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B6CED" w14:textId="1FBCAC7A" w:rsidR="009C1142" w:rsidRPr="00F93D66" w:rsidRDefault="008C41EB" w:rsidP="005A1982">
      <w:pPr>
        <w:widowControl/>
        <w:overflowPunct/>
        <w:adjustRightInd/>
        <w:rPr>
          <w:rFonts w:asciiTheme="minorHAnsi" w:hAnsiTheme="minorHAnsi" w:cstheme="minorHAnsi"/>
          <w:b/>
          <w:color w:val="000000" w:themeColor="text1"/>
          <w:sz w:val="28"/>
          <w:lang w:val="en-GB"/>
        </w:rPr>
      </w:pPr>
      <w:r w:rsidRPr="00F93D66">
        <w:rPr>
          <w:rFonts w:asciiTheme="minorHAnsi" w:hAnsiTheme="minorHAnsi" w:cstheme="minorHAnsi"/>
          <w:color w:val="000000" w:themeColor="text1"/>
          <w:lang w:val="en-GB"/>
        </w:rPr>
        <w:t xml:space="preserve"> </w:t>
      </w:r>
      <w:r w:rsidR="00990B2C" w:rsidRPr="00F93D66">
        <w:rPr>
          <w:rFonts w:asciiTheme="minorHAnsi" w:hAnsiTheme="minorHAnsi" w:cstheme="minorHAnsi"/>
          <w:color w:val="000000" w:themeColor="text1"/>
          <w:lang w:val="en-GB"/>
        </w:rPr>
        <w:t xml:space="preserve"> </w:t>
      </w:r>
      <w:r w:rsidR="00992C1D" w:rsidRPr="00F93D66">
        <w:rPr>
          <w:rFonts w:asciiTheme="minorHAnsi" w:hAnsiTheme="minorHAnsi" w:cstheme="minorHAnsi"/>
          <w:color w:val="000000" w:themeColor="text1"/>
          <w:lang w:val="en-GB"/>
        </w:rPr>
        <w:t xml:space="preserve"> </w:t>
      </w:r>
      <w:r w:rsidR="0093697D" w:rsidRPr="00F93D66">
        <w:rPr>
          <w:rFonts w:asciiTheme="minorHAnsi" w:hAnsiTheme="minorHAnsi" w:cstheme="minorHAnsi"/>
          <w:color w:val="000000" w:themeColor="text1"/>
          <w:lang w:val="en-GB"/>
        </w:rPr>
        <w:t xml:space="preserve"> </w:t>
      </w:r>
      <w:r w:rsidR="00304C1E" w:rsidRPr="00F93D66">
        <w:rPr>
          <w:rFonts w:asciiTheme="minorHAnsi" w:hAnsiTheme="minorHAnsi" w:cstheme="minorHAnsi"/>
          <w:color w:val="000000" w:themeColor="text1"/>
          <w:lang w:val="en-GB"/>
        </w:rPr>
        <w:t xml:space="preserve"> </w:t>
      </w:r>
      <w:r w:rsidR="00320E03" w:rsidRPr="00F93D66">
        <w:rPr>
          <w:rFonts w:asciiTheme="minorHAnsi" w:hAnsiTheme="minorHAnsi" w:cstheme="minorHAnsi"/>
          <w:color w:val="000000" w:themeColor="text1"/>
          <w:lang w:val="en-GB"/>
        </w:rPr>
        <w:t xml:space="preserve"> </w:t>
      </w:r>
      <w:r w:rsidR="00A31708" w:rsidRPr="00F93D66">
        <w:rPr>
          <w:rFonts w:asciiTheme="minorHAnsi" w:hAnsiTheme="minorHAnsi" w:cstheme="minorHAnsi"/>
          <w:color w:val="000000" w:themeColor="text1"/>
          <w:lang w:val="en-GB"/>
        </w:rPr>
        <w:tab/>
      </w:r>
      <w:r w:rsidR="00A31708" w:rsidRPr="00F93D66">
        <w:rPr>
          <w:rFonts w:asciiTheme="minorHAnsi" w:hAnsiTheme="minorHAnsi" w:cstheme="minorHAnsi"/>
          <w:color w:val="000000" w:themeColor="text1"/>
          <w:lang w:val="en-GB"/>
        </w:rPr>
        <w:tab/>
      </w:r>
      <w:r w:rsidR="00A31708" w:rsidRPr="00F93D66">
        <w:rPr>
          <w:rFonts w:asciiTheme="minorHAnsi" w:hAnsiTheme="minorHAnsi" w:cstheme="minorHAnsi"/>
          <w:color w:val="000000" w:themeColor="text1"/>
          <w:lang w:val="en-GB"/>
        </w:rPr>
        <w:tab/>
      </w:r>
      <w:r w:rsidR="00A31708" w:rsidRPr="00F93D66">
        <w:rPr>
          <w:rFonts w:asciiTheme="minorHAnsi" w:hAnsiTheme="minorHAnsi" w:cstheme="minorHAnsi"/>
          <w:color w:val="000000" w:themeColor="text1"/>
          <w:lang w:val="en-GB"/>
        </w:rPr>
        <w:tab/>
      </w:r>
      <w:r w:rsidR="00A31708" w:rsidRPr="00F93D66">
        <w:rPr>
          <w:rFonts w:asciiTheme="minorHAnsi" w:hAnsiTheme="minorHAnsi" w:cstheme="minorHAnsi"/>
          <w:color w:val="000000" w:themeColor="text1"/>
          <w:lang w:val="en-GB"/>
        </w:rPr>
        <w:tab/>
      </w:r>
      <w:r w:rsidR="00A31708" w:rsidRPr="00F93D66">
        <w:rPr>
          <w:rFonts w:asciiTheme="minorHAnsi" w:hAnsiTheme="minorHAnsi" w:cstheme="minorHAnsi"/>
          <w:color w:val="000000" w:themeColor="text1"/>
          <w:lang w:val="en-GB"/>
        </w:rPr>
        <w:tab/>
      </w:r>
    </w:p>
    <w:p w14:paraId="25EE8B54" w14:textId="0B476437" w:rsidR="00C24720" w:rsidRPr="00F93D66" w:rsidRDefault="00C24720" w:rsidP="00FC7ACC">
      <w:pPr>
        <w:pStyle w:val="Heading1"/>
      </w:pPr>
      <w:bookmarkStart w:id="0" w:name="_Toc454283471"/>
      <w:bookmarkStart w:id="1" w:name="_Toc454290543"/>
      <w:bookmarkStart w:id="2" w:name="_Toc521396282"/>
      <w:bookmarkStart w:id="3" w:name="_Toc535967294"/>
      <w:bookmarkStart w:id="4" w:name="_GoBack"/>
      <w:bookmarkEnd w:id="4"/>
      <w:r w:rsidRPr="00F93D66">
        <w:t>Section 6: Returnable Bidding Forms</w:t>
      </w:r>
      <w:bookmarkEnd w:id="0"/>
      <w:bookmarkEnd w:id="1"/>
      <w:r w:rsidRPr="00F93D66">
        <w:t xml:space="preserve"> / Checklist</w:t>
      </w:r>
      <w:bookmarkEnd w:id="2"/>
      <w:bookmarkEnd w:id="3"/>
    </w:p>
    <w:p w14:paraId="4B63D714" w14:textId="77777777" w:rsidR="00C24720" w:rsidRPr="00F93D66" w:rsidRDefault="00C24720" w:rsidP="00C24720">
      <w:pPr>
        <w:pStyle w:val="SchHead"/>
        <w:spacing w:after="0" w:line="240" w:lineRule="auto"/>
        <w:rPr>
          <w:rFonts w:ascii="Arial" w:hAnsi="Arial" w:cs="Arial"/>
          <w:caps w:val="0"/>
          <w:color w:val="000000"/>
          <w:sz w:val="20"/>
        </w:rPr>
      </w:pPr>
    </w:p>
    <w:p w14:paraId="503EF1A2" w14:textId="77777777" w:rsidR="00C24720" w:rsidRPr="00F93D66" w:rsidRDefault="00C24720" w:rsidP="00C24720">
      <w:pPr>
        <w:suppressAutoHyphens/>
        <w:jc w:val="both"/>
        <w:rPr>
          <w:rFonts w:ascii="Segoe UI" w:hAnsi="Segoe UI" w:cs="Segoe UI"/>
          <w:iCs/>
          <w:sz w:val="20"/>
          <w:lang w:val="en-GB"/>
        </w:rPr>
      </w:pPr>
      <w:r w:rsidRPr="00F93D66">
        <w:rPr>
          <w:rFonts w:ascii="Segoe UI" w:hAnsi="Segoe UI" w:cs="Segoe UI"/>
          <w:color w:val="000000"/>
          <w:sz w:val="20"/>
          <w:lang w:val="en-GB"/>
        </w:rPr>
        <w:t xml:space="preserve">This form serves as a checklist for preparation of your </w:t>
      </w:r>
      <w:r w:rsidR="00AE59B3" w:rsidRPr="00F93D66">
        <w:rPr>
          <w:rFonts w:ascii="Segoe UI" w:hAnsi="Segoe UI" w:cs="Segoe UI"/>
          <w:color w:val="000000"/>
          <w:sz w:val="20"/>
          <w:lang w:val="en-GB"/>
        </w:rPr>
        <w:t>Bid</w:t>
      </w:r>
      <w:r w:rsidRPr="00F93D66">
        <w:rPr>
          <w:rFonts w:ascii="Segoe UI" w:hAnsi="Segoe UI" w:cs="Segoe UI"/>
          <w:color w:val="000000"/>
          <w:sz w:val="20"/>
          <w:lang w:val="en-GB"/>
        </w:rPr>
        <w:t xml:space="preserve">. Please complete the Returnable Bidding Forms </w:t>
      </w:r>
      <w:r w:rsidRPr="00F93D66">
        <w:rPr>
          <w:rFonts w:ascii="Segoe UI" w:hAnsi="Segoe UI" w:cs="Segoe UI"/>
          <w:iCs/>
          <w:sz w:val="20"/>
          <w:lang w:val="en-GB"/>
        </w:rPr>
        <w:t xml:space="preserve">in accordance with the instructions in the forms and return them as part of your </w:t>
      </w:r>
      <w:r w:rsidR="00AE59B3" w:rsidRPr="00F93D66">
        <w:rPr>
          <w:rFonts w:ascii="Segoe UI" w:hAnsi="Segoe UI" w:cs="Segoe UI"/>
          <w:iCs/>
          <w:sz w:val="20"/>
          <w:lang w:val="en-GB"/>
        </w:rPr>
        <w:t>Bid</w:t>
      </w:r>
      <w:r w:rsidRPr="00F93D66">
        <w:rPr>
          <w:rFonts w:ascii="Segoe UI" w:hAnsi="Segoe UI" w:cs="Segoe UI"/>
          <w:iCs/>
          <w:sz w:val="20"/>
          <w:lang w:val="en-GB"/>
        </w:rPr>
        <w:t xml:space="preserve"> submission. No alteration to format of forms shall be permitted and no substitution shall be accepted.</w:t>
      </w:r>
    </w:p>
    <w:p w14:paraId="19C8A5C0" w14:textId="77777777" w:rsidR="00C24720" w:rsidRPr="00F93D66" w:rsidRDefault="00C24720" w:rsidP="00C24720">
      <w:pPr>
        <w:suppressAutoHyphens/>
        <w:jc w:val="both"/>
        <w:rPr>
          <w:rFonts w:ascii="Segoe UI" w:hAnsi="Segoe UI" w:cs="Segoe UI"/>
          <w:iCs/>
          <w:sz w:val="20"/>
          <w:lang w:val="en-GB"/>
        </w:rPr>
      </w:pPr>
    </w:p>
    <w:p w14:paraId="418B7EAE" w14:textId="77777777" w:rsidR="00C24720" w:rsidRPr="00F93D66" w:rsidRDefault="00C24720" w:rsidP="000D4C72">
      <w:pPr>
        <w:suppressAutoHyphens/>
        <w:jc w:val="both"/>
        <w:rPr>
          <w:rFonts w:ascii="Segoe UI" w:hAnsi="Segoe UI" w:cs="Segoe UI"/>
          <w:iCs/>
          <w:sz w:val="20"/>
          <w:lang w:val="en-GB"/>
        </w:rPr>
      </w:pPr>
      <w:r w:rsidRPr="00F93D66">
        <w:rPr>
          <w:rFonts w:ascii="Segoe UI" w:hAnsi="Segoe UI" w:cs="Segoe UI"/>
          <w:iCs/>
          <w:sz w:val="20"/>
          <w:lang w:val="en-GB"/>
        </w:rPr>
        <w:t xml:space="preserve">Before submitting your </w:t>
      </w:r>
      <w:r w:rsidR="00AE59B3" w:rsidRPr="00F93D66">
        <w:rPr>
          <w:rFonts w:ascii="Segoe UI" w:hAnsi="Segoe UI" w:cs="Segoe UI"/>
          <w:iCs/>
          <w:sz w:val="20"/>
          <w:lang w:val="en-GB"/>
        </w:rPr>
        <w:t>Bid</w:t>
      </w:r>
      <w:r w:rsidRPr="00F93D66">
        <w:rPr>
          <w:rFonts w:ascii="Segoe UI" w:hAnsi="Segoe UI" w:cs="Segoe UI"/>
          <w:iCs/>
          <w:sz w:val="20"/>
          <w:lang w:val="en-GB"/>
        </w:rPr>
        <w:t xml:space="preserve">, please ensure compliance with the </w:t>
      </w:r>
      <w:r w:rsidR="00AE59B3" w:rsidRPr="00F93D66">
        <w:rPr>
          <w:rFonts w:ascii="Segoe UI" w:hAnsi="Segoe UI" w:cs="Segoe UI"/>
          <w:iCs/>
          <w:sz w:val="20"/>
          <w:lang w:val="en-GB"/>
        </w:rPr>
        <w:t>Bid</w:t>
      </w:r>
      <w:r w:rsidRPr="00F93D66">
        <w:rPr>
          <w:rFonts w:ascii="Segoe UI" w:hAnsi="Segoe UI" w:cs="Segoe UI"/>
          <w:iCs/>
          <w:sz w:val="20"/>
          <w:lang w:val="en-GB"/>
        </w:rPr>
        <w:t xml:space="preserve"> Submission instructions of the BDS 22.</w:t>
      </w:r>
    </w:p>
    <w:p w14:paraId="1F87C170" w14:textId="77777777" w:rsidR="00C24720" w:rsidRPr="00F93D66" w:rsidRDefault="00C24720" w:rsidP="00C24720">
      <w:pPr>
        <w:shd w:val="clear" w:color="auto" w:fill="FFFFFF"/>
        <w:spacing w:after="120"/>
        <w:rPr>
          <w:rFonts w:ascii="Segoe UI" w:hAnsi="Segoe UI" w:cs="Segoe UI"/>
          <w:b/>
          <w:sz w:val="28"/>
          <w:szCs w:val="28"/>
          <w:lang w:val="en-GB"/>
        </w:rPr>
      </w:pPr>
    </w:p>
    <w:p w14:paraId="3614B291" w14:textId="77777777" w:rsidR="00C24720" w:rsidRPr="00F93D66" w:rsidRDefault="00C24720" w:rsidP="00C24720">
      <w:pPr>
        <w:shd w:val="clear" w:color="auto" w:fill="FFFFFF"/>
        <w:spacing w:after="120"/>
        <w:rPr>
          <w:rFonts w:ascii="Segoe UI" w:hAnsi="Segoe UI" w:cs="Segoe UI"/>
          <w:b/>
          <w:sz w:val="20"/>
          <w:szCs w:val="20"/>
          <w:lang w:val="en-GB"/>
        </w:rPr>
      </w:pPr>
      <w:r w:rsidRPr="00F93D66">
        <w:rPr>
          <w:rFonts w:ascii="Segoe UI" w:hAnsi="Segoe UI" w:cs="Segoe UI"/>
          <w:b/>
          <w:sz w:val="20"/>
          <w:szCs w:val="20"/>
          <w:lang w:val="en-GB"/>
        </w:rPr>
        <w:t xml:space="preserve">Technical </w:t>
      </w:r>
      <w:r w:rsidR="00AE59B3" w:rsidRPr="00F93D66">
        <w:rPr>
          <w:rFonts w:ascii="Segoe UI" w:hAnsi="Segoe UI" w:cs="Segoe UI"/>
          <w:b/>
          <w:sz w:val="20"/>
          <w:szCs w:val="20"/>
          <w:lang w:val="en-GB"/>
        </w:rPr>
        <w:t>Bid</w:t>
      </w:r>
      <w:r w:rsidRPr="00F93D66">
        <w:rPr>
          <w:rFonts w:ascii="Segoe UI" w:hAnsi="Segoe UI" w:cs="Segoe UI"/>
          <w:b/>
          <w:sz w:val="20"/>
          <w:szCs w:val="20"/>
          <w:lang w:val="en-GB"/>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5E28C8" w:rsidRPr="00747921" w14:paraId="75A318CE" w14:textId="77777777" w:rsidTr="00760223">
        <w:tc>
          <w:tcPr>
            <w:tcW w:w="7449" w:type="dxa"/>
            <w:vAlign w:val="center"/>
          </w:tcPr>
          <w:p w14:paraId="6A0335C7" w14:textId="77777777" w:rsidR="005E28C8" w:rsidRPr="00747921" w:rsidRDefault="005E28C8" w:rsidP="00760223">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1832F30E" w14:textId="77777777" w:rsidR="005E28C8" w:rsidRPr="00747921" w:rsidRDefault="005E28C8" w:rsidP="00760223">
            <w:pPr>
              <w:pStyle w:val="BankNormal"/>
              <w:spacing w:after="0"/>
              <w:jc w:val="center"/>
              <w:rPr>
                <w:rFonts w:ascii="Segoe UI" w:eastAsia="MS Gothic" w:hAnsi="Segoe UI" w:cs="Segoe UI"/>
                <w:iCs/>
                <w:sz w:val="20"/>
                <w:lang w:val="en-GB"/>
              </w:rPr>
            </w:pPr>
          </w:p>
        </w:tc>
      </w:tr>
      <w:tr w:rsidR="005E28C8" w:rsidRPr="00747921" w14:paraId="50330B9B" w14:textId="77777777" w:rsidTr="00760223">
        <w:tc>
          <w:tcPr>
            <w:tcW w:w="7449" w:type="dxa"/>
          </w:tcPr>
          <w:p w14:paraId="0CFB83EF" w14:textId="77777777" w:rsidR="005E28C8" w:rsidRPr="00747921" w:rsidRDefault="005E28C8" w:rsidP="005E28C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28012D49" w14:textId="77777777" w:rsidR="005E28C8" w:rsidRPr="00747921" w:rsidRDefault="005A1982" w:rsidP="00760223">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r w:rsidR="005E28C8" w:rsidRPr="00747921" w14:paraId="3A217C1F" w14:textId="77777777" w:rsidTr="00760223">
        <w:tc>
          <w:tcPr>
            <w:tcW w:w="7449" w:type="dxa"/>
          </w:tcPr>
          <w:p w14:paraId="51511B17" w14:textId="77777777" w:rsidR="005E28C8" w:rsidRPr="00A56FD2" w:rsidRDefault="005E28C8" w:rsidP="005E28C8">
            <w:pPr>
              <w:pStyle w:val="BankNormal"/>
              <w:numPr>
                <w:ilvl w:val="0"/>
                <w:numId w:val="23"/>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2F891CC5" w14:textId="77777777" w:rsidR="005E28C8" w:rsidRPr="00747921" w:rsidRDefault="005A1982" w:rsidP="00760223">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r w:rsidR="005E28C8" w:rsidRPr="00747921" w14:paraId="53A64B44" w14:textId="77777777" w:rsidTr="00760223">
        <w:tc>
          <w:tcPr>
            <w:tcW w:w="7449" w:type="dxa"/>
          </w:tcPr>
          <w:p w14:paraId="31A380D6" w14:textId="77777777" w:rsidR="005E28C8" w:rsidRPr="00747921" w:rsidRDefault="005E28C8" w:rsidP="005E28C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689267D5" w14:textId="77777777" w:rsidR="005E28C8" w:rsidRPr="00747921" w:rsidRDefault="005A1982" w:rsidP="00760223">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r w:rsidR="005E28C8" w:rsidRPr="00747921" w14:paraId="52DD05E4" w14:textId="77777777" w:rsidTr="00760223">
        <w:tc>
          <w:tcPr>
            <w:tcW w:w="7449" w:type="dxa"/>
          </w:tcPr>
          <w:p w14:paraId="2DA25755" w14:textId="77777777" w:rsidR="005E28C8" w:rsidRPr="00747921" w:rsidRDefault="005E28C8" w:rsidP="005E28C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47FD135F" w14:textId="77777777" w:rsidR="005E28C8" w:rsidRPr="00747921" w:rsidRDefault="005A1982" w:rsidP="00760223">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r w:rsidR="005E28C8" w:rsidRPr="00747921" w14:paraId="1B96357A" w14:textId="77777777" w:rsidTr="00760223">
        <w:tc>
          <w:tcPr>
            <w:tcW w:w="7449" w:type="dxa"/>
          </w:tcPr>
          <w:p w14:paraId="0437E8A1" w14:textId="77777777" w:rsidR="005E28C8" w:rsidRPr="00747921" w:rsidRDefault="005E28C8" w:rsidP="005E28C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6FE41212" w14:textId="77777777" w:rsidR="005E28C8" w:rsidRPr="00747921" w:rsidRDefault="005A1982" w:rsidP="00760223">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r w:rsidR="005E28C8" w:rsidRPr="00747921" w14:paraId="54CD4B93" w14:textId="77777777" w:rsidTr="00760223">
        <w:tc>
          <w:tcPr>
            <w:tcW w:w="7449" w:type="dxa"/>
          </w:tcPr>
          <w:p w14:paraId="6C8E4363" w14:textId="77777777" w:rsidR="005E28C8" w:rsidRPr="00747921" w:rsidRDefault="005E28C8" w:rsidP="005E28C8">
            <w:pPr>
              <w:pStyle w:val="BankNormal"/>
              <w:numPr>
                <w:ilvl w:val="0"/>
                <w:numId w:val="23"/>
              </w:numPr>
              <w:spacing w:after="0"/>
              <w:ind w:left="591" w:right="-110"/>
              <w:rPr>
                <w:rFonts w:ascii="Segoe UI" w:hAnsi="Segoe UI" w:cs="Segoe UI"/>
                <w:iCs/>
                <w:sz w:val="20"/>
                <w:lang w:val="en-GB"/>
              </w:rPr>
            </w:pPr>
            <w:r>
              <w:rPr>
                <w:rFonts w:ascii="Segoe UI" w:hAnsi="Segoe UI" w:cs="Segoe UI"/>
                <w:iCs/>
                <w:sz w:val="20"/>
                <w:lang w:val="en-GB"/>
              </w:rPr>
              <w:t xml:space="preserve">From G: Form of Bid Security </w:t>
            </w:r>
          </w:p>
        </w:tc>
        <w:tc>
          <w:tcPr>
            <w:tcW w:w="2091" w:type="dxa"/>
            <w:vAlign w:val="center"/>
          </w:tcPr>
          <w:p w14:paraId="28BC2467" w14:textId="77777777" w:rsidR="005E28C8" w:rsidRDefault="005E28C8" w:rsidP="00760223">
            <w:pPr>
              <w:pStyle w:val="BankNormal"/>
              <w:spacing w:after="0"/>
              <w:jc w:val="center"/>
              <w:rPr>
                <w:rFonts w:ascii="Segoe UI" w:eastAsia="MS Gothic" w:hAnsi="Segoe UI" w:cs="Segoe UI"/>
                <w:color w:val="000000" w:themeColor="text1"/>
                <w:sz w:val="20"/>
              </w:rPr>
            </w:pPr>
          </w:p>
        </w:tc>
      </w:tr>
      <w:tr w:rsidR="005E28C8" w:rsidRPr="00747921" w14:paraId="63CF9F3D" w14:textId="77777777" w:rsidTr="00760223">
        <w:trPr>
          <w:trHeight w:val="637"/>
        </w:trPr>
        <w:tc>
          <w:tcPr>
            <w:tcW w:w="7449" w:type="dxa"/>
            <w:vAlign w:val="center"/>
          </w:tcPr>
          <w:p w14:paraId="597C747F" w14:textId="77777777" w:rsidR="005E28C8" w:rsidRPr="00747921" w:rsidRDefault="005E28C8" w:rsidP="00760223">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168E1530" w14:textId="77777777" w:rsidR="005E28C8" w:rsidRPr="00747921" w:rsidRDefault="005A1982" w:rsidP="00760223">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Content>
                <w:r w:rsidR="005E28C8" w:rsidRPr="00747921">
                  <w:rPr>
                    <w:rFonts w:ascii="Segoe UI Symbol" w:eastAsia="MS Gothic" w:hAnsi="Segoe UI Symbol" w:cs="Segoe UI Symbol"/>
                    <w:color w:val="000000" w:themeColor="text1"/>
                    <w:sz w:val="20"/>
                  </w:rPr>
                  <w:t>☐</w:t>
                </w:r>
              </w:sdtContent>
            </w:sdt>
          </w:p>
        </w:tc>
      </w:tr>
    </w:tbl>
    <w:p w14:paraId="4079903B" w14:textId="77777777" w:rsidR="00C24720" w:rsidRPr="00F93D66" w:rsidRDefault="00C24720" w:rsidP="00C24720">
      <w:pPr>
        <w:pStyle w:val="SchHead"/>
        <w:spacing w:after="0" w:line="240" w:lineRule="auto"/>
        <w:rPr>
          <w:rFonts w:ascii="Segoe UI" w:hAnsi="Segoe UI" w:cs="Segoe UI"/>
          <w:color w:val="000000"/>
          <w:sz w:val="20"/>
        </w:rPr>
      </w:pPr>
    </w:p>
    <w:p w14:paraId="65543AE3" w14:textId="77777777" w:rsidR="00C24720" w:rsidRPr="00F93D66" w:rsidRDefault="000F74A4" w:rsidP="00C24720">
      <w:pPr>
        <w:pStyle w:val="BankNormal"/>
        <w:spacing w:after="0"/>
        <w:rPr>
          <w:rFonts w:ascii="Segoe UI" w:hAnsi="Segoe UI" w:cs="Segoe UI"/>
          <w:b/>
          <w:iCs/>
          <w:color w:val="0070C0"/>
          <w:sz w:val="20"/>
          <w:lang w:val="en-GB"/>
        </w:rPr>
      </w:pPr>
      <w:r w:rsidRPr="00F93D66">
        <w:rPr>
          <w:rFonts w:ascii="Segoe UI" w:hAnsi="Segoe UI" w:cs="Segoe UI"/>
          <w:b/>
          <w:sz w:val="20"/>
          <w:lang w:val="en-GB"/>
        </w:rPr>
        <w:t xml:space="preserve">Price </w:t>
      </w:r>
      <w:r w:rsidR="004F6F04" w:rsidRPr="00F93D66">
        <w:rPr>
          <w:rFonts w:ascii="Segoe UI" w:hAnsi="Segoe UI" w:cs="Segoe UI"/>
          <w:b/>
          <w:sz w:val="20"/>
          <w:lang w:val="en-GB"/>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F93D66" w14:paraId="39787549" w14:textId="77777777" w:rsidTr="00C24720">
        <w:tc>
          <w:tcPr>
            <w:tcW w:w="7470" w:type="dxa"/>
            <w:vAlign w:val="center"/>
          </w:tcPr>
          <w:p w14:paraId="6B64056E" w14:textId="6EC77480" w:rsidR="00C24720" w:rsidRPr="00F93D66" w:rsidRDefault="00C24720" w:rsidP="00DC45B4">
            <w:pPr>
              <w:pStyle w:val="BankNormal"/>
              <w:numPr>
                <w:ilvl w:val="0"/>
                <w:numId w:val="20"/>
              </w:numPr>
              <w:spacing w:after="0"/>
              <w:ind w:left="591" w:hanging="318"/>
              <w:rPr>
                <w:rFonts w:ascii="Segoe UI" w:hAnsi="Segoe UI" w:cs="Segoe UI"/>
                <w:color w:val="000000"/>
                <w:sz w:val="20"/>
                <w:lang w:val="en-GB"/>
              </w:rPr>
            </w:pPr>
            <w:r w:rsidRPr="00F93D66">
              <w:rPr>
                <w:rFonts w:ascii="Segoe UI" w:hAnsi="Segoe UI" w:cs="Segoe UI"/>
                <w:color w:val="000000"/>
                <w:sz w:val="20"/>
                <w:lang w:val="en-GB"/>
              </w:rPr>
              <w:t xml:space="preserve">Form </w:t>
            </w:r>
            <w:r w:rsidR="0099399E" w:rsidRPr="00F93D66">
              <w:rPr>
                <w:rFonts w:ascii="Segoe UI" w:hAnsi="Segoe UI" w:cs="Segoe UI"/>
                <w:color w:val="000000"/>
                <w:sz w:val="20"/>
                <w:lang w:val="en-GB"/>
              </w:rPr>
              <w:t>E</w:t>
            </w:r>
            <w:r w:rsidRPr="00F93D66">
              <w:rPr>
                <w:rFonts w:ascii="Segoe UI" w:hAnsi="Segoe UI" w:cs="Segoe UI"/>
                <w:color w:val="000000"/>
                <w:sz w:val="20"/>
                <w:lang w:val="en-GB"/>
              </w:rPr>
              <w:t xml:space="preserve">: </w:t>
            </w:r>
            <w:r w:rsidR="000F74A4" w:rsidRPr="00F93D66">
              <w:rPr>
                <w:rFonts w:ascii="Segoe UI" w:hAnsi="Segoe UI" w:cs="Segoe UI"/>
                <w:color w:val="000000"/>
                <w:sz w:val="20"/>
                <w:lang w:val="en-GB"/>
              </w:rPr>
              <w:t xml:space="preserve">Price Schedule </w:t>
            </w:r>
            <w:r w:rsidRPr="00F93D66">
              <w:rPr>
                <w:rFonts w:ascii="Segoe UI" w:hAnsi="Segoe UI" w:cs="Segoe UI"/>
                <w:color w:val="000000"/>
                <w:sz w:val="20"/>
                <w:lang w:val="en-GB"/>
              </w:rPr>
              <w:t>Form</w:t>
            </w:r>
          </w:p>
        </w:tc>
        <w:tc>
          <w:tcPr>
            <w:tcW w:w="2160" w:type="dxa"/>
            <w:vAlign w:val="center"/>
          </w:tcPr>
          <w:p w14:paraId="77314D89" w14:textId="77777777" w:rsidR="00C24720" w:rsidRPr="00F93D66" w:rsidRDefault="005A1982" w:rsidP="00C24720">
            <w:pPr>
              <w:pStyle w:val="BankNormal"/>
              <w:spacing w:after="0"/>
              <w:jc w:val="center"/>
              <w:rPr>
                <w:rFonts w:ascii="Segoe UI" w:hAnsi="Segoe UI" w:cs="Segoe UI"/>
                <w:b/>
                <w:color w:val="000000" w:themeColor="text1"/>
                <w:sz w:val="20"/>
                <w:lang w:val="en-GB"/>
              </w:rPr>
            </w:pPr>
            <w:sdt>
              <w:sdtPr>
                <w:rPr>
                  <w:rFonts w:ascii="Segoe UI" w:hAnsi="Segoe UI" w:cs="Segoe UI"/>
                  <w:color w:val="000000" w:themeColor="text1"/>
                  <w:sz w:val="20"/>
                  <w:lang w:val="en-GB"/>
                </w:rPr>
                <w:id w:val="-268230095"/>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color w:val="000000" w:themeColor="text1"/>
                    <w:sz w:val="20"/>
                    <w:lang w:val="en-GB"/>
                  </w:rPr>
                  <w:t>☐</w:t>
                </w:r>
              </w:sdtContent>
            </w:sdt>
          </w:p>
        </w:tc>
      </w:tr>
    </w:tbl>
    <w:p w14:paraId="5D383661" w14:textId="77777777" w:rsidR="00653394" w:rsidRPr="00F93D66" w:rsidRDefault="00653394" w:rsidP="00C24720">
      <w:pPr>
        <w:pStyle w:val="ListParagraph"/>
        <w:ind w:left="0"/>
        <w:rPr>
          <w:rFonts w:ascii="Segoe UI" w:hAnsi="Segoe UI" w:cs="Segoe UI"/>
          <w:b/>
          <w:color w:val="000000"/>
          <w:sz w:val="20"/>
          <w:szCs w:val="20"/>
          <w:highlight w:val="yellow"/>
          <w:u w:val="single"/>
          <w:shd w:val="clear" w:color="auto" w:fill="E5DFEC" w:themeFill="accent4" w:themeFillTint="33"/>
          <w:lang w:val="en-GB"/>
        </w:rPr>
        <w:sectPr w:rsidR="00653394" w:rsidRPr="00F93D66" w:rsidSect="00E91F08">
          <w:footerReference w:type="default" r:id="rId12"/>
          <w:pgSz w:w="11906" w:h="16838" w:code="9"/>
          <w:pgMar w:top="1440" w:right="1260" w:bottom="720" w:left="1260" w:header="720" w:footer="0" w:gutter="0"/>
          <w:pgNumType w:start="1"/>
          <w:cols w:space="720"/>
          <w:docGrid w:linePitch="360"/>
        </w:sectPr>
      </w:pPr>
    </w:p>
    <w:p w14:paraId="10D28690" w14:textId="77777777" w:rsidR="00FD7663" w:rsidRPr="00F93D66" w:rsidRDefault="00FD7663"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5" w:name="_Form_A:_Proposal/No"/>
      <w:bookmarkStart w:id="6" w:name="_Form_B:_Proposal"/>
      <w:bookmarkStart w:id="7" w:name="_Toc521396283"/>
      <w:bookmarkEnd w:id="5"/>
      <w:bookmarkEnd w:id="6"/>
      <w:r w:rsidRPr="00F93D66">
        <w:rPr>
          <w:rFonts w:eastAsiaTheme="majorEastAsia"/>
          <w:bCs w:val="0"/>
          <w:iCs w:val="0"/>
          <w:caps w:val="0"/>
          <w:noProof w:val="0"/>
          <w:color w:val="365F91" w:themeColor="accent1" w:themeShade="BF"/>
          <w:kern w:val="0"/>
          <w:sz w:val="28"/>
          <w:szCs w:val="28"/>
        </w:rPr>
        <w:br w:type="page"/>
      </w:r>
    </w:p>
    <w:p w14:paraId="508AFE4E" w14:textId="725DBAC2" w:rsidR="00C24720" w:rsidRPr="00F93D66" w:rsidRDefault="00C24720" w:rsidP="004F6F04">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rPr>
      </w:pPr>
      <w:bookmarkStart w:id="8" w:name="_Toc535967295"/>
      <w:r w:rsidRPr="00F93D66">
        <w:rPr>
          <w:rFonts w:eastAsiaTheme="majorEastAsia"/>
          <w:bCs w:val="0"/>
          <w:iCs w:val="0"/>
          <w:caps w:val="0"/>
          <w:noProof w:val="0"/>
          <w:color w:val="365F91" w:themeColor="accent1" w:themeShade="BF"/>
          <w:kern w:val="0"/>
          <w:sz w:val="28"/>
          <w:szCs w:val="28"/>
        </w:rPr>
        <w:t xml:space="preserve">Form A: </w:t>
      </w:r>
      <w:r w:rsidR="00AE59B3" w:rsidRPr="00F93D66">
        <w:rPr>
          <w:rFonts w:eastAsiaTheme="majorEastAsia"/>
          <w:b w:val="0"/>
          <w:bCs w:val="0"/>
          <w:iCs w:val="0"/>
          <w:caps w:val="0"/>
          <w:noProof w:val="0"/>
          <w:color w:val="365F91" w:themeColor="accent1" w:themeShade="BF"/>
          <w:kern w:val="0"/>
          <w:sz w:val="28"/>
          <w:szCs w:val="28"/>
        </w:rPr>
        <w:t>Bid</w:t>
      </w:r>
      <w:r w:rsidRPr="00F93D66">
        <w:rPr>
          <w:rFonts w:eastAsiaTheme="majorEastAsia"/>
          <w:b w:val="0"/>
          <w:bCs w:val="0"/>
          <w:iCs w:val="0"/>
          <w:caps w:val="0"/>
          <w:noProof w:val="0"/>
          <w:color w:val="365F91" w:themeColor="accent1" w:themeShade="BF"/>
          <w:kern w:val="0"/>
          <w:sz w:val="28"/>
          <w:szCs w:val="28"/>
        </w:rPr>
        <w:t xml:space="preserve"> Submission Form</w:t>
      </w:r>
      <w:bookmarkEnd w:id="7"/>
      <w:bookmarkEnd w:id="8"/>
    </w:p>
    <w:p w14:paraId="7F4AD2B8" w14:textId="77777777" w:rsidR="004F6F04" w:rsidRPr="00F93D66" w:rsidRDefault="004F6F04" w:rsidP="004F6F04">
      <w:pPr>
        <w:rPr>
          <w:lang w:val="en-GB"/>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F93D66" w14:paraId="1DF10760" w14:textId="77777777" w:rsidTr="00F75AB4">
        <w:trPr>
          <w:trHeight w:val="360"/>
        </w:trPr>
        <w:tc>
          <w:tcPr>
            <w:tcW w:w="1979" w:type="dxa"/>
            <w:shd w:val="clear" w:color="auto" w:fill="9BDEFF"/>
          </w:tcPr>
          <w:p w14:paraId="7482DB9F" w14:textId="77777777" w:rsidR="00C24720" w:rsidRPr="00F93D66" w:rsidRDefault="00C24720" w:rsidP="00F75AB4">
            <w:pPr>
              <w:spacing w:before="120" w:after="120"/>
              <w:rPr>
                <w:rFonts w:ascii="Segoe UI" w:hAnsi="Segoe UI" w:cs="Segoe UI"/>
                <w:sz w:val="20"/>
                <w:lang w:val="en-GB"/>
              </w:rPr>
            </w:pPr>
            <w:r w:rsidRPr="00F93D66">
              <w:rPr>
                <w:rFonts w:ascii="Segoe UI" w:hAnsi="Segoe UI" w:cs="Segoe UI"/>
                <w:sz w:val="20"/>
                <w:lang w:val="en-GB"/>
              </w:rPr>
              <w:t>Name of Bidder:</w:t>
            </w:r>
          </w:p>
        </w:tc>
        <w:tc>
          <w:tcPr>
            <w:tcW w:w="4501" w:type="dxa"/>
            <w:vAlign w:val="center"/>
          </w:tcPr>
          <w:p w14:paraId="5B30497D"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Name of Bidd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[Insert Name of Bidder]</w:t>
            </w:r>
            <w:r w:rsidRPr="00F93D66">
              <w:rPr>
                <w:rFonts w:ascii="Segoe UI" w:hAnsi="Segoe UI" w:cs="Segoe UI"/>
                <w:bCs/>
                <w:sz w:val="20"/>
                <w:lang w:val="en-GB"/>
              </w:rPr>
              <w:fldChar w:fldCharType="end"/>
            </w:r>
          </w:p>
        </w:tc>
        <w:tc>
          <w:tcPr>
            <w:tcW w:w="720" w:type="dxa"/>
            <w:shd w:val="clear" w:color="auto" w:fill="9BDEFF"/>
            <w:vAlign w:val="center"/>
          </w:tcPr>
          <w:p w14:paraId="66801B72"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sz w:val="20"/>
                <w:lang w:val="en-GB"/>
              </w:rPr>
              <w:t>Date:</w:t>
            </w:r>
          </w:p>
        </w:tc>
        <w:tc>
          <w:tcPr>
            <w:tcW w:w="2340" w:type="dxa"/>
            <w:vAlign w:val="center"/>
          </w:tcPr>
          <w:p w14:paraId="5BA9D8DA" w14:textId="77777777" w:rsidR="00C24720" w:rsidRPr="00F93D66" w:rsidRDefault="005A1982" w:rsidP="00C24720">
            <w:pPr>
              <w:spacing w:before="120" w:after="120"/>
              <w:rPr>
                <w:rFonts w:ascii="Segoe UI" w:hAnsi="Segoe UI" w:cs="Segoe UI"/>
                <w:sz w:val="20"/>
                <w:lang w:val="en-GB"/>
              </w:rPr>
            </w:pPr>
            <w:sdt>
              <w:sdtPr>
                <w:rPr>
                  <w:rFonts w:ascii="Segoe UI" w:hAnsi="Segoe UI" w:cs="Segoe UI"/>
                  <w:color w:val="000000" w:themeColor="text1"/>
                  <w:sz w:val="20"/>
                  <w:lang w:val="en-GB"/>
                </w:rPr>
                <w:id w:val="1655644534"/>
                <w:showingPlcHdr/>
                <w:date>
                  <w:dateFormat w:val="MMMM d, yyyy"/>
                  <w:lid w:val="en-US"/>
                  <w:storeMappedDataAs w:val="date"/>
                  <w:calendar w:val="gregorian"/>
                </w:date>
              </w:sdtPr>
              <w:sdtContent>
                <w:r w:rsidR="00C24720" w:rsidRPr="00F93D66">
                  <w:rPr>
                    <w:rStyle w:val="PlaceholderText"/>
                    <w:rFonts w:ascii="Segoe UI" w:hAnsi="Segoe UI" w:cs="Segoe UI"/>
                    <w:sz w:val="20"/>
                    <w:shd w:val="clear" w:color="auto" w:fill="BFBFBF" w:themeFill="background1" w:themeFillShade="BF"/>
                    <w:lang w:val="en-GB"/>
                  </w:rPr>
                  <w:t>Select date</w:t>
                </w:r>
              </w:sdtContent>
            </w:sdt>
          </w:p>
        </w:tc>
      </w:tr>
      <w:tr w:rsidR="00C24720" w:rsidRPr="00F93D66" w14:paraId="731F70C1" w14:textId="77777777" w:rsidTr="00F75AB4">
        <w:trPr>
          <w:trHeight w:val="360"/>
        </w:trPr>
        <w:tc>
          <w:tcPr>
            <w:tcW w:w="1979" w:type="dxa"/>
            <w:shd w:val="clear" w:color="auto" w:fill="9BDEFF"/>
          </w:tcPr>
          <w:p w14:paraId="42B4C218" w14:textId="77777777" w:rsidR="00C24720" w:rsidRPr="00F93D66" w:rsidRDefault="00AE59B3" w:rsidP="00F75AB4">
            <w:pPr>
              <w:spacing w:before="120" w:after="120"/>
              <w:rPr>
                <w:rFonts w:ascii="Segoe UI" w:hAnsi="Segoe UI" w:cs="Segoe UI"/>
                <w:sz w:val="20"/>
                <w:lang w:val="en-GB"/>
              </w:rPr>
            </w:pPr>
            <w:r w:rsidRPr="00F93D66">
              <w:rPr>
                <w:rFonts w:ascii="Segoe UI" w:hAnsi="Segoe UI" w:cs="Segoe UI"/>
                <w:iCs/>
                <w:sz w:val="20"/>
                <w:lang w:val="en-GB"/>
              </w:rPr>
              <w:t>ITB</w:t>
            </w:r>
            <w:r w:rsidR="00C24720" w:rsidRPr="00F93D66">
              <w:rPr>
                <w:rFonts w:ascii="Segoe UI" w:hAnsi="Segoe UI" w:cs="Segoe UI"/>
                <w:iCs/>
                <w:sz w:val="20"/>
                <w:lang w:val="en-GB"/>
              </w:rPr>
              <w:t xml:space="preserve"> reference:</w:t>
            </w:r>
          </w:p>
        </w:tc>
        <w:tc>
          <w:tcPr>
            <w:tcW w:w="7561" w:type="dxa"/>
            <w:gridSpan w:val="3"/>
            <w:vAlign w:val="center"/>
          </w:tcPr>
          <w:p w14:paraId="2B86F2DA"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RFP Reference Numb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 xml:space="preserve">[Insert </w:t>
            </w:r>
            <w:r w:rsidR="00AE59B3" w:rsidRPr="00F93D66">
              <w:rPr>
                <w:rFonts w:ascii="Segoe UI" w:hAnsi="Segoe UI" w:cs="Segoe UI"/>
                <w:bCs/>
                <w:noProof/>
                <w:sz w:val="20"/>
                <w:lang w:val="en-GB"/>
              </w:rPr>
              <w:t>ITB</w:t>
            </w:r>
            <w:r w:rsidRPr="00F93D66">
              <w:rPr>
                <w:rFonts w:ascii="Segoe UI" w:hAnsi="Segoe UI" w:cs="Segoe UI"/>
                <w:bCs/>
                <w:noProof/>
                <w:sz w:val="20"/>
                <w:lang w:val="en-GB"/>
              </w:rPr>
              <w:t xml:space="preserve"> Reference Number]</w:t>
            </w:r>
            <w:r w:rsidRPr="00F93D66">
              <w:rPr>
                <w:rFonts w:ascii="Segoe UI" w:hAnsi="Segoe UI" w:cs="Segoe UI"/>
                <w:bCs/>
                <w:sz w:val="20"/>
                <w:lang w:val="en-GB"/>
              </w:rPr>
              <w:fldChar w:fldCharType="end"/>
            </w:r>
          </w:p>
        </w:tc>
      </w:tr>
    </w:tbl>
    <w:p w14:paraId="18359AF8" w14:textId="0471CDFC" w:rsidR="00C24720" w:rsidRPr="00F93D66" w:rsidRDefault="00C24720" w:rsidP="00C24720">
      <w:pPr>
        <w:spacing w:before="120" w:after="120"/>
        <w:jc w:val="both"/>
        <w:rPr>
          <w:rFonts w:ascii="Segoe UI" w:hAnsi="Segoe UI" w:cs="Segoe UI"/>
          <w:sz w:val="20"/>
          <w:szCs w:val="19"/>
          <w:lang w:val="en-GB"/>
        </w:rPr>
      </w:pPr>
      <w:r w:rsidRPr="00F93D66">
        <w:rPr>
          <w:rFonts w:ascii="Segoe UI" w:hAnsi="Segoe UI" w:cs="Segoe UI"/>
          <w:sz w:val="20"/>
          <w:szCs w:val="19"/>
          <w:lang w:val="en-GB"/>
        </w:rPr>
        <w:t>We, the undersigned, offer to</w:t>
      </w:r>
      <w:r w:rsidR="00C50A5B">
        <w:rPr>
          <w:rFonts w:ascii="Segoe UI" w:hAnsi="Segoe UI" w:cs="Segoe UI"/>
          <w:sz w:val="20"/>
          <w:szCs w:val="19"/>
          <w:lang w:val="en-GB"/>
        </w:rPr>
        <w:t xml:space="preserve"> </w:t>
      </w:r>
      <w:r w:rsidR="00FD7663" w:rsidRPr="00F93D66">
        <w:rPr>
          <w:rFonts w:ascii="Segoe UI" w:hAnsi="Segoe UI" w:cs="Segoe UI"/>
          <w:sz w:val="20"/>
          <w:szCs w:val="19"/>
          <w:lang w:val="en-GB"/>
        </w:rPr>
        <w:t xml:space="preserve">complete civil works </w:t>
      </w:r>
      <w:r w:rsidR="00D82922" w:rsidRPr="00B03F33">
        <w:rPr>
          <w:rFonts w:ascii="Segoe UI" w:hAnsi="Segoe UI" w:cs="Segoe UI"/>
          <w:sz w:val="20"/>
          <w:szCs w:val="19"/>
        </w:rPr>
        <w:t xml:space="preserve"> </w:t>
      </w:r>
      <w:r w:rsidR="00D82922">
        <w:rPr>
          <w:rFonts w:ascii="Segoe UI" w:hAnsi="Segoe UI" w:cs="Segoe UI"/>
          <w:sz w:val="20"/>
          <w:szCs w:val="19"/>
        </w:rPr>
        <w:fldChar w:fldCharType="begin">
          <w:ffData>
            <w:name w:val="Text5"/>
            <w:enabled/>
            <w:calcOnExit w:val="0"/>
            <w:textInput>
              <w:default w:val="[Insert Title of lots] "/>
            </w:textInput>
          </w:ffData>
        </w:fldChar>
      </w:r>
      <w:bookmarkStart w:id="9" w:name="Text5"/>
      <w:r w:rsidR="00D82922">
        <w:rPr>
          <w:rFonts w:ascii="Segoe UI" w:hAnsi="Segoe UI" w:cs="Segoe UI"/>
          <w:sz w:val="20"/>
          <w:szCs w:val="19"/>
        </w:rPr>
        <w:instrText xml:space="preserve"> FORMTEXT </w:instrText>
      </w:r>
      <w:r w:rsidR="00D82922">
        <w:rPr>
          <w:rFonts w:ascii="Segoe UI" w:hAnsi="Segoe UI" w:cs="Segoe UI"/>
          <w:sz w:val="20"/>
          <w:szCs w:val="19"/>
        </w:rPr>
      </w:r>
      <w:r w:rsidR="00D82922">
        <w:rPr>
          <w:rFonts w:ascii="Segoe UI" w:hAnsi="Segoe UI" w:cs="Segoe UI"/>
          <w:sz w:val="20"/>
          <w:szCs w:val="19"/>
        </w:rPr>
        <w:fldChar w:fldCharType="separate"/>
      </w:r>
      <w:r w:rsidR="00D82922">
        <w:rPr>
          <w:rFonts w:ascii="Segoe UI" w:hAnsi="Segoe UI" w:cs="Segoe UI"/>
          <w:noProof/>
          <w:sz w:val="20"/>
          <w:szCs w:val="19"/>
        </w:rPr>
        <w:t xml:space="preserve">[Insert Title of lots] </w:t>
      </w:r>
      <w:r w:rsidR="00D82922">
        <w:rPr>
          <w:rFonts w:ascii="Segoe UI" w:hAnsi="Segoe UI" w:cs="Segoe UI"/>
          <w:sz w:val="20"/>
          <w:szCs w:val="19"/>
        </w:rPr>
        <w:fldChar w:fldCharType="end"/>
      </w:r>
      <w:bookmarkEnd w:id="9"/>
      <w:r w:rsidR="00D82922" w:rsidRPr="00F93D66">
        <w:rPr>
          <w:rFonts w:ascii="Segoe UI" w:hAnsi="Segoe UI" w:cs="Segoe UI"/>
          <w:sz w:val="20"/>
          <w:szCs w:val="19"/>
          <w:lang w:val="en-GB"/>
        </w:rPr>
        <w:t xml:space="preserve"> </w:t>
      </w:r>
      <w:r w:rsidRPr="00F93D66">
        <w:rPr>
          <w:rFonts w:ascii="Segoe UI" w:hAnsi="Segoe UI" w:cs="Segoe UI"/>
          <w:sz w:val="20"/>
          <w:szCs w:val="19"/>
          <w:lang w:val="en-GB"/>
        </w:rPr>
        <w:t xml:space="preserve">in accordance with your </w:t>
      </w:r>
      <w:r w:rsidR="00AE59B3" w:rsidRPr="00F93D66">
        <w:rPr>
          <w:rFonts w:ascii="Segoe UI" w:hAnsi="Segoe UI" w:cs="Segoe UI"/>
          <w:sz w:val="20"/>
          <w:szCs w:val="19"/>
          <w:lang w:val="en-GB"/>
        </w:rPr>
        <w:t>Invitation to Bid</w:t>
      </w:r>
      <w:r w:rsidRPr="00F93D66">
        <w:rPr>
          <w:rFonts w:ascii="Segoe UI" w:hAnsi="Segoe UI" w:cs="Segoe UI"/>
          <w:sz w:val="20"/>
          <w:szCs w:val="19"/>
          <w:lang w:val="en-GB"/>
        </w:rPr>
        <w:t xml:space="preserve"> No. </w:t>
      </w:r>
      <w:r w:rsidR="00FD7663" w:rsidRPr="00F93D66">
        <w:rPr>
          <w:rFonts w:ascii="Segoe UI" w:hAnsi="Segoe UI" w:cs="Segoe UI"/>
          <w:bCs/>
          <w:sz w:val="20"/>
          <w:szCs w:val="19"/>
          <w:lang w:val="en-GB"/>
        </w:rPr>
        <w:t>UNDP-TUR(MC2)-201</w:t>
      </w:r>
      <w:r w:rsidR="00154990">
        <w:rPr>
          <w:rFonts w:ascii="Segoe UI" w:hAnsi="Segoe UI" w:cs="Segoe UI"/>
          <w:bCs/>
          <w:sz w:val="20"/>
          <w:szCs w:val="19"/>
          <w:lang w:val="en-GB"/>
        </w:rPr>
        <w:t>9</w:t>
      </w:r>
      <w:r w:rsidR="00FD7663" w:rsidRPr="00F93D66">
        <w:rPr>
          <w:rFonts w:ascii="Segoe UI" w:hAnsi="Segoe UI" w:cs="Segoe UI"/>
          <w:bCs/>
          <w:sz w:val="20"/>
          <w:szCs w:val="19"/>
          <w:lang w:val="en-GB"/>
        </w:rPr>
        <w:t>/</w:t>
      </w:r>
      <w:r w:rsidR="00BD6541">
        <w:rPr>
          <w:rFonts w:ascii="Segoe UI" w:hAnsi="Segoe UI" w:cs="Segoe UI"/>
          <w:bCs/>
          <w:sz w:val="20"/>
          <w:szCs w:val="19"/>
          <w:lang w:val="en-GB"/>
        </w:rPr>
        <w:t>01</w:t>
      </w:r>
      <w:r w:rsidR="00FD7663" w:rsidRPr="00F93D66">
        <w:rPr>
          <w:rFonts w:ascii="Segoe UI" w:hAnsi="Segoe UI" w:cs="Segoe UI"/>
          <w:bCs/>
          <w:sz w:val="20"/>
          <w:szCs w:val="19"/>
          <w:lang w:val="en-GB"/>
        </w:rPr>
        <w:t>and</w:t>
      </w:r>
      <w:r w:rsidRPr="00F93D66">
        <w:rPr>
          <w:rFonts w:ascii="Segoe UI" w:hAnsi="Segoe UI" w:cs="Segoe UI"/>
          <w:sz w:val="20"/>
          <w:szCs w:val="19"/>
          <w:lang w:val="en-GB"/>
        </w:rPr>
        <w:t xml:space="preserve"> our </w:t>
      </w:r>
      <w:r w:rsidR="00AE59B3" w:rsidRPr="00F93D66">
        <w:rPr>
          <w:rFonts w:ascii="Segoe UI" w:hAnsi="Segoe UI" w:cs="Segoe UI"/>
          <w:sz w:val="20"/>
          <w:szCs w:val="19"/>
          <w:lang w:val="en-GB"/>
        </w:rPr>
        <w:t>Bid</w:t>
      </w:r>
      <w:r w:rsidRPr="00F93D66">
        <w:rPr>
          <w:rFonts w:ascii="Segoe UI" w:hAnsi="Segoe UI" w:cs="Segoe UI"/>
          <w:sz w:val="20"/>
          <w:szCs w:val="19"/>
          <w:lang w:val="en-GB"/>
        </w:rPr>
        <w:t>.</w:t>
      </w:r>
      <w:r w:rsidR="00BD1434" w:rsidRPr="00F93D66">
        <w:rPr>
          <w:rFonts w:ascii="Segoe UI" w:hAnsi="Segoe UI" w:cs="Segoe UI"/>
          <w:sz w:val="20"/>
          <w:szCs w:val="19"/>
          <w:lang w:val="en-GB"/>
        </w:rPr>
        <w:t xml:space="preserve"> </w:t>
      </w:r>
      <w:r w:rsidRPr="00F93D66">
        <w:rPr>
          <w:rFonts w:ascii="Segoe UI" w:hAnsi="Segoe UI" w:cs="Segoe UI"/>
          <w:sz w:val="20"/>
          <w:szCs w:val="19"/>
          <w:lang w:val="en-GB"/>
        </w:rPr>
        <w:t xml:space="preserve">We hereby submit our </w:t>
      </w:r>
      <w:r w:rsidR="00AE59B3" w:rsidRPr="00F93D66">
        <w:rPr>
          <w:rFonts w:ascii="Segoe UI" w:hAnsi="Segoe UI" w:cs="Segoe UI"/>
          <w:sz w:val="20"/>
          <w:szCs w:val="19"/>
          <w:lang w:val="en-GB"/>
        </w:rPr>
        <w:t>Bid</w:t>
      </w:r>
      <w:r w:rsidRPr="00F93D66">
        <w:rPr>
          <w:rFonts w:ascii="Segoe UI" w:hAnsi="Segoe UI" w:cs="Segoe UI"/>
          <w:sz w:val="20"/>
          <w:szCs w:val="19"/>
          <w:lang w:val="en-GB"/>
        </w:rPr>
        <w:t xml:space="preserve">, which includes this </w:t>
      </w:r>
      <w:r w:rsidRPr="00F93D66">
        <w:rPr>
          <w:rFonts w:ascii="Segoe UI" w:hAnsi="Segoe UI" w:cs="Segoe UI"/>
          <w:spacing w:val="-2"/>
          <w:sz w:val="20"/>
          <w:szCs w:val="19"/>
          <w:lang w:val="en-GB"/>
        </w:rPr>
        <w:t xml:space="preserve">Technical </w:t>
      </w:r>
      <w:r w:rsidR="00AE59B3" w:rsidRPr="00F93D66">
        <w:rPr>
          <w:rFonts w:ascii="Segoe UI" w:hAnsi="Segoe UI" w:cs="Segoe UI"/>
          <w:spacing w:val="-2"/>
          <w:sz w:val="20"/>
          <w:szCs w:val="19"/>
          <w:lang w:val="en-GB"/>
        </w:rPr>
        <w:t>Bid</w:t>
      </w:r>
      <w:r w:rsidRPr="00F93D66">
        <w:rPr>
          <w:rFonts w:ascii="Segoe UI" w:hAnsi="Segoe UI" w:cs="Segoe UI"/>
          <w:spacing w:val="-2"/>
          <w:sz w:val="20"/>
          <w:szCs w:val="19"/>
          <w:lang w:val="en-GB"/>
        </w:rPr>
        <w:t xml:space="preserve"> and </w:t>
      </w:r>
      <w:r w:rsidR="0002272D" w:rsidRPr="00F93D66">
        <w:rPr>
          <w:rFonts w:ascii="Segoe UI" w:hAnsi="Segoe UI" w:cs="Segoe UI"/>
          <w:spacing w:val="-2"/>
          <w:sz w:val="20"/>
          <w:szCs w:val="19"/>
          <w:lang w:val="en-GB"/>
        </w:rPr>
        <w:t>Price Schedule</w:t>
      </w:r>
      <w:r w:rsidRPr="00F93D66">
        <w:rPr>
          <w:rFonts w:ascii="Segoe UI" w:hAnsi="Segoe UI" w:cs="Segoe UI"/>
          <w:sz w:val="20"/>
          <w:szCs w:val="19"/>
          <w:lang w:val="en-GB"/>
        </w:rPr>
        <w:t>.</w:t>
      </w:r>
    </w:p>
    <w:p w14:paraId="29EEE0A5" w14:textId="77777777" w:rsidR="001F3210" w:rsidRDefault="00CF160C" w:rsidP="00CF160C">
      <w:pPr>
        <w:jc w:val="both"/>
        <w:rPr>
          <w:rFonts w:ascii="Segoe UI" w:hAnsi="Segoe UI" w:cs="Segoe UI"/>
          <w:sz w:val="20"/>
          <w:szCs w:val="19"/>
          <w:lang w:val="en-GB"/>
        </w:rPr>
      </w:pPr>
      <w:r w:rsidRPr="00F93D66">
        <w:rPr>
          <w:rFonts w:ascii="Segoe UI" w:hAnsi="Segoe UI" w:cs="Segoe UI"/>
          <w:sz w:val="20"/>
          <w:szCs w:val="19"/>
          <w:lang w:val="en-GB"/>
        </w:rPr>
        <w:t xml:space="preserve">Our attached </w:t>
      </w:r>
      <w:r w:rsidR="000F74A4" w:rsidRPr="00F93D66">
        <w:rPr>
          <w:rFonts w:ascii="Segoe UI" w:hAnsi="Segoe UI" w:cs="Segoe UI"/>
          <w:sz w:val="20"/>
          <w:szCs w:val="19"/>
          <w:lang w:val="en-GB"/>
        </w:rPr>
        <w:t xml:space="preserve">Price Schedule </w:t>
      </w:r>
      <w:r w:rsidRPr="00F93D66">
        <w:rPr>
          <w:rFonts w:ascii="Segoe UI" w:hAnsi="Segoe UI" w:cs="Segoe UI"/>
          <w:sz w:val="20"/>
          <w:szCs w:val="19"/>
          <w:lang w:val="en-GB"/>
        </w:rPr>
        <w:t xml:space="preserve">is for the sum of </w:t>
      </w:r>
      <w:r w:rsidR="0002272D" w:rsidRPr="00F93D66">
        <w:rPr>
          <w:rFonts w:ascii="Segoe UI" w:hAnsi="Segoe UI" w:cs="Segoe UI"/>
          <w:bCs/>
          <w:sz w:val="20"/>
          <w:szCs w:val="19"/>
          <w:lang w:val="en-GB"/>
        </w:rPr>
        <w:fldChar w:fldCharType="begin">
          <w:ffData>
            <w:name w:val=""/>
            <w:enabled/>
            <w:calcOnExit w:val="0"/>
            <w:textInput>
              <w:default w:val="[Insert amount in words and figures and indicate currency]"/>
            </w:textInput>
          </w:ffData>
        </w:fldChar>
      </w:r>
      <w:r w:rsidR="0002272D" w:rsidRPr="00F93D66">
        <w:rPr>
          <w:rFonts w:ascii="Segoe UI" w:hAnsi="Segoe UI" w:cs="Segoe UI"/>
          <w:bCs/>
          <w:sz w:val="20"/>
          <w:szCs w:val="19"/>
          <w:lang w:val="en-GB"/>
        </w:rPr>
        <w:instrText xml:space="preserve"> FORMTEXT </w:instrText>
      </w:r>
      <w:r w:rsidR="0002272D" w:rsidRPr="00F93D66">
        <w:rPr>
          <w:rFonts w:ascii="Segoe UI" w:hAnsi="Segoe UI" w:cs="Segoe UI"/>
          <w:bCs/>
          <w:sz w:val="20"/>
          <w:szCs w:val="19"/>
          <w:lang w:val="en-GB"/>
        </w:rPr>
      </w:r>
      <w:r w:rsidR="0002272D" w:rsidRPr="00F93D66">
        <w:rPr>
          <w:rFonts w:ascii="Segoe UI" w:hAnsi="Segoe UI" w:cs="Segoe UI"/>
          <w:bCs/>
          <w:sz w:val="20"/>
          <w:szCs w:val="19"/>
          <w:lang w:val="en-GB"/>
        </w:rPr>
        <w:fldChar w:fldCharType="separate"/>
      </w:r>
      <w:r w:rsidR="0002272D" w:rsidRPr="00F93D66">
        <w:rPr>
          <w:rFonts w:ascii="Segoe UI" w:hAnsi="Segoe UI" w:cs="Segoe UI"/>
          <w:bCs/>
          <w:noProof/>
          <w:sz w:val="20"/>
          <w:szCs w:val="19"/>
          <w:lang w:val="en-GB"/>
        </w:rPr>
        <w:t>[Insert amount in words and figures and indicate currency]</w:t>
      </w:r>
      <w:r w:rsidR="0002272D" w:rsidRPr="00F93D66">
        <w:rPr>
          <w:rFonts w:ascii="Segoe UI" w:hAnsi="Segoe UI" w:cs="Segoe UI"/>
          <w:bCs/>
          <w:sz w:val="20"/>
          <w:szCs w:val="19"/>
          <w:lang w:val="en-GB"/>
        </w:rPr>
        <w:fldChar w:fldCharType="end"/>
      </w:r>
      <w:r w:rsidR="00581CC7">
        <w:rPr>
          <w:rFonts w:ascii="Segoe UI" w:hAnsi="Segoe UI" w:cs="Segoe UI"/>
          <w:bCs/>
          <w:sz w:val="20"/>
          <w:szCs w:val="19"/>
          <w:lang w:val="en-GB"/>
        </w:rPr>
        <w:t xml:space="preserve"> </w:t>
      </w:r>
      <w:r w:rsidR="00581CC7">
        <w:rPr>
          <w:rFonts w:ascii="Segoe UI" w:hAnsi="Segoe UI" w:cs="Segoe UI"/>
          <w:sz w:val="20"/>
          <w:szCs w:val="19"/>
        </w:rPr>
        <w:fldChar w:fldCharType="begin">
          <w:ffData>
            <w:name w:val=""/>
            <w:enabled/>
            <w:calcOnExit w:val="0"/>
            <w:textInput>
              <w:default w:val="[for LOT 1; Construction of Waste Transfer Station in Kırıkhan/Hatay] "/>
            </w:textInput>
          </w:ffData>
        </w:fldChar>
      </w:r>
      <w:r w:rsidR="00581CC7">
        <w:rPr>
          <w:rFonts w:ascii="Segoe UI" w:hAnsi="Segoe UI" w:cs="Segoe UI"/>
          <w:sz w:val="20"/>
          <w:szCs w:val="19"/>
        </w:rPr>
        <w:instrText xml:space="preserve"> FORMTEXT </w:instrText>
      </w:r>
      <w:r w:rsidR="00581CC7">
        <w:rPr>
          <w:rFonts w:ascii="Segoe UI" w:hAnsi="Segoe UI" w:cs="Segoe UI"/>
          <w:sz w:val="20"/>
          <w:szCs w:val="19"/>
        </w:rPr>
      </w:r>
      <w:r w:rsidR="00581CC7">
        <w:rPr>
          <w:rFonts w:ascii="Segoe UI" w:hAnsi="Segoe UI" w:cs="Segoe UI"/>
          <w:sz w:val="20"/>
          <w:szCs w:val="19"/>
        </w:rPr>
        <w:fldChar w:fldCharType="separate"/>
      </w:r>
      <w:r w:rsidR="00581CC7">
        <w:rPr>
          <w:rFonts w:ascii="Segoe UI" w:hAnsi="Segoe UI" w:cs="Segoe UI"/>
          <w:noProof/>
          <w:sz w:val="20"/>
          <w:szCs w:val="19"/>
        </w:rPr>
        <w:t xml:space="preserve">[for LOT 1; Construction of Waste Transfer Station in Kırıkhan/Hatay] </w:t>
      </w:r>
      <w:r w:rsidR="00581CC7">
        <w:rPr>
          <w:rFonts w:ascii="Segoe UI" w:hAnsi="Segoe UI" w:cs="Segoe UI"/>
          <w:sz w:val="20"/>
          <w:szCs w:val="19"/>
        </w:rPr>
        <w:fldChar w:fldCharType="end"/>
      </w:r>
      <w:r w:rsidR="00CA5DA4">
        <w:rPr>
          <w:rFonts w:ascii="Segoe UI" w:hAnsi="Segoe UI" w:cs="Segoe UI"/>
          <w:sz w:val="20"/>
          <w:szCs w:val="19"/>
          <w:lang w:val="en-GB"/>
        </w:rPr>
        <w:t xml:space="preserve"> </w:t>
      </w:r>
    </w:p>
    <w:p w14:paraId="5B86E380" w14:textId="4935BC50" w:rsidR="00CF160C" w:rsidRPr="00F93D66" w:rsidRDefault="001F3210" w:rsidP="00CF160C">
      <w:pPr>
        <w:jc w:val="both"/>
        <w:rPr>
          <w:rFonts w:ascii="Segoe UI" w:hAnsi="Segoe UI" w:cs="Segoe UI"/>
          <w:sz w:val="20"/>
          <w:szCs w:val="19"/>
          <w:lang w:val="en-GB"/>
        </w:rPr>
      </w:pPr>
      <w:r w:rsidRPr="00F93D66">
        <w:rPr>
          <w:rFonts w:ascii="Segoe UI" w:hAnsi="Segoe UI" w:cs="Segoe UI"/>
          <w:sz w:val="20"/>
          <w:szCs w:val="19"/>
          <w:lang w:val="en-GB"/>
        </w:rPr>
        <w:t xml:space="preserve">Our attached Price Schedule is for the sum of </w:t>
      </w:r>
      <w:r w:rsidR="00CA5DA4" w:rsidRPr="00F93D66">
        <w:rPr>
          <w:rFonts w:ascii="Segoe UI" w:hAnsi="Segoe UI" w:cs="Segoe UI"/>
          <w:bCs/>
          <w:sz w:val="20"/>
          <w:szCs w:val="19"/>
          <w:lang w:val="en-GB"/>
        </w:rPr>
        <w:fldChar w:fldCharType="begin">
          <w:ffData>
            <w:name w:val=""/>
            <w:enabled/>
            <w:calcOnExit w:val="0"/>
            <w:textInput>
              <w:default w:val="[Insert amount in words and figures and indicate currency]"/>
            </w:textInput>
          </w:ffData>
        </w:fldChar>
      </w:r>
      <w:r w:rsidR="00CA5DA4" w:rsidRPr="00F93D66">
        <w:rPr>
          <w:rFonts w:ascii="Segoe UI" w:hAnsi="Segoe UI" w:cs="Segoe UI"/>
          <w:bCs/>
          <w:sz w:val="20"/>
          <w:szCs w:val="19"/>
          <w:lang w:val="en-GB"/>
        </w:rPr>
        <w:instrText xml:space="preserve"> FORMTEXT </w:instrText>
      </w:r>
      <w:r w:rsidR="00CA5DA4" w:rsidRPr="00F93D66">
        <w:rPr>
          <w:rFonts w:ascii="Segoe UI" w:hAnsi="Segoe UI" w:cs="Segoe UI"/>
          <w:bCs/>
          <w:sz w:val="20"/>
          <w:szCs w:val="19"/>
          <w:lang w:val="en-GB"/>
        </w:rPr>
      </w:r>
      <w:r w:rsidR="00CA5DA4" w:rsidRPr="00F93D66">
        <w:rPr>
          <w:rFonts w:ascii="Segoe UI" w:hAnsi="Segoe UI" w:cs="Segoe UI"/>
          <w:bCs/>
          <w:sz w:val="20"/>
          <w:szCs w:val="19"/>
          <w:lang w:val="en-GB"/>
        </w:rPr>
        <w:fldChar w:fldCharType="separate"/>
      </w:r>
      <w:r w:rsidR="00CA5DA4" w:rsidRPr="00F93D66">
        <w:rPr>
          <w:rFonts w:ascii="Segoe UI" w:hAnsi="Segoe UI" w:cs="Segoe UI"/>
          <w:bCs/>
          <w:noProof/>
          <w:sz w:val="20"/>
          <w:szCs w:val="19"/>
          <w:lang w:val="en-GB"/>
        </w:rPr>
        <w:t>[Insert amount in words and figures and indicate currency]</w:t>
      </w:r>
      <w:r w:rsidR="00CA5DA4" w:rsidRPr="00F93D66">
        <w:rPr>
          <w:rFonts w:ascii="Segoe UI" w:hAnsi="Segoe UI" w:cs="Segoe UI"/>
          <w:bCs/>
          <w:sz w:val="20"/>
          <w:szCs w:val="19"/>
          <w:lang w:val="en-GB"/>
        </w:rPr>
        <w:fldChar w:fldCharType="end"/>
      </w:r>
      <w:r w:rsidR="00CA5DA4">
        <w:rPr>
          <w:rFonts w:ascii="Segoe UI" w:hAnsi="Segoe UI" w:cs="Segoe UI"/>
          <w:bCs/>
          <w:sz w:val="20"/>
          <w:szCs w:val="19"/>
          <w:lang w:val="en-GB"/>
        </w:rPr>
        <w:t xml:space="preserve"> </w:t>
      </w:r>
      <w:r w:rsidR="00CA5DA4">
        <w:rPr>
          <w:rFonts w:ascii="Segoe UI" w:hAnsi="Segoe UI" w:cs="Segoe UI"/>
          <w:sz w:val="20"/>
          <w:szCs w:val="19"/>
        </w:rPr>
        <w:fldChar w:fldCharType="begin">
          <w:ffData>
            <w:name w:val=""/>
            <w:enabled/>
            <w:calcOnExit w:val="0"/>
            <w:textInput>
              <w:default w:val="[for LOT 2; Construction of Waste Transfer Station in Yayladağ/Hatay] "/>
            </w:textInput>
          </w:ffData>
        </w:fldChar>
      </w:r>
      <w:r w:rsidR="00CA5DA4">
        <w:rPr>
          <w:rFonts w:ascii="Segoe UI" w:hAnsi="Segoe UI" w:cs="Segoe UI"/>
          <w:sz w:val="20"/>
          <w:szCs w:val="19"/>
        </w:rPr>
        <w:instrText xml:space="preserve"> FORMTEXT </w:instrText>
      </w:r>
      <w:r w:rsidR="00CA5DA4">
        <w:rPr>
          <w:rFonts w:ascii="Segoe UI" w:hAnsi="Segoe UI" w:cs="Segoe UI"/>
          <w:sz w:val="20"/>
          <w:szCs w:val="19"/>
        </w:rPr>
      </w:r>
      <w:r w:rsidR="00CA5DA4">
        <w:rPr>
          <w:rFonts w:ascii="Segoe UI" w:hAnsi="Segoe UI" w:cs="Segoe UI"/>
          <w:sz w:val="20"/>
          <w:szCs w:val="19"/>
        </w:rPr>
        <w:fldChar w:fldCharType="separate"/>
      </w:r>
      <w:r w:rsidR="00CA5DA4">
        <w:rPr>
          <w:rFonts w:ascii="Segoe UI" w:hAnsi="Segoe UI" w:cs="Segoe UI"/>
          <w:noProof/>
          <w:sz w:val="20"/>
          <w:szCs w:val="19"/>
        </w:rPr>
        <w:t xml:space="preserve">[for LOT 2; Construction of Waste Transfer Station in Yayladağ/Hatay] </w:t>
      </w:r>
      <w:r w:rsidR="00CA5DA4">
        <w:rPr>
          <w:rFonts w:ascii="Segoe UI" w:hAnsi="Segoe UI" w:cs="Segoe UI"/>
          <w:sz w:val="20"/>
          <w:szCs w:val="19"/>
        </w:rPr>
        <w:fldChar w:fldCharType="end"/>
      </w:r>
    </w:p>
    <w:p w14:paraId="60D2834F" w14:textId="77777777" w:rsidR="00C24720" w:rsidRPr="00F93D66" w:rsidRDefault="00C24720" w:rsidP="00C24720">
      <w:pPr>
        <w:spacing w:before="120" w:after="120"/>
        <w:jc w:val="both"/>
        <w:rPr>
          <w:rFonts w:ascii="Segoe UI" w:hAnsi="Segoe UI" w:cs="Segoe UI"/>
          <w:sz w:val="20"/>
          <w:szCs w:val="19"/>
          <w:lang w:val="en-GB"/>
        </w:rPr>
      </w:pPr>
      <w:r w:rsidRPr="00F93D66">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0704576D"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F93D66">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4C9AAF63"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F93D66">
        <w:rPr>
          <w:rFonts w:ascii="Segoe UI" w:hAnsi="Segoe UI" w:cs="Segoe UI"/>
          <w:sz w:val="20"/>
          <w:szCs w:val="19"/>
          <w:lang w:val="en-GB"/>
        </w:rPr>
        <w:t>have not been suspended, debarred, sanctioned or otherwise identified as ineligible by any UN</w:t>
      </w:r>
      <w:r w:rsidR="00BD1434" w:rsidRPr="00F93D66">
        <w:rPr>
          <w:rFonts w:ascii="Segoe UI" w:hAnsi="Segoe UI" w:cs="Segoe UI"/>
          <w:sz w:val="20"/>
          <w:szCs w:val="19"/>
          <w:lang w:val="en-GB"/>
        </w:rPr>
        <w:t xml:space="preserve"> </w:t>
      </w:r>
      <w:r w:rsidRPr="00F93D66">
        <w:rPr>
          <w:rFonts w:ascii="Segoe UI" w:hAnsi="Segoe UI" w:cs="Segoe UI"/>
          <w:sz w:val="20"/>
          <w:szCs w:val="19"/>
          <w:lang w:val="en-GB"/>
        </w:rPr>
        <w:t xml:space="preserve">Organization or the World Bank Group or any other international Organization; </w:t>
      </w:r>
    </w:p>
    <w:p w14:paraId="65474B0B"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F93D66">
        <w:rPr>
          <w:rFonts w:ascii="Segoe UI" w:hAnsi="Segoe UI" w:cs="Segoe UI"/>
          <w:sz w:val="20"/>
          <w:szCs w:val="19"/>
          <w:lang w:val="en-GB"/>
        </w:rPr>
        <w:t>have no conflict of interest in accordance with Instruction to Bidders Clause 4;</w:t>
      </w:r>
    </w:p>
    <w:p w14:paraId="7B16DC47"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F93D66">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70D9697"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F93D66">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F56F001" w14:textId="77777777" w:rsidR="00C24720" w:rsidRPr="00F93D66" w:rsidRDefault="00C24720" w:rsidP="00DC45B4">
      <w:pPr>
        <w:pStyle w:val="ListParagraph"/>
        <w:widowControl/>
        <w:numPr>
          <w:ilvl w:val="0"/>
          <w:numId w:val="19"/>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lang w:val="en-GB"/>
        </w:rPr>
      </w:pPr>
      <w:r w:rsidRPr="00F93D66">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F93D66">
        <w:rPr>
          <w:rFonts w:ascii="Segoe UI" w:hAnsi="Segoe UI" w:cs="Segoe UI"/>
          <w:i/>
          <w:sz w:val="20"/>
          <w:szCs w:val="19"/>
          <w:lang w:val="en-GB"/>
        </w:rPr>
        <w:t xml:space="preserve"> </w:t>
      </w:r>
      <w:r w:rsidRPr="00F93D66">
        <w:rPr>
          <w:rStyle w:val="Emphasis"/>
          <w:rFonts w:ascii="Segoe UI" w:hAnsi="Segoe UI" w:cs="Segoe UI"/>
          <w:i w:val="0"/>
          <w:sz w:val="20"/>
          <w:szCs w:val="19"/>
          <w:lang w:val="en-GB"/>
        </w:rPr>
        <w:t>embrace the principles of the United Nations Supplier Code of Conduct and adhere to the principles of the United Nations Global Compact.</w:t>
      </w:r>
    </w:p>
    <w:p w14:paraId="65422556" w14:textId="77777777" w:rsidR="00C24720" w:rsidRPr="00F93D66" w:rsidRDefault="00C24720" w:rsidP="00C24720">
      <w:pPr>
        <w:autoSpaceDE w:val="0"/>
        <w:autoSpaceDN w:val="0"/>
        <w:spacing w:before="120" w:after="120"/>
        <w:jc w:val="both"/>
        <w:rPr>
          <w:rStyle w:val="Emphasis"/>
          <w:rFonts w:ascii="Segoe UI" w:hAnsi="Segoe UI" w:cs="Segoe UI"/>
          <w:i w:val="0"/>
          <w:sz w:val="20"/>
          <w:szCs w:val="19"/>
          <w:lang w:val="en-GB"/>
        </w:rPr>
      </w:pPr>
      <w:r w:rsidRPr="00F93D66">
        <w:rPr>
          <w:rStyle w:val="Emphasis"/>
          <w:rFonts w:ascii="Segoe UI" w:hAnsi="Segoe UI" w:cs="Segoe UI"/>
          <w:i w:val="0"/>
          <w:sz w:val="20"/>
          <w:szCs w:val="19"/>
          <w:lang w:val="en-GB"/>
        </w:rPr>
        <w:t xml:space="preserve">We declare that all the information and statements made in this </w:t>
      </w:r>
      <w:r w:rsidR="00AE59B3" w:rsidRPr="00F93D66">
        <w:rPr>
          <w:rStyle w:val="Emphasis"/>
          <w:rFonts w:ascii="Segoe UI" w:hAnsi="Segoe UI" w:cs="Segoe UI"/>
          <w:i w:val="0"/>
          <w:sz w:val="20"/>
          <w:szCs w:val="19"/>
          <w:lang w:val="en-GB"/>
        </w:rPr>
        <w:t>Bid</w:t>
      </w:r>
      <w:r w:rsidRPr="00F93D66">
        <w:rPr>
          <w:rStyle w:val="Emphasis"/>
          <w:rFonts w:ascii="Segoe UI" w:hAnsi="Segoe UI" w:cs="Segoe UI"/>
          <w:i w:val="0"/>
          <w:sz w:val="20"/>
          <w:szCs w:val="19"/>
          <w:lang w:val="en-GB"/>
        </w:rPr>
        <w:t xml:space="preserve"> are true and we accept that any misinterpretation or misrepresentation contained in this </w:t>
      </w:r>
      <w:r w:rsidR="00AE59B3" w:rsidRPr="00F93D66">
        <w:rPr>
          <w:rStyle w:val="Emphasis"/>
          <w:rFonts w:ascii="Segoe UI" w:hAnsi="Segoe UI" w:cs="Segoe UI"/>
          <w:i w:val="0"/>
          <w:sz w:val="20"/>
          <w:szCs w:val="19"/>
          <w:lang w:val="en-GB"/>
        </w:rPr>
        <w:t>Bid</w:t>
      </w:r>
      <w:r w:rsidRPr="00F93D66">
        <w:rPr>
          <w:rStyle w:val="Emphasis"/>
          <w:rFonts w:ascii="Segoe UI" w:hAnsi="Segoe UI" w:cs="Segoe UI"/>
          <w:i w:val="0"/>
          <w:sz w:val="20"/>
          <w:szCs w:val="19"/>
          <w:lang w:val="en-GB"/>
        </w:rPr>
        <w:t xml:space="preserve"> may lead to our disqualification and/or sanctioning by the UNDP. </w:t>
      </w:r>
    </w:p>
    <w:p w14:paraId="359F3F51" w14:textId="6A6508A3" w:rsidR="00C24720" w:rsidRPr="00F93D66" w:rsidRDefault="00C24720" w:rsidP="00C24720">
      <w:pPr>
        <w:autoSpaceDE w:val="0"/>
        <w:autoSpaceDN w:val="0"/>
        <w:spacing w:before="120" w:after="120"/>
        <w:jc w:val="both"/>
        <w:rPr>
          <w:rStyle w:val="Emphasis"/>
          <w:rFonts w:ascii="Segoe UI" w:hAnsi="Segoe UI" w:cs="Segoe UI"/>
          <w:i w:val="0"/>
          <w:sz w:val="20"/>
          <w:szCs w:val="19"/>
          <w:lang w:val="en-GB"/>
        </w:rPr>
      </w:pPr>
      <w:r w:rsidRPr="00F93D66">
        <w:rPr>
          <w:rStyle w:val="Emphasis"/>
          <w:rFonts w:ascii="Segoe UI" w:hAnsi="Segoe UI" w:cs="Segoe UI"/>
          <w:i w:val="0"/>
          <w:sz w:val="20"/>
          <w:szCs w:val="19"/>
          <w:lang w:val="en-GB"/>
        </w:rPr>
        <w:t xml:space="preserve">We offer to </w:t>
      </w:r>
      <w:r w:rsidR="001B7084">
        <w:rPr>
          <w:rStyle w:val="Emphasis"/>
          <w:rFonts w:ascii="Segoe UI" w:hAnsi="Segoe UI" w:cs="Segoe UI"/>
          <w:i w:val="0"/>
          <w:sz w:val="20"/>
          <w:szCs w:val="19"/>
          <w:lang w:val="en-GB"/>
        </w:rPr>
        <w:t>complete works</w:t>
      </w:r>
      <w:r w:rsidRPr="00F93D66">
        <w:rPr>
          <w:rStyle w:val="Emphasis"/>
          <w:rFonts w:ascii="Segoe UI" w:hAnsi="Segoe UI" w:cs="Segoe UI"/>
          <w:i w:val="0"/>
          <w:sz w:val="20"/>
          <w:szCs w:val="19"/>
          <w:lang w:val="en-GB"/>
        </w:rPr>
        <w:t xml:space="preserve"> in conformity with the Bidding documents, including the UNDP General Conditions of Contract and in accordance with the </w:t>
      </w:r>
      <w:r w:rsidR="009F499D" w:rsidRPr="00F93D66">
        <w:rPr>
          <w:rStyle w:val="Emphasis"/>
          <w:rFonts w:ascii="Segoe UI" w:hAnsi="Segoe UI" w:cs="Segoe UI"/>
          <w:i w:val="0"/>
          <w:sz w:val="20"/>
          <w:szCs w:val="19"/>
          <w:lang w:val="en-GB"/>
        </w:rPr>
        <w:t>Schedule of Requirements and Technical Specifications.</w:t>
      </w:r>
    </w:p>
    <w:p w14:paraId="394CCF8E" w14:textId="77777777" w:rsidR="00C24720" w:rsidRPr="00F93D66" w:rsidRDefault="00C24720" w:rsidP="00C24720">
      <w:pPr>
        <w:autoSpaceDE w:val="0"/>
        <w:autoSpaceDN w:val="0"/>
        <w:spacing w:before="120" w:after="120"/>
        <w:jc w:val="both"/>
        <w:rPr>
          <w:rStyle w:val="Emphasis"/>
          <w:rFonts w:ascii="Segoe UI" w:hAnsi="Segoe UI" w:cs="Segoe UI"/>
          <w:i w:val="0"/>
          <w:sz w:val="20"/>
          <w:szCs w:val="19"/>
          <w:lang w:val="en-GB"/>
        </w:rPr>
      </w:pPr>
      <w:r w:rsidRPr="00F93D66">
        <w:rPr>
          <w:rStyle w:val="Emphasis"/>
          <w:rFonts w:ascii="Segoe UI" w:hAnsi="Segoe UI" w:cs="Segoe UI"/>
          <w:i w:val="0"/>
          <w:sz w:val="20"/>
          <w:szCs w:val="19"/>
          <w:lang w:val="en-GB"/>
        </w:rPr>
        <w:t xml:space="preserve">Our </w:t>
      </w:r>
      <w:r w:rsidR="00AE59B3" w:rsidRPr="00F93D66">
        <w:rPr>
          <w:rStyle w:val="Emphasis"/>
          <w:rFonts w:ascii="Segoe UI" w:hAnsi="Segoe UI" w:cs="Segoe UI"/>
          <w:i w:val="0"/>
          <w:sz w:val="20"/>
          <w:szCs w:val="19"/>
          <w:lang w:val="en-GB"/>
        </w:rPr>
        <w:t>Bid</w:t>
      </w:r>
      <w:r w:rsidRPr="00F93D66">
        <w:rPr>
          <w:rStyle w:val="Emphasis"/>
          <w:rFonts w:ascii="Segoe UI" w:hAnsi="Segoe UI" w:cs="Segoe UI"/>
          <w:i w:val="0"/>
          <w:sz w:val="20"/>
          <w:szCs w:val="19"/>
          <w:lang w:val="en-GB"/>
        </w:rPr>
        <w:t xml:space="preserve"> shall be valid and remain binding upon us for the </w:t>
      </w:r>
      <w:r w:rsidR="007B4CF5" w:rsidRPr="00F93D66">
        <w:rPr>
          <w:rStyle w:val="Emphasis"/>
          <w:rFonts w:ascii="Segoe UI" w:hAnsi="Segoe UI" w:cs="Segoe UI"/>
          <w:i w:val="0"/>
          <w:sz w:val="20"/>
          <w:szCs w:val="19"/>
          <w:lang w:val="en-GB"/>
        </w:rPr>
        <w:t>period</w:t>
      </w:r>
      <w:r w:rsidRPr="00F93D66">
        <w:rPr>
          <w:rStyle w:val="Emphasis"/>
          <w:rFonts w:ascii="Segoe UI" w:hAnsi="Segoe UI" w:cs="Segoe UI"/>
          <w:i w:val="0"/>
          <w:sz w:val="20"/>
          <w:szCs w:val="19"/>
          <w:lang w:val="en-GB"/>
        </w:rPr>
        <w:t xml:space="preserve"> specified in the Bid Data Sheet. </w:t>
      </w:r>
    </w:p>
    <w:p w14:paraId="52C35F37" w14:textId="77777777" w:rsidR="00C24720" w:rsidRPr="00F93D66" w:rsidRDefault="00C24720" w:rsidP="00C24720">
      <w:pPr>
        <w:spacing w:before="120" w:after="120"/>
        <w:jc w:val="both"/>
        <w:rPr>
          <w:rFonts w:ascii="Segoe UI" w:hAnsi="Segoe UI" w:cs="Segoe UI"/>
          <w:sz w:val="20"/>
          <w:szCs w:val="19"/>
          <w:lang w:val="en-GB"/>
        </w:rPr>
      </w:pPr>
      <w:r w:rsidRPr="00F93D66">
        <w:rPr>
          <w:rFonts w:ascii="Segoe UI" w:hAnsi="Segoe UI" w:cs="Segoe UI"/>
          <w:sz w:val="20"/>
          <w:szCs w:val="19"/>
          <w:lang w:val="en-GB"/>
        </w:rPr>
        <w:t xml:space="preserve">We understand and recognize that you are not bound to accept any </w:t>
      </w:r>
      <w:r w:rsidR="00AE59B3" w:rsidRPr="00F93D66">
        <w:rPr>
          <w:rFonts w:ascii="Segoe UI" w:hAnsi="Segoe UI" w:cs="Segoe UI"/>
          <w:sz w:val="20"/>
          <w:szCs w:val="19"/>
          <w:lang w:val="en-GB"/>
        </w:rPr>
        <w:t>Bid</w:t>
      </w:r>
      <w:r w:rsidRPr="00F93D66">
        <w:rPr>
          <w:rFonts w:ascii="Segoe UI" w:hAnsi="Segoe UI" w:cs="Segoe UI"/>
          <w:sz w:val="20"/>
          <w:szCs w:val="19"/>
          <w:lang w:val="en-GB"/>
        </w:rPr>
        <w:t xml:space="preserve"> you receive.</w:t>
      </w:r>
    </w:p>
    <w:p w14:paraId="2C2898A6" w14:textId="77777777" w:rsidR="00C24720" w:rsidRPr="00F93D66" w:rsidRDefault="00C24720" w:rsidP="00C24720">
      <w:pPr>
        <w:autoSpaceDE w:val="0"/>
        <w:autoSpaceDN w:val="0"/>
        <w:spacing w:before="120" w:after="120"/>
        <w:jc w:val="both"/>
        <w:rPr>
          <w:rStyle w:val="Emphasis"/>
          <w:rFonts w:ascii="Segoe UI" w:hAnsi="Segoe UI" w:cs="Segoe UI"/>
          <w:i w:val="0"/>
          <w:sz w:val="20"/>
          <w:szCs w:val="19"/>
          <w:lang w:val="en-GB"/>
        </w:rPr>
      </w:pPr>
      <w:r w:rsidRPr="00F93D66">
        <w:rPr>
          <w:rStyle w:val="Emphasis"/>
          <w:rFonts w:ascii="Segoe UI" w:hAnsi="Segoe UI" w:cs="Segoe UI"/>
          <w:i w:val="0"/>
          <w:sz w:val="20"/>
          <w:szCs w:val="19"/>
          <w:lang w:val="en-GB"/>
        </w:rPr>
        <w:t xml:space="preserve">I, the undersigned, certify that I am duly authorized by </w:t>
      </w:r>
      <w:r w:rsidRPr="00F93D66">
        <w:rPr>
          <w:rFonts w:ascii="Segoe UI" w:hAnsi="Segoe UI" w:cs="Segoe UI"/>
          <w:bCs/>
          <w:sz w:val="20"/>
          <w:szCs w:val="19"/>
          <w:lang w:val="en-GB"/>
        </w:rPr>
        <w:fldChar w:fldCharType="begin">
          <w:ffData>
            <w:name w:val="Text1"/>
            <w:enabled/>
            <w:calcOnExit w:val="0"/>
            <w:textInput>
              <w:default w:val="[Insert Name of Bidder]]"/>
            </w:textInput>
          </w:ffData>
        </w:fldChar>
      </w:r>
      <w:r w:rsidRPr="00F93D66">
        <w:rPr>
          <w:rFonts w:ascii="Segoe UI" w:hAnsi="Segoe UI" w:cs="Segoe UI"/>
          <w:bCs/>
          <w:sz w:val="20"/>
          <w:szCs w:val="19"/>
          <w:lang w:val="en-GB"/>
        </w:rPr>
        <w:instrText xml:space="preserve"> FORMTEXT </w:instrText>
      </w:r>
      <w:r w:rsidRPr="00F93D66">
        <w:rPr>
          <w:rFonts w:ascii="Segoe UI" w:hAnsi="Segoe UI" w:cs="Segoe UI"/>
          <w:bCs/>
          <w:sz w:val="20"/>
          <w:szCs w:val="19"/>
          <w:lang w:val="en-GB"/>
        </w:rPr>
      </w:r>
      <w:r w:rsidRPr="00F93D66">
        <w:rPr>
          <w:rFonts w:ascii="Segoe UI" w:hAnsi="Segoe UI" w:cs="Segoe UI"/>
          <w:bCs/>
          <w:sz w:val="20"/>
          <w:szCs w:val="19"/>
          <w:lang w:val="en-GB"/>
        </w:rPr>
        <w:fldChar w:fldCharType="separate"/>
      </w:r>
      <w:r w:rsidRPr="00F93D66">
        <w:rPr>
          <w:rFonts w:ascii="Segoe UI" w:hAnsi="Segoe UI" w:cs="Segoe UI"/>
          <w:bCs/>
          <w:noProof/>
          <w:sz w:val="20"/>
          <w:szCs w:val="19"/>
          <w:lang w:val="en-GB"/>
        </w:rPr>
        <w:t>[Insert Name of Bidder]</w:t>
      </w:r>
      <w:r w:rsidRPr="00F93D66">
        <w:rPr>
          <w:rFonts w:ascii="Segoe UI" w:hAnsi="Segoe UI" w:cs="Segoe UI"/>
          <w:bCs/>
          <w:sz w:val="20"/>
          <w:szCs w:val="19"/>
          <w:lang w:val="en-GB"/>
        </w:rPr>
        <w:fldChar w:fldCharType="end"/>
      </w:r>
      <w:r w:rsidRPr="00F93D66">
        <w:rPr>
          <w:rStyle w:val="Emphasis"/>
          <w:rFonts w:ascii="Segoe UI" w:hAnsi="Segoe UI" w:cs="Segoe UI"/>
          <w:i w:val="0"/>
          <w:sz w:val="20"/>
          <w:szCs w:val="19"/>
          <w:lang w:val="en-GB"/>
        </w:rPr>
        <w:t xml:space="preserve"> to sign this </w:t>
      </w:r>
      <w:r w:rsidR="00AE59B3" w:rsidRPr="00F93D66">
        <w:rPr>
          <w:rStyle w:val="Emphasis"/>
          <w:rFonts w:ascii="Segoe UI" w:hAnsi="Segoe UI" w:cs="Segoe UI"/>
          <w:i w:val="0"/>
          <w:sz w:val="20"/>
          <w:szCs w:val="19"/>
          <w:lang w:val="en-GB"/>
        </w:rPr>
        <w:t>Bid</w:t>
      </w:r>
      <w:r w:rsidRPr="00F93D66">
        <w:rPr>
          <w:rStyle w:val="Emphasis"/>
          <w:rFonts w:ascii="Segoe UI" w:hAnsi="Segoe UI" w:cs="Segoe UI"/>
          <w:i w:val="0"/>
          <w:sz w:val="20"/>
          <w:szCs w:val="19"/>
          <w:lang w:val="en-GB"/>
        </w:rPr>
        <w:t xml:space="preserve"> and bind it should UNDP accept this </w:t>
      </w:r>
      <w:r w:rsidR="00AE59B3" w:rsidRPr="00F93D66">
        <w:rPr>
          <w:rStyle w:val="Emphasis"/>
          <w:rFonts w:ascii="Segoe UI" w:hAnsi="Segoe UI" w:cs="Segoe UI"/>
          <w:i w:val="0"/>
          <w:sz w:val="20"/>
          <w:szCs w:val="19"/>
          <w:lang w:val="en-GB"/>
        </w:rPr>
        <w:t>Bid</w:t>
      </w:r>
      <w:r w:rsidRPr="00F93D66">
        <w:rPr>
          <w:rStyle w:val="Emphasis"/>
          <w:rFonts w:ascii="Segoe UI" w:hAnsi="Segoe UI" w:cs="Segoe UI"/>
          <w:i w:val="0"/>
          <w:sz w:val="20"/>
          <w:szCs w:val="19"/>
          <w:lang w:val="en-GB"/>
        </w:rPr>
        <w:t xml:space="preserve">. </w:t>
      </w:r>
    </w:p>
    <w:p w14:paraId="2C74DFB6" w14:textId="77777777" w:rsidR="00C24720" w:rsidRPr="00F93D66" w:rsidRDefault="00C24720" w:rsidP="00653394">
      <w:pPr>
        <w:tabs>
          <w:tab w:val="left" w:pos="990"/>
          <w:tab w:val="left" w:pos="5040"/>
          <w:tab w:val="left" w:pos="5850"/>
        </w:tabs>
        <w:spacing w:before="120" w:after="120"/>
        <w:rPr>
          <w:rFonts w:ascii="Segoe UI" w:hAnsi="Segoe UI" w:cs="Segoe UI"/>
          <w:color w:val="000000"/>
          <w:sz w:val="20"/>
          <w:szCs w:val="19"/>
          <w:lang w:val="en-GB"/>
        </w:rPr>
      </w:pPr>
      <w:r w:rsidRPr="00F93D66">
        <w:rPr>
          <w:rFonts w:ascii="Segoe UI" w:hAnsi="Segoe UI" w:cs="Segoe UI"/>
          <w:color w:val="000000"/>
          <w:sz w:val="20"/>
          <w:szCs w:val="19"/>
          <w:lang w:val="en-GB"/>
        </w:rPr>
        <w:t xml:space="preserve">Name: </w:t>
      </w:r>
      <w:r w:rsidRPr="00F93D66">
        <w:rPr>
          <w:rFonts w:ascii="Segoe UI" w:hAnsi="Segoe UI" w:cs="Segoe UI"/>
          <w:color w:val="000000"/>
          <w:sz w:val="20"/>
          <w:szCs w:val="19"/>
          <w:lang w:val="en-GB"/>
        </w:rPr>
        <w:tab/>
        <w:t>_____________________________________________________________</w:t>
      </w:r>
    </w:p>
    <w:p w14:paraId="1AB726EE" w14:textId="77777777" w:rsidR="00C24720" w:rsidRPr="00F93D66" w:rsidRDefault="00C24720" w:rsidP="00653394">
      <w:pPr>
        <w:tabs>
          <w:tab w:val="left" w:pos="990"/>
        </w:tabs>
        <w:spacing w:before="120" w:after="120"/>
        <w:rPr>
          <w:rFonts w:ascii="Segoe UI" w:hAnsi="Segoe UI" w:cs="Segoe UI"/>
          <w:color w:val="000000"/>
          <w:sz w:val="20"/>
          <w:szCs w:val="19"/>
          <w:lang w:val="en-GB"/>
        </w:rPr>
      </w:pPr>
      <w:r w:rsidRPr="00F93D66">
        <w:rPr>
          <w:rFonts w:ascii="Segoe UI" w:hAnsi="Segoe UI" w:cs="Segoe UI"/>
          <w:color w:val="000000"/>
          <w:sz w:val="20"/>
          <w:szCs w:val="19"/>
          <w:lang w:val="en-GB"/>
        </w:rPr>
        <w:t xml:space="preserve">Title: </w:t>
      </w:r>
      <w:r w:rsidRPr="00F93D66">
        <w:rPr>
          <w:rFonts w:ascii="Segoe UI" w:hAnsi="Segoe UI" w:cs="Segoe UI"/>
          <w:color w:val="000000"/>
          <w:sz w:val="20"/>
          <w:szCs w:val="19"/>
          <w:lang w:val="en-GB"/>
        </w:rPr>
        <w:tab/>
        <w:t>_____________________________________________________________</w:t>
      </w:r>
    </w:p>
    <w:p w14:paraId="7F5D3BD1" w14:textId="77777777" w:rsidR="00C24720" w:rsidRPr="00F93D66" w:rsidRDefault="00C24720" w:rsidP="00653394">
      <w:pPr>
        <w:tabs>
          <w:tab w:val="left" w:pos="990"/>
        </w:tabs>
        <w:spacing w:before="120" w:after="120"/>
        <w:rPr>
          <w:rFonts w:ascii="Segoe UI" w:hAnsi="Segoe UI" w:cs="Segoe UI"/>
          <w:color w:val="000000"/>
          <w:sz w:val="20"/>
          <w:szCs w:val="19"/>
          <w:lang w:val="en-GB"/>
        </w:rPr>
      </w:pPr>
      <w:r w:rsidRPr="00F93D66">
        <w:rPr>
          <w:rFonts w:ascii="Segoe UI" w:hAnsi="Segoe UI" w:cs="Segoe UI"/>
          <w:color w:val="000000"/>
          <w:sz w:val="20"/>
          <w:szCs w:val="19"/>
          <w:lang w:val="en-GB"/>
        </w:rPr>
        <w:t>Date:</w:t>
      </w:r>
      <w:r w:rsidRPr="00F93D66">
        <w:rPr>
          <w:rFonts w:ascii="Segoe UI" w:hAnsi="Segoe UI" w:cs="Segoe UI"/>
          <w:color w:val="000000"/>
          <w:sz w:val="20"/>
          <w:szCs w:val="19"/>
          <w:lang w:val="en-GB"/>
        </w:rPr>
        <w:tab/>
        <w:t>_____________________________________________________________</w:t>
      </w:r>
    </w:p>
    <w:p w14:paraId="36CCCC71" w14:textId="77777777" w:rsidR="00C24720" w:rsidRPr="00F93D66" w:rsidRDefault="00C24720" w:rsidP="00653394">
      <w:pPr>
        <w:tabs>
          <w:tab w:val="left" w:pos="990"/>
        </w:tabs>
        <w:spacing w:before="120" w:after="120"/>
        <w:rPr>
          <w:rFonts w:ascii="Segoe UI" w:hAnsi="Segoe UI" w:cs="Segoe UI"/>
          <w:color w:val="000000"/>
          <w:sz w:val="20"/>
          <w:szCs w:val="19"/>
          <w:lang w:val="en-GB"/>
        </w:rPr>
      </w:pPr>
      <w:r w:rsidRPr="00F93D66">
        <w:rPr>
          <w:rFonts w:ascii="Segoe UI" w:hAnsi="Segoe UI" w:cs="Segoe UI"/>
          <w:color w:val="000000"/>
          <w:sz w:val="20"/>
          <w:szCs w:val="19"/>
          <w:lang w:val="en-GB"/>
        </w:rPr>
        <w:t xml:space="preserve">Signature: </w:t>
      </w:r>
      <w:r w:rsidRPr="00F93D66">
        <w:rPr>
          <w:rFonts w:ascii="Segoe UI" w:hAnsi="Segoe UI" w:cs="Segoe UI"/>
          <w:color w:val="000000"/>
          <w:sz w:val="20"/>
          <w:szCs w:val="19"/>
          <w:lang w:val="en-GB"/>
        </w:rPr>
        <w:tab/>
        <w:t>_____________________________________________________________</w:t>
      </w:r>
    </w:p>
    <w:p w14:paraId="69CBED48" w14:textId="77777777" w:rsidR="00653394" w:rsidRPr="00F93D66"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rPr>
        <w:sectPr w:rsidR="00653394" w:rsidRPr="00F93D66" w:rsidSect="00203591">
          <w:type w:val="continuous"/>
          <w:pgSz w:w="11906" w:h="16838" w:code="9"/>
          <w:pgMar w:top="630" w:right="1260" w:bottom="720" w:left="1260" w:header="720" w:footer="720" w:gutter="0"/>
          <w:cols w:space="720"/>
          <w:docGrid w:linePitch="360"/>
        </w:sectPr>
      </w:pPr>
      <w:r w:rsidRPr="00F93D66">
        <w:rPr>
          <w:rFonts w:ascii="Segoe UI" w:hAnsi="Segoe UI" w:cs="Segoe UI"/>
          <w:b w:val="0"/>
          <w:color w:val="7F7F7F" w:themeColor="text1" w:themeTint="80"/>
          <w:sz w:val="19"/>
          <w:szCs w:val="19"/>
        </w:rPr>
        <w:t>[</w:t>
      </w:r>
      <w:r w:rsidRPr="00F93D66">
        <w:rPr>
          <w:rFonts w:ascii="Segoe UI" w:hAnsi="Segoe UI" w:cs="Segoe UI"/>
          <w:b w:val="0"/>
          <w:i/>
          <w:color w:val="7F7F7F" w:themeColor="text1" w:themeTint="80"/>
          <w:sz w:val="19"/>
          <w:szCs w:val="19"/>
        </w:rPr>
        <w:t>Stamp with official stamp of the Bidder</w:t>
      </w:r>
      <w:r w:rsidRPr="00F93D66">
        <w:rPr>
          <w:rFonts w:ascii="Segoe UI" w:hAnsi="Segoe UI" w:cs="Segoe UI"/>
          <w:b w:val="0"/>
          <w:color w:val="7F7F7F" w:themeColor="text1" w:themeTint="80"/>
          <w:sz w:val="19"/>
          <w:szCs w:val="19"/>
        </w:rPr>
        <w:t>]</w:t>
      </w:r>
    </w:p>
    <w:p w14:paraId="4F5AC204" w14:textId="5663E931" w:rsidR="00C24720" w:rsidRPr="00F93D66"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10" w:name="_Toc521396284"/>
      <w:bookmarkStart w:id="11" w:name="_Toc535967296"/>
      <w:r w:rsidRPr="00F93D66">
        <w:rPr>
          <w:rFonts w:eastAsiaTheme="majorEastAsia"/>
          <w:bCs w:val="0"/>
          <w:iCs w:val="0"/>
          <w:caps w:val="0"/>
          <w:noProof w:val="0"/>
          <w:color w:val="365F91" w:themeColor="accent1" w:themeShade="BF"/>
          <w:kern w:val="0"/>
          <w:sz w:val="28"/>
          <w:szCs w:val="28"/>
        </w:rPr>
        <w:t xml:space="preserve">Form B: </w:t>
      </w:r>
      <w:r w:rsidRPr="00F93D66">
        <w:rPr>
          <w:rFonts w:eastAsiaTheme="majorEastAsia"/>
          <w:b w:val="0"/>
          <w:bCs w:val="0"/>
          <w:iCs w:val="0"/>
          <w:caps w:val="0"/>
          <w:noProof w:val="0"/>
          <w:color w:val="365F91" w:themeColor="accent1" w:themeShade="BF"/>
          <w:kern w:val="0"/>
          <w:sz w:val="28"/>
          <w:szCs w:val="28"/>
        </w:rPr>
        <w:t>Bidder Information Form</w:t>
      </w:r>
      <w:bookmarkEnd w:id="10"/>
      <w:bookmarkEnd w:id="11"/>
    </w:p>
    <w:p w14:paraId="67D1EBA4" w14:textId="77777777" w:rsidR="00C24720" w:rsidRPr="00F93D66" w:rsidRDefault="00C24720" w:rsidP="00C24720">
      <w:pPr>
        <w:pStyle w:val="MarginText"/>
        <w:spacing w:after="0" w:line="240" w:lineRule="auto"/>
        <w:jc w:val="left"/>
        <w:rPr>
          <w:rFonts w:ascii="Arial" w:hAnsi="Arial" w:cs="Arial"/>
          <w:color w:val="000000"/>
          <w:sz w:val="20"/>
        </w:rPr>
      </w:pPr>
    </w:p>
    <w:p w14:paraId="7B49EAC3" w14:textId="77777777" w:rsidR="00C24720" w:rsidRPr="00F93D66" w:rsidRDefault="00C24720" w:rsidP="00C24720">
      <w:pPr>
        <w:pStyle w:val="MarginText"/>
        <w:spacing w:after="0" w:line="240" w:lineRule="auto"/>
        <w:jc w:val="left"/>
        <w:rPr>
          <w:rFonts w:ascii="Arial" w:hAnsi="Arial" w:cs="Arial"/>
          <w:color w:val="000000"/>
          <w:sz w:val="2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F93D66" w14:paraId="1E4093AF" w14:textId="77777777" w:rsidTr="00C24720">
        <w:tc>
          <w:tcPr>
            <w:tcW w:w="3600" w:type="dxa"/>
            <w:shd w:val="clear" w:color="auto" w:fill="9BDEFF"/>
          </w:tcPr>
          <w:p w14:paraId="5DC0222A" w14:textId="77777777" w:rsidR="00C24720" w:rsidRPr="00F93D66" w:rsidRDefault="00C24720" w:rsidP="00C24720">
            <w:pPr>
              <w:spacing w:before="120" w:after="120"/>
              <w:rPr>
                <w:rFonts w:ascii="Segoe UI" w:hAnsi="Segoe UI" w:cs="Segoe UI"/>
                <w:b/>
                <w:sz w:val="20"/>
                <w:lang w:val="en-GB"/>
              </w:rPr>
            </w:pPr>
            <w:r w:rsidRPr="00F93D66">
              <w:rPr>
                <w:rFonts w:ascii="Segoe UI" w:hAnsi="Segoe UI" w:cs="Segoe UI"/>
                <w:b/>
                <w:sz w:val="20"/>
                <w:lang w:val="en-GB"/>
              </w:rPr>
              <w:t>Legal name of Bidder</w:t>
            </w:r>
          </w:p>
        </w:tc>
        <w:tc>
          <w:tcPr>
            <w:tcW w:w="5940" w:type="dxa"/>
          </w:tcPr>
          <w:p w14:paraId="2EEB91AE"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622AC49E" w14:textId="77777777" w:rsidTr="00C24720">
        <w:tc>
          <w:tcPr>
            <w:tcW w:w="3600" w:type="dxa"/>
            <w:shd w:val="clear" w:color="auto" w:fill="9BDEFF"/>
          </w:tcPr>
          <w:p w14:paraId="2E6E6163" w14:textId="77777777" w:rsidR="00C24720" w:rsidRPr="00F93D66" w:rsidRDefault="00C24720" w:rsidP="00C24720">
            <w:pPr>
              <w:spacing w:before="120" w:after="120"/>
              <w:rPr>
                <w:rFonts w:ascii="Segoe UI" w:hAnsi="Segoe UI" w:cs="Segoe UI"/>
                <w:b/>
                <w:sz w:val="20"/>
                <w:lang w:val="en-GB"/>
              </w:rPr>
            </w:pPr>
            <w:r w:rsidRPr="00F93D66">
              <w:rPr>
                <w:rFonts w:ascii="Segoe UI" w:hAnsi="Segoe UI" w:cs="Segoe UI"/>
                <w:b/>
                <w:spacing w:val="-2"/>
                <w:sz w:val="20"/>
                <w:lang w:val="en-GB"/>
              </w:rPr>
              <w:t>Legal address</w:t>
            </w:r>
          </w:p>
        </w:tc>
        <w:tc>
          <w:tcPr>
            <w:tcW w:w="5940" w:type="dxa"/>
          </w:tcPr>
          <w:p w14:paraId="5B9AF160"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2429D663" w14:textId="77777777" w:rsidTr="00C24720">
        <w:tc>
          <w:tcPr>
            <w:tcW w:w="3600" w:type="dxa"/>
            <w:shd w:val="clear" w:color="auto" w:fill="9BDEFF"/>
          </w:tcPr>
          <w:p w14:paraId="1DC5CBF3" w14:textId="77777777" w:rsidR="00C24720" w:rsidRPr="00F93D66" w:rsidRDefault="00C24720" w:rsidP="00C24720">
            <w:pPr>
              <w:spacing w:before="120" w:after="120"/>
              <w:rPr>
                <w:rFonts w:ascii="Segoe UI" w:hAnsi="Segoe UI" w:cs="Segoe UI"/>
                <w:b/>
                <w:sz w:val="20"/>
                <w:lang w:val="en-GB"/>
              </w:rPr>
            </w:pPr>
            <w:r w:rsidRPr="00F93D66">
              <w:rPr>
                <w:rFonts w:ascii="Segoe UI" w:hAnsi="Segoe UI" w:cs="Segoe UI"/>
                <w:b/>
                <w:spacing w:val="-2"/>
                <w:sz w:val="20"/>
                <w:lang w:val="en-GB"/>
              </w:rPr>
              <w:t>Year of registration</w:t>
            </w:r>
          </w:p>
        </w:tc>
        <w:tc>
          <w:tcPr>
            <w:tcW w:w="5940" w:type="dxa"/>
          </w:tcPr>
          <w:p w14:paraId="482DE7FE"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72A4DD94" w14:textId="77777777" w:rsidTr="00C24720">
        <w:tc>
          <w:tcPr>
            <w:tcW w:w="3600" w:type="dxa"/>
            <w:shd w:val="clear" w:color="auto" w:fill="9BDEFF"/>
          </w:tcPr>
          <w:p w14:paraId="74126901" w14:textId="77777777" w:rsidR="00C24720" w:rsidRPr="00F93D66" w:rsidRDefault="00C24720" w:rsidP="00C24720">
            <w:pPr>
              <w:spacing w:before="120" w:after="120"/>
              <w:rPr>
                <w:rFonts w:ascii="Segoe UI" w:hAnsi="Segoe UI" w:cs="Segoe UI"/>
                <w:b/>
                <w:spacing w:val="-2"/>
                <w:sz w:val="20"/>
                <w:lang w:val="en-GB"/>
              </w:rPr>
            </w:pPr>
            <w:r w:rsidRPr="00F93D66">
              <w:rPr>
                <w:rFonts w:ascii="Segoe UI" w:hAnsi="Segoe UI" w:cs="Segoe UI"/>
                <w:b/>
                <w:spacing w:val="-2"/>
                <w:sz w:val="20"/>
                <w:lang w:val="en-GB"/>
              </w:rPr>
              <w:t>Bidder’s Authorized Representative Information</w:t>
            </w:r>
          </w:p>
        </w:tc>
        <w:tc>
          <w:tcPr>
            <w:tcW w:w="5940" w:type="dxa"/>
          </w:tcPr>
          <w:p w14:paraId="015351CA" w14:textId="77777777" w:rsidR="00C24720" w:rsidRPr="00F93D66"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en-GB"/>
              </w:rPr>
            </w:pPr>
            <w:r w:rsidRPr="00F93D66">
              <w:rPr>
                <w:rFonts w:ascii="Segoe UI" w:hAnsi="Segoe UI" w:cs="Segoe UI"/>
                <w:color w:val="000000" w:themeColor="text1"/>
                <w:spacing w:val="-2"/>
                <w:kern w:val="0"/>
                <w:sz w:val="20"/>
                <w:lang w:val="en-GB"/>
              </w:rPr>
              <w:t xml:space="preserve">Name and Title: </w:t>
            </w: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r w:rsidRPr="00F93D66">
              <w:rPr>
                <w:rFonts w:ascii="Segoe UI" w:hAnsi="Segoe UI" w:cs="Segoe UI"/>
                <w:color w:val="000000" w:themeColor="text1"/>
                <w:spacing w:val="-2"/>
                <w:kern w:val="0"/>
                <w:sz w:val="20"/>
                <w:lang w:val="en-GB"/>
              </w:rPr>
              <w:t xml:space="preserve"> </w:t>
            </w:r>
          </w:p>
          <w:p w14:paraId="747560C3" w14:textId="77777777" w:rsidR="00C24720" w:rsidRPr="00F93D66" w:rsidRDefault="00C24720" w:rsidP="00C24720">
            <w:pPr>
              <w:suppressAutoHyphens/>
              <w:spacing w:before="40" w:after="40"/>
              <w:rPr>
                <w:rFonts w:ascii="Segoe UI" w:hAnsi="Segoe UI" w:cs="Segoe UI"/>
                <w:color w:val="000000" w:themeColor="text1"/>
                <w:spacing w:val="-2"/>
                <w:sz w:val="20"/>
                <w:lang w:val="en-GB"/>
              </w:rPr>
            </w:pPr>
            <w:r w:rsidRPr="00F93D66">
              <w:rPr>
                <w:rFonts w:ascii="Segoe UI" w:hAnsi="Segoe UI" w:cs="Segoe UI"/>
                <w:color w:val="000000" w:themeColor="text1"/>
                <w:spacing w:val="-2"/>
                <w:sz w:val="20"/>
                <w:lang w:val="en-GB"/>
              </w:rPr>
              <w:t xml:space="preserve">Telephone numbers: </w:t>
            </w: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p w14:paraId="560E0363" w14:textId="47C83B27" w:rsidR="00C24720" w:rsidRPr="00F93D66" w:rsidRDefault="00C24720" w:rsidP="00C24720">
            <w:pPr>
              <w:spacing w:before="40" w:after="40"/>
              <w:rPr>
                <w:rFonts w:ascii="Segoe UI" w:hAnsi="Segoe UI" w:cs="Segoe UI"/>
                <w:sz w:val="20"/>
                <w:lang w:val="en-GB"/>
              </w:rPr>
            </w:pPr>
            <w:r w:rsidRPr="00F93D66">
              <w:rPr>
                <w:rFonts w:ascii="Segoe UI" w:hAnsi="Segoe UI" w:cs="Segoe UI"/>
                <w:color w:val="000000" w:themeColor="text1"/>
                <w:spacing w:val="-2"/>
                <w:sz w:val="20"/>
                <w:lang w:val="en-GB"/>
              </w:rPr>
              <w:t xml:space="preserve">Email: </w:t>
            </w:r>
            <w:r w:rsidR="001060E1" w:rsidRPr="00F93D66">
              <w:rPr>
                <w:rFonts w:ascii="Segoe UI" w:hAnsi="Segoe UI" w:cs="Segoe UI"/>
                <w:bCs/>
                <w:sz w:val="20"/>
                <w:lang w:val="en-GB"/>
              </w:rPr>
              <w:fldChar w:fldCharType="begin">
                <w:ffData>
                  <w:name w:val=""/>
                  <w:enabled/>
                  <w:calcOnExit w:val="0"/>
                  <w:textInput>
                    <w:default w:val="[Complete]"/>
                  </w:textInput>
                </w:ffData>
              </w:fldChar>
            </w:r>
            <w:r w:rsidR="001060E1" w:rsidRPr="00F93D66">
              <w:rPr>
                <w:rFonts w:ascii="Segoe UI" w:hAnsi="Segoe UI" w:cs="Segoe UI"/>
                <w:bCs/>
                <w:sz w:val="20"/>
                <w:lang w:val="en-GB"/>
              </w:rPr>
              <w:instrText xml:space="preserve"> FORMTEXT </w:instrText>
            </w:r>
            <w:r w:rsidR="001060E1" w:rsidRPr="00F93D66">
              <w:rPr>
                <w:rFonts w:ascii="Segoe UI" w:hAnsi="Segoe UI" w:cs="Segoe UI"/>
                <w:bCs/>
                <w:sz w:val="20"/>
                <w:lang w:val="en-GB"/>
              </w:rPr>
            </w:r>
            <w:r w:rsidR="001060E1" w:rsidRPr="00F93D66">
              <w:rPr>
                <w:rFonts w:ascii="Segoe UI" w:hAnsi="Segoe UI" w:cs="Segoe UI"/>
                <w:bCs/>
                <w:sz w:val="20"/>
                <w:lang w:val="en-GB"/>
              </w:rPr>
              <w:fldChar w:fldCharType="separate"/>
            </w:r>
            <w:r w:rsidR="001060E1" w:rsidRPr="00F93D66">
              <w:rPr>
                <w:rFonts w:ascii="Segoe UI" w:hAnsi="Segoe UI" w:cs="Segoe UI"/>
                <w:bCs/>
                <w:noProof/>
                <w:sz w:val="20"/>
                <w:lang w:val="en-GB"/>
              </w:rPr>
              <w:t>[Complete]</w:t>
            </w:r>
            <w:r w:rsidR="001060E1" w:rsidRPr="00F93D66">
              <w:rPr>
                <w:rFonts w:ascii="Segoe UI" w:hAnsi="Segoe UI" w:cs="Segoe UI"/>
                <w:bCs/>
                <w:sz w:val="20"/>
                <w:lang w:val="en-GB"/>
              </w:rPr>
              <w:fldChar w:fldCharType="end"/>
            </w:r>
          </w:p>
        </w:tc>
      </w:tr>
      <w:tr w:rsidR="00C24720" w:rsidRPr="00F93D66" w14:paraId="3D250B02" w14:textId="77777777" w:rsidTr="00C24720">
        <w:tc>
          <w:tcPr>
            <w:tcW w:w="3600" w:type="dxa"/>
            <w:shd w:val="clear" w:color="auto" w:fill="9BDEFF"/>
          </w:tcPr>
          <w:p w14:paraId="39D57732" w14:textId="77777777" w:rsidR="00C24720" w:rsidRPr="00F93D66" w:rsidRDefault="00C24720" w:rsidP="00C24720">
            <w:pPr>
              <w:spacing w:before="120" w:after="120"/>
              <w:rPr>
                <w:rFonts w:ascii="Segoe UI" w:hAnsi="Segoe UI" w:cs="Segoe UI"/>
                <w:b/>
                <w:spacing w:val="-2"/>
                <w:sz w:val="20"/>
                <w:lang w:val="en-GB"/>
              </w:rPr>
            </w:pPr>
            <w:r w:rsidRPr="00F93D66">
              <w:rPr>
                <w:rFonts w:ascii="Segoe UI" w:hAnsi="Segoe UI" w:cs="Segoe UI"/>
                <w:b/>
                <w:spacing w:val="-2"/>
                <w:sz w:val="20"/>
                <w:lang w:val="en-GB"/>
              </w:rPr>
              <w:t>Are you a UNGM registered vendor?</w:t>
            </w:r>
          </w:p>
        </w:tc>
        <w:tc>
          <w:tcPr>
            <w:tcW w:w="5940" w:type="dxa"/>
          </w:tcPr>
          <w:p w14:paraId="4D4A7987" w14:textId="77777777" w:rsidR="00C24720" w:rsidRPr="00F93D66" w:rsidRDefault="005A1982" w:rsidP="00C24720">
            <w:pPr>
              <w:spacing w:before="120" w:after="120"/>
              <w:rPr>
                <w:rFonts w:ascii="Segoe UI" w:hAnsi="Segoe UI" w:cs="Segoe UI"/>
                <w:sz w:val="20"/>
                <w:lang w:val="en-GB"/>
              </w:rPr>
            </w:pPr>
            <w:sdt>
              <w:sdtPr>
                <w:rPr>
                  <w:rFonts w:ascii="MS Gothic" w:eastAsia="MS Gothic" w:hAnsi="MS Gothic" w:cs="Segoe UI"/>
                  <w:spacing w:val="-2"/>
                  <w:sz w:val="20"/>
                  <w:lang w:val="en-GB"/>
                </w:rPr>
                <w:id w:val="975801062"/>
                <w14:checkbox>
                  <w14:checked w14:val="0"/>
                  <w14:checkedState w14:val="2612" w14:font="MS Gothic"/>
                  <w14:uncheckedState w14:val="2610" w14:font="MS Gothic"/>
                </w14:checkbox>
              </w:sdtPr>
              <w:sdtContent>
                <w:r w:rsidR="00C24720" w:rsidRPr="00F93D66">
                  <w:rPr>
                    <w:rFonts w:ascii="MS Gothic" w:eastAsia="MS Gothic" w:hAnsi="MS Gothic" w:cs="Segoe UI"/>
                    <w:spacing w:val="-2"/>
                    <w:sz w:val="20"/>
                    <w:lang w:val="en-GB"/>
                  </w:rPr>
                  <w:t>☐</w:t>
                </w:r>
              </w:sdtContent>
            </w:sdt>
            <w:r w:rsidR="00C24720" w:rsidRPr="00F93D66">
              <w:rPr>
                <w:rFonts w:ascii="Segoe UI" w:hAnsi="Segoe UI" w:cs="Segoe UI"/>
                <w:spacing w:val="-2"/>
                <w:sz w:val="20"/>
                <w:lang w:val="en-GB"/>
              </w:rPr>
              <w:t xml:space="preserve"> Yes</w:t>
            </w:r>
            <w:r w:rsidR="00BD1434" w:rsidRPr="00F93D66">
              <w:rPr>
                <w:rFonts w:ascii="Segoe UI" w:hAnsi="Segoe UI" w:cs="Segoe UI"/>
                <w:spacing w:val="-2"/>
                <w:sz w:val="20"/>
                <w:lang w:val="en-GB"/>
              </w:rPr>
              <w:t xml:space="preserve"> </w:t>
            </w:r>
            <w:r w:rsidR="00C24720" w:rsidRPr="00F93D66">
              <w:rPr>
                <w:rFonts w:ascii="Segoe UI" w:hAnsi="Segoe UI" w:cs="Segoe UI"/>
                <w:spacing w:val="-2"/>
                <w:sz w:val="20"/>
                <w:lang w:val="en-GB"/>
              </w:rPr>
              <w:t xml:space="preserve"> </w:t>
            </w:r>
            <w:sdt>
              <w:sdtPr>
                <w:rPr>
                  <w:rFonts w:ascii="Segoe UI Symbol" w:hAnsi="Segoe UI Symbol" w:cs="Segoe UI Symbol"/>
                  <w:spacing w:val="-2"/>
                  <w:sz w:val="20"/>
                  <w:lang w:val="en-GB"/>
                </w:rPr>
                <w:id w:val="-17323484"/>
                <w14:checkbox>
                  <w14:checked w14:val="0"/>
                  <w14:checkedState w14:val="2612" w14:font="MS Gothic"/>
                  <w14:uncheckedState w14:val="2610" w14:font="MS Gothic"/>
                </w14:checkbox>
              </w:sdtPr>
              <w:sdtContent>
                <w:r w:rsidR="00C24720" w:rsidRPr="00F93D66">
                  <w:rPr>
                    <w:rFonts w:ascii="MS Gothic" w:eastAsia="MS Gothic" w:hAnsi="MS Gothic" w:cs="Segoe UI Symbol"/>
                    <w:spacing w:val="-2"/>
                    <w:sz w:val="20"/>
                    <w:lang w:val="en-GB"/>
                  </w:rPr>
                  <w:t>☐</w:t>
                </w:r>
              </w:sdtContent>
            </w:sdt>
            <w:r w:rsidR="00C24720" w:rsidRPr="00F93D66">
              <w:rPr>
                <w:rFonts w:ascii="Segoe UI" w:hAnsi="Segoe UI" w:cs="Segoe UI"/>
                <w:spacing w:val="-2"/>
                <w:sz w:val="20"/>
                <w:lang w:val="en-GB"/>
              </w:rPr>
              <w:t xml:space="preserve"> No </w:t>
            </w:r>
            <w:r w:rsidR="00C24720" w:rsidRPr="00F93D66">
              <w:rPr>
                <w:rFonts w:ascii="Segoe UI" w:hAnsi="Segoe UI" w:cs="Segoe UI"/>
                <w:spacing w:val="-2"/>
                <w:sz w:val="20"/>
                <w:lang w:val="en-GB"/>
              </w:rPr>
              <w:tab/>
              <w:t xml:space="preserve">If yes, </w:t>
            </w:r>
            <w:r w:rsidR="00C24720" w:rsidRPr="00F93D66">
              <w:rPr>
                <w:rFonts w:ascii="Segoe UI" w:hAnsi="Segoe UI" w:cs="Segoe UI"/>
                <w:sz w:val="20"/>
                <w:lang w:val="en-GB"/>
              </w:rPr>
              <w:fldChar w:fldCharType="begin">
                <w:ffData>
                  <w:name w:val=""/>
                  <w:enabled/>
                  <w:calcOnExit w:val="0"/>
                  <w:textInput>
                    <w:default w:val="[insert UGNM vendor number]"/>
                  </w:textInput>
                </w:ffData>
              </w:fldChar>
            </w:r>
            <w:r w:rsidR="00C24720" w:rsidRPr="00F93D66">
              <w:rPr>
                <w:rFonts w:ascii="Segoe UI" w:hAnsi="Segoe UI" w:cs="Segoe UI"/>
                <w:sz w:val="20"/>
                <w:lang w:val="en-GB"/>
              </w:rPr>
              <w:instrText xml:space="preserve"> FORMTEXT </w:instrText>
            </w:r>
            <w:r w:rsidR="00C24720" w:rsidRPr="00F93D66">
              <w:rPr>
                <w:rFonts w:ascii="Segoe UI" w:hAnsi="Segoe UI" w:cs="Segoe UI"/>
                <w:sz w:val="20"/>
                <w:lang w:val="en-GB"/>
              </w:rPr>
            </w:r>
            <w:r w:rsidR="00C24720" w:rsidRPr="00F93D66">
              <w:rPr>
                <w:rFonts w:ascii="Segoe UI" w:hAnsi="Segoe UI" w:cs="Segoe UI"/>
                <w:sz w:val="20"/>
                <w:lang w:val="en-GB"/>
              </w:rPr>
              <w:fldChar w:fldCharType="separate"/>
            </w:r>
            <w:r w:rsidR="00C24720" w:rsidRPr="00F93D66">
              <w:rPr>
                <w:rFonts w:ascii="Segoe UI" w:hAnsi="Segoe UI" w:cs="Segoe UI"/>
                <w:noProof/>
                <w:sz w:val="20"/>
                <w:lang w:val="en-GB"/>
              </w:rPr>
              <w:t>[insert UGNM vendor number]</w:t>
            </w:r>
            <w:r w:rsidR="00C24720" w:rsidRPr="00F93D66">
              <w:rPr>
                <w:rFonts w:ascii="Segoe UI" w:hAnsi="Segoe UI" w:cs="Segoe UI"/>
                <w:sz w:val="20"/>
                <w:lang w:val="en-GB"/>
              </w:rPr>
              <w:fldChar w:fldCharType="end"/>
            </w:r>
            <w:r w:rsidR="00C24720" w:rsidRPr="00F93D66">
              <w:rPr>
                <w:rFonts w:ascii="Segoe UI" w:hAnsi="Segoe UI" w:cs="Segoe UI"/>
                <w:spacing w:val="-2"/>
                <w:sz w:val="20"/>
                <w:lang w:val="en-GB"/>
              </w:rPr>
              <w:t xml:space="preserve"> </w:t>
            </w:r>
          </w:p>
        </w:tc>
      </w:tr>
      <w:tr w:rsidR="00C24720" w:rsidRPr="00F93D66" w14:paraId="665DB00E" w14:textId="77777777" w:rsidTr="00C24720">
        <w:tc>
          <w:tcPr>
            <w:tcW w:w="3600" w:type="dxa"/>
            <w:shd w:val="clear" w:color="auto" w:fill="9BDEFF"/>
            <w:vAlign w:val="center"/>
          </w:tcPr>
          <w:p w14:paraId="512412D5" w14:textId="77777777" w:rsidR="00C24720" w:rsidRPr="00F93D66" w:rsidRDefault="00C24720" w:rsidP="00C24720">
            <w:pPr>
              <w:spacing w:before="120" w:after="120"/>
              <w:rPr>
                <w:rFonts w:ascii="Segoe UI" w:hAnsi="Segoe UI" w:cs="Segoe UI"/>
                <w:b/>
                <w:spacing w:val="-2"/>
                <w:sz w:val="20"/>
                <w:lang w:val="en-GB"/>
              </w:rPr>
            </w:pPr>
            <w:r w:rsidRPr="00F93D66">
              <w:rPr>
                <w:rFonts w:ascii="Segoe UI" w:hAnsi="Segoe UI" w:cs="Segoe UI"/>
                <w:b/>
                <w:color w:val="000000"/>
                <w:sz w:val="20"/>
                <w:lang w:val="en-GB"/>
              </w:rPr>
              <w:t>Are you a UNDP vendor?</w:t>
            </w:r>
          </w:p>
        </w:tc>
        <w:tc>
          <w:tcPr>
            <w:tcW w:w="5940" w:type="dxa"/>
          </w:tcPr>
          <w:p w14:paraId="6FF35DAD" w14:textId="77777777" w:rsidR="00C24720" w:rsidRPr="00F93D66" w:rsidRDefault="005A1982" w:rsidP="00C24720">
            <w:pPr>
              <w:spacing w:before="120" w:after="120"/>
              <w:rPr>
                <w:rFonts w:ascii="Segoe UI" w:hAnsi="Segoe UI" w:cs="Segoe UI"/>
                <w:spacing w:val="-2"/>
                <w:sz w:val="20"/>
                <w:lang w:val="en-GB"/>
              </w:rPr>
            </w:pPr>
            <w:sdt>
              <w:sdtPr>
                <w:rPr>
                  <w:rFonts w:ascii="MS Gothic" w:eastAsia="MS Gothic" w:hAnsi="MS Gothic" w:cs="Segoe UI"/>
                  <w:spacing w:val="-2"/>
                  <w:sz w:val="20"/>
                  <w:lang w:val="en-GB"/>
                </w:rPr>
                <w:id w:val="284469291"/>
                <w14:checkbox>
                  <w14:checked w14:val="0"/>
                  <w14:checkedState w14:val="2612" w14:font="MS Gothic"/>
                  <w14:uncheckedState w14:val="2610" w14:font="MS Gothic"/>
                </w14:checkbox>
              </w:sdtPr>
              <w:sdtContent>
                <w:r w:rsidR="00C24720" w:rsidRPr="00F93D66">
                  <w:rPr>
                    <w:rFonts w:ascii="MS Gothic" w:eastAsia="MS Gothic" w:hAnsi="MS Gothic" w:cs="Segoe UI"/>
                    <w:spacing w:val="-2"/>
                    <w:sz w:val="20"/>
                    <w:lang w:val="en-GB"/>
                  </w:rPr>
                  <w:t>☐</w:t>
                </w:r>
              </w:sdtContent>
            </w:sdt>
            <w:r w:rsidR="00C24720" w:rsidRPr="00F93D66">
              <w:rPr>
                <w:rFonts w:ascii="Segoe UI" w:hAnsi="Segoe UI" w:cs="Segoe UI"/>
                <w:spacing w:val="-2"/>
                <w:sz w:val="20"/>
                <w:lang w:val="en-GB"/>
              </w:rPr>
              <w:t xml:space="preserve"> Yes</w:t>
            </w:r>
            <w:r w:rsidR="00BD1434" w:rsidRPr="00F93D66">
              <w:rPr>
                <w:rFonts w:ascii="Segoe UI" w:hAnsi="Segoe UI" w:cs="Segoe UI"/>
                <w:spacing w:val="-2"/>
                <w:sz w:val="20"/>
                <w:lang w:val="en-GB"/>
              </w:rPr>
              <w:t xml:space="preserve"> </w:t>
            </w:r>
            <w:r w:rsidR="00C24720" w:rsidRPr="00F93D66">
              <w:rPr>
                <w:rFonts w:ascii="Segoe UI" w:hAnsi="Segoe UI" w:cs="Segoe UI"/>
                <w:spacing w:val="-2"/>
                <w:sz w:val="20"/>
                <w:lang w:val="en-GB"/>
              </w:rPr>
              <w:t xml:space="preserve"> </w:t>
            </w:r>
            <w:sdt>
              <w:sdtPr>
                <w:rPr>
                  <w:rFonts w:ascii="MS Gothic" w:eastAsia="MS Gothic" w:hAnsi="MS Gothic" w:cs="Segoe UI Symbol"/>
                  <w:spacing w:val="-2"/>
                  <w:sz w:val="20"/>
                  <w:lang w:val="en-GB"/>
                </w:rPr>
                <w:id w:val="-601801510"/>
                <w14:checkbox>
                  <w14:checked w14:val="0"/>
                  <w14:checkedState w14:val="2612" w14:font="MS Gothic"/>
                  <w14:uncheckedState w14:val="2610" w14:font="MS Gothic"/>
                </w14:checkbox>
              </w:sdtPr>
              <w:sdtContent>
                <w:r w:rsidR="00C24720" w:rsidRPr="00F93D66">
                  <w:rPr>
                    <w:rFonts w:ascii="MS Gothic" w:eastAsia="MS Gothic" w:hAnsi="MS Gothic" w:cs="Segoe UI Symbol"/>
                    <w:spacing w:val="-2"/>
                    <w:sz w:val="20"/>
                    <w:lang w:val="en-GB"/>
                  </w:rPr>
                  <w:t>☐</w:t>
                </w:r>
              </w:sdtContent>
            </w:sdt>
            <w:r w:rsidR="00C24720" w:rsidRPr="00F93D66">
              <w:rPr>
                <w:rFonts w:ascii="Segoe UI" w:hAnsi="Segoe UI" w:cs="Segoe UI"/>
                <w:spacing w:val="-2"/>
                <w:sz w:val="20"/>
                <w:lang w:val="en-GB"/>
              </w:rPr>
              <w:t xml:space="preserve"> No </w:t>
            </w:r>
            <w:r w:rsidR="00C24720" w:rsidRPr="00F93D66">
              <w:rPr>
                <w:rFonts w:ascii="Segoe UI" w:hAnsi="Segoe UI" w:cs="Segoe UI"/>
                <w:spacing w:val="-2"/>
                <w:sz w:val="20"/>
                <w:lang w:val="en-GB"/>
              </w:rPr>
              <w:tab/>
              <w:t xml:space="preserve">If yes, </w:t>
            </w:r>
            <w:r w:rsidR="00C24720" w:rsidRPr="00F93D66">
              <w:rPr>
                <w:rFonts w:ascii="Segoe UI" w:hAnsi="Segoe UI" w:cs="Segoe UI"/>
                <w:sz w:val="20"/>
                <w:lang w:val="en-GB"/>
              </w:rPr>
              <w:fldChar w:fldCharType="begin">
                <w:ffData>
                  <w:name w:val=""/>
                  <w:enabled/>
                  <w:calcOnExit w:val="0"/>
                  <w:textInput>
                    <w:default w:val="[insert UNDP vendor number]"/>
                  </w:textInput>
                </w:ffData>
              </w:fldChar>
            </w:r>
            <w:r w:rsidR="00C24720" w:rsidRPr="00F93D66">
              <w:rPr>
                <w:rFonts w:ascii="Segoe UI" w:hAnsi="Segoe UI" w:cs="Segoe UI"/>
                <w:sz w:val="20"/>
                <w:lang w:val="en-GB"/>
              </w:rPr>
              <w:instrText xml:space="preserve"> FORMTEXT </w:instrText>
            </w:r>
            <w:r w:rsidR="00C24720" w:rsidRPr="00F93D66">
              <w:rPr>
                <w:rFonts w:ascii="Segoe UI" w:hAnsi="Segoe UI" w:cs="Segoe UI"/>
                <w:sz w:val="20"/>
                <w:lang w:val="en-GB"/>
              </w:rPr>
            </w:r>
            <w:r w:rsidR="00C24720" w:rsidRPr="00F93D66">
              <w:rPr>
                <w:rFonts w:ascii="Segoe UI" w:hAnsi="Segoe UI" w:cs="Segoe UI"/>
                <w:sz w:val="20"/>
                <w:lang w:val="en-GB"/>
              </w:rPr>
              <w:fldChar w:fldCharType="separate"/>
            </w:r>
            <w:r w:rsidR="00C24720" w:rsidRPr="00F93D66">
              <w:rPr>
                <w:rFonts w:ascii="Segoe UI" w:hAnsi="Segoe UI" w:cs="Segoe UI"/>
                <w:noProof/>
                <w:sz w:val="20"/>
                <w:lang w:val="en-GB"/>
              </w:rPr>
              <w:t>[insert UNDP vendor number]</w:t>
            </w:r>
            <w:r w:rsidR="00C24720" w:rsidRPr="00F93D66">
              <w:rPr>
                <w:rFonts w:ascii="Segoe UI" w:hAnsi="Segoe UI" w:cs="Segoe UI"/>
                <w:sz w:val="20"/>
                <w:lang w:val="en-GB"/>
              </w:rPr>
              <w:fldChar w:fldCharType="end"/>
            </w:r>
            <w:r w:rsidR="00C24720" w:rsidRPr="00F93D66">
              <w:rPr>
                <w:rFonts w:ascii="Segoe UI" w:hAnsi="Segoe UI" w:cs="Segoe UI"/>
                <w:spacing w:val="-2"/>
                <w:sz w:val="20"/>
                <w:lang w:val="en-GB"/>
              </w:rPr>
              <w:t xml:space="preserve"> </w:t>
            </w:r>
          </w:p>
        </w:tc>
      </w:tr>
      <w:tr w:rsidR="00C24720" w:rsidRPr="00F93D66" w14:paraId="1B604B87" w14:textId="77777777" w:rsidTr="00C24720">
        <w:tc>
          <w:tcPr>
            <w:tcW w:w="3600" w:type="dxa"/>
            <w:shd w:val="clear" w:color="auto" w:fill="9BDEFF"/>
          </w:tcPr>
          <w:p w14:paraId="3337ECD1" w14:textId="77777777" w:rsidR="00C24720" w:rsidRPr="00F93D66" w:rsidRDefault="00C24720" w:rsidP="00C24720">
            <w:pPr>
              <w:spacing w:before="120" w:after="120"/>
              <w:rPr>
                <w:rFonts w:ascii="Segoe UI" w:hAnsi="Segoe UI" w:cs="Segoe UI"/>
                <w:b/>
                <w:sz w:val="20"/>
                <w:lang w:val="en-GB"/>
              </w:rPr>
            </w:pPr>
            <w:r w:rsidRPr="00F93D66">
              <w:rPr>
                <w:rFonts w:ascii="Segoe UI" w:hAnsi="Segoe UI" w:cs="Segoe UI"/>
                <w:b/>
                <w:spacing w:val="-2"/>
                <w:sz w:val="20"/>
                <w:lang w:val="en-GB"/>
              </w:rPr>
              <w:t>Countries of operation</w:t>
            </w:r>
          </w:p>
        </w:tc>
        <w:tc>
          <w:tcPr>
            <w:tcW w:w="5940" w:type="dxa"/>
          </w:tcPr>
          <w:p w14:paraId="0384DEB4"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118F9611" w14:textId="77777777" w:rsidTr="00C24720">
        <w:tc>
          <w:tcPr>
            <w:tcW w:w="3600" w:type="dxa"/>
            <w:shd w:val="clear" w:color="auto" w:fill="9BDEFF"/>
          </w:tcPr>
          <w:p w14:paraId="583E2CFE" w14:textId="77777777" w:rsidR="00C24720" w:rsidRPr="00F93D66" w:rsidRDefault="00C24720" w:rsidP="00C24720">
            <w:pPr>
              <w:spacing w:before="120" w:after="120"/>
              <w:rPr>
                <w:rFonts w:ascii="Segoe UI" w:hAnsi="Segoe UI" w:cs="Segoe UI"/>
                <w:b/>
                <w:sz w:val="20"/>
                <w:lang w:val="en-GB"/>
              </w:rPr>
            </w:pPr>
            <w:r w:rsidRPr="00F93D66">
              <w:rPr>
                <w:rFonts w:ascii="Segoe UI" w:hAnsi="Segoe UI" w:cs="Segoe UI"/>
                <w:b/>
                <w:spacing w:val="-2"/>
                <w:sz w:val="20"/>
                <w:lang w:val="en-GB"/>
              </w:rPr>
              <w:t>No. of full-time employees</w:t>
            </w:r>
          </w:p>
        </w:tc>
        <w:tc>
          <w:tcPr>
            <w:tcW w:w="5940" w:type="dxa"/>
          </w:tcPr>
          <w:p w14:paraId="6450F9E4"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72F3F0C9" w14:textId="77777777" w:rsidTr="00C24720">
        <w:trPr>
          <w:trHeight w:val="814"/>
        </w:trPr>
        <w:tc>
          <w:tcPr>
            <w:tcW w:w="3600" w:type="dxa"/>
            <w:shd w:val="clear" w:color="auto" w:fill="9BDEFF"/>
          </w:tcPr>
          <w:p w14:paraId="4C7CD5C7" w14:textId="77777777" w:rsidR="00C24720" w:rsidRPr="00F93D66" w:rsidRDefault="00C24720" w:rsidP="00C24720">
            <w:pPr>
              <w:pStyle w:val="Outline"/>
              <w:suppressAutoHyphens/>
              <w:spacing w:before="120" w:after="120"/>
              <w:rPr>
                <w:rFonts w:ascii="Segoe UI" w:hAnsi="Segoe UI" w:cs="Segoe UI"/>
                <w:b/>
                <w:spacing w:val="-2"/>
                <w:kern w:val="0"/>
                <w:sz w:val="20"/>
                <w:lang w:val="en-GB"/>
              </w:rPr>
            </w:pPr>
            <w:r w:rsidRPr="00F93D66">
              <w:rPr>
                <w:rFonts w:ascii="Segoe UI" w:hAnsi="Segoe UI" w:cs="Segoe UI"/>
                <w:b/>
                <w:spacing w:val="-2"/>
                <w:kern w:val="0"/>
                <w:sz w:val="20"/>
                <w:lang w:val="en-GB"/>
              </w:rPr>
              <w:t>Quality Assurance Certification (e.g. ISO 9000 or Equivalent)</w:t>
            </w:r>
            <w:r w:rsidR="00BD1434" w:rsidRPr="00F93D66">
              <w:rPr>
                <w:rFonts w:ascii="Segoe UI" w:hAnsi="Segoe UI" w:cs="Segoe UI"/>
                <w:b/>
                <w:spacing w:val="-2"/>
                <w:kern w:val="0"/>
                <w:sz w:val="20"/>
                <w:lang w:val="en-GB"/>
              </w:rPr>
              <w:t xml:space="preserve"> </w:t>
            </w:r>
            <w:r w:rsidRPr="00F93D66">
              <w:rPr>
                <w:rFonts w:ascii="Segoe UI" w:hAnsi="Segoe UI" w:cs="Segoe UI"/>
                <w:i/>
                <w:spacing w:val="-2"/>
                <w:kern w:val="0"/>
                <w:sz w:val="18"/>
                <w:lang w:val="en-GB"/>
              </w:rPr>
              <w:t>(If yes, provide a Copy of the valid Certificate):</w:t>
            </w:r>
          </w:p>
        </w:tc>
        <w:tc>
          <w:tcPr>
            <w:tcW w:w="5940" w:type="dxa"/>
          </w:tcPr>
          <w:p w14:paraId="6C2217B2"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15899E40" w14:textId="77777777" w:rsidTr="00C24720">
        <w:trPr>
          <w:trHeight w:val="1147"/>
        </w:trPr>
        <w:tc>
          <w:tcPr>
            <w:tcW w:w="3600" w:type="dxa"/>
            <w:shd w:val="clear" w:color="auto" w:fill="9BDEFF"/>
          </w:tcPr>
          <w:p w14:paraId="1369493B" w14:textId="77777777" w:rsidR="00C24720" w:rsidRPr="00F93D66" w:rsidRDefault="00C24720" w:rsidP="00C24720">
            <w:pPr>
              <w:pStyle w:val="Outline"/>
              <w:suppressAutoHyphens/>
              <w:spacing w:before="120" w:after="120"/>
              <w:rPr>
                <w:rFonts w:ascii="Segoe UI" w:hAnsi="Segoe UI" w:cs="Segoe UI"/>
                <w:spacing w:val="-2"/>
                <w:kern w:val="0"/>
                <w:sz w:val="20"/>
                <w:lang w:val="en-GB"/>
              </w:rPr>
            </w:pPr>
            <w:r w:rsidRPr="00F93D66">
              <w:rPr>
                <w:rFonts w:ascii="Segoe UI" w:hAnsi="Segoe UI" w:cs="Segoe UI"/>
                <w:b/>
                <w:spacing w:val="-2"/>
                <w:kern w:val="0"/>
                <w:sz w:val="20"/>
                <w:lang w:val="en-GB"/>
              </w:rPr>
              <w:t xml:space="preserve">Does your Company hold any accreditation such as ISO 14001 </w:t>
            </w:r>
            <w:r w:rsidR="003755CD" w:rsidRPr="00F93D66">
              <w:rPr>
                <w:rFonts w:ascii="Segoe UI" w:hAnsi="Segoe UI" w:cs="Segoe UI"/>
                <w:b/>
                <w:spacing w:val="-2"/>
                <w:kern w:val="0"/>
                <w:sz w:val="20"/>
                <w:lang w:val="en-GB"/>
              </w:rPr>
              <w:t xml:space="preserve">or ISO 14064 or equivalent </w:t>
            </w:r>
            <w:r w:rsidRPr="00F93D66">
              <w:rPr>
                <w:rFonts w:ascii="Segoe UI" w:hAnsi="Segoe UI" w:cs="Segoe UI"/>
                <w:b/>
                <w:spacing w:val="-2"/>
                <w:kern w:val="0"/>
                <w:sz w:val="20"/>
                <w:lang w:val="en-GB"/>
              </w:rPr>
              <w:t xml:space="preserve">related to the environment? </w:t>
            </w:r>
            <w:r w:rsidRPr="00F93D66">
              <w:rPr>
                <w:rFonts w:ascii="Segoe UI" w:hAnsi="Segoe UI" w:cs="Segoe UI"/>
                <w:i/>
                <w:spacing w:val="-2"/>
                <w:kern w:val="0"/>
                <w:sz w:val="18"/>
                <w:lang w:val="en-GB"/>
              </w:rPr>
              <w:t>(If yes, provide a Copy of the valid Certificate):</w:t>
            </w:r>
          </w:p>
        </w:tc>
        <w:tc>
          <w:tcPr>
            <w:tcW w:w="5940" w:type="dxa"/>
          </w:tcPr>
          <w:p w14:paraId="492B19CD"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647217A0" w14:textId="77777777" w:rsidTr="00C24720">
        <w:tc>
          <w:tcPr>
            <w:tcW w:w="3600" w:type="dxa"/>
            <w:shd w:val="clear" w:color="auto" w:fill="9BDEFF"/>
          </w:tcPr>
          <w:p w14:paraId="5B88A962" w14:textId="77777777" w:rsidR="00C24720" w:rsidRPr="00F93D66" w:rsidRDefault="00C24720" w:rsidP="00C24720">
            <w:pPr>
              <w:pStyle w:val="Outline"/>
              <w:suppressAutoHyphens/>
              <w:spacing w:before="120" w:after="120"/>
              <w:rPr>
                <w:rFonts w:ascii="Segoe UI" w:hAnsi="Segoe UI" w:cs="Segoe UI"/>
                <w:spacing w:val="-2"/>
                <w:kern w:val="0"/>
                <w:sz w:val="20"/>
                <w:lang w:val="en-GB"/>
              </w:rPr>
            </w:pPr>
            <w:r w:rsidRPr="00F93D66">
              <w:rPr>
                <w:rFonts w:ascii="Segoe UI" w:hAnsi="Segoe UI" w:cs="Segoe UI"/>
                <w:b/>
                <w:spacing w:val="-2"/>
                <w:kern w:val="0"/>
                <w:sz w:val="20"/>
                <w:lang w:val="en-GB"/>
              </w:rPr>
              <w:t xml:space="preserve">Does your Company have a written Statement of its Environmental Policy? </w:t>
            </w:r>
            <w:r w:rsidRPr="00F93D66">
              <w:rPr>
                <w:rFonts w:ascii="Segoe UI" w:hAnsi="Segoe UI" w:cs="Segoe UI"/>
                <w:i/>
                <w:spacing w:val="-2"/>
                <w:kern w:val="0"/>
                <w:sz w:val="18"/>
                <w:lang w:val="en-GB"/>
              </w:rPr>
              <w:t>(If yes, provide a Copy)</w:t>
            </w:r>
          </w:p>
        </w:tc>
        <w:tc>
          <w:tcPr>
            <w:tcW w:w="5940" w:type="dxa"/>
          </w:tcPr>
          <w:p w14:paraId="24D6EDEB"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5F6072" w:rsidRPr="00F93D66" w14:paraId="1DF68C5F" w14:textId="77777777" w:rsidTr="00C24720">
        <w:tc>
          <w:tcPr>
            <w:tcW w:w="3600" w:type="dxa"/>
            <w:shd w:val="clear" w:color="auto" w:fill="9BDEFF"/>
          </w:tcPr>
          <w:p w14:paraId="08014B5E" w14:textId="322F2416" w:rsidR="005F6072" w:rsidRPr="00F93D66" w:rsidRDefault="005F6072" w:rsidP="00C24720">
            <w:pPr>
              <w:pStyle w:val="Outline"/>
              <w:suppressAutoHyphens/>
              <w:spacing w:before="120" w:after="120"/>
              <w:rPr>
                <w:rFonts w:ascii="Segoe UI" w:hAnsi="Segoe UI" w:cs="Segoe UI"/>
                <w:b/>
                <w:spacing w:val="-2"/>
                <w:kern w:val="0"/>
                <w:sz w:val="20"/>
                <w:lang w:val="en-GB"/>
              </w:rPr>
            </w:pPr>
            <w:r w:rsidRPr="00F93D66">
              <w:rPr>
                <w:rFonts w:ascii="Segoe UI" w:hAnsi="Segoe UI" w:cs="Segoe UI"/>
                <w:b/>
                <w:spacing w:val="-2"/>
                <w:kern w:val="0"/>
                <w:sz w:val="20"/>
                <w:lang w:val="en-GB"/>
              </w:rPr>
              <w:t xml:space="preserve">Does your </w:t>
            </w:r>
            <w:r w:rsidR="001060E1" w:rsidRPr="00F93D66">
              <w:rPr>
                <w:rFonts w:ascii="Segoe UI" w:hAnsi="Segoe UI" w:cs="Segoe UI"/>
                <w:b/>
                <w:spacing w:val="-2"/>
                <w:kern w:val="0"/>
                <w:sz w:val="20"/>
                <w:lang w:val="en-GB"/>
              </w:rPr>
              <w:t>organization</w:t>
            </w:r>
            <w:r w:rsidR="00BD1434" w:rsidRPr="00F93D66">
              <w:rPr>
                <w:rFonts w:ascii="Segoe UI" w:hAnsi="Segoe UI" w:cs="Segoe UI"/>
                <w:b/>
                <w:spacing w:val="-2"/>
                <w:kern w:val="0"/>
                <w:sz w:val="20"/>
                <w:lang w:val="en-GB"/>
              </w:rPr>
              <w:t xml:space="preserve"> </w:t>
            </w:r>
            <w:r w:rsidR="00C50A5B" w:rsidRPr="00F93D66">
              <w:rPr>
                <w:rFonts w:ascii="Segoe UI" w:hAnsi="Segoe UI" w:cs="Segoe UI"/>
                <w:b/>
                <w:spacing w:val="-2"/>
                <w:kern w:val="0"/>
                <w:sz w:val="20"/>
                <w:lang w:val="en-GB"/>
              </w:rPr>
              <w:t>demonstrate</w:t>
            </w:r>
            <w:r w:rsidRPr="00F93D66">
              <w:rPr>
                <w:rFonts w:ascii="Segoe UI" w:hAnsi="Segoe UI" w:cs="Segoe UI"/>
                <w:b/>
                <w:spacing w:val="-2"/>
                <w:kern w:val="0"/>
                <w:sz w:val="20"/>
                <w:lang w:val="en-GB"/>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34B4FA64" w14:textId="77777777" w:rsidR="005F6072" w:rsidRPr="00F93D66" w:rsidRDefault="005F6072" w:rsidP="00C24720">
            <w:pPr>
              <w:spacing w:before="120" w:after="120"/>
              <w:rPr>
                <w:rFonts w:ascii="Segoe UI" w:hAnsi="Segoe UI" w:cs="Segoe UI"/>
                <w:bCs/>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6620F0" w:rsidRPr="00F93D66" w14:paraId="7738E136" w14:textId="77777777" w:rsidTr="00C24720">
        <w:tc>
          <w:tcPr>
            <w:tcW w:w="3600" w:type="dxa"/>
            <w:shd w:val="clear" w:color="auto" w:fill="9BDEFF"/>
          </w:tcPr>
          <w:p w14:paraId="1673DB47" w14:textId="77777777" w:rsidR="006620F0" w:rsidRPr="00F93D66" w:rsidRDefault="005F6072" w:rsidP="00C24720">
            <w:pPr>
              <w:pStyle w:val="Outline"/>
              <w:suppressAutoHyphens/>
              <w:spacing w:before="120" w:after="120"/>
              <w:rPr>
                <w:rFonts w:ascii="Segoe UI" w:hAnsi="Segoe UI" w:cs="Segoe UI"/>
                <w:b/>
                <w:spacing w:val="-2"/>
                <w:kern w:val="0"/>
                <w:sz w:val="20"/>
                <w:lang w:val="en-GB"/>
              </w:rPr>
            </w:pPr>
            <w:r w:rsidRPr="00F93D66">
              <w:rPr>
                <w:rFonts w:ascii="Segoe UI" w:hAnsi="Segoe UI" w:cs="Segoe UI"/>
                <w:b/>
                <w:spacing w:val="-2"/>
                <w:kern w:val="0"/>
                <w:sz w:val="20"/>
                <w:lang w:val="en-GB"/>
              </w:rPr>
              <w:t xml:space="preserve">Is your company a member of the UN Global Compact </w:t>
            </w:r>
          </w:p>
        </w:tc>
        <w:tc>
          <w:tcPr>
            <w:tcW w:w="5940" w:type="dxa"/>
          </w:tcPr>
          <w:p w14:paraId="75AFE032" w14:textId="77777777" w:rsidR="006620F0" w:rsidRPr="00F93D66" w:rsidRDefault="005F6072" w:rsidP="00C24720">
            <w:pPr>
              <w:spacing w:before="120" w:after="120"/>
              <w:rPr>
                <w:rFonts w:ascii="Segoe UI" w:hAnsi="Segoe UI" w:cs="Segoe UI"/>
                <w:bCs/>
                <w:sz w:val="20"/>
                <w:lang w:val="en-GB"/>
              </w:rPr>
            </w:pP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4B4DF00B" w14:textId="77777777" w:rsidTr="00C24720">
        <w:tc>
          <w:tcPr>
            <w:tcW w:w="3600" w:type="dxa"/>
            <w:shd w:val="clear" w:color="auto" w:fill="9BDEFF"/>
          </w:tcPr>
          <w:p w14:paraId="5C24C8FB" w14:textId="77777777" w:rsidR="00C24720" w:rsidRPr="00F93D66" w:rsidRDefault="00C24720" w:rsidP="00C24720">
            <w:pPr>
              <w:tabs>
                <w:tab w:val="left" w:pos="567"/>
              </w:tabs>
              <w:spacing w:before="120"/>
              <w:rPr>
                <w:rFonts w:ascii="Segoe UI" w:hAnsi="Segoe UI" w:cs="Segoe UI"/>
                <w:b/>
                <w:spacing w:val="-2"/>
                <w:sz w:val="20"/>
                <w:lang w:val="en-GB"/>
              </w:rPr>
            </w:pPr>
            <w:r w:rsidRPr="00F93D66">
              <w:rPr>
                <w:rFonts w:ascii="Segoe UI" w:hAnsi="Segoe UI" w:cs="Segoe UI"/>
                <w:b/>
                <w:sz w:val="20"/>
                <w:lang w:val="en-GB"/>
              </w:rPr>
              <w:t xml:space="preserve">Contact person </w:t>
            </w:r>
            <w:r w:rsidR="005F6072" w:rsidRPr="00F93D66">
              <w:rPr>
                <w:rFonts w:ascii="Segoe UI" w:hAnsi="Segoe UI" w:cs="Segoe UI"/>
                <w:b/>
                <w:sz w:val="20"/>
                <w:lang w:val="en-GB"/>
              </w:rPr>
              <w:t xml:space="preserve">that </w:t>
            </w:r>
            <w:r w:rsidRPr="00F93D66">
              <w:rPr>
                <w:rFonts w:ascii="Segoe UI" w:hAnsi="Segoe UI" w:cs="Segoe UI"/>
                <w:b/>
                <w:sz w:val="20"/>
                <w:lang w:val="en-GB"/>
              </w:rPr>
              <w:t>UNDP may contact for requests for clarification</w:t>
            </w:r>
            <w:r w:rsidR="00F776DF" w:rsidRPr="00F93D66">
              <w:rPr>
                <w:rFonts w:ascii="Segoe UI" w:hAnsi="Segoe UI" w:cs="Segoe UI"/>
                <w:b/>
                <w:sz w:val="20"/>
                <w:lang w:val="en-GB"/>
              </w:rPr>
              <w:t>s</w:t>
            </w:r>
            <w:r w:rsidRPr="00F93D66">
              <w:rPr>
                <w:rFonts w:ascii="Segoe UI" w:hAnsi="Segoe UI" w:cs="Segoe UI"/>
                <w:b/>
                <w:sz w:val="20"/>
                <w:lang w:val="en-GB"/>
              </w:rPr>
              <w:t xml:space="preserve"> during </w:t>
            </w:r>
            <w:r w:rsidR="00AE59B3" w:rsidRPr="00F93D66">
              <w:rPr>
                <w:rFonts w:ascii="Segoe UI" w:hAnsi="Segoe UI" w:cs="Segoe UI"/>
                <w:b/>
                <w:sz w:val="20"/>
                <w:lang w:val="en-GB"/>
              </w:rPr>
              <w:t>Bid</w:t>
            </w:r>
            <w:r w:rsidRPr="00F93D66">
              <w:rPr>
                <w:rFonts w:ascii="Segoe UI" w:hAnsi="Segoe UI" w:cs="Segoe UI"/>
                <w:b/>
                <w:sz w:val="20"/>
                <w:lang w:val="en-GB"/>
              </w:rPr>
              <w:t xml:space="preserve"> evaluation </w:t>
            </w:r>
          </w:p>
        </w:tc>
        <w:tc>
          <w:tcPr>
            <w:tcW w:w="5940" w:type="dxa"/>
          </w:tcPr>
          <w:p w14:paraId="0A3F2279" w14:textId="77777777" w:rsidR="00C24720" w:rsidRPr="00F93D66"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lang w:val="en-GB"/>
              </w:rPr>
            </w:pPr>
            <w:r w:rsidRPr="00F93D66">
              <w:rPr>
                <w:rFonts w:ascii="Segoe UI" w:hAnsi="Segoe UI" w:cs="Segoe UI"/>
                <w:color w:val="000000" w:themeColor="text1"/>
                <w:spacing w:val="-2"/>
                <w:kern w:val="0"/>
                <w:sz w:val="20"/>
                <w:lang w:val="en-GB"/>
              </w:rPr>
              <w:t xml:space="preserve">Name and Title: </w:t>
            </w: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p w14:paraId="331A34E7" w14:textId="77777777" w:rsidR="00C24720" w:rsidRPr="00F93D66" w:rsidRDefault="00C24720" w:rsidP="00C24720">
            <w:pPr>
              <w:suppressAutoHyphens/>
              <w:spacing w:before="60" w:after="60"/>
              <w:rPr>
                <w:rFonts w:ascii="Segoe UI" w:hAnsi="Segoe UI" w:cs="Segoe UI"/>
                <w:color w:val="000000" w:themeColor="text1"/>
                <w:spacing w:val="-2"/>
                <w:sz w:val="20"/>
                <w:lang w:val="en-GB"/>
              </w:rPr>
            </w:pPr>
            <w:r w:rsidRPr="00F93D66">
              <w:rPr>
                <w:rFonts w:ascii="Segoe UI" w:hAnsi="Segoe UI" w:cs="Segoe UI"/>
                <w:color w:val="000000" w:themeColor="text1"/>
                <w:spacing w:val="-2"/>
                <w:sz w:val="20"/>
                <w:lang w:val="en-GB"/>
              </w:rPr>
              <w:t xml:space="preserve">Telephone numbers: </w:t>
            </w: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p w14:paraId="0F6C5D8F" w14:textId="77777777" w:rsidR="00C24720" w:rsidRPr="00F93D66" w:rsidRDefault="00C24720" w:rsidP="00C24720">
            <w:pPr>
              <w:spacing w:before="60" w:after="60"/>
              <w:rPr>
                <w:rFonts w:ascii="Segoe UI" w:hAnsi="Segoe UI" w:cs="Segoe UI"/>
                <w:color w:val="000000"/>
                <w:sz w:val="20"/>
                <w:lang w:val="en-GB"/>
              </w:rPr>
            </w:pPr>
            <w:r w:rsidRPr="00F93D66">
              <w:rPr>
                <w:rFonts w:ascii="Segoe UI" w:hAnsi="Segoe UI" w:cs="Segoe UI"/>
                <w:color w:val="000000" w:themeColor="text1"/>
                <w:spacing w:val="-2"/>
                <w:sz w:val="20"/>
                <w:lang w:val="en-GB"/>
              </w:rPr>
              <w:t xml:space="preserve">Email: </w:t>
            </w:r>
            <w:r w:rsidRPr="00F93D66">
              <w:rPr>
                <w:rFonts w:ascii="Segoe UI" w:hAnsi="Segoe UI" w:cs="Segoe UI"/>
                <w:bCs/>
                <w:sz w:val="20"/>
                <w:lang w:val="en-GB"/>
              </w:rPr>
              <w:fldChar w:fldCharType="begin">
                <w:ffData>
                  <w:name w:val=""/>
                  <w:enabled/>
                  <w:calcOnExit w:val="0"/>
                  <w:textInput>
                    <w:default w:val="[Complete]"/>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[Complete]</w:t>
            </w:r>
            <w:r w:rsidRPr="00F93D66">
              <w:rPr>
                <w:rFonts w:ascii="Segoe UI" w:hAnsi="Segoe UI" w:cs="Segoe UI"/>
                <w:bCs/>
                <w:sz w:val="20"/>
                <w:lang w:val="en-GB"/>
              </w:rPr>
              <w:fldChar w:fldCharType="end"/>
            </w:r>
          </w:p>
        </w:tc>
      </w:tr>
      <w:tr w:rsidR="00C24720" w:rsidRPr="00F93D66" w14:paraId="5F6E8924" w14:textId="77777777" w:rsidTr="00C24720">
        <w:tc>
          <w:tcPr>
            <w:tcW w:w="3600" w:type="dxa"/>
            <w:shd w:val="clear" w:color="auto" w:fill="9BDEFF"/>
          </w:tcPr>
          <w:p w14:paraId="07FEBF93" w14:textId="77777777" w:rsidR="00C24720" w:rsidRPr="00F93D66" w:rsidRDefault="00C24720" w:rsidP="00C24720">
            <w:pPr>
              <w:rPr>
                <w:rFonts w:ascii="Segoe UI" w:hAnsi="Segoe UI" w:cs="Segoe UI"/>
                <w:b/>
                <w:spacing w:val="-2"/>
                <w:sz w:val="20"/>
                <w:lang w:val="en-GB"/>
              </w:rPr>
            </w:pPr>
            <w:r w:rsidRPr="00F93D66">
              <w:rPr>
                <w:rFonts w:ascii="Segoe UI" w:hAnsi="Segoe UI" w:cs="Segoe UI"/>
                <w:b/>
                <w:sz w:val="20"/>
                <w:lang w:val="en-GB"/>
              </w:rPr>
              <w:t>Please attach the following documents:</w:t>
            </w:r>
            <w:r w:rsidRPr="00F93D66">
              <w:rPr>
                <w:rFonts w:ascii="Segoe UI" w:hAnsi="Segoe UI" w:cs="Segoe UI"/>
                <w:b/>
                <w:spacing w:val="-2"/>
                <w:sz w:val="20"/>
                <w:lang w:val="en-GB"/>
              </w:rPr>
              <w:t xml:space="preserve"> </w:t>
            </w:r>
          </w:p>
        </w:tc>
        <w:tc>
          <w:tcPr>
            <w:tcW w:w="5940" w:type="dxa"/>
          </w:tcPr>
          <w:p w14:paraId="53081B41" w14:textId="755FD7E1" w:rsidR="00C24720" w:rsidRPr="00F93D66" w:rsidRDefault="00C24720" w:rsidP="00DC45B4">
            <w:pPr>
              <w:pStyle w:val="ListParagraph"/>
              <w:widowControl/>
              <w:numPr>
                <w:ilvl w:val="0"/>
                <w:numId w:val="22"/>
              </w:numPr>
              <w:overflowPunct/>
              <w:adjustRightInd/>
              <w:spacing w:line="240" w:lineRule="auto"/>
              <w:jc w:val="both"/>
              <w:rPr>
                <w:rFonts w:ascii="Segoe UI" w:hAnsi="Segoe UI" w:cs="Segoe UI"/>
                <w:color w:val="000000" w:themeColor="text1"/>
                <w:sz w:val="20"/>
                <w:lang w:val="en-GB"/>
              </w:rPr>
            </w:pPr>
            <w:r w:rsidRPr="00F93D66">
              <w:rPr>
                <w:rFonts w:ascii="Segoe UI" w:hAnsi="Segoe UI" w:cs="Segoe UI"/>
                <w:color w:val="000000" w:themeColor="text1"/>
                <w:sz w:val="20"/>
                <w:lang w:val="en-GB"/>
              </w:rPr>
              <w:t xml:space="preserve">Company Profile, which should </w:t>
            </w:r>
            <w:r w:rsidRPr="00F93D66">
              <w:rPr>
                <w:rFonts w:ascii="Segoe UI" w:hAnsi="Segoe UI" w:cs="Segoe UI"/>
                <w:color w:val="000000" w:themeColor="text1"/>
                <w:sz w:val="20"/>
                <w:u w:val="single"/>
                <w:lang w:val="en-GB"/>
              </w:rPr>
              <w:t>not</w:t>
            </w:r>
            <w:r w:rsidRPr="00F93D66">
              <w:rPr>
                <w:rFonts w:ascii="Segoe UI" w:hAnsi="Segoe UI" w:cs="Segoe UI"/>
                <w:color w:val="000000" w:themeColor="text1"/>
                <w:sz w:val="20"/>
                <w:lang w:val="en-GB"/>
              </w:rPr>
              <w:t xml:space="preserve"> exceed fifteen (15) pages, </w:t>
            </w:r>
          </w:p>
          <w:p w14:paraId="790A76EF" w14:textId="77777777" w:rsidR="00C24720" w:rsidRPr="00F93D66" w:rsidRDefault="00C24720" w:rsidP="00DC45B4">
            <w:pPr>
              <w:pStyle w:val="ListParagraph"/>
              <w:widowControl/>
              <w:numPr>
                <w:ilvl w:val="0"/>
                <w:numId w:val="22"/>
              </w:numPr>
              <w:overflowPunct/>
              <w:adjustRightInd/>
              <w:spacing w:line="240" w:lineRule="auto"/>
              <w:contextualSpacing w:val="0"/>
              <w:rPr>
                <w:rFonts w:ascii="Segoe UI" w:hAnsi="Segoe UI" w:cs="Segoe UI"/>
                <w:sz w:val="20"/>
                <w:lang w:val="en-GB"/>
              </w:rPr>
            </w:pPr>
            <w:r w:rsidRPr="00F93D66">
              <w:rPr>
                <w:rFonts w:ascii="Segoe UI" w:hAnsi="Segoe UI" w:cs="Segoe UI"/>
                <w:sz w:val="20"/>
                <w:lang w:val="en-GB"/>
              </w:rPr>
              <w:t xml:space="preserve">Certificate of Incorporation/ Business Registration </w:t>
            </w:r>
          </w:p>
          <w:p w14:paraId="2181A55D" w14:textId="77777777" w:rsidR="00C24720" w:rsidRPr="00F93D66" w:rsidRDefault="00C24720" w:rsidP="00DC45B4">
            <w:pPr>
              <w:pStyle w:val="ListParagraph"/>
              <w:widowControl/>
              <w:numPr>
                <w:ilvl w:val="0"/>
                <w:numId w:val="22"/>
              </w:numPr>
              <w:overflowPunct/>
              <w:adjustRightInd/>
              <w:spacing w:line="240" w:lineRule="auto"/>
              <w:jc w:val="both"/>
              <w:rPr>
                <w:rFonts w:ascii="Segoe UI" w:hAnsi="Segoe UI" w:cs="Segoe UI"/>
                <w:color w:val="000000" w:themeColor="text1"/>
                <w:sz w:val="20"/>
                <w:lang w:val="en-GB"/>
              </w:rPr>
            </w:pPr>
            <w:r w:rsidRPr="00F93D66">
              <w:rPr>
                <w:rFonts w:ascii="Segoe UI" w:hAnsi="Segoe UI" w:cs="Segoe UI"/>
                <w:color w:val="000000" w:themeColor="text1"/>
                <w:sz w:val="20"/>
                <w:lang w:val="en-GB"/>
              </w:rPr>
              <w:t xml:space="preserve">Tax Registration/Payment Certificate issued by the Internal Revenue Authority evidencing that the Bidder is updated with its tax payment obligations, or Certificate of Tax exemption, if any such privilege is enjoyed by the Bidder </w:t>
            </w:r>
          </w:p>
          <w:p w14:paraId="05B1A20D" w14:textId="77777777" w:rsidR="00C24720" w:rsidRPr="00F93D66" w:rsidRDefault="00C24720" w:rsidP="00DC45B4">
            <w:pPr>
              <w:pStyle w:val="ListParagraph"/>
              <w:widowControl/>
              <w:numPr>
                <w:ilvl w:val="0"/>
                <w:numId w:val="22"/>
              </w:numPr>
              <w:overflowPunct/>
              <w:adjustRightInd/>
              <w:spacing w:line="240" w:lineRule="auto"/>
              <w:jc w:val="both"/>
              <w:rPr>
                <w:rFonts w:ascii="Segoe UI" w:hAnsi="Segoe UI" w:cs="Segoe UI"/>
                <w:color w:val="000000" w:themeColor="text1"/>
                <w:sz w:val="20"/>
                <w:lang w:val="en-GB"/>
              </w:rPr>
            </w:pPr>
            <w:r w:rsidRPr="00F93D66">
              <w:rPr>
                <w:rFonts w:ascii="Segoe UI" w:hAnsi="Segoe UI" w:cs="Segoe UI"/>
                <w:color w:val="000000" w:themeColor="text1"/>
                <w:sz w:val="20"/>
                <w:lang w:val="en-GB"/>
              </w:rPr>
              <w:t>Trade name registration papers, if applicable</w:t>
            </w:r>
          </w:p>
          <w:p w14:paraId="6E701A4A" w14:textId="78E9CDD8" w:rsidR="00D773D0" w:rsidRPr="00F93D66" w:rsidRDefault="00D773D0" w:rsidP="00DC45B4">
            <w:pPr>
              <w:pStyle w:val="ListParagraph"/>
              <w:widowControl/>
              <w:numPr>
                <w:ilvl w:val="0"/>
                <w:numId w:val="22"/>
              </w:numPr>
              <w:overflowPunct/>
              <w:adjustRightInd/>
              <w:spacing w:line="240" w:lineRule="auto"/>
              <w:jc w:val="both"/>
              <w:rPr>
                <w:rFonts w:ascii="Segoe UI" w:hAnsi="Segoe UI" w:cs="Segoe UI"/>
                <w:color w:val="000000" w:themeColor="text1"/>
                <w:sz w:val="20"/>
                <w:lang w:val="en-GB"/>
              </w:rPr>
            </w:pPr>
            <w:r w:rsidRPr="00F93D66">
              <w:rPr>
                <w:rFonts w:ascii="Segoe UI" w:hAnsi="Segoe UI" w:cs="Segoe UI"/>
                <w:color w:val="000000" w:themeColor="text1"/>
                <w:sz w:val="20"/>
                <w:lang w:val="en-GB"/>
              </w:rPr>
              <w:t>Power of Attorney</w:t>
            </w:r>
            <w:r w:rsidR="004F5A37" w:rsidRPr="00F93D66">
              <w:rPr>
                <w:rFonts w:ascii="Segoe UI" w:hAnsi="Segoe UI" w:cs="Segoe UI"/>
                <w:color w:val="000000" w:themeColor="text1"/>
                <w:sz w:val="20"/>
                <w:lang w:val="en-GB"/>
              </w:rPr>
              <w:t>.</w:t>
            </w:r>
          </w:p>
          <w:p w14:paraId="6E0C0D7E" w14:textId="77777777" w:rsidR="00BE1D33" w:rsidRPr="00F93D66" w:rsidRDefault="00C24720" w:rsidP="00DC45B4">
            <w:pPr>
              <w:pStyle w:val="ListParagraph"/>
              <w:widowControl/>
              <w:numPr>
                <w:ilvl w:val="0"/>
                <w:numId w:val="22"/>
              </w:numPr>
              <w:overflowPunct/>
              <w:adjustRightInd/>
              <w:spacing w:line="240" w:lineRule="auto"/>
              <w:jc w:val="both"/>
              <w:rPr>
                <w:rFonts w:ascii="Segoe UI" w:hAnsi="Segoe UI" w:cs="Segoe UI"/>
                <w:color w:val="000000" w:themeColor="text1"/>
                <w:sz w:val="20"/>
                <w:lang w:val="en-GB"/>
              </w:rPr>
            </w:pPr>
            <w:r w:rsidRPr="00F93D66">
              <w:rPr>
                <w:rFonts w:ascii="Segoe UI" w:hAnsi="Segoe UI" w:cs="Segoe UI"/>
                <w:color w:val="000000" w:themeColor="text1"/>
                <w:sz w:val="20"/>
                <w:lang w:val="en-GB"/>
              </w:rPr>
              <w:t xml:space="preserve">Official Letter of Appointment as local representative, if Bidder is submitting a Bid </w:t>
            </w:r>
            <w:r w:rsidR="006C7124" w:rsidRPr="00F93D66">
              <w:rPr>
                <w:rFonts w:ascii="Segoe UI" w:hAnsi="Segoe UI" w:cs="Segoe UI"/>
                <w:color w:val="000000" w:themeColor="text1"/>
                <w:sz w:val="20"/>
                <w:lang w:val="en-GB"/>
              </w:rPr>
              <w:t>o</w:t>
            </w:r>
            <w:r w:rsidRPr="00F93D66">
              <w:rPr>
                <w:rFonts w:ascii="Segoe UI" w:hAnsi="Segoe UI" w:cs="Segoe UI"/>
                <w:color w:val="000000" w:themeColor="text1"/>
                <w:sz w:val="20"/>
                <w:lang w:val="en-GB"/>
              </w:rPr>
              <w:t>n behalf of an entity located outside the country</w:t>
            </w:r>
          </w:p>
        </w:tc>
      </w:tr>
    </w:tbl>
    <w:p w14:paraId="69293B0E" w14:textId="77777777" w:rsidR="0099617B" w:rsidRPr="00F93D66" w:rsidRDefault="0099617B">
      <w:pPr>
        <w:widowControl/>
        <w:overflowPunct/>
        <w:adjustRightInd/>
        <w:rPr>
          <w:rFonts w:ascii="Segoe UI" w:hAnsi="Segoe UI" w:cs="Segoe UI"/>
          <w:b/>
          <w:bCs/>
          <w:iCs/>
          <w:caps/>
          <w:noProof/>
          <w:color w:val="0070C0"/>
          <w:sz w:val="28"/>
          <w:szCs w:val="28"/>
          <w:lang w:val="en-GB"/>
        </w:rPr>
      </w:pPr>
      <w:r w:rsidRPr="00F93D66">
        <w:rPr>
          <w:rFonts w:ascii="Segoe UI" w:hAnsi="Segoe UI" w:cs="Segoe UI"/>
          <w:b/>
          <w:szCs w:val="28"/>
          <w:lang w:val="en-GB"/>
        </w:rPr>
        <w:br w:type="page"/>
      </w:r>
    </w:p>
    <w:p w14:paraId="2263737F" w14:textId="241BE2C1" w:rsidR="00F720D2" w:rsidRDefault="00F720D2" w:rsidP="00F720D2">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2" w:name="_Toc508626309"/>
      <w:bookmarkStart w:id="13" w:name="_Toc535967297"/>
      <w:bookmarkStart w:id="14" w:name="_Toc521396286"/>
      <w:r w:rsidRPr="004F6F04">
        <w:rPr>
          <w:rFonts w:eastAsiaTheme="majorEastAsia"/>
          <w:bCs w:val="0"/>
          <w:iCs w:val="0"/>
          <w:caps w:val="0"/>
          <w:noProof w:val="0"/>
          <w:color w:val="365F91" w:themeColor="accent1" w:themeShade="BF"/>
          <w:kern w:val="0"/>
          <w:sz w:val="28"/>
          <w:szCs w:val="28"/>
          <w:lang w:val="en-US"/>
        </w:rPr>
        <w:t xml:space="preserve">Form C: </w:t>
      </w:r>
      <w:r w:rsidRPr="004F6F04">
        <w:rPr>
          <w:rFonts w:eastAsiaTheme="majorEastAsia"/>
          <w:b w:val="0"/>
          <w:bCs w:val="0"/>
          <w:iCs w:val="0"/>
          <w:caps w:val="0"/>
          <w:noProof w:val="0"/>
          <w:color w:val="365F91" w:themeColor="accent1" w:themeShade="BF"/>
          <w:kern w:val="0"/>
          <w:sz w:val="28"/>
          <w:szCs w:val="28"/>
          <w:lang w:val="en-US"/>
        </w:rPr>
        <w:t>Joint Venture/Consortium/Association Information Form</w:t>
      </w:r>
      <w:bookmarkEnd w:id="12"/>
      <w:bookmarkEnd w:id="13"/>
    </w:p>
    <w:p w14:paraId="5CD6DEFA" w14:textId="77777777" w:rsidR="00DF1660" w:rsidRPr="00DF1660" w:rsidRDefault="00DF1660" w:rsidP="00DF1660"/>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F720D2" w:rsidRPr="00B94ACA" w14:paraId="3ED95476" w14:textId="77777777" w:rsidTr="00760223">
        <w:tc>
          <w:tcPr>
            <w:tcW w:w="1979" w:type="dxa"/>
            <w:shd w:val="clear" w:color="auto" w:fill="9BDEFF"/>
          </w:tcPr>
          <w:p w14:paraId="670A3471" w14:textId="77777777" w:rsidR="00F720D2" w:rsidRPr="00B94ACA" w:rsidRDefault="00F720D2" w:rsidP="00760223">
            <w:pPr>
              <w:spacing w:before="120" w:after="120"/>
              <w:rPr>
                <w:rFonts w:ascii="Segoe UI" w:hAnsi="Segoe UI" w:cs="Segoe UI"/>
                <w:sz w:val="20"/>
              </w:rPr>
            </w:pPr>
            <w:r>
              <w:rPr>
                <w:rFonts w:ascii="Segoe UI" w:hAnsi="Segoe UI" w:cs="Segoe UI"/>
                <w:sz w:val="20"/>
              </w:rPr>
              <w:t>Name of Bidder:</w:t>
            </w:r>
          </w:p>
        </w:tc>
        <w:tc>
          <w:tcPr>
            <w:tcW w:w="4501" w:type="dxa"/>
          </w:tcPr>
          <w:p w14:paraId="0D8ACD90" w14:textId="77777777" w:rsidR="00F720D2" w:rsidRPr="00B94ACA" w:rsidRDefault="00F720D2" w:rsidP="00760223">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20FCC01E" w14:textId="77777777" w:rsidR="00F720D2" w:rsidRPr="00B94ACA" w:rsidRDefault="00F720D2" w:rsidP="00760223">
            <w:pPr>
              <w:spacing w:before="120" w:after="120"/>
              <w:rPr>
                <w:rFonts w:ascii="Segoe UI" w:hAnsi="Segoe UI" w:cs="Segoe UI"/>
                <w:sz w:val="20"/>
              </w:rPr>
            </w:pPr>
            <w:r w:rsidRPr="00B94ACA">
              <w:rPr>
                <w:rFonts w:ascii="Segoe UI" w:hAnsi="Segoe UI" w:cs="Segoe UI"/>
                <w:sz w:val="20"/>
              </w:rPr>
              <w:t>Date:</w:t>
            </w:r>
          </w:p>
        </w:tc>
        <w:tc>
          <w:tcPr>
            <w:tcW w:w="2340" w:type="dxa"/>
          </w:tcPr>
          <w:p w14:paraId="1B62F839" w14:textId="77777777" w:rsidR="00F720D2" w:rsidRPr="00B94ACA" w:rsidRDefault="005A1982" w:rsidP="00760223">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Content>
                <w:r w:rsidR="00F720D2">
                  <w:rPr>
                    <w:rStyle w:val="PlaceholderText"/>
                    <w:rFonts w:ascii="Segoe UI" w:hAnsi="Segoe UI" w:cs="Segoe UI"/>
                    <w:sz w:val="20"/>
                    <w:shd w:val="clear" w:color="auto" w:fill="BFBFBF" w:themeFill="background1" w:themeFillShade="BF"/>
                  </w:rPr>
                  <w:t xml:space="preserve">Select </w:t>
                </w:r>
                <w:r w:rsidR="00F720D2" w:rsidRPr="00B94ACA">
                  <w:rPr>
                    <w:rStyle w:val="PlaceholderText"/>
                    <w:rFonts w:ascii="Segoe UI" w:hAnsi="Segoe UI" w:cs="Segoe UI"/>
                    <w:sz w:val="20"/>
                    <w:shd w:val="clear" w:color="auto" w:fill="BFBFBF" w:themeFill="background1" w:themeFillShade="BF"/>
                  </w:rPr>
                  <w:t>date</w:t>
                </w:r>
              </w:sdtContent>
            </w:sdt>
          </w:p>
        </w:tc>
      </w:tr>
      <w:tr w:rsidR="00F720D2" w:rsidRPr="00B94ACA" w14:paraId="4CA26DDB" w14:textId="77777777" w:rsidTr="00760223">
        <w:trPr>
          <w:cantSplit/>
          <w:trHeight w:val="341"/>
        </w:trPr>
        <w:tc>
          <w:tcPr>
            <w:tcW w:w="1979" w:type="dxa"/>
            <w:shd w:val="clear" w:color="auto" w:fill="9BDEFF"/>
          </w:tcPr>
          <w:p w14:paraId="3289FDB9" w14:textId="77777777" w:rsidR="00F720D2" w:rsidRPr="00B94ACA" w:rsidRDefault="00F720D2" w:rsidP="00760223">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14:paraId="72D7674A" w14:textId="77777777" w:rsidR="00F720D2" w:rsidRPr="00B94ACA" w:rsidRDefault="00F720D2" w:rsidP="00760223">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1F5A26E0" w14:textId="77777777" w:rsidR="00DF1660" w:rsidRDefault="00DF1660" w:rsidP="00F720D2">
      <w:pPr>
        <w:pStyle w:val="MarginText"/>
        <w:spacing w:after="0" w:line="240" w:lineRule="auto"/>
        <w:jc w:val="left"/>
        <w:rPr>
          <w:rFonts w:ascii="Segoe UI" w:hAnsi="Segoe UI" w:cs="Segoe UI"/>
          <w:spacing w:val="-2"/>
          <w:sz w:val="20"/>
        </w:rPr>
      </w:pPr>
    </w:p>
    <w:p w14:paraId="29A01F8A" w14:textId="609228BA" w:rsidR="00F720D2" w:rsidRDefault="00F720D2" w:rsidP="00F720D2">
      <w:pPr>
        <w:pStyle w:val="MarginText"/>
        <w:spacing w:after="0" w:line="240" w:lineRule="auto"/>
        <w:jc w:val="left"/>
        <w:rPr>
          <w:rFonts w:ascii="Segoe UI" w:hAnsi="Segoe UI" w:cs="Segoe UI"/>
          <w:spacing w:val="-2"/>
          <w:sz w:val="20"/>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6231611A" w14:textId="77777777" w:rsidR="00DF1660" w:rsidRPr="005F57D5" w:rsidRDefault="00DF1660" w:rsidP="00F720D2">
      <w:pPr>
        <w:pStyle w:val="MarginText"/>
        <w:spacing w:after="0" w:line="240" w:lineRule="auto"/>
        <w:jc w:val="left"/>
        <w:rPr>
          <w:rFonts w:ascii="Segoe UI" w:hAnsi="Segoe UI" w:cs="Segoe UI"/>
          <w:iCs/>
          <w:sz w:val="20"/>
          <w:lang w:val="en-AU"/>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65"/>
        <w:gridCol w:w="4665"/>
        <w:gridCol w:w="4173"/>
      </w:tblGrid>
      <w:tr w:rsidR="00F720D2" w:rsidRPr="004001DC" w14:paraId="0785B5C8" w14:textId="77777777" w:rsidTr="00D4231D">
        <w:tc>
          <w:tcPr>
            <w:tcW w:w="565" w:type="dxa"/>
            <w:shd w:val="clear" w:color="auto" w:fill="9BDEFF"/>
            <w:hideMark/>
          </w:tcPr>
          <w:p w14:paraId="76C0873B" w14:textId="77777777" w:rsidR="00F720D2" w:rsidRPr="004001DC" w:rsidRDefault="00F720D2" w:rsidP="00760223">
            <w:pPr>
              <w:jc w:val="center"/>
              <w:rPr>
                <w:rFonts w:ascii="Segoe UI" w:eastAsia="Calibri" w:hAnsi="Segoe UI" w:cs="Segoe UI"/>
                <w:b/>
                <w:sz w:val="20"/>
              </w:rPr>
            </w:pPr>
            <w:r w:rsidRPr="004001DC">
              <w:rPr>
                <w:rFonts w:ascii="Segoe UI" w:eastAsia="Calibri" w:hAnsi="Segoe UI" w:cs="Segoe UI"/>
                <w:b/>
                <w:sz w:val="20"/>
              </w:rPr>
              <w:t>No</w:t>
            </w:r>
          </w:p>
        </w:tc>
        <w:tc>
          <w:tcPr>
            <w:tcW w:w="4665" w:type="dxa"/>
            <w:shd w:val="clear" w:color="auto" w:fill="9BDEFF"/>
            <w:hideMark/>
          </w:tcPr>
          <w:p w14:paraId="5310D227" w14:textId="77777777" w:rsidR="00F720D2" w:rsidRPr="0042417E" w:rsidRDefault="00F720D2" w:rsidP="00760223">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173" w:type="dxa"/>
            <w:shd w:val="clear" w:color="auto" w:fill="9BDEFF"/>
            <w:hideMark/>
          </w:tcPr>
          <w:p w14:paraId="475AF56A" w14:textId="77777777" w:rsidR="00F720D2" w:rsidRPr="004001DC" w:rsidRDefault="00F720D2" w:rsidP="00760223">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F720D2" w:rsidRPr="004001DC" w14:paraId="25DDBB2B" w14:textId="77777777" w:rsidTr="00D4231D">
        <w:tc>
          <w:tcPr>
            <w:tcW w:w="565" w:type="dxa"/>
            <w:hideMark/>
          </w:tcPr>
          <w:p w14:paraId="2F9B7E11" w14:textId="77777777" w:rsidR="00F720D2" w:rsidRPr="004001DC" w:rsidRDefault="00F720D2" w:rsidP="00760223">
            <w:pPr>
              <w:jc w:val="center"/>
              <w:rPr>
                <w:rFonts w:ascii="Segoe UI" w:eastAsia="Calibri" w:hAnsi="Segoe UI" w:cs="Segoe UI"/>
                <w:bCs/>
                <w:sz w:val="20"/>
              </w:rPr>
            </w:pPr>
            <w:r w:rsidRPr="004001DC">
              <w:rPr>
                <w:rFonts w:ascii="Segoe UI" w:eastAsia="Calibri" w:hAnsi="Segoe UI" w:cs="Segoe UI"/>
                <w:bCs/>
                <w:sz w:val="20"/>
              </w:rPr>
              <w:t>1</w:t>
            </w:r>
          </w:p>
        </w:tc>
        <w:tc>
          <w:tcPr>
            <w:tcW w:w="4665" w:type="dxa"/>
          </w:tcPr>
          <w:p w14:paraId="7B4025CB"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173" w:type="dxa"/>
          </w:tcPr>
          <w:p w14:paraId="66F6D1DB"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F720D2" w:rsidRPr="004001DC" w14:paraId="05D51F30" w14:textId="77777777" w:rsidTr="00D4231D">
        <w:tc>
          <w:tcPr>
            <w:tcW w:w="565" w:type="dxa"/>
            <w:hideMark/>
          </w:tcPr>
          <w:p w14:paraId="466216B8" w14:textId="77777777" w:rsidR="00F720D2" w:rsidRPr="004001DC" w:rsidRDefault="00F720D2" w:rsidP="00760223">
            <w:pPr>
              <w:jc w:val="center"/>
              <w:rPr>
                <w:rFonts w:ascii="Segoe UI" w:eastAsia="Calibri" w:hAnsi="Segoe UI" w:cs="Segoe UI"/>
                <w:bCs/>
                <w:sz w:val="20"/>
              </w:rPr>
            </w:pPr>
            <w:r w:rsidRPr="004001DC">
              <w:rPr>
                <w:rFonts w:ascii="Segoe UI" w:eastAsia="Calibri" w:hAnsi="Segoe UI" w:cs="Segoe UI"/>
                <w:bCs/>
                <w:sz w:val="20"/>
              </w:rPr>
              <w:t>2</w:t>
            </w:r>
          </w:p>
        </w:tc>
        <w:tc>
          <w:tcPr>
            <w:tcW w:w="4665" w:type="dxa"/>
          </w:tcPr>
          <w:p w14:paraId="3C0E703A"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173" w:type="dxa"/>
          </w:tcPr>
          <w:p w14:paraId="10F443AE"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F720D2" w:rsidRPr="004001DC" w14:paraId="34D42EC4" w14:textId="77777777" w:rsidTr="00D4231D">
        <w:tc>
          <w:tcPr>
            <w:tcW w:w="565" w:type="dxa"/>
            <w:hideMark/>
          </w:tcPr>
          <w:p w14:paraId="5C1A3805" w14:textId="77777777" w:rsidR="00F720D2" w:rsidRPr="004001DC" w:rsidRDefault="00F720D2" w:rsidP="00760223">
            <w:pPr>
              <w:jc w:val="center"/>
              <w:rPr>
                <w:rFonts w:ascii="Segoe UI" w:eastAsia="Calibri" w:hAnsi="Segoe UI" w:cs="Segoe UI"/>
                <w:bCs/>
                <w:sz w:val="20"/>
              </w:rPr>
            </w:pPr>
            <w:r w:rsidRPr="004001DC">
              <w:rPr>
                <w:rFonts w:ascii="Segoe UI" w:eastAsia="Calibri" w:hAnsi="Segoe UI" w:cs="Segoe UI"/>
                <w:bCs/>
                <w:sz w:val="20"/>
              </w:rPr>
              <w:t>3</w:t>
            </w:r>
          </w:p>
        </w:tc>
        <w:tc>
          <w:tcPr>
            <w:tcW w:w="4665" w:type="dxa"/>
          </w:tcPr>
          <w:p w14:paraId="74E411DF"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173" w:type="dxa"/>
          </w:tcPr>
          <w:p w14:paraId="6C8E9417" w14:textId="77777777" w:rsidR="00F720D2" w:rsidRPr="004001DC" w:rsidRDefault="00F720D2" w:rsidP="00760223">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4B12EB25" w14:textId="77777777" w:rsidR="00F720D2" w:rsidRDefault="00F720D2" w:rsidP="00F720D2">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F720D2" w:rsidRPr="005F57D5" w14:paraId="1F2B247E" w14:textId="77777777" w:rsidTr="00760223">
        <w:trPr>
          <w:cantSplit/>
          <w:trHeight w:val="1259"/>
        </w:trPr>
        <w:tc>
          <w:tcPr>
            <w:tcW w:w="3716" w:type="dxa"/>
            <w:shd w:val="clear" w:color="auto" w:fill="9BDEFF"/>
            <w:vAlign w:val="center"/>
            <w:hideMark/>
          </w:tcPr>
          <w:p w14:paraId="2FD3D165" w14:textId="77777777" w:rsidR="00F720D2" w:rsidRDefault="00F720D2" w:rsidP="00760223">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6C14D932" w14:textId="77777777" w:rsidR="00F720D2" w:rsidRPr="005F57D5" w:rsidRDefault="00F720D2" w:rsidP="00760223">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76DD3445" w14:textId="77777777" w:rsidR="00F720D2" w:rsidRPr="005F57D5" w:rsidRDefault="00F720D2" w:rsidP="00760223">
            <w:pPr>
              <w:rPr>
                <w:rFonts w:ascii="Segoe UI" w:hAnsi="Segoe UI" w:cs="Segoe UI"/>
                <w:sz w:val="20"/>
              </w:rPr>
            </w:pPr>
            <w:r>
              <w:rPr>
                <w:rFonts w:ascii="Segoe UI" w:hAnsi="Segoe UI" w:cs="Segoe UI"/>
                <w:bCs/>
                <w:sz w:val="20"/>
              </w:rPr>
              <w:fldChar w:fldCharType="begin">
                <w:ffData>
                  <w:name w:val=""/>
                  <w:enabled/>
                  <w:calcOnExit w:val="0"/>
                  <w:textInput>
                    <w:default w:val="[Complete]"/>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5523BF21" w14:textId="77777777" w:rsidR="00F720D2" w:rsidRDefault="00F720D2" w:rsidP="00F720D2">
      <w:pPr>
        <w:spacing w:line="240" w:lineRule="exact"/>
        <w:jc w:val="both"/>
        <w:rPr>
          <w:rFonts w:ascii="Segoe UI" w:hAnsi="Segoe UI" w:cs="Segoe UI"/>
          <w:sz w:val="20"/>
        </w:rPr>
      </w:pPr>
    </w:p>
    <w:p w14:paraId="5C7B6510" w14:textId="77777777" w:rsidR="00DF1660" w:rsidRDefault="00DF1660" w:rsidP="00D4231D">
      <w:pPr>
        <w:jc w:val="both"/>
        <w:rPr>
          <w:rFonts w:ascii="Segoe UI" w:hAnsi="Segoe UI" w:cs="Segoe UI"/>
          <w:sz w:val="20"/>
        </w:rPr>
      </w:pPr>
    </w:p>
    <w:p w14:paraId="1EE5050F" w14:textId="65328D2C" w:rsidR="00F720D2" w:rsidRDefault="00F720D2" w:rsidP="00D4231D">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w:t>
      </w:r>
      <w:r w:rsidR="00DF1660">
        <w:rPr>
          <w:rFonts w:ascii="Segoe UI" w:hAnsi="Segoe UI" w:cs="Segoe UI"/>
          <w:sz w:val="20"/>
        </w:rPr>
        <w:t xml:space="preserve">the </w:t>
      </w:r>
      <w:r w:rsidR="00D4231D" w:rsidRPr="00D4231D">
        <w:rPr>
          <w:rFonts w:ascii="Segoe UI" w:hAnsi="Segoe UI" w:cs="Segoe UI"/>
          <w:sz w:val="20"/>
        </w:rPr>
        <w:t xml:space="preserve">duly notarized </w:t>
      </w:r>
      <w:r w:rsidR="00D4231D" w:rsidRPr="005F57D5">
        <w:rPr>
          <w:rFonts w:ascii="Segoe UI" w:hAnsi="Segoe UI" w:cs="Segoe UI"/>
          <w:sz w:val="20"/>
        </w:rPr>
        <w:t>JV</w:t>
      </w:r>
      <w:r w:rsidR="00D4231D">
        <w:rPr>
          <w:rFonts w:ascii="Segoe UI" w:hAnsi="Segoe UI" w:cs="Segoe UI"/>
          <w:sz w:val="20"/>
        </w:rPr>
        <w:t xml:space="preserve">/Consortium/Association </w:t>
      </w:r>
      <w:r w:rsidR="00D4231D" w:rsidRPr="005F57D5">
        <w:rPr>
          <w:rFonts w:ascii="Segoe UI" w:hAnsi="Segoe UI" w:cs="Segoe UI"/>
          <w:sz w:val="20"/>
        </w:rPr>
        <w:t>agreement</w:t>
      </w:r>
      <w:r w:rsidRPr="005F57D5">
        <w:rPr>
          <w:rFonts w:ascii="Segoe UI" w:hAnsi="Segoe UI" w:cs="Segoe UI"/>
          <w:sz w:val="20"/>
        </w:rPr>
        <w:t>, which details the likely legal structure of and the confirmation of joint and severable liability of the members of the said joint venture</w:t>
      </w:r>
      <w:r w:rsidR="003515F5">
        <w:rPr>
          <w:rFonts w:ascii="Segoe UI" w:hAnsi="Segoe UI" w:cs="Segoe UI"/>
          <w:sz w:val="20"/>
        </w:rPr>
        <w:t>.</w:t>
      </w:r>
    </w:p>
    <w:p w14:paraId="6C28D394" w14:textId="77777777" w:rsidR="00D4231D" w:rsidRDefault="00D4231D" w:rsidP="00D4231D">
      <w:pPr>
        <w:jc w:val="both"/>
        <w:rPr>
          <w:rFonts w:ascii="Segoe UI" w:hAnsi="Segoe UI" w:cs="Segoe UI"/>
          <w:sz w:val="20"/>
        </w:rPr>
      </w:pPr>
    </w:p>
    <w:p w14:paraId="493FD181" w14:textId="77777777" w:rsidR="00DF1660" w:rsidRDefault="00DF1660" w:rsidP="00F720D2">
      <w:pPr>
        <w:spacing w:line="240" w:lineRule="exact"/>
        <w:jc w:val="both"/>
        <w:rPr>
          <w:rFonts w:ascii="Segoe UI" w:hAnsi="Segoe UI" w:cs="Segoe UI"/>
          <w:sz w:val="20"/>
        </w:rPr>
      </w:pPr>
    </w:p>
    <w:p w14:paraId="4E9E3CD6" w14:textId="77777777" w:rsidR="00DF1660" w:rsidRDefault="00DF1660" w:rsidP="00F720D2">
      <w:pPr>
        <w:spacing w:line="240" w:lineRule="exact"/>
        <w:jc w:val="both"/>
        <w:rPr>
          <w:rFonts w:ascii="Segoe UI" w:hAnsi="Segoe UI" w:cs="Segoe UI"/>
          <w:sz w:val="20"/>
        </w:rPr>
      </w:pPr>
    </w:p>
    <w:p w14:paraId="3DCEF5F0" w14:textId="30552CA3" w:rsidR="00F720D2" w:rsidRDefault="00F720D2" w:rsidP="00F720D2">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47BDBC99" w14:textId="77777777" w:rsidR="00F720D2" w:rsidRDefault="00F720D2" w:rsidP="00F720D2">
      <w:pPr>
        <w:spacing w:line="240" w:lineRule="exact"/>
        <w:jc w:val="both"/>
        <w:rPr>
          <w:rFonts w:ascii="Segoe UI" w:hAnsi="Segoe UI" w:cs="Segoe UI"/>
          <w:sz w:val="20"/>
          <w:lang w:val="cs-CZ"/>
        </w:rPr>
      </w:pPr>
    </w:p>
    <w:p w14:paraId="54F90D33" w14:textId="77777777" w:rsidR="00F720D2" w:rsidRPr="005F57D5" w:rsidRDefault="00F720D2" w:rsidP="00F720D2">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2"/>
        <w:gridCol w:w="4684"/>
      </w:tblGrid>
      <w:tr w:rsidR="00F720D2" w:rsidRPr="0037490B" w14:paraId="167CFC08" w14:textId="77777777" w:rsidTr="00760223">
        <w:trPr>
          <w:trHeight w:val="494"/>
        </w:trPr>
        <w:tc>
          <w:tcPr>
            <w:tcW w:w="4765" w:type="dxa"/>
            <w:vAlign w:val="bottom"/>
          </w:tcPr>
          <w:p w14:paraId="717C52A3" w14:textId="77777777" w:rsidR="00F720D2" w:rsidRPr="0037490B" w:rsidRDefault="00F720D2" w:rsidP="00760223">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497B33BF"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F720D2" w:rsidRPr="0037490B" w14:paraId="1DE80161" w14:textId="77777777" w:rsidTr="00760223">
        <w:trPr>
          <w:trHeight w:val="494"/>
        </w:trPr>
        <w:tc>
          <w:tcPr>
            <w:tcW w:w="4765" w:type="dxa"/>
            <w:vAlign w:val="bottom"/>
          </w:tcPr>
          <w:p w14:paraId="53DD89FC"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75036288"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Signature: _______________________________</w:t>
            </w:r>
          </w:p>
        </w:tc>
      </w:tr>
      <w:tr w:rsidR="00F720D2" w:rsidRPr="0037490B" w14:paraId="57CF2542" w14:textId="77777777" w:rsidTr="00760223">
        <w:trPr>
          <w:trHeight w:val="494"/>
        </w:trPr>
        <w:tc>
          <w:tcPr>
            <w:tcW w:w="4765" w:type="dxa"/>
            <w:vAlign w:val="bottom"/>
          </w:tcPr>
          <w:p w14:paraId="6889B762"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064D1FF1"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Date: ___________________________________</w:t>
            </w:r>
          </w:p>
        </w:tc>
      </w:tr>
      <w:tr w:rsidR="00F720D2" w:rsidRPr="0037490B" w14:paraId="21332660" w14:textId="77777777" w:rsidTr="00760223">
        <w:trPr>
          <w:trHeight w:val="494"/>
        </w:trPr>
        <w:tc>
          <w:tcPr>
            <w:tcW w:w="4765" w:type="dxa"/>
            <w:vAlign w:val="bottom"/>
          </w:tcPr>
          <w:p w14:paraId="40D54478" w14:textId="77777777" w:rsidR="00F720D2" w:rsidRPr="0037490B" w:rsidRDefault="00F720D2" w:rsidP="00760223">
            <w:pPr>
              <w:spacing w:line="240" w:lineRule="exact"/>
              <w:rPr>
                <w:rFonts w:ascii="Segoe UI" w:hAnsi="Segoe UI" w:cs="Segoe UI"/>
                <w:sz w:val="20"/>
              </w:rPr>
            </w:pPr>
          </w:p>
        </w:tc>
        <w:tc>
          <w:tcPr>
            <w:tcW w:w="4747" w:type="dxa"/>
            <w:vAlign w:val="bottom"/>
          </w:tcPr>
          <w:p w14:paraId="50B09439" w14:textId="77777777" w:rsidR="00F720D2" w:rsidRPr="0037490B" w:rsidRDefault="00F720D2" w:rsidP="00760223">
            <w:pPr>
              <w:spacing w:line="240" w:lineRule="exact"/>
              <w:rPr>
                <w:rFonts w:ascii="Segoe UI" w:hAnsi="Segoe UI" w:cs="Segoe UI"/>
                <w:sz w:val="20"/>
              </w:rPr>
            </w:pPr>
          </w:p>
        </w:tc>
      </w:tr>
      <w:tr w:rsidR="00F720D2" w:rsidRPr="0037490B" w14:paraId="0F995075" w14:textId="77777777" w:rsidTr="00760223">
        <w:trPr>
          <w:trHeight w:val="494"/>
        </w:trPr>
        <w:tc>
          <w:tcPr>
            <w:tcW w:w="4765" w:type="dxa"/>
            <w:vAlign w:val="bottom"/>
          </w:tcPr>
          <w:p w14:paraId="4253F848"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2A68BFF8"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F720D2" w:rsidRPr="0037490B" w14:paraId="2A25F971" w14:textId="77777777" w:rsidTr="00760223">
        <w:trPr>
          <w:trHeight w:val="494"/>
        </w:trPr>
        <w:tc>
          <w:tcPr>
            <w:tcW w:w="4765" w:type="dxa"/>
            <w:vAlign w:val="bottom"/>
          </w:tcPr>
          <w:p w14:paraId="07B0574C"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311BA55" w14:textId="77777777" w:rsidR="00F720D2" w:rsidRPr="0037490B" w:rsidRDefault="00F720D2" w:rsidP="00760223">
            <w:pPr>
              <w:spacing w:line="240" w:lineRule="exact"/>
              <w:rPr>
                <w:rFonts w:ascii="Segoe UI" w:hAnsi="Segoe UI" w:cs="Segoe UI"/>
                <w:sz w:val="20"/>
              </w:rPr>
            </w:pPr>
            <w:r w:rsidRPr="0037490B">
              <w:rPr>
                <w:rFonts w:ascii="Segoe UI" w:hAnsi="Segoe UI" w:cs="Segoe UI"/>
                <w:sz w:val="20"/>
              </w:rPr>
              <w:t>Signature: _______________________________</w:t>
            </w:r>
          </w:p>
        </w:tc>
      </w:tr>
      <w:tr w:rsidR="00F720D2" w:rsidRPr="0037490B" w14:paraId="074A1741" w14:textId="77777777" w:rsidTr="00760223">
        <w:trPr>
          <w:trHeight w:val="494"/>
        </w:trPr>
        <w:tc>
          <w:tcPr>
            <w:tcW w:w="4765" w:type="dxa"/>
            <w:vAlign w:val="bottom"/>
          </w:tcPr>
          <w:p w14:paraId="0DDF1E20" w14:textId="77777777" w:rsidR="00F720D2" w:rsidRPr="0037490B" w:rsidRDefault="00F720D2" w:rsidP="00760223">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43935C56" w14:textId="77777777" w:rsidR="00F720D2" w:rsidRPr="0037490B" w:rsidRDefault="00F720D2" w:rsidP="00760223">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1788250D" w14:textId="4A107689" w:rsidR="00C24720" w:rsidRPr="00F93D66"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15" w:name="_Toc535967298"/>
      <w:r w:rsidRPr="00F93D66">
        <w:rPr>
          <w:rFonts w:eastAsiaTheme="majorEastAsia"/>
          <w:bCs w:val="0"/>
          <w:iCs w:val="0"/>
          <w:caps w:val="0"/>
          <w:noProof w:val="0"/>
          <w:color w:val="365F91" w:themeColor="accent1" w:themeShade="BF"/>
          <w:kern w:val="0"/>
          <w:sz w:val="28"/>
          <w:szCs w:val="28"/>
        </w:rPr>
        <w:t xml:space="preserve">Form </w:t>
      </w:r>
      <w:r w:rsidR="00F720D2">
        <w:rPr>
          <w:rFonts w:eastAsiaTheme="majorEastAsia"/>
          <w:bCs w:val="0"/>
          <w:iCs w:val="0"/>
          <w:caps w:val="0"/>
          <w:noProof w:val="0"/>
          <w:color w:val="365F91" w:themeColor="accent1" w:themeShade="BF"/>
          <w:kern w:val="0"/>
          <w:sz w:val="28"/>
          <w:szCs w:val="28"/>
        </w:rPr>
        <w:t>D</w:t>
      </w:r>
      <w:r w:rsidRPr="00F93D66">
        <w:rPr>
          <w:rFonts w:eastAsiaTheme="majorEastAsia"/>
          <w:bCs w:val="0"/>
          <w:iCs w:val="0"/>
          <w:caps w:val="0"/>
          <w:noProof w:val="0"/>
          <w:color w:val="365F91" w:themeColor="accent1" w:themeShade="BF"/>
          <w:kern w:val="0"/>
          <w:sz w:val="28"/>
          <w:szCs w:val="28"/>
        </w:rPr>
        <w:t xml:space="preserve">: </w:t>
      </w:r>
      <w:r w:rsidRPr="00F93D66">
        <w:rPr>
          <w:rFonts w:eastAsiaTheme="majorEastAsia"/>
          <w:b w:val="0"/>
          <w:bCs w:val="0"/>
          <w:iCs w:val="0"/>
          <w:caps w:val="0"/>
          <w:noProof w:val="0"/>
          <w:color w:val="365F91" w:themeColor="accent1" w:themeShade="BF"/>
          <w:kern w:val="0"/>
          <w:sz w:val="28"/>
          <w:szCs w:val="28"/>
        </w:rPr>
        <w:t>Eligibility and Qualification Form</w:t>
      </w:r>
      <w:bookmarkEnd w:id="14"/>
      <w:bookmarkEnd w:id="15"/>
    </w:p>
    <w:p w14:paraId="5D0227D5" w14:textId="77777777" w:rsidR="00C24720" w:rsidRPr="00F93D66" w:rsidRDefault="00C24720" w:rsidP="00C24720">
      <w:pPr>
        <w:rPr>
          <w:lang w:val="en-GB"/>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F93D66" w14:paraId="01ACE874" w14:textId="77777777" w:rsidTr="00C24720">
        <w:tc>
          <w:tcPr>
            <w:tcW w:w="1979" w:type="dxa"/>
            <w:shd w:val="clear" w:color="auto" w:fill="9BDEFF"/>
          </w:tcPr>
          <w:p w14:paraId="36BEF47D" w14:textId="77777777" w:rsidR="00C24720" w:rsidRPr="00F93D66" w:rsidRDefault="00C24720" w:rsidP="00C24720">
            <w:pPr>
              <w:spacing w:before="120" w:after="120"/>
              <w:rPr>
                <w:rFonts w:ascii="Segoe UI" w:hAnsi="Segoe UI" w:cs="Segoe UI"/>
                <w:sz w:val="20"/>
                <w:szCs w:val="20"/>
                <w:lang w:val="en-GB"/>
              </w:rPr>
            </w:pPr>
            <w:r w:rsidRPr="00F93D66">
              <w:rPr>
                <w:rFonts w:ascii="Segoe UI" w:hAnsi="Segoe UI" w:cs="Segoe UI"/>
                <w:sz w:val="20"/>
                <w:szCs w:val="20"/>
                <w:lang w:val="en-GB"/>
              </w:rPr>
              <w:t>Name of Bidder:</w:t>
            </w:r>
          </w:p>
        </w:tc>
        <w:tc>
          <w:tcPr>
            <w:tcW w:w="4501" w:type="dxa"/>
          </w:tcPr>
          <w:p w14:paraId="56B63EA5" w14:textId="77777777" w:rsidR="00C24720" w:rsidRPr="00F93D66" w:rsidRDefault="00C24720" w:rsidP="00C24720">
            <w:pPr>
              <w:spacing w:before="120" w:after="120"/>
              <w:rPr>
                <w:rFonts w:ascii="Segoe UI" w:hAnsi="Segoe UI" w:cs="Segoe UI"/>
                <w:sz w:val="20"/>
                <w:szCs w:val="20"/>
                <w:lang w:val="en-GB"/>
              </w:rPr>
            </w:pPr>
            <w:r w:rsidRPr="00F93D66">
              <w:rPr>
                <w:rFonts w:ascii="Segoe UI" w:hAnsi="Segoe UI" w:cs="Segoe UI"/>
                <w:bCs/>
                <w:sz w:val="20"/>
                <w:szCs w:val="20"/>
                <w:lang w:val="en-GB"/>
              </w:rPr>
              <w:fldChar w:fldCharType="begin">
                <w:ffData>
                  <w:name w:val="Text1"/>
                  <w:enabled/>
                  <w:calcOnExit w:val="0"/>
                  <w:textInput>
                    <w:default w:val="[Insert Name of Bidder]]"/>
                  </w:textInput>
                </w:ffData>
              </w:fldChar>
            </w:r>
            <w:r w:rsidRPr="00F93D66">
              <w:rPr>
                <w:rFonts w:ascii="Segoe UI" w:hAnsi="Segoe UI" w:cs="Segoe UI"/>
                <w:bCs/>
                <w:sz w:val="20"/>
                <w:szCs w:val="20"/>
                <w:lang w:val="en-GB"/>
              </w:rPr>
              <w:instrText xml:space="preserve"> FORMTEXT </w:instrText>
            </w:r>
            <w:r w:rsidRPr="00F93D66">
              <w:rPr>
                <w:rFonts w:ascii="Segoe UI" w:hAnsi="Segoe UI" w:cs="Segoe UI"/>
                <w:bCs/>
                <w:sz w:val="20"/>
                <w:szCs w:val="20"/>
                <w:lang w:val="en-GB"/>
              </w:rPr>
            </w:r>
            <w:r w:rsidRPr="00F93D66">
              <w:rPr>
                <w:rFonts w:ascii="Segoe UI" w:hAnsi="Segoe UI" w:cs="Segoe UI"/>
                <w:bCs/>
                <w:sz w:val="20"/>
                <w:szCs w:val="20"/>
                <w:lang w:val="en-GB"/>
              </w:rPr>
              <w:fldChar w:fldCharType="separate"/>
            </w:r>
            <w:r w:rsidRPr="00F93D66">
              <w:rPr>
                <w:rFonts w:ascii="Segoe UI" w:hAnsi="Segoe UI" w:cs="Segoe UI"/>
                <w:bCs/>
                <w:noProof/>
                <w:sz w:val="20"/>
                <w:szCs w:val="20"/>
                <w:lang w:val="en-GB"/>
              </w:rPr>
              <w:t>[Insert Name of Bidder]</w:t>
            </w:r>
            <w:r w:rsidRPr="00F93D66">
              <w:rPr>
                <w:rFonts w:ascii="Segoe UI" w:hAnsi="Segoe UI" w:cs="Segoe UI"/>
                <w:bCs/>
                <w:sz w:val="20"/>
                <w:szCs w:val="20"/>
                <w:lang w:val="en-GB"/>
              </w:rPr>
              <w:fldChar w:fldCharType="end"/>
            </w:r>
          </w:p>
        </w:tc>
        <w:tc>
          <w:tcPr>
            <w:tcW w:w="720" w:type="dxa"/>
            <w:shd w:val="clear" w:color="auto" w:fill="9BDEFF"/>
          </w:tcPr>
          <w:p w14:paraId="288E149D" w14:textId="77777777" w:rsidR="00C24720" w:rsidRPr="00F93D66" w:rsidRDefault="00C24720" w:rsidP="00C24720">
            <w:pPr>
              <w:spacing w:before="120" w:after="120"/>
              <w:rPr>
                <w:rFonts w:ascii="Segoe UI" w:hAnsi="Segoe UI" w:cs="Segoe UI"/>
                <w:sz w:val="20"/>
                <w:szCs w:val="20"/>
                <w:lang w:val="en-GB"/>
              </w:rPr>
            </w:pPr>
            <w:r w:rsidRPr="00F93D66">
              <w:rPr>
                <w:rFonts w:ascii="Segoe UI" w:hAnsi="Segoe UI" w:cs="Segoe UI"/>
                <w:sz w:val="20"/>
                <w:szCs w:val="20"/>
                <w:lang w:val="en-GB"/>
              </w:rPr>
              <w:t>Date:</w:t>
            </w:r>
          </w:p>
        </w:tc>
        <w:tc>
          <w:tcPr>
            <w:tcW w:w="2345" w:type="dxa"/>
          </w:tcPr>
          <w:p w14:paraId="6DB98840" w14:textId="77777777" w:rsidR="00C24720" w:rsidRPr="00F93D66" w:rsidRDefault="005A1982" w:rsidP="00C24720">
            <w:pPr>
              <w:spacing w:before="120" w:after="120"/>
              <w:rPr>
                <w:rFonts w:ascii="Segoe UI" w:hAnsi="Segoe UI" w:cs="Segoe UI"/>
                <w:sz w:val="20"/>
                <w:szCs w:val="20"/>
                <w:lang w:val="en-GB"/>
              </w:rPr>
            </w:pPr>
            <w:sdt>
              <w:sdtPr>
                <w:rPr>
                  <w:rFonts w:ascii="Segoe UI" w:hAnsi="Segoe UI" w:cs="Segoe UI"/>
                  <w:color w:val="000000" w:themeColor="text1"/>
                  <w:sz w:val="20"/>
                  <w:szCs w:val="20"/>
                  <w:lang w:val="en-GB"/>
                </w:rPr>
                <w:id w:val="1001086963"/>
                <w:showingPlcHdr/>
                <w:date>
                  <w:dateFormat w:val="MMMM d, yyyy"/>
                  <w:lid w:val="en-US"/>
                  <w:storeMappedDataAs w:val="date"/>
                  <w:calendar w:val="gregorian"/>
                </w:date>
              </w:sdtPr>
              <w:sdtContent>
                <w:r w:rsidR="00C24720" w:rsidRPr="00F93D66">
                  <w:rPr>
                    <w:rStyle w:val="PlaceholderText"/>
                    <w:rFonts w:ascii="Segoe UI" w:hAnsi="Segoe UI" w:cs="Segoe UI"/>
                    <w:sz w:val="20"/>
                    <w:szCs w:val="20"/>
                    <w:shd w:val="clear" w:color="auto" w:fill="BFBFBF" w:themeFill="background1" w:themeFillShade="BF"/>
                    <w:lang w:val="en-GB"/>
                  </w:rPr>
                  <w:t>Select date</w:t>
                </w:r>
              </w:sdtContent>
            </w:sdt>
          </w:p>
        </w:tc>
      </w:tr>
      <w:tr w:rsidR="00C24720" w:rsidRPr="00F93D66" w14:paraId="0E38C19F" w14:textId="77777777" w:rsidTr="00C24720">
        <w:trPr>
          <w:cantSplit/>
          <w:trHeight w:val="341"/>
        </w:trPr>
        <w:tc>
          <w:tcPr>
            <w:tcW w:w="1979" w:type="dxa"/>
            <w:shd w:val="clear" w:color="auto" w:fill="9BDEFF"/>
          </w:tcPr>
          <w:p w14:paraId="615E5E84" w14:textId="77777777" w:rsidR="00C24720" w:rsidRPr="00F93D66" w:rsidRDefault="00AE59B3" w:rsidP="00C24720">
            <w:pPr>
              <w:spacing w:before="120" w:after="120"/>
              <w:rPr>
                <w:rFonts w:ascii="Segoe UI" w:hAnsi="Segoe UI" w:cs="Segoe UI"/>
                <w:sz w:val="20"/>
                <w:szCs w:val="20"/>
                <w:lang w:val="en-GB"/>
              </w:rPr>
            </w:pPr>
            <w:r w:rsidRPr="00F93D66">
              <w:rPr>
                <w:rFonts w:ascii="Segoe UI" w:hAnsi="Segoe UI" w:cs="Segoe UI"/>
                <w:iCs/>
                <w:sz w:val="20"/>
                <w:szCs w:val="20"/>
                <w:lang w:val="en-GB"/>
              </w:rPr>
              <w:t>ITB</w:t>
            </w:r>
            <w:r w:rsidR="00C24720" w:rsidRPr="00F93D66">
              <w:rPr>
                <w:rFonts w:ascii="Segoe UI" w:hAnsi="Segoe UI" w:cs="Segoe UI"/>
                <w:iCs/>
                <w:sz w:val="20"/>
                <w:szCs w:val="20"/>
                <w:lang w:val="en-GB"/>
              </w:rPr>
              <w:t xml:space="preserve"> reference:</w:t>
            </w:r>
          </w:p>
        </w:tc>
        <w:tc>
          <w:tcPr>
            <w:tcW w:w="7566" w:type="dxa"/>
            <w:gridSpan w:val="3"/>
          </w:tcPr>
          <w:p w14:paraId="7C5CC684" w14:textId="77777777" w:rsidR="00C24720" w:rsidRPr="00F93D66" w:rsidRDefault="00C24720" w:rsidP="00C24720">
            <w:pPr>
              <w:spacing w:before="120" w:after="120"/>
              <w:rPr>
                <w:rFonts w:ascii="Segoe UI" w:hAnsi="Segoe UI" w:cs="Segoe UI"/>
                <w:sz w:val="20"/>
                <w:szCs w:val="20"/>
                <w:lang w:val="en-GB"/>
              </w:rPr>
            </w:pPr>
            <w:r w:rsidRPr="00F93D66">
              <w:rPr>
                <w:rFonts w:ascii="Segoe UI" w:hAnsi="Segoe UI" w:cs="Segoe UI"/>
                <w:bCs/>
                <w:sz w:val="20"/>
                <w:szCs w:val="20"/>
                <w:lang w:val="en-GB"/>
              </w:rPr>
              <w:fldChar w:fldCharType="begin">
                <w:ffData>
                  <w:name w:val="Text1"/>
                  <w:enabled/>
                  <w:calcOnExit w:val="0"/>
                  <w:textInput>
                    <w:default w:val="[Insert RFP Reference Number]"/>
                  </w:textInput>
                </w:ffData>
              </w:fldChar>
            </w:r>
            <w:r w:rsidRPr="00F93D66">
              <w:rPr>
                <w:rFonts w:ascii="Segoe UI" w:hAnsi="Segoe UI" w:cs="Segoe UI"/>
                <w:bCs/>
                <w:sz w:val="20"/>
                <w:szCs w:val="20"/>
                <w:lang w:val="en-GB"/>
              </w:rPr>
              <w:instrText xml:space="preserve"> FORMTEXT </w:instrText>
            </w:r>
            <w:r w:rsidRPr="00F93D66">
              <w:rPr>
                <w:rFonts w:ascii="Segoe UI" w:hAnsi="Segoe UI" w:cs="Segoe UI"/>
                <w:bCs/>
                <w:sz w:val="20"/>
                <w:szCs w:val="20"/>
                <w:lang w:val="en-GB"/>
              </w:rPr>
            </w:r>
            <w:r w:rsidRPr="00F93D66">
              <w:rPr>
                <w:rFonts w:ascii="Segoe UI" w:hAnsi="Segoe UI" w:cs="Segoe UI"/>
                <w:bCs/>
                <w:sz w:val="20"/>
                <w:szCs w:val="20"/>
                <w:lang w:val="en-GB"/>
              </w:rPr>
              <w:fldChar w:fldCharType="separate"/>
            </w:r>
            <w:r w:rsidRPr="00F93D66">
              <w:rPr>
                <w:rFonts w:ascii="Segoe UI" w:hAnsi="Segoe UI" w:cs="Segoe UI"/>
                <w:bCs/>
                <w:noProof/>
                <w:sz w:val="20"/>
                <w:szCs w:val="20"/>
                <w:lang w:val="en-GB"/>
              </w:rPr>
              <w:t xml:space="preserve">[Insert </w:t>
            </w:r>
            <w:r w:rsidR="00AE59B3" w:rsidRPr="00F93D66">
              <w:rPr>
                <w:rFonts w:ascii="Segoe UI" w:hAnsi="Segoe UI" w:cs="Segoe UI"/>
                <w:bCs/>
                <w:noProof/>
                <w:sz w:val="20"/>
                <w:szCs w:val="20"/>
                <w:lang w:val="en-GB"/>
              </w:rPr>
              <w:t>ITB</w:t>
            </w:r>
            <w:r w:rsidRPr="00F93D66">
              <w:rPr>
                <w:rFonts w:ascii="Segoe UI" w:hAnsi="Segoe UI" w:cs="Segoe UI"/>
                <w:bCs/>
                <w:noProof/>
                <w:sz w:val="20"/>
                <w:szCs w:val="20"/>
                <w:lang w:val="en-GB"/>
              </w:rPr>
              <w:t xml:space="preserve"> Reference Number]</w:t>
            </w:r>
            <w:r w:rsidRPr="00F93D66">
              <w:rPr>
                <w:rFonts w:ascii="Segoe UI" w:hAnsi="Segoe UI" w:cs="Segoe UI"/>
                <w:bCs/>
                <w:sz w:val="20"/>
                <w:szCs w:val="20"/>
                <w:lang w:val="en-GB"/>
              </w:rPr>
              <w:fldChar w:fldCharType="end"/>
            </w:r>
          </w:p>
        </w:tc>
      </w:tr>
    </w:tbl>
    <w:p w14:paraId="3268BA6B" w14:textId="77777777" w:rsidR="00C65EDB" w:rsidRPr="00F93D66" w:rsidRDefault="00C65EDB" w:rsidP="00C24720">
      <w:pPr>
        <w:shd w:val="clear" w:color="auto" w:fill="FFFFFF"/>
        <w:rPr>
          <w:rFonts w:ascii="Segoe UI" w:hAnsi="Segoe UI" w:cs="Segoe UI"/>
          <w:color w:val="000000"/>
          <w:sz w:val="20"/>
          <w:szCs w:val="20"/>
          <w:lang w:val="en-GB"/>
        </w:rPr>
      </w:pPr>
    </w:p>
    <w:p w14:paraId="1D0BD4E3" w14:textId="77777777" w:rsidR="00C24720" w:rsidRPr="00F93D66" w:rsidRDefault="00C24720" w:rsidP="00C24720">
      <w:pPr>
        <w:shd w:val="clear" w:color="auto" w:fill="FFFFFF"/>
        <w:spacing w:before="120" w:after="120"/>
        <w:rPr>
          <w:rFonts w:ascii="Segoe UI" w:hAnsi="Segoe UI" w:cs="Segoe UI"/>
          <w:b/>
          <w:sz w:val="28"/>
          <w:szCs w:val="20"/>
          <w:lang w:val="en-GB"/>
        </w:rPr>
      </w:pPr>
      <w:r w:rsidRPr="00F93D66">
        <w:rPr>
          <w:rFonts w:ascii="Segoe UI" w:hAnsi="Segoe UI" w:cs="Segoe UI"/>
          <w:b/>
          <w:sz w:val="28"/>
          <w:szCs w:val="20"/>
          <w:lang w:val="en-GB"/>
        </w:rPr>
        <w:t>Histor</w:t>
      </w:r>
      <w:r w:rsidR="004F5A37" w:rsidRPr="00F93D66">
        <w:rPr>
          <w:rFonts w:ascii="Segoe UI" w:hAnsi="Segoe UI" w:cs="Segoe UI"/>
          <w:b/>
          <w:sz w:val="28"/>
          <w:szCs w:val="20"/>
          <w:lang w:val="en-GB"/>
        </w:rPr>
        <w:t xml:space="preserve">y of </w:t>
      </w:r>
      <w:r w:rsidR="007B4CF5" w:rsidRPr="00F93D66">
        <w:rPr>
          <w:rFonts w:ascii="Segoe UI" w:hAnsi="Segoe UI" w:cs="Segoe UI"/>
          <w:b/>
          <w:sz w:val="28"/>
          <w:szCs w:val="20"/>
          <w:lang w:val="en-GB"/>
        </w:rPr>
        <w:t>Non- Performing</w:t>
      </w:r>
      <w:r w:rsidR="004F5A37" w:rsidRPr="00F93D66">
        <w:rPr>
          <w:rFonts w:ascii="Segoe UI" w:hAnsi="Segoe UI" w:cs="Segoe UI"/>
          <w:b/>
          <w:sz w:val="28"/>
          <w:szCs w:val="20"/>
          <w:lang w:val="en-GB"/>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F93D66" w14:paraId="23D293AD" w14:textId="77777777" w:rsidTr="00C24720">
        <w:trPr>
          <w:trHeight w:val="325"/>
        </w:trPr>
        <w:tc>
          <w:tcPr>
            <w:tcW w:w="9542" w:type="dxa"/>
            <w:gridSpan w:val="4"/>
          </w:tcPr>
          <w:p w14:paraId="69F2D497" w14:textId="1B5E55B7" w:rsidR="00C24720" w:rsidRPr="00F93D66" w:rsidRDefault="005A1982" w:rsidP="007C0137">
            <w:pPr>
              <w:autoSpaceDE w:val="0"/>
              <w:autoSpaceDN w:val="0"/>
              <w:spacing w:before="60" w:after="60"/>
              <w:rPr>
                <w:rFonts w:ascii="Segoe UI" w:hAnsi="Segoe UI" w:cs="Segoe UI"/>
                <w:color w:val="000000"/>
                <w:sz w:val="20"/>
                <w:szCs w:val="20"/>
                <w:lang w:val="en-GB"/>
              </w:rPr>
            </w:pPr>
            <w:sdt>
              <w:sdtPr>
                <w:rPr>
                  <w:rFonts w:ascii="Segoe UI" w:hAnsi="Segoe UI" w:cs="Segoe UI"/>
                  <w:sz w:val="20"/>
                  <w:szCs w:val="20"/>
                  <w:lang w:val="en-GB"/>
                </w:rPr>
                <w:id w:val="-83236026"/>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sz w:val="20"/>
                    <w:szCs w:val="20"/>
                    <w:lang w:val="en-GB"/>
                  </w:rPr>
                  <w:t>☐</w:t>
                </w:r>
              </w:sdtContent>
            </w:sdt>
            <w:r w:rsidR="004F5A37" w:rsidRPr="00F93D66">
              <w:rPr>
                <w:rFonts w:ascii="Segoe UI" w:hAnsi="Segoe UI" w:cs="Segoe UI"/>
                <w:color w:val="000000"/>
                <w:sz w:val="20"/>
                <w:szCs w:val="20"/>
                <w:lang w:val="en-GB"/>
              </w:rPr>
              <w:t>N</w:t>
            </w:r>
            <w:r w:rsidR="00C24720" w:rsidRPr="00F93D66">
              <w:rPr>
                <w:rFonts w:ascii="Segoe UI" w:hAnsi="Segoe UI" w:cs="Segoe UI"/>
                <w:color w:val="000000"/>
                <w:sz w:val="20"/>
                <w:szCs w:val="20"/>
                <w:lang w:val="en-GB"/>
              </w:rPr>
              <w:t>on-perform</w:t>
            </w:r>
            <w:r w:rsidR="004F5A37" w:rsidRPr="00F93D66">
              <w:rPr>
                <w:rFonts w:ascii="Segoe UI" w:hAnsi="Segoe UI" w:cs="Segoe UI"/>
                <w:color w:val="000000"/>
                <w:sz w:val="20"/>
                <w:szCs w:val="20"/>
                <w:lang w:val="en-GB"/>
              </w:rPr>
              <w:t>ing contracts</w:t>
            </w:r>
            <w:r w:rsidR="00C24720" w:rsidRPr="00F93D66">
              <w:rPr>
                <w:rFonts w:ascii="Segoe UI" w:hAnsi="Segoe UI" w:cs="Segoe UI"/>
                <w:color w:val="000000"/>
                <w:sz w:val="20"/>
                <w:szCs w:val="20"/>
                <w:lang w:val="en-GB"/>
              </w:rPr>
              <w:t xml:space="preserve"> did not occur </w:t>
            </w:r>
            <w:r w:rsidR="00F776DF" w:rsidRPr="00F93D66">
              <w:rPr>
                <w:rFonts w:ascii="Segoe UI" w:hAnsi="Segoe UI" w:cs="Segoe UI"/>
                <w:color w:val="000000"/>
                <w:sz w:val="20"/>
                <w:szCs w:val="20"/>
                <w:lang w:val="en-GB"/>
              </w:rPr>
              <w:t>during</w:t>
            </w:r>
            <w:r w:rsidR="00C24720" w:rsidRPr="00F93D66">
              <w:rPr>
                <w:rFonts w:ascii="Segoe UI" w:hAnsi="Segoe UI" w:cs="Segoe UI"/>
                <w:color w:val="000000"/>
                <w:sz w:val="20"/>
                <w:szCs w:val="20"/>
                <w:lang w:val="en-GB"/>
              </w:rPr>
              <w:t xml:space="preserve"> the last 3 </w:t>
            </w:r>
            <w:r w:rsidR="0004111F" w:rsidRPr="00F93D66">
              <w:rPr>
                <w:rFonts w:ascii="Segoe UI" w:hAnsi="Segoe UI" w:cs="Segoe UI"/>
                <w:color w:val="000000"/>
                <w:sz w:val="20"/>
                <w:szCs w:val="20"/>
                <w:lang w:val="en-GB"/>
              </w:rPr>
              <w:t xml:space="preserve">years. </w:t>
            </w:r>
            <w:r w:rsidR="000C6AB4" w:rsidRPr="00F93D66">
              <w:rPr>
                <w:rFonts w:ascii="Segoe UI" w:hAnsi="Segoe UI" w:cs="Segoe UI"/>
                <w:color w:val="000000"/>
                <w:sz w:val="20"/>
                <w:szCs w:val="20"/>
                <w:lang w:val="en-GB"/>
              </w:rPr>
              <w:t xml:space="preserve">(reference period to be taken into account: from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6</w:t>
            </w:r>
            <w:r w:rsidR="000C6AB4" w:rsidRPr="00F93D66">
              <w:rPr>
                <w:rFonts w:ascii="Segoe UI" w:hAnsi="Segoe UI" w:cs="Segoe UI"/>
                <w:color w:val="000000"/>
                <w:sz w:val="20"/>
                <w:szCs w:val="20"/>
                <w:lang w:val="en-GB"/>
              </w:rPr>
              <w:t xml:space="preserve"> to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9</w:t>
            </w:r>
            <w:r w:rsidR="000C6AB4" w:rsidRPr="00F93D66">
              <w:rPr>
                <w:rFonts w:ascii="Segoe UI" w:hAnsi="Segoe UI" w:cs="Segoe UI"/>
                <w:color w:val="000000"/>
                <w:sz w:val="20"/>
                <w:szCs w:val="20"/>
                <w:lang w:val="en-GB"/>
              </w:rPr>
              <w:t>)</w:t>
            </w:r>
          </w:p>
        </w:tc>
      </w:tr>
      <w:tr w:rsidR="00C24720" w:rsidRPr="00F93D66" w14:paraId="7B754204" w14:textId="77777777" w:rsidTr="00C24720">
        <w:trPr>
          <w:trHeight w:val="310"/>
        </w:trPr>
        <w:tc>
          <w:tcPr>
            <w:tcW w:w="9542" w:type="dxa"/>
            <w:gridSpan w:val="4"/>
          </w:tcPr>
          <w:p w14:paraId="6078201F" w14:textId="337164B5" w:rsidR="00C24720" w:rsidRPr="00F93D66" w:rsidRDefault="005A1982" w:rsidP="007C0137">
            <w:pPr>
              <w:autoSpaceDE w:val="0"/>
              <w:autoSpaceDN w:val="0"/>
              <w:spacing w:before="60" w:after="60"/>
              <w:rPr>
                <w:rFonts w:ascii="Segoe UI" w:hAnsi="Segoe UI" w:cs="Segoe UI"/>
                <w:sz w:val="20"/>
                <w:szCs w:val="20"/>
                <w:lang w:val="en-GB"/>
              </w:rPr>
            </w:pPr>
            <w:sdt>
              <w:sdtPr>
                <w:rPr>
                  <w:rFonts w:ascii="Segoe UI" w:eastAsia="MS Gothic" w:hAnsi="Segoe UI" w:cs="Segoe UI"/>
                  <w:sz w:val="20"/>
                  <w:szCs w:val="20"/>
                  <w:lang w:val="en-GB"/>
                </w:rPr>
                <w:id w:val="-514691419"/>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sz w:val="20"/>
                    <w:szCs w:val="20"/>
                    <w:lang w:val="en-GB"/>
                  </w:rPr>
                  <w:t>☐</w:t>
                </w:r>
              </w:sdtContent>
            </w:sdt>
            <w:r w:rsidR="00C24720" w:rsidRPr="00F93D66">
              <w:rPr>
                <w:rFonts w:ascii="Segoe UI" w:hAnsi="Segoe UI" w:cs="Segoe UI"/>
                <w:color w:val="000000"/>
                <w:sz w:val="20"/>
                <w:szCs w:val="20"/>
                <w:lang w:val="en-GB"/>
              </w:rPr>
              <w:t xml:space="preserve"> Contract(s) not performed </w:t>
            </w:r>
            <w:r w:rsidR="004F5A37" w:rsidRPr="00F93D66">
              <w:rPr>
                <w:rFonts w:ascii="Segoe UI" w:hAnsi="Segoe UI" w:cs="Segoe UI"/>
                <w:color w:val="000000"/>
                <w:sz w:val="20"/>
                <w:szCs w:val="20"/>
                <w:lang w:val="en-GB"/>
              </w:rPr>
              <w:t>in</w:t>
            </w:r>
            <w:r w:rsidR="00A17439" w:rsidRPr="00F93D66">
              <w:rPr>
                <w:rFonts w:ascii="Segoe UI" w:hAnsi="Segoe UI" w:cs="Segoe UI"/>
                <w:color w:val="000000"/>
                <w:sz w:val="20"/>
                <w:szCs w:val="20"/>
                <w:lang w:val="en-GB"/>
              </w:rPr>
              <w:t xml:space="preserve"> </w:t>
            </w:r>
            <w:r w:rsidR="00C24720" w:rsidRPr="00F93D66">
              <w:rPr>
                <w:rFonts w:ascii="Segoe UI" w:hAnsi="Segoe UI" w:cs="Segoe UI"/>
                <w:color w:val="000000"/>
                <w:sz w:val="20"/>
                <w:szCs w:val="20"/>
                <w:lang w:val="en-GB"/>
              </w:rPr>
              <w:t>the last 3 years</w:t>
            </w:r>
            <w:r w:rsidR="0004111F" w:rsidRPr="00F93D66">
              <w:rPr>
                <w:rFonts w:ascii="Segoe UI" w:hAnsi="Segoe UI" w:cs="Segoe UI"/>
                <w:color w:val="000000"/>
                <w:sz w:val="20"/>
                <w:szCs w:val="20"/>
                <w:lang w:val="en-GB"/>
              </w:rPr>
              <w:t xml:space="preserve">. </w:t>
            </w:r>
            <w:r w:rsidR="000C6AB4" w:rsidRPr="00F93D66">
              <w:rPr>
                <w:rFonts w:ascii="Segoe UI" w:hAnsi="Segoe UI" w:cs="Segoe UI"/>
                <w:color w:val="000000"/>
                <w:sz w:val="20"/>
                <w:szCs w:val="20"/>
                <w:lang w:val="en-GB"/>
              </w:rPr>
              <w:t xml:space="preserve">(reference period to be taken into account: from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6</w:t>
            </w:r>
            <w:r w:rsidR="000C6AB4" w:rsidRPr="00F93D66">
              <w:rPr>
                <w:rFonts w:ascii="Segoe UI" w:hAnsi="Segoe UI" w:cs="Segoe UI"/>
                <w:color w:val="000000"/>
                <w:sz w:val="20"/>
                <w:szCs w:val="20"/>
                <w:lang w:val="en-GB"/>
              </w:rPr>
              <w:t xml:space="preserve"> to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9</w:t>
            </w:r>
            <w:r w:rsidR="000C6AB4" w:rsidRPr="00F93D66">
              <w:rPr>
                <w:rFonts w:ascii="Segoe UI" w:hAnsi="Segoe UI" w:cs="Segoe UI"/>
                <w:color w:val="000000"/>
                <w:sz w:val="20"/>
                <w:szCs w:val="20"/>
                <w:lang w:val="en-GB"/>
              </w:rPr>
              <w:t>)</w:t>
            </w:r>
          </w:p>
        </w:tc>
      </w:tr>
      <w:tr w:rsidR="00C24720" w:rsidRPr="00F93D66" w14:paraId="3372A27A" w14:textId="77777777" w:rsidTr="00C24720">
        <w:tc>
          <w:tcPr>
            <w:tcW w:w="1082" w:type="dxa"/>
            <w:shd w:val="clear" w:color="auto" w:fill="9BDEFF"/>
          </w:tcPr>
          <w:p w14:paraId="5C727DDA"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Year</w:t>
            </w:r>
          </w:p>
        </w:tc>
        <w:tc>
          <w:tcPr>
            <w:tcW w:w="1799" w:type="dxa"/>
            <w:shd w:val="clear" w:color="auto" w:fill="9BDEFF"/>
          </w:tcPr>
          <w:p w14:paraId="2F52EB57"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Non- performed portion of contract</w:t>
            </w:r>
          </w:p>
        </w:tc>
        <w:tc>
          <w:tcPr>
            <w:tcW w:w="4051" w:type="dxa"/>
            <w:shd w:val="clear" w:color="auto" w:fill="9BDEFF"/>
          </w:tcPr>
          <w:p w14:paraId="1B1B259A"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Contract Identification</w:t>
            </w:r>
          </w:p>
        </w:tc>
        <w:tc>
          <w:tcPr>
            <w:tcW w:w="2610" w:type="dxa"/>
            <w:shd w:val="clear" w:color="auto" w:fill="9BDEFF"/>
          </w:tcPr>
          <w:p w14:paraId="7B7E32E0"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 xml:space="preserve">Total Contract Amount </w:t>
            </w:r>
            <w:r w:rsidRPr="00F93D66">
              <w:rPr>
                <w:rFonts w:ascii="Segoe UI" w:hAnsi="Segoe UI" w:cs="Segoe UI"/>
                <w:bCs/>
                <w:color w:val="000000"/>
                <w:sz w:val="20"/>
                <w:szCs w:val="20"/>
                <w:lang w:val="en-GB"/>
              </w:rPr>
              <w:t>(current value in US$)</w:t>
            </w:r>
          </w:p>
        </w:tc>
      </w:tr>
      <w:tr w:rsidR="00C24720" w:rsidRPr="00F93D66" w14:paraId="7AA57B95" w14:textId="77777777" w:rsidTr="00C24720">
        <w:trPr>
          <w:trHeight w:val="701"/>
        </w:trPr>
        <w:tc>
          <w:tcPr>
            <w:tcW w:w="1082" w:type="dxa"/>
          </w:tcPr>
          <w:p w14:paraId="4FCFF9C3"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 </w:t>
            </w:r>
          </w:p>
        </w:tc>
        <w:tc>
          <w:tcPr>
            <w:tcW w:w="1799" w:type="dxa"/>
          </w:tcPr>
          <w:p w14:paraId="78AD86B4" w14:textId="77777777" w:rsidR="00C24720" w:rsidRPr="00F93D66" w:rsidRDefault="00C24720" w:rsidP="00C24720">
            <w:pPr>
              <w:rPr>
                <w:rFonts w:ascii="Segoe UI" w:hAnsi="Segoe UI" w:cs="Segoe UI"/>
                <w:color w:val="000000"/>
                <w:sz w:val="20"/>
                <w:szCs w:val="20"/>
                <w:lang w:val="en-GB"/>
              </w:rPr>
            </w:pPr>
          </w:p>
          <w:p w14:paraId="34159191" w14:textId="77777777" w:rsidR="00C24720" w:rsidRPr="00F93D66" w:rsidRDefault="00C24720" w:rsidP="00C24720">
            <w:pPr>
              <w:autoSpaceDE w:val="0"/>
              <w:autoSpaceDN w:val="0"/>
              <w:rPr>
                <w:rFonts w:ascii="Segoe UI" w:hAnsi="Segoe UI" w:cs="Segoe UI"/>
                <w:color w:val="000000"/>
                <w:sz w:val="20"/>
                <w:szCs w:val="20"/>
                <w:lang w:val="en-GB"/>
              </w:rPr>
            </w:pPr>
          </w:p>
        </w:tc>
        <w:tc>
          <w:tcPr>
            <w:tcW w:w="4051" w:type="dxa"/>
          </w:tcPr>
          <w:p w14:paraId="3A7E29FD"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Name of Client: </w:t>
            </w:r>
          </w:p>
          <w:p w14:paraId="151D9F3C"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Address of Client: </w:t>
            </w:r>
          </w:p>
          <w:p w14:paraId="2C728FD9" w14:textId="77777777" w:rsidR="00C24720" w:rsidRPr="00F93D66" w:rsidRDefault="00C24720" w:rsidP="00B85F9D">
            <w:pPr>
              <w:rPr>
                <w:rFonts w:ascii="Segoe UI" w:hAnsi="Segoe UI" w:cs="Segoe UI"/>
                <w:color w:val="000000"/>
                <w:sz w:val="20"/>
                <w:szCs w:val="20"/>
                <w:lang w:val="en-GB"/>
              </w:rPr>
            </w:pPr>
            <w:r w:rsidRPr="00F93D66">
              <w:rPr>
                <w:rFonts w:ascii="Segoe UI" w:hAnsi="Segoe UI" w:cs="Segoe UI"/>
                <w:color w:val="000000"/>
                <w:sz w:val="20"/>
                <w:szCs w:val="20"/>
                <w:lang w:val="en-GB"/>
              </w:rPr>
              <w:t>Reason(s) for non-performance:</w:t>
            </w:r>
          </w:p>
        </w:tc>
        <w:tc>
          <w:tcPr>
            <w:tcW w:w="2610" w:type="dxa"/>
          </w:tcPr>
          <w:p w14:paraId="42054383" w14:textId="77777777" w:rsidR="00C24720" w:rsidRPr="00F93D66" w:rsidRDefault="00C24720" w:rsidP="00C24720">
            <w:pPr>
              <w:rPr>
                <w:rFonts w:ascii="Segoe UI" w:hAnsi="Segoe UI" w:cs="Segoe UI"/>
                <w:color w:val="000000"/>
                <w:sz w:val="20"/>
                <w:szCs w:val="20"/>
                <w:lang w:val="en-GB"/>
              </w:rPr>
            </w:pPr>
          </w:p>
          <w:p w14:paraId="5EFBBD99" w14:textId="77777777" w:rsidR="00C24720" w:rsidRPr="00F93D66" w:rsidRDefault="00C24720" w:rsidP="00C24720">
            <w:pPr>
              <w:autoSpaceDE w:val="0"/>
              <w:autoSpaceDN w:val="0"/>
              <w:rPr>
                <w:rFonts w:ascii="Segoe UI" w:hAnsi="Segoe UI" w:cs="Segoe UI"/>
                <w:color w:val="000000"/>
                <w:sz w:val="20"/>
                <w:szCs w:val="20"/>
                <w:lang w:val="en-GB"/>
              </w:rPr>
            </w:pPr>
          </w:p>
        </w:tc>
      </w:tr>
    </w:tbl>
    <w:p w14:paraId="3982FDA3" w14:textId="77777777" w:rsidR="00C65EDB" w:rsidRPr="00F93D66" w:rsidRDefault="00C65EDB" w:rsidP="00C24720">
      <w:pPr>
        <w:shd w:val="clear" w:color="auto" w:fill="FFFFFF"/>
        <w:rPr>
          <w:rFonts w:ascii="Segoe UI" w:hAnsi="Segoe UI" w:cs="Segoe UI"/>
          <w:b/>
          <w:color w:val="000000"/>
          <w:sz w:val="20"/>
          <w:szCs w:val="20"/>
          <w:lang w:val="en-GB"/>
        </w:rPr>
      </w:pPr>
    </w:p>
    <w:p w14:paraId="71492F74" w14:textId="77777777" w:rsidR="00C24720" w:rsidRPr="00F93D66" w:rsidRDefault="00C24720" w:rsidP="00C24720">
      <w:pPr>
        <w:shd w:val="clear" w:color="auto" w:fill="FFFFFF"/>
        <w:spacing w:before="120" w:after="120"/>
        <w:rPr>
          <w:rFonts w:ascii="Segoe UI" w:hAnsi="Segoe UI" w:cs="Segoe UI"/>
          <w:b/>
          <w:sz w:val="20"/>
          <w:szCs w:val="20"/>
          <w:lang w:val="en-GB"/>
        </w:rPr>
      </w:pPr>
      <w:r w:rsidRPr="00F93D66">
        <w:rPr>
          <w:rFonts w:ascii="Segoe UI" w:hAnsi="Segoe UI" w:cs="Segoe UI"/>
          <w:b/>
          <w:sz w:val="28"/>
          <w:szCs w:val="20"/>
          <w:lang w:val="en-GB"/>
        </w:rPr>
        <w:t>Litigation History</w:t>
      </w:r>
      <w:r w:rsidRPr="00F93D66">
        <w:rPr>
          <w:rFonts w:ascii="Segoe UI" w:hAnsi="Segoe UI" w:cs="Segoe UI"/>
          <w:b/>
          <w:sz w:val="20"/>
          <w:szCs w:val="20"/>
          <w:lang w:val="en-GB"/>
        </w:rPr>
        <w:t xml:space="preserve"> </w:t>
      </w:r>
      <w:r w:rsidRPr="00F93D66">
        <w:rPr>
          <w:rFonts w:ascii="Segoe UI" w:hAnsi="Segoe UI" w:cs="Segoe UI"/>
          <w:sz w:val="20"/>
          <w:szCs w:val="20"/>
          <w:lang w:val="en-GB"/>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F93D66" w14:paraId="7F044EE3" w14:textId="77777777" w:rsidTr="00C24720">
        <w:trPr>
          <w:trHeight w:val="256"/>
        </w:trPr>
        <w:tc>
          <w:tcPr>
            <w:tcW w:w="9542" w:type="dxa"/>
            <w:gridSpan w:val="4"/>
          </w:tcPr>
          <w:p w14:paraId="1FAE5BCB" w14:textId="6EF71375" w:rsidR="00C24720" w:rsidRPr="00F93D66" w:rsidRDefault="005A1982" w:rsidP="007C0137">
            <w:pPr>
              <w:autoSpaceDE w:val="0"/>
              <w:autoSpaceDN w:val="0"/>
              <w:spacing w:before="60" w:after="60"/>
              <w:rPr>
                <w:rFonts w:ascii="Segoe UI" w:hAnsi="Segoe UI" w:cs="Segoe UI"/>
                <w:color w:val="000000"/>
                <w:sz w:val="20"/>
                <w:szCs w:val="20"/>
                <w:lang w:val="en-GB"/>
              </w:rPr>
            </w:pPr>
            <w:sdt>
              <w:sdtPr>
                <w:rPr>
                  <w:rFonts w:ascii="Segoe UI" w:eastAsia="MS Gothic" w:hAnsi="Segoe UI" w:cs="Segoe UI"/>
                  <w:sz w:val="20"/>
                  <w:szCs w:val="20"/>
                  <w:lang w:val="en-GB"/>
                </w:rPr>
                <w:id w:val="-884636411"/>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sz w:val="20"/>
                    <w:szCs w:val="20"/>
                    <w:lang w:val="en-GB"/>
                  </w:rPr>
                  <w:t>☐</w:t>
                </w:r>
              </w:sdtContent>
            </w:sdt>
            <w:r w:rsidR="00C24720" w:rsidRPr="00F93D66">
              <w:rPr>
                <w:rFonts w:ascii="Segoe UI" w:hAnsi="Segoe UI" w:cs="Segoe UI"/>
                <w:color w:val="000000"/>
                <w:sz w:val="20"/>
                <w:szCs w:val="20"/>
                <w:lang w:val="en-GB"/>
              </w:rPr>
              <w:t xml:space="preserve"> No litigation history </w:t>
            </w:r>
            <w:r w:rsidR="00C24720" w:rsidRPr="00F93D66">
              <w:rPr>
                <w:rFonts w:ascii="Segoe UI" w:hAnsi="Segoe UI" w:cs="Segoe UI"/>
                <w:sz w:val="20"/>
                <w:szCs w:val="20"/>
                <w:lang w:val="en-GB"/>
              </w:rPr>
              <w:t>for the last 3 years</w:t>
            </w:r>
            <w:r w:rsidR="0004111F" w:rsidRPr="00F93D66">
              <w:rPr>
                <w:rFonts w:ascii="Segoe UI" w:hAnsi="Segoe UI" w:cs="Segoe UI"/>
                <w:sz w:val="20"/>
                <w:szCs w:val="20"/>
                <w:lang w:val="en-GB"/>
              </w:rPr>
              <w:t xml:space="preserve">. </w:t>
            </w:r>
            <w:r w:rsidR="000C6AB4" w:rsidRPr="00F93D66">
              <w:rPr>
                <w:rFonts w:ascii="Segoe UI" w:hAnsi="Segoe UI" w:cs="Segoe UI"/>
                <w:color w:val="000000"/>
                <w:sz w:val="20"/>
                <w:szCs w:val="20"/>
                <w:lang w:val="en-GB"/>
              </w:rPr>
              <w:t xml:space="preserve">(reference period to be taken into account: from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6</w:t>
            </w:r>
            <w:r w:rsidR="000C6AB4" w:rsidRPr="00F93D66">
              <w:rPr>
                <w:rFonts w:ascii="Segoe UI" w:hAnsi="Segoe UI" w:cs="Segoe UI"/>
                <w:color w:val="000000"/>
                <w:sz w:val="20"/>
                <w:szCs w:val="20"/>
                <w:lang w:val="en-GB"/>
              </w:rPr>
              <w:t xml:space="preserve"> to </w:t>
            </w:r>
            <w:r w:rsidR="000C6AB4">
              <w:rPr>
                <w:rFonts w:ascii="Segoe UI" w:hAnsi="Segoe UI" w:cs="Segoe UI"/>
                <w:color w:val="000000"/>
                <w:sz w:val="20"/>
                <w:szCs w:val="20"/>
                <w:lang w:val="en-GB"/>
              </w:rPr>
              <w:t>April</w:t>
            </w:r>
            <w:r w:rsidR="000C6AB4" w:rsidRPr="00F93D66">
              <w:rPr>
                <w:rFonts w:ascii="Segoe UI" w:hAnsi="Segoe UI" w:cs="Segoe UI"/>
                <w:color w:val="000000"/>
                <w:sz w:val="20"/>
                <w:szCs w:val="20"/>
                <w:lang w:val="en-GB"/>
              </w:rPr>
              <w:t xml:space="preserve"> </w:t>
            </w:r>
            <w:r w:rsidR="000C6AB4">
              <w:rPr>
                <w:rFonts w:ascii="Segoe UI" w:hAnsi="Segoe UI" w:cs="Segoe UI"/>
                <w:color w:val="000000"/>
                <w:sz w:val="20"/>
                <w:szCs w:val="20"/>
                <w:lang w:val="en-GB"/>
              </w:rPr>
              <w:t>1</w:t>
            </w:r>
            <w:r w:rsidR="000C6AB4"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9</w:t>
            </w:r>
            <w:r w:rsidR="000C6AB4" w:rsidRPr="00F93D66">
              <w:rPr>
                <w:rFonts w:ascii="Segoe UI" w:hAnsi="Segoe UI" w:cs="Segoe UI"/>
                <w:color w:val="000000"/>
                <w:sz w:val="20"/>
                <w:szCs w:val="20"/>
                <w:lang w:val="en-GB"/>
              </w:rPr>
              <w:t>)</w:t>
            </w:r>
          </w:p>
        </w:tc>
      </w:tr>
      <w:tr w:rsidR="00C24720" w:rsidRPr="00F93D66" w14:paraId="0FB0451C" w14:textId="77777777" w:rsidTr="00C24720">
        <w:trPr>
          <w:trHeight w:val="255"/>
        </w:trPr>
        <w:tc>
          <w:tcPr>
            <w:tcW w:w="9542" w:type="dxa"/>
            <w:gridSpan w:val="4"/>
          </w:tcPr>
          <w:p w14:paraId="635359FE" w14:textId="77777777" w:rsidR="00C24720" w:rsidRPr="00F93D66" w:rsidRDefault="005A1982" w:rsidP="007C0137">
            <w:pPr>
              <w:autoSpaceDE w:val="0"/>
              <w:autoSpaceDN w:val="0"/>
              <w:spacing w:before="60" w:after="60"/>
              <w:rPr>
                <w:rFonts w:ascii="Segoe UI" w:hAnsi="Segoe UI" w:cs="Segoe UI"/>
                <w:color w:val="000000"/>
                <w:sz w:val="20"/>
                <w:szCs w:val="20"/>
                <w:lang w:val="en-GB"/>
              </w:rPr>
            </w:pPr>
            <w:sdt>
              <w:sdtPr>
                <w:rPr>
                  <w:rFonts w:ascii="Segoe UI" w:eastAsia="MS Gothic" w:hAnsi="Segoe UI" w:cs="Segoe UI"/>
                  <w:sz w:val="20"/>
                  <w:szCs w:val="20"/>
                  <w:lang w:val="en-GB"/>
                </w:rPr>
                <w:id w:val="-1241164445"/>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sz w:val="20"/>
                    <w:szCs w:val="20"/>
                    <w:lang w:val="en-GB"/>
                  </w:rPr>
                  <w:t>☐</w:t>
                </w:r>
              </w:sdtContent>
            </w:sdt>
            <w:r w:rsidR="00C24720" w:rsidRPr="00F93D66">
              <w:rPr>
                <w:rFonts w:ascii="Segoe UI" w:hAnsi="Segoe UI" w:cs="Segoe UI"/>
                <w:color w:val="000000"/>
                <w:sz w:val="20"/>
                <w:szCs w:val="20"/>
                <w:lang w:val="en-GB"/>
              </w:rPr>
              <w:t xml:space="preserve"> Litigation History as indicated below</w:t>
            </w:r>
          </w:p>
        </w:tc>
      </w:tr>
      <w:tr w:rsidR="00C24720" w:rsidRPr="00F93D66" w14:paraId="22D10143" w14:textId="77777777" w:rsidTr="00C24720">
        <w:tc>
          <w:tcPr>
            <w:tcW w:w="1081" w:type="dxa"/>
            <w:shd w:val="clear" w:color="auto" w:fill="9BDEFF"/>
          </w:tcPr>
          <w:p w14:paraId="785802DC"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 xml:space="preserve">Year of dispute </w:t>
            </w:r>
          </w:p>
        </w:tc>
        <w:tc>
          <w:tcPr>
            <w:tcW w:w="1800" w:type="dxa"/>
            <w:shd w:val="clear" w:color="auto" w:fill="9BDEFF"/>
          </w:tcPr>
          <w:p w14:paraId="63729AE5"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 xml:space="preserve">Amount in dispute </w:t>
            </w:r>
            <w:r w:rsidRPr="00F93D66">
              <w:rPr>
                <w:rFonts w:ascii="Segoe UI" w:hAnsi="Segoe UI" w:cs="Segoe UI"/>
                <w:bCs/>
                <w:color w:val="000000"/>
                <w:sz w:val="20"/>
                <w:szCs w:val="20"/>
                <w:lang w:val="en-GB"/>
              </w:rPr>
              <w:t>(in US$)</w:t>
            </w:r>
          </w:p>
        </w:tc>
        <w:tc>
          <w:tcPr>
            <w:tcW w:w="4051" w:type="dxa"/>
            <w:shd w:val="clear" w:color="auto" w:fill="9BDEFF"/>
          </w:tcPr>
          <w:p w14:paraId="3EAD2F77"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Contract Identification</w:t>
            </w:r>
          </w:p>
        </w:tc>
        <w:tc>
          <w:tcPr>
            <w:tcW w:w="2610" w:type="dxa"/>
            <w:shd w:val="clear" w:color="auto" w:fill="9BDEFF"/>
          </w:tcPr>
          <w:p w14:paraId="1502ADC4"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bCs/>
                <w:color w:val="000000"/>
                <w:sz w:val="20"/>
                <w:szCs w:val="20"/>
                <w:lang w:val="en-GB"/>
              </w:rPr>
              <w:t xml:space="preserve">Total Contract Amount </w:t>
            </w:r>
            <w:r w:rsidRPr="00F93D66">
              <w:rPr>
                <w:rFonts w:ascii="Segoe UI" w:hAnsi="Segoe UI" w:cs="Segoe UI"/>
                <w:bCs/>
                <w:color w:val="000000"/>
                <w:sz w:val="20"/>
                <w:szCs w:val="20"/>
                <w:lang w:val="en-GB"/>
              </w:rPr>
              <w:t>(current value in US$)</w:t>
            </w:r>
          </w:p>
        </w:tc>
      </w:tr>
      <w:tr w:rsidR="00C24720" w:rsidRPr="00F93D66" w14:paraId="5F1E40F9" w14:textId="77777777" w:rsidTr="00C24720">
        <w:trPr>
          <w:trHeight w:val="883"/>
        </w:trPr>
        <w:tc>
          <w:tcPr>
            <w:tcW w:w="1081" w:type="dxa"/>
          </w:tcPr>
          <w:p w14:paraId="472A1EA3"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 </w:t>
            </w:r>
          </w:p>
        </w:tc>
        <w:tc>
          <w:tcPr>
            <w:tcW w:w="1800" w:type="dxa"/>
          </w:tcPr>
          <w:p w14:paraId="35E62F01" w14:textId="77777777" w:rsidR="00C24720" w:rsidRPr="00F93D66" w:rsidRDefault="00C24720" w:rsidP="00C24720">
            <w:pPr>
              <w:autoSpaceDE w:val="0"/>
              <w:autoSpaceDN w:val="0"/>
              <w:rPr>
                <w:rFonts w:ascii="Segoe UI" w:hAnsi="Segoe UI" w:cs="Segoe UI"/>
                <w:color w:val="000000"/>
                <w:sz w:val="20"/>
                <w:szCs w:val="20"/>
                <w:lang w:val="en-GB"/>
              </w:rPr>
            </w:pPr>
          </w:p>
        </w:tc>
        <w:tc>
          <w:tcPr>
            <w:tcW w:w="4051" w:type="dxa"/>
          </w:tcPr>
          <w:p w14:paraId="5AA60065"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Name of Client: </w:t>
            </w:r>
          </w:p>
          <w:p w14:paraId="2D6A0406"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Address of Client: </w:t>
            </w:r>
          </w:p>
          <w:p w14:paraId="57293225"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Matter in dispute: </w:t>
            </w:r>
          </w:p>
          <w:p w14:paraId="627598B8"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 xml:space="preserve">Party who initiated the dispute: </w:t>
            </w:r>
          </w:p>
          <w:p w14:paraId="5470BE88"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Status of dispute:</w:t>
            </w:r>
          </w:p>
          <w:p w14:paraId="044A52A2" w14:textId="77777777" w:rsidR="00C24720" w:rsidRPr="00F93D66" w:rsidRDefault="00C24720" w:rsidP="00C24720">
            <w:pPr>
              <w:autoSpaceDE w:val="0"/>
              <w:autoSpaceDN w:val="0"/>
              <w:rPr>
                <w:rFonts w:ascii="Segoe UI" w:hAnsi="Segoe UI" w:cs="Segoe UI"/>
                <w:color w:val="000000"/>
                <w:sz w:val="20"/>
                <w:szCs w:val="20"/>
                <w:lang w:val="en-GB"/>
              </w:rPr>
            </w:pPr>
            <w:r w:rsidRPr="00F93D66">
              <w:rPr>
                <w:rFonts w:ascii="Segoe UI" w:hAnsi="Segoe UI" w:cs="Segoe UI"/>
                <w:color w:val="000000"/>
                <w:sz w:val="20"/>
                <w:szCs w:val="20"/>
                <w:lang w:val="en-GB"/>
              </w:rPr>
              <w:t>Party awarded if resolved:</w:t>
            </w:r>
          </w:p>
        </w:tc>
        <w:tc>
          <w:tcPr>
            <w:tcW w:w="2610" w:type="dxa"/>
          </w:tcPr>
          <w:p w14:paraId="3250C18E" w14:textId="77777777" w:rsidR="00C24720" w:rsidRPr="00F93D66" w:rsidRDefault="00C24720" w:rsidP="00C24720">
            <w:pPr>
              <w:autoSpaceDE w:val="0"/>
              <w:autoSpaceDN w:val="0"/>
              <w:rPr>
                <w:rFonts w:ascii="Segoe UI" w:hAnsi="Segoe UI" w:cs="Segoe UI"/>
                <w:color w:val="000000"/>
                <w:sz w:val="20"/>
                <w:szCs w:val="20"/>
                <w:lang w:val="en-GB"/>
              </w:rPr>
            </w:pPr>
          </w:p>
        </w:tc>
      </w:tr>
    </w:tbl>
    <w:p w14:paraId="26AF68E0" w14:textId="77777777" w:rsidR="00C65EDB" w:rsidRPr="00F93D66" w:rsidRDefault="00C65EDB" w:rsidP="00C24720">
      <w:pPr>
        <w:shd w:val="clear" w:color="auto" w:fill="FFFFFF"/>
        <w:rPr>
          <w:rFonts w:ascii="Segoe UI" w:hAnsi="Segoe UI" w:cs="Segoe UI"/>
          <w:b/>
          <w:color w:val="000000"/>
          <w:sz w:val="20"/>
          <w:szCs w:val="20"/>
          <w:lang w:val="en-GB"/>
        </w:rPr>
      </w:pPr>
    </w:p>
    <w:p w14:paraId="325719BD" w14:textId="77777777" w:rsidR="00C65EDB" w:rsidRPr="00F93D66" w:rsidRDefault="00C65EDB" w:rsidP="00C24720">
      <w:pPr>
        <w:shd w:val="clear" w:color="auto" w:fill="FFFFFF"/>
        <w:rPr>
          <w:rFonts w:ascii="Segoe UI" w:hAnsi="Segoe UI" w:cs="Segoe UI"/>
          <w:b/>
          <w:sz w:val="20"/>
          <w:szCs w:val="20"/>
          <w:lang w:val="en-GB"/>
        </w:rPr>
      </w:pPr>
    </w:p>
    <w:p w14:paraId="5283429F" w14:textId="77777777" w:rsidR="00C24720" w:rsidRPr="00F93D66" w:rsidRDefault="00C24720" w:rsidP="00590FE9">
      <w:pPr>
        <w:shd w:val="clear" w:color="auto" w:fill="FFFFFF"/>
        <w:spacing w:before="120" w:after="120"/>
        <w:rPr>
          <w:rFonts w:ascii="Segoe UI" w:hAnsi="Segoe UI" w:cs="Segoe UI"/>
          <w:b/>
          <w:sz w:val="28"/>
          <w:szCs w:val="20"/>
          <w:lang w:val="en-GB"/>
        </w:rPr>
      </w:pPr>
      <w:r w:rsidRPr="00F93D66">
        <w:rPr>
          <w:rFonts w:ascii="Segoe UI" w:hAnsi="Segoe UI" w:cs="Segoe UI"/>
          <w:b/>
          <w:sz w:val="28"/>
          <w:szCs w:val="20"/>
          <w:lang w:val="en-GB"/>
        </w:rPr>
        <w:t xml:space="preserve">Previous Relevant Experience </w:t>
      </w:r>
    </w:p>
    <w:p w14:paraId="109FBB3C" w14:textId="726A92C1" w:rsidR="00C24720" w:rsidRPr="00F93D66" w:rsidRDefault="00C24720" w:rsidP="00C24720">
      <w:pPr>
        <w:autoSpaceDE w:val="0"/>
        <w:autoSpaceDN w:val="0"/>
        <w:jc w:val="both"/>
        <w:rPr>
          <w:rFonts w:ascii="Segoe UI" w:hAnsi="Segoe UI" w:cs="Segoe UI"/>
          <w:color w:val="000000"/>
          <w:sz w:val="20"/>
          <w:szCs w:val="20"/>
          <w:lang w:val="en-GB"/>
        </w:rPr>
      </w:pPr>
      <w:r w:rsidRPr="00F93D66">
        <w:rPr>
          <w:rFonts w:ascii="Segoe UI" w:hAnsi="Segoe UI" w:cs="Segoe UI"/>
          <w:color w:val="000000"/>
          <w:sz w:val="20"/>
          <w:szCs w:val="20"/>
          <w:lang w:val="en-GB"/>
        </w:rPr>
        <w:t xml:space="preserve">Please list only previous similar assignments successfully completed in the </w:t>
      </w:r>
      <w:r w:rsidRPr="00F93D66">
        <w:rPr>
          <w:rFonts w:ascii="Segoe UI" w:hAnsi="Segoe UI" w:cs="Segoe UI"/>
          <w:b/>
          <w:color w:val="000000"/>
          <w:sz w:val="20"/>
          <w:szCs w:val="20"/>
          <w:lang w:val="en-GB"/>
        </w:rPr>
        <w:t xml:space="preserve">last </w:t>
      </w:r>
      <w:r w:rsidR="000C6AB4">
        <w:rPr>
          <w:rFonts w:ascii="Segoe UI" w:hAnsi="Segoe UI" w:cs="Segoe UI"/>
          <w:b/>
          <w:color w:val="000000"/>
          <w:sz w:val="20"/>
          <w:szCs w:val="20"/>
          <w:lang w:val="en-GB"/>
        </w:rPr>
        <w:t>3</w:t>
      </w:r>
      <w:r w:rsidRPr="00F93D66">
        <w:rPr>
          <w:rFonts w:ascii="Segoe UI" w:hAnsi="Segoe UI" w:cs="Segoe UI"/>
          <w:b/>
          <w:color w:val="000000"/>
          <w:sz w:val="20"/>
          <w:szCs w:val="20"/>
          <w:lang w:val="en-GB"/>
        </w:rPr>
        <w:t xml:space="preserve"> years</w:t>
      </w:r>
      <w:r w:rsidRPr="00F93D66">
        <w:rPr>
          <w:rFonts w:ascii="Segoe UI" w:hAnsi="Segoe UI" w:cs="Segoe UI"/>
          <w:color w:val="000000"/>
          <w:sz w:val="20"/>
          <w:szCs w:val="20"/>
          <w:lang w:val="en-GB"/>
        </w:rPr>
        <w:t xml:space="preserve">. </w:t>
      </w:r>
      <w:r w:rsidR="00CF544B" w:rsidRPr="00F93D66">
        <w:rPr>
          <w:rFonts w:ascii="Segoe UI" w:hAnsi="Segoe UI" w:cs="Segoe UI"/>
          <w:color w:val="000000"/>
          <w:sz w:val="20"/>
          <w:szCs w:val="20"/>
          <w:lang w:val="en-GB"/>
        </w:rPr>
        <w:t xml:space="preserve">(reference period to be taken into account: from </w:t>
      </w:r>
      <w:r w:rsidR="000C6AB4">
        <w:rPr>
          <w:rFonts w:ascii="Segoe UI" w:hAnsi="Segoe UI" w:cs="Segoe UI"/>
          <w:color w:val="000000"/>
          <w:sz w:val="20"/>
          <w:szCs w:val="20"/>
          <w:lang w:val="en-GB"/>
        </w:rPr>
        <w:t>April</w:t>
      </w:r>
      <w:r w:rsidR="00CF544B" w:rsidRPr="00F93D66">
        <w:rPr>
          <w:rFonts w:ascii="Segoe UI" w:hAnsi="Segoe UI" w:cs="Segoe UI"/>
          <w:color w:val="000000"/>
          <w:sz w:val="20"/>
          <w:szCs w:val="20"/>
          <w:lang w:val="en-GB"/>
        </w:rPr>
        <w:t xml:space="preserve"> </w:t>
      </w:r>
      <w:r w:rsidR="0044667F">
        <w:rPr>
          <w:rFonts w:ascii="Segoe UI" w:hAnsi="Segoe UI" w:cs="Segoe UI"/>
          <w:color w:val="000000"/>
          <w:sz w:val="20"/>
          <w:szCs w:val="20"/>
          <w:lang w:val="en-GB"/>
        </w:rPr>
        <w:t>1</w:t>
      </w:r>
      <w:r w:rsidR="00CF544B"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6</w:t>
      </w:r>
      <w:r w:rsidR="00CF544B" w:rsidRPr="00F93D66">
        <w:rPr>
          <w:rFonts w:ascii="Segoe UI" w:hAnsi="Segoe UI" w:cs="Segoe UI"/>
          <w:color w:val="000000"/>
          <w:sz w:val="20"/>
          <w:szCs w:val="20"/>
          <w:lang w:val="en-GB"/>
        </w:rPr>
        <w:t xml:space="preserve"> to </w:t>
      </w:r>
      <w:r w:rsidR="000C6AB4">
        <w:rPr>
          <w:rFonts w:ascii="Segoe UI" w:hAnsi="Segoe UI" w:cs="Segoe UI"/>
          <w:color w:val="000000"/>
          <w:sz w:val="20"/>
          <w:szCs w:val="20"/>
          <w:lang w:val="en-GB"/>
        </w:rPr>
        <w:t>April</w:t>
      </w:r>
      <w:r w:rsidR="00CF544B" w:rsidRPr="00F93D66">
        <w:rPr>
          <w:rFonts w:ascii="Segoe UI" w:hAnsi="Segoe UI" w:cs="Segoe UI"/>
          <w:color w:val="000000"/>
          <w:sz w:val="20"/>
          <w:szCs w:val="20"/>
          <w:lang w:val="en-GB"/>
        </w:rPr>
        <w:t xml:space="preserve"> </w:t>
      </w:r>
      <w:r w:rsidR="0044667F">
        <w:rPr>
          <w:rFonts w:ascii="Segoe UI" w:hAnsi="Segoe UI" w:cs="Segoe UI"/>
          <w:color w:val="000000"/>
          <w:sz w:val="20"/>
          <w:szCs w:val="20"/>
          <w:lang w:val="en-GB"/>
        </w:rPr>
        <w:t>1</w:t>
      </w:r>
      <w:r w:rsidR="00CF544B" w:rsidRPr="00F93D66">
        <w:rPr>
          <w:rFonts w:ascii="Segoe UI" w:hAnsi="Segoe UI" w:cs="Segoe UI"/>
          <w:color w:val="000000"/>
          <w:sz w:val="20"/>
          <w:szCs w:val="20"/>
          <w:lang w:val="en-GB"/>
        </w:rPr>
        <w:t>, 201</w:t>
      </w:r>
      <w:r w:rsidR="000C6AB4">
        <w:rPr>
          <w:rFonts w:ascii="Segoe UI" w:hAnsi="Segoe UI" w:cs="Segoe UI"/>
          <w:color w:val="000000"/>
          <w:sz w:val="20"/>
          <w:szCs w:val="20"/>
          <w:lang w:val="en-GB"/>
        </w:rPr>
        <w:t>9</w:t>
      </w:r>
      <w:r w:rsidR="00CF544B" w:rsidRPr="00F93D66">
        <w:rPr>
          <w:rFonts w:ascii="Segoe UI" w:hAnsi="Segoe UI" w:cs="Segoe UI"/>
          <w:color w:val="000000"/>
          <w:sz w:val="20"/>
          <w:szCs w:val="20"/>
          <w:lang w:val="en-GB"/>
        </w:rPr>
        <w:t>)</w:t>
      </w:r>
    </w:p>
    <w:p w14:paraId="5ADEAEBC" w14:textId="77777777" w:rsidR="00C24720" w:rsidRPr="00F93D66" w:rsidRDefault="00C24720" w:rsidP="00C24720">
      <w:pPr>
        <w:autoSpaceDE w:val="0"/>
        <w:autoSpaceDN w:val="0"/>
        <w:jc w:val="both"/>
        <w:rPr>
          <w:rFonts w:ascii="Segoe UI" w:hAnsi="Segoe UI" w:cs="Segoe UI"/>
          <w:color w:val="000000"/>
          <w:sz w:val="20"/>
          <w:szCs w:val="20"/>
          <w:lang w:val="en-GB"/>
        </w:rPr>
      </w:pPr>
    </w:p>
    <w:p w14:paraId="2BE23625" w14:textId="1E3C8D95" w:rsidR="00C24720" w:rsidRPr="00F93D66" w:rsidRDefault="00C24720" w:rsidP="00C24720">
      <w:pPr>
        <w:jc w:val="both"/>
        <w:rPr>
          <w:rFonts w:ascii="Segoe UI" w:hAnsi="Segoe UI" w:cs="Segoe UI"/>
          <w:color w:val="000000"/>
          <w:sz w:val="20"/>
          <w:szCs w:val="20"/>
          <w:lang w:val="en-GB"/>
        </w:rPr>
      </w:pPr>
      <w:r w:rsidRPr="00F93D66">
        <w:rPr>
          <w:rFonts w:ascii="Segoe UI" w:hAnsi="Segoe UI" w:cs="Segoe UI"/>
          <w:color w:val="000000"/>
          <w:sz w:val="20"/>
          <w:szCs w:val="20"/>
          <w:lang w:val="en-GB"/>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w:t>
      </w:r>
      <w:r w:rsidRPr="00F93D66">
        <w:rPr>
          <w:rFonts w:ascii="Segoe UI" w:hAnsi="Segoe UI" w:cs="Segoe UI"/>
          <w:b/>
          <w:color w:val="000000"/>
          <w:sz w:val="20"/>
          <w:szCs w:val="20"/>
          <w:lang w:val="en-GB"/>
        </w:rPr>
        <w:t xml:space="preserve">The Bidder </w:t>
      </w:r>
      <w:r w:rsidR="00B6721F" w:rsidRPr="00F93D66">
        <w:rPr>
          <w:rFonts w:ascii="Segoe UI" w:hAnsi="Segoe UI" w:cs="Segoe UI"/>
          <w:b/>
          <w:color w:val="000000"/>
          <w:sz w:val="20"/>
          <w:szCs w:val="20"/>
          <w:lang w:val="en-GB"/>
        </w:rPr>
        <w:t>shall provide proof documents for</w:t>
      </w:r>
      <w:r w:rsidRPr="00F93D66">
        <w:rPr>
          <w:rFonts w:ascii="Segoe UI" w:hAnsi="Segoe UI" w:cs="Segoe UI"/>
          <w:b/>
          <w:color w:val="000000"/>
          <w:sz w:val="20"/>
          <w:szCs w:val="20"/>
          <w:lang w:val="en-GB"/>
        </w:rPr>
        <w:t xml:space="preserve"> the claimed experience by presenting copies of relevant documents and references </w:t>
      </w:r>
      <w:r w:rsidR="00B6721F" w:rsidRPr="00F93D66">
        <w:rPr>
          <w:rFonts w:ascii="Segoe UI" w:hAnsi="Segoe UI" w:cs="Segoe UI"/>
          <w:b/>
          <w:color w:val="000000"/>
          <w:sz w:val="20"/>
          <w:szCs w:val="20"/>
          <w:lang w:val="en-GB"/>
        </w:rPr>
        <w:t>with the Bid.</w:t>
      </w:r>
    </w:p>
    <w:p w14:paraId="2043E6BC" w14:textId="77777777" w:rsidR="003C1306" w:rsidRPr="00F93D66" w:rsidRDefault="003C1306" w:rsidP="00C24720">
      <w:pPr>
        <w:jc w:val="both"/>
        <w:rPr>
          <w:rFonts w:ascii="Segoe UI" w:hAnsi="Segoe UI" w:cs="Segoe UI"/>
          <w:color w:val="000000"/>
          <w:sz w:val="20"/>
          <w:szCs w:val="20"/>
          <w:lang w:val="en-GB"/>
        </w:rPr>
      </w:pPr>
    </w:p>
    <w:p w14:paraId="67F78419" w14:textId="77777777" w:rsidR="003C1306" w:rsidRPr="00F93D66" w:rsidRDefault="003C1306" w:rsidP="00C24720">
      <w:pPr>
        <w:jc w:val="both"/>
        <w:rPr>
          <w:rFonts w:ascii="Segoe UI" w:hAnsi="Segoe UI" w:cs="Segoe UI"/>
          <w:color w:val="000000"/>
          <w:sz w:val="20"/>
          <w:szCs w:val="20"/>
          <w:lang w:val="en-GB"/>
        </w:rPr>
      </w:pPr>
    </w:p>
    <w:p w14:paraId="1D93B011" w14:textId="77777777" w:rsidR="00590FE9" w:rsidRPr="00F93D66" w:rsidRDefault="00590FE9" w:rsidP="00C24720">
      <w:pPr>
        <w:jc w:val="both"/>
        <w:rPr>
          <w:rFonts w:ascii="Segoe UI" w:hAnsi="Segoe UI" w:cs="Segoe UI"/>
          <w:color w:val="000000"/>
          <w:sz w:val="20"/>
          <w:szCs w:val="20"/>
          <w:lang w:val="en-GB"/>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F93D66" w14:paraId="355B93CF" w14:textId="77777777" w:rsidTr="00B85F9D">
        <w:tc>
          <w:tcPr>
            <w:tcW w:w="1907" w:type="dxa"/>
            <w:shd w:val="clear" w:color="auto" w:fill="9BDEFF"/>
          </w:tcPr>
          <w:p w14:paraId="45D62EC1"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sz w:val="20"/>
                <w:szCs w:val="20"/>
                <w:lang w:val="en-GB"/>
              </w:rPr>
              <w:t>Project name &amp; Country of Assignment</w:t>
            </w:r>
          </w:p>
        </w:tc>
        <w:tc>
          <w:tcPr>
            <w:tcW w:w="2140" w:type="dxa"/>
            <w:shd w:val="clear" w:color="auto" w:fill="9BDEFF"/>
          </w:tcPr>
          <w:p w14:paraId="44CC6CE4" w14:textId="77777777" w:rsidR="00C24720" w:rsidRPr="00F93D66" w:rsidRDefault="00C24720" w:rsidP="009F0D55">
            <w:pPr>
              <w:jc w:val="center"/>
              <w:rPr>
                <w:rFonts w:ascii="Segoe UI" w:hAnsi="Segoe UI" w:cs="Segoe UI"/>
                <w:b/>
                <w:sz w:val="20"/>
                <w:szCs w:val="20"/>
                <w:lang w:val="en-GB"/>
              </w:rPr>
            </w:pPr>
            <w:r w:rsidRPr="00F93D66">
              <w:rPr>
                <w:rFonts w:ascii="Segoe UI" w:hAnsi="Segoe UI" w:cs="Segoe UI"/>
                <w:b/>
                <w:sz w:val="20"/>
                <w:szCs w:val="20"/>
                <w:lang w:val="en-GB"/>
              </w:rPr>
              <w:t>Client &amp; Reference Contact Details</w:t>
            </w:r>
          </w:p>
        </w:tc>
        <w:tc>
          <w:tcPr>
            <w:tcW w:w="1530" w:type="dxa"/>
            <w:shd w:val="clear" w:color="auto" w:fill="9BDEFF"/>
          </w:tcPr>
          <w:p w14:paraId="717A4B4E" w14:textId="72998792" w:rsidR="00C24720" w:rsidRPr="00F93D66" w:rsidRDefault="006218D5" w:rsidP="00C24720">
            <w:pPr>
              <w:jc w:val="center"/>
              <w:rPr>
                <w:rFonts w:ascii="Segoe UI" w:hAnsi="Segoe UI" w:cs="Segoe UI"/>
                <w:b/>
                <w:sz w:val="20"/>
                <w:szCs w:val="20"/>
                <w:lang w:val="en-GB"/>
              </w:rPr>
            </w:pPr>
            <w:r w:rsidRPr="00F93D66">
              <w:rPr>
                <w:rFonts w:ascii="Segoe UI" w:hAnsi="Segoe UI" w:cs="Segoe UI"/>
                <w:b/>
                <w:sz w:val="20"/>
                <w:szCs w:val="20"/>
                <w:lang w:val="en-GB"/>
              </w:rPr>
              <w:t>Contract Value (in USD equivalent*)</w:t>
            </w:r>
          </w:p>
        </w:tc>
        <w:tc>
          <w:tcPr>
            <w:tcW w:w="1710" w:type="dxa"/>
            <w:shd w:val="clear" w:color="auto" w:fill="9BDEFF"/>
          </w:tcPr>
          <w:p w14:paraId="7BA7DF6D"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sz w:val="20"/>
                <w:szCs w:val="20"/>
                <w:lang w:val="en-GB"/>
              </w:rPr>
              <w:t>Period of activity and status</w:t>
            </w:r>
          </w:p>
        </w:tc>
        <w:tc>
          <w:tcPr>
            <w:tcW w:w="2250" w:type="dxa"/>
            <w:shd w:val="clear" w:color="auto" w:fill="9BDEFF"/>
          </w:tcPr>
          <w:p w14:paraId="72334E9B" w14:textId="77777777" w:rsidR="00C24720" w:rsidRPr="00F93D66" w:rsidRDefault="00C24720" w:rsidP="00C24720">
            <w:pPr>
              <w:jc w:val="center"/>
              <w:rPr>
                <w:rFonts w:ascii="Segoe UI" w:hAnsi="Segoe UI" w:cs="Segoe UI"/>
                <w:b/>
                <w:sz w:val="20"/>
                <w:szCs w:val="20"/>
                <w:lang w:val="en-GB"/>
              </w:rPr>
            </w:pPr>
            <w:r w:rsidRPr="00F93D66">
              <w:rPr>
                <w:rFonts w:ascii="Segoe UI" w:hAnsi="Segoe UI" w:cs="Segoe UI"/>
                <w:b/>
                <w:sz w:val="20"/>
                <w:szCs w:val="20"/>
                <w:lang w:val="en-GB"/>
              </w:rPr>
              <w:t>Types of activities undertaken</w:t>
            </w:r>
          </w:p>
        </w:tc>
      </w:tr>
      <w:tr w:rsidR="00C24720" w:rsidRPr="00F93D66" w14:paraId="2F34DEBE" w14:textId="77777777" w:rsidTr="00B85F9D">
        <w:tc>
          <w:tcPr>
            <w:tcW w:w="1907" w:type="dxa"/>
          </w:tcPr>
          <w:p w14:paraId="15423DA6" w14:textId="77777777" w:rsidR="00C24720" w:rsidRPr="00F93D66" w:rsidRDefault="00C24720" w:rsidP="00C24720">
            <w:pPr>
              <w:jc w:val="both"/>
              <w:rPr>
                <w:rFonts w:ascii="Segoe UI" w:hAnsi="Segoe UI" w:cs="Segoe UI"/>
                <w:sz w:val="20"/>
                <w:szCs w:val="20"/>
                <w:lang w:val="en-GB"/>
              </w:rPr>
            </w:pPr>
          </w:p>
        </w:tc>
        <w:tc>
          <w:tcPr>
            <w:tcW w:w="2140" w:type="dxa"/>
          </w:tcPr>
          <w:p w14:paraId="2943CDCA" w14:textId="77777777" w:rsidR="00C24720" w:rsidRPr="00F93D66" w:rsidRDefault="00C24720" w:rsidP="00C24720">
            <w:pPr>
              <w:jc w:val="both"/>
              <w:rPr>
                <w:rFonts w:ascii="Segoe UI" w:hAnsi="Segoe UI" w:cs="Segoe UI"/>
                <w:sz w:val="20"/>
                <w:szCs w:val="20"/>
                <w:lang w:val="en-GB"/>
              </w:rPr>
            </w:pPr>
          </w:p>
        </w:tc>
        <w:tc>
          <w:tcPr>
            <w:tcW w:w="1530" w:type="dxa"/>
          </w:tcPr>
          <w:p w14:paraId="293A98F9" w14:textId="77777777" w:rsidR="00C24720" w:rsidRPr="00F93D66" w:rsidRDefault="00C24720" w:rsidP="00C24720">
            <w:pPr>
              <w:jc w:val="both"/>
              <w:rPr>
                <w:rFonts w:ascii="Segoe UI" w:hAnsi="Segoe UI" w:cs="Segoe UI"/>
                <w:sz w:val="20"/>
                <w:szCs w:val="20"/>
                <w:lang w:val="en-GB"/>
              </w:rPr>
            </w:pPr>
          </w:p>
        </w:tc>
        <w:tc>
          <w:tcPr>
            <w:tcW w:w="1710" w:type="dxa"/>
          </w:tcPr>
          <w:p w14:paraId="480B5316" w14:textId="77777777" w:rsidR="00C24720" w:rsidRPr="00F93D66" w:rsidRDefault="00C24720" w:rsidP="00C24720">
            <w:pPr>
              <w:jc w:val="both"/>
              <w:rPr>
                <w:rFonts w:ascii="Segoe UI" w:hAnsi="Segoe UI" w:cs="Segoe UI"/>
                <w:sz w:val="20"/>
                <w:szCs w:val="20"/>
                <w:lang w:val="en-GB"/>
              </w:rPr>
            </w:pPr>
          </w:p>
        </w:tc>
        <w:tc>
          <w:tcPr>
            <w:tcW w:w="2250" w:type="dxa"/>
          </w:tcPr>
          <w:p w14:paraId="757F4988" w14:textId="77777777" w:rsidR="00C24720" w:rsidRPr="00F93D66" w:rsidRDefault="00C24720" w:rsidP="00C24720">
            <w:pPr>
              <w:jc w:val="both"/>
              <w:rPr>
                <w:rFonts w:ascii="Segoe UI" w:hAnsi="Segoe UI" w:cs="Segoe UI"/>
                <w:sz w:val="20"/>
                <w:szCs w:val="20"/>
                <w:lang w:val="en-GB"/>
              </w:rPr>
            </w:pPr>
          </w:p>
        </w:tc>
      </w:tr>
      <w:tr w:rsidR="00C24720" w:rsidRPr="00F93D66" w14:paraId="77B20312" w14:textId="77777777" w:rsidTr="00B85F9D">
        <w:tc>
          <w:tcPr>
            <w:tcW w:w="1907" w:type="dxa"/>
          </w:tcPr>
          <w:p w14:paraId="1A51EE13" w14:textId="77777777" w:rsidR="00C24720" w:rsidRPr="00F93D66" w:rsidRDefault="00C24720" w:rsidP="00C24720">
            <w:pPr>
              <w:jc w:val="both"/>
              <w:rPr>
                <w:rFonts w:ascii="Segoe UI" w:hAnsi="Segoe UI" w:cs="Segoe UI"/>
                <w:sz w:val="20"/>
                <w:szCs w:val="20"/>
                <w:lang w:val="en-GB"/>
              </w:rPr>
            </w:pPr>
          </w:p>
        </w:tc>
        <w:tc>
          <w:tcPr>
            <w:tcW w:w="2140" w:type="dxa"/>
          </w:tcPr>
          <w:p w14:paraId="54271A94" w14:textId="77777777" w:rsidR="00C24720" w:rsidRPr="00F93D66" w:rsidRDefault="00C24720" w:rsidP="00C24720">
            <w:pPr>
              <w:jc w:val="both"/>
              <w:rPr>
                <w:rFonts w:ascii="Segoe UI" w:hAnsi="Segoe UI" w:cs="Segoe UI"/>
                <w:sz w:val="20"/>
                <w:szCs w:val="20"/>
                <w:lang w:val="en-GB"/>
              </w:rPr>
            </w:pPr>
          </w:p>
        </w:tc>
        <w:tc>
          <w:tcPr>
            <w:tcW w:w="1530" w:type="dxa"/>
          </w:tcPr>
          <w:p w14:paraId="7B338B22" w14:textId="77777777" w:rsidR="00C24720" w:rsidRPr="00F93D66" w:rsidRDefault="00C24720" w:rsidP="00C24720">
            <w:pPr>
              <w:jc w:val="both"/>
              <w:rPr>
                <w:rFonts w:ascii="Segoe UI" w:hAnsi="Segoe UI" w:cs="Segoe UI"/>
                <w:sz w:val="20"/>
                <w:szCs w:val="20"/>
                <w:lang w:val="en-GB"/>
              </w:rPr>
            </w:pPr>
          </w:p>
        </w:tc>
        <w:tc>
          <w:tcPr>
            <w:tcW w:w="1710" w:type="dxa"/>
          </w:tcPr>
          <w:p w14:paraId="036DA2B9" w14:textId="77777777" w:rsidR="00C24720" w:rsidRPr="00F93D66" w:rsidRDefault="00C24720" w:rsidP="00C24720">
            <w:pPr>
              <w:jc w:val="both"/>
              <w:rPr>
                <w:rFonts w:ascii="Segoe UI" w:hAnsi="Segoe UI" w:cs="Segoe UI"/>
                <w:sz w:val="20"/>
                <w:szCs w:val="20"/>
                <w:lang w:val="en-GB"/>
              </w:rPr>
            </w:pPr>
          </w:p>
        </w:tc>
        <w:tc>
          <w:tcPr>
            <w:tcW w:w="2250" w:type="dxa"/>
          </w:tcPr>
          <w:p w14:paraId="200840FE" w14:textId="77777777" w:rsidR="00C24720" w:rsidRPr="00F93D66" w:rsidRDefault="00C24720" w:rsidP="00C24720">
            <w:pPr>
              <w:jc w:val="both"/>
              <w:rPr>
                <w:rFonts w:ascii="Segoe UI" w:hAnsi="Segoe UI" w:cs="Segoe UI"/>
                <w:sz w:val="20"/>
                <w:szCs w:val="20"/>
                <w:lang w:val="en-GB"/>
              </w:rPr>
            </w:pPr>
          </w:p>
        </w:tc>
      </w:tr>
      <w:tr w:rsidR="00C24720" w:rsidRPr="00F93D66" w14:paraId="63587869" w14:textId="77777777" w:rsidTr="00B85F9D">
        <w:tc>
          <w:tcPr>
            <w:tcW w:w="1907" w:type="dxa"/>
          </w:tcPr>
          <w:p w14:paraId="032CCF97" w14:textId="77777777" w:rsidR="00C24720" w:rsidRPr="00F93D66" w:rsidRDefault="00C24720" w:rsidP="00C24720">
            <w:pPr>
              <w:jc w:val="both"/>
              <w:rPr>
                <w:rFonts w:ascii="Segoe UI" w:hAnsi="Segoe UI" w:cs="Segoe UI"/>
                <w:sz w:val="20"/>
                <w:szCs w:val="20"/>
                <w:lang w:val="en-GB"/>
              </w:rPr>
            </w:pPr>
          </w:p>
        </w:tc>
        <w:tc>
          <w:tcPr>
            <w:tcW w:w="2140" w:type="dxa"/>
          </w:tcPr>
          <w:p w14:paraId="692485AE" w14:textId="77777777" w:rsidR="00C24720" w:rsidRPr="00F93D66" w:rsidRDefault="00C24720" w:rsidP="00C24720">
            <w:pPr>
              <w:jc w:val="both"/>
              <w:rPr>
                <w:rFonts w:ascii="Segoe UI" w:hAnsi="Segoe UI" w:cs="Segoe UI"/>
                <w:sz w:val="20"/>
                <w:szCs w:val="20"/>
                <w:lang w:val="en-GB"/>
              </w:rPr>
            </w:pPr>
          </w:p>
        </w:tc>
        <w:tc>
          <w:tcPr>
            <w:tcW w:w="1530" w:type="dxa"/>
          </w:tcPr>
          <w:p w14:paraId="39295C66" w14:textId="77777777" w:rsidR="00C24720" w:rsidRPr="00F93D66" w:rsidRDefault="00C24720" w:rsidP="00C24720">
            <w:pPr>
              <w:jc w:val="both"/>
              <w:rPr>
                <w:rFonts w:ascii="Segoe UI" w:hAnsi="Segoe UI" w:cs="Segoe UI"/>
                <w:sz w:val="20"/>
                <w:szCs w:val="20"/>
                <w:lang w:val="en-GB"/>
              </w:rPr>
            </w:pPr>
          </w:p>
        </w:tc>
        <w:tc>
          <w:tcPr>
            <w:tcW w:w="1710" w:type="dxa"/>
          </w:tcPr>
          <w:p w14:paraId="02CA8D06" w14:textId="77777777" w:rsidR="00C24720" w:rsidRPr="00F93D66" w:rsidRDefault="00C24720" w:rsidP="00C24720">
            <w:pPr>
              <w:jc w:val="both"/>
              <w:rPr>
                <w:rFonts w:ascii="Segoe UI" w:hAnsi="Segoe UI" w:cs="Segoe UI"/>
                <w:sz w:val="20"/>
                <w:szCs w:val="20"/>
                <w:lang w:val="en-GB"/>
              </w:rPr>
            </w:pPr>
          </w:p>
        </w:tc>
        <w:tc>
          <w:tcPr>
            <w:tcW w:w="2250" w:type="dxa"/>
          </w:tcPr>
          <w:p w14:paraId="2F90DC19" w14:textId="77777777" w:rsidR="00C24720" w:rsidRPr="00F93D66" w:rsidRDefault="00C24720" w:rsidP="00C24720">
            <w:pPr>
              <w:jc w:val="both"/>
              <w:rPr>
                <w:rFonts w:ascii="Segoe UI" w:hAnsi="Segoe UI" w:cs="Segoe UI"/>
                <w:sz w:val="20"/>
                <w:szCs w:val="20"/>
                <w:lang w:val="en-GB"/>
              </w:rPr>
            </w:pPr>
          </w:p>
        </w:tc>
      </w:tr>
    </w:tbl>
    <w:p w14:paraId="35EB0113" w14:textId="1EAB7F17" w:rsidR="006218D5" w:rsidRPr="00F93D66" w:rsidRDefault="00DD611F" w:rsidP="00DC45B4">
      <w:pPr>
        <w:widowControl/>
        <w:numPr>
          <w:ilvl w:val="0"/>
          <w:numId w:val="159"/>
        </w:numPr>
        <w:shd w:val="clear" w:color="auto" w:fill="FFFFFF"/>
        <w:overflowPunct/>
        <w:adjustRightInd/>
        <w:spacing w:before="120" w:after="120" w:line="259" w:lineRule="auto"/>
        <w:contextualSpacing/>
        <w:jc w:val="both"/>
        <w:rPr>
          <w:rFonts w:ascii="Segoe UI" w:eastAsia="Calibri" w:hAnsi="Segoe UI" w:cs="Segoe UI"/>
          <w:i/>
          <w:color w:val="000000"/>
          <w:kern w:val="0"/>
          <w:sz w:val="18"/>
          <w:szCs w:val="18"/>
          <w:vertAlign w:val="superscript"/>
          <w:lang w:val="en-GB"/>
        </w:rPr>
      </w:pPr>
      <w:r w:rsidRPr="00F93D66">
        <w:rPr>
          <w:rFonts w:ascii="Segoe UI" w:eastAsia="Calibri" w:hAnsi="Segoe UI" w:cs="Segoe UI"/>
          <w:color w:val="000000"/>
          <w:kern w:val="0"/>
          <w:sz w:val="18"/>
          <w:szCs w:val="18"/>
          <w:lang w:val="en-GB"/>
        </w:rPr>
        <w:t>Bidders</w:t>
      </w:r>
      <w:r w:rsidR="006218D5" w:rsidRPr="00F93D66">
        <w:rPr>
          <w:rFonts w:ascii="Segoe UI" w:eastAsia="Calibri" w:hAnsi="Segoe UI" w:cs="Segoe UI"/>
          <w:color w:val="000000"/>
          <w:kern w:val="0"/>
          <w:sz w:val="18"/>
          <w:szCs w:val="18"/>
          <w:lang w:val="en-GB"/>
        </w:rPr>
        <w:t xml:space="preserve"> shall convert the currency quoted in the “Certificate of Completion” into USD, in accordance with the prevailing UN operational rate of exchange on the </w:t>
      </w:r>
      <w:r w:rsidR="00EB3B7A">
        <w:rPr>
          <w:rFonts w:ascii="Segoe UI" w:eastAsia="Calibri" w:hAnsi="Segoe UI" w:cs="Segoe UI"/>
          <w:color w:val="000000"/>
          <w:kern w:val="0"/>
          <w:sz w:val="18"/>
          <w:szCs w:val="18"/>
          <w:lang w:val="en-GB"/>
        </w:rPr>
        <w:t>contract</w:t>
      </w:r>
      <w:r w:rsidR="006218D5" w:rsidRPr="00F93D66">
        <w:rPr>
          <w:rFonts w:ascii="Segoe UI" w:eastAsia="Calibri" w:hAnsi="Segoe UI" w:cs="Segoe UI"/>
          <w:color w:val="000000"/>
          <w:kern w:val="0"/>
          <w:sz w:val="18"/>
          <w:szCs w:val="18"/>
          <w:lang w:val="en-GB"/>
        </w:rPr>
        <w:t xml:space="preserve"> date </w:t>
      </w:r>
      <w:r w:rsidR="00EB3B7A">
        <w:rPr>
          <w:rFonts w:ascii="Segoe UI" w:eastAsia="Calibri" w:hAnsi="Segoe UI" w:cs="Segoe UI"/>
          <w:color w:val="000000"/>
          <w:kern w:val="0"/>
          <w:sz w:val="18"/>
          <w:szCs w:val="18"/>
          <w:lang w:val="en-GB"/>
        </w:rPr>
        <w:t>stated by</w:t>
      </w:r>
      <w:r w:rsidR="006218D5" w:rsidRPr="00F93D66">
        <w:rPr>
          <w:rFonts w:ascii="Segoe UI" w:eastAsia="Calibri" w:hAnsi="Segoe UI" w:cs="Segoe UI"/>
          <w:color w:val="000000"/>
          <w:kern w:val="0"/>
          <w:sz w:val="18"/>
          <w:szCs w:val="18"/>
          <w:lang w:val="en-GB"/>
        </w:rPr>
        <w:t xml:space="preserve"> “Certificate of Completion”. UN operational rate of exchange are available at the following website: https://treasury.un.org/operationalrates/OperationalRates.php#E</w:t>
      </w:r>
    </w:p>
    <w:p w14:paraId="2DDBEA29" w14:textId="77777777" w:rsidR="006218D5" w:rsidRPr="00F93D66" w:rsidRDefault="006218D5" w:rsidP="00C24720">
      <w:pPr>
        <w:shd w:val="clear" w:color="auto" w:fill="FFFFFF"/>
        <w:spacing w:before="120" w:after="120"/>
        <w:rPr>
          <w:rFonts w:ascii="Segoe UI" w:hAnsi="Segoe UI" w:cs="Segoe UI"/>
          <w:i/>
          <w:color w:val="000000" w:themeColor="text1"/>
          <w:sz w:val="20"/>
          <w:szCs w:val="20"/>
          <w:lang w:val="en-GB"/>
        </w:rPr>
      </w:pPr>
    </w:p>
    <w:p w14:paraId="54103001" w14:textId="5C4067D3" w:rsidR="00B85F9D" w:rsidRPr="00F93D66" w:rsidRDefault="00C24720" w:rsidP="00C24720">
      <w:pPr>
        <w:shd w:val="clear" w:color="auto" w:fill="FFFFFF"/>
        <w:spacing w:before="120" w:after="120"/>
        <w:rPr>
          <w:rFonts w:ascii="Segoe UI" w:hAnsi="Segoe UI" w:cs="Segoe UI"/>
          <w:i/>
          <w:color w:val="000000" w:themeColor="text1"/>
          <w:sz w:val="20"/>
          <w:szCs w:val="20"/>
          <w:lang w:val="en-GB"/>
        </w:rPr>
      </w:pPr>
      <w:r w:rsidRPr="00F93D66">
        <w:rPr>
          <w:rFonts w:ascii="Segoe UI" w:hAnsi="Segoe UI" w:cs="Segoe UI"/>
          <w:i/>
          <w:color w:val="000000" w:themeColor="text1"/>
          <w:sz w:val="20"/>
          <w:szCs w:val="20"/>
          <w:lang w:val="en-GB"/>
        </w:rPr>
        <w:t>Bidders may also attach their own Project Data Sheets with more details for assignments above.</w:t>
      </w:r>
    </w:p>
    <w:p w14:paraId="0C0E8ABB" w14:textId="47019D07" w:rsidR="00C24720" w:rsidRPr="00F93D66" w:rsidRDefault="005A1982" w:rsidP="00C24720">
      <w:pPr>
        <w:shd w:val="clear" w:color="auto" w:fill="FFFFFF"/>
        <w:spacing w:before="120" w:after="120"/>
        <w:rPr>
          <w:rFonts w:ascii="Segoe UI" w:hAnsi="Segoe UI" w:cs="Segoe UI"/>
          <w:color w:val="000000" w:themeColor="text1"/>
          <w:sz w:val="20"/>
          <w:szCs w:val="20"/>
          <w:lang w:val="en-GB"/>
        </w:rPr>
      </w:pPr>
      <w:sdt>
        <w:sdtPr>
          <w:rPr>
            <w:rFonts w:ascii="Segoe UI" w:hAnsi="Segoe UI" w:cs="Segoe UI"/>
            <w:color w:val="000000"/>
            <w:sz w:val="20"/>
            <w:szCs w:val="20"/>
            <w:lang w:val="en-GB"/>
          </w:rPr>
          <w:id w:val="-100108921"/>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color w:val="000000"/>
              <w:sz w:val="20"/>
              <w:szCs w:val="20"/>
              <w:lang w:val="en-GB"/>
            </w:rPr>
            <w:t>☐</w:t>
          </w:r>
        </w:sdtContent>
      </w:sdt>
      <w:r w:rsidR="00BD1434" w:rsidRPr="00F93D66">
        <w:rPr>
          <w:rFonts w:ascii="Segoe UI" w:hAnsi="Segoe UI" w:cs="Segoe UI"/>
          <w:color w:val="000000"/>
          <w:sz w:val="20"/>
          <w:szCs w:val="20"/>
          <w:lang w:val="en-GB"/>
        </w:rPr>
        <w:t xml:space="preserve"> </w:t>
      </w:r>
      <w:r w:rsidR="00C24720" w:rsidRPr="00F93D66">
        <w:rPr>
          <w:rFonts w:ascii="Segoe UI" w:hAnsi="Segoe UI" w:cs="Segoe UI"/>
          <w:color w:val="000000"/>
          <w:sz w:val="20"/>
          <w:szCs w:val="20"/>
          <w:lang w:val="en-GB"/>
        </w:rPr>
        <w:t xml:space="preserve">Attached are the </w:t>
      </w:r>
      <w:r w:rsidR="00C24720" w:rsidRPr="00F93D66">
        <w:rPr>
          <w:rFonts w:ascii="Segoe UI" w:hAnsi="Segoe UI" w:cs="Segoe UI"/>
          <w:color w:val="000000" w:themeColor="text1"/>
          <w:sz w:val="20"/>
          <w:szCs w:val="20"/>
          <w:lang w:val="en-GB"/>
        </w:rPr>
        <w:t>Statements of Satisfactory Performance</w:t>
      </w:r>
      <w:r w:rsidR="00555E48">
        <w:rPr>
          <w:rFonts w:ascii="Segoe UI" w:hAnsi="Segoe UI" w:cs="Segoe UI"/>
          <w:color w:val="000000" w:themeColor="text1"/>
          <w:sz w:val="20"/>
          <w:szCs w:val="20"/>
          <w:lang w:val="en-GB"/>
        </w:rPr>
        <w:t xml:space="preserve"> / </w:t>
      </w:r>
      <w:r w:rsidR="00BF6AF8">
        <w:rPr>
          <w:rFonts w:ascii="Segoe UI" w:hAnsi="Segoe UI" w:cs="Segoe UI"/>
          <w:color w:val="000000" w:themeColor="text1"/>
          <w:sz w:val="20"/>
          <w:szCs w:val="20"/>
          <w:lang w:val="en-GB"/>
        </w:rPr>
        <w:t>Work Completion Certificates</w:t>
      </w:r>
      <w:r w:rsidR="00C24720" w:rsidRPr="00F93D66">
        <w:rPr>
          <w:rFonts w:ascii="Segoe UI" w:hAnsi="Segoe UI" w:cs="Segoe UI"/>
          <w:color w:val="000000" w:themeColor="text1"/>
          <w:sz w:val="20"/>
          <w:szCs w:val="20"/>
          <w:lang w:val="en-GB"/>
        </w:rPr>
        <w:t xml:space="preserve"> from the Top 3 (three) Clients or more. </w:t>
      </w:r>
    </w:p>
    <w:p w14:paraId="5480F465" w14:textId="5FADED6E" w:rsidR="00C24720" w:rsidRPr="00F93D66" w:rsidRDefault="00C24720" w:rsidP="00C24720">
      <w:pPr>
        <w:shd w:val="clear" w:color="auto" w:fill="FFFFFF"/>
        <w:spacing w:before="120" w:after="120"/>
        <w:rPr>
          <w:rFonts w:ascii="Segoe UI" w:hAnsi="Segoe UI" w:cs="Segoe UI"/>
          <w:b/>
          <w:sz w:val="28"/>
          <w:szCs w:val="20"/>
          <w:lang w:val="en-GB"/>
        </w:rPr>
      </w:pPr>
      <w:r w:rsidRPr="00F93D66">
        <w:rPr>
          <w:rFonts w:ascii="Segoe UI" w:hAnsi="Segoe UI" w:cs="Segoe UI"/>
          <w:b/>
          <w:sz w:val="28"/>
          <w:szCs w:val="20"/>
          <w:lang w:val="en-GB"/>
        </w:rPr>
        <w:t>Financial Standing</w:t>
      </w:r>
    </w:p>
    <w:tbl>
      <w:tblPr>
        <w:tblStyle w:val="TableGrid"/>
        <w:tblW w:w="955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1190"/>
        <w:gridCol w:w="1038"/>
        <w:gridCol w:w="2228"/>
        <w:gridCol w:w="2224"/>
        <w:gridCol w:w="10"/>
      </w:tblGrid>
      <w:tr w:rsidR="00C24720" w:rsidRPr="00F93D66" w14:paraId="3054F990" w14:textId="77777777" w:rsidTr="000A6188">
        <w:trPr>
          <w:gridAfter w:val="1"/>
          <w:wAfter w:w="10" w:type="dxa"/>
          <w:trHeight w:val="868"/>
        </w:trPr>
        <w:tc>
          <w:tcPr>
            <w:tcW w:w="4050" w:type="dxa"/>
            <w:gridSpan w:val="2"/>
            <w:shd w:val="clear" w:color="auto" w:fill="9BDEFF"/>
          </w:tcPr>
          <w:p w14:paraId="722CA5C6" w14:textId="15664566" w:rsidR="00C24720" w:rsidRPr="00F93D66" w:rsidRDefault="00C24720" w:rsidP="00C24720">
            <w:pPr>
              <w:spacing w:before="40" w:after="40"/>
              <w:rPr>
                <w:rFonts w:ascii="Segoe UI" w:hAnsi="Segoe UI" w:cs="Segoe UI"/>
                <w:b/>
                <w:spacing w:val="-2"/>
                <w:sz w:val="20"/>
                <w:szCs w:val="20"/>
                <w:lang w:val="en-GB"/>
              </w:rPr>
            </w:pPr>
            <w:r w:rsidRPr="00F93D66">
              <w:rPr>
                <w:rFonts w:ascii="Segoe UI" w:hAnsi="Segoe UI" w:cs="Segoe UI"/>
                <w:b/>
                <w:spacing w:val="-2"/>
                <w:sz w:val="20"/>
                <w:szCs w:val="20"/>
                <w:lang w:val="en-GB"/>
              </w:rPr>
              <w:t>Annual Turnover for the last 3 years</w:t>
            </w:r>
            <w:r w:rsidR="00DD611F" w:rsidRPr="00F93D66">
              <w:rPr>
                <w:rFonts w:ascii="Segoe UI" w:hAnsi="Segoe UI" w:cs="Segoe UI"/>
                <w:b/>
                <w:spacing w:val="-2"/>
                <w:sz w:val="20"/>
                <w:szCs w:val="20"/>
                <w:lang w:val="en-GB"/>
              </w:rPr>
              <w:t xml:space="preserve"> (in US$ equivalent</w:t>
            </w:r>
            <w:r w:rsidR="004476D5" w:rsidRPr="00F93D66">
              <w:rPr>
                <w:rStyle w:val="FootnoteReference"/>
                <w:rFonts w:ascii="Segoe UI" w:hAnsi="Segoe UI" w:cs="Segoe UI"/>
                <w:b/>
                <w:spacing w:val="-2"/>
                <w:sz w:val="20"/>
                <w:szCs w:val="20"/>
                <w:lang w:val="en-GB"/>
              </w:rPr>
              <w:footnoteReference w:id="2"/>
            </w:r>
            <w:r w:rsidR="00DD611F" w:rsidRPr="00F93D66">
              <w:rPr>
                <w:rFonts w:ascii="Segoe UI" w:hAnsi="Segoe UI" w:cs="Segoe UI"/>
                <w:b/>
                <w:spacing w:val="-2"/>
                <w:sz w:val="20"/>
                <w:szCs w:val="20"/>
                <w:lang w:val="en-GB"/>
              </w:rPr>
              <w:t>)</w:t>
            </w:r>
          </w:p>
        </w:tc>
        <w:tc>
          <w:tcPr>
            <w:tcW w:w="5490" w:type="dxa"/>
            <w:gridSpan w:val="3"/>
          </w:tcPr>
          <w:p w14:paraId="35E08A07" w14:textId="0A607471" w:rsidR="00C24720" w:rsidRPr="00F93D66" w:rsidRDefault="00C24720" w:rsidP="00C24720">
            <w:pPr>
              <w:spacing w:before="40" w:after="40"/>
              <w:ind w:left="-18" w:right="-86"/>
              <w:rPr>
                <w:rFonts w:ascii="Segoe UI" w:hAnsi="Segoe UI" w:cs="Segoe UI"/>
                <w:sz w:val="20"/>
                <w:szCs w:val="20"/>
                <w:lang w:val="en-GB"/>
              </w:rPr>
            </w:pPr>
            <w:r w:rsidRPr="00F93D66">
              <w:rPr>
                <w:rFonts w:ascii="Segoe UI" w:hAnsi="Segoe UI" w:cs="Segoe UI"/>
                <w:sz w:val="20"/>
                <w:szCs w:val="20"/>
                <w:lang w:val="en-GB"/>
              </w:rPr>
              <w:t xml:space="preserve">Year </w:t>
            </w:r>
            <w:r w:rsidR="00DD611F" w:rsidRPr="00F93D66">
              <w:rPr>
                <w:rFonts w:ascii="Segoe UI" w:hAnsi="Segoe UI" w:cs="Segoe UI"/>
                <w:sz w:val="20"/>
                <w:szCs w:val="20"/>
                <w:lang w:val="en-GB"/>
              </w:rPr>
              <w:t>201</w:t>
            </w:r>
            <w:r w:rsidR="004476D5">
              <w:rPr>
                <w:rFonts w:ascii="Segoe UI" w:hAnsi="Segoe UI" w:cs="Segoe UI"/>
                <w:sz w:val="20"/>
                <w:szCs w:val="20"/>
                <w:lang w:val="en-GB"/>
              </w:rPr>
              <w:t>6</w:t>
            </w:r>
            <w:r w:rsidRPr="00F93D66">
              <w:rPr>
                <w:rFonts w:ascii="Segoe UI" w:hAnsi="Segoe UI" w:cs="Segoe UI"/>
                <w:sz w:val="20"/>
                <w:szCs w:val="20"/>
                <w:lang w:val="en-GB"/>
              </w:rPr>
              <w:t xml:space="preserve"> </w:t>
            </w:r>
            <w:r w:rsidRPr="00F93D66">
              <w:rPr>
                <w:rFonts w:ascii="Segoe UI" w:hAnsi="Segoe UI" w:cs="Segoe UI"/>
                <w:sz w:val="20"/>
                <w:szCs w:val="20"/>
                <w:lang w:val="en-GB"/>
              </w:rPr>
              <w:tab/>
              <w:t xml:space="preserve">USD </w:t>
            </w:r>
            <w:r w:rsidRPr="00F93D66">
              <w:rPr>
                <w:rFonts w:ascii="Segoe UI" w:hAnsi="Segoe UI" w:cs="Segoe UI"/>
                <w:sz w:val="20"/>
                <w:szCs w:val="20"/>
                <w:lang w:val="en-GB"/>
              </w:rPr>
              <w:fldChar w:fldCharType="begin">
                <w:ffData>
                  <w:name w:val="Text1"/>
                  <w:enabled/>
                  <w:calcOnExit w:val="0"/>
                  <w:textInput/>
                </w:ffData>
              </w:fldChar>
            </w:r>
            <w:r w:rsidRPr="00F93D66">
              <w:rPr>
                <w:rFonts w:ascii="Segoe UI" w:hAnsi="Segoe UI" w:cs="Segoe UI"/>
                <w:sz w:val="20"/>
                <w:szCs w:val="20"/>
                <w:lang w:val="en-GB"/>
              </w:rPr>
              <w:instrText xml:space="preserve"> FORMTEXT </w:instrText>
            </w:r>
            <w:r w:rsidRPr="00F93D66">
              <w:rPr>
                <w:rFonts w:ascii="Segoe UI" w:hAnsi="Segoe UI" w:cs="Segoe UI"/>
                <w:sz w:val="20"/>
                <w:szCs w:val="20"/>
                <w:lang w:val="en-GB"/>
              </w:rPr>
            </w:r>
            <w:r w:rsidRPr="00F93D66">
              <w:rPr>
                <w:rFonts w:ascii="Segoe UI" w:hAnsi="Segoe UI" w:cs="Segoe UI"/>
                <w:sz w:val="20"/>
                <w:szCs w:val="20"/>
                <w:lang w:val="en-GB"/>
              </w:rPr>
              <w:fldChar w:fldCharType="separate"/>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sz w:val="20"/>
                <w:szCs w:val="20"/>
                <w:lang w:val="en-GB"/>
              </w:rPr>
              <w:fldChar w:fldCharType="end"/>
            </w:r>
          </w:p>
          <w:p w14:paraId="021BF401" w14:textId="41336785" w:rsidR="00C24720" w:rsidRPr="00F93D66" w:rsidRDefault="00C24720" w:rsidP="00C24720">
            <w:pPr>
              <w:spacing w:before="40" w:after="40"/>
              <w:ind w:left="-18" w:right="-86"/>
              <w:rPr>
                <w:rFonts w:ascii="Segoe UI" w:hAnsi="Segoe UI" w:cs="Segoe UI"/>
                <w:sz w:val="20"/>
                <w:szCs w:val="20"/>
                <w:lang w:val="en-GB"/>
              </w:rPr>
            </w:pPr>
            <w:r w:rsidRPr="00F93D66">
              <w:rPr>
                <w:rFonts w:ascii="Segoe UI" w:hAnsi="Segoe UI" w:cs="Segoe UI"/>
                <w:sz w:val="20"/>
                <w:szCs w:val="20"/>
                <w:lang w:val="en-GB"/>
              </w:rPr>
              <w:t xml:space="preserve">Year </w:t>
            </w:r>
            <w:r w:rsidR="00DD611F" w:rsidRPr="00F93D66">
              <w:rPr>
                <w:rFonts w:ascii="Segoe UI" w:hAnsi="Segoe UI" w:cs="Segoe UI"/>
                <w:sz w:val="20"/>
                <w:szCs w:val="20"/>
                <w:lang w:val="en-GB"/>
              </w:rPr>
              <w:t>201</w:t>
            </w:r>
            <w:r w:rsidR="004476D5">
              <w:rPr>
                <w:rFonts w:ascii="Segoe UI" w:hAnsi="Segoe UI" w:cs="Segoe UI"/>
                <w:sz w:val="20"/>
                <w:szCs w:val="20"/>
                <w:lang w:val="en-GB"/>
              </w:rPr>
              <w:t>7</w:t>
            </w:r>
            <w:r w:rsidRPr="00F93D66">
              <w:rPr>
                <w:rFonts w:ascii="Segoe UI" w:hAnsi="Segoe UI" w:cs="Segoe UI"/>
                <w:sz w:val="20"/>
                <w:szCs w:val="20"/>
                <w:lang w:val="en-GB"/>
              </w:rPr>
              <w:t xml:space="preserve"> </w:t>
            </w:r>
            <w:r w:rsidRPr="00F93D66">
              <w:rPr>
                <w:rFonts w:ascii="Segoe UI" w:hAnsi="Segoe UI" w:cs="Segoe UI"/>
                <w:sz w:val="20"/>
                <w:szCs w:val="20"/>
                <w:lang w:val="en-GB"/>
              </w:rPr>
              <w:tab/>
              <w:t xml:space="preserve">USD </w:t>
            </w:r>
            <w:r w:rsidRPr="00F93D66">
              <w:rPr>
                <w:rFonts w:ascii="Segoe UI" w:hAnsi="Segoe UI" w:cs="Segoe UI"/>
                <w:sz w:val="20"/>
                <w:szCs w:val="20"/>
                <w:lang w:val="en-GB"/>
              </w:rPr>
              <w:fldChar w:fldCharType="begin">
                <w:ffData>
                  <w:name w:val="Text1"/>
                  <w:enabled/>
                  <w:calcOnExit w:val="0"/>
                  <w:textInput/>
                </w:ffData>
              </w:fldChar>
            </w:r>
            <w:r w:rsidRPr="00F93D66">
              <w:rPr>
                <w:rFonts w:ascii="Segoe UI" w:hAnsi="Segoe UI" w:cs="Segoe UI"/>
                <w:sz w:val="20"/>
                <w:szCs w:val="20"/>
                <w:lang w:val="en-GB"/>
              </w:rPr>
              <w:instrText xml:space="preserve"> FORMTEXT </w:instrText>
            </w:r>
            <w:r w:rsidRPr="00F93D66">
              <w:rPr>
                <w:rFonts w:ascii="Segoe UI" w:hAnsi="Segoe UI" w:cs="Segoe UI"/>
                <w:sz w:val="20"/>
                <w:szCs w:val="20"/>
                <w:lang w:val="en-GB"/>
              </w:rPr>
            </w:r>
            <w:r w:rsidRPr="00F93D66">
              <w:rPr>
                <w:rFonts w:ascii="Segoe UI" w:hAnsi="Segoe UI" w:cs="Segoe UI"/>
                <w:sz w:val="20"/>
                <w:szCs w:val="20"/>
                <w:lang w:val="en-GB"/>
              </w:rPr>
              <w:fldChar w:fldCharType="separate"/>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sz w:val="20"/>
                <w:szCs w:val="20"/>
                <w:lang w:val="en-GB"/>
              </w:rPr>
              <w:fldChar w:fldCharType="end"/>
            </w:r>
          </w:p>
          <w:p w14:paraId="056C8C74" w14:textId="4EE7902A" w:rsidR="00C24720" w:rsidRPr="00F93D66" w:rsidRDefault="00C24720" w:rsidP="00C24720">
            <w:pPr>
              <w:spacing w:before="40" w:after="40"/>
              <w:ind w:left="-18" w:right="-86"/>
              <w:rPr>
                <w:rFonts w:ascii="Segoe UI" w:hAnsi="Segoe UI" w:cs="Segoe UI"/>
                <w:sz w:val="20"/>
                <w:szCs w:val="20"/>
                <w:lang w:val="en-GB"/>
              </w:rPr>
            </w:pPr>
            <w:r w:rsidRPr="00F93D66">
              <w:rPr>
                <w:rFonts w:ascii="Segoe UI" w:hAnsi="Segoe UI" w:cs="Segoe UI"/>
                <w:sz w:val="20"/>
                <w:szCs w:val="20"/>
                <w:lang w:val="en-GB"/>
              </w:rPr>
              <w:t xml:space="preserve">Year </w:t>
            </w:r>
            <w:r w:rsidR="00DD611F" w:rsidRPr="00F93D66">
              <w:rPr>
                <w:rFonts w:ascii="Segoe UI" w:hAnsi="Segoe UI" w:cs="Segoe UI"/>
                <w:sz w:val="20"/>
                <w:szCs w:val="20"/>
                <w:lang w:val="en-GB"/>
              </w:rPr>
              <w:t>201</w:t>
            </w:r>
            <w:r w:rsidR="004476D5">
              <w:rPr>
                <w:rFonts w:ascii="Segoe UI" w:hAnsi="Segoe UI" w:cs="Segoe UI"/>
                <w:sz w:val="20"/>
                <w:szCs w:val="20"/>
                <w:lang w:val="en-GB"/>
              </w:rPr>
              <w:t>8</w:t>
            </w:r>
            <w:r w:rsidRPr="00F93D66">
              <w:rPr>
                <w:rFonts w:ascii="Segoe UI" w:hAnsi="Segoe UI" w:cs="Segoe UI"/>
                <w:sz w:val="20"/>
                <w:szCs w:val="20"/>
                <w:lang w:val="en-GB"/>
              </w:rPr>
              <w:t xml:space="preserve"> </w:t>
            </w:r>
            <w:r w:rsidRPr="00F93D66">
              <w:rPr>
                <w:rFonts w:ascii="Segoe UI" w:hAnsi="Segoe UI" w:cs="Segoe UI"/>
                <w:sz w:val="20"/>
                <w:szCs w:val="20"/>
                <w:lang w:val="en-GB"/>
              </w:rPr>
              <w:tab/>
              <w:t xml:space="preserve">USD </w:t>
            </w:r>
            <w:r w:rsidRPr="00F93D66">
              <w:rPr>
                <w:rFonts w:ascii="Segoe UI" w:hAnsi="Segoe UI" w:cs="Segoe UI"/>
                <w:sz w:val="20"/>
                <w:szCs w:val="20"/>
                <w:lang w:val="en-GB"/>
              </w:rPr>
              <w:fldChar w:fldCharType="begin">
                <w:ffData>
                  <w:name w:val="Text1"/>
                  <w:enabled/>
                  <w:calcOnExit w:val="0"/>
                  <w:textInput/>
                </w:ffData>
              </w:fldChar>
            </w:r>
            <w:r w:rsidRPr="00F93D66">
              <w:rPr>
                <w:rFonts w:ascii="Segoe UI" w:hAnsi="Segoe UI" w:cs="Segoe UI"/>
                <w:sz w:val="20"/>
                <w:szCs w:val="20"/>
                <w:lang w:val="en-GB"/>
              </w:rPr>
              <w:instrText xml:space="preserve"> FORMTEXT </w:instrText>
            </w:r>
            <w:r w:rsidRPr="00F93D66">
              <w:rPr>
                <w:rFonts w:ascii="Segoe UI" w:hAnsi="Segoe UI" w:cs="Segoe UI"/>
                <w:sz w:val="20"/>
                <w:szCs w:val="20"/>
                <w:lang w:val="en-GB"/>
              </w:rPr>
            </w:r>
            <w:r w:rsidRPr="00F93D66">
              <w:rPr>
                <w:rFonts w:ascii="Segoe UI" w:hAnsi="Segoe UI" w:cs="Segoe UI"/>
                <w:sz w:val="20"/>
                <w:szCs w:val="20"/>
                <w:lang w:val="en-GB"/>
              </w:rPr>
              <w:fldChar w:fldCharType="separate"/>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noProof/>
                <w:sz w:val="20"/>
                <w:szCs w:val="20"/>
                <w:lang w:val="en-GB"/>
              </w:rPr>
              <w:t> </w:t>
            </w:r>
            <w:r w:rsidRPr="00F93D66">
              <w:rPr>
                <w:rFonts w:ascii="Segoe UI" w:hAnsi="Segoe UI" w:cs="Segoe UI"/>
                <w:sz w:val="20"/>
                <w:szCs w:val="20"/>
                <w:lang w:val="en-GB"/>
              </w:rPr>
              <w:fldChar w:fldCharType="end"/>
            </w:r>
          </w:p>
        </w:tc>
      </w:tr>
      <w:tr w:rsidR="00C24720" w:rsidRPr="00F93D66" w14:paraId="40152466" w14:textId="77777777" w:rsidTr="000A6188">
        <w:trPr>
          <w:gridAfter w:val="1"/>
          <w:wAfter w:w="10" w:type="dxa"/>
        </w:trPr>
        <w:tc>
          <w:tcPr>
            <w:tcW w:w="4050" w:type="dxa"/>
            <w:gridSpan w:val="2"/>
            <w:shd w:val="clear" w:color="auto" w:fill="9BDEFF"/>
          </w:tcPr>
          <w:p w14:paraId="46F6D55B" w14:textId="77777777" w:rsidR="00C24720" w:rsidRPr="00F93D66" w:rsidRDefault="00C24720" w:rsidP="00C24720">
            <w:pPr>
              <w:pStyle w:val="Outline"/>
              <w:suppressAutoHyphens/>
              <w:spacing w:before="120" w:after="120"/>
              <w:rPr>
                <w:rFonts w:ascii="Segoe UI" w:hAnsi="Segoe UI" w:cs="Segoe UI"/>
                <w:b/>
                <w:spacing w:val="-2"/>
                <w:kern w:val="0"/>
                <w:sz w:val="20"/>
                <w:lang w:val="en-GB"/>
              </w:rPr>
            </w:pPr>
            <w:r w:rsidRPr="00F93D66">
              <w:rPr>
                <w:rFonts w:ascii="Segoe UI" w:hAnsi="Segoe UI" w:cs="Segoe UI"/>
                <w:b/>
                <w:spacing w:val="-2"/>
                <w:kern w:val="0"/>
                <w:sz w:val="20"/>
                <w:lang w:val="en-GB"/>
              </w:rPr>
              <w:t>Latest Credit Rating (if any), indicate the source</w:t>
            </w:r>
          </w:p>
        </w:tc>
        <w:tc>
          <w:tcPr>
            <w:tcW w:w="5490" w:type="dxa"/>
            <w:gridSpan w:val="3"/>
          </w:tcPr>
          <w:p w14:paraId="0663DCAA" w14:textId="77777777" w:rsidR="00C24720" w:rsidRPr="00F93D66" w:rsidRDefault="00C24720" w:rsidP="00C24720">
            <w:pPr>
              <w:spacing w:before="120" w:after="120"/>
              <w:rPr>
                <w:rFonts w:ascii="Segoe UI" w:hAnsi="Segoe UI" w:cs="Segoe UI"/>
                <w:sz w:val="20"/>
                <w:szCs w:val="20"/>
                <w:lang w:val="en-GB"/>
              </w:rPr>
            </w:pPr>
          </w:p>
        </w:tc>
      </w:tr>
      <w:tr w:rsidR="00C24720" w:rsidRPr="00F93D66" w14:paraId="35B9529D" w14:textId="77777777" w:rsidTr="000A6188">
        <w:tc>
          <w:tcPr>
            <w:tcW w:w="2860" w:type="dxa"/>
            <w:shd w:val="clear" w:color="auto" w:fill="9BDEFF"/>
            <w:vAlign w:val="center"/>
          </w:tcPr>
          <w:p w14:paraId="68C64AB1" w14:textId="77777777" w:rsidR="00C24720" w:rsidRPr="00F93D66" w:rsidRDefault="00C24720" w:rsidP="00C24720">
            <w:pPr>
              <w:jc w:val="center"/>
              <w:rPr>
                <w:rFonts w:ascii="Segoe UI" w:hAnsi="Segoe UI" w:cs="Segoe UI"/>
                <w:b/>
                <w:bCs/>
                <w:color w:val="000000"/>
                <w:sz w:val="20"/>
                <w:szCs w:val="20"/>
                <w:lang w:val="en-GB"/>
              </w:rPr>
            </w:pPr>
            <w:r w:rsidRPr="00F93D66">
              <w:rPr>
                <w:rFonts w:ascii="Segoe UI" w:hAnsi="Segoe UI" w:cs="Segoe UI"/>
                <w:b/>
                <w:bCs/>
                <w:color w:val="000000"/>
                <w:sz w:val="20"/>
                <w:szCs w:val="20"/>
                <w:lang w:val="en-GB"/>
              </w:rPr>
              <w:t>Financial information</w:t>
            </w:r>
          </w:p>
          <w:p w14:paraId="1A2C47FD" w14:textId="2E7A8069" w:rsidR="00C24720" w:rsidRPr="00F93D66" w:rsidRDefault="00C24720" w:rsidP="00C24720">
            <w:pPr>
              <w:jc w:val="center"/>
              <w:rPr>
                <w:rFonts w:ascii="Segoe UI" w:hAnsi="Segoe UI" w:cs="Segoe UI"/>
                <w:color w:val="000000"/>
                <w:sz w:val="20"/>
                <w:szCs w:val="20"/>
                <w:lang w:val="en-GB"/>
              </w:rPr>
            </w:pPr>
            <w:r w:rsidRPr="00F93D66">
              <w:rPr>
                <w:rFonts w:ascii="Segoe UI" w:hAnsi="Segoe UI" w:cs="Segoe UI"/>
                <w:bCs/>
                <w:color w:val="000000"/>
                <w:sz w:val="20"/>
                <w:szCs w:val="20"/>
                <w:lang w:val="en-GB"/>
              </w:rPr>
              <w:t>(in US$ equivalent</w:t>
            </w:r>
            <w:r w:rsidR="004476D5" w:rsidRPr="00F93D66">
              <w:rPr>
                <w:rStyle w:val="FootnoteReference"/>
                <w:rFonts w:ascii="Segoe UI" w:hAnsi="Segoe UI" w:cs="Segoe UI"/>
                <w:b/>
                <w:spacing w:val="-2"/>
                <w:sz w:val="20"/>
                <w:szCs w:val="20"/>
                <w:lang w:val="en-GB"/>
              </w:rPr>
              <w:footnoteReference w:id="3"/>
            </w:r>
            <w:r w:rsidRPr="00F93D66">
              <w:rPr>
                <w:rFonts w:ascii="Segoe UI" w:hAnsi="Segoe UI" w:cs="Segoe UI"/>
                <w:bCs/>
                <w:color w:val="000000"/>
                <w:sz w:val="20"/>
                <w:szCs w:val="20"/>
                <w:lang w:val="en-GB"/>
              </w:rPr>
              <w:t>)</w:t>
            </w:r>
          </w:p>
        </w:tc>
        <w:tc>
          <w:tcPr>
            <w:tcW w:w="6685" w:type="dxa"/>
            <w:gridSpan w:val="5"/>
            <w:shd w:val="clear" w:color="auto" w:fill="9BDEFF"/>
            <w:vAlign w:val="center"/>
          </w:tcPr>
          <w:p w14:paraId="2FD266AA" w14:textId="77777777" w:rsidR="00C24720" w:rsidRPr="00F93D66" w:rsidRDefault="00C24720" w:rsidP="00C24720">
            <w:pPr>
              <w:jc w:val="center"/>
              <w:rPr>
                <w:rFonts w:ascii="Segoe UI" w:hAnsi="Segoe UI" w:cs="Segoe UI"/>
                <w:color w:val="000000"/>
                <w:sz w:val="20"/>
                <w:szCs w:val="20"/>
                <w:lang w:val="en-GB"/>
              </w:rPr>
            </w:pPr>
            <w:r w:rsidRPr="00F93D66">
              <w:rPr>
                <w:rFonts w:ascii="Segoe UI" w:hAnsi="Segoe UI" w:cs="Segoe UI"/>
                <w:b/>
                <w:bCs/>
                <w:color w:val="000000"/>
                <w:sz w:val="20"/>
                <w:szCs w:val="20"/>
                <w:lang w:val="en-GB"/>
              </w:rPr>
              <w:t>Historic information for the last 3 years</w:t>
            </w:r>
            <w:r w:rsidRPr="00F93D66">
              <w:rPr>
                <w:rFonts w:ascii="Segoe UI" w:hAnsi="Segoe UI" w:cs="Segoe UI"/>
                <w:b/>
                <w:bCs/>
                <w:color w:val="000000"/>
                <w:sz w:val="20"/>
                <w:szCs w:val="20"/>
                <w:lang w:val="en-GB"/>
              </w:rPr>
              <w:br/>
            </w:r>
          </w:p>
        </w:tc>
      </w:tr>
      <w:tr w:rsidR="00C24720" w:rsidRPr="00F93D66" w14:paraId="5CC1665C" w14:textId="77777777" w:rsidTr="000A6188">
        <w:tc>
          <w:tcPr>
            <w:tcW w:w="2860" w:type="dxa"/>
            <w:vAlign w:val="center"/>
          </w:tcPr>
          <w:p w14:paraId="21A3161F" w14:textId="77777777" w:rsidR="00C24720" w:rsidRPr="00F93D66" w:rsidRDefault="00C24720" w:rsidP="00C24720">
            <w:pPr>
              <w:rPr>
                <w:rFonts w:ascii="Segoe UI" w:hAnsi="Segoe UI" w:cs="Segoe UI"/>
                <w:color w:val="000000"/>
                <w:sz w:val="20"/>
                <w:szCs w:val="20"/>
                <w:lang w:val="en-GB"/>
              </w:rPr>
            </w:pPr>
          </w:p>
        </w:tc>
        <w:tc>
          <w:tcPr>
            <w:tcW w:w="2228" w:type="dxa"/>
            <w:gridSpan w:val="2"/>
            <w:vAlign w:val="center"/>
          </w:tcPr>
          <w:p w14:paraId="089468E0" w14:textId="5B262D41" w:rsidR="00C24720" w:rsidRPr="00F93D66" w:rsidRDefault="00425890" w:rsidP="00C24720">
            <w:pPr>
              <w:jc w:val="center"/>
              <w:rPr>
                <w:rFonts w:ascii="Segoe UI" w:hAnsi="Segoe UI" w:cs="Segoe UI"/>
                <w:color w:val="000000"/>
                <w:sz w:val="20"/>
                <w:szCs w:val="20"/>
                <w:lang w:val="en-GB"/>
              </w:rPr>
            </w:pPr>
            <w:r w:rsidRPr="00F93D66">
              <w:rPr>
                <w:rFonts w:ascii="Segoe UI" w:hAnsi="Segoe UI" w:cs="Segoe UI"/>
                <w:color w:val="000000"/>
                <w:sz w:val="20"/>
                <w:szCs w:val="20"/>
                <w:lang w:val="en-GB"/>
              </w:rPr>
              <w:t>201</w:t>
            </w:r>
            <w:r w:rsidR="004476D5">
              <w:rPr>
                <w:rFonts w:ascii="Segoe UI" w:hAnsi="Segoe UI" w:cs="Segoe UI"/>
                <w:color w:val="000000"/>
                <w:sz w:val="20"/>
                <w:szCs w:val="20"/>
                <w:lang w:val="en-GB"/>
              </w:rPr>
              <w:t>6</w:t>
            </w:r>
          </w:p>
        </w:tc>
        <w:tc>
          <w:tcPr>
            <w:tcW w:w="2228" w:type="dxa"/>
            <w:vAlign w:val="center"/>
          </w:tcPr>
          <w:p w14:paraId="40880309" w14:textId="20487FCE" w:rsidR="00C24720" w:rsidRPr="00F93D66" w:rsidRDefault="00425890" w:rsidP="00C24720">
            <w:pPr>
              <w:jc w:val="center"/>
              <w:rPr>
                <w:rFonts w:ascii="Segoe UI" w:hAnsi="Segoe UI" w:cs="Segoe UI"/>
                <w:color w:val="000000"/>
                <w:sz w:val="20"/>
                <w:szCs w:val="20"/>
                <w:lang w:val="en-GB"/>
              </w:rPr>
            </w:pPr>
            <w:r w:rsidRPr="00F93D66">
              <w:rPr>
                <w:rFonts w:ascii="Segoe UI" w:hAnsi="Segoe UI" w:cs="Segoe UI"/>
                <w:color w:val="000000"/>
                <w:sz w:val="20"/>
                <w:szCs w:val="20"/>
                <w:lang w:val="en-GB"/>
              </w:rPr>
              <w:t>201</w:t>
            </w:r>
            <w:r w:rsidR="004476D5">
              <w:rPr>
                <w:rFonts w:ascii="Segoe UI" w:hAnsi="Segoe UI" w:cs="Segoe UI"/>
                <w:color w:val="000000"/>
                <w:sz w:val="20"/>
                <w:szCs w:val="20"/>
                <w:lang w:val="en-GB"/>
              </w:rPr>
              <w:t>7</w:t>
            </w:r>
          </w:p>
        </w:tc>
        <w:tc>
          <w:tcPr>
            <w:tcW w:w="2229" w:type="dxa"/>
            <w:gridSpan w:val="2"/>
            <w:vAlign w:val="center"/>
          </w:tcPr>
          <w:p w14:paraId="3CE949CF" w14:textId="15104428" w:rsidR="00C24720" w:rsidRPr="00F93D66" w:rsidRDefault="00425890" w:rsidP="00C24720">
            <w:pPr>
              <w:jc w:val="center"/>
              <w:rPr>
                <w:rFonts w:ascii="Segoe UI" w:hAnsi="Segoe UI" w:cs="Segoe UI"/>
                <w:color w:val="000000"/>
                <w:sz w:val="20"/>
                <w:szCs w:val="20"/>
                <w:lang w:val="en-GB"/>
              </w:rPr>
            </w:pPr>
            <w:r w:rsidRPr="00F93D66">
              <w:rPr>
                <w:rFonts w:ascii="Segoe UI" w:hAnsi="Segoe UI" w:cs="Segoe UI"/>
                <w:color w:val="000000"/>
                <w:sz w:val="20"/>
                <w:szCs w:val="20"/>
                <w:lang w:val="en-GB"/>
              </w:rPr>
              <w:t>201</w:t>
            </w:r>
            <w:r w:rsidR="004476D5">
              <w:rPr>
                <w:rFonts w:ascii="Segoe UI" w:hAnsi="Segoe UI" w:cs="Segoe UI"/>
                <w:color w:val="000000"/>
                <w:sz w:val="20"/>
                <w:szCs w:val="20"/>
                <w:lang w:val="en-GB"/>
              </w:rPr>
              <w:t>8</w:t>
            </w:r>
          </w:p>
        </w:tc>
      </w:tr>
      <w:tr w:rsidR="00C24720" w:rsidRPr="00F93D66" w14:paraId="0E97B616" w14:textId="77777777" w:rsidTr="000A6188">
        <w:trPr>
          <w:trHeight w:val="400"/>
        </w:trPr>
        <w:tc>
          <w:tcPr>
            <w:tcW w:w="2860" w:type="dxa"/>
            <w:vAlign w:val="center"/>
          </w:tcPr>
          <w:p w14:paraId="0280C14D" w14:textId="77777777" w:rsidR="00C24720" w:rsidRPr="00F93D66" w:rsidRDefault="00C24720" w:rsidP="00C24720">
            <w:pPr>
              <w:rPr>
                <w:rFonts w:ascii="Segoe UI" w:hAnsi="Segoe UI" w:cs="Segoe UI"/>
                <w:color w:val="000000"/>
                <w:sz w:val="20"/>
                <w:szCs w:val="20"/>
                <w:lang w:val="en-GB"/>
              </w:rPr>
            </w:pPr>
          </w:p>
        </w:tc>
        <w:tc>
          <w:tcPr>
            <w:tcW w:w="6685" w:type="dxa"/>
            <w:gridSpan w:val="5"/>
            <w:vAlign w:val="center"/>
          </w:tcPr>
          <w:p w14:paraId="20844D57" w14:textId="77777777" w:rsidR="00C24720" w:rsidRPr="00F93D66" w:rsidRDefault="00C24720" w:rsidP="00C24720">
            <w:pPr>
              <w:jc w:val="center"/>
              <w:rPr>
                <w:rFonts w:ascii="Segoe UI" w:hAnsi="Segoe UI" w:cs="Segoe UI"/>
                <w:i/>
                <w:color w:val="000000"/>
                <w:sz w:val="20"/>
                <w:szCs w:val="20"/>
                <w:lang w:val="en-GB"/>
              </w:rPr>
            </w:pPr>
            <w:r w:rsidRPr="00F93D66">
              <w:rPr>
                <w:rFonts w:ascii="Segoe UI" w:hAnsi="Segoe UI" w:cs="Segoe UI"/>
                <w:i/>
                <w:color w:val="000000"/>
                <w:sz w:val="20"/>
                <w:szCs w:val="20"/>
                <w:lang w:val="en-GB"/>
              </w:rPr>
              <w:t>Information from Balance Sheet</w:t>
            </w:r>
          </w:p>
        </w:tc>
      </w:tr>
      <w:tr w:rsidR="00C24720" w:rsidRPr="00F93D66" w14:paraId="53AF38E0" w14:textId="77777777" w:rsidTr="000A6188">
        <w:tc>
          <w:tcPr>
            <w:tcW w:w="2860" w:type="dxa"/>
            <w:vAlign w:val="center"/>
          </w:tcPr>
          <w:p w14:paraId="6D312C4D"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Total Assets (TA)</w:t>
            </w:r>
          </w:p>
        </w:tc>
        <w:tc>
          <w:tcPr>
            <w:tcW w:w="2228" w:type="dxa"/>
            <w:gridSpan w:val="2"/>
            <w:vAlign w:val="center"/>
          </w:tcPr>
          <w:p w14:paraId="127D7CAA"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73242E71"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4E169717" w14:textId="77777777" w:rsidR="00C24720" w:rsidRPr="00F93D66" w:rsidRDefault="00C24720" w:rsidP="00C24720">
            <w:pPr>
              <w:rPr>
                <w:rFonts w:ascii="Segoe UI" w:hAnsi="Segoe UI" w:cs="Segoe UI"/>
                <w:color w:val="000000"/>
                <w:sz w:val="20"/>
                <w:szCs w:val="20"/>
                <w:lang w:val="en-GB"/>
              </w:rPr>
            </w:pPr>
          </w:p>
        </w:tc>
      </w:tr>
      <w:tr w:rsidR="00C24720" w:rsidRPr="00F93D66" w14:paraId="0B8DA44B" w14:textId="77777777" w:rsidTr="000A6188">
        <w:tc>
          <w:tcPr>
            <w:tcW w:w="2860" w:type="dxa"/>
            <w:vAlign w:val="center"/>
          </w:tcPr>
          <w:p w14:paraId="0425DC52"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Total Liabilities (TL)</w:t>
            </w:r>
          </w:p>
        </w:tc>
        <w:tc>
          <w:tcPr>
            <w:tcW w:w="2228" w:type="dxa"/>
            <w:gridSpan w:val="2"/>
            <w:vAlign w:val="center"/>
          </w:tcPr>
          <w:p w14:paraId="3B81DB54"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7FC7FF6D"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369EF79A" w14:textId="77777777" w:rsidR="00C24720" w:rsidRPr="00F93D66" w:rsidRDefault="00C24720" w:rsidP="00C24720">
            <w:pPr>
              <w:rPr>
                <w:rFonts w:ascii="Segoe UI" w:hAnsi="Segoe UI" w:cs="Segoe UI"/>
                <w:color w:val="000000"/>
                <w:sz w:val="20"/>
                <w:szCs w:val="20"/>
                <w:lang w:val="en-GB"/>
              </w:rPr>
            </w:pPr>
          </w:p>
        </w:tc>
      </w:tr>
      <w:tr w:rsidR="00C24720" w:rsidRPr="00F93D66" w14:paraId="611B3329" w14:textId="77777777" w:rsidTr="000A6188">
        <w:tc>
          <w:tcPr>
            <w:tcW w:w="2860" w:type="dxa"/>
            <w:vAlign w:val="center"/>
          </w:tcPr>
          <w:p w14:paraId="53E48073"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Current Assets (CA)</w:t>
            </w:r>
          </w:p>
        </w:tc>
        <w:tc>
          <w:tcPr>
            <w:tcW w:w="2228" w:type="dxa"/>
            <w:gridSpan w:val="2"/>
            <w:vAlign w:val="center"/>
          </w:tcPr>
          <w:p w14:paraId="0020A641"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7F96C35B"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55D17FA8" w14:textId="77777777" w:rsidR="00C24720" w:rsidRPr="00F93D66" w:rsidRDefault="00C24720" w:rsidP="00C24720">
            <w:pPr>
              <w:rPr>
                <w:rFonts w:ascii="Segoe UI" w:hAnsi="Segoe UI" w:cs="Segoe UI"/>
                <w:color w:val="000000"/>
                <w:sz w:val="20"/>
                <w:szCs w:val="20"/>
                <w:lang w:val="en-GB"/>
              </w:rPr>
            </w:pPr>
          </w:p>
        </w:tc>
      </w:tr>
      <w:tr w:rsidR="00C24720" w:rsidRPr="00F93D66" w14:paraId="4AA24EBE" w14:textId="77777777" w:rsidTr="000A6188">
        <w:tc>
          <w:tcPr>
            <w:tcW w:w="2860" w:type="dxa"/>
            <w:vAlign w:val="center"/>
          </w:tcPr>
          <w:p w14:paraId="6B8691A5"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Current Liabilities (CL)</w:t>
            </w:r>
          </w:p>
        </w:tc>
        <w:tc>
          <w:tcPr>
            <w:tcW w:w="2228" w:type="dxa"/>
            <w:gridSpan w:val="2"/>
            <w:vAlign w:val="center"/>
          </w:tcPr>
          <w:p w14:paraId="248E5A68"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042F1E2D"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1EA56863" w14:textId="77777777" w:rsidR="00C24720" w:rsidRPr="00F93D66" w:rsidRDefault="00C24720" w:rsidP="00C24720">
            <w:pPr>
              <w:rPr>
                <w:rFonts w:ascii="Segoe UI" w:hAnsi="Segoe UI" w:cs="Segoe UI"/>
                <w:color w:val="000000"/>
                <w:sz w:val="20"/>
                <w:szCs w:val="20"/>
                <w:lang w:val="en-GB"/>
              </w:rPr>
            </w:pPr>
          </w:p>
        </w:tc>
      </w:tr>
      <w:tr w:rsidR="00C24720" w:rsidRPr="00F93D66" w14:paraId="1060D383" w14:textId="77777777" w:rsidTr="000A6188">
        <w:trPr>
          <w:trHeight w:val="355"/>
        </w:trPr>
        <w:tc>
          <w:tcPr>
            <w:tcW w:w="2860" w:type="dxa"/>
            <w:vAlign w:val="center"/>
          </w:tcPr>
          <w:p w14:paraId="4FB3B261" w14:textId="77777777" w:rsidR="00C24720" w:rsidRPr="00F93D66" w:rsidRDefault="00C24720" w:rsidP="00C24720">
            <w:pPr>
              <w:rPr>
                <w:rFonts w:ascii="Segoe UI" w:hAnsi="Segoe UI" w:cs="Segoe UI"/>
                <w:color w:val="000000"/>
                <w:sz w:val="20"/>
                <w:szCs w:val="20"/>
                <w:lang w:val="en-GB"/>
              </w:rPr>
            </w:pPr>
          </w:p>
        </w:tc>
        <w:tc>
          <w:tcPr>
            <w:tcW w:w="6685" w:type="dxa"/>
            <w:gridSpan w:val="5"/>
            <w:vAlign w:val="center"/>
          </w:tcPr>
          <w:p w14:paraId="3BCF0788" w14:textId="77777777" w:rsidR="00C24720" w:rsidRPr="00F93D66" w:rsidRDefault="00C24720" w:rsidP="00C24720">
            <w:pPr>
              <w:jc w:val="center"/>
              <w:rPr>
                <w:rFonts w:ascii="Segoe UI" w:hAnsi="Segoe UI" w:cs="Segoe UI"/>
                <w:i/>
                <w:color w:val="000000"/>
                <w:sz w:val="20"/>
                <w:szCs w:val="20"/>
                <w:lang w:val="en-GB"/>
              </w:rPr>
            </w:pPr>
            <w:r w:rsidRPr="00F93D66">
              <w:rPr>
                <w:rFonts w:ascii="Segoe UI" w:hAnsi="Segoe UI" w:cs="Segoe UI"/>
                <w:i/>
                <w:color w:val="000000"/>
                <w:sz w:val="20"/>
                <w:szCs w:val="20"/>
                <w:lang w:val="en-GB"/>
              </w:rPr>
              <w:t>Information from Income Statement</w:t>
            </w:r>
          </w:p>
        </w:tc>
      </w:tr>
      <w:tr w:rsidR="00C24720" w:rsidRPr="00F93D66" w14:paraId="419CD78D" w14:textId="77777777" w:rsidTr="000A6188">
        <w:tc>
          <w:tcPr>
            <w:tcW w:w="2860" w:type="dxa"/>
            <w:vAlign w:val="center"/>
          </w:tcPr>
          <w:p w14:paraId="6D9EF9AA"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Total / Gross Revenue (TR)</w:t>
            </w:r>
          </w:p>
        </w:tc>
        <w:tc>
          <w:tcPr>
            <w:tcW w:w="2228" w:type="dxa"/>
            <w:gridSpan w:val="2"/>
            <w:vAlign w:val="center"/>
          </w:tcPr>
          <w:p w14:paraId="06DCEDFD"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64A2C6DE"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53B4292F" w14:textId="77777777" w:rsidR="00C24720" w:rsidRPr="00F93D66" w:rsidRDefault="00C24720" w:rsidP="00C24720">
            <w:pPr>
              <w:rPr>
                <w:rFonts w:ascii="Segoe UI" w:hAnsi="Segoe UI" w:cs="Segoe UI"/>
                <w:color w:val="000000"/>
                <w:sz w:val="20"/>
                <w:szCs w:val="20"/>
                <w:lang w:val="en-GB"/>
              </w:rPr>
            </w:pPr>
          </w:p>
        </w:tc>
      </w:tr>
      <w:tr w:rsidR="00C24720" w:rsidRPr="00F93D66" w14:paraId="5F8A4B9C" w14:textId="77777777" w:rsidTr="000A6188">
        <w:tc>
          <w:tcPr>
            <w:tcW w:w="2860" w:type="dxa"/>
            <w:vAlign w:val="center"/>
          </w:tcPr>
          <w:p w14:paraId="39061025"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Profits Before Taxes (PBT)</w:t>
            </w:r>
          </w:p>
        </w:tc>
        <w:tc>
          <w:tcPr>
            <w:tcW w:w="2228" w:type="dxa"/>
            <w:gridSpan w:val="2"/>
            <w:vAlign w:val="center"/>
          </w:tcPr>
          <w:p w14:paraId="38A61FB4"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581B0213"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1F2B69E5" w14:textId="77777777" w:rsidR="00C24720" w:rsidRPr="00F93D66" w:rsidRDefault="00C24720" w:rsidP="00C24720">
            <w:pPr>
              <w:rPr>
                <w:rFonts w:ascii="Segoe UI" w:hAnsi="Segoe UI" w:cs="Segoe UI"/>
                <w:color w:val="000000"/>
                <w:sz w:val="20"/>
                <w:szCs w:val="20"/>
                <w:lang w:val="en-GB"/>
              </w:rPr>
            </w:pPr>
          </w:p>
        </w:tc>
      </w:tr>
      <w:tr w:rsidR="00C24720" w:rsidRPr="00F93D66" w14:paraId="210C80EF" w14:textId="77777777" w:rsidTr="000A6188">
        <w:tc>
          <w:tcPr>
            <w:tcW w:w="2860" w:type="dxa"/>
            <w:vAlign w:val="center"/>
          </w:tcPr>
          <w:p w14:paraId="57837C35" w14:textId="77777777" w:rsidR="00C24720" w:rsidRPr="00F93D66" w:rsidRDefault="00C24720"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 xml:space="preserve">Net Profit </w:t>
            </w:r>
          </w:p>
        </w:tc>
        <w:tc>
          <w:tcPr>
            <w:tcW w:w="2228" w:type="dxa"/>
            <w:gridSpan w:val="2"/>
            <w:vAlign w:val="center"/>
          </w:tcPr>
          <w:p w14:paraId="6A40E39B" w14:textId="77777777" w:rsidR="00C24720" w:rsidRPr="00F93D66" w:rsidRDefault="00C24720" w:rsidP="00C24720">
            <w:pPr>
              <w:rPr>
                <w:rFonts w:ascii="Segoe UI" w:hAnsi="Segoe UI" w:cs="Segoe UI"/>
                <w:color w:val="000000"/>
                <w:sz w:val="20"/>
                <w:szCs w:val="20"/>
                <w:lang w:val="en-GB"/>
              </w:rPr>
            </w:pPr>
          </w:p>
        </w:tc>
        <w:tc>
          <w:tcPr>
            <w:tcW w:w="2228" w:type="dxa"/>
            <w:vAlign w:val="center"/>
          </w:tcPr>
          <w:p w14:paraId="56688FCB" w14:textId="77777777" w:rsidR="00C24720" w:rsidRPr="00F93D66" w:rsidRDefault="00C24720" w:rsidP="00C24720">
            <w:pPr>
              <w:rPr>
                <w:rFonts w:ascii="Segoe UI" w:hAnsi="Segoe UI" w:cs="Segoe UI"/>
                <w:color w:val="000000"/>
                <w:sz w:val="20"/>
                <w:szCs w:val="20"/>
                <w:lang w:val="en-GB"/>
              </w:rPr>
            </w:pPr>
          </w:p>
        </w:tc>
        <w:tc>
          <w:tcPr>
            <w:tcW w:w="2229" w:type="dxa"/>
            <w:gridSpan w:val="2"/>
            <w:vAlign w:val="center"/>
          </w:tcPr>
          <w:p w14:paraId="04613A76" w14:textId="77777777" w:rsidR="00C24720" w:rsidRPr="00F93D66" w:rsidRDefault="00C24720" w:rsidP="00C24720">
            <w:pPr>
              <w:rPr>
                <w:rFonts w:ascii="Segoe UI" w:hAnsi="Segoe UI" w:cs="Segoe UI"/>
                <w:color w:val="000000"/>
                <w:sz w:val="20"/>
                <w:szCs w:val="20"/>
                <w:lang w:val="en-GB"/>
              </w:rPr>
            </w:pPr>
          </w:p>
        </w:tc>
      </w:tr>
      <w:tr w:rsidR="009F0D55" w:rsidRPr="00F93D66" w14:paraId="78869CA5" w14:textId="77777777" w:rsidTr="000A6188">
        <w:tc>
          <w:tcPr>
            <w:tcW w:w="2860" w:type="dxa"/>
            <w:vAlign w:val="center"/>
          </w:tcPr>
          <w:p w14:paraId="77BB0FE9" w14:textId="77777777" w:rsidR="009F0D55" w:rsidRPr="00F93D66" w:rsidRDefault="009F0D55" w:rsidP="00C24720">
            <w:pPr>
              <w:rPr>
                <w:rFonts w:ascii="Segoe UI" w:hAnsi="Segoe UI" w:cs="Segoe UI"/>
                <w:color w:val="000000"/>
                <w:sz w:val="20"/>
                <w:szCs w:val="20"/>
                <w:lang w:val="en-GB"/>
              </w:rPr>
            </w:pPr>
            <w:r w:rsidRPr="00F93D66">
              <w:rPr>
                <w:rFonts w:ascii="Segoe UI" w:hAnsi="Segoe UI" w:cs="Segoe UI"/>
                <w:color w:val="000000"/>
                <w:sz w:val="20"/>
                <w:szCs w:val="20"/>
                <w:lang w:val="en-GB"/>
              </w:rPr>
              <w:t>Current Ratio</w:t>
            </w:r>
          </w:p>
        </w:tc>
        <w:tc>
          <w:tcPr>
            <w:tcW w:w="2228" w:type="dxa"/>
            <w:gridSpan w:val="2"/>
            <w:vAlign w:val="center"/>
          </w:tcPr>
          <w:p w14:paraId="5E5E5B99" w14:textId="77777777" w:rsidR="009F0D55" w:rsidRPr="00F93D66" w:rsidRDefault="009F0D55" w:rsidP="00C24720">
            <w:pPr>
              <w:rPr>
                <w:rFonts w:ascii="Segoe UI" w:hAnsi="Segoe UI" w:cs="Segoe UI"/>
                <w:color w:val="000000"/>
                <w:sz w:val="20"/>
                <w:szCs w:val="20"/>
                <w:lang w:val="en-GB"/>
              </w:rPr>
            </w:pPr>
          </w:p>
        </w:tc>
        <w:tc>
          <w:tcPr>
            <w:tcW w:w="2228" w:type="dxa"/>
            <w:vAlign w:val="center"/>
          </w:tcPr>
          <w:p w14:paraId="64ECE375" w14:textId="77777777" w:rsidR="009F0D55" w:rsidRPr="00F93D66" w:rsidRDefault="009F0D55" w:rsidP="00C24720">
            <w:pPr>
              <w:rPr>
                <w:rFonts w:ascii="Segoe UI" w:hAnsi="Segoe UI" w:cs="Segoe UI"/>
                <w:color w:val="000000"/>
                <w:sz w:val="20"/>
                <w:szCs w:val="20"/>
                <w:lang w:val="en-GB"/>
              </w:rPr>
            </w:pPr>
          </w:p>
        </w:tc>
        <w:tc>
          <w:tcPr>
            <w:tcW w:w="2229" w:type="dxa"/>
            <w:gridSpan w:val="2"/>
            <w:vAlign w:val="center"/>
          </w:tcPr>
          <w:p w14:paraId="6EDEE867" w14:textId="77777777" w:rsidR="009F0D55" w:rsidRPr="00F93D66" w:rsidRDefault="009F0D55" w:rsidP="00C24720">
            <w:pPr>
              <w:rPr>
                <w:rFonts w:ascii="Segoe UI" w:hAnsi="Segoe UI" w:cs="Segoe UI"/>
                <w:color w:val="000000"/>
                <w:sz w:val="20"/>
                <w:szCs w:val="20"/>
                <w:lang w:val="en-GB"/>
              </w:rPr>
            </w:pPr>
          </w:p>
        </w:tc>
      </w:tr>
    </w:tbl>
    <w:p w14:paraId="5F344F10" w14:textId="77777777" w:rsidR="00C24720" w:rsidRPr="00F93D66" w:rsidRDefault="005A1982" w:rsidP="00C24720">
      <w:pPr>
        <w:shd w:val="clear" w:color="auto" w:fill="FFFFFF"/>
        <w:spacing w:before="120"/>
        <w:jc w:val="both"/>
        <w:rPr>
          <w:rFonts w:ascii="Segoe UI" w:hAnsi="Segoe UI" w:cs="Segoe UI"/>
          <w:color w:val="000000"/>
          <w:sz w:val="20"/>
          <w:szCs w:val="20"/>
          <w:lang w:val="en-GB"/>
        </w:rPr>
      </w:pPr>
      <w:sdt>
        <w:sdtPr>
          <w:rPr>
            <w:rFonts w:ascii="Segoe UI" w:hAnsi="Segoe UI" w:cs="Segoe UI"/>
            <w:color w:val="000000"/>
            <w:sz w:val="20"/>
            <w:szCs w:val="20"/>
            <w:lang w:val="en-GB"/>
          </w:rPr>
          <w:id w:val="-53931535"/>
          <w14:checkbox>
            <w14:checked w14:val="0"/>
            <w14:checkedState w14:val="2612" w14:font="MS Gothic"/>
            <w14:uncheckedState w14:val="2610" w14:font="MS Gothic"/>
          </w14:checkbox>
        </w:sdtPr>
        <w:sdtContent>
          <w:r w:rsidR="00C24720" w:rsidRPr="00F93D66">
            <w:rPr>
              <w:rFonts w:ascii="Segoe UI Symbol" w:eastAsia="MS Gothic" w:hAnsi="Segoe UI Symbol" w:cs="Segoe UI Symbol"/>
              <w:color w:val="000000"/>
              <w:sz w:val="20"/>
              <w:szCs w:val="20"/>
              <w:lang w:val="en-GB"/>
            </w:rPr>
            <w:t>☐</w:t>
          </w:r>
        </w:sdtContent>
      </w:sdt>
      <w:r w:rsidR="00C24720" w:rsidRPr="00F93D66">
        <w:rPr>
          <w:rFonts w:ascii="Segoe UI" w:hAnsi="Segoe UI" w:cs="Segoe UI"/>
          <w:color w:val="000000"/>
          <w:sz w:val="20"/>
          <w:szCs w:val="20"/>
          <w:lang w:val="en-GB"/>
        </w:rPr>
        <w:t> Attached are copies of the audited financial statements (balance sheets, including all related notes, and income statements) for the years required above complying with the following condition:</w:t>
      </w:r>
    </w:p>
    <w:p w14:paraId="74CA1305" w14:textId="77777777" w:rsidR="00C24720" w:rsidRPr="00F93D66" w:rsidRDefault="00C24720" w:rsidP="00DC45B4">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lang w:val="en-GB"/>
        </w:rPr>
      </w:pPr>
      <w:r w:rsidRPr="00F93D66">
        <w:rPr>
          <w:rFonts w:ascii="Segoe UI" w:hAnsi="Segoe UI" w:cs="Segoe UI"/>
          <w:color w:val="000000"/>
          <w:sz w:val="20"/>
          <w:szCs w:val="20"/>
          <w:lang w:val="en-GB"/>
        </w:rPr>
        <w:t>Must reflect the financial situation of the Bidder or party to a JV, and not sister or parent companies;</w:t>
      </w:r>
    </w:p>
    <w:p w14:paraId="07488A7A" w14:textId="77777777" w:rsidR="00C24720" w:rsidRPr="00F93D66" w:rsidRDefault="00C24720" w:rsidP="00DC45B4">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lang w:val="en-GB"/>
        </w:rPr>
      </w:pPr>
      <w:r w:rsidRPr="00F93D66">
        <w:rPr>
          <w:rFonts w:ascii="Segoe UI" w:hAnsi="Segoe UI" w:cs="Segoe UI"/>
          <w:color w:val="000000"/>
          <w:sz w:val="20"/>
          <w:szCs w:val="20"/>
          <w:lang w:val="en-GB"/>
        </w:rPr>
        <w:t>Historic financial statements must be audited by a certified public accountant;</w:t>
      </w:r>
    </w:p>
    <w:p w14:paraId="48238833" w14:textId="45C9123A" w:rsidR="00C24720" w:rsidRPr="00F93D66" w:rsidRDefault="00C24720" w:rsidP="00DC45B4">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b/>
          <w:sz w:val="20"/>
          <w:szCs w:val="20"/>
          <w:lang w:val="en-GB"/>
        </w:rPr>
      </w:pPr>
      <w:r w:rsidRPr="00F93D66">
        <w:rPr>
          <w:rFonts w:ascii="Segoe UI" w:hAnsi="Segoe UI" w:cs="Segoe UI"/>
          <w:color w:val="000000"/>
          <w:sz w:val="20"/>
          <w:szCs w:val="20"/>
          <w:lang w:val="en-GB"/>
        </w:rPr>
        <w:t>Historic financial statements must correspond to accounting periods already completed and audited. No statements for partial periods shall be accepted.</w:t>
      </w:r>
      <w:r w:rsidRPr="00F93D66">
        <w:rPr>
          <w:rFonts w:ascii="Segoe UI" w:hAnsi="Segoe UI" w:cs="Segoe UI"/>
          <w:b/>
          <w:sz w:val="20"/>
          <w:szCs w:val="20"/>
          <w:lang w:val="en-GB"/>
        </w:rPr>
        <w:br w:type="page"/>
      </w:r>
    </w:p>
    <w:p w14:paraId="162CDD3A" w14:textId="03694661" w:rsidR="00C24720" w:rsidRPr="00F93D66"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16" w:name="_Toc521396287"/>
      <w:bookmarkStart w:id="17" w:name="_Toc535967299"/>
      <w:r w:rsidRPr="00F93D66">
        <w:rPr>
          <w:rFonts w:eastAsiaTheme="majorEastAsia"/>
          <w:bCs w:val="0"/>
          <w:iCs w:val="0"/>
          <w:caps w:val="0"/>
          <w:noProof w:val="0"/>
          <w:color w:val="365F91" w:themeColor="accent1" w:themeShade="BF"/>
          <w:kern w:val="0"/>
          <w:sz w:val="28"/>
          <w:szCs w:val="28"/>
        </w:rPr>
        <w:t xml:space="preserve">Form </w:t>
      </w:r>
      <w:r w:rsidR="00611D3E">
        <w:rPr>
          <w:rFonts w:eastAsiaTheme="majorEastAsia"/>
          <w:bCs w:val="0"/>
          <w:iCs w:val="0"/>
          <w:caps w:val="0"/>
          <w:noProof w:val="0"/>
          <w:color w:val="365F91" w:themeColor="accent1" w:themeShade="BF"/>
          <w:kern w:val="0"/>
          <w:sz w:val="28"/>
          <w:szCs w:val="28"/>
        </w:rPr>
        <w:t>E</w:t>
      </w:r>
      <w:r w:rsidRPr="00F93D66">
        <w:rPr>
          <w:rFonts w:eastAsiaTheme="majorEastAsia"/>
          <w:bCs w:val="0"/>
          <w:iCs w:val="0"/>
          <w:caps w:val="0"/>
          <w:noProof w:val="0"/>
          <w:color w:val="365F91" w:themeColor="accent1" w:themeShade="BF"/>
          <w:kern w:val="0"/>
          <w:sz w:val="28"/>
          <w:szCs w:val="28"/>
        </w:rPr>
        <w:t xml:space="preserve">: </w:t>
      </w:r>
      <w:r w:rsidR="004F6F04" w:rsidRPr="00F93D66">
        <w:rPr>
          <w:rFonts w:eastAsiaTheme="majorEastAsia"/>
          <w:b w:val="0"/>
          <w:bCs w:val="0"/>
          <w:iCs w:val="0"/>
          <w:caps w:val="0"/>
          <w:noProof w:val="0"/>
          <w:color w:val="365F91" w:themeColor="accent1" w:themeShade="BF"/>
          <w:kern w:val="0"/>
          <w:sz w:val="28"/>
          <w:szCs w:val="28"/>
        </w:rPr>
        <w:t>Format of</w:t>
      </w:r>
      <w:r w:rsidR="004F6F04" w:rsidRPr="00F93D66">
        <w:rPr>
          <w:rFonts w:eastAsiaTheme="majorEastAsia"/>
          <w:bCs w:val="0"/>
          <w:iCs w:val="0"/>
          <w:caps w:val="0"/>
          <w:noProof w:val="0"/>
          <w:color w:val="365F91" w:themeColor="accent1" w:themeShade="BF"/>
          <w:kern w:val="0"/>
          <w:sz w:val="28"/>
          <w:szCs w:val="28"/>
        </w:rPr>
        <w:t xml:space="preserve"> </w:t>
      </w:r>
      <w:r w:rsidR="00057A84" w:rsidRPr="00F93D66">
        <w:rPr>
          <w:rFonts w:eastAsiaTheme="majorEastAsia"/>
          <w:b w:val="0"/>
          <w:bCs w:val="0"/>
          <w:iCs w:val="0"/>
          <w:caps w:val="0"/>
          <w:noProof w:val="0"/>
          <w:color w:val="365F91" w:themeColor="accent1" w:themeShade="BF"/>
          <w:kern w:val="0"/>
          <w:sz w:val="28"/>
          <w:szCs w:val="28"/>
        </w:rPr>
        <w:t>T</w:t>
      </w:r>
      <w:r w:rsidRPr="00F93D66">
        <w:rPr>
          <w:rFonts w:eastAsiaTheme="majorEastAsia"/>
          <w:b w:val="0"/>
          <w:bCs w:val="0"/>
          <w:iCs w:val="0"/>
          <w:caps w:val="0"/>
          <w:noProof w:val="0"/>
          <w:color w:val="365F91" w:themeColor="accent1" w:themeShade="BF"/>
          <w:kern w:val="0"/>
          <w:sz w:val="28"/>
          <w:szCs w:val="28"/>
        </w:rPr>
        <w:t xml:space="preserve">echnical </w:t>
      </w:r>
      <w:r w:rsidR="00AE59B3" w:rsidRPr="00F93D66">
        <w:rPr>
          <w:rFonts w:eastAsiaTheme="majorEastAsia"/>
          <w:b w:val="0"/>
          <w:bCs w:val="0"/>
          <w:iCs w:val="0"/>
          <w:caps w:val="0"/>
          <w:noProof w:val="0"/>
          <w:color w:val="365F91" w:themeColor="accent1" w:themeShade="BF"/>
          <w:kern w:val="0"/>
          <w:sz w:val="28"/>
          <w:szCs w:val="28"/>
        </w:rPr>
        <w:t>Bid</w:t>
      </w:r>
      <w:bookmarkEnd w:id="16"/>
      <w:bookmarkEnd w:id="17"/>
      <w:r w:rsidRPr="00F93D66">
        <w:rPr>
          <w:rFonts w:eastAsiaTheme="majorEastAsia"/>
          <w:b w:val="0"/>
          <w:bCs w:val="0"/>
          <w:iCs w:val="0"/>
          <w:caps w:val="0"/>
          <w:noProof w:val="0"/>
          <w:color w:val="365F91" w:themeColor="accent1" w:themeShade="BF"/>
          <w:kern w:val="0"/>
          <w:sz w:val="28"/>
          <w:szCs w:val="28"/>
        </w:rPr>
        <w:t xml:space="preserve"> </w:t>
      </w:r>
    </w:p>
    <w:p w14:paraId="522FC599" w14:textId="77777777" w:rsidR="00C24720" w:rsidRPr="00F93D66" w:rsidRDefault="00C24720" w:rsidP="00C24720">
      <w:pPr>
        <w:pStyle w:val="MarginText"/>
        <w:spacing w:after="0" w:line="240" w:lineRule="auto"/>
        <w:jc w:val="left"/>
        <w:rPr>
          <w:rFonts w:asciiTheme="majorHAnsi" w:hAnsiTheme="majorHAnsi" w:cs="Arial"/>
          <w:color w:val="000000"/>
          <w:szCs w:val="22"/>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F93D66" w14:paraId="2E9D2EA7" w14:textId="77777777" w:rsidTr="00C24720">
        <w:tc>
          <w:tcPr>
            <w:tcW w:w="1979" w:type="dxa"/>
            <w:shd w:val="clear" w:color="auto" w:fill="9BDEFF"/>
          </w:tcPr>
          <w:p w14:paraId="4F425F71"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sz w:val="20"/>
                <w:lang w:val="en-GB"/>
              </w:rPr>
              <w:t>Name of Bidder:</w:t>
            </w:r>
          </w:p>
        </w:tc>
        <w:tc>
          <w:tcPr>
            <w:tcW w:w="4501" w:type="dxa"/>
          </w:tcPr>
          <w:p w14:paraId="40545495"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Name of Bidd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[Insert Name of Bidder]</w:t>
            </w:r>
            <w:r w:rsidRPr="00F93D66">
              <w:rPr>
                <w:rFonts w:ascii="Segoe UI" w:hAnsi="Segoe UI" w:cs="Segoe UI"/>
                <w:bCs/>
                <w:sz w:val="20"/>
                <w:lang w:val="en-GB"/>
              </w:rPr>
              <w:fldChar w:fldCharType="end"/>
            </w:r>
          </w:p>
        </w:tc>
        <w:tc>
          <w:tcPr>
            <w:tcW w:w="720" w:type="dxa"/>
            <w:shd w:val="clear" w:color="auto" w:fill="9BDEFF"/>
          </w:tcPr>
          <w:p w14:paraId="7E3DAC7F"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sz w:val="20"/>
                <w:lang w:val="en-GB"/>
              </w:rPr>
              <w:t>Date:</w:t>
            </w:r>
          </w:p>
        </w:tc>
        <w:tc>
          <w:tcPr>
            <w:tcW w:w="2345" w:type="dxa"/>
          </w:tcPr>
          <w:p w14:paraId="1F0F7235" w14:textId="77777777" w:rsidR="00C24720" w:rsidRPr="00F93D66" w:rsidRDefault="005A1982" w:rsidP="00C24720">
            <w:pPr>
              <w:spacing w:before="120" w:after="120"/>
              <w:rPr>
                <w:rFonts w:ascii="Segoe UI" w:hAnsi="Segoe UI" w:cs="Segoe UI"/>
                <w:sz w:val="20"/>
                <w:lang w:val="en-GB"/>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Content>
                <w:r w:rsidR="00C24720" w:rsidRPr="00F93D66">
                  <w:rPr>
                    <w:rStyle w:val="PlaceholderText"/>
                    <w:rFonts w:ascii="Segoe UI" w:hAnsi="Segoe UI" w:cs="Segoe UI"/>
                    <w:sz w:val="20"/>
                    <w:shd w:val="clear" w:color="auto" w:fill="BFBFBF" w:themeFill="background1" w:themeFillShade="BF"/>
                    <w:lang w:val="en-GB"/>
                  </w:rPr>
                  <w:t>Select date</w:t>
                </w:r>
              </w:sdtContent>
            </w:sdt>
          </w:p>
        </w:tc>
      </w:tr>
      <w:tr w:rsidR="00C24720" w:rsidRPr="00F93D66" w14:paraId="57DF13A1" w14:textId="77777777" w:rsidTr="00C24720">
        <w:trPr>
          <w:cantSplit/>
          <w:trHeight w:val="341"/>
        </w:trPr>
        <w:tc>
          <w:tcPr>
            <w:tcW w:w="1979" w:type="dxa"/>
            <w:shd w:val="clear" w:color="auto" w:fill="9BDEFF"/>
          </w:tcPr>
          <w:p w14:paraId="5F137683" w14:textId="77777777" w:rsidR="00C24720" w:rsidRPr="00F93D66" w:rsidRDefault="00AE59B3" w:rsidP="00C24720">
            <w:pPr>
              <w:spacing w:before="120" w:after="120"/>
              <w:rPr>
                <w:rFonts w:ascii="Segoe UI" w:hAnsi="Segoe UI" w:cs="Segoe UI"/>
                <w:sz w:val="20"/>
                <w:lang w:val="en-GB"/>
              </w:rPr>
            </w:pPr>
            <w:r w:rsidRPr="00F93D66">
              <w:rPr>
                <w:rFonts w:ascii="Segoe UI" w:hAnsi="Segoe UI" w:cs="Segoe UI"/>
                <w:iCs/>
                <w:sz w:val="20"/>
                <w:lang w:val="en-GB"/>
              </w:rPr>
              <w:t>ITB</w:t>
            </w:r>
            <w:r w:rsidR="00C24720" w:rsidRPr="00F93D66">
              <w:rPr>
                <w:rFonts w:ascii="Segoe UI" w:hAnsi="Segoe UI" w:cs="Segoe UI"/>
                <w:iCs/>
                <w:sz w:val="20"/>
                <w:lang w:val="en-GB"/>
              </w:rPr>
              <w:t xml:space="preserve"> reference:</w:t>
            </w:r>
          </w:p>
        </w:tc>
        <w:tc>
          <w:tcPr>
            <w:tcW w:w="7566" w:type="dxa"/>
            <w:gridSpan w:val="3"/>
          </w:tcPr>
          <w:p w14:paraId="08B66220"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RFP Reference Numb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 xml:space="preserve">[Insert </w:t>
            </w:r>
            <w:r w:rsidR="00AE59B3" w:rsidRPr="00F93D66">
              <w:rPr>
                <w:rFonts w:ascii="Segoe UI" w:hAnsi="Segoe UI" w:cs="Segoe UI"/>
                <w:bCs/>
                <w:noProof/>
                <w:sz w:val="20"/>
                <w:lang w:val="en-GB"/>
              </w:rPr>
              <w:t>ITB</w:t>
            </w:r>
            <w:r w:rsidRPr="00F93D66">
              <w:rPr>
                <w:rFonts w:ascii="Segoe UI" w:hAnsi="Segoe UI" w:cs="Segoe UI"/>
                <w:bCs/>
                <w:noProof/>
                <w:sz w:val="20"/>
                <w:lang w:val="en-GB"/>
              </w:rPr>
              <w:t xml:space="preserve"> Reference Number]</w:t>
            </w:r>
            <w:r w:rsidRPr="00F93D66">
              <w:rPr>
                <w:rFonts w:ascii="Segoe UI" w:hAnsi="Segoe UI" w:cs="Segoe UI"/>
                <w:bCs/>
                <w:sz w:val="20"/>
                <w:lang w:val="en-GB"/>
              </w:rPr>
              <w:fldChar w:fldCharType="end"/>
            </w:r>
          </w:p>
        </w:tc>
      </w:tr>
      <w:tr w:rsidR="001A657C" w:rsidRPr="00F93D66" w14:paraId="3197D089" w14:textId="77777777" w:rsidTr="00C24720">
        <w:trPr>
          <w:cantSplit/>
          <w:trHeight w:val="341"/>
        </w:trPr>
        <w:tc>
          <w:tcPr>
            <w:tcW w:w="1979" w:type="dxa"/>
            <w:shd w:val="clear" w:color="auto" w:fill="9BDEFF"/>
          </w:tcPr>
          <w:p w14:paraId="799CBA27" w14:textId="433E686F" w:rsidR="001A657C" w:rsidRPr="00F93D66" w:rsidRDefault="001A657C" w:rsidP="00C24720">
            <w:pPr>
              <w:spacing w:before="120" w:after="120"/>
              <w:rPr>
                <w:rFonts w:ascii="Segoe UI" w:hAnsi="Segoe UI" w:cs="Segoe UI"/>
                <w:iCs/>
                <w:sz w:val="20"/>
                <w:lang w:val="en-GB"/>
              </w:rPr>
            </w:pPr>
            <w:r>
              <w:rPr>
                <w:rFonts w:ascii="Segoe UI" w:hAnsi="Segoe UI" w:cs="Segoe UI"/>
                <w:iCs/>
                <w:sz w:val="20"/>
                <w:lang w:val="en-GB"/>
              </w:rPr>
              <w:t xml:space="preserve">Lot </w:t>
            </w:r>
            <w:r w:rsidR="00773F23">
              <w:rPr>
                <w:rFonts w:ascii="Segoe UI" w:hAnsi="Segoe UI" w:cs="Segoe UI"/>
                <w:iCs/>
                <w:sz w:val="20"/>
                <w:lang w:val="en-GB"/>
              </w:rPr>
              <w:t>No/Title</w:t>
            </w:r>
          </w:p>
        </w:tc>
        <w:tc>
          <w:tcPr>
            <w:tcW w:w="7566" w:type="dxa"/>
            <w:gridSpan w:val="3"/>
          </w:tcPr>
          <w:p w14:paraId="0C9E57B7" w14:textId="469F436C" w:rsidR="001A657C" w:rsidRPr="00F93D66" w:rsidRDefault="00687D0D" w:rsidP="00C24720">
            <w:pPr>
              <w:spacing w:before="120" w:after="120"/>
              <w:rPr>
                <w:rFonts w:ascii="Segoe UI" w:hAnsi="Segoe UI" w:cs="Segoe UI"/>
                <w:bCs/>
                <w:sz w:val="20"/>
                <w:lang w:val="en-GB"/>
              </w:rPr>
            </w:pPr>
            <w:r>
              <w:rPr>
                <w:rFonts w:ascii="Segoe UI" w:hAnsi="Segoe UI" w:cs="Segoe UI"/>
                <w:bCs/>
                <w:sz w:val="20"/>
                <w:lang w:val="en-GB"/>
              </w:rPr>
              <w:fldChar w:fldCharType="begin">
                <w:ffData>
                  <w:name w:val="Text1"/>
                  <w:enabled/>
                  <w:calcOnExit w:val="0"/>
                  <w:textInput>
                    <w:default w:val="[Insert Lot Number and Title]"/>
                  </w:textInput>
                </w:ffData>
              </w:fldChar>
            </w:r>
            <w:bookmarkStart w:id="18" w:name="Text1"/>
            <w:r>
              <w:rPr>
                <w:rFonts w:ascii="Segoe UI" w:hAnsi="Segoe UI" w:cs="Segoe UI"/>
                <w:bCs/>
                <w:sz w:val="20"/>
                <w:lang w:val="en-GB"/>
              </w:rPr>
              <w:instrText xml:space="preserve"> FORMTEXT </w:instrText>
            </w:r>
            <w:r>
              <w:rPr>
                <w:rFonts w:ascii="Segoe UI" w:hAnsi="Segoe UI" w:cs="Segoe UI"/>
                <w:bCs/>
                <w:sz w:val="20"/>
                <w:lang w:val="en-GB"/>
              </w:rPr>
            </w:r>
            <w:r>
              <w:rPr>
                <w:rFonts w:ascii="Segoe UI" w:hAnsi="Segoe UI" w:cs="Segoe UI"/>
                <w:bCs/>
                <w:sz w:val="20"/>
                <w:lang w:val="en-GB"/>
              </w:rPr>
              <w:fldChar w:fldCharType="separate"/>
            </w:r>
            <w:r>
              <w:rPr>
                <w:rFonts w:ascii="Segoe UI" w:hAnsi="Segoe UI" w:cs="Segoe UI"/>
                <w:bCs/>
                <w:noProof/>
                <w:sz w:val="20"/>
                <w:lang w:val="en-GB"/>
              </w:rPr>
              <w:t>[Insert Lot Number and Title]</w:t>
            </w:r>
            <w:r>
              <w:rPr>
                <w:rFonts w:ascii="Segoe UI" w:hAnsi="Segoe UI" w:cs="Segoe UI"/>
                <w:bCs/>
                <w:sz w:val="20"/>
                <w:lang w:val="en-GB"/>
              </w:rPr>
              <w:fldChar w:fldCharType="end"/>
            </w:r>
            <w:bookmarkEnd w:id="18"/>
          </w:p>
        </w:tc>
      </w:tr>
    </w:tbl>
    <w:p w14:paraId="2400F58F" w14:textId="77777777" w:rsidR="00C24720" w:rsidRPr="00F93D66" w:rsidRDefault="00C24720" w:rsidP="00C24720">
      <w:pPr>
        <w:rPr>
          <w:rFonts w:ascii="Segoe UI" w:hAnsi="Segoe UI" w:cs="Segoe UI"/>
          <w:sz w:val="20"/>
          <w:lang w:val="en-GB"/>
        </w:rPr>
      </w:pPr>
    </w:p>
    <w:p w14:paraId="3288BD69" w14:textId="77777777" w:rsidR="009B74C2" w:rsidRDefault="009B74C2" w:rsidP="00C24720">
      <w:pPr>
        <w:jc w:val="both"/>
        <w:rPr>
          <w:rFonts w:ascii="Segoe UI" w:hAnsi="Segoe UI" w:cs="Segoe UI"/>
          <w:b/>
          <w:snapToGrid w:val="0"/>
          <w:sz w:val="20"/>
          <w:lang w:val="en-GB"/>
        </w:rPr>
      </w:pPr>
      <w:bookmarkStart w:id="19" w:name="_Hlk535966052"/>
      <w:r w:rsidRPr="00F47E6D">
        <w:rPr>
          <w:rFonts w:ascii="Segoe UI" w:hAnsi="Segoe UI" w:cs="Segoe UI"/>
          <w:b/>
          <w:snapToGrid w:val="0"/>
          <w:sz w:val="20"/>
          <w:lang w:val="en-GB"/>
        </w:rPr>
        <w:t xml:space="preserve">Bidders who submit bids for both of the lots should submit </w:t>
      </w:r>
      <w:r>
        <w:rPr>
          <w:rFonts w:ascii="Segoe UI" w:hAnsi="Segoe UI" w:cs="Segoe UI"/>
          <w:b/>
          <w:snapToGrid w:val="0"/>
          <w:sz w:val="20"/>
          <w:lang w:val="en-GB"/>
        </w:rPr>
        <w:t>technical bid</w:t>
      </w:r>
      <w:r w:rsidRPr="00F47E6D">
        <w:rPr>
          <w:rFonts w:ascii="Segoe UI" w:hAnsi="Segoe UI" w:cs="Segoe UI"/>
          <w:b/>
          <w:snapToGrid w:val="0"/>
          <w:sz w:val="20"/>
          <w:lang w:val="en-GB"/>
        </w:rPr>
        <w:t xml:space="preserve"> separately for each lot.</w:t>
      </w:r>
      <w:bookmarkEnd w:id="19"/>
    </w:p>
    <w:p w14:paraId="53D94245" w14:textId="70A62FE8" w:rsidR="00C24720" w:rsidRPr="00F93D66" w:rsidRDefault="00C24720" w:rsidP="00C24720">
      <w:pPr>
        <w:jc w:val="both"/>
        <w:rPr>
          <w:rFonts w:ascii="Segoe UI" w:hAnsi="Segoe UI" w:cs="Segoe UI"/>
          <w:iCs/>
          <w:sz w:val="20"/>
          <w:lang w:val="en-GB"/>
        </w:rPr>
      </w:pPr>
      <w:r w:rsidRPr="00F93D66">
        <w:rPr>
          <w:rFonts w:ascii="Segoe UI" w:hAnsi="Segoe UI" w:cs="Segoe UI"/>
          <w:sz w:val="20"/>
          <w:lang w:val="en-GB"/>
        </w:rPr>
        <w:t xml:space="preserve">The Bidder’s </w:t>
      </w:r>
      <w:r w:rsidR="00AE59B3" w:rsidRPr="00F93D66">
        <w:rPr>
          <w:rFonts w:ascii="Segoe UI" w:hAnsi="Segoe UI" w:cs="Segoe UI"/>
          <w:sz w:val="20"/>
          <w:lang w:val="en-GB"/>
        </w:rPr>
        <w:t>Bid</w:t>
      </w:r>
      <w:r w:rsidRPr="00F93D66">
        <w:rPr>
          <w:rFonts w:ascii="Segoe UI" w:hAnsi="Segoe UI" w:cs="Segoe UI"/>
          <w:sz w:val="20"/>
          <w:lang w:val="en-GB"/>
        </w:rPr>
        <w:t xml:space="preserve"> should be organized to follow this format of </w:t>
      </w:r>
      <w:r w:rsidR="00F776DF" w:rsidRPr="00F93D66">
        <w:rPr>
          <w:rFonts w:ascii="Segoe UI" w:hAnsi="Segoe UI" w:cs="Segoe UI"/>
          <w:sz w:val="20"/>
          <w:lang w:val="en-GB"/>
        </w:rPr>
        <w:t xml:space="preserve">the </w:t>
      </w:r>
      <w:r w:rsidRPr="00F93D66">
        <w:rPr>
          <w:rFonts w:ascii="Segoe UI" w:hAnsi="Segoe UI" w:cs="Segoe UI"/>
          <w:sz w:val="20"/>
          <w:lang w:val="en-GB"/>
        </w:rPr>
        <w:t xml:space="preserve">Technical </w:t>
      </w:r>
      <w:r w:rsidR="00AE59B3" w:rsidRPr="00F93D66">
        <w:rPr>
          <w:rFonts w:ascii="Segoe UI" w:hAnsi="Segoe UI" w:cs="Segoe UI"/>
          <w:sz w:val="20"/>
          <w:lang w:val="en-GB"/>
        </w:rPr>
        <w:t>Bid</w:t>
      </w:r>
      <w:r w:rsidRPr="00F93D66">
        <w:rPr>
          <w:rFonts w:ascii="Segoe UI" w:hAnsi="Segoe UI" w:cs="Segoe UI"/>
          <w:sz w:val="20"/>
          <w:lang w:val="en-GB"/>
        </w:rPr>
        <w:t xml:space="preserve">. Where the bidder is presented with a requirement or asked to use a specific approach, the bidder must not only state its acceptance, but also describe how it intends to comply with the requirements. </w:t>
      </w:r>
      <w:r w:rsidRPr="00F93D66">
        <w:rPr>
          <w:rFonts w:ascii="Segoe UI" w:hAnsi="Segoe UI" w:cs="Segoe UI"/>
          <w:b/>
          <w:sz w:val="20"/>
          <w:lang w:val="en-GB"/>
        </w:rPr>
        <w:t xml:space="preserve">Where a descriptive response is requested, failure to provide the same will be viewed as non-responsive. </w:t>
      </w:r>
    </w:p>
    <w:p w14:paraId="50D02A4E" w14:textId="77777777" w:rsidR="00C24720" w:rsidRPr="00F93D66" w:rsidRDefault="00C24720" w:rsidP="00C24720">
      <w:pPr>
        <w:rPr>
          <w:rFonts w:ascii="Segoe UI" w:hAnsi="Segoe UI" w:cs="Segoe UI"/>
          <w:sz w:val="20"/>
          <w:lang w:val="en-GB"/>
        </w:rPr>
      </w:pPr>
    </w:p>
    <w:p w14:paraId="5CF3D8FC" w14:textId="77777777" w:rsidR="00C24720" w:rsidRPr="00F93D66" w:rsidRDefault="00C24720" w:rsidP="00C24720">
      <w:pPr>
        <w:rPr>
          <w:rFonts w:ascii="Segoe UI" w:hAnsi="Segoe UI" w:cs="Segoe UI"/>
          <w:b/>
          <w:snapToGrid w:val="0"/>
          <w:sz w:val="20"/>
          <w:lang w:val="en-GB"/>
        </w:rPr>
      </w:pPr>
      <w:r w:rsidRPr="00F93D66">
        <w:rPr>
          <w:rFonts w:ascii="Segoe UI" w:hAnsi="Segoe UI" w:cs="Segoe UI"/>
          <w:b/>
          <w:snapToGrid w:val="0"/>
          <w:sz w:val="20"/>
          <w:lang w:val="en-GB"/>
        </w:rPr>
        <w:t>SECTION 1: Bidder’s qualification, capacity and expertise</w:t>
      </w:r>
    </w:p>
    <w:p w14:paraId="11D835E8" w14:textId="77777777" w:rsidR="008C41EB" w:rsidRPr="00F93D66" w:rsidRDefault="008C41EB" w:rsidP="00C24720">
      <w:pPr>
        <w:rPr>
          <w:rFonts w:ascii="Segoe UI" w:hAnsi="Segoe UI" w:cs="Segoe UI"/>
          <w:b/>
          <w:snapToGrid w:val="0"/>
          <w:sz w:val="20"/>
          <w:lang w:val="en-GB"/>
        </w:rPr>
      </w:pPr>
    </w:p>
    <w:p w14:paraId="2E98D083" w14:textId="77777777" w:rsidR="00C24720" w:rsidRPr="00F93D66" w:rsidRDefault="00C24720" w:rsidP="00DC45B4">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lang w:val="en-GB"/>
        </w:rPr>
      </w:pPr>
      <w:r w:rsidRPr="00F93D66">
        <w:rPr>
          <w:rFonts w:ascii="Segoe UI" w:hAnsi="Segoe UI" w:cs="Segoe UI"/>
          <w:snapToGrid w:val="0"/>
          <w:sz w:val="20"/>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3783F327" w14:textId="77777777" w:rsidR="00C24720" w:rsidRPr="00F93D66" w:rsidRDefault="00C24720" w:rsidP="00DC45B4">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lang w:val="en-GB"/>
        </w:rPr>
      </w:pPr>
      <w:r w:rsidRPr="00F93D66">
        <w:rPr>
          <w:rFonts w:ascii="Segoe UI" w:hAnsi="Segoe UI" w:cs="Segoe UI"/>
          <w:snapToGrid w:val="0"/>
          <w:sz w:val="20"/>
          <w:lang w:val="en-GB"/>
        </w:rPr>
        <w:t>Relevance of specialized knowledge and experience on similar engagements done in the region/country.</w:t>
      </w:r>
    </w:p>
    <w:p w14:paraId="5C13F688" w14:textId="77777777" w:rsidR="00C24720" w:rsidRPr="00F93D66" w:rsidRDefault="00C24720" w:rsidP="00DC45B4">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lang w:val="en-GB"/>
        </w:rPr>
      </w:pPr>
      <w:r w:rsidRPr="00F93D66">
        <w:rPr>
          <w:rFonts w:ascii="Segoe UI" w:hAnsi="Segoe UI" w:cs="Segoe UI"/>
          <w:snapToGrid w:val="0"/>
          <w:sz w:val="20"/>
          <w:lang w:val="en-GB"/>
        </w:rPr>
        <w:t>Quality assurance procedures and risk mitigation measures.</w:t>
      </w:r>
    </w:p>
    <w:p w14:paraId="04E5B7AC" w14:textId="77777777" w:rsidR="00C24720" w:rsidRPr="00F93D66" w:rsidRDefault="00C24720" w:rsidP="00DC45B4">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lang w:val="en-GB"/>
        </w:rPr>
      </w:pPr>
      <w:r w:rsidRPr="00F93D66">
        <w:rPr>
          <w:rFonts w:ascii="Segoe UI" w:hAnsi="Segoe UI" w:cs="Segoe UI"/>
          <w:snapToGrid w:val="0"/>
          <w:sz w:val="20"/>
          <w:lang w:val="en-GB"/>
        </w:rPr>
        <w:t>Organization’s commitment to sustainability.</w:t>
      </w:r>
    </w:p>
    <w:p w14:paraId="20E23DE6" w14:textId="77777777" w:rsidR="00933042" w:rsidRPr="00F93D66" w:rsidRDefault="00933042" w:rsidP="00933042">
      <w:pPr>
        <w:spacing w:after="120"/>
        <w:jc w:val="both"/>
        <w:rPr>
          <w:rFonts w:ascii="Segoe UI" w:hAnsi="Segoe UI" w:cs="Segoe UI"/>
          <w:b/>
          <w:snapToGrid w:val="0"/>
          <w:sz w:val="20"/>
          <w:lang w:val="en-GB"/>
        </w:rPr>
      </w:pPr>
    </w:p>
    <w:p w14:paraId="7F7A1350" w14:textId="6F01AB8E" w:rsidR="00933042" w:rsidRPr="00F93D66" w:rsidRDefault="00933042" w:rsidP="00933042">
      <w:pPr>
        <w:spacing w:after="120"/>
        <w:jc w:val="both"/>
        <w:rPr>
          <w:rFonts w:ascii="Segoe UI" w:hAnsi="Segoe UI" w:cs="Segoe UI"/>
          <w:b/>
          <w:snapToGrid w:val="0"/>
          <w:sz w:val="20"/>
          <w:lang w:val="en-GB"/>
        </w:rPr>
      </w:pPr>
      <w:r w:rsidRPr="00F93D66">
        <w:rPr>
          <w:rFonts w:ascii="Segoe UI" w:hAnsi="Segoe UI" w:cs="Segoe UI"/>
          <w:b/>
          <w:snapToGrid w:val="0"/>
          <w:sz w:val="20"/>
          <w:lang w:val="en-GB"/>
        </w:rPr>
        <w:t xml:space="preserve">SECTION 2: Method Statement </w:t>
      </w:r>
    </w:p>
    <w:p w14:paraId="0943EF82" w14:textId="77777777" w:rsidR="00933042" w:rsidRPr="00F93D66" w:rsidRDefault="00933042" w:rsidP="00933042">
      <w:pPr>
        <w:spacing w:before="60" w:after="60"/>
        <w:jc w:val="both"/>
        <w:rPr>
          <w:rFonts w:ascii="Segoe UI" w:hAnsi="Segoe UI" w:cs="Segoe UI"/>
          <w:snapToGrid w:val="0"/>
          <w:sz w:val="20"/>
          <w:lang w:val="en-GB"/>
        </w:rPr>
      </w:pPr>
      <w:r w:rsidRPr="00F93D66">
        <w:rPr>
          <w:rFonts w:ascii="Segoe UI" w:hAnsi="Segoe UI" w:cs="Segoe UI"/>
          <w:sz w:val="20"/>
          <w:lang w:val="en-GB"/>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F93D66">
        <w:rPr>
          <w:rFonts w:ascii="Segoe UI" w:hAnsi="Segoe UI" w:cs="Segoe UI"/>
          <w:snapToGrid w:val="0"/>
          <w:sz w:val="20"/>
          <w:lang w:val="en-GB"/>
        </w:rPr>
        <w:t xml:space="preserve"> All important aspects should be addressed in sufficient detail.</w:t>
      </w:r>
    </w:p>
    <w:p w14:paraId="0E48030E" w14:textId="22703936" w:rsidR="00933042" w:rsidRPr="00F93D66" w:rsidRDefault="00933042" w:rsidP="00DC45B4">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GB"/>
        </w:rPr>
      </w:pPr>
      <w:r w:rsidRPr="00F93D66">
        <w:rPr>
          <w:rFonts w:ascii="Segoe UI" w:hAnsi="Segoe UI" w:cs="Segoe UI"/>
          <w:sz w:val="20"/>
          <w:lang w:val="en-GB"/>
        </w:rPr>
        <w:t xml:space="preserve">A detailed description of how the Bidder will complete civil works, keeping in mind the appropriateness to local conditions and project environment. </w:t>
      </w:r>
    </w:p>
    <w:p w14:paraId="7BA9E5BB" w14:textId="77777777" w:rsidR="00933042" w:rsidRPr="00F93D66" w:rsidRDefault="00933042" w:rsidP="00DC45B4">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lang w:val="en-GB"/>
        </w:rPr>
      </w:pPr>
      <w:r w:rsidRPr="00F93D66">
        <w:rPr>
          <w:rFonts w:ascii="Segoe UI" w:hAnsi="Segoe UI" w:cs="Segoe UI"/>
          <w:sz w:val="20"/>
          <w:lang w:val="en-GB"/>
        </w:rPr>
        <w:t xml:space="preserve">Explain whether any work would be subcontracted, to whom, how much percentage of the requirements, the rationale for such, and the roles of the proposed sub-contractors and how everyone will function as a team. </w:t>
      </w:r>
    </w:p>
    <w:p w14:paraId="3FDF393C" w14:textId="77777777" w:rsidR="00933042" w:rsidRPr="00F93D66" w:rsidRDefault="00933042" w:rsidP="00DC45B4">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GB"/>
        </w:rPr>
      </w:pPr>
      <w:r w:rsidRPr="00F93D66">
        <w:rPr>
          <w:rFonts w:ascii="Segoe UI" w:hAnsi="Segoe UI" w:cs="Segoe UI"/>
          <w:sz w:val="20"/>
          <w:lang w:val="en-GB"/>
        </w:rPr>
        <w:t xml:space="preserve">The bid shall also include details of the Bidder’s internal technical and quality assurance review mechanisms. </w:t>
      </w:r>
    </w:p>
    <w:p w14:paraId="71A387D6" w14:textId="77777777" w:rsidR="00933042" w:rsidRPr="00F93D66" w:rsidRDefault="00933042" w:rsidP="00DC45B4">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GB"/>
        </w:rPr>
      </w:pPr>
      <w:r w:rsidRPr="00F93D66">
        <w:rPr>
          <w:rFonts w:ascii="Segoe UI" w:hAnsi="Segoe UI" w:cs="Segoe UI"/>
          <w:sz w:val="20"/>
          <w:lang w:val="en-GB"/>
        </w:rPr>
        <w:t xml:space="preserve">Implementation plan including a Gantt Chart or Project Schedule indicating the detailed sequence of activities that will be undertaken and their corresponding timing. </w:t>
      </w:r>
    </w:p>
    <w:p w14:paraId="299F232A" w14:textId="15D43F24" w:rsidR="00933042" w:rsidRPr="00F93D66" w:rsidRDefault="00933042" w:rsidP="00DC45B4">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GB"/>
        </w:rPr>
      </w:pPr>
      <w:r w:rsidRPr="00F93D66">
        <w:rPr>
          <w:rFonts w:ascii="Segoe UI" w:hAnsi="Segoe UI" w:cs="Segoe UI"/>
          <w:sz w:val="20"/>
          <w:lang w:val="en-GB"/>
        </w:rPr>
        <w:t>Demonstrate how you plan to integrate sustainability measures in the execution of the contract. (e.g. Environmental Management)</w:t>
      </w:r>
    </w:p>
    <w:p w14:paraId="4AD7999C" w14:textId="0CCF158A" w:rsidR="00464DBC" w:rsidRPr="00F93D66" w:rsidRDefault="00464DBC" w:rsidP="00933042">
      <w:pPr>
        <w:widowControl/>
        <w:overflowPunct/>
        <w:adjustRightInd/>
        <w:spacing w:before="60" w:after="60"/>
        <w:jc w:val="both"/>
        <w:rPr>
          <w:rFonts w:ascii="Segoe UI" w:hAnsi="Segoe UI" w:cs="Segoe UI"/>
          <w:sz w:val="20"/>
          <w:lang w:val="en-GB"/>
        </w:rPr>
      </w:pPr>
    </w:p>
    <w:p w14:paraId="07161365" w14:textId="77777777" w:rsidR="00C24720" w:rsidRPr="00F93D66" w:rsidRDefault="00C24720" w:rsidP="00C24720">
      <w:pPr>
        <w:jc w:val="both"/>
        <w:rPr>
          <w:rFonts w:ascii="Segoe UI" w:hAnsi="Segoe UI" w:cs="Segoe UI"/>
          <w:b/>
          <w:snapToGrid w:val="0"/>
          <w:sz w:val="20"/>
          <w:lang w:val="en-GB"/>
        </w:rPr>
      </w:pPr>
      <w:r w:rsidRPr="00F93D66">
        <w:rPr>
          <w:rFonts w:ascii="Segoe UI" w:hAnsi="Segoe UI" w:cs="Segoe UI"/>
          <w:b/>
          <w:snapToGrid w:val="0"/>
          <w:sz w:val="20"/>
          <w:lang w:val="en-GB"/>
        </w:rPr>
        <w:t>SECTION 3: Management Structure and Key Personnel</w:t>
      </w:r>
    </w:p>
    <w:p w14:paraId="74F2C8B4" w14:textId="3ED787D1" w:rsidR="00C24720" w:rsidRPr="00F93D66" w:rsidRDefault="00C24720" w:rsidP="00DC45B4">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lang w:val="en-GB"/>
        </w:rPr>
      </w:pPr>
      <w:r w:rsidRPr="00F93D66">
        <w:rPr>
          <w:rFonts w:ascii="Segoe UI" w:hAnsi="Segoe UI" w:cs="Segoe UI"/>
          <w:sz w:val="20"/>
          <w:lang w:val="en-GB"/>
        </w:rPr>
        <w:t xml:space="preserve">Describe the overall management approach toward planning and implementing the project. Include an organization chart for the management of the project describing the relationship of key positions and designations. </w:t>
      </w:r>
    </w:p>
    <w:p w14:paraId="210A9861" w14:textId="698414F9" w:rsidR="00C24720" w:rsidRPr="00F93D66" w:rsidRDefault="00C24720" w:rsidP="00DC45B4">
      <w:pPr>
        <w:pStyle w:val="ListParagraph"/>
        <w:widowControl/>
        <w:numPr>
          <w:ilvl w:val="1"/>
          <w:numId w:val="26"/>
        </w:numPr>
        <w:overflowPunct/>
        <w:autoSpaceDE w:val="0"/>
        <w:autoSpaceDN w:val="0"/>
        <w:spacing w:before="60" w:after="60" w:line="240" w:lineRule="auto"/>
        <w:ind w:left="547" w:hanging="547"/>
        <w:contextualSpacing w:val="0"/>
        <w:jc w:val="both"/>
        <w:rPr>
          <w:rFonts w:ascii="Segoe UI" w:hAnsi="Segoe UI" w:cs="Segoe UI"/>
          <w:bCs/>
          <w:sz w:val="20"/>
          <w:lang w:val="en-GB"/>
        </w:rPr>
      </w:pPr>
      <w:r w:rsidRPr="00F93D66">
        <w:rPr>
          <w:rFonts w:ascii="Segoe UI" w:hAnsi="Segoe UI" w:cs="Segoe UI"/>
          <w:sz w:val="20"/>
          <w:lang w:val="en-GB"/>
        </w:rPr>
        <w:t xml:space="preserve">Provide </w:t>
      </w:r>
      <w:r w:rsidRPr="00F93D66">
        <w:rPr>
          <w:rFonts w:ascii="Segoe UI" w:hAnsi="Segoe UI" w:cs="Segoe UI"/>
          <w:iCs/>
          <w:sz w:val="20"/>
          <w:lang w:val="en-GB"/>
        </w:rPr>
        <w:t>CVs for key personnel</w:t>
      </w:r>
      <w:r w:rsidR="002E6AE3">
        <w:rPr>
          <w:rFonts w:ascii="Segoe UI" w:hAnsi="Segoe UI" w:cs="Segoe UI"/>
          <w:iCs/>
          <w:sz w:val="20"/>
          <w:lang w:val="en-GB"/>
        </w:rPr>
        <w:t xml:space="preserve"> required by </w:t>
      </w:r>
      <w:r w:rsidR="008005A2">
        <w:rPr>
          <w:rFonts w:ascii="Segoe UI" w:hAnsi="Segoe UI" w:cs="Segoe UI"/>
          <w:iCs/>
          <w:sz w:val="20"/>
          <w:lang w:val="en-GB"/>
        </w:rPr>
        <w:t>technical specifications</w:t>
      </w:r>
      <w:r w:rsidRPr="00F93D66">
        <w:rPr>
          <w:rFonts w:ascii="Segoe UI" w:hAnsi="Segoe UI" w:cs="Segoe UI"/>
          <w:iCs/>
          <w:sz w:val="20"/>
          <w:lang w:val="en-GB"/>
        </w:rPr>
        <w:t xml:space="preserve"> using the format below</w:t>
      </w:r>
      <w:r w:rsidR="00B26528">
        <w:rPr>
          <w:rFonts w:ascii="Segoe UI" w:hAnsi="Segoe UI" w:cs="Segoe UI"/>
          <w:iCs/>
          <w:sz w:val="20"/>
          <w:lang w:val="en-GB"/>
        </w:rPr>
        <w:t>.</w:t>
      </w:r>
      <w:r w:rsidR="002E6AE3">
        <w:rPr>
          <w:rFonts w:ascii="Segoe UI" w:hAnsi="Segoe UI" w:cs="Segoe UI"/>
          <w:iCs/>
          <w:sz w:val="20"/>
          <w:lang w:val="en-GB"/>
        </w:rPr>
        <w:t xml:space="preserve"> </w:t>
      </w:r>
      <w:r w:rsidRPr="00F93D66">
        <w:rPr>
          <w:rFonts w:ascii="Segoe UI" w:hAnsi="Segoe UI" w:cs="Segoe UI"/>
          <w:iCs/>
          <w:sz w:val="20"/>
          <w:lang w:val="en-GB"/>
        </w:rPr>
        <w:t xml:space="preserve">CVs should demonstrate qualifications in areas relevant to the </w:t>
      </w:r>
      <w:r w:rsidR="00C1496D" w:rsidRPr="00F93D66">
        <w:rPr>
          <w:rFonts w:ascii="Segoe UI" w:hAnsi="Segoe UI" w:cs="Segoe UI"/>
          <w:iCs/>
          <w:sz w:val="20"/>
          <w:lang w:val="en-GB"/>
        </w:rPr>
        <w:t>s</w:t>
      </w:r>
      <w:r w:rsidRPr="00F93D66">
        <w:rPr>
          <w:rFonts w:ascii="Segoe UI" w:hAnsi="Segoe UI" w:cs="Segoe UI"/>
          <w:iCs/>
          <w:sz w:val="20"/>
          <w:lang w:val="en-GB"/>
        </w:rPr>
        <w:t xml:space="preserve">cope of </w:t>
      </w:r>
      <w:r w:rsidR="00B26528">
        <w:rPr>
          <w:rFonts w:ascii="Segoe UI" w:hAnsi="Segoe UI" w:cs="Segoe UI"/>
          <w:iCs/>
          <w:sz w:val="20"/>
          <w:lang w:val="en-GB"/>
        </w:rPr>
        <w:t>works</w:t>
      </w:r>
      <w:r w:rsidRPr="00F93D66">
        <w:rPr>
          <w:rFonts w:ascii="Segoe UI" w:hAnsi="Segoe UI" w:cs="Segoe UI"/>
          <w:iCs/>
          <w:sz w:val="20"/>
          <w:lang w:val="en-GB"/>
        </w:rPr>
        <w:t>.</w:t>
      </w:r>
      <w:r w:rsidR="00BD1434" w:rsidRPr="005D4E82">
        <w:rPr>
          <w:rFonts w:ascii="Segoe UI" w:hAnsi="Segoe UI" w:cs="Segoe UI"/>
          <w:b/>
          <w:iCs/>
          <w:sz w:val="20"/>
          <w:lang w:val="en-GB"/>
        </w:rPr>
        <w:t xml:space="preserve"> </w:t>
      </w:r>
      <w:r w:rsidR="00DE68FE" w:rsidRPr="005D4E82">
        <w:rPr>
          <w:rFonts w:ascii="Segoe UI" w:hAnsi="Segoe UI" w:cs="Segoe UI"/>
          <w:b/>
          <w:iCs/>
          <w:sz w:val="20"/>
          <w:lang w:val="en-GB"/>
        </w:rPr>
        <w:t>(</w:t>
      </w:r>
      <w:r w:rsidR="00B26528" w:rsidRPr="005D4E82">
        <w:rPr>
          <w:rFonts w:ascii="Segoe UI" w:hAnsi="Segoe UI" w:cs="Segoe UI"/>
          <w:b/>
          <w:iCs/>
          <w:sz w:val="20"/>
          <w:lang w:val="en-GB"/>
        </w:rPr>
        <w:t xml:space="preserve">The bidders who submit bids for both of the lots </w:t>
      </w:r>
      <w:r w:rsidR="00BA22AF" w:rsidRPr="005D4E82">
        <w:rPr>
          <w:rFonts w:ascii="Segoe UI" w:hAnsi="Segoe UI" w:cs="Segoe UI"/>
          <w:b/>
          <w:iCs/>
          <w:sz w:val="20"/>
          <w:lang w:val="en-GB"/>
        </w:rPr>
        <w:t>shall</w:t>
      </w:r>
      <w:r w:rsidR="00B26528" w:rsidRPr="005D4E82">
        <w:rPr>
          <w:rFonts w:ascii="Segoe UI" w:hAnsi="Segoe UI" w:cs="Segoe UI"/>
          <w:b/>
          <w:iCs/>
          <w:sz w:val="20"/>
          <w:lang w:val="en-GB"/>
        </w:rPr>
        <w:t xml:space="preserve"> </w:t>
      </w:r>
      <w:r w:rsidR="00BA22AF" w:rsidRPr="005D4E82">
        <w:rPr>
          <w:rFonts w:ascii="Segoe UI" w:hAnsi="Segoe UI" w:cs="Segoe UI"/>
          <w:b/>
          <w:iCs/>
          <w:sz w:val="20"/>
          <w:lang w:val="en-GB"/>
        </w:rPr>
        <w:t>propose different person</w:t>
      </w:r>
      <w:r w:rsidR="00C02806" w:rsidRPr="005D4E82">
        <w:rPr>
          <w:rFonts w:ascii="Segoe UI" w:hAnsi="Segoe UI" w:cs="Segoe UI"/>
          <w:b/>
          <w:iCs/>
          <w:sz w:val="20"/>
          <w:lang w:val="en-GB"/>
        </w:rPr>
        <w:t>nel</w:t>
      </w:r>
      <w:r w:rsidR="00BA22AF" w:rsidRPr="005D4E82">
        <w:rPr>
          <w:rFonts w:ascii="Segoe UI" w:hAnsi="Segoe UI" w:cs="Segoe UI"/>
          <w:b/>
          <w:iCs/>
          <w:sz w:val="20"/>
          <w:lang w:val="en-GB"/>
        </w:rPr>
        <w:t xml:space="preserve"> </w:t>
      </w:r>
      <w:r w:rsidR="00FB5222" w:rsidRPr="005D4E82">
        <w:rPr>
          <w:rFonts w:ascii="Segoe UI" w:hAnsi="Segoe UI" w:cs="Segoe UI"/>
          <w:b/>
          <w:iCs/>
          <w:sz w:val="20"/>
          <w:lang w:val="en-GB"/>
        </w:rPr>
        <w:t>as</w:t>
      </w:r>
      <w:r w:rsidR="00BA22AF" w:rsidRPr="005D4E82">
        <w:rPr>
          <w:rFonts w:ascii="Segoe UI" w:hAnsi="Segoe UI" w:cs="Segoe UI"/>
          <w:b/>
          <w:iCs/>
          <w:sz w:val="20"/>
          <w:lang w:val="en-GB"/>
        </w:rPr>
        <w:t xml:space="preserve"> the </w:t>
      </w:r>
      <w:r w:rsidR="00F83894" w:rsidRPr="005D4E82">
        <w:rPr>
          <w:rFonts w:ascii="Segoe UI" w:hAnsi="Segoe UI" w:cs="Segoe UI"/>
          <w:b/>
          <w:iCs/>
          <w:sz w:val="20"/>
          <w:lang w:val="en-GB"/>
        </w:rPr>
        <w:t>Project Manager/Construction Manager</w:t>
      </w:r>
      <w:r w:rsidR="00B26528" w:rsidRPr="005D4E82">
        <w:rPr>
          <w:rFonts w:ascii="Segoe UI" w:hAnsi="Segoe UI" w:cs="Segoe UI"/>
          <w:b/>
          <w:iCs/>
          <w:sz w:val="20"/>
          <w:lang w:val="en-GB"/>
        </w:rPr>
        <w:t xml:space="preserve"> </w:t>
      </w:r>
      <w:r w:rsidR="00FB5222" w:rsidRPr="005D4E82">
        <w:rPr>
          <w:rFonts w:ascii="Segoe UI" w:hAnsi="Segoe UI" w:cs="Segoe UI"/>
          <w:b/>
          <w:iCs/>
          <w:sz w:val="20"/>
          <w:lang w:val="en-GB"/>
        </w:rPr>
        <w:t>for each lot</w:t>
      </w:r>
      <w:r w:rsidR="00C02806" w:rsidRPr="005D4E82">
        <w:rPr>
          <w:rFonts w:ascii="Segoe UI" w:hAnsi="Segoe UI" w:cs="Segoe UI"/>
          <w:b/>
          <w:iCs/>
          <w:sz w:val="20"/>
          <w:lang w:val="en-GB"/>
        </w:rPr>
        <w:t xml:space="preserve">. The bidders who submit bids for both of the lots </w:t>
      </w:r>
      <w:r w:rsidR="00FB5222" w:rsidRPr="005D4E82">
        <w:rPr>
          <w:rFonts w:ascii="Segoe UI" w:hAnsi="Segoe UI" w:cs="Segoe UI"/>
          <w:b/>
          <w:iCs/>
          <w:sz w:val="20"/>
          <w:lang w:val="en-GB"/>
        </w:rPr>
        <w:t xml:space="preserve">may propose </w:t>
      </w:r>
      <w:r w:rsidR="00DE68FE" w:rsidRPr="005D4E82">
        <w:rPr>
          <w:rFonts w:ascii="Segoe UI" w:hAnsi="Segoe UI" w:cs="Segoe UI"/>
          <w:b/>
          <w:iCs/>
          <w:sz w:val="20"/>
          <w:lang w:val="en-GB"/>
        </w:rPr>
        <w:t xml:space="preserve">the same </w:t>
      </w:r>
      <w:r w:rsidR="00D41121" w:rsidRPr="005D4E82">
        <w:rPr>
          <w:rFonts w:ascii="Segoe UI" w:hAnsi="Segoe UI" w:cs="Segoe UI"/>
          <w:b/>
          <w:iCs/>
          <w:sz w:val="20"/>
          <w:lang w:val="en-GB"/>
        </w:rPr>
        <w:t>person</w:t>
      </w:r>
      <w:r w:rsidR="00FB5B24" w:rsidRPr="005D4E82">
        <w:rPr>
          <w:rFonts w:ascii="Segoe UI" w:hAnsi="Segoe UI" w:cs="Segoe UI"/>
          <w:b/>
          <w:iCs/>
          <w:sz w:val="20"/>
          <w:lang w:val="en-GB"/>
        </w:rPr>
        <w:t>nel</w:t>
      </w:r>
      <w:r w:rsidR="00DC2DF6" w:rsidRPr="005D4E82">
        <w:rPr>
          <w:rFonts w:ascii="Segoe UI" w:hAnsi="Segoe UI" w:cs="Segoe UI"/>
          <w:b/>
          <w:iCs/>
          <w:sz w:val="20"/>
          <w:lang w:val="en-GB"/>
        </w:rPr>
        <w:t>s</w:t>
      </w:r>
      <w:r w:rsidR="00D41121" w:rsidRPr="005D4E82">
        <w:rPr>
          <w:rFonts w:ascii="Segoe UI" w:hAnsi="Segoe UI" w:cs="Segoe UI"/>
          <w:b/>
          <w:iCs/>
          <w:sz w:val="20"/>
          <w:lang w:val="en-GB"/>
        </w:rPr>
        <w:t xml:space="preserve"> </w:t>
      </w:r>
      <w:r w:rsidR="007C7F56" w:rsidRPr="005D4E82">
        <w:rPr>
          <w:rFonts w:ascii="Segoe UI" w:hAnsi="Segoe UI" w:cs="Segoe UI"/>
          <w:b/>
          <w:iCs/>
          <w:sz w:val="20"/>
          <w:lang w:val="en-GB"/>
        </w:rPr>
        <w:t xml:space="preserve">for both lots </w:t>
      </w:r>
      <w:r w:rsidR="003625BB" w:rsidRPr="005D4E82">
        <w:rPr>
          <w:rFonts w:ascii="Segoe UI" w:hAnsi="Segoe UI" w:cs="Segoe UI"/>
          <w:b/>
          <w:iCs/>
          <w:sz w:val="20"/>
          <w:lang w:val="en-GB"/>
        </w:rPr>
        <w:t>as</w:t>
      </w:r>
      <w:r w:rsidR="00D41121" w:rsidRPr="005D4E82">
        <w:rPr>
          <w:rFonts w:ascii="Segoe UI" w:hAnsi="Segoe UI" w:cs="Segoe UI"/>
          <w:b/>
          <w:iCs/>
          <w:sz w:val="20"/>
          <w:lang w:val="en-GB"/>
        </w:rPr>
        <w:t xml:space="preserve"> Mechanical Engineer, Electrical Engineer</w:t>
      </w:r>
      <w:r w:rsidR="003625BB" w:rsidRPr="005D4E82">
        <w:rPr>
          <w:rFonts w:ascii="Segoe UI" w:hAnsi="Segoe UI" w:cs="Segoe UI"/>
          <w:b/>
          <w:iCs/>
          <w:sz w:val="20"/>
          <w:lang w:val="en-GB"/>
        </w:rPr>
        <w:t xml:space="preserve"> and Surveyor</w:t>
      </w:r>
      <w:r w:rsidR="00B26528" w:rsidRPr="005D4E82">
        <w:rPr>
          <w:rFonts w:ascii="Segoe UI" w:hAnsi="Segoe UI" w:cs="Segoe UI"/>
          <w:b/>
          <w:iCs/>
          <w:sz w:val="20"/>
          <w:lang w:val="en-GB"/>
        </w:rPr>
        <w:t>.</w:t>
      </w:r>
      <w:r w:rsidR="00DC2DF6" w:rsidRPr="005D4E82">
        <w:rPr>
          <w:rFonts w:ascii="Segoe UI" w:hAnsi="Segoe UI" w:cs="Segoe UI"/>
          <w:b/>
          <w:iCs/>
          <w:sz w:val="20"/>
          <w:lang w:val="en-GB"/>
        </w:rPr>
        <w:t>)</w:t>
      </w:r>
      <w:r w:rsidR="002D7190">
        <w:rPr>
          <w:rFonts w:ascii="Segoe UI" w:hAnsi="Segoe UI" w:cs="Segoe UI"/>
          <w:iCs/>
          <w:sz w:val="20"/>
          <w:lang w:val="en-GB"/>
        </w:rPr>
        <w:t xml:space="preserve"> </w:t>
      </w:r>
    </w:p>
    <w:p w14:paraId="2D0DC4AB" w14:textId="77777777" w:rsidR="007E447E" w:rsidRPr="00F93D66"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lang w:val="en-GB"/>
        </w:rPr>
      </w:pPr>
      <w:r w:rsidRPr="00F93D66">
        <w:rPr>
          <w:rFonts w:ascii="Segoe UI" w:eastAsia="Calibri" w:hAnsi="Segoe UI" w:cs="Segoe UI"/>
          <w:b/>
          <w:kern w:val="0"/>
          <w:sz w:val="28"/>
          <w:szCs w:val="28"/>
          <w:lang w:val="en-GB"/>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F93D66" w14:paraId="670D093B" w14:textId="77777777" w:rsidTr="00D00A8F">
        <w:trPr>
          <w:trHeight w:val="408"/>
        </w:trPr>
        <w:tc>
          <w:tcPr>
            <w:tcW w:w="2523" w:type="dxa"/>
            <w:shd w:val="clear" w:color="auto" w:fill="9BDEFF"/>
            <w:vAlign w:val="center"/>
          </w:tcPr>
          <w:p w14:paraId="043E9AA2"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Name of Personnel</w:t>
            </w:r>
          </w:p>
        </w:tc>
        <w:tc>
          <w:tcPr>
            <w:tcW w:w="7109" w:type="dxa"/>
            <w:vAlign w:val="center"/>
          </w:tcPr>
          <w:p w14:paraId="70BEE967"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7D8EA5EC" w14:textId="77777777" w:rsidTr="00D00A8F">
        <w:trPr>
          <w:trHeight w:val="377"/>
        </w:trPr>
        <w:tc>
          <w:tcPr>
            <w:tcW w:w="2523" w:type="dxa"/>
            <w:shd w:val="clear" w:color="auto" w:fill="9BDEFF"/>
            <w:vAlign w:val="center"/>
          </w:tcPr>
          <w:p w14:paraId="7A27FD2A"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Position for this assignment</w:t>
            </w:r>
          </w:p>
        </w:tc>
        <w:tc>
          <w:tcPr>
            <w:tcW w:w="7109" w:type="dxa"/>
            <w:vAlign w:val="center"/>
          </w:tcPr>
          <w:p w14:paraId="6B282134"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706C515E" w14:textId="77777777" w:rsidTr="00D00A8F">
        <w:trPr>
          <w:trHeight w:val="401"/>
        </w:trPr>
        <w:tc>
          <w:tcPr>
            <w:tcW w:w="2523" w:type="dxa"/>
            <w:shd w:val="clear" w:color="auto" w:fill="9BDEFF"/>
            <w:vAlign w:val="center"/>
          </w:tcPr>
          <w:p w14:paraId="64804D70"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Nationality</w:t>
            </w:r>
          </w:p>
        </w:tc>
        <w:tc>
          <w:tcPr>
            <w:tcW w:w="7109" w:type="dxa"/>
            <w:vAlign w:val="center"/>
          </w:tcPr>
          <w:p w14:paraId="2927A186"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17E3C64E" w14:textId="77777777" w:rsidTr="00D00A8F">
        <w:trPr>
          <w:trHeight w:val="422"/>
        </w:trPr>
        <w:tc>
          <w:tcPr>
            <w:tcW w:w="2523" w:type="dxa"/>
            <w:shd w:val="clear" w:color="auto" w:fill="9BDEFF"/>
            <w:vAlign w:val="center"/>
          </w:tcPr>
          <w:p w14:paraId="067A6C20"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 xml:space="preserve">Language proficiency </w:t>
            </w:r>
          </w:p>
        </w:tc>
        <w:tc>
          <w:tcPr>
            <w:tcW w:w="7109" w:type="dxa"/>
            <w:vAlign w:val="center"/>
          </w:tcPr>
          <w:p w14:paraId="2192CD89" w14:textId="77777777" w:rsidR="007E447E" w:rsidRPr="00F93D66"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513579B2" w14:textId="77777777" w:rsidTr="00D00A8F">
        <w:trPr>
          <w:trHeight w:val="400"/>
        </w:trPr>
        <w:tc>
          <w:tcPr>
            <w:tcW w:w="2523" w:type="dxa"/>
            <w:vMerge w:val="restart"/>
            <w:shd w:val="clear" w:color="auto" w:fill="9BDEFF"/>
            <w:vAlign w:val="center"/>
          </w:tcPr>
          <w:p w14:paraId="183B6765"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Education/ Qualifications</w:t>
            </w:r>
          </w:p>
        </w:tc>
        <w:tc>
          <w:tcPr>
            <w:tcW w:w="7109" w:type="dxa"/>
            <w:vAlign w:val="center"/>
          </w:tcPr>
          <w:p w14:paraId="39FA44FD" w14:textId="77777777" w:rsidR="007E447E" w:rsidRPr="00F93D66"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lang w:val="en-GB"/>
              </w:rPr>
            </w:pPr>
            <w:r w:rsidRPr="00F93D66">
              <w:rPr>
                <w:rFonts w:ascii="Segoe UI" w:eastAsia="Times New Roman" w:hAnsi="Segoe UI" w:cs="Segoe UI"/>
                <w:i/>
                <w:spacing w:val="-3"/>
                <w:kern w:val="0"/>
                <w:sz w:val="18"/>
                <w:szCs w:val="20"/>
                <w:lang w:val="en-GB"/>
              </w:rPr>
              <w:t>[Summarize college/university and other specialized education of personnel member, giving names of schools, dates attended, and degrees/qualifications obtained.]</w:t>
            </w:r>
          </w:p>
        </w:tc>
      </w:tr>
      <w:tr w:rsidR="007E447E" w:rsidRPr="00F93D66" w14:paraId="3AC6B79F" w14:textId="77777777" w:rsidTr="00D00A8F">
        <w:trPr>
          <w:trHeight w:val="571"/>
        </w:trPr>
        <w:tc>
          <w:tcPr>
            <w:tcW w:w="2523" w:type="dxa"/>
            <w:vMerge/>
            <w:shd w:val="clear" w:color="auto" w:fill="9BDEFF"/>
            <w:vAlign w:val="center"/>
          </w:tcPr>
          <w:p w14:paraId="0B8A8F10"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5D9F13C8" w14:textId="77777777" w:rsidR="007E447E" w:rsidRPr="00F93D66"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42333E03" w14:textId="77777777" w:rsidTr="00D00A8F">
        <w:trPr>
          <w:trHeight w:val="225"/>
        </w:trPr>
        <w:tc>
          <w:tcPr>
            <w:tcW w:w="2523" w:type="dxa"/>
            <w:vMerge w:val="restart"/>
            <w:shd w:val="clear" w:color="auto" w:fill="9BDEFF"/>
            <w:vAlign w:val="center"/>
          </w:tcPr>
          <w:p w14:paraId="747F320A"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Professional certifications</w:t>
            </w:r>
          </w:p>
        </w:tc>
        <w:tc>
          <w:tcPr>
            <w:tcW w:w="7109" w:type="dxa"/>
            <w:vAlign w:val="center"/>
          </w:tcPr>
          <w:p w14:paraId="4EAF9D52" w14:textId="77777777" w:rsidR="007E447E" w:rsidRPr="00F93D66"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lang w:val="en-GB"/>
              </w:rPr>
            </w:pPr>
            <w:r w:rsidRPr="00F93D66">
              <w:rPr>
                <w:rFonts w:ascii="Segoe UI" w:eastAsia="Times New Roman" w:hAnsi="Segoe UI" w:cs="Segoe UI"/>
                <w:i/>
                <w:spacing w:val="-3"/>
                <w:kern w:val="0"/>
                <w:sz w:val="18"/>
                <w:szCs w:val="20"/>
                <w:lang w:val="en-GB"/>
              </w:rPr>
              <w:t xml:space="preserve">[Provide details of professional certifications relevant to the scope of </w:t>
            </w:r>
            <w:r w:rsidR="00C1496D" w:rsidRPr="00F93D66">
              <w:rPr>
                <w:rFonts w:ascii="Segoe UI" w:eastAsia="Times New Roman" w:hAnsi="Segoe UI" w:cs="Segoe UI"/>
                <w:i/>
                <w:spacing w:val="-3"/>
                <w:kern w:val="0"/>
                <w:sz w:val="18"/>
                <w:szCs w:val="20"/>
                <w:lang w:val="en-GB"/>
              </w:rPr>
              <w:t xml:space="preserve">goods and/or </w:t>
            </w:r>
            <w:r w:rsidRPr="00F93D66">
              <w:rPr>
                <w:rFonts w:ascii="Segoe UI" w:eastAsia="Times New Roman" w:hAnsi="Segoe UI" w:cs="Segoe UI"/>
                <w:i/>
                <w:spacing w:val="-3"/>
                <w:kern w:val="0"/>
                <w:sz w:val="18"/>
                <w:szCs w:val="20"/>
                <w:lang w:val="en-GB"/>
              </w:rPr>
              <w:t>services]</w:t>
            </w:r>
          </w:p>
        </w:tc>
      </w:tr>
      <w:tr w:rsidR="007E447E" w:rsidRPr="00F93D66" w14:paraId="4173B2BF" w14:textId="77777777" w:rsidTr="00D00A8F">
        <w:trPr>
          <w:trHeight w:val="760"/>
        </w:trPr>
        <w:tc>
          <w:tcPr>
            <w:tcW w:w="2523" w:type="dxa"/>
            <w:vMerge/>
            <w:shd w:val="clear" w:color="auto" w:fill="9BDEFF"/>
            <w:vAlign w:val="center"/>
          </w:tcPr>
          <w:p w14:paraId="42DED028"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78E46AEA" w14:textId="77777777" w:rsidR="007E447E" w:rsidRPr="00F93D66" w:rsidRDefault="007E447E" w:rsidP="00DC45B4">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 xml:space="preserve">Name of institution: </w:t>
            </w: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p w14:paraId="6DE691C9" w14:textId="77777777" w:rsidR="007E447E" w:rsidRPr="00F93D66" w:rsidRDefault="007E447E" w:rsidP="00DC45B4">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 xml:space="preserve">Date of certification: </w:t>
            </w: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58573EFA" w14:textId="77777777" w:rsidTr="00D00A8F">
        <w:trPr>
          <w:trHeight w:val="1232"/>
        </w:trPr>
        <w:tc>
          <w:tcPr>
            <w:tcW w:w="2523" w:type="dxa"/>
            <w:vMerge w:val="restart"/>
            <w:shd w:val="clear" w:color="auto" w:fill="9BDEFF"/>
            <w:vAlign w:val="center"/>
          </w:tcPr>
          <w:p w14:paraId="0E9D246E"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Employment Record/ Experience</w:t>
            </w:r>
          </w:p>
          <w:p w14:paraId="3D8B37AC"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20E3A5AA"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lang w:val="en-GB"/>
              </w:rPr>
            </w:pPr>
            <w:r w:rsidRPr="00F93D66">
              <w:rPr>
                <w:rFonts w:ascii="Segoe UI" w:eastAsia="Times New Roman" w:hAnsi="Segoe UI" w:cs="Segoe UI"/>
                <w:i/>
                <w:spacing w:val="-3"/>
                <w:kern w:val="0"/>
                <w:sz w:val="18"/>
                <w:szCs w:val="20"/>
                <w:lang w:val="en-GB"/>
              </w:rPr>
              <w:t>[List all positions held by personnel (starting with present position, list in reverse order), giving dates, names of employing organization, title of position held and location of employment.</w:t>
            </w:r>
            <w:r w:rsidR="00BD1434" w:rsidRPr="00F93D66">
              <w:rPr>
                <w:rFonts w:ascii="Segoe UI" w:eastAsia="Times New Roman" w:hAnsi="Segoe UI" w:cs="Segoe UI"/>
                <w:i/>
                <w:spacing w:val="-3"/>
                <w:kern w:val="0"/>
                <w:sz w:val="18"/>
                <w:szCs w:val="20"/>
                <w:lang w:val="en-GB"/>
              </w:rPr>
              <w:t xml:space="preserve"> </w:t>
            </w:r>
            <w:r w:rsidRPr="00F93D66">
              <w:rPr>
                <w:rFonts w:ascii="Segoe UI" w:eastAsia="Times New Roman" w:hAnsi="Segoe UI" w:cs="Segoe UI"/>
                <w:i/>
                <w:spacing w:val="-3"/>
                <w:kern w:val="0"/>
                <w:sz w:val="18"/>
                <w:szCs w:val="20"/>
                <w:lang w:val="en-GB"/>
              </w:rPr>
              <w:t>For experience in last five years, detail the type of activities performed, degree of responsibilities, location of assignments and any other information or professional experience considered pertinent for this assignment.]</w:t>
            </w:r>
          </w:p>
        </w:tc>
      </w:tr>
      <w:tr w:rsidR="007E447E" w:rsidRPr="00F93D66" w14:paraId="7C389B61" w14:textId="77777777" w:rsidTr="00D00A8F">
        <w:trPr>
          <w:trHeight w:val="544"/>
        </w:trPr>
        <w:tc>
          <w:tcPr>
            <w:tcW w:w="2523" w:type="dxa"/>
            <w:vMerge/>
            <w:shd w:val="clear" w:color="auto" w:fill="9BDEFF"/>
            <w:vAlign w:val="center"/>
          </w:tcPr>
          <w:p w14:paraId="2617DCF5"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7C845833"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r w:rsidR="007E447E" w:rsidRPr="00F93D66" w14:paraId="48BF15D1" w14:textId="77777777" w:rsidTr="00D00A8F">
        <w:trPr>
          <w:trHeight w:val="242"/>
        </w:trPr>
        <w:tc>
          <w:tcPr>
            <w:tcW w:w="2523" w:type="dxa"/>
            <w:vMerge w:val="restart"/>
            <w:shd w:val="clear" w:color="auto" w:fill="9BDEFF"/>
            <w:vAlign w:val="center"/>
          </w:tcPr>
          <w:p w14:paraId="22ADC603" w14:textId="77777777" w:rsidR="007E447E" w:rsidRPr="00F93D66"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lang w:val="en-GB"/>
              </w:rPr>
            </w:pPr>
            <w:r w:rsidRPr="00F93D66">
              <w:rPr>
                <w:rFonts w:ascii="Segoe UI" w:eastAsia="Times New Roman" w:hAnsi="Segoe UI" w:cs="Segoe UI"/>
                <w:b/>
                <w:spacing w:val="-3"/>
                <w:kern w:val="0"/>
                <w:sz w:val="20"/>
                <w:szCs w:val="20"/>
                <w:lang w:val="en-GB"/>
              </w:rPr>
              <w:t>References</w:t>
            </w:r>
          </w:p>
          <w:p w14:paraId="7F92189C" w14:textId="77777777" w:rsidR="007E447E" w:rsidRPr="00F93D66"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22C7095E" w14:textId="77777777" w:rsidR="007E447E" w:rsidRPr="00F93D66"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lang w:val="en-GB"/>
              </w:rPr>
            </w:pPr>
            <w:r w:rsidRPr="00F93D66">
              <w:rPr>
                <w:rFonts w:ascii="Segoe UI" w:eastAsia="Times New Roman" w:hAnsi="Segoe UI" w:cs="Segoe UI"/>
                <w:i/>
                <w:spacing w:val="-3"/>
                <w:kern w:val="0"/>
                <w:sz w:val="18"/>
                <w:szCs w:val="20"/>
                <w:lang w:val="en-GB"/>
              </w:rPr>
              <w:t>[Provide names, addresses, phone and email contact information for two (2) references]</w:t>
            </w:r>
          </w:p>
        </w:tc>
      </w:tr>
      <w:tr w:rsidR="007E447E" w:rsidRPr="00F93D66" w14:paraId="5D009926" w14:textId="77777777" w:rsidTr="00D00A8F">
        <w:trPr>
          <w:trHeight w:val="1430"/>
        </w:trPr>
        <w:tc>
          <w:tcPr>
            <w:tcW w:w="2523" w:type="dxa"/>
            <w:vMerge/>
            <w:shd w:val="clear" w:color="auto" w:fill="9BDEFF"/>
            <w:vAlign w:val="center"/>
          </w:tcPr>
          <w:p w14:paraId="65B4D561" w14:textId="77777777" w:rsidR="007E447E" w:rsidRPr="00F93D66"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lang w:val="en-GB"/>
              </w:rPr>
            </w:pPr>
          </w:p>
        </w:tc>
        <w:tc>
          <w:tcPr>
            <w:tcW w:w="7109" w:type="dxa"/>
            <w:vAlign w:val="center"/>
          </w:tcPr>
          <w:p w14:paraId="656ADE00"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 xml:space="preserve">Reference 1: </w:t>
            </w:r>
          </w:p>
          <w:p w14:paraId="4FD39831"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p w14:paraId="038262C0"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p>
          <w:p w14:paraId="3C131626"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Reference 2:</w:t>
            </w:r>
          </w:p>
          <w:p w14:paraId="434584B3"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lang w:val="en-GB"/>
              </w:rPr>
            </w:pPr>
            <w:r w:rsidRPr="00F93D66">
              <w:rPr>
                <w:rFonts w:ascii="Segoe UI" w:eastAsia="Times New Roman" w:hAnsi="Segoe UI" w:cs="Segoe UI"/>
                <w:bCs/>
                <w:color w:val="000000"/>
                <w:spacing w:val="-3"/>
                <w:kern w:val="0"/>
                <w:sz w:val="20"/>
                <w:szCs w:val="18"/>
                <w:lang w:val="en-GB"/>
              </w:rPr>
              <w:fldChar w:fldCharType="begin">
                <w:ffData>
                  <w:name w:val="Text4"/>
                  <w:enabled/>
                  <w:calcOnExit w:val="0"/>
                  <w:textInput>
                    <w:default w:val="[Insert]"/>
                  </w:textInput>
                </w:ffData>
              </w:fldChar>
            </w:r>
            <w:r w:rsidRPr="00F93D66">
              <w:rPr>
                <w:rFonts w:ascii="Segoe UI" w:eastAsia="Times New Roman" w:hAnsi="Segoe UI" w:cs="Segoe UI"/>
                <w:bCs/>
                <w:color w:val="000000"/>
                <w:spacing w:val="-3"/>
                <w:kern w:val="0"/>
                <w:sz w:val="20"/>
                <w:szCs w:val="18"/>
                <w:lang w:val="en-GB"/>
              </w:rPr>
              <w:instrText xml:space="preserve"> FORMTEXT </w:instrText>
            </w:r>
            <w:r w:rsidRPr="00F93D66">
              <w:rPr>
                <w:rFonts w:ascii="Segoe UI" w:eastAsia="Times New Roman" w:hAnsi="Segoe UI" w:cs="Segoe UI"/>
                <w:bCs/>
                <w:color w:val="000000"/>
                <w:spacing w:val="-3"/>
                <w:kern w:val="0"/>
                <w:sz w:val="20"/>
                <w:szCs w:val="18"/>
                <w:lang w:val="en-GB"/>
              </w:rPr>
            </w:r>
            <w:r w:rsidRPr="00F93D66">
              <w:rPr>
                <w:rFonts w:ascii="Segoe UI" w:eastAsia="Times New Roman" w:hAnsi="Segoe UI" w:cs="Segoe UI"/>
                <w:bCs/>
                <w:color w:val="000000"/>
                <w:spacing w:val="-3"/>
                <w:kern w:val="0"/>
                <w:sz w:val="20"/>
                <w:szCs w:val="18"/>
                <w:lang w:val="en-GB"/>
              </w:rPr>
              <w:fldChar w:fldCharType="separate"/>
            </w:r>
            <w:r w:rsidRPr="00F93D66">
              <w:rPr>
                <w:rFonts w:ascii="Segoe UI" w:eastAsia="Times New Roman" w:hAnsi="Segoe UI" w:cs="Segoe UI"/>
                <w:bCs/>
                <w:noProof/>
                <w:color w:val="000000"/>
                <w:spacing w:val="-3"/>
                <w:kern w:val="0"/>
                <w:sz w:val="20"/>
                <w:szCs w:val="18"/>
                <w:lang w:val="en-GB"/>
              </w:rPr>
              <w:t>[Insert]</w:t>
            </w:r>
            <w:r w:rsidRPr="00F93D66">
              <w:rPr>
                <w:rFonts w:ascii="Segoe UI" w:eastAsia="Times New Roman" w:hAnsi="Segoe UI" w:cs="Segoe UI"/>
                <w:bCs/>
                <w:color w:val="000000"/>
                <w:spacing w:val="-3"/>
                <w:kern w:val="0"/>
                <w:sz w:val="20"/>
                <w:szCs w:val="18"/>
                <w:lang w:val="en-GB"/>
              </w:rPr>
              <w:fldChar w:fldCharType="end"/>
            </w:r>
          </w:p>
        </w:tc>
      </w:tr>
    </w:tbl>
    <w:p w14:paraId="7B0023A3" w14:textId="77777777" w:rsidR="007E447E" w:rsidRPr="00F93D66"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lang w:val="en-GB"/>
        </w:rPr>
      </w:pPr>
    </w:p>
    <w:p w14:paraId="4F642671" w14:textId="77777777" w:rsidR="007E447E" w:rsidRPr="00F93D66"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lang w:val="en-GB"/>
        </w:rPr>
      </w:pPr>
      <w:r w:rsidRPr="00F93D66">
        <w:rPr>
          <w:rFonts w:ascii="Segoe UI" w:eastAsia="Calibri" w:hAnsi="Segoe UI" w:cs="Segoe UI"/>
          <w:kern w:val="0"/>
          <w:sz w:val="20"/>
          <w:szCs w:val="22"/>
          <w:lang w:val="en-GB"/>
        </w:rPr>
        <w:t xml:space="preserve">I, the undersigned, certify that to the best of my knowledge and belief, the data </w:t>
      </w:r>
      <w:r w:rsidR="00F776DF" w:rsidRPr="00F93D66">
        <w:rPr>
          <w:rFonts w:ascii="Segoe UI" w:eastAsia="Calibri" w:hAnsi="Segoe UI" w:cs="Segoe UI"/>
          <w:kern w:val="0"/>
          <w:sz w:val="20"/>
          <w:szCs w:val="22"/>
          <w:lang w:val="en-GB"/>
        </w:rPr>
        <w:t xml:space="preserve">provided above </w:t>
      </w:r>
      <w:r w:rsidRPr="00F93D66">
        <w:rPr>
          <w:rFonts w:ascii="Segoe UI" w:eastAsia="Calibri" w:hAnsi="Segoe UI" w:cs="Segoe UI"/>
          <w:kern w:val="0"/>
          <w:sz w:val="20"/>
          <w:szCs w:val="22"/>
          <w:lang w:val="en-GB"/>
        </w:rPr>
        <w:t>correctly describe</w:t>
      </w:r>
      <w:r w:rsidR="00F776DF" w:rsidRPr="00F93D66">
        <w:rPr>
          <w:rFonts w:ascii="Segoe UI" w:eastAsia="Calibri" w:hAnsi="Segoe UI" w:cs="Segoe UI"/>
          <w:kern w:val="0"/>
          <w:sz w:val="20"/>
          <w:szCs w:val="22"/>
          <w:lang w:val="en-GB"/>
        </w:rPr>
        <w:t>s</w:t>
      </w:r>
      <w:r w:rsidRPr="00F93D66">
        <w:rPr>
          <w:rFonts w:ascii="Segoe UI" w:eastAsia="Calibri" w:hAnsi="Segoe UI" w:cs="Segoe UI"/>
          <w:kern w:val="0"/>
          <w:sz w:val="20"/>
          <w:szCs w:val="22"/>
          <w:lang w:val="en-GB"/>
        </w:rPr>
        <w:t xml:space="preserve"> my qualifications, my experiences, and other relevant information about myself.</w:t>
      </w:r>
    </w:p>
    <w:p w14:paraId="50238B33" w14:textId="77777777" w:rsidR="00936258" w:rsidRPr="00F93D66"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n-GB"/>
        </w:rPr>
      </w:pPr>
    </w:p>
    <w:p w14:paraId="7EA00EAC" w14:textId="77777777" w:rsidR="00936258" w:rsidRPr="00F93D66"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n-GB"/>
        </w:rPr>
      </w:pPr>
    </w:p>
    <w:p w14:paraId="5D5FD2F2" w14:textId="77777777" w:rsidR="007E447E" w:rsidRPr="00F93D66"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lang w:val="en-GB"/>
        </w:rPr>
      </w:pPr>
      <w:r w:rsidRPr="00F93D66">
        <w:rPr>
          <w:rFonts w:ascii="Segoe UI" w:eastAsia="Times New Roman" w:hAnsi="Segoe UI" w:cs="Segoe UI"/>
          <w:spacing w:val="-3"/>
          <w:kern w:val="0"/>
          <w:sz w:val="20"/>
          <w:szCs w:val="20"/>
          <w:lang w:val="en-GB"/>
        </w:rPr>
        <w:t>________________________________________</w:t>
      </w:r>
      <w:r w:rsidRPr="00F93D66">
        <w:rPr>
          <w:rFonts w:ascii="Segoe UI" w:eastAsia="Times New Roman" w:hAnsi="Segoe UI" w:cs="Segoe UI"/>
          <w:spacing w:val="-3"/>
          <w:kern w:val="0"/>
          <w:sz w:val="20"/>
          <w:szCs w:val="20"/>
          <w:lang w:val="en-GB"/>
        </w:rPr>
        <w:tab/>
        <w:t>___________________</w:t>
      </w:r>
    </w:p>
    <w:p w14:paraId="729A5463" w14:textId="77777777" w:rsidR="00653394" w:rsidRPr="00F93D66" w:rsidRDefault="007E447E" w:rsidP="007E447E">
      <w:pPr>
        <w:widowControl/>
        <w:overflowPunct/>
        <w:adjustRightInd/>
        <w:spacing w:after="160" w:line="259" w:lineRule="auto"/>
        <w:rPr>
          <w:rFonts w:ascii="Segoe UI" w:eastAsia="Calibri" w:hAnsi="Segoe UI" w:cs="Segoe UI"/>
          <w:kern w:val="0"/>
          <w:sz w:val="20"/>
          <w:szCs w:val="22"/>
          <w:lang w:val="en-GB"/>
        </w:rPr>
      </w:pPr>
      <w:r w:rsidRPr="00F93D66">
        <w:rPr>
          <w:rFonts w:ascii="Segoe UI" w:eastAsia="Calibri" w:hAnsi="Segoe UI" w:cs="Segoe UI"/>
          <w:kern w:val="0"/>
          <w:sz w:val="20"/>
          <w:szCs w:val="22"/>
          <w:lang w:val="en-GB"/>
        </w:rPr>
        <w:t>Signature of Personnel</w:t>
      </w:r>
      <w:r w:rsidRPr="00F93D66">
        <w:rPr>
          <w:rFonts w:ascii="Segoe UI" w:eastAsia="Calibri" w:hAnsi="Segoe UI" w:cs="Segoe UI"/>
          <w:kern w:val="0"/>
          <w:sz w:val="20"/>
          <w:szCs w:val="22"/>
          <w:lang w:val="en-GB"/>
        </w:rPr>
        <w:tab/>
      </w:r>
      <w:r w:rsidRPr="00F93D66">
        <w:rPr>
          <w:rFonts w:ascii="Segoe UI" w:eastAsia="Calibri" w:hAnsi="Segoe UI" w:cs="Segoe UI"/>
          <w:kern w:val="0"/>
          <w:sz w:val="20"/>
          <w:szCs w:val="22"/>
          <w:lang w:val="en-GB"/>
        </w:rPr>
        <w:tab/>
      </w:r>
      <w:r w:rsidRPr="00F93D66">
        <w:rPr>
          <w:rFonts w:ascii="Segoe UI" w:eastAsia="Calibri" w:hAnsi="Segoe UI" w:cs="Segoe UI"/>
          <w:kern w:val="0"/>
          <w:sz w:val="20"/>
          <w:szCs w:val="22"/>
          <w:lang w:val="en-GB"/>
        </w:rPr>
        <w:tab/>
      </w:r>
      <w:r w:rsidRPr="00F93D66">
        <w:rPr>
          <w:rFonts w:ascii="Segoe UI" w:eastAsia="Calibri" w:hAnsi="Segoe UI" w:cs="Segoe UI"/>
          <w:kern w:val="0"/>
          <w:sz w:val="20"/>
          <w:szCs w:val="22"/>
          <w:lang w:val="en-GB"/>
        </w:rPr>
        <w:tab/>
      </w:r>
      <w:r w:rsidRPr="00F93D66">
        <w:rPr>
          <w:rFonts w:ascii="Segoe UI" w:eastAsia="Calibri" w:hAnsi="Segoe UI" w:cs="Segoe UI"/>
          <w:kern w:val="0"/>
          <w:sz w:val="20"/>
          <w:szCs w:val="22"/>
          <w:lang w:val="en-GB"/>
        </w:rPr>
        <w:tab/>
      </w:r>
      <w:r w:rsidRPr="00F93D66">
        <w:rPr>
          <w:rFonts w:ascii="Segoe UI" w:eastAsia="Calibri" w:hAnsi="Segoe UI" w:cs="Segoe UI"/>
          <w:kern w:val="0"/>
          <w:sz w:val="20"/>
          <w:szCs w:val="22"/>
          <w:lang w:val="en-GB"/>
        </w:rPr>
        <w:tab/>
      </w:r>
      <w:r w:rsidR="00BD1434" w:rsidRPr="00F93D66">
        <w:rPr>
          <w:rFonts w:ascii="Segoe UI" w:eastAsia="Calibri" w:hAnsi="Segoe UI" w:cs="Segoe UI"/>
          <w:kern w:val="0"/>
          <w:sz w:val="20"/>
          <w:szCs w:val="22"/>
          <w:lang w:val="en-GB"/>
        </w:rPr>
        <w:t xml:space="preserve">     </w:t>
      </w:r>
      <w:r w:rsidRPr="00F93D66">
        <w:rPr>
          <w:rFonts w:ascii="Segoe UI" w:eastAsia="Calibri" w:hAnsi="Segoe UI" w:cs="Segoe UI"/>
          <w:kern w:val="0"/>
          <w:sz w:val="20"/>
          <w:szCs w:val="22"/>
          <w:lang w:val="en-GB"/>
        </w:rPr>
        <w:t>Date (Day/Month/Year)</w:t>
      </w:r>
    </w:p>
    <w:p w14:paraId="402C6E7F" w14:textId="30C66800" w:rsidR="00933042" w:rsidRPr="00F93D66" w:rsidRDefault="00933042" w:rsidP="007E447E">
      <w:pPr>
        <w:widowControl/>
        <w:overflowPunct/>
        <w:adjustRightInd/>
        <w:spacing w:after="160" w:line="259" w:lineRule="auto"/>
        <w:rPr>
          <w:rFonts w:ascii="Segoe UI" w:eastAsia="Calibri" w:hAnsi="Segoe UI" w:cs="Segoe UI"/>
          <w:kern w:val="0"/>
          <w:sz w:val="20"/>
          <w:szCs w:val="22"/>
          <w:lang w:val="en-GB"/>
        </w:rPr>
      </w:pPr>
      <w:r w:rsidRPr="00F93D66">
        <w:rPr>
          <w:rFonts w:ascii="Segoe UI" w:eastAsia="Calibri" w:hAnsi="Segoe UI" w:cs="Segoe UI"/>
          <w:kern w:val="0"/>
          <w:sz w:val="20"/>
          <w:szCs w:val="22"/>
          <w:lang w:val="en-GB"/>
        </w:rPr>
        <w:br w:type="page"/>
      </w:r>
    </w:p>
    <w:p w14:paraId="469094BA" w14:textId="77777777" w:rsidR="00933042" w:rsidRPr="00F93D66" w:rsidRDefault="00933042" w:rsidP="007E447E">
      <w:pPr>
        <w:widowControl/>
        <w:overflowPunct/>
        <w:adjustRightInd/>
        <w:spacing w:after="160" w:line="259" w:lineRule="auto"/>
        <w:rPr>
          <w:rFonts w:ascii="Segoe UI" w:eastAsia="Calibri" w:hAnsi="Segoe UI" w:cs="Segoe UI"/>
          <w:kern w:val="0"/>
          <w:sz w:val="20"/>
          <w:szCs w:val="22"/>
          <w:lang w:val="en-GB"/>
        </w:rPr>
        <w:sectPr w:rsidR="00933042" w:rsidRPr="00F93D66" w:rsidSect="00203591">
          <w:type w:val="continuous"/>
          <w:pgSz w:w="11906" w:h="16838" w:code="9"/>
          <w:pgMar w:top="1440" w:right="1260" w:bottom="720" w:left="1260" w:header="720" w:footer="720" w:gutter="0"/>
          <w:cols w:space="720"/>
          <w:docGrid w:linePitch="360"/>
        </w:sectPr>
      </w:pPr>
    </w:p>
    <w:p w14:paraId="0397DD26" w14:textId="418EEA37" w:rsidR="00C24720" w:rsidRDefault="00C24720" w:rsidP="00D24152">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rPr>
      </w:pPr>
      <w:bookmarkStart w:id="20" w:name="_Toc521396288"/>
      <w:bookmarkStart w:id="21" w:name="_Toc535967300"/>
      <w:r w:rsidRPr="00F93D66">
        <w:rPr>
          <w:rFonts w:eastAsiaTheme="majorEastAsia"/>
          <w:bCs w:val="0"/>
          <w:iCs w:val="0"/>
          <w:caps w:val="0"/>
          <w:noProof w:val="0"/>
          <w:color w:val="365F91" w:themeColor="accent1" w:themeShade="BF"/>
          <w:kern w:val="0"/>
          <w:sz w:val="28"/>
          <w:szCs w:val="28"/>
        </w:rPr>
        <w:t>F</w:t>
      </w:r>
      <w:r w:rsidR="00D00A8F" w:rsidRPr="00F93D66">
        <w:rPr>
          <w:rFonts w:eastAsiaTheme="majorEastAsia"/>
          <w:bCs w:val="0"/>
          <w:iCs w:val="0"/>
          <w:caps w:val="0"/>
          <w:noProof w:val="0"/>
          <w:color w:val="365F91" w:themeColor="accent1" w:themeShade="BF"/>
          <w:kern w:val="0"/>
          <w:sz w:val="28"/>
          <w:szCs w:val="28"/>
        </w:rPr>
        <w:t>ORM</w:t>
      </w:r>
      <w:r w:rsidRPr="00F93D66">
        <w:rPr>
          <w:rFonts w:eastAsiaTheme="majorEastAsia"/>
          <w:bCs w:val="0"/>
          <w:iCs w:val="0"/>
          <w:caps w:val="0"/>
          <w:noProof w:val="0"/>
          <w:color w:val="365F91" w:themeColor="accent1" w:themeShade="BF"/>
          <w:kern w:val="0"/>
          <w:sz w:val="28"/>
          <w:szCs w:val="28"/>
        </w:rPr>
        <w:t xml:space="preserve"> </w:t>
      </w:r>
      <w:r w:rsidR="00611D3E">
        <w:rPr>
          <w:rFonts w:eastAsiaTheme="majorEastAsia"/>
          <w:bCs w:val="0"/>
          <w:iCs w:val="0"/>
          <w:caps w:val="0"/>
          <w:noProof w:val="0"/>
          <w:color w:val="365F91" w:themeColor="accent1" w:themeShade="BF"/>
          <w:kern w:val="0"/>
          <w:sz w:val="28"/>
          <w:szCs w:val="28"/>
        </w:rPr>
        <w:t>F</w:t>
      </w:r>
      <w:r w:rsidRPr="00F93D66">
        <w:rPr>
          <w:rFonts w:eastAsiaTheme="majorEastAsia"/>
          <w:bCs w:val="0"/>
          <w:iCs w:val="0"/>
          <w:caps w:val="0"/>
          <w:noProof w:val="0"/>
          <w:color w:val="365F91" w:themeColor="accent1" w:themeShade="BF"/>
          <w:kern w:val="0"/>
          <w:sz w:val="28"/>
          <w:szCs w:val="28"/>
        </w:rPr>
        <w:t>:</w:t>
      </w:r>
      <w:r w:rsidRPr="00F93D66">
        <w:rPr>
          <w:rFonts w:eastAsiaTheme="majorEastAsia"/>
          <w:b w:val="0"/>
          <w:bCs w:val="0"/>
          <w:iCs w:val="0"/>
          <w:caps w:val="0"/>
          <w:noProof w:val="0"/>
          <w:color w:val="365F91" w:themeColor="accent1" w:themeShade="BF"/>
          <w:kern w:val="0"/>
          <w:sz w:val="28"/>
          <w:szCs w:val="28"/>
        </w:rPr>
        <w:t xml:space="preserve"> </w:t>
      </w:r>
      <w:r w:rsidR="00D24152" w:rsidRPr="00F93D66">
        <w:rPr>
          <w:rFonts w:eastAsiaTheme="majorEastAsia"/>
          <w:b w:val="0"/>
          <w:bCs w:val="0"/>
          <w:iCs w:val="0"/>
          <w:caps w:val="0"/>
          <w:noProof w:val="0"/>
          <w:color w:val="365F91" w:themeColor="accent1" w:themeShade="BF"/>
          <w:kern w:val="0"/>
          <w:sz w:val="28"/>
          <w:szCs w:val="28"/>
        </w:rPr>
        <w:t>Price Schedule Form</w:t>
      </w:r>
      <w:bookmarkEnd w:id="20"/>
      <w:r w:rsidR="00A618D5" w:rsidRPr="00A618D5">
        <w:rPr>
          <w:rFonts w:eastAsiaTheme="majorEastAsia"/>
          <w:b w:val="0"/>
          <w:bCs w:val="0"/>
          <w:iCs w:val="0"/>
          <w:caps w:val="0"/>
          <w:noProof w:val="0"/>
          <w:color w:val="365F91" w:themeColor="accent1" w:themeShade="BF"/>
          <w:kern w:val="0"/>
          <w:sz w:val="28"/>
          <w:szCs w:val="28"/>
        </w:rPr>
        <w:t>/Bill of Quantities</w:t>
      </w:r>
      <w:bookmarkEnd w:id="21"/>
    </w:p>
    <w:p w14:paraId="22BC12EE" w14:textId="2984C823" w:rsidR="00412E60" w:rsidRPr="00412E60" w:rsidRDefault="00412E60" w:rsidP="00412E60">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rPr>
      </w:pPr>
      <w:bookmarkStart w:id="22" w:name="_Toc535967301"/>
      <w:r w:rsidRPr="00412E60">
        <w:rPr>
          <w:rFonts w:eastAsiaTheme="majorEastAsia"/>
          <w:b w:val="0"/>
          <w:bCs w:val="0"/>
          <w:iCs w:val="0"/>
          <w:caps w:val="0"/>
          <w:noProof w:val="0"/>
          <w:color w:val="365F91" w:themeColor="accent1" w:themeShade="BF"/>
          <w:kern w:val="0"/>
          <w:sz w:val="28"/>
          <w:szCs w:val="28"/>
        </w:rPr>
        <w:t>Lot 1; Construction of Waste Transfer Station in Kırıkhan Hatay</w:t>
      </w:r>
      <w:bookmarkEnd w:id="22"/>
    </w:p>
    <w:p w14:paraId="740BBA91" w14:textId="46DDB31A" w:rsidR="00C24720" w:rsidRPr="004D0D45" w:rsidRDefault="00421D58" w:rsidP="00C24720">
      <w:pPr>
        <w:rPr>
          <w:b/>
          <w:lang w:val="en-GB"/>
        </w:rPr>
      </w:pPr>
      <w:r w:rsidRPr="004D0D45">
        <w:rPr>
          <w:rFonts w:ascii="Segoe UI" w:eastAsia="Calibri" w:hAnsi="Segoe UI" w:cs="Segoe UI"/>
          <w:b/>
          <w:snapToGrid w:val="0"/>
          <w:color w:val="000000"/>
          <w:kern w:val="0"/>
          <w:sz w:val="19"/>
          <w:szCs w:val="19"/>
          <w:lang w:val="en-GB"/>
        </w:rPr>
        <w:t>(Bidders who submit bids for both of the lots should submit</w:t>
      </w:r>
      <w:r w:rsidR="00F47E6D" w:rsidRPr="004D0D45">
        <w:rPr>
          <w:rFonts w:ascii="Segoe UI" w:eastAsia="Calibri" w:hAnsi="Segoe UI" w:cs="Segoe UI"/>
          <w:b/>
          <w:snapToGrid w:val="0"/>
          <w:color w:val="000000"/>
          <w:kern w:val="0"/>
          <w:sz w:val="19"/>
          <w:szCs w:val="19"/>
          <w:lang w:val="en-GB"/>
        </w:rPr>
        <w:t xml:space="preserve"> Price Schedule Form/Bill of Quantities </w:t>
      </w:r>
      <w:r w:rsidRPr="004D0D45">
        <w:rPr>
          <w:rFonts w:ascii="Segoe UI" w:eastAsia="Calibri" w:hAnsi="Segoe UI" w:cs="Segoe UI"/>
          <w:b/>
          <w:snapToGrid w:val="0"/>
          <w:color w:val="000000"/>
          <w:kern w:val="0"/>
          <w:sz w:val="19"/>
          <w:szCs w:val="19"/>
          <w:lang w:val="en-GB"/>
        </w:rPr>
        <w:t xml:space="preserve">separately for each </w:t>
      </w:r>
      <w:r w:rsidR="00F47E6D" w:rsidRPr="004D0D45">
        <w:rPr>
          <w:rFonts w:ascii="Segoe UI" w:eastAsia="Calibri" w:hAnsi="Segoe UI" w:cs="Segoe UI"/>
          <w:b/>
          <w:snapToGrid w:val="0"/>
          <w:color w:val="000000"/>
          <w:kern w:val="0"/>
          <w:sz w:val="19"/>
          <w:szCs w:val="19"/>
          <w:lang w:val="en-GB"/>
        </w:rPr>
        <w:t>lot</w:t>
      </w:r>
      <w:r w:rsidRPr="004D0D45">
        <w:rPr>
          <w:rFonts w:ascii="Segoe UI" w:eastAsia="Calibri" w:hAnsi="Segoe UI" w:cs="Segoe UI"/>
          <w:b/>
          <w:snapToGrid w:val="0"/>
          <w:color w:val="000000"/>
          <w:kern w:val="0"/>
          <w:sz w:val="19"/>
          <w:szCs w:val="19"/>
          <w:lang w:val="en-GB"/>
        </w:rPr>
        <w:t>.)</w:t>
      </w: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F93D66" w14:paraId="06EDE6EA" w14:textId="77777777" w:rsidTr="00C24720">
        <w:tc>
          <w:tcPr>
            <w:tcW w:w="1979" w:type="dxa"/>
            <w:shd w:val="clear" w:color="auto" w:fill="9BDEFF"/>
          </w:tcPr>
          <w:p w14:paraId="01013C9F"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sz w:val="20"/>
                <w:lang w:val="en-GB"/>
              </w:rPr>
              <w:t>Name of Bidder:</w:t>
            </w:r>
          </w:p>
        </w:tc>
        <w:tc>
          <w:tcPr>
            <w:tcW w:w="4501" w:type="dxa"/>
          </w:tcPr>
          <w:p w14:paraId="277F61A0"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Name of Bidd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[Insert Name of Bidder]</w:t>
            </w:r>
            <w:r w:rsidRPr="00F93D66">
              <w:rPr>
                <w:rFonts w:ascii="Segoe UI" w:hAnsi="Segoe UI" w:cs="Segoe UI"/>
                <w:bCs/>
                <w:sz w:val="20"/>
                <w:lang w:val="en-GB"/>
              </w:rPr>
              <w:fldChar w:fldCharType="end"/>
            </w:r>
          </w:p>
        </w:tc>
        <w:tc>
          <w:tcPr>
            <w:tcW w:w="720" w:type="dxa"/>
            <w:shd w:val="clear" w:color="auto" w:fill="9BDEFF"/>
          </w:tcPr>
          <w:p w14:paraId="5CD10400"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sz w:val="20"/>
                <w:lang w:val="en-GB"/>
              </w:rPr>
              <w:t>Date:</w:t>
            </w:r>
          </w:p>
        </w:tc>
        <w:tc>
          <w:tcPr>
            <w:tcW w:w="2340" w:type="dxa"/>
          </w:tcPr>
          <w:p w14:paraId="59936747" w14:textId="77777777" w:rsidR="00C24720" w:rsidRPr="00F93D66" w:rsidRDefault="005A1982" w:rsidP="00C24720">
            <w:pPr>
              <w:spacing w:before="120" w:after="120"/>
              <w:rPr>
                <w:rFonts w:ascii="Segoe UI" w:hAnsi="Segoe UI" w:cs="Segoe UI"/>
                <w:sz w:val="20"/>
                <w:lang w:val="en-GB"/>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Content>
                <w:r w:rsidR="00C24720" w:rsidRPr="00F93D66">
                  <w:rPr>
                    <w:rStyle w:val="PlaceholderText"/>
                    <w:rFonts w:ascii="Segoe UI" w:hAnsi="Segoe UI" w:cs="Segoe UI"/>
                    <w:sz w:val="20"/>
                    <w:shd w:val="clear" w:color="auto" w:fill="BFBFBF" w:themeFill="background1" w:themeFillShade="BF"/>
                    <w:lang w:val="en-GB"/>
                  </w:rPr>
                  <w:t>Select date</w:t>
                </w:r>
              </w:sdtContent>
            </w:sdt>
          </w:p>
        </w:tc>
      </w:tr>
      <w:tr w:rsidR="00C24720" w:rsidRPr="00F93D66" w14:paraId="603C2240" w14:textId="77777777" w:rsidTr="00C24720">
        <w:trPr>
          <w:cantSplit/>
          <w:trHeight w:val="341"/>
        </w:trPr>
        <w:tc>
          <w:tcPr>
            <w:tcW w:w="1979" w:type="dxa"/>
            <w:shd w:val="clear" w:color="auto" w:fill="9BDEFF"/>
          </w:tcPr>
          <w:p w14:paraId="6FC0437F" w14:textId="77777777" w:rsidR="00C24720" w:rsidRPr="00F93D66" w:rsidRDefault="00AE59B3" w:rsidP="00C24720">
            <w:pPr>
              <w:spacing w:before="120" w:after="120"/>
              <w:rPr>
                <w:rFonts w:ascii="Segoe UI" w:hAnsi="Segoe UI" w:cs="Segoe UI"/>
                <w:sz w:val="20"/>
                <w:lang w:val="en-GB"/>
              </w:rPr>
            </w:pPr>
            <w:r w:rsidRPr="00F93D66">
              <w:rPr>
                <w:rFonts w:ascii="Segoe UI" w:hAnsi="Segoe UI" w:cs="Segoe UI"/>
                <w:iCs/>
                <w:sz w:val="20"/>
                <w:lang w:val="en-GB"/>
              </w:rPr>
              <w:t>ITB</w:t>
            </w:r>
            <w:r w:rsidR="00C24720" w:rsidRPr="00F93D66">
              <w:rPr>
                <w:rFonts w:ascii="Segoe UI" w:hAnsi="Segoe UI" w:cs="Segoe UI"/>
                <w:iCs/>
                <w:sz w:val="20"/>
                <w:lang w:val="en-GB"/>
              </w:rPr>
              <w:t xml:space="preserve"> reference:</w:t>
            </w:r>
          </w:p>
        </w:tc>
        <w:tc>
          <w:tcPr>
            <w:tcW w:w="7561" w:type="dxa"/>
            <w:gridSpan w:val="3"/>
          </w:tcPr>
          <w:p w14:paraId="3DEA4A96" w14:textId="77777777" w:rsidR="00C24720" w:rsidRPr="00F93D66" w:rsidRDefault="00C24720" w:rsidP="00C24720">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RFP Reference Numb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 xml:space="preserve">[Insert </w:t>
            </w:r>
            <w:r w:rsidR="00AE59B3" w:rsidRPr="00F93D66">
              <w:rPr>
                <w:rFonts w:ascii="Segoe UI" w:hAnsi="Segoe UI" w:cs="Segoe UI"/>
                <w:bCs/>
                <w:noProof/>
                <w:sz w:val="20"/>
                <w:lang w:val="en-GB"/>
              </w:rPr>
              <w:t>ITB</w:t>
            </w:r>
            <w:r w:rsidRPr="00F93D66">
              <w:rPr>
                <w:rFonts w:ascii="Segoe UI" w:hAnsi="Segoe UI" w:cs="Segoe UI"/>
                <w:bCs/>
                <w:noProof/>
                <w:sz w:val="20"/>
                <w:lang w:val="en-GB"/>
              </w:rPr>
              <w:t xml:space="preserve"> Reference Number]</w:t>
            </w:r>
            <w:r w:rsidRPr="00F93D66">
              <w:rPr>
                <w:rFonts w:ascii="Segoe UI" w:hAnsi="Segoe UI" w:cs="Segoe UI"/>
                <w:bCs/>
                <w:sz w:val="20"/>
                <w:lang w:val="en-GB"/>
              </w:rPr>
              <w:fldChar w:fldCharType="end"/>
            </w:r>
          </w:p>
        </w:tc>
      </w:tr>
    </w:tbl>
    <w:p w14:paraId="7DFACF35" w14:textId="77777777" w:rsidR="00C24720" w:rsidRPr="00F93D66" w:rsidRDefault="00C24720" w:rsidP="00C24720">
      <w:pPr>
        <w:jc w:val="center"/>
        <w:rPr>
          <w:rFonts w:asciiTheme="majorHAnsi" w:hAnsiTheme="majorHAnsi"/>
          <w:b/>
          <w:sz w:val="28"/>
          <w:lang w:val="en-GB"/>
        </w:rPr>
      </w:pPr>
    </w:p>
    <w:p w14:paraId="409CF3D8" w14:textId="120A4401"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bookmarkStart w:id="23" w:name="_Hlk535962922"/>
      <w:r w:rsidRPr="00F93D66">
        <w:rPr>
          <w:rFonts w:ascii="Segoe UI" w:eastAsia="Times New Roman" w:hAnsi="Segoe UI" w:cs="Segoe UI"/>
          <w:kern w:val="0"/>
          <w:sz w:val="19"/>
          <w:szCs w:val="19"/>
          <w:lang w:val="en-GB" w:eastAsia="tr-TR"/>
        </w:rPr>
        <w:t>Th</w:t>
      </w:r>
      <w:r w:rsidR="006C0096">
        <w:rPr>
          <w:rFonts w:ascii="Segoe UI" w:eastAsia="Times New Roman" w:hAnsi="Segoe UI" w:cs="Segoe UI"/>
          <w:kern w:val="0"/>
          <w:sz w:val="19"/>
          <w:szCs w:val="19"/>
          <w:lang w:val="en-GB" w:eastAsia="tr-TR"/>
        </w:rPr>
        <w:t>is</w:t>
      </w:r>
      <w:r w:rsidRPr="00F93D66">
        <w:rPr>
          <w:rFonts w:ascii="Segoe UI" w:eastAsia="Times New Roman" w:hAnsi="Segoe UI" w:cs="Segoe UI"/>
          <w:kern w:val="0"/>
          <w:sz w:val="19"/>
          <w:szCs w:val="19"/>
          <w:lang w:val="en-GB" w:eastAsia="tr-TR"/>
        </w:rPr>
        <w:t xml:space="preserve"> Bill of Quantities is an itemized breakdown of the works to be carried out, indicating a quantity for each item and the corresponding unit price. The quantities set out in th</w:t>
      </w:r>
      <w:r w:rsidR="00BD5027">
        <w:rPr>
          <w:rFonts w:ascii="Segoe UI" w:eastAsia="Times New Roman" w:hAnsi="Segoe UI" w:cs="Segoe UI"/>
          <w:kern w:val="0"/>
          <w:sz w:val="19"/>
          <w:szCs w:val="19"/>
          <w:lang w:val="en-GB" w:eastAsia="tr-TR"/>
        </w:rPr>
        <w:t>is</w:t>
      </w:r>
      <w:r w:rsidRPr="00F93D66">
        <w:rPr>
          <w:rFonts w:ascii="Segoe UI" w:eastAsia="Times New Roman" w:hAnsi="Segoe UI" w:cs="Segoe UI"/>
          <w:kern w:val="0"/>
          <w:sz w:val="19"/>
          <w:szCs w:val="19"/>
          <w:lang w:val="en-GB" w:eastAsia="tr-TR"/>
        </w:rPr>
        <w:t xml:space="preserve"> Bill of Quantities are estimated quantities. </w:t>
      </w:r>
    </w:p>
    <w:p w14:paraId="60437B09"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 xml:space="preserve">The amounts due shall be determined through the measurement of the actual quantities of the works executed and by applying the unit rates to the quantities actually executed for the respective items. </w:t>
      </w:r>
    </w:p>
    <w:p w14:paraId="39144122" w14:textId="4EDE8C5E"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The prices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14:paraId="4ABBCD30" w14:textId="4C3003A9" w:rsidR="00B62320" w:rsidRPr="00F93D66" w:rsidRDefault="00B503EF" w:rsidP="00933042">
      <w:pPr>
        <w:widowControl/>
        <w:overflowPunct/>
        <w:adjustRightInd/>
        <w:jc w:val="both"/>
        <w:rPr>
          <w:rFonts w:ascii="Segoe UI" w:eastAsia="Times New Roman" w:hAnsi="Segoe UI" w:cs="Segoe UI"/>
          <w:kern w:val="0"/>
          <w:sz w:val="19"/>
          <w:szCs w:val="19"/>
          <w:lang w:val="en-GB" w:eastAsia="tr-TR"/>
        </w:rPr>
      </w:pPr>
      <w:r w:rsidRPr="00946F50">
        <w:rPr>
          <w:rFonts w:ascii="Segoe UI" w:eastAsia="Times New Roman" w:hAnsi="Segoe UI" w:cs="Segoe UI"/>
          <w:b/>
          <w:kern w:val="0"/>
          <w:sz w:val="19"/>
          <w:szCs w:val="19"/>
          <w:lang w:val="en-GB" w:eastAsia="tr-TR"/>
        </w:rPr>
        <w:t xml:space="preserve">No specific payment will be made against </w:t>
      </w:r>
      <w:r w:rsidR="008D6D98" w:rsidRPr="00946F50">
        <w:rPr>
          <w:rFonts w:ascii="Segoe UI" w:eastAsia="Times New Roman" w:hAnsi="Segoe UI" w:cs="Segoe UI"/>
          <w:b/>
          <w:kern w:val="0"/>
          <w:sz w:val="19"/>
          <w:szCs w:val="19"/>
          <w:lang w:val="en-GB" w:eastAsia="tr-TR"/>
        </w:rPr>
        <w:t xml:space="preserve">transportation of materials </w:t>
      </w:r>
      <w:r w:rsidR="006E46B8" w:rsidRPr="00946F50">
        <w:rPr>
          <w:rFonts w:ascii="Segoe UI" w:eastAsia="Times New Roman" w:hAnsi="Segoe UI" w:cs="Segoe UI"/>
          <w:b/>
          <w:kern w:val="0"/>
          <w:sz w:val="19"/>
          <w:szCs w:val="19"/>
          <w:lang w:val="en-GB" w:eastAsia="tr-TR"/>
        </w:rPr>
        <w:t>to the site</w:t>
      </w:r>
      <w:r w:rsidR="00946F50">
        <w:rPr>
          <w:rFonts w:ascii="Segoe UI" w:eastAsia="Times New Roman" w:hAnsi="Segoe UI" w:cs="Segoe UI"/>
          <w:kern w:val="0"/>
          <w:sz w:val="19"/>
          <w:szCs w:val="19"/>
          <w:lang w:val="en-GB" w:eastAsia="tr-TR"/>
        </w:rPr>
        <w:t>.</w:t>
      </w:r>
    </w:p>
    <w:p w14:paraId="59139496" w14:textId="40DBA128" w:rsidR="00933042" w:rsidRPr="00F93D66" w:rsidRDefault="00BF2C3B" w:rsidP="00933042">
      <w:pPr>
        <w:widowControl/>
        <w:overflowPunct/>
        <w:adjustRightInd/>
        <w:jc w:val="both"/>
        <w:rPr>
          <w:rFonts w:ascii="Segoe UI" w:eastAsia="Times New Roman" w:hAnsi="Segoe UI" w:cs="Segoe UI"/>
          <w:kern w:val="0"/>
          <w:sz w:val="19"/>
          <w:szCs w:val="19"/>
          <w:lang w:val="en-GB" w:eastAsia="tr-TR"/>
        </w:rPr>
      </w:pPr>
      <w:r>
        <w:rPr>
          <w:rFonts w:ascii="Segoe UI" w:eastAsia="Times New Roman" w:hAnsi="Segoe UI" w:cs="Segoe UI"/>
          <w:kern w:val="0"/>
          <w:sz w:val="19"/>
          <w:szCs w:val="19"/>
          <w:lang w:val="en-GB" w:eastAsia="tr-TR"/>
        </w:rPr>
        <w:t xml:space="preserve">Unless </w:t>
      </w:r>
      <w:r w:rsidR="00933042" w:rsidRPr="00F93D66">
        <w:rPr>
          <w:rFonts w:ascii="Segoe UI" w:eastAsia="Times New Roman" w:hAnsi="Segoe UI" w:cs="Segoe UI"/>
          <w:kern w:val="0"/>
          <w:sz w:val="19"/>
          <w:szCs w:val="19"/>
          <w:lang w:val="en-GB" w:eastAsia="tr-TR"/>
        </w:rPr>
        <w:t>the technical specifications or the Bill of Quantities specifically and expressly state otherwise, only permanent works are to be measured</w:t>
      </w:r>
      <w:r>
        <w:rPr>
          <w:rFonts w:ascii="Segoe UI" w:eastAsia="Times New Roman" w:hAnsi="Segoe UI" w:cs="Segoe UI"/>
          <w:kern w:val="0"/>
          <w:sz w:val="19"/>
          <w:szCs w:val="19"/>
          <w:lang w:val="en-GB" w:eastAsia="tr-TR"/>
        </w:rPr>
        <w:t xml:space="preserve"> and paid for by UNDP</w:t>
      </w:r>
      <w:r w:rsidR="00933042" w:rsidRPr="00F93D66">
        <w:rPr>
          <w:rFonts w:ascii="Segoe UI" w:eastAsia="Times New Roman" w:hAnsi="Segoe UI" w:cs="Segoe UI"/>
          <w:kern w:val="0"/>
          <w:sz w:val="19"/>
          <w:szCs w:val="19"/>
          <w:lang w:val="en-GB" w:eastAsia="tr-TR"/>
        </w:rPr>
        <w:t>.</w:t>
      </w:r>
    </w:p>
    <w:p w14:paraId="5F381329" w14:textId="39EECA80"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No allowance will be made for loss of materials or volume thereof during</w:t>
      </w:r>
      <w:r w:rsidR="004C0773">
        <w:rPr>
          <w:rFonts w:ascii="Segoe UI" w:eastAsia="Times New Roman" w:hAnsi="Segoe UI" w:cs="Segoe UI"/>
          <w:kern w:val="0"/>
          <w:sz w:val="19"/>
          <w:szCs w:val="19"/>
          <w:lang w:val="en-GB" w:eastAsia="tr-TR"/>
        </w:rPr>
        <w:t xml:space="preserve"> installation,</w:t>
      </w:r>
      <w:r w:rsidRPr="00F93D66">
        <w:rPr>
          <w:rFonts w:ascii="Segoe UI" w:eastAsia="Times New Roman" w:hAnsi="Segoe UI" w:cs="Segoe UI"/>
          <w:kern w:val="0"/>
          <w:sz w:val="19"/>
          <w:szCs w:val="19"/>
          <w:lang w:val="en-GB" w:eastAsia="tr-TR"/>
        </w:rPr>
        <w:t xml:space="preserve"> transport or compaction.</w:t>
      </w:r>
    </w:p>
    <w:p w14:paraId="0543EF7A" w14:textId="67246B38" w:rsidR="00933042" w:rsidRPr="00F93D66" w:rsidRDefault="00897087" w:rsidP="00933042">
      <w:pPr>
        <w:widowControl/>
        <w:overflowPunct/>
        <w:adjustRightInd/>
        <w:jc w:val="both"/>
        <w:rPr>
          <w:rFonts w:ascii="Segoe UI" w:eastAsia="Times New Roman" w:hAnsi="Segoe UI" w:cs="Segoe UI"/>
          <w:kern w:val="0"/>
          <w:sz w:val="19"/>
          <w:szCs w:val="19"/>
          <w:lang w:val="en-GB" w:eastAsia="tr-TR"/>
        </w:rPr>
      </w:pPr>
      <w:bookmarkStart w:id="24" w:name="_Toc445873047"/>
      <w:bookmarkStart w:id="25" w:name="_Toc445873666"/>
      <w:bookmarkStart w:id="26" w:name="_Toc445874384"/>
      <w:bookmarkStart w:id="27" w:name="_Toc445874531"/>
      <w:bookmarkStart w:id="28" w:name="_Toc451160374"/>
      <w:bookmarkStart w:id="29" w:name="_Toc458342639"/>
      <w:bookmarkStart w:id="30" w:name="_Toc458343925"/>
      <w:bookmarkStart w:id="31" w:name="_Toc461511220"/>
      <w:bookmarkStart w:id="32" w:name="_Toc465235746"/>
      <w:bookmarkStart w:id="33" w:name="_Toc469140118"/>
      <w:r w:rsidRPr="00897087">
        <w:rPr>
          <w:rFonts w:ascii="Segoe UI" w:eastAsia="Times New Roman" w:hAnsi="Segoe UI" w:cs="Segoe UI"/>
          <w:kern w:val="0"/>
          <w:sz w:val="19"/>
          <w:szCs w:val="19"/>
          <w:lang w:val="en-GB" w:eastAsia="tr-TR"/>
        </w:rPr>
        <w:t xml:space="preserve">UN and its subsidiary organs are exempt from all taxes. Therefore, </w:t>
      </w:r>
      <w:r w:rsidR="003B6265">
        <w:rPr>
          <w:rFonts w:ascii="Segoe UI" w:eastAsia="Times New Roman" w:hAnsi="Segoe UI" w:cs="Segoe UI"/>
          <w:kern w:val="0"/>
          <w:sz w:val="19"/>
          <w:szCs w:val="19"/>
          <w:lang w:val="en-GB" w:eastAsia="tr-TR"/>
        </w:rPr>
        <w:t>the prices shall</w:t>
      </w:r>
      <w:r w:rsidRPr="00897087">
        <w:rPr>
          <w:rFonts w:ascii="Segoe UI" w:eastAsia="Times New Roman" w:hAnsi="Segoe UI" w:cs="Segoe UI"/>
          <w:kern w:val="0"/>
          <w:sz w:val="19"/>
          <w:szCs w:val="19"/>
          <w:lang w:val="en-GB" w:eastAsia="tr-TR"/>
        </w:rPr>
        <w:t xml:space="preserve"> exclud</w:t>
      </w:r>
      <w:r w:rsidR="003B6265">
        <w:rPr>
          <w:rFonts w:ascii="Segoe UI" w:eastAsia="Times New Roman" w:hAnsi="Segoe UI" w:cs="Segoe UI"/>
          <w:kern w:val="0"/>
          <w:sz w:val="19"/>
          <w:szCs w:val="19"/>
          <w:lang w:val="en-GB" w:eastAsia="tr-TR"/>
        </w:rPr>
        <w:t>e</w:t>
      </w:r>
      <w:r w:rsidRPr="00897087">
        <w:rPr>
          <w:rFonts w:ascii="Segoe UI" w:eastAsia="Times New Roman" w:hAnsi="Segoe UI" w:cs="Segoe UI"/>
          <w:kern w:val="0"/>
          <w:sz w:val="19"/>
          <w:szCs w:val="19"/>
          <w:lang w:val="en-GB" w:eastAsia="tr-TR"/>
        </w:rPr>
        <w:t xml:space="preserve"> Value Added Tax (VAT). The Contractor to be selected shall not be entitled to receive any amount over </w:t>
      </w:r>
      <w:r w:rsidR="00E41A63">
        <w:rPr>
          <w:rFonts w:ascii="Segoe UI" w:eastAsia="Times New Roman" w:hAnsi="Segoe UI" w:cs="Segoe UI"/>
          <w:kern w:val="0"/>
          <w:sz w:val="19"/>
          <w:szCs w:val="19"/>
          <w:lang w:val="en-GB" w:eastAsia="tr-TR"/>
        </w:rPr>
        <w:t xml:space="preserve">the </w:t>
      </w:r>
      <w:r w:rsidRPr="00897087">
        <w:rPr>
          <w:rFonts w:ascii="Segoe UI" w:eastAsia="Times New Roman" w:hAnsi="Segoe UI" w:cs="Segoe UI"/>
          <w:kern w:val="0"/>
          <w:sz w:val="19"/>
          <w:szCs w:val="19"/>
          <w:lang w:val="en-GB" w:eastAsia="tr-TR"/>
        </w:rPr>
        <w:t>price</w:t>
      </w:r>
      <w:r w:rsidR="00E41A63">
        <w:rPr>
          <w:rFonts w:ascii="Segoe UI" w:eastAsia="Times New Roman" w:hAnsi="Segoe UI" w:cs="Segoe UI"/>
          <w:kern w:val="0"/>
          <w:sz w:val="19"/>
          <w:szCs w:val="19"/>
          <w:lang w:val="en-GB" w:eastAsia="tr-TR"/>
        </w:rPr>
        <w:t>s</w:t>
      </w:r>
      <w:r w:rsidRPr="00897087">
        <w:rPr>
          <w:rFonts w:ascii="Segoe UI" w:eastAsia="Times New Roman" w:hAnsi="Segoe UI" w:cs="Segoe UI"/>
          <w:kern w:val="0"/>
          <w:sz w:val="19"/>
          <w:szCs w:val="19"/>
          <w:lang w:val="en-GB" w:eastAsia="tr-TR"/>
        </w:rPr>
        <w:t xml:space="preserve"> in relation to VAT, Special Consumption Tax and any other applicable taxes. </w:t>
      </w:r>
    </w:p>
    <w:p w14:paraId="1A46DE29"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In the bill of quantities, rates and prices shall be entered by the Contractor in the appropriate columns in USD. In the Unit Price column in the Bill of Quantities Unit Rates shall include the overheads.  "Overheads" shall be deemed to cover:</w:t>
      </w:r>
    </w:p>
    <w:p w14:paraId="52B052A1"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Profit</w:t>
      </w:r>
    </w:p>
    <w:p w14:paraId="515EDF27"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Head Office charges</w:t>
      </w:r>
    </w:p>
    <w:p w14:paraId="3FA3ADE4"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Site Supervision and Site Staff costs and expenses</w:t>
      </w:r>
    </w:p>
    <w:p w14:paraId="0552CBB0"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Transport of labour and travelling allowances</w:t>
      </w:r>
    </w:p>
    <w:p w14:paraId="545CD9D5"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Use of protective clothing or equipment</w:t>
      </w:r>
    </w:p>
    <w:p w14:paraId="091D9161"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Any statutory or incidental charges levied on the employment of labour</w:t>
      </w:r>
    </w:p>
    <w:p w14:paraId="4E5EF747"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Overtime, unless specifically ordered or subsequently sanctioned in writing by the Engineer</w:t>
      </w:r>
    </w:p>
    <w:p w14:paraId="2C412BBF"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Time lost due to inclement weather</w:t>
      </w:r>
    </w:p>
    <w:p w14:paraId="5B3806C4"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Insurances of whatsoever nature</w:t>
      </w:r>
    </w:p>
    <w:p w14:paraId="0F6878E1"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Holiday and sickness pay or benefits</w:t>
      </w:r>
    </w:p>
    <w:p w14:paraId="35F203E4"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Use, repair and sharpening of small tools</w:t>
      </w:r>
    </w:p>
    <w:p w14:paraId="208C057E"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All non-mechanically operated equipment, erected scaffolding, staging and trestles, protective clothing, artificial lighting, storage facilities and the like that may be in general use on the site</w:t>
      </w:r>
    </w:p>
    <w:p w14:paraId="36BB6713" w14:textId="77777777" w:rsidR="00933042" w:rsidRPr="00F93D66" w:rsidRDefault="00933042" w:rsidP="00791AF5">
      <w:pPr>
        <w:widowControl/>
        <w:numPr>
          <w:ilvl w:val="0"/>
          <w:numId w:val="160"/>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All other liabilities and obligations whatsoever</w:t>
      </w:r>
    </w:p>
    <w:bookmarkEnd w:id="24"/>
    <w:bookmarkEnd w:id="25"/>
    <w:bookmarkEnd w:id="26"/>
    <w:bookmarkEnd w:id="27"/>
    <w:bookmarkEnd w:id="28"/>
    <w:bookmarkEnd w:id="29"/>
    <w:bookmarkEnd w:id="30"/>
    <w:bookmarkEnd w:id="31"/>
    <w:bookmarkEnd w:id="32"/>
    <w:bookmarkEnd w:id="33"/>
    <w:p w14:paraId="4E6E1580"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p>
    <w:p w14:paraId="703BA1EB"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3ABFAD15"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millimetre</w:t>
      </w:r>
    </w:p>
    <w:p w14:paraId="665FCA14"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metre</w:t>
      </w:r>
    </w:p>
    <w:p w14:paraId="03D85E1A"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da</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decare</w:t>
      </w:r>
    </w:p>
    <w:p w14:paraId="1E9EB016"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mm²</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square millimetre</w:t>
      </w:r>
    </w:p>
    <w:p w14:paraId="48D60F03"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m²</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square metre</w:t>
      </w:r>
    </w:p>
    <w:p w14:paraId="570AC9D1"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m³</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cubic metre</w:t>
      </w:r>
    </w:p>
    <w:p w14:paraId="53ED4E10"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kg</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kilogram</w:t>
      </w:r>
    </w:p>
    <w:p w14:paraId="51D88E4F"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ton</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tonne (1000 kg)</w:t>
      </w:r>
    </w:p>
    <w:p w14:paraId="7BD84603"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pcs</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r>
      <w:proofErr w:type="gramStart"/>
      <w:r w:rsidRPr="00F93D66">
        <w:rPr>
          <w:rFonts w:ascii="Segoe UI" w:eastAsia="Times New Roman" w:hAnsi="Segoe UI" w:cs="Segoe UI"/>
          <w:kern w:val="0"/>
          <w:sz w:val="19"/>
          <w:szCs w:val="19"/>
          <w:lang w:val="en-GB" w:eastAsia="tr-TR"/>
        </w:rPr>
        <w:t>means</w:t>
      </w:r>
      <w:proofErr w:type="gramEnd"/>
      <w:r w:rsidRPr="00F93D66">
        <w:rPr>
          <w:rFonts w:ascii="Segoe UI" w:eastAsia="Times New Roman" w:hAnsi="Segoe UI" w:cs="Segoe UI"/>
          <w:kern w:val="0"/>
          <w:sz w:val="19"/>
          <w:szCs w:val="19"/>
          <w:lang w:val="en-GB" w:eastAsia="tr-TR"/>
        </w:rPr>
        <w:tab/>
        <w:t>pieces</w:t>
      </w:r>
    </w:p>
    <w:p w14:paraId="3302CEB6"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h</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hour</w:t>
      </w:r>
    </w:p>
    <w:p w14:paraId="0DC0EC12"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L.s.</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 xml:space="preserve">Lump sum </w:t>
      </w:r>
    </w:p>
    <w:p w14:paraId="3D2D1ABF"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kilometre</w:t>
      </w:r>
    </w:p>
    <w:p w14:paraId="0667F1AC"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l</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litre</w:t>
      </w:r>
    </w:p>
    <w:p w14:paraId="5CAF169E" w14:textId="77777777" w:rsidR="00933042" w:rsidRPr="00F93D66" w:rsidRDefault="00933042" w:rsidP="00933042">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kVAR</w:t>
      </w:r>
      <w:r w:rsidRPr="00F93D66">
        <w:rPr>
          <w:lang w:val="en-GB"/>
        </w:rPr>
        <w:t xml:space="preserve"> </w:t>
      </w:r>
      <w:r w:rsidRPr="00F93D66">
        <w:rPr>
          <w:lang w:val="en-GB"/>
        </w:rPr>
        <w:tab/>
      </w:r>
      <w:r w:rsidRPr="00F93D66">
        <w:rPr>
          <w:lang w:val="en-GB"/>
        </w:rPr>
        <w:tab/>
      </w:r>
      <w:r w:rsidRPr="00F93D66">
        <w:rPr>
          <w:rFonts w:ascii="Segoe UI" w:eastAsia="Times New Roman" w:hAnsi="Segoe UI" w:cs="Segoe UI"/>
          <w:kern w:val="0"/>
          <w:sz w:val="19"/>
          <w:szCs w:val="19"/>
          <w:lang w:val="en-GB" w:eastAsia="tr-TR"/>
        </w:rPr>
        <w:t>means</w:t>
      </w:r>
      <w:r w:rsidRPr="00F93D66">
        <w:rPr>
          <w:rFonts w:ascii="Segoe UI" w:eastAsia="Times New Roman" w:hAnsi="Segoe UI" w:cs="Segoe UI"/>
          <w:kern w:val="0"/>
          <w:sz w:val="19"/>
          <w:szCs w:val="19"/>
          <w:lang w:val="en-GB" w:eastAsia="tr-TR"/>
        </w:rPr>
        <w:tab/>
        <w:t>kilovolt ampere reactive</w:t>
      </w:r>
    </w:p>
    <w:p w14:paraId="377358F8" w14:textId="3BC7484B" w:rsidR="00D24152" w:rsidRPr="00E97DFF" w:rsidRDefault="00933042"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per cent</w:t>
      </w:r>
      <w:bookmarkStart w:id="34" w:name="_Hlk535967005"/>
      <w:bookmarkEnd w:id="23"/>
    </w:p>
    <w:bookmarkEnd w:id="34"/>
    <w:p w14:paraId="411B091E" w14:textId="77777777" w:rsidR="009C6A36" w:rsidRPr="00F93D66" w:rsidRDefault="009C6A36" w:rsidP="009C6A36">
      <w:pPr>
        <w:jc w:val="right"/>
        <w:rPr>
          <w:rFonts w:ascii="Segoe UI" w:hAnsi="Segoe UI" w:cs="Segoe UI"/>
          <w:b/>
          <w:sz w:val="20"/>
          <w:lang w:val="en-GB"/>
        </w:rPr>
      </w:pPr>
    </w:p>
    <w:p w14:paraId="45399C9D" w14:textId="77777777" w:rsidR="009C6A36" w:rsidRPr="00F93D66" w:rsidRDefault="009C6A36" w:rsidP="009C6A36">
      <w:pPr>
        <w:jc w:val="right"/>
        <w:rPr>
          <w:rFonts w:ascii="Segoe UI" w:hAnsi="Segoe UI" w:cs="Segoe UI"/>
          <w:b/>
          <w:sz w:val="20"/>
          <w:lang w:val="en-GB"/>
        </w:rPr>
      </w:pPr>
      <w:r w:rsidRPr="00F93D66">
        <w:rPr>
          <w:rFonts w:ascii="Segoe UI" w:hAnsi="Segoe UI" w:cs="Segoe UI"/>
          <w:b/>
          <w:sz w:val="20"/>
          <w:lang w:val="en-GB"/>
        </w:rPr>
        <w:t xml:space="preserve">Currency of the Bid: </w:t>
      </w:r>
      <w:r w:rsidRPr="00F93D66">
        <w:rPr>
          <w:rFonts w:ascii="Segoe UI" w:hAnsi="Segoe UI" w:cs="Segoe UI"/>
          <w:bCs/>
          <w:sz w:val="20"/>
          <w:lang w:val="en-GB"/>
        </w:rPr>
        <w:t>United States Dollar, USD</w:t>
      </w:r>
    </w:p>
    <w:p w14:paraId="4E3A0F45" w14:textId="4CDE6EED" w:rsidR="009C6A36" w:rsidRPr="00F93D66" w:rsidRDefault="009C6A36" w:rsidP="009C6A36">
      <w:pPr>
        <w:shd w:val="clear" w:color="auto" w:fill="FFFFFF"/>
        <w:tabs>
          <w:tab w:val="left" w:pos="6255"/>
        </w:tabs>
        <w:spacing w:after="120"/>
        <w:rPr>
          <w:rFonts w:ascii="Segoe UI" w:hAnsi="Segoe UI" w:cs="Segoe UI"/>
          <w:b/>
          <w:sz w:val="28"/>
          <w:szCs w:val="28"/>
          <w:lang w:val="en-GB"/>
        </w:rPr>
      </w:pPr>
      <w:r w:rsidRPr="00F93D66">
        <w:rPr>
          <w:rFonts w:ascii="Segoe UI" w:hAnsi="Segoe UI" w:cs="Segoe UI"/>
          <w:b/>
          <w:sz w:val="28"/>
          <w:szCs w:val="28"/>
          <w:lang w:val="en-GB"/>
        </w:rPr>
        <w:t xml:space="preserve">Price Schedule </w:t>
      </w:r>
      <w:r w:rsidR="001E0F6A">
        <w:rPr>
          <w:rFonts w:ascii="Segoe UI" w:hAnsi="Segoe UI" w:cs="Segoe UI"/>
          <w:b/>
          <w:sz w:val="28"/>
          <w:szCs w:val="28"/>
          <w:lang w:val="en-GB"/>
        </w:rPr>
        <w:t>for Lot 1</w:t>
      </w:r>
    </w:p>
    <w:tbl>
      <w:tblPr>
        <w:tblW w:w="960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7099"/>
        <w:gridCol w:w="1701"/>
      </w:tblGrid>
      <w:tr w:rsidR="009C6A36" w:rsidRPr="00F93D66" w14:paraId="3901DD62" w14:textId="77777777" w:rsidTr="009C6A36">
        <w:trPr>
          <w:trHeight w:val="352"/>
        </w:trPr>
        <w:tc>
          <w:tcPr>
            <w:tcW w:w="809" w:type="dxa"/>
            <w:tcBorders>
              <w:bottom w:val="nil"/>
            </w:tcBorders>
            <w:vAlign w:val="center"/>
          </w:tcPr>
          <w:p w14:paraId="2468BAE9" w14:textId="77777777" w:rsidR="009C6A36" w:rsidRPr="00F93D66" w:rsidRDefault="009C6A36" w:rsidP="009C6A36">
            <w:pPr>
              <w:widowControl/>
              <w:tabs>
                <w:tab w:val="num" w:pos="846"/>
              </w:tabs>
              <w:overflowPunct/>
              <w:adjustRightInd/>
              <w:jc w:val="center"/>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Item #</w:t>
            </w:r>
          </w:p>
        </w:tc>
        <w:tc>
          <w:tcPr>
            <w:tcW w:w="7099" w:type="dxa"/>
            <w:tcBorders>
              <w:bottom w:val="nil"/>
            </w:tcBorders>
            <w:vAlign w:val="center"/>
          </w:tcPr>
          <w:p w14:paraId="60D74540" w14:textId="77777777" w:rsidR="009C6A36" w:rsidRPr="00F93D66" w:rsidRDefault="009C6A36" w:rsidP="009C6A36">
            <w:pPr>
              <w:widowControl/>
              <w:tabs>
                <w:tab w:val="num" w:pos="846"/>
              </w:tabs>
              <w:overflowPunct/>
              <w:adjustRightInd/>
              <w:jc w:val="center"/>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Description</w:t>
            </w:r>
          </w:p>
        </w:tc>
        <w:tc>
          <w:tcPr>
            <w:tcW w:w="1701" w:type="dxa"/>
            <w:tcBorders>
              <w:bottom w:val="nil"/>
            </w:tcBorders>
            <w:vAlign w:val="center"/>
          </w:tcPr>
          <w:p w14:paraId="3D888277" w14:textId="5B0F4632" w:rsidR="009C6A36" w:rsidRPr="00F93D66" w:rsidRDefault="009C6A36" w:rsidP="009C6A36">
            <w:pPr>
              <w:widowControl/>
              <w:overflowPunct/>
              <w:adjustRightInd/>
              <w:jc w:val="center"/>
              <w:rPr>
                <w:rFonts w:ascii="Segoe UI" w:eastAsia="Times New Roman" w:hAnsi="Segoe UI" w:cs="Segoe UI"/>
                <w:b/>
                <w:bCs/>
                <w:color w:val="000000"/>
                <w:kern w:val="0"/>
                <w:sz w:val="19"/>
                <w:szCs w:val="19"/>
                <w:lang w:val="en-GB"/>
              </w:rPr>
            </w:pPr>
            <w:r w:rsidRPr="00F93D66">
              <w:rPr>
                <w:rFonts w:ascii="Segoe UI" w:eastAsia="Times New Roman" w:hAnsi="Segoe UI" w:cs="Segoe UI"/>
                <w:b/>
                <w:bCs/>
                <w:color w:val="000000"/>
                <w:kern w:val="0"/>
                <w:sz w:val="19"/>
                <w:szCs w:val="19"/>
                <w:lang w:val="en-GB"/>
              </w:rPr>
              <w:t xml:space="preserve">Total Price </w:t>
            </w:r>
            <w:r w:rsidR="00314BC7">
              <w:rPr>
                <w:rFonts w:ascii="Segoe UI" w:eastAsia="Times New Roman" w:hAnsi="Segoe UI" w:cs="Segoe UI"/>
                <w:b/>
                <w:bCs/>
                <w:color w:val="000000"/>
                <w:kern w:val="0"/>
                <w:sz w:val="19"/>
                <w:szCs w:val="19"/>
                <w:lang w:val="en-GB"/>
              </w:rPr>
              <w:t>(USD)</w:t>
            </w:r>
          </w:p>
        </w:tc>
      </w:tr>
      <w:tr w:rsidR="009C6A36" w:rsidRPr="00F93D66" w14:paraId="40E696D4" w14:textId="77777777" w:rsidTr="009C6A36">
        <w:trPr>
          <w:trHeight w:val="374"/>
        </w:trPr>
        <w:tc>
          <w:tcPr>
            <w:tcW w:w="809" w:type="dxa"/>
            <w:tcBorders>
              <w:bottom w:val="nil"/>
            </w:tcBorders>
            <w:vAlign w:val="center"/>
          </w:tcPr>
          <w:p w14:paraId="1796BD63"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1</w:t>
            </w:r>
          </w:p>
        </w:tc>
        <w:tc>
          <w:tcPr>
            <w:tcW w:w="7099" w:type="dxa"/>
            <w:tcBorders>
              <w:bottom w:val="nil"/>
            </w:tcBorders>
            <w:vAlign w:val="center"/>
          </w:tcPr>
          <w:p w14:paraId="0CEC4F11"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Civil Works</w:t>
            </w:r>
          </w:p>
        </w:tc>
        <w:tc>
          <w:tcPr>
            <w:tcW w:w="1701" w:type="dxa"/>
            <w:tcBorders>
              <w:bottom w:val="nil"/>
            </w:tcBorders>
            <w:vAlign w:val="center"/>
          </w:tcPr>
          <w:p w14:paraId="60A1F952" w14:textId="77777777" w:rsidR="009C6A36" w:rsidRPr="00F93D66" w:rsidRDefault="009C6A36" w:rsidP="009C6A36">
            <w:pPr>
              <w:widowControl/>
              <w:tabs>
                <w:tab w:val="num" w:pos="846"/>
              </w:tabs>
              <w:overflowPunct/>
              <w:adjustRightInd/>
              <w:jc w:val="right"/>
              <w:rPr>
                <w:rFonts w:ascii="Segoe UI" w:eastAsia="Times New Roman" w:hAnsi="Segoe UI" w:cs="Segoe UI"/>
                <w:kern w:val="0"/>
                <w:sz w:val="19"/>
                <w:szCs w:val="19"/>
                <w:lang w:val="en-GB"/>
              </w:rPr>
            </w:pPr>
          </w:p>
        </w:tc>
      </w:tr>
      <w:tr w:rsidR="009C6A36" w:rsidRPr="00F93D66" w14:paraId="418B8049" w14:textId="77777777" w:rsidTr="009C6A36">
        <w:trPr>
          <w:trHeight w:val="374"/>
        </w:trPr>
        <w:tc>
          <w:tcPr>
            <w:tcW w:w="809" w:type="dxa"/>
            <w:tcBorders>
              <w:bottom w:val="single" w:sz="4" w:space="0" w:color="auto"/>
            </w:tcBorders>
            <w:vAlign w:val="center"/>
          </w:tcPr>
          <w:p w14:paraId="69352D43"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2</w:t>
            </w:r>
          </w:p>
        </w:tc>
        <w:tc>
          <w:tcPr>
            <w:tcW w:w="7099" w:type="dxa"/>
            <w:tcBorders>
              <w:bottom w:val="single" w:sz="4" w:space="0" w:color="auto"/>
            </w:tcBorders>
            <w:vAlign w:val="center"/>
          </w:tcPr>
          <w:p w14:paraId="381652E9"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Mechanical Works</w:t>
            </w:r>
          </w:p>
        </w:tc>
        <w:tc>
          <w:tcPr>
            <w:tcW w:w="1701" w:type="dxa"/>
            <w:tcBorders>
              <w:bottom w:val="single" w:sz="4" w:space="0" w:color="auto"/>
            </w:tcBorders>
            <w:vAlign w:val="center"/>
          </w:tcPr>
          <w:p w14:paraId="4B7779E1" w14:textId="77777777" w:rsidR="009C6A36" w:rsidRPr="00F93D66" w:rsidRDefault="009C6A36" w:rsidP="009C6A36">
            <w:pPr>
              <w:widowControl/>
              <w:overflowPunct/>
              <w:adjustRightInd/>
              <w:jc w:val="right"/>
              <w:rPr>
                <w:rFonts w:ascii="Segoe UI" w:eastAsia="Times New Roman" w:hAnsi="Segoe UI" w:cs="Segoe UI"/>
                <w:kern w:val="0"/>
                <w:sz w:val="19"/>
                <w:szCs w:val="19"/>
                <w:lang w:val="en-GB"/>
              </w:rPr>
            </w:pPr>
          </w:p>
        </w:tc>
      </w:tr>
      <w:tr w:rsidR="009C6A36" w:rsidRPr="00F93D66" w14:paraId="161C0E88" w14:textId="77777777" w:rsidTr="009C6A36">
        <w:trPr>
          <w:trHeight w:val="374"/>
        </w:trPr>
        <w:tc>
          <w:tcPr>
            <w:tcW w:w="809" w:type="dxa"/>
            <w:tcBorders>
              <w:bottom w:val="single" w:sz="4" w:space="0" w:color="auto"/>
            </w:tcBorders>
            <w:vAlign w:val="center"/>
          </w:tcPr>
          <w:p w14:paraId="1FC5384E"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3</w:t>
            </w:r>
          </w:p>
        </w:tc>
        <w:tc>
          <w:tcPr>
            <w:tcW w:w="7099" w:type="dxa"/>
            <w:tcBorders>
              <w:bottom w:val="single" w:sz="4" w:space="0" w:color="auto"/>
            </w:tcBorders>
            <w:vAlign w:val="center"/>
          </w:tcPr>
          <w:p w14:paraId="6C0DBC42" w14:textId="77777777" w:rsidR="009C6A36" w:rsidRPr="00F93D66" w:rsidRDefault="009C6A36" w:rsidP="009C6A36">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Electrical Works</w:t>
            </w:r>
          </w:p>
        </w:tc>
        <w:tc>
          <w:tcPr>
            <w:tcW w:w="1701" w:type="dxa"/>
            <w:tcBorders>
              <w:bottom w:val="single" w:sz="4" w:space="0" w:color="auto"/>
            </w:tcBorders>
            <w:vAlign w:val="center"/>
          </w:tcPr>
          <w:p w14:paraId="65FC2B75" w14:textId="77777777" w:rsidR="009C6A36" w:rsidRPr="00F93D66" w:rsidRDefault="009C6A36" w:rsidP="009C6A36">
            <w:pPr>
              <w:widowControl/>
              <w:overflowPunct/>
              <w:adjustRightInd/>
              <w:jc w:val="right"/>
              <w:rPr>
                <w:rFonts w:ascii="Segoe UI" w:eastAsia="Times New Roman" w:hAnsi="Segoe UI" w:cs="Segoe UI"/>
                <w:kern w:val="0"/>
                <w:sz w:val="19"/>
                <w:szCs w:val="19"/>
                <w:lang w:val="en-GB"/>
              </w:rPr>
            </w:pPr>
          </w:p>
        </w:tc>
      </w:tr>
      <w:tr w:rsidR="009C6A36" w:rsidRPr="00F93D66" w14:paraId="25C52602" w14:textId="77777777" w:rsidTr="009C6A36">
        <w:trPr>
          <w:trHeight w:val="316"/>
        </w:trPr>
        <w:tc>
          <w:tcPr>
            <w:tcW w:w="7908" w:type="dxa"/>
            <w:gridSpan w:val="2"/>
            <w:tcBorders>
              <w:bottom w:val="single" w:sz="4" w:space="0" w:color="auto"/>
            </w:tcBorders>
            <w:vAlign w:val="center"/>
          </w:tcPr>
          <w:p w14:paraId="4D6647E1" w14:textId="4A180314" w:rsidR="009C6A36" w:rsidRPr="00F93D66" w:rsidRDefault="009C6A36" w:rsidP="009C6A36">
            <w:pPr>
              <w:widowControl/>
              <w:tabs>
                <w:tab w:val="num" w:pos="846"/>
              </w:tabs>
              <w:overflowPunct/>
              <w:adjustRightInd/>
              <w:jc w:val="right"/>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Total estimated price (item 1 +item 2 +item 3)</w:t>
            </w:r>
            <w:r w:rsidR="00915BA5">
              <w:rPr>
                <w:rFonts w:ascii="Segoe UI" w:eastAsia="Times New Roman" w:hAnsi="Segoe UI" w:cs="Segoe UI"/>
                <w:b/>
                <w:kern w:val="0"/>
                <w:sz w:val="19"/>
                <w:szCs w:val="19"/>
                <w:lang w:val="en-GB"/>
              </w:rPr>
              <w:t xml:space="preserve"> (USD)</w:t>
            </w:r>
          </w:p>
        </w:tc>
        <w:tc>
          <w:tcPr>
            <w:tcW w:w="1701" w:type="dxa"/>
            <w:tcBorders>
              <w:bottom w:val="single" w:sz="4" w:space="0" w:color="auto"/>
            </w:tcBorders>
            <w:vAlign w:val="center"/>
          </w:tcPr>
          <w:p w14:paraId="67E05FB9" w14:textId="77777777" w:rsidR="009C6A36" w:rsidRPr="00F93D66" w:rsidRDefault="009C6A36" w:rsidP="009C6A36">
            <w:pPr>
              <w:widowControl/>
              <w:tabs>
                <w:tab w:val="num" w:pos="846"/>
              </w:tabs>
              <w:overflowPunct/>
              <w:adjustRightInd/>
              <w:jc w:val="right"/>
              <w:rPr>
                <w:rFonts w:ascii="Segoe UI" w:eastAsia="Times New Roman" w:hAnsi="Segoe UI" w:cs="Segoe UI"/>
                <w:kern w:val="0"/>
                <w:sz w:val="19"/>
                <w:szCs w:val="19"/>
                <w:lang w:val="en-GB"/>
              </w:rPr>
            </w:pPr>
          </w:p>
        </w:tc>
      </w:tr>
    </w:tbl>
    <w:p w14:paraId="24AF5199" w14:textId="5E5FED9D" w:rsidR="007E447E" w:rsidRPr="00F93D66" w:rsidRDefault="007E447E"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212B99F2" w14:textId="2F6852EF" w:rsidR="009C6A36" w:rsidRPr="00F93D66" w:rsidRDefault="009C6A36"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r w:rsidRPr="00F93D66">
        <w:rPr>
          <w:rFonts w:ascii="Segoe UI" w:eastAsia="Times New Roman" w:hAnsi="Segoe UI" w:cs="Segoe UI"/>
          <w:kern w:val="0"/>
          <w:sz w:val="20"/>
          <w:szCs w:val="20"/>
          <w:shd w:val="pct5" w:color="C0C0C0" w:fill="auto"/>
          <w:lang w:val="en-GB" w:eastAsia="da-DK"/>
        </w:rPr>
        <w:t>Excel format of Bill of Quantities shall also be provided with the Bid. In case of any discrepancy between the excel format and the following formats, the prices given in the below format shall prevail.</w:t>
      </w:r>
    </w:p>
    <w:p w14:paraId="6CB6E4B6" w14:textId="30CF3CF3" w:rsidR="009C6A36" w:rsidRPr="00F93D66" w:rsidRDefault="006E4A6D" w:rsidP="006E4A6D">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CIVIL WORKS</w:t>
      </w:r>
      <w:r w:rsidR="006E287B">
        <w:rPr>
          <w:rFonts w:ascii="Segoe UI" w:eastAsia="Times New Roman" w:hAnsi="Segoe UI" w:cs="Segoe UI"/>
          <w:b/>
          <w:kern w:val="0"/>
          <w:sz w:val="20"/>
          <w:szCs w:val="20"/>
          <w:shd w:val="pct5" w:color="C0C0C0" w:fill="auto"/>
          <w:lang w:val="en-GB" w:eastAsia="da-DK"/>
        </w:rPr>
        <w:t>, LOT 1</w:t>
      </w:r>
      <w:r w:rsidRPr="00F93D66">
        <w:rPr>
          <w:rFonts w:ascii="Segoe UI" w:eastAsia="Times New Roman" w:hAnsi="Segoe UI" w:cs="Segoe UI"/>
          <w:b/>
          <w:kern w:val="0"/>
          <w:sz w:val="20"/>
          <w:szCs w:val="20"/>
          <w:shd w:val="pct5" w:color="C0C0C0" w:fill="auto"/>
          <w:lang w:val="en-GB" w:eastAsia="da-DK"/>
        </w:rPr>
        <w:t>;</w:t>
      </w:r>
    </w:p>
    <w:tbl>
      <w:tblPr>
        <w:tblStyle w:val="TableGrid"/>
        <w:tblW w:w="9634" w:type="dxa"/>
        <w:tblLook w:val="04A0" w:firstRow="1" w:lastRow="0" w:firstColumn="1" w:lastColumn="0" w:noHBand="0" w:noVBand="1"/>
      </w:tblPr>
      <w:tblGrid>
        <w:gridCol w:w="988"/>
        <w:gridCol w:w="4130"/>
        <w:gridCol w:w="689"/>
        <w:gridCol w:w="1134"/>
        <w:gridCol w:w="1276"/>
        <w:gridCol w:w="1417"/>
      </w:tblGrid>
      <w:tr w:rsidR="000457BE" w:rsidRPr="000457BE" w14:paraId="0C4D97BF" w14:textId="77777777" w:rsidTr="00FC29BB">
        <w:trPr>
          <w:cantSplit/>
          <w:tblHeader/>
        </w:trPr>
        <w:tc>
          <w:tcPr>
            <w:tcW w:w="988" w:type="dxa"/>
            <w:shd w:val="clear" w:color="auto" w:fill="BFBFBF" w:themeFill="background1" w:themeFillShade="BF"/>
            <w:noWrap/>
            <w:hideMark/>
          </w:tcPr>
          <w:p w14:paraId="791CC578" w14:textId="77777777" w:rsidR="000457BE" w:rsidRDefault="00760223" w:rsidP="000457BE">
            <w:pPr>
              <w:widowControl/>
              <w:overflowPunct/>
              <w:adjustRightInd/>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Pose/</w:t>
            </w:r>
          </w:p>
          <w:p w14:paraId="2BF9B617" w14:textId="37775C4D" w:rsidR="00760223" w:rsidRPr="000457BE" w:rsidRDefault="00760223" w:rsidP="000457BE">
            <w:pPr>
              <w:widowControl/>
              <w:overflowPunct/>
              <w:adjustRightInd/>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Item No</w:t>
            </w:r>
          </w:p>
        </w:tc>
        <w:tc>
          <w:tcPr>
            <w:tcW w:w="4130" w:type="dxa"/>
            <w:shd w:val="clear" w:color="auto" w:fill="BFBFBF" w:themeFill="background1" w:themeFillShade="BF"/>
            <w:hideMark/>
          </w:tcPr>
          <w:p w14:paraId="25CB62A1" w14:textId="06222ED6" w:rsidR="00760223" w:rsidRPr="000457BE" w:rsidRDefault="00760223" w:rsidP="000457BE">
            <w:pPr>
              <w:widowControl/>
              <w:overflowPunct/>
              <w:adjustRightInd/>
              <w:spacing w:before="60" w:after="60"/>
              <w:jc w:val="both"/>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 xml:space="preserve">Pose/Item Definition </w:t>
            </w:r>
          </w:p>
        </w:tc>
        <w:tc>
          <w:tcPr>
            <w:tcW w:w="689" w:type="dxa"/>
            <w:shd w:val="clear" w:color="auto" w:fill="BFBFBF" w:themeFill="background1" w:themeFillShade="BF"/>
            <w:noWrap/>
            <w:hideMark/>
          </w:tcPr>
          <w:p w14:paraId="06937EE7" w14:textId="59F55FAF" w:rsidR="00760223" w:rsidRPr="000457BE" w:rsidRDefault="00760223" w:rsidP="000457BE">
            <w:pPr>
              <w:widowControl/>
              <w:overflowPunct/>
              <w:adjustRightInd/>
              <w:spacing w:before="60" w:after="60"/>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U</w:t>
            </w:r>
            <w:r w:rsidR="000457BE">
              <w:rPr>
                <w:rFonts w:ascii="Segoe UI" w:eastAsia="Times New Roman" w:hAnsi="Segoe UI" w:cs="Segoe UI"/>
                <w:b/>
                <w:bCs/>
                <w:kern w:val="0"/>
                <w:sz w:val="19"/>
                <w:szCs w:val="19"/>
                <w:lang w:val="en-GB"/>
              </w:rPr>
              <w:t>nit</w:t>
            </w:r>
          </w:p>
        </w:tc>
        <w:tc>
          <w:tcPr>
            <w:tcW w:w="1134" w:type="dxa"/>
            <w:shd w:val="clear" w:color="auto" w:fill="BFBFBF" w:themeFill="background1" w:themeFillShade="BF"/>
            <w:noWrap/>
            <w:hideMark/>
          </w:tcPr>
          <w:p w14:paraId="6378112C" w14:textId="4FED492C" w:rsidR="00760223" w:rsidRPr="000457BE" w:rsidRDefault="00760223" w:rsidP="000457BE">
            <w:pPr>
              <w:widowControl/>
              <w:overflowPunct/>
              <w:adjustRightInd/>
              <w:spacing w:before="60" w:after="60"/>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Quantity</w:t>
            </w:r>
          </w:p>
        </w:tc>
        <w:tc>
          <w:tcPr>
            <w:tcW w:w="1276" w:type="dxa"/>
            <w:shd w:val="clear" w:color="auto" w:fill="BFBFBF" w:themeFill="background1" w:themeFillShade="BF"/>
            <w:noWrap/>
            <w:hideMark/>
          </w:tcPr>
          <w:p w14:paraId="1037BA1A" w14:textId="77777777" w:rsidR="00760223" w:rsidRPr="000457BE" w:rsidRDefault="00760223" w:rsidP="000457BE">
            <w:pPr>
              <w:widowControl/>
              <w:overflowPunct/>
              <w:adjustRightInd/>
              <w:spacing w:before="60" w:after="60"/>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Unit Price (USD)</w:t>
            </w:r>
          </w:p>
        </w:tc>
        <w:tc>
          <w:tcPr>
            <w:tcW w:w="1417" w:type="dxa"/>
            <w:shd w:val="clear" w:color="auto" w:fill="BFBFBF" w:themeFill="background1" w:themeFillShade="BF"/>
            <w:noWrap/>
          </w:tcPr>
          <w:p w14:paraId="3EB985D8" w14:textId="24C9F530" w:rsidR="000457BE" w:rsidRDefault="00760223" w:rsidP="000457BE">
            <w:pPr>
              <w:widowControl/>
              <w:overflowPunct/>
              <w:adjustRightInd/>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Price</w:t>
            </w:r>
          </w:p>
          <w:p w14:paraId="44EB2740" w14:textId="6E509751" w:rsidR="00760223" w:rsidRPr="000457BE" w:rsidRDefault="00760223" w:rsidP="000457BE">
            <w:pPr>
              <w:widowControl/>
              <w:overflowPunct/>
              <w:adjustRightInd/>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(USD)</w:t>
            </w:r>
          </w:p>
        </w:tc>
      </w:tr>
      <w:tr w:rsidR="000457BE" w:rsidRPr="000457BE" w14:paraId="2E8046C4" w14:textId="77777777" w:rsidTr="00FC29BB">
        <w:trPr>
          <w:cantSplit/>
        </w:trPr>
        <w:tc>
          <w:tcPr>
            <w:tcW w:w="988" w:type="dxa"/>
          </w:tcPr>
          <w:p w14:paraId="37361846" w14:textId="7C6A6DC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Civ01</w:t>
            </w:r>
          </w:p>
        </w:tc>
        <w:tc>
          <w:tcPr>
            <w:tcW w:w="4130" w:type="dxa"/>
          </w:tcPr>
          <w:p w14:paraId="314E144A" w14:textId="1A01DFE8"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Excavation works </w:t>
            </w:r>
          </w:p>
        </w:tc>
        <w:tc>
          <w:tcPr>
            <w:tcW w:w="689" w:type="dxa"/>
          </w:tcPr>
          <w:p w14:paraId="1B6D3313" w14:textId="65F967BD"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474D31B9" w14:textId="5D2DBC5D" w:rsidR="00760223" w:rsidRPr="000457BE" w:rsidRDefault="0090074E"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4</w:t>
            </w:r>
            <w:r w:rsidR="00D578A2">
              <w:rPr>
                <w:rFonts w:ascii="Segoe UI" w:hAnsi="Segoe UI" w:cs="Segoe UI"/>
                <w:sz w:val="19"/>
                <w:szCs w:val="19"/>
              </w:rPr>
              <w:t>400</w:t>
            </w:r>
            <w:r w:rsidR="006C06AF">
              <w:rPr>
                <w:rFonts w:ascii="Segoe UI" w:hAnsi="Segoe UI" w:cs="Segoe UI"/>
                <w:sz w:val="19"/>
                <w:szCs w:val="19"/>
              </w:rPr>
              <w:t>.00</w:t>
            </w:r>
          </w:p>
        </w:tc>
        <w:tc>
          <w:tcPr>
            <w:tcW w:w="1276" w:type="dxa"/>
            <w:noWrap/>
          </w:tcPr>
          <w:p w14:paraId="77796D88" w14:textId="649A6C0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86BE6C2" w14:textId="44BB28B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2FDECC1" w14:textId="77777777" w:rsidTr="00FC29BB">
        <w:trPr>
          <w:cantSplit/>
        </w:trPr>
        <w:tc>
          <w:tcPr>
            <w:tcW w:w="988" w:type="dxa"/>
          </w:tcPr>
          <w:p w14:paraId="2D34CEB2" w14:textId="4985E35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Civ02</w:t>
            </w:r>
          </w:p>
        </w:tc>
        <w:tc>
          <w:tcPr>
            <w:tcW w:w="4130" w:type="dxa"/>
          </w:tcPr>
          <w:p w14:paraId="5DEA5BAD" w14:textId="306ED9F2"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Watering and compaction of any type of soil</w:t>
            </w:r>
          </w:p>
        </w:tc>
        <w:tc>
          <w:tcPr>
            <w:tcW w:w="689" w:type="dxa"/>
          </w:tcPr>
          <w:p w14:paraId="02CBF3F6" w14:textId="2148D1DD"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655ADE5C" w14:textId="065F57E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6,270.00</w:t>
            </w:r>
          </w:p>
        </w:tc>
        <w:tc>
          <w:tcPr>
            <w:tcW w:w="1276" w:type="dxa"/>
            <w:noWrap/>
          </w:tcPr>
          <w:p w14:paraId="6A115FE4" w14:textId="0BBBCD5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79890F6" w14:textId="5B16F6B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56DDA05F" w14:textId="77777777" w:rsidTr="00FC29BB">
        <w:trPr>
          <w:cantSplit/>
        </w:trPr>
        <w:tc>
          <w:tcPr>
            <w:tcW w:w="988" w:type="dxa"/>
          </w:tcPr>
          <w:p w14:paraId="050D5329" w14:textId="12BBC41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Civ03</w:t>
            </w:r>
          </w:p>
        </w:tc>
        <w:tc>
          <w:tcPr>
            <w:tcW w:w="4130" w:type="dxa"/>
          </w:tcPr>
          <w:p w14:paraId="6B3C0FED" w14:textId="485E35F1"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Backfill with all in aggregate including transportation</w:t>
            </w:r>
          </w:p>
        </w:tc>
        <w:tc>
          <w:tcPr>
            <w:tcW w:w="689" w:type="dxa"/>
          </w:tcPr>
          <w:p w14:paraId="7A3BF499" w14:textId="1CC3BFB4"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69239B5F" w14:textId="2966347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6,270.00</w:t>
            </w:r>
          </w:p>
        </w:tc>
        <w:tc>
          <w:tcPr>
            <w:tcW w:w="1276" w:type="dxa"/>
            <w:noWrap/>
          </w:tcPr>
          <w:p w14:paraId="160C8D37" w14:textId="0F1D998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A923A90" w14:textId="1B0471D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05A6D33" w14:textId="77777777" w:rsidTr="00FC29BB">
        <w:trPr>
          <w:cantSplit/>
        </w:trPr>
        <w:tc>
          <w:tcPr>
            <w:tcW w:w="988" w:type="dxa"/>
          </w:tcPr>
          <w:p w14:paraId="2BBCB35A" w14:textId="50F853A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Civ04</w:t>
            </w:r>
          </w:p>
        </w:tc>
        <w:tc>
          <w:tcPr>
            <w:tcW w:w="4130" w:type="dxa"/>
          </w:tcPr>
          <w:p w14:paraId="01395572" w14:textId="61AD5ED7"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Formation of base layer ((with crushed and screened quarry stone (1 inch)) including transportation</w:t>
            </w:r>
          </w:p>
        </w:tc>
        <w:tc>
          <w:tcPr>
            <w:tcW w:w="689" w:type="dxa"/>
          </w:tcPr>
          <w:p w14:paraId="0F8FB069" w14:textId="76F61344"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166F7641" w14:textId="01DC5411"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850.00</w:t>
            </w:r>
          </w:p>
        </w:tc>
        <w:tc>
          <w:tcPr>
            <w:tcW w:w="1276" w:type="dxa"/>
            <w:noWrap/>
          </w:tcPr>
          <w:p w14:paraId="4D184CE1" w14:textId="31FD7D8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84A2AD8" w14:textId="14906CB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DE6DE4F" w14:textId="77777777" w:rsidTr="00FC29BB">
        <w:trPr>
          <w:cantSplit/>
        </w:trPr>
        <w:tc>
          <w:tcPr>
            <w:tcW w:w="988" w:type="dxa"/>
          </w:tcPr>
          <w:p w14:paraId="62F98509" w14:textId="7C91B8B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Civ05</w:t>
            </w:r>
          </w:p>
        </w:tc>
        <w:tc>
          <w:tcPr>
            <w:tcW w:w="4130" w:type="dxa"/>
          </w:tcPr>
          <w:p w14:paraId="197183D0" w14:textId="7D680238"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Plant-Mix Subbase production including transportation (with crushed and screened quarry stone)</w:t>
            </w:r>
          </w:p>
        </w:tc>
        <w:tc>
          <w:tcPr>
            <w:tcW w:w="689" w:type="dxa"/>
          </w:tcPr>
          <w:p w14:paraId="32DA785D" w14:textId="246F3BB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02484B4D" w14:textId="5E75208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850.00</w:t>
            </w:r>
          </w:p>
        </w:tc>
        <w:tc>
          <w:tcPr>
            <w:tcW w:w="1276" w:type="dxa"/>
            <w:noWrap/>
          </w:tcPr>
          <w:p w14:paraId="2A7D6F56" w14:textId="3BE800D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9251016" w14:textId="03A7B55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4387DC5" w14:textId="77777777" w:rsidTr="00FC29BB">
        <w:trPr>
          <w:cantSplit/>
        </w:trPr>
        <w:tc>
          <w:tcPr>
            <w:tcW w:w="988" w:type="dxa"/>
          </w:tcPr>
          <w:p w14:paraId="1436F072" w14:textId="4E6CAD5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Civ06</w:t>
            </w:r>
          </w:p>
        </w:tc>
        <w:tc>
          <w:tcPr>
            <w:tcW w:w="4130" w:type="dxa"/>
          </w:tcPr>
          <w:p w14:paraId="1AB3112B" w14:textId="3A437A9D"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Supply of gravel and flooring, watering and compaction by machine  including transportation</w:t>
            </w:r>
          </w:p>
        </w:tc>
        <w:tc>
          <w:tcPr>
            <w:tcW w:w="689" w:type="dxa"/>
          </w:tcPr>
          <w:p w14:paraId="62A66A99" w14:textId="19E1926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25545077" w14:textId="727E7AE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517.00</w:t>
            </w:r>
          </w:p>
        </w:tc>
        <w:tc>
          <w:tcPr>
            <w:tcW w:w="1276" w:type="dxa"/>
            <w:noWrap/>
          </w:tcPr>
          <w:p w14:paraId="2E9FB9C0" w14:textId="038517C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0A5D065" w14:textId="53E4DD6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E3F79AC" w14:textId="77777777" w:rsidTr="00FC29BB">
        <w:trPr>
          <w:cantSplit/>
        </w:trPr>
        <w:tc>
          <w:tcPr>
            <w:tcW w:w="988" w:type="dxa"/>
          </w:tcPr>
          <w:p w14:paraId="3B43CF32" w14:textId="793D1C7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Civ07</w:t>
            </w:r>
          </w:p>
        </w:tc>
        <w:tc>
          <w:tcPr>
            <w:tcW w:w="4130" w:type="dxa"/>
          </w:tcPr>
          <w:p w14:paraId="33708250" w14:textId="3879346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Laying the sub base and base material </w:t>
            </w:r>
          </w:p>
        </w:tc>
        <w:tc>
          <w:tcPr>
            <w:tcW w:w="689" w:type="dxa"/>
          </w:tcPr>
          <w:p w14:paraId="7E440609" w14:textId="526B927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12A87258" w14:textId="6CF6CB0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1,700.00</w:t>
            </w:r>
          </w:p>
        </w:tc>
        <w:tc>
          <w:tcPr>
            <w:tcW w:w="1276" w:type="dxa"/>
            <w:noWrap/>
          </w:tcPr>
          <w:p w14:paraId="6337632C" w14:textId="2CB5FC2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EE47A94" w14:textId="0E0E18C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567979F" w14:textId="77777777" w:rsidTr="00FC29BB">
        <w:trPr>
          <w:cantSplit/>
        </w:trPr>
        <w:tc>
          <w:tcPr>
            <w:tcW w:w="988" w:type="dxa"/>
          </w:tcPr>
          <w:p w14:paraId="7A175FEC" w14:textId="52D839E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Civ08</w:t>
            </w:r>
          </w:p>
        </w:tc>
        <w:tc>
          <w:tcPr>
            <w:tcW w:w="4130" w:type="dxa"/>
          </w:tcPr>
          <w:p w14:paraId="6DC7EA27" w14:textId="4C31B206"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Readymix concrete placement meeting the compressive strength requirements of C 16/20, including procurement, delivery, concrete pump and placement.</w:t>
            </w:r>
          </w:p>
        </w:tc>
        <w:tc>
          <w:tcPr>
            <w:tcW w:w="689" w:type="dxa"/>
          </w:tcPr>
          <w:p w14:paraId="296EB91B" w14:textId="066543D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17BFF9AF" w14:textId="4C79624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385.00</w:t>
            </w:r>
          </w:p>
        </w:tc>
        <w:tc>
          <w:tcPr>
            <w:tcW w:w="1276" w:type="dxa"/>
            <w:noWrap/>
          </w:tcPr>
          <w:p w14:paraId="3ADA5CE1" w14:textId="44D36E4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62A0751" w14:textId="4DDA314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8407BC5" w14:textId="77777777" w:rsidTr="00FC29BB">
        <w:trPr>
          <w:cantSplit/>
        </w:trPr>
        <w:tc>
          <w:tcPr>
            <w:tcW w:w="988" w:type="dxa"/>
          </w:tcPr>
          <w:p w14:paraId="40D789ED" w14:textId="67BC7F4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Civ09</w:t>
            </w:r>
          </w:p>
        </w:tc>
        <w:tc>
          <w:tcPr>
            <w:tcW w:w="4130" w:type="dxa"/>
          </w:tcPr>
          <w:p w14:paraId="27D31E5E" w14:textId="456AE0AA"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Concreting of C 30/37 compressive strength class concrete being manufactured at a concrete plant or purchased (including concrete transport)</w:t>
            </w:r>
          </w:p>
        </w:tc>
        <w:tc>
          <w:tcPr>
            <w:tcW w:w="689" w:type="dxa"/>
          </w:tcPr>
          <w:p w14:paraId="6940CABF" w14:textId="7C630F9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75AEEFFA" w14:textId="5B13DF88" w:rsidR="00760223" w:rsidRPr="000457BE" w:rsidRDefault="00AD3BB7"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1726.00</w:t>
            </w:r>
          </w:p>
        </w:tc>
        <w:tc>
          <w:tcPr>
            <w:tcW w:w="1276" w:type="dxa"/>
            <w:noWrap/>
          </w:tcPr>
          <w:p w14:paraId="53394DEB" w14:textId="2AD261B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86F1333" w14:textId="46A19BE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8403A18" w14:textId="77777777" w:rsidTr="00FC29BB">
        <w:trPr>
          <w:cantSplit/>
        </w:trPr>
        <w:tc>
          <w:tcPr>
            <w:tcW w:w="988" w:type="dxa"/>
          </w:tcPr>
          <w:p w14:paraId="4E9A36FC" w14:textId="3D45CAF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Civ10</w:t>
            </w:r>
          </w:p>
        </w:tc>
        <w:tc>
          <w:tcPr>
            <w:tcW w:w="4130" w:type="dxa"/>
          </w:tcPr>
          <w:p w14:paraId="0D3C5311" w14:textId="398888B3"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Concrete kerb construction including transport to workplace, loading and unloading, stapling and figuration costs of cement, sand and gravel</w:t>
            </w:r>
          </w:p>
        </w:tc>
        <w:tc>
          <w:tcPr>
            <w:tcW w:w="689" w:type="dxa"/>
          </w:tcPr>
          <w:p w14:paraId="5E4B6DC5" w14:textId="2BC52CE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0EBEFA0F" w14:textId="4D1EF5C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448.50</w:t>
            </w:r>
          </w:p>
        </w:tc>
        <w:tc>
          <w:tcPr>
            <w:tcW w:w="1276" w:type="dxa"/>
            <w:noWrap/>
          </w:tcPr>
          <w:p w14:paraId="4F8BBC9B" w14:textId="56ADE47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ECF7820" w14:textId="40E7CE3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1586F71" w14:textId="77777777" w:rsidTr="00FC29BB">
        <w:trPr>
          <w:cantSplit/>
        </w:trPr>
        <w:tc>
          <w:tcPr>
            <w:tcW w:w="988" w:type="dxa"/>
          </w:tcPr>
          <w:p w14:paraId="3A0E0D3A" w14:textId="37C84F5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Civ11</w:t>
            </w:r>
          </w:p>
        </w:tc>
        <w:tc>
          <w:tcPr>
            <w:tcW w:w="4130" w:type="dxa"/>
          </w:tcPr>
          <w:p w14:paraId="481E4DCD" w14:textId="1A990B09"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30 cm thick CMU wall construction with non-reinforced lightweight concrete blocks (With lightweight block adhesive) (2,50 N/mm² and 400 kg/m³)</w:t>
            </w:r>
          </w:p>
        </w:tc>
        <w:tc>
          <w:tcPr>
            <w:tcW w:w="689" w:type="dxa"/>
          </w:tcPr>
          <w:p w14:paraId="4D9B823F" w14:textId="602CF46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61E07D62" w14:textId="1BBE744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61.00</w:t>
            </w:r>
          </w:p>
        </w:tc>
        <w:tc>
          <w:tcPr>
            <w:tcW w:w="1276" w:type="dxa"/>
            <w:noWrap/>
          </w:tcPr>
          <w:p w14:paraId="7C36F1EA" w14:textId="45E5FFE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2EB8BA0" w14:textId="17DE8B7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1007FBE" w14:textId="77777777" w:rsidTr="00FC29BB">
        <w:trPr>
          <w:cantSplit/>
        </w:trPr>
        <w:tc>
          <w:tcPr>
            <w:tcW w:w="988" w:type="dxa"/>
          </w:tcPr>
          <w:p w14:paraId="033C3A44" w14:textId="747EB76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Civ12</w:t>
            </w:r>
          </w:p>
        </w:tc>
        <w:tc>
          <w:tcPr>
            <w:tcW w:w="4130" w:type="dxa"/>
          </w:tcPr>
          <w:p w14:paraId="3893EAF1" w14:textId="2D2E6458" w:rsidR="00760223" w:rsidRPr="000457BE" w:rsidRDefault="00DA22DA" w:rsidP="000457BE">
            <w:pPr>
              <w:widowControl/>
              <w:overflowPunct/>
              <w:adjustRightInd/>
              <w:spacing w:before="60" w:after="60"/>
              <w:jc w:val="both"/>
              <w:rPr>
                <w:rFonts w:ascii="Segoe UI" w:eastAsia="Times New Roman" w:hAnsi="Segoe UI" w:cs="Segoe UI"/>
                <w:kern w:val="0"/>
                <w:sz w:val="19"/>
                <w:szCs w:val="19"/>
                <w:lang w:val="en-GB"/>
              </w:rPr>
            </w:pPr>
            <w:r w:rsidRPr="00DA22DA">
              <w:rPr>
                <w:rFonts w:ascii="Segoe UI" w:hAnsi="Segoe UI" w:cs="Segoe UI"/>
                <w:sz w:val="19"/>
                <w:szCs w:val="19"/>
              </w:rPr>
              <w:t>Hot-dip galvanized, corrugated / trapezoidal sheet and roof covering with epoxy paint made of 0.50 mm thickness on the existing roof covering on  concrete slabs and/or steel structures</w:t>
            </w:r>
          </w:p>
        </w:tc>
        <w:tc>
          <w:tcPr>
            <w:tcW w:w="689" w:type="dxa"/>
          </w:tcPr>
          <w:p w14:paraId="1DA8E7C9" w14:textId="512AC5EB"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73D0D864" w14:textId="5D9C99E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272.50</w:t>
            </w:r>
          </w:p>
        </w:tc>
        <w:tc>
          <w:tcPr>
            <w:tcW w:w="1276" w:type="dxa"/>
            <w:noWrap/>
          </w:tcPr>
          <w:p w14:paraId="2E0A7462" w14:textId="751BD82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21F9769" w14:textId="4F982CC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215B7F8" w14:textId="77777777" w:rsidTr="00FC29BB">
        <w:trPr>
          <w:cantSplit/>
        </w:trPr>
        <w:tc>
          <w:tcPr>
            <w:tcW w:w="988" w:type="dxa"/>
          </w:tcPr>
          <w:p w14:paraId="76CACB44" w14:textId="77C04A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Civ13</w:t>
            </w:r>
          </w:p>
        </w:tc>
        <w:tc>
          <w:tcPr>
            <w:tcW w:w="4130" w:type="dxa"/>
          </w:tcPr>
          <w:p w14:paraId="5CE4E856" w14:textId="2704C359"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Ø 200 mm nominal diameter, PVC-based corrugated drainage pipe and its placement</w:t>
            </w:r>
          </w:p>
        </w:tc>
        <w:tc>
          <w:tcPr>
            <w:tcW w:w="689" w:type="dxa"/>
          </w:tcPr>
          <w:p w14:paraId="54B2162A" w14:textId="3B86FE3C"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4F092AD0" w14:textId="77F2911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350.00</w:t>
            </w:r>
          </w:p>
        </w:tc>
        <w:tc>
          <w:tcPr>
            <w:tcW w:w="1276" w:type="dxa"/>
            <w:noWrap/>
          </w:tcPr>
          <w:p w14:paraId="2DBC5A6F" w14:textId="6FE60B6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DE62B3E" w14:textId="1BFA365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B337928" w14:textId="77777777" w:rsidTr="00FC29BB">
        <w:trPr>
          <w:cantSplit/>
        </w:trPr>
        <w:tc>
          <w:tcPr>
            <w:tcW w:w="988" w:type="dxa"/>
          </w:tcPr>
          <w:p w14:paraId="13BABAAA" w14:textId="2FB5AAA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Civ14</w:t>
            </w:r>
          </w:p>
        </w:tc>
        <w:tc>
          <w:tcPr>
            <w:tcW w:w="4130" w:type="dxa"/>
          </w:tcPr>
          <w:p w14:paraId="7D97D555" w14:textId="675F92AA"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Two layers of dampproofing application of 3 and 4 mm thick elastometric polymer modified bitumen sheet (-20 degrees cold rolled) with mat reinforcement</w:t>
            </w:r>
          </w:p>
        </w:tc>
        <w:tc>
          <w:tcPr>
            <w:tcW w:w="689" w:type="dxa"/>
          </w:tcPr>
          <w:p w14:paraId="44E02C51" w14:textId="69446A3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671104CD" w14:textId="53C7739E"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175.00</w:t>
            </w:r>
          </w:p>
        </w:tc>
        <w:tc>
          <w:tcPr>
            <w:tcW w:w="1276" w:type="dxa"/>
            <w:noWrap/>
          </w:tcPr>
          <w:p w14:paraId="12F22376" w14:textId="2C9F8B0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E472A6D" w14:textId="6902967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B2C4266" w14:textId="77777777" w:rsidTr="00FC29BB">
        <w:trPr>
          <w:cantSplit/>
        </w:trPr>
        <w:tc>
          <w:tcPr>
            <w:tcW w:w="988" w:type="dxa"/>
          </w:tcPr>
          <w:p w14:paraId="7CE2A84A" w14:textId="25AB588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Civ15</w:t>
            </w:r>
          </w:p>
        </w:tc>
        <w:tc>
          <w:tcPr>
            <w:tcW w:w="4130" w:type="dxa"/>
          </w:tcPr>
          <w:p w14:paraId="1E5F0B75" w14:textId="396F1A1D"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Laying of 150 gr/m2 geotextile felt</w:t>
            </w:r>
          </w:p>
        </w:tc>
        <w:tc>
          <w:tcPr>
            <w:tcW w:w="689" w:type="dxa"/>
          </w:tcPr>
          <w:p w14:paraId="3F47429F" w14:textId="6147B997" w:rsidR="00760223" w:rsidRPr="000457BE" w:rsidRDefault="000457BE"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m</w:t>
            </w:r>
            <w:r w:rsidR="00B6319A" w:rsidRPr="000457BE">
              <w:rPr>
                <w:rFonts w:ascii="Segoe UI" w:hAnsi="Segoe UI" w:cs="Segoe UI"/>
                <w:sz w:val="19"/>
                <w:szCs w:val="19"/>
              </w:rPr>
              <w:t>²</w:t>
            </w:r>
          </w:p>
        </w:tc>
        <w:tc>
          <w:tcPr>
            <w:tcW w:w="1134" w:type="dxa"/>
            <w:shd w:val="clear" w:color="auto" w:fill="auto"/>
            <w:noWrap/>
          </w:tcPr>
          <w:p w14:paraId="2BD3B3AA" w14:textId="03C35693"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410.00</w:t>
            </w:r>
          </w:p>
        </w:tc>
        <w:tc>
          <w:tcPr>
            <w:tcW w:w="1276" w:type="dxa"/>
            <w:noWrap/>
          </w:tcPr>
          <w:p w14:paraId="73A05BCB" w14:textId="6FC1469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9EE6F2F" w14:textId="235359A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BBECD81" w14:textId="77777777" w:rsidTr="00FC29BB">
        <w:trPr>
          <w:cantSplit/>
        </w:trPr>
        <w:tc>
          <w:tcPr>
            <w:tcW w:w="988" w:type="dxa"/>
          </w:tcPr>
          <w:p w14:paraId="48EC1E71" w14:textId="77DCFB1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Civ16</w:t>
            </w:r>
          </w:p>
        </w:tc>
        <w:tc>
          <w:tcPr>
            <w:tcW w:w="4130" w:type="dxa"/>
          </w:tcPr>
          <w:p w14:paraId="2558BF60" w14:textId="739ADD87"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Supply and replacement of HDPE based drainage and protection sheet on waterproofing of basement curtains (200 dpressure resistance &lt;250 KN / m</w:t>
            </w:r>
            <w:r w:rsidRPr="0024796D">
              <w:rPr>
                <w:rFonts w:ascii="Segoe UI" w:hAnsi="Segoe UI" w:cs="Segoe UI"/>
                <w:sz w:val="19"/>
                <w:szCs w:val="19"/>
                <w:vertAlign w:val="superscript"/>
              </w:rPr>
              <w:t>2</w:t>
            </w:r>
            <w:r w:rsidRPr="000457BE">
              <w:rPr>
                <w:rFonts w:ascii="Segoe UI" w:hAnsi="Segoe UI" w:cs="Segoe UI"/>
                <w:sz w:val="19"/>
                <w:szCs w:val="19"/>
              </w:rPr>
              <w:t>)</w:t>
            </w:r>
          </w:p>
        </w:tc>
        <w:tc>
          <w:tcPr>
            <w:tcW w:w="689" w:type="dxa"/>
          </w:tcPr>
          <w:p w14:paraId="58B2960C" w14:textId="21EF8850"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563331D6" w14:textId="0C7A1DE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23</w:t>
            </w:r>
            <w:r w:rsidR="009617B9">
              <w:rPr>
                <w:rFonts w:ascii="Segoe UI" w:hAnsi="Segoe UI" w:cs="Segoe UI"/>
                <w:sz w:val="19"/>
                <w:szCs w:val="19"/>
              </w:rPr>
              <w:t>4.00</w:t>
            </w:r>
          </w:p>
        </w:tc>
        <w:tc>
          <w:tcPr>
            <w:tcW w:w="1276" w:type="dxa"/>
            <w:noWrap/>
          </w:tcPr>
          <w:p w14:paraId="050BB2AA" w14:textId="4FFD1A0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CD1E805" w14:textId="4FA3304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146F778" w14:textId="77777777" w:rsidTr="00FC29BB">
        <w:trPr>
          <w:cantSplit/>
        </w:trPr>
        <w:tc>
          <w:tcPr>
            <w:tcW w:w="988" w:type="dxa"/>
          </w:tcPr>
          <w:p w14:paraId="3FA77D31" w14:textId="4F5A225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Civ17</w:t>
            </w:r>
          </w:p>
        </w:tc>
        <w:tc>
          <w:tcPr>
            <w:tcW w:w="4130" w:type="dxa"/>
          </w:tcPr>
          <w:p w14:paraId="177A9D57" w14:textId="031CDFCA"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5 cm thick surface roughness or rough channel extruded polystyrene plates (XPS - 200 kPa compressive strength) with external thermal insulation on the outside walls and heat insulation plaster (</w:t>
            </w:r>
            <w:r w:rsidR="005A3738">
              <w:rPr>
                <w:rFonts w:ascii="Segoe UI" w:hAnsi="Segoe UI" w:cs="Segoe UI"/>
                <w:sz w:val="19"/>
                <w:szCs w:val="19"/>
              </w:rPr>
              <w:t>jacketing</w:t>
            </w:r>
            <w:r w:rsidRPr="000457BE">
              <w:rPr>
                <w:rFonts w:ascii="Segoe UI" w:hAnsi="Segoe UI" w:cs="Segoe UI"/>
                <w:sz w:val="19"/>
                <w:szCs w:val="19"/>
              </w:rPr>
              <w:t>)</w:t>
            </w:r>
          </w:p>
        </w:tc>
        <w:tc>
          <w:tcPr>
            <w:tcW w:w="689" w:type="dxa"/>
          </w:tcPr>
          <w:p w14:paraId="55F2D298" w14:textId="14485A10"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5F85EFB4" w14:textId="3C41145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7</w:t>
            </w:r>
            <w:r w:rsidR="005F2A82">
              <w:rPr>
                <w:rFonts w:ascii="Segoe UI" w:hAnsi="Segoe UI" w:cs="Segoe UI"/>
                <w:sz w:val="19"/>
                <w:szCs w:val="19"/>
              </w:rPr>
              <w:t>6</w:t>
            </w:r>
            <w:r w:rsidRPr="000457BE">
              <w:rPr>
                <w:rFonts w:ascii="Segoe UI" w:hAnsi="Segoe UI" w:cs="Segoe UI"/>
                <w:sz w:val="19"/>
                <w:szCs w:val="19"/>
              </w:rPr>
              <w:t>.</w:t>
            </w:r>
            <w:r w:rsidR="005F2A82">
              <w:rPr>
                <w:rFonts w:ascii="Segoe UI" w:hAnsi="Segoe UI" w:cs="Segoe UI"/>
                <w:sz w:val="19"/>
                <w:szCs w:val="19"/>
              </w:rPr>
              <w:t>00</w:t>
            </w:r>
          </w:p>
        </w:tc>
        <w:tc>
          <w:tcPr>
            <w:tcW w:w="1276" w:type="dxa"/>
            <w:noWrap/>
          </w:tcPr>
          <w:p w14:paraId="3049A81B" w14:textId="5455076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4C2D3E0" w14:textId="427F56F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7AE2B30" w14:textId="77777777" w:rsidTr="00FC29BB">
        <w:trPr>
          <w:cantSplit/>
        </w:trPr>
        <w:tc>
          <w:tcPr>
            <w:tcW w:w="988" w:type="dxa"/>
          </w:tcPr>
          <w:p w14:paraId="40EBCA17" w14:textId="2A8352D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Civ18</w:t>
            </w:r>
          </w:p>
        </w:tc>
        <w:tc>
          <w:tcPr>
            <w:tcW w:w="4130" w:type="dxa"/>
          </w:tcPr>
          <w:p w14:paraId="30B4B64A" w14:textId="0B0E08D5"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Thermal insulation of 5 cm thick surface (XPS - 300 Kpa compressive strength) and horizontal (on ground floor (earth contact) floors or reverse terrace roofs)</w:t>
            </w:r>
          </w:p>
        </w:tc>
        <w:tc>
          <w:tcPr>
            <w:tcW w:w="689" w:type="dxa"/>
          </w:tcPr>
          <w:p w14:paraId="1FC1F7DF" w14:textId="2C2894E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6F4EE852" w14:textId="2398F27D"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24.</w:t>
            </w:r>
            <w:r w:rsidR="00D376C5">
              <w:rPr>
                <w:rFonts w:ascii="Segoe UI" w:hAnsi="Segoe UI" w:cs="Segoe UI"/>
                <w:sz w:val="19"/>
                <w:szCs w:val="19"/>
              </w:rPr>
              <w:t>25</w:t>
            </w:r>
          </w:p>
        </w:tc>
        <w:tc>
          <w:tcPr>
            <w:tcW w:w="1276" w:type="dxa"/>
            <w:noWrap/>
          </w:tcPr>
          <w:p w14:paraId="4133887A" w14:textId="536789D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1077F5E" w14:textId="2A37959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3A0FDF9" w14:textId="77777777" w:rsidTr="00FC29BB">
        <w:trPr>
          <w:cantSplit/>
        </w:trPr>
        <w:tc>
          <w:tcPr>
            <w:tcW w:w="988" w:type="dxa"/>
          </w:tcPr>
          <w:p w14:paraId="602698F1" w14:textId="394D40C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Civ19</w:t>
            </w:r>
          </w:p>
        </w:tc>
        <w:tc>
          <w:tcPr>
            <w:tcW w:w="4130" w:type="dxa"/>
          </w:tcPr>
          <w:p w14:paraId="43C647F7" w14:textId="63BB2B4B"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Mesh reinforced elastometric resin based liquid applied dampproof plastic coating, 3 layers, 1,5 mm total thickness </w:t>
            </w:r>
          </w:p>
        </w:tc>
        <w:tc>
          <w:tcPr>
            <w:tcW w:w="689" w:type="dxa"/>
          </w:tcPr>
          <w:p w14:paraId="28C3B695" w14:textId="3F6D213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77404286" w14:textId="448A3146" w:rsidR="00760223" w:rsidRPr="000457BE" w:rsidRDefault="001F56F7"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343.00</w:t>
            </w:r>
          </w:p>
        </w:tc>
        <w:tc>
          <w:tcPr>
            <w:tcW w:w="1276" w:type="dxa"/>
            <w:noWrap/>
          </w:tcPr>
          <w:p w14:paraId="77450B0F" w14:textId="45451F5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EC62C5F" w14:textId="3172E8F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2691605" w14:textId="77777777" w:rsidTr="00FC29BB">
        <w:trPr>
          <w:cantSplit/>
        </w:trPr>
        <w:tc>
          <w:tcPr>
            <w:tcW w:w="988" w:type="dxa"/>
          </w:tcPr>
          <w:p w14:paraId="622DE547" w14:textId="65A0833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Civ20</w:t>
            </w:r>
          </w:p>
        </w:tc>
        <w:tc>
          <w:tcPr>
            <w:tcW w:w="4130" w:type="dxa"/>
          </w:tcPr>
          <w:p w14:paraId="15C1B035" w14:textId="59D5F885"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Production of reinforced concrete plain surface form works with plywood</w:t>
            </w:r>
          </w:p>
        </w:tc>
        <w:tc>
          <w:tcPr>
            <w:tcW w:w="689" w:type="dxa"/>
          </w:tcPr>
          <w:p w14:paraId="4291ABCF" w14:textId="3AEB230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6978F3C5" w14:textId="5BEE79C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4,185.00</w:t>
            </w:r>
          </w:p>
        </w:tc>
        <w:tc>
          <w:tcPr>
            <w:tcW w:w="1276" w:type="dxa"/>
            <w:noWrap/>
          </w:tcPr>
          <w:p w14:paraId="602CC905" w14:textId="5AD85A3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128B9B5" w14:textId="205F680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67F520AE" w14:textId="77777777" w:rsidTr="00FC29BB">
        <w:trPr>
          <w:cantSplit/>
        </w:trPr>
        <w:tc>
          <w:tcPr>
            <w:tcW w:w="988" w:type="dxa"/>
          </w:tcPr>
          <w:p w14:paraId="5300AE15" w14:textId="66C2785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Civ21</w:t>
            </w:r>
          </w:p>
        </w:tc>
        <w:tc>
          <w:tcPr>
            <w:tcW w:w="4130" w:type="dxa"/>
          </w:tcPr>
          <w:p w14:paraId="5C233910" w14:textId="4D90B8D7"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Mold Scaffolding from steel pipe (between 0.00 – 4.00 m)</w:t>
            </w:r>
          </w:p>
        </w:tc>
        <w:tc>
          <w:tcPr>
            <w:tcW w:w="689" w:type="dxa"/>
          </w:tcPr>
          <w:p w14:paraId="4E51080F" w14:textId="327A570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15AEFAD9" w14:textId="25BB3C64" w:rsidR="00760223" w:rsidRPr="000457BE" w:rsidRDefault="005C57C2"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1,070.00</w:t>
            </w:r>
          </w:p>
        </w:tc>
        <w:tc>
          <w:tcPr>
            <w:tcW w:w="1276" w:type="dxa"/>
            <w:noWrap/>
          </w:tcPr>
          <w:p w14:paraId="74DA10AC" w14:textId="6CA489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CBE9F60" w14:textId="0725AAE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2F820C60" w14:textId="77777777" w:rsidTr="00FC29BB">
        <w:trPr>
          <w:cantSplit/>
        </w:trPr>
        <w:tc>
          <w:tcPr>
            <w:tcW w:w="988" w:type="dxa"/>
          </w:tcPr>
          <w:p w14:paraId="3B8D4E52" w14:textId="1C20CFB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Civ22</w:t>
            </w:r>
          </w:p>
        </w:tc>
        <w:tc>
          <w:tcPr>
            <w:tcW w:w="4130" w:type="dxa"/>
          </w:tcPr>
          <w:p w14:paraId="37027548" w14:textId="31CEA3D6"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Mold Scaffolding from steel pipe (4.01 – 6.00 m)</w:t>
            </w:r>
          </w:p>
        </w:tc>
        <w:tc>
          <w:tcPr>
            <w:tcW w:w="689" w:type="dxa"/>
          </w:tcPr>
          <w:p w14:paraId="745A2EA8" w14:textId="6DF7161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42BCEBA0" w14:textId="786981A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1,20</w:t>
            </w:r>
            <w:r w:rsidR="005C57C2">
              <w:rPr>
                <w:rFonts w:ascii="Segoe UI" w:hAnsi="Segoe UI" w:cs="Segoe UI"/>
                <w:sz w:val="19"/>
                <w:szCs w:val="19"/>
              </w:rPr>
              <w:t>5</w:t>
            </w:r>
            <w:r w:rsidRPr="000457BE">
              <w:rPr>
                <w:rFonts w:ascii="Segoe UI" w:hAnsi="Segoe UI" w:cs="Segoe UI"/>
                <w:sz w:val="19"/>
                <w:szCs w:val="19"/>
              </w:rPr>
              <w:t>.</w:t>
            </w:r>
            <w:r w:rsidR="005C57C2">
              <w:rPr>
                <w:rFonts w:ascii="Segoe UI" w:hAnsi="Segoe UI" w:cs="Segoe UI"/>
                <w:sz w:val="19"/>
                <w:szCs w:val="19"/>
              </w:rPr>
              <w:t>00</w:t>
            </w:r>
          </w:p>
        </w:tc>
        <w:tc>
          <w:tcPr>
            <w:tcW w:w="1276" w:type="dxa"/>
            <w:noWrap/>
          </w:tcPr>
          <w:p w14:paraId="64A8380F" w14:textId="421FBDD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47B769C" w14:textId="4B1A572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B4F2B70" w14:textId="77777777" w:rsidTr="00FC29BB">
        <w:trPr>
          <w:cantSplit/>
        </w:trPr>
        <w:tc>
          <w:tcPr>
            <w:tcW w:w="988" w:type="dxa"/>
          </w:tcPr>
          <w:p w14:paraId="3F408071" w14:textId="002ED20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Civ23</w:t>
            </w:r>
          </w:p>
        </w:tc>
        <w:tc>
          <w:tcPr>
            <w:tcW w:w="4130" w:type="dxa"/>
          </w:tcPr>
          <w:p w14:paraId="288C4D50" w14:textId="1F3C06B9"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Mold Scaffolding from steel pipe (6,01-8,00m)</w:t>
            </w:r>
          </w:p>
        </w:tc>
        <w:tc>
          <w:tcPr>
            <w:tcW w:w="689" w:type="dxa"/>
          </w:tcPr>
          <w:p w14:paraId="297EBCDF" w14:textId="748C4C78"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m³</w:t>
            </w:r>
          </w:p>
        </w:tc>
        <w:tc>
          <w:tcPr>
            <w:tcW w:w="1134" w:type="dxa"/>
            <w:shd w:val="clear" w:color="auto" w:fill="auto"/>
            <w:noWrap/>
          </w:tcPr>
          <w:p w14:paraId="7E20836F" w14:textId="5760635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5,08</w:t>
            </w:r>
            <w:r w:rsidR="005E5882">
              <w:rPr>
                <w:rFonts w:ascii="Segoe UI" w:hAnsi="Segoe UI" w:cs="Segoe UI"/>
                <w:sz w:val="19"/>
                <w:szCs w:val="19"/>
              </w:rPr>
              <w:t>1</w:t>
            </w:r>
            <w:r w:rsidRPr="000457BE">
              <w:rPr>
                <w:rFonts w:ascii="Segoe UI" w:hAnsi="Segoe UI" w:cs="Segoe UI"/>
                <w:sz w:val="19"/>
                <w:szCs w:val="19"/>
              </w:rPr>
              <w:t>.</w:t>
            </w:r>
            <w:r w:rsidR="005E5882">
              <w:rPr>
                <w:rFonts w:ascii="Segoe UI" w:hAnsi="Segoe UI" w:cs="Segoe UI"/>
                <w:sz w:val="19"/>
                <w:szCs w:val="19"/>
              </w:rPr>
              <w:t>00</w:t>
            </w:r>
          </w:p>
        </w:tc>
        <w:tc>
          <w:tcPr>
            <w:tcW w:w="1276" w:type="dxa"/>
            <w:noWrap/>
          </w:tcPr>
          <w:p w14:paraId="405F4404" w14:textId="3035391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1C12FB0" w14:textId="4C8D667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6465818A" w14:textId="77777777" w:rsidTr="00FC29BB">
        <w:trPr>
          <w:cantSplit/>
        </w:trPr>
        <w:tc>
          <w:tcPr>
            <w:tcW w:w="988" w:type="dxa"/>
          </w:tcPr>
          <w:p w14:paraId="3DD9AEC6" w14:textId="495673F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Civ24</w:t>
            </w:r>
          </w:p>
        </w:tc>
        <w:tc>
          <w:tcPr>
            <w:tcW w:w="4130" w:type="dxa"/>
          </w:tcPr>
          <w:p w14:paraId="6312C941" w14:textId="14AAE68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Assembly of prefabricated exterior scaffolding with full safety measures (0,00-51,50 m height)</w:t>
            </w:r>
          </w:p>
        </w:tc>
        <w:tc>
          <w:tcPr>
            <w:tcW w:w="689" w:type="dxa"/>
          </w:tcPr>
          <w:p w14:paraId="62BFAEF5" w14:textId="0A3CF568"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6EA7DFDE" w14:textId="55918CFA" w:rsidR="00760223" w:rsidRPr="000457BE" w:rsidRDefault="000A4AD9"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596.00</w:t>
            </w:r>
          </w:p>
        </w:tc>
        <w:tc>
          <w:tcPr>
            <w:tcW w:w="1276" w:type="dxa"/>
            <w:noWrap/>
          </w:tcPr>
          <w:p w14:paraId="394432F2" w14:textId="11F023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8634BF4" w14:textId="67A0455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6F387E7" w14:textId="77777777" w:rsidTr="00FC29BB">
        <w:trPr>
          <w:cantSplit/>
        </w:trPr>
        <w:tc>
          <w:tcPr>
            <w:tcW w:w="988" w:type="dxa"/>
          </w:tcPr>
          <w:p w14:paraId="78F0F5B9" w14:textId="2675005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Civ25</w:t>
            </w:r>
          </w:p>
        </w:tc>
        <w:tc>
          <w:tcPr>
            <w:tcW w:w="4130" w:type="dxa"/>
          </w:tcPr>
          <w:p w14:paraId="4F0FA6ED" w14:textId="7199C7F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Assembly of prefabricated ceiling scaffolding with full safety measures (0,00-21,50 m height).</w:t>
            </w:r>
          </w:p>
        </w:tc>
        <w:tc>
          <w:tcPr>
            <w:tcW w:w="689" w:type="dxa"/>
          </w:tcPr>
          <w:p w14:paraId="2683C185" w14:textId="7DED8C44"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27A3C29E" w14:textId="0D51C257" w:rsidR="00760223" w:rsidRPr="000457BE" w:rsidRDefault="00A9267D"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735.00</w:t>
            </w:r>
          </w:p>
        </w:tc>
        <w:tc>
          <w:tcPr>
            <w:tcW w:w="1276" w:type="dxa"/>
            <w:noWrap/>
          </w:tcPr>
          <w:p w14:paraId="506DDCD2" w14:textId="6281AE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1BD51B0" w14:textId="0A90BBE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7928A5A8" w14:textId="77777777" w:rsidTr="00FC29BB">
        <w:trPr>
          <w:cantSplit/>
        </w:trPr>
        <w:tc>
          <w:tcPr>
            <w:tcW w:w="988" w:type="dxa"/>
          </w:tcPr>
          <w:p w14:paraId="7569FF50" w14:textId="609C49E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Civ26</w:t>
            </w:r>
          </w:p>
        </w:tc>
        <w:tc>
          <w:tcPr>
            <w:tcW w:w="4130" w:type="dxa"/>
          </w:tcPr>
          <w:p w14:paraId="7E74A1C3" w14:textId="66CD49E3" w:rsidR="00760223" w:rsidRPr="000457BE" w:rsidRDefault="00760223" w:rsidP="00692D5D">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Ribbed wire mesh (1.5-3.00 kg/m2) Installation (including 3.00 kg / m2) including transportation</w:t>
            </w:r>
          </w:p>
        </w:tc>
        <w:tc>
          <w:tcPr>
            <w:tcW w:w="689" w:type="dxa"/>
          </w:tcPr>
          <w:p w14:paraId="5B6E9FDD" w14:textId="6C98712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Ton</w:t>
            </w:r>
          </w:p>
        </w:tc>
        <w:tc>
          <w:tcPr>
            <w:tcW w:w="1134" w:type="dxa"/>
            <w:shd w:val="clear" w:color="auto" w:fill="auto"/>
            <w:noWrap/>
          </w:tcPr>
          <w:p w14:paraId="3DF7BC06" w14:textId="2F3A411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26.75</w:t>
            </w:r>
          </w:p>
        </w:tc>
        <w:tc>
          <w:tcPr>
            <w:tcW w:w="1276" w:type="dxa"/>
            <w:noWrap/>
          </w:tcPr>
          <w:p w14:paraId="63F50ABE" w14:textId="6BF7946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AAA0FB0" w14:textId="6D844CB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07E3625" w14:textId="77777777" w:rsidTr="00FC29BB">
        <w:trPr>
          <w:cantSplit/>
        </w:trPr>
        <w:tc>
          <w:tcPr>
            <w:tcW w:w="988" w:type="dxa"/>
          </w:tcPr>
          <w:p w14:paraId="5DAAD495" w14:textId="68DFA0F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Civ27</w:t>
            </w:r>
          </w:p>
        </w:tc>
        <w:tc>
          <w:tcPr>
            <w:tcW w:w="4130" w:type="dxa"/>
          </w:tcPr>
          <w:p w14:paraId="7DAA3017" w14:textId="662EF181"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Cutting, bending and placement of Ø 8- Ø 12 mm deformed concrete steel bars</w:t>
            </w:r>
          </w:p>
        </w:tc>
        <w:tc>
          <w:tcPr>
            <w:tcW w:w="689" w:type="dxa"/>
          </w:tcPr>
          <w:p w14:paraId="0503EC01" w14:textId="31F3D089"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Ton</w:t>
            </w:r>
          </w:p>
        </w:tc>
        <w:tc>
          <w:tcPr>
            <w:tcW w:w="1134" w:type="dxa"/>
            <w:shd w:val="clear" w:color="auto" w:fill="auto"/>
            <w:noWrap/>
          </w:tcPr>
          <w:p w14:paraId="02818968" w14:textId="7193D61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48.50</w:t>
            </w:r>
          </w:p>
        </w:tc>
        <w:tc>
          <w:tcPr>
            <w:tcW w:w="1276" w:type="dxa"/>
            <w:noWrap/>
          </w:tcPr>
          <w:p w14:paraId="3E81003F" w14:textId="22A918A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5F343D5" w14:textId="078058E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BD8A706" w14:textId="77777777" w:rsidTr="00FC29BB">
        <w:trPr>
          <w:cantSplit/>
        </w:trPr>
        <w:tc>
          <w:tcPr>
            <w:tcW w:w="988" w:type="dxa"/>
          </w:tcPr>
          <w:p w14:paraId="14A40AE3" w14:textId="4F89CEC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Civ28</w:t>
            </w:r>
          </w:p>
        </w:tc>
        <w:tc>
          <w:tcPr>
            <w:tcW w:w="4130" w:type="dxa"/>
          </w:tcPr>
          <w:p w14:paraId="744258BD" w14:textId="74CF9E8F"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Cutting, bending and placement of Ø 14- Ø 28 mm deformed concrete steel bars</w:t>
            </w:r>
          </w:p>
        </w:tc>
        <w:tc>
          <w:tcPr>
            <w:tcW w:w="689" w:type="dxa"/>
          </w:tcPr>
          <w:p w14:paraId="3053464B" w14:textId="5C02B91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Ton</w:t>
            </w:r>
          </w:p>
        </w:tc>
        <w:tc>
          <w:tcPr>
            <w:tcW w:w="1134" w:type="dxa"/>
            <w:shd w:val="clear" w:color="auto" w:fill="auto"/>
            <w:noWrap/>
          </w:tcPr>
          <w:p w14:paraId="05BC7A00" w14:textId="6F83FCA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121.20</w:t>
            </w:r>
          </w:p>
        </w:tc>
        <w:tc>
          <w:tcPr>
            <w:tcW w:w="1276" w:type="dxa"/>
            <w:noWrap/>
          </w:tcPr>
          <w:p w14:paraId="2AA101CE" w14:textId="4A1D78E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DCF1153" w14:textId="61E088E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26830E51" w14:textId="77777777" w:rsidTr="00FC29BB">
        <w:trPr>
          <w:cantSplit/>
        </w:trPr>
        <w:tc>
          <w:tcPr>
            <w:tcW w:w="988" w:type="dxa"/>
          </w:tcPr>
          <w:p w14:paraId="4E74A438" w14:textId="358157B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Civ29</w:t>
            </w:r>
          </w:p>
        </w:tc>
        <w:tc>
          <w:tcPr>
            <w:tcW w:w="4130" w:type="dxa"/>
          </w:tcPr>
          <w:p w14:paraId="6BCCD088" w14:textId="3E0E9318"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Making and replacing various iron works from iron band,hollow section and steel profile </w:t>
            </w:r>
          </w:p>
        </w:tc>
        <w:tc>
          <w:tcPr>
            <w:tcW w:w="689" w:type="dxa"/>
          </w:tcPr>
          <w:p w14:paraId="2B68E998" w14:textId="502DDF7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kg</w:t>
            </w:r>
          </w:p>
        </w:tc>
        <w:tc>
          <w:tcPr>
            <w:tcW w:w="1134" w:type="dxa"/>
            <w:shd w:val="clear" w:color="auto" w:fill="auto"/>
            <w:noWrap/>
          </w:tcPr>
          <w:p w14:paraId="72D62D2E" w14:textId="0AE32A6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8,750.00</w:t>
            </w:r>
          </w:p>
        </w:tc>
        <w:tc>
          <w:tcPr>
            <w:tcW w:w="1276" w:type="dxa"/>
            <w:noWrap/>
          </w:tcPr>
          <w:p w14:paraId="1D902A0F" w14:textId="0889465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EAA4E1A" w14:textId="7DF051E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24124437" w14:textId="77777777" w:rsidTr="00FC29BB">
        <w:trPr>
          <w:cantSplit/>
        </w:trPr>
        <w:tc>
          <w:tcPr>
            <w:tcW w:w="988" w:type="dxa"/>
          </w:tcPr>
          <w:p w14:paraId="1859B05C" w14:textId="47DE9E8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Civ30</w:t>
            </w:r>
          </w:p>
        </w:tc>
        <w:tc>
          <w:tcPr>
            <w:tcW w:w="4130" w:type="dxa"/>
          </w:tcPr>
          <w:p w14:paraId="43CF8B2B" w14:textId="4273F369"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PVC Doors, Windows and Frames</w:t>
            </w:r>
          </w:p>
        </w:tc>
        <w:tc>
          <w:tcPr>
            <w:tcW w:w="689" w:type="dxa"/>
          </w:tcPr>
          <w:p w14:paraId="0C1AD0FB" w14:textId="754DEB97"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kg</w:t>
            </w:r>
          </w:p>
        </w:tc>
        <w:tc>
          <w:tcPr>
            <w:tcW w:w="1134" w:type="dxa"/>
            <w:shd w:val="clear" w:color="auto" w:fill="auto"/>
            <w:noWrap/>
          </w:tcPr>
          <w:p w14:paraId="7BCFF749" w14:textId="6960392C" w:rsidR="00760223" w:rsidRPr="000457BE" w:rsidRDefault="009719DA"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100.00</w:t>
            </w:r>
          </w:p>
        </w:tc>
        <w:tc>
          <w:tcPr>
            <w:tcW w:w="1276" w:type="dxa"/>
            <w:noWrap/>
          </w:tcPr>
          <w:p w14:paraId="744E9E02" w14:textId="6B475F0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710A18D" w14:textId="07837BF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DCEDD4C" w14:textId="77777777" w:rsidTr="00FC29BB">
        <w:trPr>
          <w:cantSplit/>
        </w:trPr>
        <w:tc>
          <w:tcPr>
            <w:tcW w:w="988" w:type="dxa"/>
          </w:tcPr>
          <w:p w14:paraId="1892651A" w14:textId="37C3C37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Civ31</w:t>
            </w:r>
          </w:p>
        </w:tc>
        <w:tc>
          <w:tcPr>
            <w:tcW w:w="4130" w:type="dxa"/>
          </w:tcPr>
          <w:p w14:paraId="433D47AC" w14:textId="6C2F63E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Nodular cast iron grates for rain water drainage </w:t>
            </w:r>
          </w:p>
        </w:tc>
        <w:tc>
          <w:tcPr>
            <w:tcW w:w="689" w:type="dxa"/>
          </w:tcPr>
          <w:p w14:paraId="20F3784A" w14:textId="71199346"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kg</w:t>
            </w:r>
          </w:p>
        </w:tc>
        <w:tc>
          <w:tcPr>
            <w:tcW w:w="1134" w:type="dxa"/>
            <w:shd w:val="clear" w:color="auto" w:fill="auto"/>
            <w:noWrap/>
          </w:tcPr>
          <w:p w14:paraId="375A6A74" w14:textId="7D33E15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1,650.00</w:t>
            </w:r>
          </w:p>
        </w:tc>
        <w:tc>
          <w:tcPr>
            <w:tcW w:w="1276" w:type="dxa"/>
            <w:noWrap/>
          </w:tcPr>
          <w:p w14:paraId="22B2A721" w14:textId="1C9C2BE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AC25F4D" w14:textId="5A37733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8236CFD" w14:textId="77777777" w:rsidTr="00FC29BB">
        <w:trPr>
          <w:cantSplit/>
        </w:trPr>
        <w:tc>
          <w:tcPr>
            <w:tcW w:w="988" w:type="dxa"/>
          </w:tcPr>
          <w:p w14:paraId="3DF0CE13" w14:textId="4A58724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Civ32</w:t>
            </w:r>
          </w:p>
        </w:tc>
        <w:tc>
          <w:tcPr>
            <w:tcW w:w="4130" w:type="dxa"/>
          </w:tcPr>
          <w:p w14:paraId="5A1E73E9" w14:textId="3E2556D3"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Supply and replacement of rigid PVC rain pipe with a diameter Ø 100 mm</w:t>
            </w:r>
          </w:p>
        </w:tc>
        <w:tc>
          <w:tcPr>
            <w:tcW w:w="689" w:type="dxa"/>
          </w:tcPr>
          <w:p w14:paraId="5D5196A5" w14:textId="19A13AF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1E0D3274" w14:textId="1AE49C9A" w:rsidR="00760223" w:rsidRPr="00A61FC8" w:rsidRDefault="00A61FC8" w:rsidP="00A61FC8">
            <w:pPr>
              <w:widowControl/>
              <w:overflowPunct/>
              <w:adjustRightInd/>
              <w:spacing w:before="60" w:after="60"/>
              <w:jc w:val="right"/>
              <w:rPr>
                <w:rFonts w:ascii="Segoe UI" w:hAnsi="Segoe UI" w:cs="Segoe UI"/>
                <w:sz w:val="19"/>
                <w:szCs w:val="19"/>
              </w:rPr>
            </w:pPr>
            <w:r>
              <w:rPr>
                <w:rFonts w:ascii="Segoe UI" w:hAnsi="Segoe UI" w:cs="Segoe UI"/>
                <w:sz w:val="19"/>
                <w:szCs w:val="19"/>
              </w:rPr>
              <w:t>7</w:t>
            </w:r>
            <w:r w:rsidR="00760223" w:rsidRPr="000457BE">
              <w:rPr>
                <w:rFonts w:ascii="Segoe UI" w:hAnsi="Segoe UI" w:cs="Segoe UI"/>
                <w:sz w:val="19"/>
                <w:szCs w:val="19"/>
              </w:rPr>
              <w:t>.</w:t>
            </w:r>
            <w:r>
              <w:rPr>
                <w:rFonts w:ascii="Segoe UI" w:hAnsi="Segoe UI" w:cs="Segoe UI"/>
                <w:sz w:val="19"/>
                <w:szCs w:val="19"/>
              </w:rPr>
              <w:t>0</w:t>
            </w:r>
            <w:r w:rsidR="00760223" w:rsidRPr="000457BE">
              <w:rPr>
                <w:rFonts w:ascii="Segoe UI" w:hAnsi="Segoe UI" w:cs="Segoe UI"/>
                <w:sz w:val="19"/>
                <w:szCs w:val="19"/>
              </w:rPr>
              <w:t>0</w:t>
            </w:r>
          </w:p>
        </w:tc>
        <w:tc>
          <w:tcPr>
            <w:tcW w:w="1276" w:type="dxa"/>
            <w:noWrap/>
          </w:tcPr>
          <w:p w14:paraId="7B553EF0" w14:textId="71C1033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05C833D" w14:textId="1C4CFA6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50A87196" w14:textId="77777777" w:rsidTr="00FC29BB">
        <w:trPr>
          <w:cantSplit/>
        </w:trPr>
        <w:tc>
          <w:tcPr>
            <w:tcW w:w="988" w:type="dxa"/>
          </w:tcPr>
          <w:p w14:paraId="62E4A842" w14:textId="02C33EA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Civ33</w:t>
            </w:r>
          </w:p>
        </w:tc>
        <w:tc>
          <w:tcPr>
            <w:tcW w:w="4130" w:type="dxa"/>
          </w:tcPr>
          <w:p w14:paraId="7917D852" w14:textId="17480F8C"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0.50 mm thick, hot-dip galvanized on the flat sheet made of  seamless groove construction and installation (Sheet width 30 cm total)</w:t>
            </w:r>
          </w:p>
        </w:tc>
        <w:tc>
          <w:tcPr>
            <w:tcW w:w="689" w:type="dxa"/>
          </w:tcPr>
          <w:p w14:paraId="22D2B4A8" w14:textId="40A17C10"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0869560B" w14:textId="2515434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11.50</w:t>
            </w:r>
          </w:p>
        </w:tc>
        <w:tc>
          <w:tcPr>
            <w:tcW w:w="1276" w:type="dxa"/>
            <w:noWrap/>
          </w:tcPr>
          <w:p w14:paraId="4C16A2A3" w14:textId="502E615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B6A1B5D" w14:textId="502FE67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36A1461" w14:textId="77777777" w:rsidTr="00FC29BB">
        <w:trPr>
          <w:cantSplit/>
        </w:trPr>
        <w:tc>
          <w:tcPr>
            <w:tcW w:w="988" w:type="dxa"/>
          </w:tcPr>
          <w:p w14:paraId="34F50177" w14:textId="3BC30DE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Civ34</w:t>
            </w:r>
          </w:p>
        </w:tc>
        <w:tc>
          <w:tcPr>
            <w:tcW w:w="4130" w:type="dxa"/>
          </w:tcPr>
          <w:p w14:paraId="3645FD16" w14:textId="44F839B8"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Two layers of anticorrosive, two layers of synthetic paint on iron surfaces</w:t>
            </w:r>
          </w:p>
        </w:tc>
        <w:tc>
          <w:tcPr>
            <w:tcW w:w="689" w:type="dxa"/>
          </w:tcPr>
          <w:p w14:paraId="360AFA14" w14:textId="14EED0C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5E2896DF" w14:textId="71DB165E" w:rsidR="00760223" w:rsidRPr="000457BE" w:rsidRDefault="00E516E6"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343.00</w:t>
            </w:r>
          </w:p>
        </w:tc>
        <w:tc>
          <w:tcPr>
            <w:tcW w:w="1276" w:type="dxa"/>
            <w:noWrap/>
          </w:tcPr>
          <w:p w14:paraId="5630DF66" w14:textId="2E62ABD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BF72598" w14:textId="58A925E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CE49807" w14:textId="77777777" w:rsidTr="00FC29BB">
        <w:trPr>
          <w:cantSplit/>
        </w:trPr>
        <w:tc>
          <w:tcPr>
            <w:tcW w:w="988" w:type="dxa"/>
          </w:tcPr>
          <w:p w14:paraId="3229A043" w14:textId="2B33D2D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Civ35</w:t>
            </w:r>
          </w:p>
        </w:tc>
        <w:tc>
          <w:tcPr>
            <w:tcW w:w="4130" w:type="dxa"/>
          </w:tcPr>
          <w:p w14:paraId="01F6042F" w14:textId="35492C7F" w:rsidR="00760223" w:rsidRPr="000457BE" w:rsidRDefault="00DE173D" w:rsidP="000457BE">
            <w:pPr>
              <w:widowControl/>
              <w:overflowPunct/>
              <w:adjustRightInd/>
              <w:spacing w:before="60" w:after="60"/>
              <w:jc w:val="both"/>
              <w:rPr>
                <w:rFonts w:ascii="Segoe UI" w:eastAsia="Times New Roman" w:hAnsi="Segoe UI" w:cs="Segoe UI"/>
                <w:kern w:val="0"/>
                <w:sz w:val="19"/>
                <w:szCs w:val="19"/>
                <w:lang w:val="en-GB"/>
              </w:rPr>
            </w:pPr>
            <w:r w:rsidRPr="00DE173D">
              <w:rPr>
                <w:rFonts w:ascii="Segoe UI" w:hAnsi="Segoe UI" w:cs="Segoe UI"/>
                <w:sz w:val="19"/>
                <w:szCs w:val="19"/>
              </w:rPr>
              <w:t>Application of two coats of water-based matte paint on the new plaster surfaces (interior)</w:t>
            </w:r>
          </w:p>
        </w:tc>
        <w:tc>
          <w:tcPr>
            <w:tcW w:w="689" w:type="dxa"/>
          </w:tcPr>
          <w:p w14:paraId="560B2A62" w14:textId="6AA595C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0565CAFF" w14:textId="463CEC51" w:rsidR="00760223" w:rsidRPr="000457BE" w:rsidRDefault="00730A8B"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185.00</w:t>
            </w:r>
          </w:p>
        </w:tc>
        <w:tc>
          <w:tcPr>
            <w:tcW w:w="1276" w:type="dxa"/>
            <w:noWrap/>
          </w:tcPr>
          <w:p w14:paraId="2D295781" w14:textId="036EA2B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60EB28D" w14:textId="6C20752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887E2AA" w14:textId="77777777" w:rsidTr="00FC29BB">
        <w:trPr>
          <w:cantSplit/>
        </w:trPr>
        <w:tc>
          <w:tcPr>
            <w:tcW w:w="988" w:type="dxa"/>
          </w:tcPr>
          <w:p w14:paraId="564AFD76" w14:textId="1B0F2A1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Civ36</w:t>
            </w:r>
          </w:p>
        </w:tc>
        <w:tc>
          <w:tcPr>
            <w:tcW w:w="4130" w:type="dxa"/>
          </w:tcPr>
          <w:p w14:paraId="15EA71A2" w14:textId="5CC1D0A1"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Water based exterior paint with silicone additives to be applied on concrete, plaster, stucco or existing paint with </w:t>
            </w:r>
            <w:r w:rsidR="00092076">
              <w:rPr>
                <w:rFonts w:ascii="Segoe UI" w:hAnsi="Segoe UI" w:cs="Segoe UI"/>
                <w:sz w:val="19"/>
                <w:szCs w:val="19"/>
              </w:rPr>
              <w:t>primer</w:t>
            </w:r>
            <w:r w:rsidRPr="000457BE">
              <w:rPr>
                <w:rFonts w:ascii="Segoe UI" w:hAnsi="Segoe UI" w:cs="Segoe UI"/>
                <w:sz w:val="19"/>
                <w:szCs w:val="19"/>
              </w:rPr>
              <w:t xml:space="preserve"> (Exterior surfaces) </w:t>
            </w:r>
          </w:p>
        </w:tc>
        <w:tc>
          <w:tcPr>
            <w:tcW w:w="689" w:type="dxa"/>
          </w:tcPr>
          <w:p w14:paraId="5E161E8E" w14:textId="60EFEB6C"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119F0B19" w14:textId="4EACDBA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10</w:t>
            </w:r>
            <w:r w:rsidR="003F20B2">
              <w:rPr>
                <w:rFonts w:ascii="Segoe UI" w:hAnsi="Segoe UI" w:cs="Segoe UI"/>
                <w:sz w:val="19"/>
                <w:szCs w:val="19"/>
              </w:rPr>
              <w:t>4</w:t>
            </w:r>
            <w:r w:rsidRPr="000457BE">
              <w:rPr>
                <w:rFonts w:ascii="Segoe UI" w:hAnsi="Segoe UI" w:cs="Segoe UI"/>
                <w:sz w:val="19"/>
                <w:szCs w:val="19"/>
              </w:rPr>
              <w:t>.</w:t>
            </w:r>
            <w:r w:rsidR="003F20B2">
              <w:rPr>
                <w:rFonts w:ascii="Segoe UI" w:hAnsi="Segoe UI" w:cs="Segoe UI"/>
                <w:sz w:val="19"/>
                <w:szCs w:val="19"/>
              </w:rPr>
              <w:t>00</w:t>
            </w:r>
          </w:p>
        </w:tc>
        <w:tc>
          <w:tcPr>
            <w:tcW w:w="1276" w:type="dxa"/>
            <w:noWrap/>
          </w:tcPr>
          <w:p w14:paraId="1D798BEF" w14:textId="0EFC8DC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AFA1F19" w14:textId="343BF9C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6BFFDA7" w14:textId="77777777" w:rsidTr="00FC29BB">
        <w:trPr>
          <w:cantSplit/>
        </w:trPr>
        <w:tc>
          <w:tcPr>
            <w:tcW w:w="988" w:type="dxa"/>
          </w:tcPr>
          <w:p w14:paraId="0BB2AF55" w14:textId="1834FDC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Civ37</w:t>
            </w:r>
          </w:p>
        </w:tc>
        <w:tc>
          <w:tcPr>
            <w:tcW w:w="4130" w:type="dxa"/>
          </w:tcPr>
          <w:p w14:paraId="60FD1975" w14:textId="43F77B40"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First class, all type, color and texture, 40 x 40 cm ceramic tile and wall &amp; floor tile with 3 mm joint installation (With tile adhesive)</w:t>
            </w:r>
          </w:p>
        </w:tc>
        <w:tc>
          <w:tcPr>
            <w:tcW w:w="689" w:type="dxa"/>
          </w:tcPr>
          <w:p w14:paraId="68C68594" w14:textId="55F8B0C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22FF6412" w14:textId="1BCEB22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44.</w:t>
            </w:r>
            <w:r w:rsidR="003F20B2">
              <w:rPr>
                <w:rFonts w:ascii="Segoe UI" w:hAnsi="Segoe UI" w:cs="Segoe UI"/>
                <w:sz w:val="19"/>
                <w:szCs w:val="19"/>
              </w:rPr>
              <w:t>50</w:t>
            </w:r>
          </w:p>
        </w:tc>
        <w:tc>
          <w:tcPr>
            <w:tcW w:w="1276" w:type="dxa"/>
            <w:noWrap/>
          </w:tcPr>
          <w:p w14:paraId="3AAED032" w14:textId="2D7CA55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F75D6D8" w14:textId="7BEAAE4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6E10689D" w14:textId="77777777" w:rsidTr="00FC29BB">
        <w:trPr>
          <w:cantSplit/>
        </w:trPr>
        <w:tc>
          <w:tcPr>
            <w:tcW w:w="988" w:type="dxa"/>
          </w:tcPr>
          <w:p w14:paraId="224ACD30" w14:textId="6A1E1A7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Civ38</w:t>
            </w:r>
          </w:p>
        </w:tc>
        <w:tc>
          <w:tcPr>
            <w:tcW w:w="4130" w:type="dxa"/>
          </w:tcPr>
          <w:p w14:paraId="2AAE7704" w14:textId="1FE9D34C"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Made of marble aggregated concrete, ready made, equipped with flat sheet, window sill, parapet or a scoop (all kinds of surface treatment)</w:t>
            </w:r>
          </w:p>
        </w:tc>
        <w:tc>
          <w:tcPr>
            <w:tcW w:w="689" w:type="dxa"/>
          </w:tcPr>
          <w:p w14:paraId="0218A05C" w14:textId="25167ED0"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05CC9CFA" w14:textId="23FF738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1.50</w:t>
            </w:r>
          </w:p>
        </w:tc>
        <w:tc>
          <w:tcPr>
            <w:tcW w:w="1276" w:type="dxa"/>
            <w:noWrap/>
          </w:tcPr>
          <w:p w14:paraId="15AED51A" w14:textId="6C31707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F320C57" w14:textId="752D735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2F806091" w14:textId="77777777" w:rsidTr="00FC29BB">
        <w:trPr>
          <w:cantSplit/>
        </w:trPr>
        <w:tc>
          <w:tcPr>
            <w:tcW w:w="988" w:type="dxa"/>
          </w:tcPr>
          <w:p w14:paraId="03A42230" w14:textId="19FEBE7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Civ39</w:t>
            </w:r>
          </w:p>
        </w:tc>
        <w:tc>
          <w:tcPr>
            <w:tcW w:w="4130" w:type="dxa"/>
          </w:tcPr>
          <w:p w14:paraId="4AC02EF4" w14:textId="5CDE4B60"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Covering with 8 cm height normal cement steam cured concrete paving stone (every size, color and pattern)</w:t>
            </w:r>
          </w:p>
        </w:tc>
        <w:tc>
          <w:tcPr>
            <w:tcW w:w="689" w:type="dxa"/>
          </w:tcPr>
          <w:p w14:paraId="49D6243A" w14:textId="3AC6EB49"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373899E4" w14:textId="2AC4888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878.</w:t>
            </w:r>
            <w:r w:rsidR="00B652D1">
              <w:rPr>
                <w:rFonts w:ascii="Segoe UI" w:hAnsi="Segoe UI" w:cs="Segoe UI"/>
                <w:sz w:val="19"/>
                <w:szCs w:val="19"/>
              </w:rPr>
              <w:t>5</w:t>
            </w:r>
            <w:r w:rsidRPr="000457BE">
              <w:rPr>
                <w:rFonts w:ascii="Segoe UI" w:hAnsi="Segoe UI" w:cs="Segoe UI"/>
                <w:sz w:val="19"/>
                <w:szCs w:val="19"/>
              </w:rPr>
              <w:t>0</w:t>
            </w:r>
          </w:p>
        </w:tc>
        <w:tc>
          <w:tcPr>
            <w:tcW w:w="1276" w:type="dxa"/>
            <w:noWrap/>
          </w:tcPr>
          <w:p w14:paraId="11748AFC" w14:textId="090546F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F04A024" w14:textId="6BAFF4B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613B0A70" w14:textId="77777777" w:rsidTr="00FC29BB">
        <w:trPr>
          <w:cantSplit/>
        </w:trPr>
        <w:tc>
          <w:tcPr>
            <w:tcW w:w="988" w:type="dxa"/>
          </w:tcPr>
          <w:p w14:paraId="4A14ABFB" w14:textId="49CA4BB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Civ40</w:t>
            </w:r>
          </w:p>
        </w:tc>
        <w:tc>
          <w:tcPr>
            <w:tcW w:w="4130" w:type="dxa"/>
          </w:tcPr>
          <w:p w14:paraId="161692BB" w14:textId="791DEF8A" w:rsidR="00760223" w:rsidRPr="000457BE" w:rsidRDefault="005A3738" w:rsidP="000457BE">
            <w:pPr>
              <w:widowControl/>
              <w:overflowPunct/>
              <w:adjustRightInd/>
              <w:spacing w:before="60" w:after="60"/>
              <w:jc w:val="both"/>
              <w:rPr>
                <w:rFonts w:ascii="Segoe UI" w:eastAsia="Times New Roman" w:hAnsi="Segoe UI" w:cs="Segoe UI"/>
                <w:kern w:val="0"/>
                <w:sz w:val="19"/>
                <w:szCs w:val="19"/>
                <w:lang w:val="en-GB"/>
              </w:rPr>
            </w:pPr>
            <w:r>
              <w:rPr>
                <w:rFonts w:ascii="Segoe UI" w:hAnsi="Segoe UI" w:cs="Segoe UI"/>
                <w:sz w:val="19"/>
                <w:szCs w:val="19"/>
              </w:rPr>
              <w:t>Paving</w:t>
            </w:r>
            <w:r w:rsidR="00760223" w:rsidRPr="000457BE">
              <w:rPr>
                <w:rFonts w:ascii="Segoe UI" w:hAnsi="Segoe UI" w:cs="Segoe UI"/>
                <w:sz w:val="19"/>
                <w:szCs w:val="19"/>
              </w:rPr>
              <w:t xml:space="preserve"> 30 x 10 x (Project specific) cm, steam cured, regular cement concrete gutter stone (All colors)</w:t>
            </w:r>
          </w:p>
        </w:tc>
        <w:tc>
          <w:tcPr>
            <w:tcW w:w="689" w:type="dxa"/>
          </w:tcPr>
          <w:p w14:paraId="7B07BB8A" w14:textId="2B3B3B8D"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2B29265" w14:textId="1A762ABF" w:rsidR="00760223" w:rsidRPr="000457BE" w:rsidRDefault="00FE79AD"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276.00</w:t>
            </w:r>
          </w:p>
        </w:tc>
        <w:tc>
          <w:tcPr>
            <w:tcW w:w="1276" w:type="dxa"/>
            <w:noWrap/>
          </w:tcPr>
          <w:p w14:paraId="47A710DF" w14:textId="2F4E0FD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F3F0F4E" w14:textId="584C6F1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29A1D7F1" w14:textId="77777777" w:rsidTr="00FC29BB">
        <w:trPr>
          <w:cantSplit/>
        </w:trPr>
        <w:tc>
          <w:tcPr>
            <w:tcW w:w="988" w:type="dxa"/>
          </w:tcPr>
          <w:p w14:paraId="3E51C4DB" w14:textId="0173F9C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Civ41</w:t>
            </w:r>
          </w:p>
        </w:tc>
        <w:tc>
          <w:tcPr>
            <w:tcW w:w="4130" w:type="dxa"/>
          </w:tcPr>
          <w:p w14:paraId="61F9C95E" w14:textId="0F484454"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Plastering with 250/350 kg cement dosage, coarse and fine mortar (</w:t>
            </w:r>
            <w:r w:rsidR="00D73304">
              <w:rPr>
                <w:rFonts w:ascii="Segoe UI" w:hAnsi="Segoe UI" w:cs="Segoe UI"/>
                <w:sz w:val="19"/>
                <w:szCs w:val="19"/>
              </w:rPr>
              <w:t>exterior</w:t>
            </w:r>
            <w:r w:rsidRPr="000457BE">
              <w:rPr>
                <w:rFonts w:ascii="Segoe UI" w:hAnsi="Segoe UI" w:cs="Segoe UI"/>
                <w:sz w:val="19"/>
                <w:szCs w:val="19"/>
              </w:rPr>
              <w:t xml:space="preserve"> plastering)</w:t>
            </w:r>
          </w:p>
        </w:tc>
        <w:tc>
          <w:tcPr>
            <w:tcW w:w="689" w:type="dxa"/>
          </w:tcPr>
          <w:p w14:paraId="46AF03C0" w14:textId="50A508E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432FA61B" w14:textId="02C03487" w:rsidR="00760223" w:rsidRPr="000457BE" w:rsidRDefault="00AF6CE0"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52.00</w:t>
            </w:r>
          </w:p>
        </w:tc>
        <w:tc>
          <w:tcPr>
            <w:tcW w:w="1276" w:type="dxa"/>
            <w:noWrap/>
          </w:tcPr>
          <w:p w14:paraId="16042CFB" w14:textId="380D547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93E647D" w14:textId="074EB86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5191A61" w14:textId="77777777" w:rsidTr="00FC29BB">
        <w:trPr>
          <w:cantSplit/>
        </w:trPr>
        <w:tc>
          <w:tcPr>
            <w:tcW w:w="988" w:type="dxa"/>
          </w:tcPr>
          <w:p w14:paraId="545F6361" w14:textId="6FFD934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Civ42</w:t>
            </w:r>
          </w:p>
        </w:tc>
        <w:tc>
          <w:tcPr>
            <w:tcW w:w="4130" w:type="dxa"/>
          </w:tcPr>
          <w:p w14:paraId="6A746B02" w14:textId="6E0769BF"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Plastering with 200/250 kg lime / cement mixture, coarse and fine mortar (interior wall plastering)</w:t>
            </w:r>
          </w:p>
        </w:tc>
        <w:tc>
          <w:tcPr>
            <w:tcW w:w="689" w:type="dxa"/>
          </w:tcPr>
          <w:p w14:paraId="0F3A25B7" w14:textId="12435C5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44C585DE" w14:textId="2F752A84" w:rsidR="00760223" w:rsidRPr="000457BE" w:rsidRDefault="00152D26"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169.00</w:t>
            </w:r>
          </w:p>
        </w:tc>
        <w:tc>
          <w:tcPr>
            <w:tcW w:w="1276" w:type="dxa"/>
            <w:noWrap/>
          </w:tcPr>
          <w:p w14:paraId="68AD6BD0" w14:textId="3D4B669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00E066B" w14:textId="7203E76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06AFFFD" w14:textId="77777777" w:rsidTr="00FC29BB">
        <w:trPr>
          <w:cantSplit/>
        </w:trPr>
        <w:tc>
          <w:tcPr>
            <w:tcW w:w="988" w:type="dxa"/>
          </w:tcPr>
          <w:p w14:paraId="7F1E65AA" w14:textId="7DE0BFF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Civ43</w:t>
            </w:r>
          </w:p>
        </w:tc>
        <w:tc>
          <w:tcPr>
            <w:tcW w:w="4130" w:type="dxa"/>
          </w:tcPr>
          <w:p w14:paraId="4C2F2976" w14:textId="323229E6"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200 kg cement dose levelling coat</w:t>
            </w:r>
          </w:p>
        </w:tc>
        <w:tc>
          <w:tcPr>
            <w:tcW w:w="689" w:type="dxa"/>
          </w:tcPr>
          <w:p w14:paraId="485673B3" w14:textId="1051A9F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37A18015" w14:textId="6E5D045A" w:rsidR="00760223" w:rsidRPr="000457BE" w:rsidRDefault="00152D26"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41.00</w:t>
            </w:r>
          </w:p>
        </w:tc>
        <w:tc>
          <w:tcPr>
            <w:tcW w:w="1276" w:type="dxa"/>
            <w:noWrap/>
          </w:tcPr>
          <w:p w14:paraId="49BB683D" w14:textId="030A653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59AD85C" w14:textId="1AD0706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5C01F60E" w14:textId="77777777" w:rsidTr="00FC29BB">
        <w:trPr>
          <w:cantSplit/>
        </w:trPr>
        <w:tc>
          <w:tcPr>
            <w:tcW w:w="988" w:type="dxa"/>
          </w:tcPr>
          <w:p w14:paraId="26EBDB48" w14:textId="68798FC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Civ44</w:t>
            </w:r>
          </w:p>
        </w:tc>
        <w:tc>
          <w:tcPr>
            <w:tcW w:w="4130" w:type="dxa"/>
          </w:tcPr>
          <w:p w14:paraId="4148122D" w14:textId="1A8CD727"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Installation of double-glazed glass window unit with 4 + 4 mm thickness, 12 mm spacing to PVC and aluminum joinery profile</w:t>
            </w:r>
          </w:p>
        </w:tc>
        <w:tc>
          <w:tcPr>
            <w:tcW w:w="689" w:type="dxa"/>
          </w:tcPr>
          <w:p w14:paraId="04EE2AF5" w14:textId="755A8CFE"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3FF2ADFB" w14:textId="33E8970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2.2</w:t>
            </w:r>
            <w:r w:rsidR="00D500EE">
              <w:rPr>
                <w:rFonts w:ascii="Segoe UI" w:hAnsi="Segoe UI" w:cs="Segoe UI"/>
                <w:sz w:val="19"/>
                <w:szCs w:val="19"/>
              </w:rPr>
              <w:t>5</w:t>
            </w:r>
          </w:p>
        </w:tc>
        <w:tc>
          <w:tcPr>
            <w:tcW w:w="1276" w:type="dxa"/>
            <w:noWrap/>
          </w:tcPr>
          <w:p w14:paraId="5C0939C4" w14:textId="5E74FBB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8FA0E42" w14:textId="4974ABC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6688C8C" w14:textId="77777777" w:rsidTr="00FC29BB">
        <w:trPr>
          <w:cantSplit/>
        </w:trPr>
        <w:tc>
          <w:tcPr>
            <w:tcW w:w="988" w:type="dxa"/>
          </w:tcPr>
          <w:p w14:paraId="66473101" w14:textId="5DA9BA1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Civ45</w:t>
            </w:r>
          </w:p>
        </w:tc>
        <w:tc>
          <w:tcPr>
            <w:tcW w:w="4130" w:type="dxa"/>
          </w:tcPr>
          <w:p w14:paraId="542FD358" w14:textId="535483A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Formation of steam cured 500 Dose Precast Manhole base (h=0.6m, with rubber joints ) with Ø 200 outlet (one out and one inlet) </w:t>
            </w:r>
          </w:p>
        </w:tc>
        <w:tc>
          <w:tcPr>
            <w:tcW w:w="689" w:type="dxa"/>
          </w:tcPr>
          <w:p w14:paraId="49CBCAF5" w14:textId="6C4C920F"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2A35F9BD" w14:textId="508C403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6.00</w:t>
            </w:r>
          </w:p>
        </w:tc>
        <w:tc>
          <w:tcPr>
            <w:tcW w:w="1276" w:type="dxa"/>
            <w:noWrap/>
          </w:tcPr>
          <w:p w14:paraId="73BA8E3D" w14:textId="506C5D6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6EFBE68" w14:textId="1BEEF06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D4C938F" w14:textId="77777777" w:rsidTr="00FC29BB">
        <w:trPr>
          <w:cantSplit/>
        </w:trPr>
        <w:tc>
          <w:tcPr>
            <w:tcW w:w="988" w:type="dxa"/>
          </w:tcPr>
          <w:p w14:paraId="697ADC41" w14:textId="2F882DB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Civ46</w:t>
            </w:r>
          </w:p>
        </w:tc>
        <w:tc>
          <w:tcPr>
            <w:tcW w:w="4130" w:type="dxa"/>
          </w:tcPr>
          <w:p w14:paraId="29609DC1" w14:textId="164E6DA5"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Formation of steam Cured 500 Doses Precast Manhole Riser (h= 0.50 m, Joints with 600 Dose Mortar)</w:t>
            </w:r>
          </w:p>
        </w:tc>
        <w:tc>
          <w:tcPr>
            <w:tcW w:w="689" w:type="dxa"/>
          </w:tcPr>
          <w:p w14:paraId="7A90BD6A" w14:textId="59D11434"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1DBF9694" w14:textId="4500F0B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2.00</w:t>
            </w:r>
          </w:p>
        </w:tc>
        <w:tc>
          <w:tcPr>
            <w:tcW w:w="1276" w:type="dxa"/>
            <w:noWrap/>
          </w:tcPr>
          <w:p w14:paraId="5A006409" w14:textId="11A23DA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C0A96EB" w14:textId="388848C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CD875A9" w14:textId="77777777" w:rsidTr="00FC29BB">
        <w:trPr>
          <w:cantSplit/>
        </w:trPr>
        <w:tc>
          <w:tcPr>
            <w:tcW w:w="988" w:type="dxa"/>
          </w:tcPr>
          <w:p w14:paraId="3FE9D9EE" w14:textId="5020B1C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Civ47</w:t>
            </w:r>
          </w:p>
        </w:tc>
        <w:tc>
          <w:tcPr>
            <w:tcW w:w="4130" w:type="dxa"/>
          </w:tcPr>
          <w:p w14:paraId="095A636B" w14:textId="5A1A813E"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Formation of 500 dz. 1-meter diameter </w:t>
            </w:r>
            <w:proofErr w:type="gramStart"/>
            <w:r w:rsidRPr="000457BE">
              <w:rPr>
                <w:rFonts w:ascii="Segoe UI" w:hAnsi="Segoe UI" w:cs="Segoe UI"/>
                <w:sz w:val="19"/>
                <w:szCs w:val="19"/>
              </w:rPr>
              <w:t>prefabricated</w:t>
            </w:r>
            <w:proofErr w:type="gramEnd"/>
            <w:r w:rsidRPr="000457BE">
              <w:rPr>
                <w:rFonts w:ascii="Segoe UI" w:hAnsi="Segoe UI" w:cs="Segoe UI"/>
                <w:sz w:val="19"/>
                <w:szCs w:val="19"/>
              </w:rPr>
              <w:t xml:space="preserve"> and steam cured inspection </w:t>
            </w:r>
            <w:r w:rsidR="005A3738">
              <w:rPr>
                <w:rFonts w:ascii="Segoe UI" w:hAnsi="Segoe UI" w:cs="Segoe UI"/>
                <w:sz w:val="19"/>
                <w:szCs w:val="19"/>
              </w:rPr>
              <w:t>manhole</w:t>
            </w:r>
            <w:r w:rsidRPr="000457BE">
              <w:rPr>
                <w:rFonts w:ascii="Segoe UI" w:hAnsi="Segoe UI" w:cs="Segoe UI"/>
                <w:sz w:val="19"/>
                <w:szCs w:val="19"/>
              </w:rPr>
              <w:t xml:space="preserve"> with rubber gasket and conical apparatus installation</w:t>
            </w:r>
          </w:p>
        </w:tc>
        <w:tc>
          <w:tcPr>
            <w:tcW w:w="689" w:type="dxa"/>
          </w:tcPr>
          <w:p w14:paraId="6BA4BF2F" w14:textId="5C0A64F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2A475A92" w14:textId="15CF90D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6.00</w:t>
            </w:r>
          </w:p>
        </w:tc>
        <w:tc>
          <w:tcPr>
            <w:tcW w:w="1276" w:type="dxa"/>
            <w:noWrap/>
          </w:tcPr>
          <w:p w14:paraId="0E6A6D7B" w14:textId="612DAC1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3F6C461" w14:textId="5F5BB83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1D64E2D" w14:textId="77777777" w:rsidTr="00FC29BB">
        <w:trPr>
          <w:cantSplit/>
        </w:trPr>
        <w:tc>
          <w:tcPr>
            <w:tcW w:w="988" w:type="dxa"/>
          </w:tcPr>
          <w:p w14:paraId="10AC7458" w14:textId="56F4B51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Civ48</w:t>
            </w:r>
          </w:p>
        </w:tc>
        <w:tc>
          <w:tcPr>
            <w:tcW w:w="4130" w:type="dxa"/>
          </w:tcPr>
          <w:p w14:paraId="42F8148F" w14:textId="04D5030A"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Formation of steam cured, 500 dose precast manhole with structure height adjustment ring (h=specific to project, Joints with 600 Dose Mortar) </w:t>
            </w:r>
          </w:p>
        </w:tc>
        <w:tc>
          <w:tcPr>
            <w:tcW w:w="689" w:type="dxa"/>
          </w:tcPr>
          <w:p w14:paraId="42397B74" w14:textId="3D2D0634" w:rsidR="00760223" w:rsidRPr="000457BE" w:rsidRDefault="007564B1"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3241F240" w14:textId="54D1F66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6.00</w:t>
            </w:r>
          </w:p>
        </w:tc>
        <w:tc>
          <w:tcPr>
            <w:tcW w:w="1276" w:type="dxa"/>
            <w:noWrap/>
          </w:tcPr>
          <w:p w14:paraId="26F74450" w14:textId="6EAD756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7047A57" w14:textId="5CB7780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AEEB39B" w14:textId="77777777" w:rsidTr="00FC29BB">
        <w:trPr>
          <w:cantSplit/>
        </w:trPr>
        <w:tc>
          <w:tcPr>
            <w:tcW w:w="988" w:type="dxa"/>
          </w:tcPr>
          <w:p w14:paraId="2D4F0D2D" w14:textId="15E6770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Civ49</w:t>
            </w:r>
          </w:p>
        </w:tc>
        <w:tc>
          <w:tcPr>
            <w:tcW w:w="4130" w:type="dxa"/>
          </w:tcPr>
          <w:p w14:paraId="4CB93AA2" w14:textId="47A45E30"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Supply and placing of BS 18 concrete (350 doses) precast concrete manhole cover with frame  </w:t>
            </w:r>
          </w:p>
        </w:tc>
        <w:tc>
          <w:tcPr>
            <w:tcW w:w="689" w:type="dxa"/>
          </w:tcPr>
          <w:p w14:paraId="790B3709" w14:textId="7C85381B"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3E4B3A79" w14:textId="1DC64D4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6.00</w:t>
            </w:r>
          </w:p>
        </w:tc>
        <w:tc>
          <w:tcPr>
            <w:tcW w:w="1276" w:type="dxa"/>
            <w:noWrap/>
          </w:tcPr>
          <w:p w14:paraId="670F0481" w14:textId="6BEC8B2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62CACD1" w14:textId="0584F1D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43285E0F" w14:textId="77777777" w:rsidTr="00FC29BB">
        <w:trPr>
          <w:cantSplit/>
        </w:trPr>
        <w:tc>
          <w:tcPr>
            <w:tcW w:w="988" w:type="dxa"/>
          </w:tcPr>
          <w:p w14:paraId="5BC3547D" w14:textId="5B909FF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Civ50</w:t>
            </w:r>
          </w:p>
        </w:tc>
        <w:tc>
          <w:tcPr>
            <w:tcW w:w="4130" w:type="dxa"/>
          </w:tcPr>
          <w:p w14:paraId="6F8D228A" w14:textId="5654F55B"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Facade cladding with aluminium composite panel, mineral filled (without heat insulation)</w:t>
            </w:r>
          </w:p>
        </w:tc>
        <w:tc>
          <w:tcPr>
            <w:tcW w:w="689" w:type="dxa"/>
          </w:tcPr>
          <w:p w14:paraId="1472EDE3" w14:textId="003B3032"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181CEAB8" w14:textId="652E2E97" w:rsidR="00760223" w:rsidRPr="000457BE" w:rsidRDefault="00524698"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68.00</w:t>
            </w:r>
          </w:p>
        </w:tc>
        <w:tc>
          <w:tcPr>
            <w:tcW w:w="1276" w:type="dxa"/>
            <w:noWrap/>
          </w:tcPr>
          <w:p w14:paraId="286552BC" w14:textId="6FF6740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223D17C" w14:textId="583EDFF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0CA448C" w14:textId="77777777" w:rsidTr="00FC29BB">
        <w:trPr>
          <w:cantSplit/>
        </w:trPr>
        <w:tc>
          <w:tcPr>
            <w:tcW w:w="988" w:type="dxa"/>
          </w:tcPr>
          <w:p w14:paraId="57B247EF" w14:textId="2B798F2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Civ51</w:t>
            </w:r>
          </w:p>
        </w:tc>
        <w:tc>
          <w:tcPr>
            <w:tcW w:w="4130" w:type="dxa"/>
          </w:tcPr>
          <w:p w14:paraId="6D7E7510" w14:textId="34C44031" w:rsidR="00760223" w:rsidRPr="000457BE" w:rsidRDefault="000F1752" w:rsidP="000457BE">
            <w:pPr>
              <w:widowControl/>
              <w:overflowPunct/>
              <w:adjustRightInd/>
              <w:spacing w:before="60" w:after="60"/>
              <w:jc w:val="both"/>
              <w:rPr>
                <w:rFonts w:ascii="Segoe UI" w:eastAsia="Times New Roman" w:hAnsi="Segoe UI" w:cs="Segoe UI"/>
                <w:kern w:val="0"/>
                <w:sz w:val="19"/>
                <w:szCs w:val="19"/>
                <w:lang w:val="en-GB"/>
              </w:rPr>
            </w:pPr>
            <w:r w:rsidRPr="000F1752">
              <w:rPr>
                <w:rFonts w:ascii="Segoe UI" w:hAnsi="Segoe UI" w:cs="Segoe UI"/>
                <w:sz w:val="19"/>
                <w:szCs w:val="19"/>
              </w:rPr>
              <w:t>Permanent Project Signboard with foot pedestal</w:t>
            </w:r>
          </w:p>
        </w:tc>
        <w:tc>
          <w:tcPr>
            <w:tcW w:w="689" w:type="dxa"/>
          </w:tcPr>
          <w:p w14:paraId="275DCD77" w14:textId="42FD3697" w:rsidR="00760223" w:rsidRPr="000457BE" w:rsidRDefault="00B7454C"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Lump sum</w:t>
            </w:r>
          </w:p>
        </w:tc>
        <w:tc>
          <w:tcPr>
            <w:tcW w:w="1134" w:type="dxa"/>
            <w:shd w:val="clear" w:color="auto" w:fill="auto"/>
            <w:noWrap/>
          </w:tcPr>
          <w:p w14:paraId="54A02260" w14:textId="584935A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1.00</w:t>
            </w:r>
          </w:p>
        </w:tc>
        <w:tc>
          <w:tcPr>
            <w:tcW w:w="1276" w:type="dxa"/>
            <w:noWrap/>
          </w:tcPr>
          <w:p w14:paraId="1E53960B" w14:textId="5E8F951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7AFDD52" w14:textId="7F238B5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56F3AC86" w14:textId="77777777" w:rsidTr="00FC29BB">
        <w:trPr>
          <w:cantSplit/>
        </w:trPr>
        <w:tc>
          <w:tcPr>
            <w:tcW w:w="988" w:type="dxa"/>
          </w:tcPr>
          <w:p w14:paraId="22EE68C8" w14:textId="0B9BCDF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Civ52</w:t>
            </w:r>
          </w:p>
        </w:tc>
        <w:tc>
          <w:tcPr>
            <w:tcW w:w="4130" w:type="dxa"/>
          </w:tcPr>
          <w:p w14:paraId="2F3691BB" w14:textId="2F8731A9"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Supply and installation of prefabricated container building</w:t>
            </w:r>
            <w:r w:rsidR="00190241">
              <w:rPr>
                <w:rFonts w:ascii="Segoe UI" w:hAnsi="Segoe UI" w:cs="Segoe UI"/>
                <w:sz w:val="19"/>
                <w:szCs w:val="19"/>
              </w:rPr>
              <w:t>s</w:t>
            </w:r>
          </w:p>
        </w:tc>
        <w:tc>
          <w:tcPr>
            <w:tcW w:w="689" w:type="dxa"/>
          </w:tcPr>
          <w:p w14:paraId="5B817AF0" w14:textId="07C9E6E5" w:rsidR="00760223" w:rsidRPr="000457BE" w:rsidRDefault="00537719"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Lump sum</w:t>
            </w:r>
          </w:p>
        </w:tc>
        <w:tc>
          <w:tcPr>
            <w:tcW w:w="1134" w:type="dxa"/>
            <w:shd w:val="clear" w:color="auto" w:fill="auto"/>
            <w:noWrap/>
          </w:tcPr>
          <w:p w14:paraId="11563862" w14:textId="4781C745" w:rsidR="00760223" w:rsidRPr="000457BE" w:rsidRDefault="0048754C"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w:t>
            </w:r>
            <w:r w:rsidR="00760223" w:rsidRPr="000457BE">
              <w:rPr>
                <w:rFonts w:ascii="Segoe UI" w:hAnsi="Segoe UI" w:cs="Segoe UI"/>
                <w:sz w:val="19"/>
                <w:szCs w:val="19"/>
              </w:rPr>
              <w:t>.00</w:t>
            </w:r>
          </w:p>
        </w:tc>
        <w:tc>
          <w:tcPr>
            <w:tcW w:w="1276" w:type="dxa"/>
            <w:noWrap/>
          </w:tcPr>
          <w:p w14:paraId="33BDD05C" w14:textId="1721F79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3EF1B36" w14:textId="11A50BF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ADFBFCA" w14:textId="77777777" w:rsidTr="00FC29BB">
        <w:trPr>
          <w:cantSplit/>
        </w:trPr>
        <w:tc>
          <w:tcPr>
            <w:tcW w:w="988" w:type="dxa"/>
          </w:tcPr>
          <w:p w14:paraId="5B6E02D2" w14:textId="2F02AF3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Civ53</w:t>
            </w:r>
          </w:p>
        </w:tc>
        <w:tc>
          <w:tcPr>
            <w:tcW w:w="4130" w:type="dxa"/>
          </w:tcPr>
          <w:p w14:paraId="266F0FF4" w14:textId="644EC59C"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Traffic sign</w:t>
            </w:r>
            <w:r w:rsidR="005D6DB7">
              <w:rPr>
                <w:rFonts w:ascii="Segoe UI" w:hAnsi="Segoe UI" w:cs="Segoe UI"/>
                <w:sz w:val="19"/>
                <w:szCs w:val="19"/>
              </w:rPr>
              <w:t xml:space="preserve"> </w:t>
            </w:r>
            <w:r w:rsidRPr="000457BE">
              <w:rPr>
                <w:rFonts w:ascii="Segoe UI" w:hAnsi="Segoe UI" w:cs="Segoe UI"/>
                <w:sz w:val="19"/>
                <w:szCs w:val="19"/>
              </w:rPr>
              <w:t>boards</w:t>
            </w:r>
          </w:p>
        </w:tc>
        <w:tc>
          <w:tcPr>
            <w:tcW w:w="689" w:type="dxa"/>
          </w:tcPr>
          <w:p w14:paraId="0DC3B911" w14:textId="0B540C05"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289F8836" w14:textId="325DE0C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4.00</w:t>
            </w:r>
          </w:p>
        </w:tc>
        <w:tc>
          <w:tcPr>
            <w:tcW w:w="1276" w:type="dxa"/>
            <w:noWrap/>
          </w:tcPr>
          <w:p w14:paraId="0B393A97" w14:textId="076F408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D896476" w14:textId="03C9566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0E7CC73" w14:textId="77777777" w:rsidTr="00FC29BB">
        <w:trPr>
          <w:cantSplit/>
        </w:trPr>
        <w:tc>
          <w:tcPr>
            <w:tcW w:w="988" w:type="dxa"/>
          </w:tcPr>
          <w:p w14:paraId="1369CE32" w14:textId="568403C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Civ54</w:t>
            </w:r>
          </w:p>
        </w:tc>
        <w:tc>
          <w:tcPr>
            <w:tcW w:w="4130" w:type="dxa"/>
          </w:tcPr>
          <w:p w14:paraId="5D1804DE" w14:textId="21920E4A"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Panel Fence</w:t>
            </w:r>
          </w:p>
        </w:tc>
        <w:tc>
          <w:tcPr>
            <w:tcW w:w="689" w:type="dxa"/>
          </w:tcPr>
          <w:p w14:paraId="7D7F9508" w14:textId="331B7517"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28552B0" w14:textId="1C95BCE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374.00</w:t>
            </w:r>
          </w:p>
        </w:tc>
        <w:tc>
          <w:tcPr>
            <w:tcW w:w="1276" w:type="dxa"/>
            <w:noWrap/>
          </w:tcPr>
          <w:p w14:paraId="6FC1EA4C" w14:textId="5599332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D4666EF" w14:textId="5E048C6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8F14AF5" w14:textId="77777777" w:rsidTr="00FC29BB">
        <w:trPr>
          <w:cantSplit/>
        </w:trPr>
        <w:tc>
          <w:tcPr>
            <w:tcW w:w="988" w:type="dxa"/>
          </w:tcPr>
          <w:p w14:paraId="00901F5C" w14:textId="377CD6A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Civ55</w:t>
            </w:r>
          </w:p>
        </w:tc>
        <w:tc>
          <w:tcPr>
            <w:tcW w:w="4130" w:type="dxa"/>
          </w:tcPr>
          <w:p w14:paraId="340FC658" w14:textId="4B431A8F" w:rsidR="00760223" w:rsidRPr="000457BE" w:rsidRDefault="00760223" w:rsidP="000457BE">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Sliding Entrance Gate (Panel fence)</w:t>
            </w:r>
          </w:p>
        </w:tc>
        <w:tc>
          <w:tcPr>
            <w:tcW w:w="689" w:type="dxa"/>
          </w:tcPr>
          <w:p w14:paraId="5C38E11B" w14:textId="4082397C" w:rsidR="00760223" w:rsidRPr="000457BE" w:rsidRDefault="005D6DB7"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Lump sum</w:t>
            </w:r>
          </w:p>
        </w:tc>
        <w:tc>
          <w:tcPr>
            <w:tcW w:w="1134" w:type="dxa"/>
            <w:shd w:val="clear" w:color="auto" w:fill="auto"/>
            <w:noWrap/>
          </w:tcPr>
          <w:p w14:paraId="0D20A490" w14:textId="1491917D"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1.00</w:t>
            </w:r>
          </w:p>
        </w:tc>
        <w:tc>
          <w:tcPr>
            <w:tcW w:w="1276" w:type="dxa"/>
            <w:noWrap/>
          </w:tcPr>
          <w:p w14:paraId="3855D8B8" w14:textId="623B18A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067CB5B" w14:textId="6F8C17B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1631ED70" w14:textId="77777777" w:rsidTr="00FC29BB">
        <w:trPr>
          <w:cantSplit/>
        </w:trPr>
        <w:tc>
          <w:tcPr>
            <w:tcW w:w="988" w:type="dxa"/>
          </w:tcPr>
          <w:p w14:paraId="6858867B" w14:textId="2F872F1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Civ56</w:t>
            </w:r>
          </w:p>
        </w:tc>
        <w:tc>
          <w:tcPr>
            <w:tcW w:w="4130" w:type="dxa"/>
          </w:tcPr>
          <w:p w14:paraId="272C0FDA" w14:textId="146F10E0" w:rsidR="00760223" w:rsidRPr="000457BE" w:rsidRDefault="005D6DB7" w:rsidP="000457BE">
            <w:pPr>
              <w:widowControl/>
              <w:overflowPunct/>
              <w:adjustRightInd/>
              <w:spacing w:before="60" w:after="60"/>
              <w:jc w:val="both"/>
              <w:rPr>
                <w:rFonts w:ascii="Segoe UI" w:eastAsia="Times New Roman" w:hAnsi="Segoe UI" w:cs="Segoe UI"/>
                <w:kern w:val="0"/>
                <w:sz w:val="19"/>
                <w:szCs w:val="19"/>
                <w:lang w:val="en-GB"/>
              </w:rPr>
            </w:pPr>
            <w:r w:rsidRPr="005D6DB7">
              <w:rPr>
                <w:rFonts w:ascii="Segoe UI" w:hAnsi="Segoe UI" w:cs="Segoe UI"/>
                <w:sz w:val="19"/>
                <w:szCs w:val="19"/>
              </w:rPr>
              <w:t>Supply and planting of conifer trees</w:t>
            </w:r>
          </w:p>
        </w:tc>
        <w:tc>
          <w:tcPr>
            <w:tcW w:w="689" w:type="dxa"/>
          </w:tcPr>
          <w:p w14:paraId="6068D8A3" w14:textId="15268039" w:rsidR="00760223" w:rsidRPr="000457BE" w:rsidRDefault="005D6DB7"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lang w:val="en-GB"/>
              </w:rPr>
              <w:t>piece</w:t>
            </w:r>
          </w:p>
        </w:tc>
        <w:tc>
          <w:tcPr>
            <w:tcW w:w="1134" w:type="dxa"/>
            <w:shd w:val="clear" w:color="auto" w:fill="auto"/>
            <w:noWrap/>
          </w:tcPr>
          <w:p w14:paraId="314BD921" w14:textId="139B0013" w:rsidR="00760223" w:rsidRPr="000457BE" w:rsidRDefault="005D6DB7"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20</w:t>
            </w:r>
          </w:p>
        </w:tc>
        <w:tc>
          <w:tcPr>
            <w:tcW w:w="1276" w:type="dxa"/>
            <w:noWrap/>
          </w:tcPr>
          <w:p w14:paraId="45D5A0C1" w14:textId="15CB55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F84D6D1" w14:textId="6C77042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3238FC27" w14:textId="77777777" w:rsidTr="00FC29BB">
        <w:trPr>
          <w:cantSplit/>
        </w:trPr>
        <w:tc>
          <w:tcPr>
            <w:tcW w:w="988" w:type="dxa"/>
          </w:tcPr>
          <w:p w14:paraId="75511067" w14:textId="2094A65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Civ57</w:t>
            </w:r>
          </w:p>
        </w:tc>
        <w:tc>
          <w:tcPr>
            <w:tcW w:w="4130" w:type="dxa"/>
          </w:tcPr>
          <w:p w14:paraId="41EF465D" w14:textId="3593BA73" w:rsidR="00760223" w:rsidRPr="000457BE" w:rsidRDefault="005D6DB7" w:rsidP="000457BE">
            <w:pPr>
              <w:widowControl/>
              <w:overflowPunct/>
              <w:adjustRightInd/>
              <w:spacing w:before="60" w:after="60"/>
              <w:jc w:val="both"/>
              <w:rPr>
                <w:rFonts w:ascii="Segoe UI" w:eastAsia="Times New Roman" w:hAnsi="Segoe UI" w:cs="Segoe UI"/>
                <w:kern w:val="0"/>
                <w:sz w:val="19"/>
                <w:szCs w:val="19"/>
                <w:lang w:val="en-GB"/>
              </w:rPr>
            </w:pPr>
            <w:r w:rsidRPr="005D6DB7">
              <w:rPr>
                <w:rFonts w:ascii="Segoe UI" w:hAnsi="Segoe UI" w:cs="Segoe UI"/>
                <w:sz w:val="19"/>
                <w:szCs w:val="19"/>
              </w:rPr>
              <w:t>Supply and planting of broad-leaved trees</w:t>
            </w:r>
          </w:p>
        </w:tc>
        <w:tc>
          <w:tcPr>
            <w:tcW w:w="689" w:type="dxa"/>
          </w:tcPr>
          <w:p w14:paraId="136B3CDF" w14:textId="6778CAEA" w:rsidR="00760223" w:rsidRPr="000457BE" w:rsidRDefault="005D6DB7"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piece</w:t>
            </w:r>
          </w:p>
        </w:tc>
        <w:tc>
          <w:tcPr>
            <w:tcW w:w="1134" w:type="dxa"/>
            <w:shd w:val="clear" w:color="auto" w:fill="auto"/>
            <w:noWrap/>
          </w:tcPr>
          <w:p w14:paraId="140AFDBF" w14:textId="17A36DEE" w:rsidR="00760223" w:rsidRPr="000457BE" w:rsidRDefault="005D6DB7"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2</w:t>
            </w:r>
            <w:r w:rsidR="00FC29BB">
              <w:rPr>
                <w:rFonts w:ascii="Segoe UI" w:hAnsi="Segoe UI" w:cs="Segoe UI"/>
                <w:sz w:val="19"/>
                <w:szCs w:val="19"/>
              </w:rPr>
              <w:t>5</w:t>
            </w:r>
          </w:p>
        </w:tc>
        <w:tc>
          <w:tcPr>
            <w:tcW w:w="1276" w:type="dxa"/>
            <w:noWrap/>
          </w:tcPr>
          <w:p w14:paraId="04B54DD9" w14:textId="01E7285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A783FEB" w14:textId="2CE70E0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0457BE" w:rsidRPr="000457BE" w14:paraId="0AB9CB0D" w14:textId="77777777" w:rsidTr="00FC29BB">
        <w:trPr>
          <w:cantSplit/>
        </w:trPr>
        <w:tc>
          <w:tcPr>
            <w:tcW w:w="988" w:type="dxa"/>
          </w:tcPr>
          <w:p w14:paraId="3C4A01AF" w14:textId="25C1FC5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Civ58</w:t>
            </w:r>
          </w:p>
        </w:tc>
        <w:tc>
          <w:tcPr>
            <w:tcW w:w="4130" w:type="dxa"/>
          </w:tcPr>
          <w:p w14:paraId="7E2F6625" w14:textId="3276CDB7" w:rsidR="00760223" w:rsidRPr="000457BE" w:rsidRDefault="00FC29BB" w:rsidP="000457BE">
            <w:pPr>
              <w:widowControl/>
              <w:overflowPunct/>
              <w:adjustRightInd/>
              <w:spacing w:before="60" w:after="60"/>
              <w:jc w:val="both"/>
              <w:rPr>
                <w:rFonts w:ascii="Segoe UI" w:eastAsia="Times New Roman" w:hAnsi="Segoe UI" w:cs="Segoe UI"/>
                <w:kern w:val="0"/>
                <w:sz w:val="19"/>
                <w:szCs w:val="19"/>
                <w:lang w:val="en-GB"/>
              </w:rPr>
            </w:pPr>
            <w:r w:rsidRPr="00FC29BB">
              <w:rPr>
                <w:rFonts w:ascii="Segoe UI" w:hAnsi="Segoe UI" w:cs="Segoe UI"/>
                <w:sz w:val="19"/>
                <w:szCs w:val="19"/>
              </w:rPr>
              <w:t>Supply and planting of bushes</w:t>
            </w:r>
          </w:p>
        </w:tc>
        <w:tc>
          <w:tcPr>
            <w:tcW w:w="689" w:type="dxa"/>
          </w:tcPr>
          <w:p w14:paraId="7B6E95E5" w14:textId="6C49A3B1" w:rsidR="00760223" w:rsidRPr="000457BE" w:rsidRDefault="00FC29BB"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hAnsi="Segoe UI" w:cs="Segoe UI"/>
                <w:sz w:val="19"/>
                <w:szCs w:val="19"/>
              </w:rPr>
              <w:t>piece</w:t>
            </w:r>
          </w:p>
        </w:tc>
        <w:tc>
          <w:tcPr>
            <w:tcW w:w="1134" w:type="dxa"/>
            <w:shd w:val="clear" w:color="auto" w:fill="auto"/>
            <w:noWrap/>
          </w:tcPr>
          <w:p w14:paraId="5C796727" w14:textId="60051747" w:rsidR="00760223" w:rsidRPr="000457BE" w:rsidRDefault="00FC29BB"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130</w:t>
            </w:r>
          </w:p>
        </w:tc>
        <w:tc>
          <w:tcPr>
            <w:tcW w:w="1276" w:type="dxa"/>
            <w:noWrap/>
          </w:tcPr>
          <w:p w14:paraId="387731D6" w14:textId="49352F5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FBFC372" w14:textId="371215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50309" w:rsidRPr="000457BE" w14:paraId="218985BE" w14:textId="77777777" w:rsidTr="00FC29BB">
        <w:trPr>
          <w:cantSplit/>
        </w:trPr>
        <w:tc>
          <w:tcPr>
            <w:tcW w:w="988" w:type="dxa"/>
          </w:tcPr>
          <w:p w14:paraId="19496FF0" w14:textId="24792923" w:rsidR="00750309" w:rsidRPr="000457BE" w:rsidRDefault="00750309" w:rsidP="00760223">
            <w:pPr>
              <w:widowControl/>
              <w:overflowPunct/>
              <w:adjustRightInd/>
              <w:spacing w:before="60" w:after="60"/>
              <w:rPr>
                <w:rFonts w:ascii="Segoe UI" w:hAnsi="Segoe UI" w:cs="Segoe UI"/>
                <w:sz w:val="19"/>
                <w:szCs w:val="19"/>
              </w:rPr>
            </w:pPr>
            <w:r w:rsidRPr="000457BE">
              <w:rPr>
                <w:rFonts w:ascii="Segoe UI" w:hAnsi="Segoe UI" w:cs="Segoe UI"/>
                <w:sz w:val="19"/>
                <w:szCs w:val="19"/>
              </w:rPr>
              <w:t>Civ59</w:t>
            </w:r>
          </w:p>
        </w:tc>
        <w:tc>
          <w:tcPr>
            <w:tcW w:w="4130" w:type="dxa"/>
          </w:tcPr>
          <w:p w14:paraId="31580D66" w14:textId="300207A0" w:rsidR="00750309" w:rsidRPr="00FC29BB" w:rsidRDefault="00C81A17" w:rsidP="000457BE">
            <w:pPr>
              <w:widowControl/>
              <w:overflowPunct/>
              <w:adjustRightInd/>
              <w:spacing w:before="60" w:after="60"/>
              <w:jc w:val="both"/>
              <w:rPr>
                <w:rFonts w:ascii="Segoe UI" w:hAnsi="Segoe UI" w:cs="Segoe UI"/>
                <w:sz w:val="19"/>
                <w:szCs w:val="19"/>
              </w:rPr>
            </w:pPr>
            <w:r w:rsidRPr="00C81A17">
              <w:rPr>
                <w:rFonts w:ascii="Segoe UI" w:hAnsi="Segoe UI" w:cs="Segoe UI"/>
                <w:sz w:val="19"/>
                <w:szCs w:val="19"/>
              </w:rPr>
              <w:t>Supply and laying of top soil</w:t>
            </w:r>
          </w:p>
        </w:tc>
        <w:tc>
          <w:tcPr>
            <w:tcW w:w="689" w:type="dxa"/>
          </w:tcPr>
          <w:p w14:paraId="1A06D946" w14:textId="4C594215" w:rsidR="00750309" w:rsidRDefault="00C81A17" w:rsidP="000457BE">
            <w:pPr>
              <w:widowControl/>
              <w:overflowPunct/>
              <w:adjustRightInd/>
              <w:spacing w:before="60" w:after="60"/>
              <w:jc w:val="center"/>
              <w:rPr>
                <w:rFonts w:ascii="Segoe UI" w:hAnsi="Segoe UI" w:cs="Segoe UI"/>
                <w:sz w:val="19"/>
                <w:szCs w:val="19"/>
              </w:rPr>
            </w:pPr>
            <w:r w:rsidRPr="000457BE">
              <w:rPr>
                <w:rFonts w:ascii="Segoe UI" w:hAnsi="Segoe UI" w:cs="Segoe UI"/>
                <w:sz w:val="19"/>
                <w:szCs w:val="19"/>
              </w:rPr>
              <w:t>m</w:t>
            </w:r>
            <w:r w:rsidRPr="00C81A17">
              <w:rPr>
                <w:rFonts w:ascii="Segoe UI" w:hAnsi="Segoe UI" w:cs="Segoe UI"/>
                <w:sz w:val="19"/>
                <w:szCs w:val="19"/>
                <w:vertAlign w:val="superscript"/>
              </w:rPr>
              <w:t>3</w:t>
            </w:r>
          </w:p>
        </w:tc>
        <w:tc>
          <w:tcPr>
            <w:tcW w:w="1134" w:type="dxa"/>
            <w:shd w:val="clear" w:color="auto" w:fill="auto"/>
            <w:noWrap/>
          </w:tcPr>
          <w:p w14:paraId="13CA1665" w14:textId="5781A5D2" w:rsidR="00750309" w:rsidRDefault="008C6F54" w:rsidP="000457BE">
            <w:pPr>
              <w:widowControl/>
              <w:overflowPunct/>
              <w:adjustRightInd/>
              <w:spacing w:before="60" w:after="60"/>
              <w:jc w:val="right"/>
              <w:rPr>
                <w:rFonts w:ascii="Segoe UI" w:hAnsi="Segoe UI" w:cs="Segoe UI"/>
                <w:sz w:val="19"/>
                <w:szCs w:val="19"/>
              </w:rPr>
            </w:pPr>
            <w:r>
              <w:rPr>
                <w:rFonts w:ascii="Segoe UI" w:hAnsi="Segoe UI" w:cs="Segoe UI"/>
                <w:sz w:val="19"/>
                <w:szCs w:val="19"/>
              </w:rPr>
              <w:t>95</w:t>
            </w:r>
          </w:p>
        </w:tc>
        <w:tc>
          <w:tcPr>
            <w:tcW w:w="1276" w:type="dxa"/>
            <w:noWrap/>
          </w:tcPr>
          <w:p w14:paraId="4AC9CA80" w14:textId="77777777" w:rsidR="00750309" w:rsidRPr="000457BE" w:rsidRDefault="00750309"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A6A77FA" w14:textId="77777777" w:rsidR="00750309" w:rsidRPr="000457BE" w:rsidRDefault="00750309" w:rsidP="00760223">
            <w:pPr>
              <w:widowControl/>
              <w:overflowPunct/>
              <w:adjustRightInd/>
              <w:spacing w:before="60" w:after="60"/>
              <w:rPr>
                <w:rFonts w:ascii="Segoe UI" w:eastAsia="Times New Roman" w:hAnsi="Segoe UI" w:cs="Segoe UI"/>
                <w:kern w:val="0"/>
                <w:sz w:val="19"/>
                <w:szCs w:val="19"/>
                <w:lang w:val="en-GB"/>
              </w:rPr>
            </w:pPr>
          </w:p>
        </w:tc>
      </w:tr>
      <w:tr w:rsidR="00C367A9" w:rsidRPr="000457BE" w14:paraId="52460E91" w14:textId="77777777" w:rsidTr="00FC29BB">
        <w:trPr>
          <w:cantSplit/>
        </w:trPr>
        <w:tc>
          <w:tcPr>
            <w:tcW w:w="988" w:type="dxa"/>
          </w:tcPr>
          <w:p w14:paraId="2A28ABEA" w14:textId="66A50A1D"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Civ60</w:t>
            </w:r>
          </w:p>
        </w:tc>
        <w:tc>
          <w:tcPr>
            <w:tcW w:w="4130" w:type="dxa"/>
          </w:tcPr>
          <w:p w14:paraId="7557EFD8" w14:textId="6481EEBF" w:rsidR="00C367A9" w:rsidRPr="000457BE" w:rsidRDefault="00C367A9" w:rsidP="00C367A9">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 xml:space="preserve">Smoked color chamfered mirror (5mm thickness) </w:t>
            </w:r>
          </w:p>
        </w:tc>
        <w:tc>
          <w:tcPr>
            <w:tcW w:w="689" w:type="dxa"/>
          </w:tcPr>
          <w:p w14:paraId="49992861" w14:textId="415BD1DF" w:rsidR="00C367A9" w:rsidRPr="000457BE" w:rsidRDefault="002801D6" w:rsidP="00C367A9">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13AEF545" w14:textId="69D379F4" w:rsidR="00C367A9" w:rsidRPr="000457BE" w:rsidRDefault="002801D6" w:rsidP="00C367A9">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5.68</w:t>
            </w:r>
          </w:p>
        </w:tc>
        <w:tc>
          <w:tcPr>
            <w:tcW w:w="1276" w:type="dxa"/>
            <w:noWrap/>
          </w:tcPr>
          <w:p w14:paraId="3A041E5A" w14:textId="1EE8BCD5"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B0D24B5" w14:textId="4BDD614D"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r>
      <w:tr w:rsidR="00C367A9" w:rsidRPr="000457BE" w14:paraId="2626FC22" w14:textId="77777777" w:rsidTr="00FC29BB">
        <w:trPr>
          <w:cantSplit/>
        </w:trPr>
        <w:tc>
          <w:tcPr>
            <w:tcW w:w="988" w:type="dxa"/>
          </w:tcPr>
          <w:p w14:paraId="5CD9D1CB" w14:textId="6FDE40BB"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Civ</w:t>
            </w:r>
            <w:r w:rsidR="00496B67">
              <w:rPr>
                <w:rFonts w:ascii="Segoe UI" w:hAnsi="Segoe UI" w:cs="Segoe UI"/>
                <w:sz w:val="19"/>
                <w:szCs w:val="19"/>
              </w:rPr>
              <w:t>61</w:t>
            </w:r>
          </w:p>
        </w:tc>
        <w:tc>
          <w:tcPr>
            <w:tcW w:w="4130" w:type="dxa"/>
          </w:tcPr>
          <w:p w14:paraId="2B525235" w14:textId="6AE04473" w:rsidR="00C367A9" w:rsidRPr="000457BE" w:rsidRDefault="00496B67" w:rsidP="00C367A9">
            <w:pPr>
              <w:widowControl/>
              <w:overflowPunct/>
              <w:adjustRightInd/>
              <w:spacing w:before="60" w:after="60"/>
              <w:jc w:val="both"/>
              <w:rPr>
                <w:rFonts w:ascii="Segoe UI" w:eastAsia="Times New Roman" w:hAnsi="Segoe UI" w:cs="Segoe UI"/>
                <w:kern w:val="0"/>
                <w:sz w:val="19"/>
                <w:szCs w:val="19"/>
                <w:lang w:val="en-GB"/>
              </w:rPr>
            </w:pPr>
            <w:r w:rsidRPr="000457BE">
              <w:rPr>
                <w:rFonts w:ascii="Segoe UI" w:hAnsi="Segoe UI" w:cs="Segoe UI"/>
                <w:sz w:val="19"/>
                <w:szCs w:val="19"/>
              </w:rPr>
              <w:t>Deceleration warning,stripe lines and pedestrian crossings,  with 2 mm thick double component paint</w:t>
            </w:r>
          </w:p>
        </w:tc>
        <w:tc>
          <w:tcPr>
            <w:tcW w:w="689" w:type="dxa"/>
          </w:tcPr>
          <w:p w14:paraId="10287F97" w14:textId="37B7DFD4" w:rsidR="00C367A9" w:rsidRPr="000457BE" w:rsidRDefault="00496B67" w:rsidP="00C367A9">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7CB39081" w14:textId="3C7DAC76" w:rsidR="00C367A9" w:rsidRPr="000457BE" w:rsidRDefault="00496B67"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75.00</w:t>
            </w:r>
          </w:p>
        </w:tc>
        <w:tc>
          <w:tcPr>
            <w:tcW w:w="1276" w:type="dxa"/>
            <w:noWrap/>
          </w:tcPr>
          <w:p w14:paraId="0FBB9E1A" w14:textId="18114B3A"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BACFB07" w14:textId="06EAB2A6"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r>
      <w:tr w:rsidR="00C367A9" w:rsidRPr="000457BE" w14:paraId="280FC556" w14:textId="77777777" w:rsidTr="00FC29BB">
        <w:trPr>
          <w:cantSplit/>
        </w:trPr>
        <w:tc>
          <w:tcPr>
            <w:tcW w:w="988" w:type="dxa"/>
          </w:tcPr>
          <w:p w14:paraId="58BA4BAA" w14:textId="7EAC75D1" w:rsidR="00C367A9" w:rsidRPr="000457BE" w:rsidRDefault="0085723B"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w:t>
            </w:r>
            <w:r w:rsidR="00517DDF">
              <w:rPr>
                <w:rFonts w:ascii="Segoe UI" w:eastAsia="Times New Roman" w:hAnsi="Segoe UI" w:cs="Segoe UI"/>
                <w:kern w:val="0"/>
                <w:sz w:val="19"/>
                <w:szCs w:val="19"/>
                <w:lang w:val="en-GB"/>
              </w:rPr>
              <w:t>65</w:t>
            </w:r>
          </w:p>
        </w:tc>
        <w:tc>
          <w:tcPr>
            <w:tcW w:w="4130" w:type="dxa"/>
          </w:tcPr>
          <w:p w14:paraId="7DF5A22E" w14:textId="0DDF84ED" w:rsidR="00C367A9" w:rsidRPr="000457BE" w:rsidRDefault="001B7219" w:rsidP="00C367A9">
            <w:pPr>
              <w:widowControl/>
              <w:overflowPunct/>
              <w:adjustRightInd/>
              <w:spacing w:before="60" w:after="60"/>
              <w:jc w:val="both"/>
              <w:rPr>
                <w:rFonts w:ascii="Segoe UI" w:eastAsia="Times New Roman" w:hAnsi="Segoe UI" w:cs="Segoe UI"/>
                <w:kern w:val="0"/>
                <w:sz w:val="19"/>
                <w:szCs w:val="19"/>
                <w:lang w:val="en-GB"/>
              </w:rPr>
            </w:pPr>
            <w:r w:rsidRPr="001B7219">
              <w:rPr>
                <w:rFonts w:ascii="Segoe UI" w:eastAsia="Times New Roman" w:hAnsi="Segoe UI" w:cs="Segoe UI"/>
                <w:kern w:val="0"/>
                <w:sz w:val="19"/>
                <w:szCs w:val="19"/>
                <w:lang w:val="en-GB"/>
              </w:rPr>
              <w:t>Field concrete (concrete pavement)</w:t>
            </w:r>
          </w:p>
        </w:tc>
        <w:tc>
          <w:tcPr>
            <w:tcW w:w="689" w:type="dxa"/>
          </w:tcPr>
          <w:p w14:paraId="535BAE5A" w14:textId="2BB7C422" w:rsidR="00C367A9" w:rsidRPr="000457BE" w:rsidRDefault="00400681" w:rsidP="00C367A9">
            <w:pPr>
              <w:widowControl/>
              <w:overflowPunct/>
              <w:adjustRightInd/>
              <w:spacing w:before="60" w:after="60"/>
              <w:jc w:val="center"/>
              <w:rPr>
                <w:rFonts w:ascii="Segoe UI" w:eastAsia="Times New Roman" w:hAnsi="Segoe UI" w:cs="Segoe UI"/>
                <w:kern w:val="0"/>
                <w:sz w:val="19"/>
                <w:szCs w:val="19"/>
                <w:lang w:val="en-GB"/>
              </w:rPr>
            </w:pPr>
            <w:r w:rsidRPr="00400681">
              <w:rPr>
                <w:rFonts w:ascii="Segoe UI" w:eastAsia="Times New Roman" w:hAnsi="Segoe UI" w:cs="Segoe UI"/>
                <w:kern w:val="0"/>
                <w:sz w:val="19"/>
                <w:szCs w:val="19"/>
                <w:lang w:val="en-GB"/>
              </w:rPr>
              <w:t>m</w:t>
            </w:r>
            <w:r w:rsidRPr="00400681">
              <w:rPr>
                <w:rFonts w:ascii="Segoe UI" w:eastAsia="Times New Roman" w:hAnsi="Segoe UI" w:cs="Segoe UI"/>
                <w:kern w:val="0"/>
                <w:sz w:val="19"/>
                <w:szCs w:val="19"/>
                <w:vertAlign w:val="superscript"/>
                <w:lang w:val="en-GB"/>
              </w:rPr>
              <w:t>3</w:t>
            </w:r>
          </w:p>
        </w:tc>
        <w:tc>
          <w:tcPr>
            <w:tcW w:w="1134" w:type="dxa"/>
            <w:shd w:val="clear" w:color="auto" w:fill="auto"/>
            <w:noWrap/>
          </w:tcPr>
          <w:p w14:paraId="7F3CA568" w14:textId="529E5E0E" w:rsidR="00C367A9" w:rsidRPr="000457BE" w:rsidRDefault="00400681"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771.00</w:t>
            </w:r>
          </w:p>
        </w:tc>
        <w:tc>
          <w:tcPr>
            <w:tcW w:w="1276" w:type="dxa"/>
            <w:noWrap/>
          </w:tcPr>
          <w:p w14:paraId="54A28A81" w14:textId="775C138E"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AA85D49" w14:textId="74D43E74"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r>
      <w:tr w:rsidR="00C367A9" w:rsidRPr="000457BE" w14:paraId="281C3FE0" w14:textId="77777777" w:rsidTr="00FC29BB">
        <w:trPr>
          <w:cantSplit/>
        </w:trPr>
        <w:tc>
          <w:tcPr>
            <w:tcW w:w="988" w:type="dxa"/>
          </w:tcPr>
          <w:p w14:paraId="58F9D0EC" w14:textId="09F5C480" w:rsidR="00C367A9" w:rsidRPr="000457BE" w:rsidRDefault="00400681"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Civ66</w:t>
            </w:r>
          </w:p>
        </w:tc>
        <w:tc>
          <w:tcPr>
            <w:tcW w:w="4130" w:type="dxa"/>
          </w:tcPr>
          <w:p w14:paraId="02D0C76E" w14:textId="6D694C23" w:rsidR="00C367A9" w:rsidRPr="000457BE" w:rsidRDefault="006C1AC0" w:rsidP="00C367A9">
            <w:pPr>
              <w:widowControl/>
              <w:overflowPunct/>
              <w:adjustRightInd/>
              <w:spacing w:before="60" w:after="60"/>
              <w:jc w:val="both"/>
              <w:rPr>
                <w:rFonts w:ascii="Segoe UI" w:eastAsia="Times New Roman" w:hAnsi="Segoe UI" w:cs="Segoe UI"/>
                <w:kern w:val="0"/>
                <w:sz w:val="19"/>
                <w:szCs w:val="19"/>
                <w:lang w:val="en-GB"/>
              </w:rPr>
            </w:pPr>
            <w:r w:rsidRPr="006C1AC0">
              <w:rPr>
                <w:rFonts w:ascii="Segoe UI" w:eastAsia="Times New Roman" w:hAnsi="Segoe UI" w:cs="Segoe UI"/>
                <w:kern w:val="0"/>
                <w:sz w:val="19"/>
                <w:szCs w:val="19"/>
                <w:lang w:val="en-GB"/>
              </w:rPr>
              <w:t>Pipe bedding-padding (side fill) with 0-30 mm fine aggregate (crushed stone)</w:t>
            </w:r>
          </w:p>
        </w:tc>
        <w:tc>
          <w:tcPr>
            <w:tcW w:w="689" w:type="dxa"/>
          </w:tcPr>
          <w:p w14:paraId="1E7F71F9" w14:textId="7D887531" w:rsidR="00C367A9" w:rsidRPr="000457BE" w:rsidRDefault="006C1AC0" w:rsidP="00C367A9">
            <w:pPr>
              <w:widowControl/>
              <w:overflowPunct/>
              <w:adjustRightInd/>
              <w:spacing w:before="60" w:after="60"/>
              <w:jc w:val="center"/>
              <w:rPr>
                <w:rFonts w:ascii="Segoe UI" w:eastAsia="Times New Roman" w:hAnsi="Segoe UI" w:cs="Segoe UI"/>
                <w:kern w:val="0"/>
                <w:sz w:val="19"/>
                <w:szCs w:val="19"/>
                <w:lang w:val="en-GB"/>
              </w:rPr>
            </w:pPr>
            <w:r w:rsidRPr="00400681">
              <w:rPr>
                <w:rFonts w:ascii="Segoe UI" w:eastAsia="Times New Roman" w:hAnsi="Segoe UI" w:cs="Segoe UI"/>
                <w:kern w:val="0"/>
                <w:sz w:val="19"/>
                <w:szCs w:val="19"/>
                <w:lang w:val="en-GB"/>
              </w:rPr>
              <w:t>m</w:t>
            </w:r>
            <w:r w:rsidRPr="00400681">
              <w:rPr>
                <w:rFonts w:ascii="Segoe UI" w:eastAsia="Times New Roman" w:hAnsi="Segoe UI" w:cs="Segoe UI"/>
                <w:kern w:val="0"/>
                <w:sz w:val="19"/>
                <w:szCs w:val="19"/>
                <w:vertAlign w:val="superscript"/>
                <w:lang w:val="en-GB"/>
              </w:rPr>
              <w:t>3</w:t>
            </w:r>
          </w:p>
        </w:tc>
        <w:tc>
          <w:tcPr>
            <w:tcW w:w="1134" w:type="dxa"/>
            <w:shd w:val="clear" w:color="auto" w:fill="auto"/>
            <w:noWrap/>
          </w:tcPr>
          <w:p w14:paraId="1A441AFA" w14:textId="5797A8E3" w:rsidR="00C367A9" w:rsidRPr="000457BE" w:rsidRDefault="005C2B7E"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255.00</w:t>
            </w:r>
          </w:p>
        </w:tc>
        <w:tc>
          <w:tcPr>
            <w:tcW w:w="1276" w:type="dxa"/>
            <w:noWrap/>
          </w:tcPr>
          <w:p w14:paraId="41CBB82B" w14:textId="7F3EDD7F"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F65312C" w14:textId="0D6CD22B"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r>
      <w:tr w:rsidR="005C2B7E" w:rsidRPr="000457BE" w14:paraId="42A59CE3" w14:textId="77777777" w:rsidTr="00FC29BB">
        <w:trPr>
          <w:cantSplit/>
        </w:trPr>
        <w:tc>
          <w:tcPr>
            <w:tcW w:w="988" w:type="dxa"/>
          </w:tcPr>
          <w:p w14:paraId="5B3E7AEA" w14:textId="31002E51" w:rsidR="005C2B7E" w:rsidRDefault="005C2B7E"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Civ67</w:t>
            </w:r>
          </w:p>
        </w:tc>
        <w:tc>
          <w:tcPr>
            <w:tcW w:w="4130" w:type="dxa"/>
          </w:tcPr>
          <w:p w14:paraId="06FE44DE" w14:textId="45A5F503" w:rsidR="005C2B7E" w:rsidRPr="006C1AC0" w:rsidRDefault="00896EDF" w:rsidP="00C367A9">
            <w:pPr>
              <w:widowControl/>
              <w:overflowPunct/>
              <w:adjustRightInd/>
              <w:spacing w:before="60" w:after="60"/>
              <w:jc w:val="both"/>
              <w:rPr>
                <w:rFonts w:ascii="Segoe UI" w:eastAsia="Times New Roman" w:hAnsi="Segoe UI" w:cs="Segoe UI"/>
                <w:kern w:val="0"/>
                <w:sz w:val="19"/>
                <w:szCs w:val="19"/>
                <w:lang w:val="en-GB"/>
              </w:rPr>
            </w:pPr>
            <w:r w:rsidRPr="00896EDF">
              <w:rPr>
                <w:rFonts w:ascii="Segoe UI" w:eastAsia="Times New Roman" w:hAnsi="Segoe UI" w:cs="Segoe UI"/>
                <w:kern w:val="0"/>
                <w:sz w:val="19"/>
                <w:szCs w:val="19"/>
                <w:lang w:val="en-GB"/>
              </w:rPr>
              <w:t>Demolition works for concrete materials</w:t>
            </w:r>
          </w:p>
        </w:tc>
        <w:tc>
          <w:tcPr>
            <w:tcW w:w="689" w:type="dxa"/>
          </w:tcPr>
          <w:p w14:paraId="63A4B4AA" w14:textId="7F24A5F6" w:rsidR="005C2B7E" w:rsidRPr="00400681" w:rsidRDefault="00C37D8A" w:rsidP="00C367A9">
            <w:pPr>
              <w:widowControl/>
              <w:overflowPunct/>
              <w:adjustRightInd/>
              <w:spacing w:before="60" w:after="60"/>
              <w:jc w:val="center"/>
              <w:rPr>
                <w:rFonts w:ascii="Segoe UI" w:eastAsia="Times New Roman" w:hAnsi="Segoe UI" w:cs="Segoe UI"/>
                <w:kern w:val="0"/>
                <w:sz w:val="19"/>
                <w:szCs w:val="19"/>
                <w:lang w:val="en-GB"/>
              </w:rPr>
            </w:pPr>
            <w:r w:rsidRPr="00400681">
              <w:rPr>
                <w:rFonts w:ascii="Segoe UI" w:eastAsia="Times New Roman" w:hAnsi="Segoe UI" w:cs="Segoe UI"/>
                <w:kern w:val="0"/>
                <w:sz w:val="19"/>
                <w:szCs w:val="19"/>
                <w:lang w:val="en-GB"/>
              </w:rPr>
              <w:t>m</w:t>
            </w:r>
            <w:r w:rsidRPr="00400681">
              <w:rPr>
                <w:rFonts w:ascii="Segoe UI" w:eastAsia="Times New Roman" w:hAnsi="Segoe UI" w:cs="Segoe UI"/>
                <w:kern w:val="0"/>
                <w:sz w:val="19"/>
                <w:szCs w:val="19"/>
                <w:vertAlign w:val="superscript"/>
                <w:lang w:val="en-GB"/>
              </w:rPr>
              <w:t>3</w:t>
            </w:r>
          </w:p>
        </w:tc>
        <w:tc>
          <w:tcPr>
            <w:tcW w:w="1134" w:type="dxa"/>
            <w:shd w:val="clear" w:color="auto" w:fill="auto"/>
            <w:noWrap/>
          </w:tcPr>
          <w:p w14:paraId="40B3CA8E" w14:textId="0BE5E2CF" w:rsidR="005C2B7E" w:rsidRDefault="00896EDF"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110.00</w:t>
            </w:r>
          </w:p>
        </w:tc>
        <w:tc>
          <w:tcPr>
            <w:tcW w:w="1276" w:type="dxa"/>
            <w:noWrap/>
          </w:tcPr>
          <w:p w14:paraId="4C6E7989" w14:textId="77777777" w:rsidR="005C2B7E" w:rsidRPr="000457BE" w:rsidRDefault="005C2B7E"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5394F57" w14:textId="77777777" w:rsidR="005C2B7E" w:rsidRPr="000457BE" w:rsidRDefault="005C2B7E" w:rsidP="00C367A9">
            <w:pPr>
              <w:widowControl/>
              <w:overflowPunct/>
              <w:adjustRightInd/>
              <w:spacing w:before="60" w:after="60"/>
              <w:rPr>
                <w:rFonts w:ascii="Segoe UI" w:eastAsia="Times New Roman" w:hAnsi="Segoe UI" w:cs="Segoe UI"/>
                <w:kern w:val="0"/>
                <w:sz w:val="19"/>
                <w:szCs w:val="19"/>
                <w:lang w:val="en-GB"/>
              </w:rPr>
            </w:pPr>
          </w:p>
        </w:tc>
      </w:tr>
      <w:tr w:rsidR="00EE6F3B" w:rsidRPr="000457BE" w14:paraId="552198BB" w14:textId="77777777" w:rsidTr="00FC29BB">
        <w:trPr>
          <w:cantSplit/>
        </w:trPr>
        <w:tc>
          <w:tcPr>
            <w:tcW w:w="988" w:type="dxa"/>
          </w:tcPr>
          <w:p w14:paraId="01E7DAF5" w14:textId="4DFBFA5F" w:rsidR="00EE6F3B" w:rsidRDefault="00896EDF"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Civ68</w:t>
            </w:r>
          </w:p>
        </w:tc>
        <w:tc>
          <w:tcPr>
            <w:tcW w:w="4130" w:type="dxa"/>
          </w:tcPr>
          <w:p w14:paraId="36C788C6" w14:textId="46F17601" w:rsidR="00EE6F3B" w:rsidRDefault="00896EDF" w:rsidP="00C367A9">
            <w:pPr>
              <w:widowControl/>
              <w:overflowPunct/>
              <w:adjustRightInd/>
              <w:spacing w:before="60" w:after="60"/>
              <w:jc w:val="both"/>
              <w:rPr>
                <w:rFonts w:ascii="Segoe UI" w:eastAsia="Times New Roman" w:hAnsi="Segoe UI" w:cs="Segoe UI"/>
                <w:kern w:val="0"/>
                <w:sz w:val="19"/>
                <w:szCs w:val="19"/>
                <w:lang w:val="en-GB"/>
              </w:rPr>
            </w:pPr>
            <w:r w:rsidRPr="00896EDF">
              <w:rPr>
                <w:rFonts w:ascii="Segoe UI" w:eastAsia="Times New Roman" w:hAnsi="Segoe UI" w:cs="Segoe UI"/>
                <w:kern w:val="0"/>
                <w:sz w:val="19"/>
                <w:szCs w:val="19"/>
                <w:lang w:val="en-GB"/>
              </w:rPr>
              <w:t>Demolition works for non-concrete materials /compacted soil</w:t>
            </w:r>
          </w:p>
        </w:tc>
        <w:tc>
          <w:tcPr>
            <w:tcW w:w="689" w:type="dxa"/>
          </w:tcPr>
          <w:p w14:paraId="1FD6EE5F" w14:textId="046C0608" w:rsidR="00EE6F3B" w:rsidRPr="00400681" w:rsidRDefault="00896EDF" w:rsidP="00C367A9">
            <w:pPr>
              <w:widowControl/>
              <w:overflowPunct/>
              <w:adjustRightInd/>
              <w:spacing w:before="60" w:after="60"/>
              <w:jc w:val="center"/>
              <w:rPr>
                <w:rFonts w:ascii="Segoe UI" w:eastAsia="Times New Roman" w:hAnsi="Segoe UI" w:cs="Segoe UI"/>
                <w:kern w:val="0"/>
                <w:sz w:val="19"/>
                <w:szCs w:val="19"/>
                <w:lang w:val="en-GB"/>
              </w:rPr>
            </w:pPr>
            <w:r w:rsidRPr="00400681">
              <w:rPr>
                <w:rFonts w:ascii="Segoe UI" w:eastAsia="Times New Roman" w:hAnsi="Segoe UI" w:cs="Segoe UI"/>
                <w:kern w:val="0"/>
                <w:sz w:val="19"/>
                <w:szCs w:val="19"/>
                <w:lang w:val="en-GB"/>
              </w:rPr>
              <w:t>m</w:t>
            </w:r>
            <w:r w:rsidRPr="00400681">
              <w:rPr>
                <w:rFonts w:ascii="Segoe UI" w:eastAsia="Times New Roman" w:hAnsi="Segoe UI" w:cs="Segoe UI"/>
                <w:kern w:val="0"/>
                <w:sz w:val="19"/>
                <w:szCs w:val="19"/>
                <w:vertAlign w:val="superscript"/>
                <w:lang w:val="en-GB"/>
              </w:rPr>
              <w:t>3</w:t>
            </w:r>
          </w:p>
        </w:tc>
        <w:tc>
          <w:tcPr>
            <w:tcW w:w="1134" w:type="dxa"/>
            <w:shd w:val="clear" w:color="auto" w:fill="auto"/>
            <w:noWrap/>
          </w:tcPr>
          <w:p w14:paraId="13838636" w14:textId="4B03B701" w:rsidR="00EE6F3B" w:rsidRDefault="00896EDF"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3,500.00</w:t>
            </w:r>
          </w:p>
        </w:tc>
        <w:tc>
          <w:tcPr>
            <w:tcW w:w="1276" w:type="dxa"/>
            <w:noWrap/>
          </w:tcPr>
          <w:p w14:paraId="37C074F9" w14:textId="77777777" w:rsidR="00EE6F3B" w:rsidRPr="000457BE" w:rsidRDefault="00EE6F3B"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D544680" w14:textId="77777777" w:rsidR="00EE6F3B" w:rsidRPr="000457BE" w:rsidRDefault="00EE6F3B" w:rsidP="00C367A9">
            <w:pPr>
              <w:widowControl/>
              <w:overflowPunct/>
              <w:adjustRightInd/>
              <w:spacing w:before="60" w:after="60"/>
              <w:rPr>
                <w:rFonts w:ascii="Segoe UI" w:eastAsia="Times New Roman" w:hAnsi="Segoe UI" w:cs="Segoe UI"/>
                <w:kern w:val="0"/>
                <w:sz w:val="19"/>
                <w:szCs w:val="19"/>
                <w:lang w:val="en-GB"/>
              </w:rPr>
            </w:pPr>
          </w:p>
        </w:tc>
      </w:tr>
      <w:tr w:rsidR="00EE6F3B" w:rsidRPr="000457BE" w14:paraId="3D3D360A" w14:textId="77777777" w:rsidTr="00FC29BB">
        <w:trPr>
          <w:cantSplit/>
        </w:trPr>
        <w:tc>
          <w:tcPr>
            <w:tcW w:w="988" w:type="dxa"/>
          </w:tcPr>
          <w:p w14:paraId="32EBB74D" w14:textId="6705DFDC" w:rsidR="00EE6F3B" w:rsidRDefault="00896EDF" w:rsidP="00C367A9">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Civ69</w:t>
            </w:r>
          </w:p>
        </w:tc>
        <w:tc>
          <w:tcPr>
            <w:tcW w:w="4130" w:type="dxa"/>
          </w:tcPr>
          <w:p w14:paraId="17E3D17A" w14:textId="7AAFCA2B" w:rsidR="00EE6F3B" w:rsidRDefault="00CC02B5" w:rsidP="00C367A9">
            <w:pPr>
              <w:widowControl/>
              <w:overflowPunct/>
              <w:adjustRightInd/>
              <w:spacing w:before="60" w:after="60"/>
              <w:jc w:val="both"/>
              <w:rPr>
                <w:rFonts w:ascii="Segoe UI" w:eastAsia="Times New Roman" w:hAnsi="Segoe UI" w:cs="Segoe UI"/>
                <w:kern w:val="0"/>
                <w:sz w:val="19"/>
                <w:szCs w:val="19"/>
                <w:lang w:val="en-GB"/>
              </w:rPr>
            </w:pPr>
            <w:r w:rsidRPr="00CC02B5">
              <w:rPr>
                <w:rFonts w:ascii="Segoe UI" w:eastAsia="Times New Roman" w:hAnsi="Segoe UI" w:cs="Segoe UI"/>
                <w:kern w:val="0"/>
                <w:sz w:val="19"/>
                <w:szCs w:val="19"/>
                <w:lang w:val="en-GB"/>
              </w:rPr>
              <w:t>Demolition works for cobble stone pavement</w:t>
            </w:r>
          </w:p>
        </w:tc>
        <w:tc>
          <w:tcPr>
            <w:tcW w:w="689" w:type="dxa"/>
          </w:tcPr>
          <w:p w14:paraId="19E7FA42" w14:textId="60F1B01F" w:rsidR="00EE6F3B" w:rsidRPr="00400681" w:rsidRDefault="00972944" w:rsidP="00C367A9">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m²</w:t>
            </w:r>
          </w:p>
        </w:tc>
        <w:tc>
          <w:tcPr>
            <w:tcW w:w="1134" w:type="dxa"/>
            <w:shd w:val="clear" w:color="auto" w:fill="auto"/>
            <w:noWrap/>
          </w:tcPr>
          <w:p w14:paraId="73786DA5" w14:textId="6371877E" w:rsidR="00EE6F3B" w:rsidRDefault="00890E3A"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1,700.00</w:t>
            </w:r>
          </w:p>
        </w:tc>
        <w:tc>
          <w:tcPr>
            <w:tcW w:w="1276" w:type="dxa"/>
            <w:noWrap/>
          </w:tcPr>
          <w:p w14:paraId="6E135191" w14:textId="77777777" w:rsidR="00EE6F3B" w:rsidRPr="000457BE" w:rsidRDefault="00EE6F3B" w:rsidP="00C367A9">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62D26FA" w14:textId="77777777" w:rsidR="00EE6F3B" w:rsidRPr="000457BE" w:rsidRDefault="00EE6F3B" w:rsidP="00C367A9">
            <w:pPr>
              <w:widowControl/>
              <w:overflowPunct/>
              <w:adjustRightInd/>
              <w:spacing w:before="60" w:after="60"/>
              <w:rPr>
                <w:rFonts w:ascii="Segoe UI" w:eastAsia="Times New Roman" w:hAnsi="Segoe UI" w:cs="Segoe UI"/>
                <w:kern w:val="0"/>
                <w:sz w:val="19"/>
                <w:szCs w:val="19"/>
                <w:lang w:val="en-GB"/>
              </w:rPr>
            </w:pPr>
          </w:p>
        </w:tc>
      </w:tr>
      <w:tr w:rsidR="00C367A9" w:rsidRPr="000457BE" w14:paraId="3642C02A" w14:textId="77777777" w:rsidTr="000457BE">
        <w:trPr>
          <w:cantSplit/>
        </w:trPr>
        <w:tc>
          <w:tcPr>
            <w:tcW w:w="8217" w:type="dxa"/>
            <w:gridSpan w:val="5"/>
          </w:tcPr>
          <w:p w14:paraId="0C621D04" w14:textId="4B54C988" w:rsidR="00C367A9" w:rsidRPr="000457BE" w:rsidRDefault="00C367A9" w:rsidP="00C367A9">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Total for Civil Works, Lot 1</w:t>
            </w:r>
          </w:p>
        </w:tc>
        <w:tc>
          <w:tcPr>
            <w:tcW w:w="1417" w:type="dxa"/>
            <w:noWrap/>
          </w:tcPr>
          <w:p w14:paraId="2AFFE6B7" w14:textId="22C77000" w:rsidR="00C367A9" w:rsidRPr="000457BE" w:rsidRDefault="00C367A9" w:rsidP="00C367A9">
            <w:pPr>
              <w:widowControl/>
              <w:overflowPunct/>
              <w:adjustRightInd/>
              <w:spacing w:before="60" w:after="60"/>
              <w:rPr>
                <w:rFonts w:ascii="Segoe UI" w:eastAsia="Times New Roman" w:hAnsi="Segoe UI" w:cs="Segoe UI"/>
                <w:kern w:val="0"/>
                <w:sz w:val="19"/>
                <w:szCs w:val="19"/>
                <w:lang w:val="en-GB"/>
              </w:rPr>
            </w:pPr>
          </w:p>
        </w:tc>
      </w:tr>
    </w:tbl>
    <w:p w14:paraId="737CD089" w14:textId="6CDAE2D3" w:rsidR="00801DB0" w:rsidRPr="00F93D66" w:rsidRDefault="006E4A6D" w:rsidP="006E4A6D">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MECHANICAL WORKS</w:t>
      </w:r>
      <w:r w:rsidR="006E287B">
        <w:rPr>
          <w:rFonts w:ascii="Segoe UI" w:eastAsia="Times New Roman" w:hAnsi="Segoe UI" w:cs="Segoe UI"/>
          <w:b/>
          <w:kern w:val="0"/>
          <w:sz w:val="20"/>
          <w:szCs w:val="20"/>
          <w:shd w:val="pct5" w:color="C0C0C0" w:fill="auto"/>
          <w:lang w:val="en-GB" w:eastAsia="da-DK"/>
        </w:rPr>
        <w:t>, LOT 1</w:t>
      </w:r>
      <w:r w:rsidRPr="00F93D66">
        <w:rPr>
          <w:rFonts w:ascii="Segoe UI" w:eastAsia="Times New Roman" w:hAnsi="Segoe UI" w:cs="Segoe UI"/>
          <w:b/>
          <w:kern w:val="0"/>
          <w:sz w:val="20"/>
          <w:szCs w:val="20"/>
          <w:shd w:val="pct5" w:color="C0C0C0" w:fill="auto"/>
          <w:lang w:val="en-GB" w:eastAsia="da-DK"/>
        </w:rPr>
        <w:t>;</w:t>
      </w:r>
    </w:p>
    <w:tbl>
      <w:tblPr>
        <w:tblStyle w:val="TableGrid"/>
        <w:tblW w:w="9690" w:type="dxa"/>
        <w:tblLook w:val="04A0" w:firstRow="1" w:lastRow="0" w:firstColumn="1" w:lastColumn="0" w:noHBand="0" w:noVBand="1"/>
      </w:tblPr>
      <w:tblGrid>
        <w:gridCol w:w="988"/>
        <w:gridCol w:w="4110"/>
        <w:gridCol w:w="765"/>
        <w:gridCol w:w="1134"/>
        <w:gridCol w:w="1276"/>
        <w:gridCol w:w="1417"/>
      </w:tblGrid>
      <w:tr w:rsidR="000457BE" w:rsidRPr="00F93D66" w14:paraId="5D2E6220" w14:textId="77777777" w:rsidTr="000457BE">
        <w:trPr>
          <w:cantSplit/>
          <w:tblHeader/>
        </w:trPr>
        <w:tc>
          <w:tcPr>
            <w:tcW w:w="988" w:type="dxa"/>
            <w:shd w:val="clear" w:color="auto" w:fill="BFBFBF" w:themeFill="background1" w:themeFillShade="BF"/>
            <w:noWrap/>
            <w:hideMark/>
          </w:tcPr>
          <w:p w14:paraId="11FCDA2E" w14:textId="77777777" w:rsidR="000457BE" w:rsidRDefault="000457BE" w:rsidP="000457BE">
            <w:pPr>
              <w:widowControl/>
              <w:overflowPunct/>
              <w:adjustRightInd/>
              <w:rPr>
                <w:rFonts w:ascii="Segoe UI" w:eastAsia="Times New Roman" w:hAnsi="Segoe UI" w:cs="Segoe UI"/>
                <w:b/>
                <w:bCs/>
                <w:kern w:val="0"/>
                <w:sz w:val="19"/>
                <w:szCs w:val="19"/>
                <w:lang w:val="en-GB"/>
              </w:rPr>
            </w:pPr>
            <w:bookmarkStart w:id="35" w:name="_Hlk535964542"/>
            <w:r w:rsidRPr="000457BE">
              <w:rPr>
                <w:rFonts w:ascii="Segoe UI" w:eastAsia="Times New Roman" w:hAnsi="Segoe UI" w:cs="Segoe UI"/>
                <w:b/>
                <w:bCs/>
                <w:kern w:val="0"/>
                <w:sz w:val="19"/>
                <w:szCs w:val="19"/>
                <w:lang w:val="en-GB"/>
              </w:rPr>
              <w:t>Pose/</w:t>
            </w:r>
          </w:p>
          <w:p w14:paraId="4AB2AE29" w14:textId="2C4ADFC4" w:rsidR="000457BE" w:rsidRPr="000457BE" w:rsidRDefault="000457BE" w:rsidP="000457BE">
            <w:pPr>
              <w:widowControl/>
              <w:overflowPunct/>
              <w:adjustRightInd/>
              <w:spacing w:before="60" w:after="60"/>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Item No</w:t>
            </w:r>
          </w:p>
        </w:tc>
        <w:tc>
          <w:tcPr>
            <w:tcW w:w="4110" w:type="dxa"/>
            <w:shd w:val="clear" w:color="auto" w:fill="BFBFBF" w:themeFill="background1" w:themeFillShade="BF"/>
            <w:noWrap/>
            <w:hideMark/>
          </w:tcPr>
          <w:p w14:paraId="43D03D47" w14:textId="2CD9DD13" w:rsidR="000457BE" w:rsidRPr="000457BE" w:rsidRDefault="000457BE" w:rsidP="000457BE">
            <w:pPr>
              <w:widowControl/>
              <w:overflowPunct/>
              <w:adjustRightInd/>
              <w:spacing w:before="60" w:after="60"/>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 xml:space="preserve">Pose/Item Definition </w:t>
            </w:r>
          </w:p>
        </w:tc>
        <w:tc>
          <w:tcPr>
            <w:tcW w:w="765" w:type="dxa"/>
            <w:shd w:val="clear" w:color="auto" w:fill="BFBFBF" w:themeFill="background1" w:themeFillShade="BF"/>
            <w:noWrap/>
            <w:hideMark/>
          </w:tcPr>
          <w:p w14:paraId="26CB933A" w14:textId="33AEFA28" w:rsidR="000457BE" w:rsidRPr="000457BE" w:rsidRDefault="000457BE"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U</w:t>
            </w:r>
            <w:r>
              <w:rPr>
                <w:rFonts w:ascii="Segoe UI" w:eastAsia="Times New Roman" w:hAnsi="Segoe UI" w:cs="Segoe UI"/>
                <w:b/>
                <w:bCs/>
                <w:kern w:val="0"/>
                <w:sz w:val="19"/>
                <w:szCs w:val="19"/>
                <w:lang w:val="en-GB"/>
              </w:rPr>
              <w:t>nit</w:t>
            </w:r>
          </w:p>
        </w:tc>
        <w:tc>
          <w:tcPr>
            <w:tcW w:w="1134" w:type="dxa"/>
            <w:shd w:val="clear" w:color="auto" w:fill="BFBFBF" w:themeFill="background1" w:themeFillShade="BF"/>
            <w:noWrap/>
            <w:hideMark/>
          </w:tcPr>
          <w:p w14:paraId="6ADBE804" w14:textId="05AFF36C" w:rsidR="000457BE" w:rsidRPr="000457BE" w:rsidRDefault="000457BE"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Quantity</w:t>
            </w:r>
          </w:p>
        </w:tc>
        <w:tc>
          <w:tcPr>
            <w:tcW w:w="1276" w:type="dxa"/>
            <w:shd w:val="clear" w:color="auto" w:fill="BFBFBF" w:themeFill="background1" w:themeFillShade="BF"/>
            <w:noWrap/>
            <w:hideMark/>
          </w:tcPr>
          <w:p w14:paraId="1160DA64" w14:textId="66DEF262" w:rsidR="000457BE" w:rsidRPr="000457BE" w:rsidRDefault="000457BE"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Unit Price (USD)</w:t>
            </w:r>
          </w:p>
        </w:tc>
        <w:tc>
          <w:tcPr>
            <w:tcW w:w="1417" w:type="dxa"/>
            <w:shd w:val="clear" w:color="auto" w:fill="BFBFBF" w:themeFill="background1" w:themeFillShade="BF"/>
            <w:noWrap/>
          </w:tcPr>
          <w:p w14:paraId="7B7FEA4A" w14:textId="77777777" w:rsidR="000457BE" w:rsidRDefault="000457BE" w:rsidP="00BE0869">
            <w:pPr>
              <w:widowControl/>
              <w:overflowPunct/>
              <w:adjustRightInd/>
              <w:jc w:val="center"/>
              <w:rPr>
                <w:rFonts w:ascii="Segoe UI" w:eastAsia="Times New Roman" w:hAnsi="Segoe UI" w:cs="Segoe UI"/>
                <w:b/>
                <w:bCs/>
                <w:kern w:val="0"/>
                <w:sz w:val="19"/>
                <w:szCs w:val="19"/>
                <w:lang w:val="en-GB"/>
              </w:rPr>
            </w:pPr>
            <w:r w:rsidRPr="000457BE">
              <w:rPr>
                <w:rFonts w:ascii="Segoe UI" w:eastAsia="Times New Roman" w:hAnsi="Segoe UI" w:cs="Segoe UI"/>
                <w:b/>
                <w:bCs/>
                <w:kern w:val="0"/>
                <w:sz w:val="19"/>
                <w:szCs w:val="19"/>
                <w:lang w:val="en-GB"/>
              </w:rPr>
              <w:t>Price</w:t>
            </w:r>
          </w:p>
          <w:p w14:paraId="4BA6E866" w14:textId="754C17A9" w:rsidR="000457BE" w:rsidRPr="000457BE" w:rsidRDefault="000457BE" w:rsidP="00BE0869">
            <w:pPr>
              <w:widowControl/>
              <w:overflowPunct/>
              <w:adjustRightInd/>
              <w:jc w:val="center"/>
              <w:rPr>
                <w:rFonts w:ascii="Segoe UI" w:eastAsia="Times New Roman" w:hAnsi="Segoe UI" w:cs="Segoe UI"/>
                <w:b/>
                <w:kern w:val="0"/>
                <w:sz w:val="19"/>
                <w:szCs w:val="19"/>
                <w:lang w:val="en-GB"/>
              </w:rPr>
            </w:pPr>
            <w:r w:rsidRPr="000457BE">
              <w:rPr>
                <w:rFonts w:ascii="Segoe UI" w:eastAsia="Times New Roman" w:hAnsi="Segoe UI" w:cs="Segoe UI"/>
                <w:b/>
                <w:bCs/>
                <w:kern w:val="0"/>
                <w:sz w:val="19"/>
                <w:szCs w:val="19"/>
                <w:lang w:val="en-GB"/>
              </w:rPr>
              <w:t>(USD)</w:t>
            </w:r>
          </w:p>
        </w:tc>
      </w:tr>
      <w:tr w:rsidR="00760223" w:rsidRPr="00F93D66" w14:paraId="74953018" w14:textId="77777777" w:rsidTr="000457BE">
        <w:trPr>
          <w:cantSplit/>
        </w:trPr>
        <w:tc>
          <w:tcPr>
            <w:tcW w:w="988" w:type="dxa"/>
          </w:tcPr>
          <w:p w14:paraId="17DE2678" w14:textId="6BCBA8B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Mec01</w:t>
            </w:r>
          </w:p>
        </w:tc>
        <w:tc>
          <w:tcPr>
            <w:tcW w:w="4110" w:type="dxa"/>
          </w:tcPr>
          <w:p w14:paraId="40769259" w14:textId="7F13837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Polyethylene pipe; outside diameter Ø40 mm, PE100 class, SDR 17, PN 10 </w:t>
            </w:r>
          </w:p>
        </w:tc>
        <w:tc>
          <w:tcPr>
            <w:tcW w:w="765" w:type="dxa"/>
          </w:tcPr>
          <w:p w14:paraId="1FD9487C" w14:textId="086674C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6DBE82F4" w14:textId="1A2DE7A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r w:rsidR="007C42A1">
              <w:rPr>
                <w:rFonts w:ascii="Segoe UI" w:hAnsi="Segoe UI" w:cs="Segoe UI"/>
                <w:sz w:val="19"/>
                <w:szCs w:val="19"/>
              </w:rPr>
              <w:t>60</w:t>
            </w:r>
            <w:r w:rsidRPr="000457BE">
              <w:rPr>
                <w:rFonts w:ascii="Segoe UI" w:hAnsi="Segoe UI" w:cs="Segoe UI"/>
                <w:sz w:val="19"/>
                <w:szCs w:val="19"/>
              </w:rPr>
              <w:t>.00</w:t>
            </w:r>
          </w:p>
        </w:tc>
        <w:tc>
          <w:tcPr>
            <w:tcW w:w="1276" w:type="dxa"/>
            <w:noWrap/>
          </w:tcPr>
          <w:p w14:paraId="40B2B68A" w14:textId="243CAF7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3119531" w14:textId="52750C1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07D0CEB" w14:textId="77777777" w:rsidTr="000457BE">
        <w:trPr>
          <w:cantSplit/>
        </w:trPr>
        <w:tc>
          <w:tcPr>
            <w:tcW w:w="988" w:type="dxa"/>
          </w:tcPr>
          <w:p w14:paraId="64A4D41E" w14:textId="34679E2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Mec02</w:t>
            </w:r>
          </w:p>
        </w:tc>
        <w:tc>
          <w:tcPr>
            <w:tcW w:w="4110" w:type="dxa"/>
          </w:tcPr>
          <w:p w14:paraId="226A6B33" w14:textId="062C4BA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Polyethylene pipe; outside diameter Ø50 mm, PE100 class, SDR 17, PN 10 </w:t>
            </w:r>
          </w:p>
        </w:tc>
        <w:tc>
          <w:tcPr>
            <w:tcW w:w="765" w:type="dxa"/>
          </w:tcPr>
          <w:p w14:paraId="679F575F" w14:textId="425EC8A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66E7BB2A" w14:textId="5CF13CD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r w:rsidR="00595FDF">
              <w:rPr>
                <w:rFonts w:ascii="Segoe UI" w:hAnsi="Segoe UI" w:cs="Segoe UI"/>
                <w:sz w:val="19"/>
                <w:szCs w:val="19"/>
              </w:rPr>
              <w:t>10</w:t>
            </w:r>
          </w:p>
        </w:tc>
        <w:tc>
          <w:tcPr>
            <w:tcW w:w="1276" w:type="dxa"/>
            <w:noWrap/>
          </w:tcPr>
          <w:p w14:paraId="63042A6C" w14:textId="7483CF0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1DC6E37" w14:textId="6F5CBFF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E2A603B" w14:textId="77777777" w:rsidTr="000457BE">
        <w:trPr>
          <w:cantSplit/>
        </w:trPr>
        <w:tc>
          <w:tcPr>
            <w:tcW w:w="988" w:type="dxa"/>
          </w:tcPr>
          <w:p w14:paraId="39997A38" w14:textId="676AA44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Mec03</w:t>
            </w:r>
          </w:p>
        </w:tc>
        <w:tc>
          <w:tcPr>
            <w:tcW w:w="4110" w:type="dxa"/>
          </w:tcPr>
          <w:p w14:paraId="4FF28E02" w14:textId="012CE74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Polyethylene pipe; outside diameter Ø63 mm, PE100 class, SDR 17, PN 10 </w:t>
            </w:r>
          </w:p>
        </w:tc>
        <w:tc>
          <w:tcPr>
            <w:tcW w:w="765" w:type="dxa"/>
          </w:tcPr>
          <w:p w14:paraId="273ED080" w14:textId="4D50C81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FD175F3" w14:textId="5793619A" w:rsidR="00760223" w:rsidRPr="000457BE" w:rsidRDefault="007426C5"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15</w:t>
            </w:r>
          </w:p>
        </w:tc>
        <w:tc>
          <w:tcPr>
            <w:tcW w:w="1276" w:type="dxa"/>
            <w:noWrap/>
          </w:tcPr>
          <w:p w14:paraId="11A6AEA4" w14:textId="3C579B3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286885E" w14:textId="543E489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00E9D81" w14:textId="77777777" w:rsidTr="000457BE">
        <w:trPr>
          <w:cantSplit/>
        </w:trPr>
        <w:tc>
          <w:tcPr>
            <w:tcW w:w="988" w:type="dxa"/>
          </w:tcPr>
          <w:p w14:paraId="610DEB7D" w14:textId="6AEE2CB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Mec04</w:t>
            </w:r>
          </w:p>
        </w:tc>
        <w:tc>
          <w:tcPr>
            <w:tcW w:w="4110" w:type="dxa"/>
          </w:tcPr>
          <w:p w14:paraId="6E1011EB" w14:textId="4E35CAB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Laying HDPE based, corrugated sewer pipe with nominal diameter of  Ø 150 mm </w:t>
            </w:r>
          </w:p>
        </w:tc>
        <w:tc>
          <w:tcPr>
            <w:tcW w:w="765" w:type="dxa"/>
          </w:tcPr>
          <w:p w14:paraId="798C59B5" w14:textId="7FF4C6A6"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185A5FFB" w14:textId="0F51F54D" w:rsidR="00760223" w:rsidRPr="000457BE" w:rsidRDefault="001E7E18"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lang w:val="en-GB"/>
              </w:rPr>
              <w:t>40</w:t>
            </w:r>
          </w:p>
        </w:tc>
        <w:tc>
          <w:tcPr>
            <w:tcW w:w="1276" w:type="dxa"/>
            <w:noWrap/>
          </w:tcPr>
          <w:p w14:paraId="5E20D0F6" w14:textId="26B7213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BFD50B9" w14:textId="7474AB0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9230216" w14:textId="77777777" w:rsidTr="000457BE">
        <w:trPr>
          <w:cantSplit/>
        </w:trPr>
        <w:tc>
          <w:tcPr>
            <w:tcW w:w="988" w:type="dxa"/>
          </w:tcPr>
          <w:p w14:paraId="614BD163" w14:textId="2124FD7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Mec05</w:t>
            </w:r>
          </w:p>
        </w:tc>
        <w:tc>
          <w:tcPr>
            <w:tcW w:w="4110" w:type="dxa"/>
          </w:tcPr>
          <w:p w14:paraId="34AC9BD5" w14:textId="231D1C6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Laying HDPE based, corrugated sewer pipe with nominal diameter of  Ø 200 mm</w:t>
            </w:r>
          </w:p>
        </w:tc>
        <w:tc>
          <w:tcPr>
            <w:tcW w:w="765" w:type="dxa"/>
          </w:tcPr>
          <w:p w14:paraId="5CE2FE30" w14:textId="7E5DA486"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0B3E600A" w14:textId="77C1FB0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r w:rsidR="001E7E18">
              <w:rPr>
                <w:rFonts w:ascii="Segoe UI" w:hAnsi="Segoe UI" w:cs="Segoe UI"/>
                <w:sz w:val="19"/>
                <w:szCs w:val="19"/>
              </w:rPr>
              <w:t>20</w:t>
            </w:r>
          </w:p>
        </w:tc>
        <w:tc>
          <w:tcPr>
            <w:tcW w:w="1276" w:type="dxa"/>
            <w:noWrap/>
          </w:tcPr>
          <w:p w14:paraId="72F728FC" w14:textId="3F37607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EEC4515" w14:textId="3AD2901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0EACD33" w14:textId="77777777" w:rsidTr="000457BE">
        <w:trPr>
          <w:cantSplit/>
        </w:trPr>
        <w:tc>
          <w:tcPr>
            <w:tcW w:w="988" w:type="dxa"/>
          </w:tcPr>
          <w:p w14:paraId="5BD3A619" w14:textId="4BD18A0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Mec06</w:t>
            </w:r>
          </w:p>
        </w:tc>
        <w:tc>
          <w:tcPr>
            <w:tcW w:w="4110" w:type="dxa"/>
          </w:tcPr>
          <w:p w14:paraId="6197EF29" w14:textId="40A9690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Laying HDPE based, corrugated sewer pipe with nominal diameter of  Ø 300 mm</w:t>
            </w:r>
          </w:p>
        </w:tc>
        <w:tc>
          <w:tcPr>
            <w:tcW w:w="765" w:type="dxa"/>
          </w:tcPr>
          <w:p w14:paraId="1CBEEF2F" w14:textId="11AB5B8C"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63EA9824" w14:textId="3FAC12C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80</w:t>
            </w:r>
          </w:p>
        </w:tc>
        <w:tc>
          <w:tcPr>
            <w:tcW w:w="1276" w:type="dxa"/>
            <w:noWrap/>
          </w:tcPr>
          <w:p w14:paraId="39DB948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7DD53F6"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76F49B2" w14:textId="77777777" w:rsidTr="000457BE">
        <w:trPr>
          <w:cantSplit/>
        </w:trPr>
        <w:tc>
          <w:tcPr>
            <w:tcW w:w="988" w:type="dxa"/>
          </w:tcPr>
          <w:p w14:paraId="623DA815" w14:textId="47591B1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Mec07</w:t>
            </w:r>
          </w:p>
        </w:tc>
        <w:tc>
          <w:tcPr>
            <w:tcW w:w="4110" w:type="dxa"/>
          </w:tcPr>
          <w:p w14:paraId="72662716" w14:textId="4070D6B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3.75m3 prismatic modular stainless-steel water tank including installation/montage material</w:t>
            </w:r>
          </w:p>
        </w:tc>
        <w:tc>
          <w:tcPr>
            <w:tcW w:w="765" w:type="dxa"/>
          </w:tcPr>
          <w:p w14:paraId="53F661B0" w14:textId="43E9D50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2E0E8FF4" w14:textId="7C9EC11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7FB55682" w14:textId="34305C6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AC4B561" w14:textId="3AEE030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98FA06F" w14:textId="77777777" w:rsidTr="000457BE">
        <w:trPr>
          <w:cantSplit/>
        </w:trPr>
        <w:tc>
          <w:tcPr>
            <w:tcW w:w="988" w:type="dxa"/>
          </w:tcPr>
          <w:p w14:paraId="56BD298F" w14:textId="71617A3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Mec08</w:t>
            </w:r>
          </w:p>
        </w:tc>
        <w:tc>
          <w:tcPr>
            <w:tcW w:w="4110" w:type="dxa"/>
          </w:tcPr>
          <w:p w14:paraId="31F03FAC" w14:textId="439BB16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Polypropylene clear water pipe;  PN 20, 1/2", Ø 20/3.4 mm including installation/montage material</w:t>
            </w:r>
          </w:p>
        </w:tc>
        <w:tc>
          <w:tcPr>
            <w:tcW w:w="765" w:type="dxa"/>
          </w:tcPr>
          <w:p w14:paraId="68C77276" w14:textId="3BD809F1"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467F15EC" w14:textId="426AF69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w:t>
            </w:r>
          </w:p>
        </w:tc>
        <w:tc>
          <w:tcPr>
            <w:tcW w:w="1276" w:type="dxa"/>
            <w:noWrap/>
          </w:tcPr>
          <w:p w14:paraId="1478DEA5" w14:textId="6040039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C022698" w14:textId="57F7842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C85CB80" w14:textId="77777777" w:rsidTr="000457BE">
        <w:trPr>
          <w:cantSplit/>
        </w:trPr>
        <w:tc>
          <w:tcPr>
            <w:tcW w:w="988" w:type="dxa"/>
          </w:tcPr>
          <w:p w14:paraId="32EA286A" w14:textId="1C837D1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Mec09</w:t>
            </w:r>
          </w:p>
        </w:tc>
        <w:tc>
          <w:tcPr>
            <w:tcW w:w="4110" w:type="dxa"/>
          </w:tcPr>
          <w:p w14:paraId="5C1D482B" w14:textId="7B629A9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Polypropylene clear water pipe;  PN 20, 3/4", Ø 25/4.2 mm including installation/montage material</w:t>
            </w:r>
          </w:p>
        </w:tc>
        <w:tc>
          <w:tcPr>
            <w:tcW w:w="765" w:type="dxa"/>
          </w:tcPr>
          <w:p w14:paraId="6A667568" w14:textId="72B6DB4A"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7B3042C" w14:textId="54C3E40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26</w:t>
            </w:r>
          </w:p>
        </w:tc>
        <w:tc>
          <w:tcPr>
            <w:tcW w:w="1276" w:type="dxa"/>
            <w:noWrap/>
          </w:tcPr>
          <w:p w14:paraId="29B413AE" w14:textId="311D00F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C63D240" w14:textId="4D96A19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7BFACB3" w14:textId="77777777" w:rsidTr="000457BE">
        <w:trPr>
          <w:cantSplit/>
        </w:trPr>
        <w:tc>
          <w:tcPr>
            <w:tcW w:w="988" w:type="dxa"/>
          </w:tcPr>
          <w:p w14:paraId="555FC2BA" w14:textId="7A0F7D7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Mec10</w:t>
            </w:r>
          </w:p>
        </w:tc>
        <w:tc>
          <w:tcPr>
            <w:tcW w:w="4110" w:type="dxa"/>
          </w:tcPr>
          <w:p w14:paraId="55BE4B3C" w14:textId="3F4D1C6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Polypropylene clear water pipe;  PN 20, 1", Ø 32/5.4 mm including installation/montage material</w:t>
            </w:r>
          </w:p>
        </w:tc>
        <w:tc>
          <w:tcPr>
            <w:tcW w:w="765" w:type="dxa"/>
          </w:tcPr>
          <w:p w14:paraId="00592BB2" w14:textId="7CD76799"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7EDF88B" w14:textId="3F869A8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w:t>
            </w:r>
          </w:p>
        </w:tc>
        <w:tc>
          <w:tcPr>
            <w:tcW w:w="1276" w:type="dxa"/>
            <w:noWrap/>
          </w:tcPr>
          <w:p w14:paraId="7F64E521" w14:textId="7DF3B2B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CB71C25" w14:textId="26C2FA2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6EF54C94" w14:textId="77777777" w:rsidTr="000457BE">
        <w:trPr>
          <w:cantSplit/>
        </w:trPr>
        <w:tc>
          <w:tcPr>
            <w:tcW w:w="988" w:type="dxa"/>
          </w:tcPr>
          <w:p w14:paraId="3EE32A63" w14:textId="29E3599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Mec11</w:t>
            </w:r>
          </w:p>
        </w:tc>
        <w:tc>
          <w:tcPr>
            <w:tcW w:w="4110" w:type="dxa"/>
          </w:tcPr>
          <w:p w14:paraId="2BDDFC38" w14:textId="11F14F0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Polypropylene clear water pipe;  PN 20, 11/4", Ø 40/6.7 mm including installation/montage material</w:t>
            </w:r>
          </w:p>
        </w:tc>
        <w:tc>
          <w:tcPr>
            <w:tcW w:w="765" w:type="dxa"/>
          </w:tcPr>
          <w:p w14:paraId="7E21CB87" w14:textId="3009FA5B"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189FC6A" w14:textId="025CCDD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w:t>
            </w:r>
          </w:p>
        </w:tc>
        <w:tc>
          <w:tcPr>
            <w:tcW w:w="1276" w:type="dxa"/>
            <w:noWrap/>
          </w:tcPr>
          <w:p w14:paraId="55A570CF" w14:textId="161A848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6E58A3E" w14:textId="21025B4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432BE49" w14:textId="77777777" w:rsidTr="000457BE">
        <w:trPr>
          <w:cantSplit/>
        </w:trPr>
        <w:tc>
          <w:tcPr>
            <w:tcW w:w="988" w:type="dxa"/>
          </w:tcPr>
          <w:p w14:paraId="1A92C9E5" w14:textId="3D52A29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Mec12</w:t>
            </w:r>
          </w:p>
        </w:tc>
        <w:tc>
          <w:tcPr>
            <w:tcW w:w="4110" w:type="dxa"/>
          </w:tcPr>
          <w:p w14:paraId="0C58241F" w14:textId="2633D4F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Polypropylene clear water pipe;  PN 20, 2", Ø 63/10.5 mm including installation/montage material</w:t>
            </w:r>
          </w:p>
        </w:tc>
        <w:tc>
          <w:tcPr>
            <w:tcW w:w="765" w:type="dxa"/>
          </w:tcPr>
          <w:p w14:paraId="2C6E6924" w14:textId="7C5BADB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2C4668B" w14:textId="32BBAF5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10</w:t>
            </w:r>
          </w:p>
        </w:tc>
        <w:tc>
          <w:tcPr>
            <w:tcW w:w="1276" w:type="dxa"/>
            <w:noWrap/>
          </w:tcPr>
          <w:p w14:paraId="639E9B84" w14:textId="32AE65A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6C0F98F" w14:textId="7275128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20B9E36C" w14:textId="77777777" w:rsidTr="000457BE">
        <w:trPr>
          <w:cantSplit/>
        </w:trPr>
        <w:tc>
          <w:tcPr>
            <w:tcW w:w="988" w:type="dxa"/>
          </w:tcPr>
          <w:p w14:paraId="41422F4A" w14:textId="6542C5C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Mec13</w:t>
            </w:r>
          </w:p>
        </w:tc>
        <w:tc>
          <w:tcPr>
            <w:tcW w:w="4110" w:type="dxa"/>
          </w:tcPr>
          <w:p w14:paraId="231CFF9A" w14:textId="4DAADC2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(3/4") outside diameter: 27 Ø mm, 25 mm glass wound based aluminum folio coated prefabricated pipe insulation (TS EN 14303)</w:t>
            </w:r>
          </w:p>
        </w:tc>
        <w:tc>
          <w:tcPr>
            <w:tcW w:w="765" w:type="dxa"/>
          </w:tcPr>
          <w:p w14:paraId="2A8688FE" w14:textId="532F5F7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06424E25" w14:textId="59A8628E"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8.5</w:t>
            </w:r>
          </w:p>
        </w:tc>
        <w:tc>
          <w:tcPr>
            <w:tcW w:w="1276" w:type="dxa"/>
            <w:noWrap/>
          </w:tcPr>
          <w:p w14:paraId="38BC9B10" w14:textId="6EF10A3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6958270" w14:textId="1054AD6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BE4ACD3" w14:textId="77777777" w:rsidTr="000457BE">
        <w:trPr>
          <w:cantSplit/>
        </w:trPr>
        <w:tc>
          <w:tcPr>
            <w:tcW w:w="988" w:type="dxa"/>
          </w:tcPr>
          <w:p w14:paraId="0C996BD0" w14:textId="2BD9CB8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Mec14</w:t>
            </w:r>
          </w:p>
        </w:tc>
        <w:tc>
          <w:tcPr>
            <w:tcW w:w="4110" w:type="dxa"/>
          </w:tcPr>
          <w:p w14:paraId="74C9D4E3" w14:textId="5D621A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(11/4") outside diameter: 42 Ø mm, 40 mm glass wound based aluminum folio coated prefabricated pipe insulation (TS EN 14303)</w:t>
            </w:r>
          </w:p>
        </w:tc>
        <w:tc>
          <w:tcPr>
            <w:tcW w:w="765" w:type="dxa"/>
          </w:tcPr>
          <w:p w14:paraId="7DF90FDB" w14:textId="22910C4E"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56E24D74" w14:textId="0667908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r w:rsidR="00562138">
              <w:rPr>
                <w:rFonts w:ascii="Segoe UI" w:hAnsi="Segoe UI" w:cs="Segoe UI"/>
                <w:sz w:val="19"/>
                <w:szCs w:val="19"/>
              </w:rPr>
              <w:t>4</w:t>
            </w:r>
          </w:p>
        </w:tc>
        <w:tc>
          <w:tcPr>
            <w:tcW w:w="1276" w:type="dxa"/>
            <w:noWrap/>
          </w:tcPr>
          <w:p w14:paraId="42C22F96" w14:textId="13AAF06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EA85C2B" w14:textId="1B8DBCC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22C3E57" w14:textId="77777777" w:rsidTr="000457BE">
        <w:trPr>
          <w:cantSplit/>
        </w:trPr>
        <w:tc>
          <w:tcPr>
            <w:tcW w:w="988" w:type="dxa"/>
          </w:tcPr>
          <w:p w14:paraId="0BD5FA0D" w14:textId="74B40E0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Mec15</w:t>
            </w:r>
          </w:p>
        </w:tc>
        <w:tc>
          <w:tcPr>
            <w:tcW w:w="4110" w:type="dxa"/>
          </w:tcPr>
          <w:p w14:paraId="2AE6841D" w14:textId="3A8AB5C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(2") outside diameter: 60 Ø mm, 60 mm glass wound based aluminum folio coated prefabricated pipe insulation (TS EN 14303)</w:t>
            </w:r>
          </w:p>
        </w:tc>
        <w:tc>
          <w:tcPr>
            <w:tcW w:w="765" w:type="dxa"/>
          </w:tcPr>
          <w:p w14:paraId="686719A2" w14:textId="43A2D041"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564F5888" w14:textId="75848ED1" w:rsidR="00760223" w:rsidRPr="000457BE" w:rsidRDefault="001C4B36"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hAnsi="Segoe UI" w:cs="Segoe UI"/>
                <w:sz w:val="19"/>
                <w:szCs w:val="19"/>
              </w:rPr>
              <w:t>11</w:t>
            </w:r>
          </w:p>
        </w:tc>
        <w:tc>
          <w:tcPr>
            <w:tcW w:w="1276" w:type="dxa"/>
            <w:noWrap/>
          </w:tcPr>
          <w:p w14:paraId="3D043CD6" w14:textId="75662B7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69EB901" w14:textId="278F44F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361EDBD" w14:textId="77777777" w:rsidTr="000457BE">
        <w:trPr>
          <w:cantSplit/>
        </w:trPr>
        <w:tc>
          <w:tcPr>
            <w:tcW w:w="988" w:type="dxa"/>
          </w:tcPr>
          <w:p w14:paraId="612C2D5C" w14:textId="784E046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Mec16</w:t>
            </w:r>
          </w:p>
        </w:tc>
        <w:tc>
          <w:tcPr>
            <w:tcW w:w="4110" w:type="dxa"/>
          </w:tcPr>
          <w:p w14:paraId="76D51E5A" w14:textId="640B9B5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Rigid PVC plastic sewage pipe with muff, outer diameter: Ø 50-40/3.00 mm (B and BD type) including installation/montage material</w:t>
            </w:r>
          </w:p>
        </w:tc>
        <w:tc>
          <w:tcPr>
            <w:tcW w:w="765" w:type="dxa"/>
          </w:tcPr>
          <w:p w14:paraId="68FA4D2B" w14:textId="4BE8B5E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656F48CE" w14:textId="69703EF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w:t>
            </w:r>
          </w:p>
        </w:tc>
        <w:tc>
          <w:tcPr>
            <w:tcW w:w="1276" w:type="dxa"/>
            <w:noWrap/>
          </w:tcPr>
          <w:p w14:paraId="7948ED09" w14:textId="512806A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DBA692D" w14:textId="3E56173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D1D59AE" w14:textId="77777777" w:rsidTr="000457BE">
        <w:trPr>
          <w:cantSplit/>
        </w:trPr>
        <w:tc>
          <w:tcPr>
            <w:tcW w:w="988" w:type="dxa"/>
          </w:tcPr>
          <w:p w14:paraId="4F4D70A8" w14:textId="122C65D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Mec17</w:t>
            </w:r>
          </w:p>
        </w:tc>
        <w:tc>
          <w:tcPr>
            <w:tcW w:w="4110" w:type="dxa"/>
          </w:tcPr>
          <w:p w14:paraId="68E7BAB0" w14:textId="4C4AE5D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Rigid PVC plastic sewage pipe with muff, outer diameter: Ø 75-70/3.00 mm (B and BD type) including installation/montage material</w:t>
            </w:r>
          </w:p>
        </w:tc>
        <w:tc>
          <w:tcPr>
            <w:tcW w:w="765" w:type="dxa"/>
          </w:tcPr>
          <w:p w14:paraId="1CF1F417" w14:textId="65BA3EDB"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092DDD64" w14:textId="2B1CA38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w:t>
            </w:r>
          </w:p>
        </w:tc>
        <w:tc>
          <w:tcPr>
            <w:tcW w:w="1276" w:type="dxa"/>
            <w:noWrap/>
          </w:tcPr>
          <w:p w14:paraId="3F93004C" w14:textId="2ECDE24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57F3B94" w14:textId="07C678F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E75A5F1" w14:textId="77777777" w:rsidTr="000457BE">
        <w:trPr>
          <w:cantSplit/>
        </w:trPr>
        <w:tc>
          <w:tcPr>
            <w:tcW w:w="988" w:type="dxa"/>
          </w:tcPr>
          <w:p w14:paraId="110071C8" w14:textId="04BA941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Mec18</w:t>
            </w:r>
          </w:p>
        </w:tc>
        <w:tc>
          <w:tcPr>
            <w:tcW w:w="4110" w:type="dxa"/>
          </w:tcPr>
          <w:p w14:paraId="5919B65C" w14:textId="04D0F21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Rigid PVC plastic sewage pipe with muff, outer diameter: Ø 100-110/3.00 mm (B and BD type) including installation/montage material</w:t>
            </w:r>
          </w:p>
        </w:tc>
        <w:tc>
          <w:tcPr>
            <w:tcW w:w="765" w:type="dxa"/>
          </w:tcPr>
          <w:p w14:paraId="4A75C3CF" w14:textId="64CDB3F0"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2E5B49E" w14:textId="07BD4A7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w:t>
            </w:r>
          </w:p>
        </w:tc>
        <w:tc>
          <w:tcPr>
            <w:tcW w:w="1276" w:type="dxa"/>
            <w:noWrap/>
          </w:tcPr>
          <w:p w14:paraId="614ED1C3" w14:textId="4C88AB8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7D200CE" w14:textId="641C8F7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665277C4" w14:textId="77777777" w:rsidTr="000457BE">
        <w:trPr>
          <w:cantSplit/>
        </w:trPr>
        <w:tc>
          <w:tcPr>
            <w:tcW w:w="988" w:type="dxa"/>
          </w:tcPr>
          <w:p w14:paraId="42E9DD0A" w14:textId="03DF2FE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Mec19</w:t>
            </w:r>
          </w:p>
        </w:tc>
        <w:tc>
          <w:tcPr>
            <w:tcW w:w="4110" w:type="dxa"/>
          </w:tcPr>
          <w:p w14:paraId="20D1AC4A" w14:textId="243E1F0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Rigid plastic floor sink 10X10 cm</w:t>
            </w:r>
          </w:p>
        </w:tc>
        <w:tc>
          <w:tcPr>
            <w:tcW w:w="765" w:type="dxa"/>
          </w:tcPr>
          <w:p w14:paraId="26CB5CB0" w14:textId="7E39A636"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62AFA28E" w14:textId="04AA4ED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w:t>
            </w:r>
          </w:p>
        </w:tc>
        <w:tc>
          <w:tcPr>
            <w:tcW w:w="1276" w:type="dxa"/>
            <w:noWrap/>
          </w:tcPr>
          <w:p w14:paraId="06FBFA88" w14:textId="3B298AA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BC6D7D3" w14:textId="36B80D3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6F5B578" w14:textId="77777777" w:rsidTr="000457BE">
        <w:trPr>
          <w:cantSplit/>
        </w:trPr>
        <w:tc>
          <w:tcPr>
            <w:tcW w:w="988" w:type="dxa"/>
          </w:tcPr>
          <w:p w14:paraId="42CB5542" w14:textId="149E82A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Mec20</w:t>
            </w:r>
          </w:p>
        </w:tc>
        <w:tc>
          <w:tcPr>
            <w:tcW w:w="4110" w:type="dxa"/>
          </w:tcPr>
          <w:p w14:paraId="0D92A20A" w14:textId="20078C5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Full bore, screw type ball valve; brass, press-made, teflon (PTFE) gasket, 20 Ø mm, 3/4" </w:t>
            </w:r>
          </w:p>
        </w:tc>
        <w:tc>
          <w:tcPr>
            <w:tcW w:w="765" w:type="dxa"/>
          </w:tcPr>
          <w:p w14:paraId="4D5F2409" w14:textId="5C9F1A73"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55F65545" w14:textId="5EC6A6D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w:t>
            </w:r>
          </w:p>
        </w:tc>
        <w:tc>
          <w:tcPr>
            <w:tcW w:w="1276" w:type="dxa"/>
            <w:noWrap/>
          </w:tcPr>
          <w:p w14:paraId="66321666" w14:textId="3996318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A923B32" w14:textId="4DDEBF2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7F4B782" w14:textId="77777777" w:rsidTr="000457BE">
        <w:trPr>
          <w:cantSplit/>
        </w:trPr>
        <w:tc>
          <w:tcPr>
            <w:tcW w:w="988" w:type="dxa"/>
          </w:tcPr>
          <w:p w14:paraId="331BBF3F" w14:textId="05FC342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Mec21</w:t>
            </w:r>
          </w:p>
        </w:tc>
        <w:tc>
          <w:tcPr>
            <w:tcW w:w="4110" w:type="dxa"/>
          </w:tcPr>
          <w:p w14:paraId="4A84972C" w14:textId="37692A5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Full bore, screw type ball valve; brass, press-made, teflon (PTFE) gasket, 32 Ø mm, 1 1/4"</w:t>
            </w:r>
          </w:p>
        </w:tc>
        <w:tc>
          <w:tcPr>
            <w:tcW w:w="765" w:type="dxa"/>
          </w:tcPr>
          <w:p w14:paraId="5BA8512B" w14:textId="5889F63D"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633EC4D2" w14:textId="3FB8699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9</w:t>
            </w:r>
          </w:p>
        </w:tc>
        <w:tc>
          <w:tcPr>
            <w:tcW w:w="1276" w:type="dxa"/>
            <w:noWrap/>
          </w:tcPr>
          <w:p w14:paraId="7A11A332" w14:textId="185529C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1AEBF7C" w14:textId="7559324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E5AD9AF" w14:textId="77777777" w:rsidTr="000457BE">
        <w:trPr>
          <w:cantSplit/>
        </w:trPr>
        <w:tc>
          <w:tcPr>
            <w:tcW w:w="988" w:type="dxa"/>
          </w:tcPr>
          <w:p w14:paraId="2A8D55BE" w14:textId="20B6864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Mec22</w:t>
            </w:r>
          </w:p>
        </w:tc>
        <w:tc>
          <w:tcPr>
            <w:tcW w:w="4110" w:type="dxa"/>
          </w:tcPr>
          <w:p w14:paraId="0B1F2568" w14:textId="1549A71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Full bore, screw type ball valve; brass, press-made, teflon (PTFE) gasket, 40 Ø mm, 1 1/2"</w:t>
            </w:r>
          </w:p>
        </w:tc>
        <w:tc>
          <w:tcPr>
            <w:tcW w:w="765" w:type="dxa"/>
          </w:tcPr>
          <w:p w14:paraId="44EAC6EB" w14:textId="459BBC4D"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7DDE11CA" w14:textId="0293B07D"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6</w:t>
            </w:r>
          </w:p>
        </w:tc>
        <w:tc>
          <w:tcPr>
            <w:tcW w:w="1276" w:type="dxa"/>
            <w:noWrap/>
          </w:tcPr>
          <w:p w14:paraId="4B5D6C37" w14:textId="416E4E3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A0D614E" w14:textId="79E9F30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076B7CB" w14:textId="77777777" w:rsidTr="000457BE">
        <w:trPr>
          <w:cantSplit/>
        </w:trPr>
        <w:tc>
          <w:tcPr>
            <w:tcW w:w="988" w:type="dxa"/>
          </w:tcPr>
          <w:p w14:paraId="41AA5333" w14:textId="76E66F1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Mec23</w:t>
            </w:r>
          </w:p>
        </w:tc>
        <w:tc>
          <w:tcPr>
            <w:tcW w:w="4110" w:type="dxa"/>
          </w:tcPr>
          <w:p w14:paraId="3E46A990" w14:textId="28A10CAC" w:rsidR="00760223" w:rsidRPr="000457BE" w:rsidRDefault="002E3283" w:rsidP="00760223">
            <w:pPr>
              <w:widowControl/>
              <w:overflowPunct/>
              <w:adjustRightInd/>
              <w:spacing w:before="60" w:after="60"/>
              <w:rPr>
                <w:rFonts w:ascii="Segoe UI" w:eastAsia="Times New Roman" w:hAnsi="Segoe UI" w:cs="Segoe UI"/>
                <w:kern w:val="0"/>
                <w:sz w:val="19"/>
                <w:szCs w:val="19"/>
                <w:lang w:val="en-GB"/>
              </w:rPr>
            </w:pPr>
            <w:r w:rsidRPr="002E3283">
              <w:rPr>
                <w:rFonts w:ascii="Segoe UI" w:hAnsi="Segoe UI" w:cs="Segoe UI"/>
                <w:sz w:val="19"/>
                <w:szCs w:val="19"/>
              </w:rPr>
              <w:t xml:space="preserve">Strainer; PN 16 (for water and vapor, cast casing) Ø 50 </w:t>
            </w:r>
            <w:r w:rsidR="00F909E7">
              <w:rPr>
                <w:rFonts w:ascii="Segoe UI" w:hAnsi="Segoe UI" w:cs="Segoe UI"/>
                <w:sz w:val="19"/>
                <w:szCs w:val="19"/>
              </w:rPr>
              <w:t>mm or</w:t>
            </w:r>
            <w:r w:rsidRPr="002E3283">
              <w:rPr>
                <w:rFonts w:ascii="Segoe UI" w:hAnsi="Segoe UI" w:cs="Segoe UI"/>
                <w:sz w:val="19"/>
                <w:szCs w:val="19"/>
              </w:rPr>
              <w:t xml:space="preserve"> Ø 65 mm, with flange</w:t>
            </w:r>
          </w:p>
        </w:tc>
        <w:tc>
          <w:tcPr>
            <w:tcW w:w="765" w:type="dxa"/>
          </w:tcPr>
          <w:p w14:paraId="37E3D194" w14:textId="0A89139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39EBF38E" w14:textId="47C0720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2BEB71CB" w14:textId="52020C1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2793F1C" w14:textId="1F1E3B4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D8DEDCE" w14:textId="77777777" w:rsidTr="000457BE">
        <w:trPr>
          <w:cantSplit/>
        </w:trPr>
        <w:tc>
          <w:tcPr>
            <w:tcW w:w="988" w:type="dxa"/>
          </w:tcPr>
          <w:p w14:paraId="6B31AACE" w14:textId="3CE2448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Mec24</w:t>
            </w:r>
          </w:p>
        </w:tc>
        <w:tc>
          <w:tcPr>
            <w:tcW w:w="4110" w:type="dxa"/>
          </w:tcPr>
          <w:p w14:paraId="6B72980B" w14:textId="390FB2F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Holding valve with flange, cast casing,  </w:t>
            </w:r>
            <w:r w:rsidR="00CB55CB" w:rsidRPr="00CB55CB">
              <w:rPr>
                <w:rFonts w:ascii="Segoe UI" w:hAnsi="Segoe UI" w:cs="Segoe UI"/>
                <w:sz w:val="19"/>
                <w:szCs w:val="19"/>
              </w:rPr>
              <w:t>Ø 50 mm or Ø 65 mm</w:t>
            </w:r>
          </w:p>
        </w:tc>
        <w:tc>
          <w:tcPr>
            <w:tcW w:w="765" w:type="dxa"/>
          </w:tcPr>
          <w:p w14:paraId="263FDDE7" w14:textId="1798E995"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7B309CCA" w14:textId="6045B5A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w:t>
            </w:r>
          </w:p>
        </w:tc>
        <w:tc>
          <w:tcPr>
            <w:tcW w:w="1276" w:type="dxa"/>
            <w:noWrap/>
          </w:tcPr>
          <w:p w14:paraId="12FBE23A" w14:textId="2051107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42293D3" w14:textId="65D4C88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AF4160D" w14:textId="77777777" w:rsidTr="000457BE">
        <w:trPr>
          <w:cantSplit/>
        </w:trPr>
        <w:tc>
          <w:tcPr>
            <w:tcW w:w="988" w:type="dxa"/>
          </w:tcPr>
          <w:p w14:paraId="43C40DEC" w14:textId="6D57585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Mec25</w:t>
            </w:r>
          </w:p>
        </w:tc>
        <w:tc>
          <w:tcPr>
            <w:tcW w:w="4110" w:type="dxa"/>
          </w:tcPr>
          <w:p w14:paraId="5356DFCA" w14:textId="4AE48E5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Cold water meter Ø 50 mm, with flange</w:t>
            </w:r>
          </w:p>
        </w:tc>
        <w:tc>
          <w:tcPr>
            <w:tcW w:w="765" w:type="dxa"/>
          </w:tcPr>
          <w:p w14:paraId="46D4260B" w14:textId="3D359B50"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53C44FC8" w14:textId="4C9421A1"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2D35990E" w14:textId="2CE3160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C3D690D" w14:textId="2F1D52D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F2FB160" w14:textId="77777777" w:rsidTr="000457BE">
        <w:trPr>
          <w:cantSplit/>
        </w:trPr>
        <w:tc>
          <w:tcPr>
            <w:tcW w:w="988" w:type="dxa"/>
          </w:tcPr>
          <w:p w14:paraId="2B1DB76F" w14:textId="69DB07F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Mec26</w:t>
            </w:r>
          </w:p>
        </w:tc>
        <w:tc>
          <w:tcPr>
            <w:tcW w:w="4110" w:type="dxa"/>
          </w:tcPr>
          <w:p w14:paraId="2E12D9F1" w14:textId="12CD467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Hydrophore,single pump, vertical shaft, frequency converter;  Flow: 0-5 m3 / h Pressure: 40-60mss </w:t>
            </w:r>
          </w:p>
        </w:tc>
        <w:tc>
          <w:tcPr>
            <w:tcW w:w="765" w:type="dxa"/>
          </w:tcPr>
          <w:p w14:paraId="243FCA5E" w14:textId="6815958D"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3E434D7E" w14:textId="1F173D4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3700B058" w14:textId="1FA5B5F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079E414" w14:textId="130092C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6C94F20F" w14:textId="77777777" w:rsidTr="000457BE">
        <w:trPr>
          <w:cantSplit/>
        </w:trPr>
        <w:tc>
          <w:tcPr>
            <w:tcW w:w="988" w:type="dxa"/>
          </w:tcPr>
          <w:p w14:paraId="70E2F9D7" w14:textId="5995CA3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Mec27</w:t>
            </w:r>
          </w:p>
        </w:tc>
        <w:tc>
          <w:tcPr>
            <w:tcW w:w="4110" w:type="dxa"/>
          </w:tcPr>
          <w:p w14:paraId="4E9790D6" w14:textId="627AA30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Collector pipe, cold and hot water, galvanized; 3" Ø 80 mm</w:t>
            </w:r>
          </w:p>
        </w:tc>
        <w:tc>
          <w:tcPr>
            <w:tcW w:w="765" w:type="dxa"/>
          </w:tcPr>
          <w:p w14:paraId="279C3297" w14:textId="4DA5D19D"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E4DA452" w14:textId="50D1583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73A5B2FB" w14:textId="554610A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6D0352E" w14:textId="180B690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C7FEF69" w14:textId="77777777" w:rsidTr="000457BE">
        <w:trPr>
          <w:cantSplit/>
        </w:trPr>
        <w:tc>
          <w:tcPr>
            <w:tcW w:w="988" w:type="dxa"/>
          </w:tcPr>
          <w:p w14:paraId="792CD768" w14:textId="0A32776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Mec28</w:t>
            </w:r>
          </w:p>
        </w:tc>
        <w:tc>
          <w:tcPr>
            <w:tcW w:w="4110" w:type="dxa"/>
          </w:tcPr>
          <w:p w14:paraId="4850BC99" w14:textId="4D1A4A3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Collector mouth, Ø 50 mm</w:t>
            </w:r>
          </w:p>
        </w:tc>
        <w:tc>
          <w:tcPr>
            <w:tcW w:w="765" w:type="dxa"/>
          </w:tcPr>
          <w:p w14:paraId="5C601152" w14:textId="049EA7A8"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6C856B86" w14:textId="559292ED"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w:t>
            </w:r>
          </w:p>
        </w:tc>
        <w:tc>
          <w:tcPr>
            <w:tcW w:w="1276" w:type="dxa"/>
            <w:noWrap/>
          </w:tcPr>
          <w:p w14:paraId="557AF3BB" w14:textId="5CC804B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8E5371B" w14:textId="08C92D1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9D6CA5D" w14:textId="77777777" w:rsidTr="000457BE">
        <w:trPr>
          <w:cantSplit/>
        </w:trPr>
        <w:tc>
          <w:tcPr>
            <w:tcW w:w="988" w:type="dxa"/>
          </w:tcPr>
          <w:p w14:paraId="751FF9AB" w14:textId="731B5F1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Mec29</w:t>
            </w:r>
          </w:p>
        </w:tc>
        <w:tc>
          <w:tcPr>
            <w:tcW w:w="4110" w:type="dxa"/>
          </w:tcPr>
          <w:p w14:paraId="66BA06C9" w14:textId="7C1C031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Supply and installation of wall split air conditioner, UNIT 9.000 Btu/h</w:t>
            </w:r>
          </w:p>
        </w:tc>
        <w:tc>
          <w:tcPr>
            <w:tcW w:w="765" w:type="dxa"/>
          </w:tcPr>
          <w:p w14:paraId="09A33BFE" w14:textId="59B08936"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pieces</w:t>
            </w:r>
          </w:p>
        </w:tc>
        <w:tc>
          <w:tcPr>
            <w:tcW w:w="1134" w:type="dxa"/>
            <w:shd w:val="clear" w:color="auto" w:fill="auto"/>
            <w:noWrap/>
          </w:tcPr>
          <w:p w14:paraId="5641331F" w14:textId="648CCB6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w:t>
            </w:r>
          </w:p>
        </w:tc>
        <w:tc>
          <w:tcPr>
            <w:tcW w:w="1276" w:type="dxa"/>
            <w:noWrap/>
          </w:tcPr>
          <w:p w14:paraId="1E5320C7" w14:textId="04E01BF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61D3713" w14:textId="28D4061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F62ECB0" w14:textId="77777777" w:rsidTr="000457BE">
        <w:trPr>
          <w:cantSplit/>
        </w:trPr>
        <w:tc>
          <w:tcPr>
            <w:tcW w:w="988" w:type="dxa"/>
          </w:tcPr>
          <w:p w14:paraId="417F1F28" w14:textId="086553F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Mec30</w:t>
            </w:r>
          </w:p>
        </w:tc>
        <w:tc>
          <w:tcPr>
            <w:tcW w:w="4110" w:type="dxa"/>
          </w:tcPr>
          <w:p w14:paraId="44DB27A9" w14:textId="37B96C53" w:rsidR="00760223" w:rsidRPr="000457BE" w:rsidRDefault="00A1525F" w:rsidP="00760223">
            <w:pPr>
              <w:widowControl/>
              <w:overflowPunct/>
              <w:adjustRightInd/>
              <w:spacing w:before="60" w:after="60"/>
              <w:rPr>
                <w:rFonts w:ascii="Segoe UI" w:eastAsia="Times New Roman" w:hAnsi="Segoe UI" w:cs="Segoe UI"/>
                <w:kern w:val="0"/>
                <w:sz w:val="19"/>
                <w:szCs w:val="19"/>
                <w:lang w:val="en-GB"/>
              </w:rPr>
            </w:pPr>
            <w:r w:rsidRPr="00A1525F">
              <w:rPr>
                <w:rFonts w:ascii="Segoe UI" w:hAnsi="Segoe UI" w:cs="Segoe UI"/>
                <w:sz w:val="19"/>
                <w:szCs w:val="19"/>
              </w:rPr>
              <w:t>Weighbridge with automation system</w:t>
            </w:r>
          </w:p>
        </w:tc>
        <w:tc>
          <w:tcPr>
            <w:tcW w:w="765" w:type="dxa"/>
          </w:tcPr>
          <w:p w14:paraId="268D47FA" w14:textId="355EECA9"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Lump-sum</w:t>
            </w:r>
          </w:p>
        </w:tc>
        <w:tc>
          <w:tcPr>
            <w:tcW w:w="1134" w:type="dxa"/>
            <w:shd w:val="clear" w:color="auto" w:fill="auto"/>
            <w:noWrap/>
          </w:tcPr>
          <w:p w14:paraId="150F0389" w14:textId="15A9E68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276" w:type="dxa"/>
            <w:noWrap/>
          </w:tcPr>
          <w:p w14:paraId="7C075DB5" w14:textId="45AA1DF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1A2D8C6" w14:textId="68F9F99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CDA109F" w14:textId="77777777" w:rsidTr="000457BE">
        <w:trPr>
          <w:cantSplit/>
        </w:trPr>
        <w:tc>
          <w:tcPr>
            <w:tcW w:w="8273" w:type="dxa"/>
            <w:gridSpan w:val="5"/>
          </w:tcPr>
          <w:p w14:paraId="68F440B3" w14:textId="3552560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eastAsia="Times New Roman" w:hAnsi="Segoe UI" w:cs="Segoe UI"/>
                <w:kern w:val="0"/>
                <w:sz w:val="19"/>
                <w:szCs w:val="19"/>
                <w:lang w:val="en-GB"/>
              </w:rPr>
              <w:t>Total for Mechanical Works</w:t>
            </w:r>
            <w:r w:rsidR="000457BE">
              <w:rPr>
                <w:rFonts w:ascii="Segoe UI" w:eastAsia="Times New Roman" w:hAnsi="Segoe UI" w:cs="Segoe UI"/>
                <w:kern w:val="0"/>
                <w:sz w:val="19"/>
                <w:szCs w:val="19"/>
                <w:lang w:val="en-GB"/>
              </w:rPr>
              <w:t>, Lot 1</w:t>
            </w:r>
          </w:p>
        </w:tc>
        <w:tc>
          <w:tcPr>
            <w:tcW w:w="1417" w:type="dxa"/>
            <w:noWrap/>
          </w:tcPr>
          <w:p w14:paraId="7D6312ED" w14:textId="717F51D7" w:rsidR="00760223" w:rsidRPr="000457BE" w:rsidRDefault="00760223" w:rsidP="00C506B9">
            <w:pPr>
              <w:widowControl/>
              <w:overflowPunct/>
              <w:adjustRightInd/>
              <w:spacing w:before="60" w:after="60"/>
              <w:rPr>
                <w:rFonts w:ascii="Segoe UI" w:eastAsia="Times New Roman" w:hAnsi="Segoe UI" w:cs="Segoe UI"/>
                <w:kern w:val="0"/>
                <w:sz w:val="19"/>
                <w:szCs w:val="19"/>
                <w:lang w:val="en-GB"/>
              </w:rPr>
            </w:pPr>
          </w:p>
        </w:tc>
      </w:tr>
    </w:tbl>
    <w:bookmarkEnd w:id="35"/>
    <w:p w14:paraId="4DF74298" w14:textId="00BDB982" w:rsidR="00801DB0" w:rsidRDefault="006E4A6D" w:rsidP="006E4A6D">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ELECTRICAL WORKS</w:t>
      </w:r>
      <w:r w:rsidR="006E287B">
        <w:rPr>
          <w:rFonts w:ascii="Segoe UI" w:eastAsia="Times New Roman" w:hAnsi="Segoe UI" w:cs="Segoe UI"/>
          <w:b/>
          <w:kern w:val="0"/>
          <w:sz w:val="20"/>
          <w:szCs w:val="20"/>
          <w:shd w:val="pct5" w:color="C0C0C0" w:fill="auto"/>
          <w:lang w:val="en-GB" w:eastAsia="da-DK"/>
        </w:rPr>
        <w:t>, LOT 1</w:t>
      </w:r>
      <w:r w:rsidRPr="00F93D66">
        <w:rPr>
          <w:rFonts w:ascii="Segoe UI" w:eastAsia="Times New Roman" w:hAnsi="Segoe UI" w:cs="Segoe UI"/>
          <w:b/>
          <w:kern w:val="0"/>
          <w:sz w:val="20"/>
          <w:szCs w:val="20"/>
          <w:shd w:val="pct5" w:color="C0C0C0" w:fill="auto"/>
          <w:lang w:val="en-GB" w:eastAsia="da-DK"/>
        </w:rPr>
        <w:t>;</w:t>
      </w:r>
    </w:p>
    <w:tbl>
      <w:tblPr>
        <w:tblStyle w:val="TableGrid"/>
        <w:tblW w:w="9776" w:type="dxa"/>
        <w:tblLook w:val="04A0" w:firstRow="1" w:lastRow="0" w:firstColumn="1" w:lastColumn="0" w:noHBand="0" w:noVBand="1"/>
      </w:tblPr>
      <w:tblGrid>
        <w:gridCol w:w="988"/>
        <w:gridCol w:w="4110"/>
        <w:gridCol w:w="709"/>
        <w:gridCol w:w="1134"/>
        <w:gridCol w:w="1418"/>
        <w:gridCol w:w="1417"/>
      </w:tblGrid>
      <w:tr w:rsidR="00760223" w:rsidRPr="00F93D66" w14:paraId="109C78D8" w14:textId="77777777" w:rsidTr="00BE0869">
        <w:trPr>
          <w:cantSplit/>
          <w:tblHeader/>
        </w:trPr>
        <w:tc>
          <w:tcPr>
            <w:tcW w:w="988" w:type="dxa"/>
            <w:shd w:val="clear" w:color="auto" w:fill="BFBFBF" w:themeFill="background1" w:themeFillShade="BF"/>
            <w:noWrap/>
            <w:hideMark/>
          </w:tcPr>
          <w:p w14:paraId="3B1BAD02" w14:textId="77777777" w:rsidR="00BE0869" w:rsidRDefault="00760223" w:rsidP="00760223">
            <w:pPr>
              <w:widowControl/>
              <w:overflowPunct/>
              <w:adjustRightInd/>
              <w:spacing w:before="60" w:after="60"/>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Pose/</w:t>
            </w:r>
          </w:p>
          <w:p w14:paraId="361ABD7D" w14:textId="4C3C29C8" w:rsidR="00760223" w:rsidRPr="000457BE" w:rsidRDefault="00760223" w:rsidP="00760223">
            <w:pPr>
              <w:widowControl/>
              <w:overflowPunct/>
              <w:adjustRightInd/>
              <w:spacing w:before="60" w:after="60"/>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Item No</w:t>
            </w:r>
          </w:p>
        </w:tc>
        <w:tc>
          <w:tcPr>
            <w:tcW w:w="4110" w:type="dxa"/>
            <w:shd w:val="clear" w:color="auto" w:fill="BFBFBF" w:themeFill="background1" w:themeFillShade="BF"/>
            <w:noWrap/>
            <w:hideMark/>
          </w:tcPr>
          <w:p w14:paraId="3AE44764" w14:textId="77777777" w:rsidR="00760223" w:rsidRPr="000457BE" w:rsidRDefault="00760223" w:rsidP="00760223">
            <w:pPr>
              <w:widowControl/>
              <w:overflowPunct/>
              <w:adjustRightInd/>
              <w:spacing w:before="60" w:after="60"/>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 xml:space="preserve">Pose/Item Definition </w:t>
            </w:r>
          </w:p>
        </w:tc>
        <w:tc>
          <w:tcPr>
            <w:tcW w:w="709" w:type="dxa"/>
            <w:shd w:val="clear" w:color="auto" w:fill="BFBFBF" w:themeFill="background1" w:themeFillShade="BF"/>
            <w:noWrap/>
            <w:hideMark/>
          </w:tcPr>
          <w:p w14:paraId="62939F24" w14:textId="26C1C9BE" w:rsidR="00760223" w:rsidRPr="000457BE" w:rsidRDefault="00760223"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U</w:t>
            </w:r>
            <w:r w:rsidR="000457BE" w:rsidRPr="000457BE">
              <w:rPr>
                <w:rFonts w:ascii="Segoe UI" w:eastAsia="Times New Roman" w:hAnsi="Segoe UI" w:cs="Segoe UI"/>
                <w:b/>
                <w:kern w:val="0"/>
                <w:sz w:val="19"/>
                <w:szCs w:val="19"/>
                <w:lang w:val="en-GB"/>
              </w:rPr>
              <w:t>nit</w:t>
            </w:r>
          </w:p>
        </w:tc>
        <w:tc>
          <w:tcPr>
            <w:tcW w:w="1134" w:type="dxa"/>
            <w:shd w:val="clear" w:color="auto" w:fill="BFBFBF" w:themeFill="background1" w:themeFillShade="BF"/>
            <w:noWrap/>
            <w:hideMark/>
          </w:tcPr>
          <w:p w14:paraId="544D23C9" w14:textId="32732F0A" w:rsidR="00760223" w:rsidRPr="000457BE" w:rsidRDefault="00760223"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Quantity</w:t>
            </w:r>
          </w:p>
        </w:tc>
        <w:tc>
          <w:tcPr>
            <w:tcW w:w="1418" w:type="dxa"/>
            <w:shd w:val="clear" w:color="auto" w:fill="BFBFBF" w:themeFill="background1" w:themeFillShade="BF"/>
            <w:noWrap/>
            <w:hideMark/>
          </w:tcPr>
          <w:p w14:paraId="2E62AB97" w14:textId="77777777" w:rsidR="00760223" w:rsidRPr="000457BE" w:rsidRDefault="00760223" w:rsidP="000457BE">
            <w:pPr>
              <w:widowControl/>
              <w:overflowPunct/>
              <w:adjustRightInd/>
              <w:spacing w:before="60" w:after="60"/>
              <w:jc w:val="center"/>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Unit Price (USD)</w:t>
            </w:r>
          </w:p>
        </w:tc>
        <w:tc>
          <w:tcPr>
            <w:tcW w:w="1417" w:type="dxa"/>
            <w:shd w:val="clear" w:color="auto" w:fill="BFBFBF" w:themeFill="background1" w:themeFillShade="BF"/>
            <w:noWrap/>
          </w:tcPr>
          <w:p w14:paraId="431C4444" w14:textId="77777777" w:rsidR="000457BE" w:rsidRDefault="00760223" w:rsidP="00BE0869">
            <w:pPr>
              <w:widowControl/>
              <w:overflowPunct/>
              <w:adjustRightInd/>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 xml:space="preserve">Price </w:t>
            </w:r>
          </w:p>
          <w:p w14:paraId="1A5D83F8" w14:textId="07E04DFB" w:rsidR="00760223" w:rsidRPr="000457BE" w:rsidRDefault="00760223" w:rsidP="00BE0869">
            <w:pPr>
              <w:widowControl/>
              <w:overflowPunct/>
              <w:adjustRightInd/>
              <w:rPr>
                <w:rFonts w:ascii="Segoe UI" w:eastAsia="Times New Roman" w:hAnsi="Segoe UI" w:cs="Segoe UI"/>
                <w:b/>
                <w:kern w:val="0"/>
                <w:sz w:val="19"/>
                <w:szCs w:val="19"/>
                <w:lang w:val="en-GB"/>
              </w:rPr>
            </w:pPr>
            <w:r w:rsidRPr="000457BE">
              <w:rPr>
                <w:rFonts w:ascii="Segoe UI" w:eastAsia="Times New Roman" w:hAnsi="Segoe UI" w:cs="Segoe UI"/>
                <w:b/>
                <w:kern w:val="0"/>
                <w:sz w:val="19"/>
                <w:szCs w:val="19"/>
                <w:lang w:val="en-GB"/>
              </w:rPr>
              <w:t>(USD)</w:t>
            </w:r>
          </w:p>
        </w:tc>
      </w:tr>
      <w:tr w:rsidR="00760223" w:rsidRPr="00F93D66" w14:paraId="043C6EBA" w14:textId="77777777" w:rsidTr="00BE0869">
        <w:trPr>
          <w:cantSplit/>
        </w:trPr>
        <w:tc>
          <w:tcPr>
            <w:tcW w:w="988" w:type="dxa"/>
          </w:tcPr>
          <w:p w14:paraId="43577146" w14:textId="0BDF2F0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Ele01</w:t>
            </w:r>
          </w:p>
        </w:tc>
        <w:tc>
          <w:tcPr>
            <w:tcW w:w="4110" w:type="dxa"/>
          </w:tcPr>
          <w:p w14:paraId="0CA16E03" w14:textId="0C1D03F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MDP Main Distribution Panelboard</w:t>
            </w:r>
          </w:p>
        </w:tc>
        <w:tc>
          <w:tcPr>
            <w:tcW w:w="709" w:type="dxa"/>
          </w:tcPr>
          <w:p w14:paraId="28062BED" w14:textId="502E6A2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0FCFFDD7" w14:textId="1458415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w:t>
            </w:r>
          </w:p>
        </w:tc>
        <w:tc>
          <w:tcPr>
            <w:tcW w:w="1418" w:type="dxa"/>
            <w:noWrap/>
          </w:tcPr>
          <w:p w14:paraId="3949D34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03C4BF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864E4B7" w14:textId="77777777" w:rsidTr="00BE0869">
        <w:trPr>
          <w:cantSplit/>
        </w:trPr>
        <w:tc>
          <w:tcPr>
            <w:tcW w:w="988" w:type="dxa"/>
          </w:tcPr>
          <w:p w14:paraId="7E948211" w14:textId="67F65BF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Ele02</w:t>
            </w:r>
          </w:p>
        </w:tc>
        <w:tc>
          <w:tcPr>
            <w:tcW w:w="4110" w:type="dxa"/>
          </w:tcPr>
          <w:p w14:paraId="224EBD8A" w14:textId="7132A09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Surface Mounting Type Sheet Metal Panel, 0.30 m2</w:t>
            </w:r>
          </w:p>
        </w:tc>
        <w:tc>
          <w:tcPr>
            <w:tcW w:w="709" w:type="dxa"/>
          </w:tcPr>
          <w:p w14:paraId="41CA183F" w14:textId="3E47B1D9"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0110FCD0" w14:textId="5F7EA85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w:t>
            </w:r>
          </w:p>
        </w:tc>
        <w:tc>
          <w:tcPr>
            <w:tcW w:w="1418" w:type="dxa"/>
            <w:noWrap/>
          </w:tcPr>
          <w:p w14:paraId="03BF5577"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E3E558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633C1C9B" w14:textId="77777777" w:rsidTr="00BE0869">
        <w:trPr>
          <w:cantSplit/>
        </w:trPr>
        <w:tc>
          <w:tcPr>
            <w:tcW w:w="988" w:type="dxa"/>
          </w:tcPr>
          <w:p w14:paraId="2D4E6B27" w14:textId="190E3CD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Ele03</w:t>
            </w:r>
          </w:p>
        </w:tc>
        <w:tc>
          <w:tcPr>
            <w:tcW w:w="4110" w:type="dxa"/>
          </w:tcPr>
          <w:p w14:paraId="3471737C" w14:textId="52411FB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Selector Type Rotary Cam (Pako) Switch, 2x10 A</w:t>
            </w:r>
          </w:p>
        </w:tc>
        <w:tc>
          <w:tcPr>
            <w:tcW w:w="709" w:type="dxa"/>
          </w:tcPr>
          <w:p w14:paraId="7F683E59" w14:textId="276B2D0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5D2CE885" w14:textId="55ABA5E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1EE130D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01AE7D1"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C7C79EC" w14:textId="77777777" w:rsidTr="00BE0869">
        <w:trPr>
          <w:cantSplit/>
        </w:trPr>
        <w:tc>
          <w:tcPr>
            <w:tcW w:w="988" w:type="dxa"/>
          </w:tcPr>
          <w:p w14:paraId="0681643D" w14:textId="3507B35B"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Ele04</w:t>
            </w:r>
          </w:p>
        </w:tc>
        <w:tc>
          <w:tcPr>
            <w:tcW w:w="4110" w:type="dxa"/>
          </w:tcPr>
          <w:p w14:paraId="2CEF3D3F" w14:textId="0378854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Rotary Cam (Pako) Switch, (0-1) 3x25 A</w:t>
            </w:r>
          </w:p>
        </w:tc>
        <w:tc>
          <w:tcPr>
            <w:tcW w:w="709" w:type="dxa"/>
          </w:tcPr>
          <w:p w14:paraId="710D5F7E" w14:textId="419C9DE6"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29155B29" w14:textId="30625C7E"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w:t>
            </w:r>
          </w:p>
        </w:tc>
        <w:tc>
          <w:tcPr>
            <w:tcW w:w="1418" w:type="dxa"/>
            <w:noWrap/>
          </w:tcPr>
          <w:p w14:paraId="33570D6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DAB377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2E0A9B8" w14:textId="77777777" w:rsidTr="00BE0869">
        <w:trPr>
          <w:cantSplit/>
        </w:trPr>
        <w:tc>
          <w:tcPr>
            <w:tcW w:w="988" w:type="dxa"/>
          </w:tcPr>
          <w:p w14:paraId="2BE9CBB5" w14:textId="488322B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Ele05</w:t>
            </w:r>
          </w:p>
        </w:tc>
        <w:tc>
          <w:tcPr>
            <w:tcW w:w="4110" w:type="dxa"/>
          </w:tcPr>
          <w:p w14:paraId="4338B080" w14:textId="69D8AC1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Contactor, 3x16 A</w:t>
            </w:r>
          </w:p>
        </w:tc>
        <w:tc>
          <w:tcPr>
            <w:tcW w:w="709" w:type="dxa"/>
          </w:tcPr>
          <w:p w14:paraId="70D7FEDB" w14:textId="384FAD40"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29590807" w14:textId="63B64C7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5795C0BE"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7102ED0"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E10F2D1" w14:textId="77777777" w:rsidTr="00BE0869">
        <w:trPr>
          <w:cantSplit/>
        </w:trPr>
        <w:tc>
          <w:tcPr>
            <w:tcW w:w="988" w:type="dxa"/>
          </w:tcPr>
          <w:p w14:paraId="5E921D8C" w14:textId="63A121E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Ele06</w:t>
            </w:r>
          </w:p>
        </w:tc>
        <w:tc>
          <w:tcPr>
            <w:tcW w:w="4110" w:type="dxa"/>
          </w:tcPr>
          <w:p w14:paraId="26846CD6" w14:textId="379DF06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Thermic Protective Contactor, 3x10 A</w:t>
            </w:r>
          </w:p>
        </w:tc>
        <w:tc>
          <w:tcPr>
            <w:tcW w:w="709" w:type="dxa"/>
          </w:tcPr>
          <w:p w14:paraId="41501393" w14:textId="411DAC8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380BD355" w14:textId="2A70F849"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w:t>
            </w:r>
          </w:p>
        </w:tc>
        <w:tc>
          <w:tcPr>
            <w:tcW w:w="1418" w:type="dxa"/>
            <w:noWrap/>
          </w:tcPr>
          <w:p w14:paraId="38B7310E"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6E1C35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D7CEE39" w14:textId="77777777" w:rsidTr="00BE0869">
        <w:trPr>
          <w:cantSplit/>
        </w:trPr>
        <w:tc>
          <w:tcPr>
            <w:tcW w:w="988" w:type="dxa"/>
          </w:tcPr>
          <w:p w14:paraId="1A948CA2" w14:textId="4AF1CD4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Ele07</w:t>
            </w:r>
          </w:p>
        </w:tc>
        <w:tc>
          <w:tcPr>
            <w:tcW w:w="4110" w:type="dxa"/>
          </w:tcPr>
          <w:p w14:paraId="4FE3ED1B" w14:textId="395DF96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Time limit relay used for lighting control</w:t>
            </w:r>
          </w:p>
        </w:tc>
        <w:tc>
          <w:tcPr>
            <w:tcW w:w="709" w:type="dxa"/>
          </w:tcPr>
          <w:p w14:paraId="760BFEDF" w14:textId="6536F7D4"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453D9797" w14:textId="08CE7E6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66ED48F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814B552"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3EA4BCC" w14:textId="77777777" w:rsidTr="00BE0869">
        <w:trPr>
          <w:cantSplit/>
        </w:trPr>
        <w:tc>
          <w:tcPr>
            <w:tcW w:w="988" w:type="dxa"/>
          </w:tcPr>
          <w:p w14:paraId="7E02DE49" w14:textId="74D4B91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Ele08</w:t>
            </w:r>
          </w:p>
        </w:tc>
        <w:tc>
          <w:tcPr>
            <w:tcW w:w="4110" w:type="dxa"/>
          </w:tcPr>
          <w:p w14:paraId="4F1694B3" w14:textId="1FCEA37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Residual current circuit breaker – up to 4x25A (30mA)</w:t>
            </w:r>
          </w:p>
        </w:tc>
        <w:tc>
          <w:tcPr>
            <w:tcW w:w="709" w:type="dxa"/>
          </w:tcPr>
          <w:p w14:paraId="30536C5F" w14:textId="5561F7E7"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0B714E15" w14:textId="2A70336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w:t>
            </w:r>
          </w:p>
        </w:tc>
        <w:tc>
          <w:tcPr>
            <w:tcW w:w="1418" w:type="dxa"/>
            <w:noWrap/>
          </w:tcPr>
          <w:p w14:paraId="14CD3FBE"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11313C6"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F803AF0" w14:textId="77777777" w:rsidTr="00BE0869">
        <w:trPr>
          <w:cantSplit/>
        </w:trPr>
        <w:tc>
          <w:tcPr>
            <w:tcW w:w="988" w:type="dxa"/>
          </w:tcPr>
          <w:p w14:paraId="622664CE" w14:textId="2D71ECF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Ele09</w:t>
            </w:r>
          </w:p>
        </w:tc>
        <w:tc>
          <w:tcPr>
            <w:tcW w:w="4110" w:type="dxa"/>
          </w:tcPr>
          <w:p w14:paraId="75F62A0B" w14:textId="069D5A3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Residual current circuit breaker – up to 4x25A (300mA)</w:t>
            </w:r>
          </w:p>
        </w:tc>
        <w:tc>
          <w:tcPr>
            <w:tcW w:w="709" w:type="dxa"/>
          </w:tcPr>
          <w:p w14:paraId="7FB7E7D2" w14:textId="5D9A9B36"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4D455EFF" w14:textId="0F415F6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5</w:t>
            </w:r>
          </w:p>
        </w:tc>
        <w:tc>
          <w:tcPr>
            <w:tcW w:w="1418" w:type="dxa"/>
            <w:noWrap/>
          </w:tcPr>
          <w:p w14:paraId="795A3247"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447BF3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CD497E8" w14:textId="77777777" w:rsidTr="00BE0869">
        <w:trPr>
          <w:cantSplit/>
        </w:trPr>
        <w:tc>
          <w:tcPr>
            <w:tcW w:w="988" w:type="dxa"/>
          </w:tcPr>
          <w:p w14:paraId="6483956A" w14:textId="59F5C4C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Ele10</w:t>
            </w:r>
          </w:p>
        </w:tc>
        <w:tc>
          <w:tcPr>
            <w:tcW w:w="4110" w:type="dxa"/>
          </w:tcPr>
          <w:p w14:paraId="2707F999" w14:textId="448A5E9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Residual current circuit breaker – up to 4x40A (300mA)</w:t>
            </w:r>
          </w:p>
        </w:tc>
        <w:tc>
          <w:tcPr>
            <w:tcW w:w="709" w:type="dxa"/>
          </w:tcPr>
          <w:p w14:paraId="77FF203F" w14:textId="0B5B49A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1184FD89" w14:textId="4824749D"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35FF32E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A51BD37"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0AAC99E" w14:textId="77777777" w:rsidTr="00BE0869">
        <w:trPr>
          <w:cantSplit/>
        </w:trPr>
        <w:tc>
          <w:tcPr>
            <w:tcW w:w="988" w:type="dxa"/>
          </w:tcPr>
          <w:p w14:paraId="7FBB2373" w14:textId="399A7DA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Ele11</w:t>
            </w:r>
          </w:p>
        </w:tc>
        <w:tc>
          <w:tcPr>
            <w:tcW w:w="4110" w:type="dxa"/>
          </w:tcPr>
          <w:p w14:paraId="494C00FE" w14:textId="76D4637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Surge protector; B Class, 230V AC, 100kA panel type </w:t>
            </w:r>
          </w:p>
        </w:tc>
        <w:tc>
          <w:tcPr>
            <w:tcW w:w="709" w:type="dxa"/>
          </w:tcPr>
          <w:p w14:paraId="03CEE0D3" w14:textId="4CF88B3F"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3293BC3F" w14:textId="7602C09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68A97C33"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90E9D06"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7260F41" w14:textId="77777777" w:rsidTr="00BE0869">
        <w:trPr>
          <w:cantSplit/>
        </w:trPr>
        <w:tc>
          <w:tcPr>
            <w:tcW w:w="988" w:type="dxa"/>
          </w:tcPr>
          <w:p w14:paraId="484361ED" w14:textId="62A3060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Ele12</w:t>
            </w:r>
          </w:p>
        </w:tc>
        <w:tc>
          <w:tcPr>
            <w:tcW w:w="4110" w:type="dxa"/>
          </w:tcPr>
          <w:p w14:paraId="5C109252" w14:textId="232ACB4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Automatic-controlled central compensation battery, up to 525 V </w:t>
            </w:r>
          </w:p>
        </w:tc>
        <w:tc>
          <w:tcPr>
            <w:tcW w:w="709" w:type="dxa"/>
          </w:tcPr>
          <w:p w14:paraId="02CA29BC" w14:textId="3BC4437F"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kVar</w:t>
            </w:r>
          </w:p>
        </w:tc>
        <w:tc>
          <w:tcPr>
            <w:tcW w:w="1134" w:type="dxa"/>
            <w:shd w:val="clear" w:color="auto" w:fill="auto"/>
            <w:noWrap/>
          </w:tcPr>
          <w:p w14:paraId="20AFD1E3" w14:textId="735E3287"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12.5</w:t>
            </w:r>
          </w:p>
        </w:tc>
        <w:tc>
          <w:tcPr>
            <w:tcW w:w="1418" w:type="dxa"/>
            <w:noWrap/>
          </w:tcPr>
          <w:p w14:paraId="1413BAF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3F8B43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BA3CE85" w14:textId="77777777" w:rsidTr="00BE0869">
        <w:trPr>
          <w:cantSplit/>
        </w:trPr>
        <w:tc>
          <w:tcPr>
            <w:tcW w:w="988" w:type="dxa"/>
          </w:tcPr>
          <w:p w14:paraId="2B967330" w14:textId="7FC56B9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Ele13</w:t>
            </w:r>
          </w:p>
        </w:tc>
        <w:tc>
          <w:tcPr>
            <w:tcW w:w="4110" w:type="dxa"/>
          </w:tcPr>
          <w:p w14:paraId="45CDC0E5" w14:textId="53BE4891"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Miniature Circuit Breaker, 1x2A, 1x10A, 1x16A</w:t>
            </w:r>
          </w:p>
        </w:tc>
        <w:tc>
          <w:tcPr>
            <w:tcW w:w="709" w:type="dxa"/>
          </w:tcPr>
          <w:p w14:paraId="016DDD79" w14:textId="45F2B71F"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6ED61AFC" w14:textId="0B67EEF1"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32</w:t>
            </w:r>
          </w:p>
        </w:tc>
        <w:tc>
          <w:tcPr>
            <w:tcW w:w="1418" w:type="dxa"/>
            <w:noWrap/>
          </w:tcPr>
          <w:p w14:paraId="26D61FF3"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F946997"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AE6A377" w14:textId="77777777" w:rsidTr="00BE0869">
        <w:trPr>
          <w:cantSplit/>
        </w:trPr>
        <w:tc>
          <w:tcPr>
            <w:tcW w:w="988" w:type="dxa"/>
          </w:tcPr>
          <w:p w14:paraId="0FE9DF60" w14:textId="2D463C6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Ele14</w:t>
            </w:r>
          </w:p>
        </w:tc>
        <w:tc>
          <w:tcPr>
            <w:tcW w:w="4110" w:type="dxa"/>
          </w:tcPr>
          <w:p w14:paraId="1A2B18AE" w14:textId="7A877B9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Miniature Circuit Breaker, 3x25A</w:t>
            </w:r>
          </w:p>
        </w:tc>
        <w:tc>
          <w:tcPr>
            <w:tcW w:w="709" w:type="dxa"/>
          </w:tcPr>
          <w:p w14:paraId="025E8489" w14:textId="3A9CBFE5"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7F0F2D85" w14:textId="2A7A9A0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13</w:t>
            </w:r>
          </w:p>
        </w:tc>
        <w:tc>
          <w:tcPr>
            <w:tcW w:w="1418" w:type="dxa"/>
            <w:noWrap/>
          </w:tcPr>
          <w:p w14:paraId="0452388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14FBBDB"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26B68C1D" w14:textId="77777777" w:rsidTr="00BE0869">
        <w:trPr>
          <w:cantSplit/>
        </w:trPr>
        <w:tc>
          <w:tcPr>
            <w:tcW w:w="988" w:type="dxa"/>
          </w:tcPr>
          <w:p w14:paraId="344321BB" w14:textId="3C7385E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Ele15</w:t>
            </w:r>
          </w:p>
        </w:tc>
        <w:tc>
          <w:tcPr>
            <w:tcW w:w="4110" w:type="dxa"/>
          </w:tcPr>
          <w:p w14:paraId="0E71D821" w14:textId="36E427A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Miniature Circuit Breaker, 3x40A</w:t>
            </w:r>
          </w:p>
        </w:tc>
        <w:tc>
          <w:tcPr>
            <w:tcW w:w="709" w:type="dxa"/>
          </w:tcPr>
          <w:p w14:paraId="407D319F" w14:textId="69D2623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1DE56D1E" w14:textId="470E1645"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0597CEE6"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BE90D78"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164EC3E" w14:textId="77777777" w:rsidTr="00BE0869">
        <w:trPr>
          <w:cantSplit/>
        </w:trPr>
        <w:tc>
          <w:tcPr>
            <w:tcW w:w="988" w:type="dxa"/>
          </w:tcPr>
          <w:p w14:paraId="179C826B" w14:textId="0279237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Ele16</w:t>
            </w:r>
          </w:p>
        </w:tc>
        <w:tc>
          <w:tcPr>
            <w:tcW w:w="4110" w:type="dxa"/>
          </w:tcPr>
          <w:p w14:paraId="6A44057B" w14:textId="7C517FB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Multimeter (TS4417)</w:t>
            </w:r>
          </w:p>
        </w:tc>
        <w:tc>
          <w:tcPr>
            <w:tcW w:w="709" w:type="dxa"/>
          </w:tcPr>
          <w:p w14:paraId="4E932BE1" w14:textId="5D9E5FC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7F073BAA" w14:textId="1FCC8E3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5388DC4C"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4782D0C"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6149A8B" w14:textId="77777777" w:rsidTr="00BE0869">
        <w:trPr>
          <w:cantSplit/>
        </w:trPr>
        <w:tc>
          <w:tcPr>
            <w:tcW w:w="988" w:type="dxa"/>
          </w:tcPr>
          <w:p w14:paraId="38FFEC94" w14:textId="057792D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Ele17</w:t>
            </w:r>
          </w:p>
        </w:tc>
        <w:tc>
          <w:tcPr>
            <w:tcW w:w="4110" w:type="dxa"/>
          </w:tcPr>
          <w:p w14:paraId="4D23CC4C" w14:textId="57482B6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Current transformer, CL:0,5 n&lt;5 10VA 40/5A</w:t>
            </w:r>
          </w:p>
        </w:tc>
        <w:tc>
          <w:tcPr>
            <w:tcW w:w="709" w:type="dxa"/>
          </w:tcPr>
          <w:p w14:paraId="716153FA" w14:textId="06B6C3B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3DDF8BE4" w14:textId="2C7F62D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3</w:t>
            </w:r>
          </w:p>
        </w:tc>
        <w:tc>
          <w:tcPr>
            <w:tcW w:w="1418" w:type="dxa"/>
            <w:noWrap/>
          </w:tcPr>
          <w:p w14:paraId="44067D39"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7FED3E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E226A1A" w14:textId="77777777" w:rsidTr="00BE0869">
        <w:trPr>
          <w:cantSplit/>
        </w:trPr>
        <w:tc>
          <w:tcPr>
            <w:tcW w:w="988" w:type="dxa"/>
          </w:tcPr>
          <w:p w14:paraId="61774091" w14:textId="2E002C7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Ele18</w:t>
            </w:r>
          </w:p>
        </w:tc>
        <w:tc>
          <w:tcPr>
            <w:tcW w:w="4110" w:type="dxa"/>
          </w:tcPr>
          <w:p w14:paraId="36F4F45C" w14:textId="57B5F6CA"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Signal Lamp</w:t>
            </w:r>
          </w:p>
        </w:tc>
        <w:tc>
          <w:tcPr>
            <w:tcW w:w="709" w:type="dxa"/>
          </w:tcPr>
          <w:p w14:paraId="6E4F46A9" w14:textId="7AC99A5E"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7256A80B" w14:textId="2333F313"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15</w:t>
            </w:r>
          </w:p>
        </w:tc>
        <w:tc>
          <w:tcPr>
            <w:tcW w:w="1418" w:type="dxa"/>
            <w:noWrap/>
          </w:tcPr>
          <w:p w14:paraId="0179A882"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342361B"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97E9501" w14:textId="77777777" w:rsidTr="00BE0869">
        <w:trPr>
          <w:cantSplit/>
        </w:trPr>
        <w:tc>
          <w:tcPr>
            <w:tcW w:w="988" w:type="dxa"/>
          </w:tcPr>
          <w:p w14:paraId="7EE7A7A3" w14:textId="1B00DB2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Ele19</w:t>
            </w:r>
          </w:p>
        </w:tc>
        <w:tc>
          <w:tcPr>
            <w:tcW w:w="4110" w:type="dxa"/>
          </w:tcPr>
          <w:p w14:paraId="181726E2" w14:textId="0AE4F4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3x25+16mm2 NYY Cable</w:t>
            </w:r>
          </w:p>
        </w:tc>
        <w:tc>
          <w:tcPr>
            <w:tcW w:w="709" w:type="dxa"/>
          </w:tcPr>
          <w:p w14:paraId="4B3B5995" w14:textId="3284951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3EE88CC9" w14:textId="6C5CAF8F"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200</w:t>
            </w:r>
            <w:r w:rsidR="008023E9">
              <w:rPr>
                <w:rFonts w:ascii="Segoe UI" w:hAnsi="Segoe UI" w:cs="Segoe UI"/>
                <w:sz w:val="19"/>
                <w:szCs w:val="19"/>
              </w:rPr>
              <w:t>.00</w:t>
            </w:r>
          </w:p>
        </w:tc>
        <w:tc>
          <w:tcPr>
            <w:tcW w:w="1418" w:type="dxa"/>
            <w:noWrap/>
          </w:tcPr>
          <w:p w14:paraId="7A6DC4D2"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024A945"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2C998638" w14:textId="77777777" w:rsidTr="00BE0869">
        <w:trPr>
          <w:cantSplit/>
        </w:trPr>
        <w:tc>
          <w:tcPr>
            <w:tcW w:w="988" w:type="dxa"/>
          </w:tcPr>
          <w:p w14:paraId="63AF917D" w14:textId="6704664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Ele20</w:t>
            </w:r>
          </w:p>
        </w:tc>
        <w:tc>
          <w:tcPr>
            <w:tcW w:w="4110" w:type="dxa"/>
          </w:tcPr>
          <w:p w14:paraId="616D6670" w14:textId="2ED41014"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4x6mm2 NYY Cable</w:t>
            </w:r>
          </w:p>
        </w:tc>
        <w:tc>
          <w:tcPr>
            <w:tcW w:w="709" w:type="dxa"/>
          </w:tcPr>
          <w:p w14:paraId="3CFFC475" w14:textId="3E65EDE1"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3B209A51" w14:textId="221AA1CA"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290</w:t>
            </w:r>
            <w:r w:rsidR="008023E9">
              <w:rPr>
                <w:rFonts w:ascii="Segoe UI" w:hAnsi="Segoe UI" w:cs="Segoe UI"/>
                <w:sz w:val="19"/>
                <w:szCs w:val="19"/>
              </w:rPr>
              <w:t>.00</w:t>
            </w:r>
          </w:p>
        </w:tc>
        <w:tc>
          <w:tcPr>
            <w:tcW w:w="1418" w:type="dxa"/>
            <w:noWrap/>
          </w:tcPr>
          <w:p w14:paraId="6CCCD8C9"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9A57C2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0BC777A" w14:textId="77777777" w:rsidTr="00BE0869">
        <w:trPr>
          <w:cantSplit/>
        </w:trPr>
        <w:tc>
          <w:tcPr>
            <w:tcW w:w="988" w:type="dxa"/>
          </w:tcPr>
          <w:p w14:paraId="6A78724B" w14:textId="3D5FE76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Ele21</w:t>
            </w:r>
          </w:p>
        </w:tc>
        <w:tc>
          <w:tcPr>
            <w:tcW w:w="4110" w:type="dxa"/>
          </w:tcPr>
          <w:p w14:paraId="29C59F6F" w14:textId="233D347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5x4mm2 N2XH Cable</w:t>
            </w:r>
          </w:p>
        </w:tc>
        <w:tc>
          <w:tcPr>
            <w:tcW w:w="709" w:type="dxa"/>
          </w:tcPr>
          <w:p w14:paraId="1D82264A" w14:textId="74F8886B"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2503AADE" w14:textId="248319C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95</w:t>
            </w:r>
            <w:r w:rsidR="008023E9">
              <w:rPr>
                <w:rFonts w:ascii="Segoe UI" w:hAnsi="Segoe UI" w:cs="Segoe UI"/>
                <w:sz w:val="19"/>
                <w:szCs w:val="19"/>
              </w:rPr>
              <w:t>.00</w:t>
            </w:r>
          </w:p>
        </w:tc>
        <w:tc>
          <w:tcPr>
            <w:tcW w:w="1418" w:type="dxa"/>
            <w:noWrap/>
          </w:tcPr>
          <w:p w14:paraId="18BED327"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BB7441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BAC8F17" w14:textId="77777777" w:rsidTr="00BE0869">
        <w:trPr>
          <w:cantSplit/>
        </w:trPr>
        <w:tc>
          <w:tcPr>
            <w:tcW w:w="988" w:type="dxa"/>
          </w:tcPr>
          <w:p w14:paraId="0AC90004" w14:textId="0B7DC18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Ele22</w:t>
            </w:r>
          </w:p>
        </w:tc>
        <w:tc>
          <w:tcPr>
            <w:tcW w:w="4110" w:type="dxa"/>
          </w:tcPr>
          <w:p w14:paraId="5C125924" w14:textId="72750CA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5x6mm2 N2XH Cable</w:t>
            </w:r>
          </w:p>
        </w:tc>
        <w:tc>
          <w:tcPr>
            <w:tcW w:w="709" w:type="dxa"/>
          </w:tcPr>
          <w:p w14:paraId="46F2A30D" w14:textId="0E46459F"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656615EB" w14:textId="12E53336"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90</w:t>
            </w:r>
            <w:r w:rsidR="008023E9">
              <w:rPr>
                <w:rFonts w:ascii="Segoe UI" w:hAnsi="Segoe UI" w:cs="Segoe UI"/>
                <w:sz w:val="19"/>
                <w:szCs w:val="19"/>
              </w:rPr>
              <w:t>.00</w:t>
            </w:r>
          </w:p>
        </w:tc>
        <w:tc>
          <w:tcPr>
            <w:tcW w:w="1418" w:type="dxa"/>
            <w:noWrap/>
          </w:tcPr>
          <w:p w14:paraId="1863BD4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5620026"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20B1C8A2" w14:textId="77777777" w:rsidTr="00BE0869">
        <w:trPr>
          <w:cantSplit/>
        </w:trPr>
        <w:tc>
          <w:tcPr>
            <w:tcW w:w="988" w:type="dxa"/>
          </w:tcPr>
          <w:p w14:paraId="6D290965" w14:textId="3547BB7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Ele23</w:t>
            </w:r>
          </w:p>
        </w:tc>
        <w:tc>
          <w:tcPr>
            <w:tcW w:w="4110" w:type="dxa"/>
          </w:tcPr>
          <w:p w14:paraId="5A5A4726" w14:textId="1BEF6D3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ΔL60 (6 m.) Active Lightning Arrestor</w:t>
            </w:r>
          </w:p>
        </w:tc>
        <w:tc>
          <w:tcPr>
            <w:tcW w:w="709" w:type="dxa"/>
          </w:tcPr>
          <w:p w14:paraId="54686687" w14:textId="4B3DBE88"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44322E32" w14:textId="1AC3424C"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5423163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1193FCF"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4FA1ACC" w14:textId="77777777" w:rsidTr="00BE0869">
        <w:trPr>
          <w:cantSplit/>
        </w:trPr>
        <w:tc>
          <w:tcPr>
            <w:tcW w:w="988" w:type="dxa"/>
          </w:tcPr>
          <w:p w14:paraId="1D51AF1B" w14:textId="4FD31DB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Ele24</w:t>
            </w:r>
          </w:p>
        </w:tc>
        <w:tc>
          <w:tcPr>
            <w:tcW w:w="4110" w:type="dxa"/>
          </w:tcPr>
          <w:p w14:paraId="61B767A3" w14:textId="712914CE"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Down-conductor, 50mm2 electrolytic copper conductor</w:t>
            </w:r>
          </w:p>
        </w:tc>
        <w:tc>
          <w:tcPr>
            <w:tcW w:w="709" w:type="dxa"/>
          </w:tcPr>
          <w:p w14:paraId="540FC755" w14:textId="7334BCD5"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C5EF007" w14:textId="4B9439B1"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100</w:t>
            </w:r>
            <w:r w:rsidR="008023E9">
              <w:rPr>
                <w:rFonts w:ascii="Segoe UI" w:hAnsi="Segoe UI" w:cs="Segoe UI"/>
                <w:sz w:val="19"/>
                <w:szCs w:val="19"/>
              </w:rPr>
              <w:t>.00</w:t>
            </w:r>
          </w:p>
        </w:tc>
        <w:tc>
          <w:tcPr>
            <w:tcW w:w="1418" w:type="dxa"/>
            <w:noWrap/>
          </w:tcPr>
          <w:p w14:paraId="612B28D0"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FC99F89"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3383CE9" w14:textId="77777777" w:rsidTr="00BE0869">
        <w:trPr>
          <w:cantSplit/>
        </w:trPr>
        <w:tc>
          <w:tcPr>
            <w:tcW w:w="988" w:type="dxa"/>
          </w:tcPr>
          <w:p w14:paraId="599E47AE" w14:textId="557908C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Ele25</w:t>
            </w:r>
          </w:p>
        </w:tc>
        <w:tc>
          <w:tcPr>
            <w:tcW w:w="4110" w:type="dxa"/>
          </w:tcPr>
          <w:p w14:paraId="2830C816" w14:textId="1F51ED5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30x3,5mm Galvanized Steel Band</w:t>
            </w:r>
          </w:p>
        </w:tc>
        <w:tc>
          <w:tcPr>
            <w:tcW w:w="709" w:type="dxa"/>
          </w:tcPr>
          <w:p w14:paraId="7278C0B7" w14:textId="495F8558"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1D862CAF" w14:textId="03D454F0"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40</w:t>
            </w:r>
            <w:r w:rsidR="008023E9">
              <w:rPr>
                <w:rFonts w:ascii="Segoe UI" w:hAnsi="Segoe UI" w:cs="Segoe UI"/>
                <w:sz w:val="19"/>
                <w:szCs w:val="19"/>
              </w:rPr>
              <w:t>.00</w:t>
            </w:r>
          </w:p>
        </w:tc>
        <w:tc>
          <w:tcPr>
            <w:tcW w:w="1418" w:type="dxa"/>
            <w:noWrap/>
          </w:tcPr>
          <w:p w14:paraId="3F6D0752"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4BEB525"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4946AEA6" w14:textId="77777777" w:rsidTr="00BE0869">
        <w:trPr>
          <w:cantSplit/>
        </w:trPr>
        <w:tc>
          <w:tcPr>
            <w:tcW w:w="988" w:type="dxa"/>
          </w:tcPr>
          <w:p w14:paraId="0FF6AE63" w14:textId="78F94CE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Ele26</w:t>
            </w:r>
          </w:p>
        </w:tc>
        <w:tc>
          <w:tcPr>
            <w:tcW w:w="4110" w:type="dxa"/>
          </w:tcPr>
          <w:p w14:paraId="058CD83F" w14:textId="0F08391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Grounding rod, electrolytic copper</w:t>
            </w:r>
          </w:p>
        </w:tc>
        <w:tc>
          <w:tcPr>
            <w:tcW w:w="709" w:type="dxa"/>
          </w:tcPr>
          <w:p w14:paraId="075098EB" w14:textId="49824AD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3A073368" w14:textId="267D279E"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7</w:t>
            </w:r>
          </w:p>
        </w:tc>
        <w:tc>
          <w:tcPr>
            <w:tcW w:w="1418" w:type="dxa"/>
            <w:noWrap/>
          </w:tcPr>
          <w:p w14:paraId="414BF3EC"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9D98818"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5413DAD4" w14:textId="77777777" w:rsidTr="00BE0869">
        <w:trPr>
          <w:cantSplit/>
        </w:trPr>
        <w:tc>
          <w:tcPr>
            <w:tcW w:w="988" w:type="dxa"/>
          </w:tcPr>
          <w:p w14:paraId="1C54563A" w14:textId="2A659D4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Ele27</w:t>
            </w:r>
          </w:p>
        </w:tc>
        <w:tc>
          <w:tcPr>
            <w:tcW w:w="4110" w:type="dxa"/>
          </w:tcPr>
          <w:p w14:paraId="6A7CA192" w14:textId="174EC40C"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Conductor protection pipe (3m)</w:t>
            </w:r>
          </w:p>
        </w:tc>
        <w:tc>
          <w:tcPr>
            <w:tcW w:w="709" w:type="dxa"/>
          </w:tcPr>
          <w:p w14:paraId="4A4F4836" w14:textId="43C3B662"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5E922837" w14:textId="4638A604"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w:t>
            </w:r>
          </w:p>
        </w:tc>
        <w:tc>
          <w:tcPr>
            <w:tcW w:w="1418" w:type="dxa"/>
            <w:noWrap/>
          </w:tcPr>
          <w:p w14:paraId="281DB5B3"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6D06733"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12911628" w14:textId="77777777" w:rsidTr="00BE0869">
        <w:trPr>
          <w:cantSplit/>
        </w:trPr>
        <w:tc>
          <w:tcPr>
            <w:tcW w:w="988" w:type="dxa"/>
          </w:tcPr>
          <w:p w14:paraId="6E86EEE3" w14:textId="0645CE2F"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Ele28</w:t>
            </w:r>
          </w:p>
        </w:tc>
        <w:tc>
          <w:tcPr>
            <w:tcW w:w="4110" w:type="dxa"/>
          </w:tcPr>
          <w:p w14:paraId="49877319" w14:textId="3F0395AD"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150W LED Street Lighting Fixture, IP65</w:t>
            </w:r>
          </w:p>
        </w:tc>
        <w:tc>
          <w:tcPr>
            <w:tcW w:w="709" w:type="dxa"/>
          </w:tcPr>
          <w:p w14:paraId="6C577101" w14:textId="0791D4F5"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719714EB" w14:textId="00A37CF2"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13</w:t>
            </w:r>
          </w:p>
        </w:tc>
        <w:tc>
          <w:tcPr>
            <w:tcW w:w="1418" w:type="dxa"/>
            <w:noWrap/>
          </w:tcPr>
          <w:p w14:paraId="4C0A686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653A942"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65074E08" w14:textId="77777777" w:rsidTr="00BE0869">
        <w:trPr>
          <w:cantSplit/>
        </w:trPr>
        <w:tc>
          <w:tcPr>
            <w:tcW w:w="988" w:type="dxa"/>
          </w:tcPr>
          <w:p w14:paraId="52F04873" w14:textId="1AFCFD66"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Ele29</w:t>
            </w:r>
          </w:p>
        </w:tc>
        <w:tc>
          <w:tcPr>
            <w:tcW w:w="4110" w:type="dxa"/>
          </w:tcPr>
          <w:p w14:paraId="67183F6A" w14:textId="7691EF5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150W LED Projector Lighting Fixture, IP65</w:t>
            </w:r>
          </w:p>
        </w:tc>
        <w:tc>
          <w:tcPr>
            <w:tcW w:w="709" w:type="dxa"/>
          </w:tcPr>
          <w:p w14:paraId="2845A4F8" w14:textId="5797FEA3"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12D6814F" w14:textId="7D109897"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w:t>
            </w:r>
          </w:p>
        </w:tc>
        <w:tc>
          <w:tcPr>
            <w:tcW w:w="1418" w:type="dxa"/>
            <w:noWrap/>
          </w:tcPr>
          <w:p w14:paraId="4A2B648D"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DBD5F8B"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2D1FA980" w14:textId="77777777" w:rsidTr="00BE0869">
        <w:trPr>
          <w:cantSplit/>
        </w:trPr>
        <w:tc>
          <w:tcPr>
            <w:tcW w:w="988" w:type="dxa"/>
          </w:tcPr>
          <w:p w14:paraId="706EF343" w14:textId="00BACFD9"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Ele30</w:t>
            </w:r>
          </w:p>
        </w:tc>
        <w:tc>
          <w:tcPr>
            <w:tcW w:w="4110" w:type="dxa"/>
          </w:tcPr>
          <w:p w14:paraId="6B7733B8" w14:textId="19C45608"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Galvanized Steel Range Lighting Pole, h:7mt.</w:t>
            </w:r>
          </w:p>
        </w:tc>
        <w:tc>
          <w:tcPr>
            <w:tcW w:w="709" w:type="dxa"/>
          </w:tcPr>
          <w:p w14:paraId="570806B7" w14:textId="1C252C1A" w:rsidR="00760223" w:rsidRPr="000457BE" w:rsidRDefault="00760223"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piece</w:t>
            </w:r>
          </w:p>
        </w:tc>
        <w:tc>
          <w:tcPr>
            <w:tcW w:w="1134" w:type="dxa"/>
            <w:shd w:val="clear" w:color="auto" w:fill="auto"/>
            <w:noWrap/>
          </w:tcPr>
          <w:p w14:paraId="69F67178" w14:textId="5919B374"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15</w:t>
            </w:r>
          </w:p>
        </w:tc>
        <w:tc>
          <w:tcPr>
            <w:tcW w:w="1418" w:type="dxa"/>
            <w:noWrap/>
          </w:tcPr>
          <w:p w14:paraId="2E6C0460"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0F0B36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2E4F6A1" w14:textId="77777777" w:rsidTr="00BE0869">
        <w:trPr>
          <w:cantSplit/>
        </w:trPr>
        <w:tc>
          <w:tcPr>
            <w:tcW w:w="988" w:type="dxa"/>
          </w:tcPr>
          <w:p w14:paraId="167FF9FA" w14:textId="4A064EB5"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Ele31</w:t>
            </w:r>
          </w:p>
        </w:tc>
        <w:tc>
          <w:tcPr>
            <w:tcW w:w="4110" w:type="dxa"/>
          </w:tcPr>
          <w:p w14:paraId="46A5BA88" w14:textId="6F064493"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HDPE 100 corrugated pipe</w:t>
            </w:r>
          </w:p>
        </w:tc>
        <w:tc>
          <w:tcPr>
            <w:tcW w:w="709" w:type="dxa"/>
          </w:tcPr>
          <w:p w14:paraId="5EF1D945" w14:textId="2FD0CA39"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7F2916C3" w14:textId="3DEF6348"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160</w:t>
            </w:r>
            <w:r w:rsidR="008023E9">
              <w:rPr>
                <w:rFonts w:ascii="Segoe UI" w:hAnsi="Segoe UI" w:cs="Segoe UI"/>
                <w:sz w:val="19"/>
                <w:szCs w:val="19"/>
              </w:rPr>
              <w:t>.00</w:t>
            </w:r>
          </w:p>
        </w:tc>
        <w:tc>
          <w:tcPr>
            <w:tcW w:w="1418" w:type="dxa"/>
            <w:noWrap/>
          </w:tcPr>
          <w:p w14:paraId="665B29DA"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2618981"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7C052704" w14:textId="77777777" w:rsidTr="00BE0869">
        <w:trPr>
          <w:cantSplit/>
        </w:trPr>
        <w:tc>
          <w:tcPr>
            <w:tcW w:w="988" w:type="dxa"/>
          </w:tcPr>
          <w:p w14:paraId="4789EAF1" w14:textId="44F45BA2"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Ele32</w:t>
            </w:r>
          </w:p>
        </w:tc>
        <w:tc>
          <w:tcPr>
            <w:tcW w:w="4110" w:type="dxa"/>
          </w:tcPr>
          <w:p w14:paraId="1106ED08" w14:textId="6D6C3070"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r w:rsidRPr="000457BE">
              <w:rPr>
                <w:rFonts w:ascii="Segoe UI" w:hAnsi="Segoe UI" w:cs="Segoe UI"/>
                <w:sz w:val="19"/>
                <w:szCs w:val="19"/>
              </w:rPr>
              <w:t xml:space="preserve">Polythene pipe </w:t>
            </w:r>
            <w:r w:rsidRPr="000457BE">
              <w:rPr>
                <w:rFonts w:ascii="Cambria Math" w:hAnsi="Cambria Math" w:cs="Cambria Math"/>
                <w:sz w:val="19"/>
                <w:szCs w:val="19"/>
              </w:rPr>
              <w:t>∅</w:t>
            </w:r>
            <w:r w:rsidRPr="000457BE">
              <w:rPr>
                <w:rFonts w:ascii="Segoe UI" w:hAnsi="Segoe UI" w:cs="Segoe UI"/>
                <w:sz w:val="19"/>
                <w:szCs w:val="19"/>
              </w:rPr>
              <w:t xml:space="preserve"> 32 mm </w:t>
            </w:r>
          </w:p>
        </w:tc>
        <w:tc>
          <w:tcPr>
            <w:tcW w:w="709" w:type="dxa"/>
          </w:tcPr>
          <w:p w14:paraId="51BFF857" w14:textId="021DD993" w:rsidR="00760223" w:rsidRPr="000457BE" w:rsidRDefault="00B6319A" w:rsidP="000457BE">
            <w:pPr>
              <w:widowControl/>
              <w:overflowPunct/>
              <w:adjustRightInd/>
              <w:spacing w:before="60" w:after="60"/>
              <w:jc w:val="center"/>
              <w:rPr>
                <w:rFonts w:ascii="Segoe UI" w:eastAsia="Times New Roman" w:hAnsi="Segoe UI" w:cs="Segoe UI"/>
                <w:kern w:val="0"/>
                <w:sz w:val="19"/>
                <w:szCs w:val="19"/>
                <w:lang w:val="en-GB"/>
              </w:rPr>
            </w:pPr>
            <w:r w:rsidRPr="000457BE">
              <w:rPr>
                <w:rFonts w:ascii="Segoe UI" w:hAnsi="Segoe UI" w:cs="Segoe UI"/>
                <w:sz w:val="19"/>
                <w:szCs w:val="19"/>
              </w:rPr>
              <w:t>m</w:t>
            </w:r>
          </w:p>
        </w:tc>
        <w:tc>
          <w:tcPr>
            <w:tcW w:w="1134" w:type="dxa"/>
            <w:shd w:val="clear" w:color="auto" w:fill="auto"/>
            <w:noWrap/>
          </w:tcPr>
          <w:p w14:paraId="4CA6F06E" w14:textId="7D3369B7"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hAnsi="Segoe UI" w:cs="Segoe UI"/>
                <w:sz w:val="19"/>
                <w:szCs w:val="19"/>
              </w:rPr>
              <w:t>290</w:t>
            </w:r>
            <w:r w:rsidR="008023E9">
              <w:rPr>
                <w:rFonts w:ascii="Segoe UI" w:hAnsi="Segoe UI" w:cs="Segoe UI"/>
                <w:sz w:val="19"/>
                <w:szCs w:val="19"/>
              </w:rPr>
              <w:t>.00</w:t>
            </w:r>
          </w:p>
        </w:tc>
        <w:tc>
          <w:tcPr>
            <w:tcW w:w="1418" w:type="dxa"/>
            <w:noWrap/>
          </w:tcPr>
          <w:p w14:paraId="3B628919"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E325574"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3EFF522C" w14:textId="77777777" w:rsidTr="00BE0869">
        <w:trPr>
          <w:cantSplit/>
        </w:trPr>
        <w:tc>
          <w:tcPr>
            <w:tcW w:w="988" w:type="dxa"/>
          </w:tcPr>
          <w:p w14:paraId="3B5E0A4C" w14:textId="0707CCD3" w:rsidR="00760223" w:rsidRPr="000457BE" w:rsidRDefault="005A2897" w:rsidP="00760223">
            <w:pPr>
              <w:widowControl/>
              <w:overflowPunct/>
              <w:adjustRightInd/>
              <w:spacing w:before="60" w:after="6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Ele33</w:t>
            </w:r>
          </w:p>
        </w:tc>
        <w:tc>
          <w:tcPr>
            <w:tcW w:w="4110" w:type="dxa"/>
          </w:tcPr>
          <w:p w14:paraId="21BDDFC0" w14:textId="2055885E" w:rsidR="00760223" w:rsidRPr="000457BE" w:rsidRDefault="006C1E36" w:rsidP="00760223">
            <w:pPr>
              <w:widowControl/>
              <w:overflowPunct/>
              <w:adjustRightInd/>
              <w:spacing w:before="60" w:after="60"/>
              <w:rPr>
                <w:rFonts w:ascii="Segoe UI" w:eastAsia="Times New Roman" w:hAnsi="Segoe UI" w:cs="Segoe UI"/>
                <w:kern w:val="0"/>
                <w:sz w:val="19"/>
                <w:szCs w:val="19"/>
                <w:lang w:val="en-GB"/>
              </w:rPr>
            </w:pPr>
            <w:r w:rsidRPr="006C1E36">
              <w:rPr>
                <w:rFonts w:ascii="Segoe UI" w:eastAsia="Times New Roman" w:hAnsi="Segoe UI" w:cs="Segoe UI"/>
                <w:kern w:val="0"/>
                <w:sz w:val="19"/>
                <w:szCs w:val="19"/>
                <w:lang w:val="en-GB"/>
              </w:rPr>
              <w:t>Grounding line, 16mm</w:t>
            </w:r>
            <w:r w:rsidRPr="006C1E36">
              <w:rPr>
                <w:rFonts w:ascii="Segoe UI" w:eastAsia="Times New Roman" w:hAnsi="Segoe UI" w:cs="Segoe UI"/>
                <w:kern w:val="0"/>
                <w:sz w:val="19"/>
                <w:szCs w:val="19"/>
                <w:vertAlign w:val="superscript"/>
                <w:lang w:val="en-GB"/>
              </w:rPr>
              <w:t>2</w:t>
            </w:r>
          </w:p>
        </w:tc>
        <w:tc>
          <w:tcPr>
            <w:tcW w:w="709" w:type="dxa"/>
          </w:tcPr>
          <w:p w14:paraId="0C3D8FEF" w14:textId="0C5D41BD" w:rsidR="00760223" w:rsidRPr="000457BE" w:rsidRDefault="006C1E36" w:rsidP="000457BE">
            <w:pPr>
              <w:widowControl/>
              <w:overflowPunct/>
              <w:adjustRightInd/>
              <w:spacing w:before="60" w:after="60"/>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m</w:t>
            </w:r>
          </w:p>
        </w:tc>
        <w:tc>
          <w:tcPr>
            <w:tcW w:w="1134" w:type="dxa"/>
            <w:shd w:val="clear" w:color="auto" w:fill="auto"/>
            <w:noWrap/>
          </w:tcPr>
          <w:p w14:paraId="30C78CBB" w14:textId="5C92C34D" w:rsidR="00760223" w:rsidRPr="000457BE" w:rsidRDefault="006C1E36" w:rsidP="000457BE">
            <w:pPr>
              <w:widowControl/>
              <w:overflowPunct/>
              <w:adjustRightInd/>
              <w:spacing w:before="60" w:after="60"/>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290</w:t>
            </w:r>
            <w:r w:rsidR="008023E9">
              <w:rPr>
                <w:rFonts w:ascii="Segoe UI" w:eastAsia="Times New Roman" w:hAnsi="Segoe UI" w:cs="Segoe UI"/>
                <w:kern w:val="0"/>
                <w:sz w:val="19"/>
                <w:szCs w:val="19"/>
                <w:lang w:val="en-GB"/>
              </w:rPr>
              <w:t>.00</w:t>
            </w:r>
          </w:p>
        </w:tc>
        <w:tc>
          <w:tcPr>
            <w:tcW w:w="1418" w:type="dxa"/>
            <w:noWrap/>
          </w:tcPr>
          <w:p w14:paraId="726EB1A8"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BA25E10"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r w:rsidR="00760223" w:rsidRPr="00F93D66" w14:paraId="0BE1608E" w14:textId="77777777" w:rsidTr="000457BE">
        <w:trPr>
          <w:cantSplit/>
        </w:trPr>
        <w:tc>
          <w:tcPr>
            <w:tcW w:w="8359" w:type="dxa"/>
            <w:gridSpan w:val="5"/>
          </w:tcPr>
          <w:p w14:paraId="17D357F8" w14:textId="7DEA952B" w:rsidR="00760223" w:rsidRPr="000457BE" w:rsidRDefault="00760223" w:rsidP="000457BE">
            <w:pPr>
              <w:widowControl/>
              <w:overflowPunct/>
              <w:adjustRightInd/>
              <w:spacing w:before="60" w:after="60"/>
              <w:jc w:val="right"/>
              <w:rPr>
                <w:rFonts w:ascii="Segoe UI" w:eastAsia="Times New Roman" w:hAnsi="Segoe UI" w:cs="Segoe UI"/>
                <w:kern w:val="0"/>
                <w:sz w:val="19"/>
                <w:szCs w:val="19"/>
                <w:lang w:val="en-GB"/>
              </w:rPr>
            </w:pPr>
            <w:r w:rsidRPr="000457BE">
              <w:rPr>
                <w:rFonts w:ascii="Segoe UI" w:eastAsia="Times New Roman" w:hAnsi="Segoe UI" w:cs="Segoe UI"/>
                <w:kern w:val="0"/>
                <w:sz w:val="19"/>
                <w:szCs w:val="19"/>
                <w:lang w:val="en-GB"/>
              </w:rPr>
              <w:t>Total for Electrical Works</w:t>
            </w:r>
          </w:p>
        </w:tc>
        <w:tc>
          <w:tcPr>
            <w:tcW w:w="1417" w:type="dxa"/>
            <w:noWrap/>
          </w:tcPr>
          <w:p w14:paraId="21E29100" w14:textId="77777777" w:rsidR="00760223" w:rsidRPr="000457BE" w:rsidRDefault="00760223" w:rsidP="00760223">
            <w:pPr>
              <w:widowControl/>
              <w:overflowPunct/>
              <w:adjustRightInd/>
              <w:spacing w:before="60" w:after="60"/>
              <w:rPr>
                <w:rFonts w:ascii="Segoe UI" w:eastAsia="Times New Roman" w:hAnsi="Segoe UI" w:cs="Segoe UI"/>
                <w:kern w:val="0"/>
                <w:sz w:val="19"/>
                <w:szCs w:val="19"/>
                <w:lang w:val="en-GB"/>
              </w:rPr>
            </w:pPr>
          </w:p>
        </w:tc>
      </w:tr>
    </w:tbl>
    <w:p w14:paraId="09826DF9" w14:textId="7777A361" w:rsidR="006E287B" w:rsidRDefault="006E287B" w:rsidP="006E4A6D">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p>
    <w:p w14:paraId="74DA2A61" w14:textId="2B391F92" w:rsidR="007E447E" w:rsidRPr="00F93D66" w:rsidRDefault="007E447E" w:rsidP="00D24152">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 xml:space="preserve">Name of Bidder: </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7098B63C" w14:textId="77777777" w:rsidR="007E447E" w:rsidRPr="00F93D66" w:rsidRDefault="007E447E" w:rsidP="00D24152">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 xml:space="preserve">Authorised signature: </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2D940453" w14:textId="77777777" w:rsidR="007E447E" w:rsidRPr="00F93D66" w:rsidRDefault="007E447E" w:rsidP="00D24152">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Name of authorised signatory:</w:t>
      </w:r>
      <w:r w:rsidRPr="00F93D66">
        <w:rPr>
          <w:rFonts w:ascii="Segoe UI" w:eastAsia="Times New Roman" w:hAnsi="Segoe UI" w:cs="Segoe UI"/>
          <w:kern w:val="0"/>
          <w:sz w:val="20"/>
          <w:szCs w:val="20"/>
          <w:lang w:val="en-GB"/>
        </w:rPr>
        <w:tab/>
        <w:t>________________________________________________</w:t>
      </w:r>
    </w:p>
    <w:p w14:paraId="0836F32A" w14:textId="77777777" w:rsidR="00515B08" w:rsidRDefault="007E447E" w:rsidP="00D24152">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Functional Title:</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165A376F" w14:textId="1A88F4E1" w:rsidR="00E97DFF" w:rsidRDefault="00E97DFF">
      <w:pPr>
        <w:widowControl/>
        <w:overflowPunct/>
        <w:adjustRightInd/>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br w:type="page"/>
      </w:r>
    </w:p>
    <w:p w14:paraId="6977CD6D" w14:textId="77777777" w:rsidR="00E97DFF" w:rsidRDefault="00E97DFF" w:rsidP="00E97DFF">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rPr>
      </w:pPr>
      <w:bookmarkStart w:id="36" w:name="_Toc535967302"/>
      <w:r w:rsidRPr="00F93D66">
        <w:rPr>
          <w:rFonts w:eastAsiaTheme="majorEastAsia"/>
          <w:bCs w:val="0"/>
          <w:iCs w:val="0"/>
          <w:caps w:val="0"/>
          <w:noProof w:val="0"/>
          <w:color w:val="365F91" w:themeColor="accent1" w:themeShade="BF"/>
          <w:kern w:val="0"/>
          <w:sz w:val="28"/>
          <w:szCs w:val="28"/>
        </w:rPr>
        <w:t xml:space="preserve">FORM </w:t>
      </w:r>
      <w:r>
        <w:rPr>
          <w:rFonts w:eastAsiaTheme="majorEastAsia"/>
          <w:bCs w:val="0"/>
          <w:iCs w:val="0"/>
          <w:caps w:val="0"/>
          <w:noProof w:val="0"/>
          <w:color w:val="365F91" w:themeColor="accent1" w:themeShade="BF"/>
          <w:kern w:val="0"/>
          <w:sz w:val="28"/>
          <w:szCs w:val="28"/>
        </w:rPr>
        <w:t>F</w:t>
      </w:r>
      <w:r w:rsidRPr="00F93D66">
        <w:rPr>
          <w:rFonts w:eastAsiaTheme="majorEastAsia"/>
          <w:bCs w:val="0"/>
          <w:iCs w:val="0"/>
          <w:caps w:val="0"/>
          <w:noProof w:val="0"/>
          <w:color w:val="365F91" w:themeColor="accent1" w:themeShade="BF"/>
          <w:kern w:val="0"/>
          <w:sz w:val="28"/>
          <w:szCs w:val="28"/>
        </w:rPr>
        <w:t>:</w:t>
      </w:r>
      <w:r w:rsidRPr="00F93D66">
        <w:rPr>
          <w:rFonts w:eastAsiaTheme="majorEastAsia"/>
          <w:b w:val="0"/>
          <w:bCs w:val="0"/>
          <w:iCs w:val="0"/>
          <w:caps w:val="0"/>
          <w:noProof w:val="0"/>
          <w:color w:val="365F91" w:themeColor="accent1" w:themeShade="BF"/>
          <w:kern w:val="0"/>
          <w:sz w:val="28"/>
          <w:szCs w:val="28"/>
        </w:rPr>
        <w:t xml:space="preserve"> Price Schedule Form</w:t>
      </w:r>
      <w:r w:rsidRPr="00A618D5">
        <w:rPr>
          <w:rFonts w:eastAsiaTheme="majorEastAsia"/>
          <w:b w:val="0"/>
          <w:bCs w:val="0"/>
          <w:iCs w:val="0"/>
          <w:caps w:val="0"/>
          <w:noProof w:val="0"/>
          <w:color w:val="365F91" w:themeColor="accent1" w:themeShade="BF"/>
          <w:kern w:val="0"/>
          <w:sz w:val="28"/>
          <w:szCs w:val="28"/>
        </w:rPr>
        <w:t>/Bill of Quantities</w:t>
      </w:r>
      <w:bookmarkEnd w:id="36"/>
    </w:p>
    <w:p w14:paraId="3410AEBB" w14:textId="170BD193" w:rsidR="00E97DFF" w:rsidRPr="00412E60" w:rsidRDefault="00E97DFF" w:rsidP="00E97DFF">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rPr>
      </w:pPr>
      <w:bookmarkStart w:id="37" w:name="_Toc535967303"/>
      <w:r w:rsidRPr="00412E60">
        <w:rPr>
          <w:rFonts w:eastAsiaTheme="majorEastAsia"/>
          <w:b w:val="0"/>
          <w:bCs w:val="0"/>
          <w:iCs w:val="0"/>
          <w:caps w:val="0"/>
          <w:noProof w:val="0"/>
          <w:color w:val="365F91" w:themeColor="accent1" w:themeShade="BF"/>
          <w:kern w:val="0"/>
          <w:sz w:val="28"/>
          <w:szCs w:val="28"/>
        </w:rPr>
        <w:t xml:space="preserve">Lot </w:t>
      </w:r>
      <w:r>
        <w:rPr>
          <w:rFonts w:eastAsiaTheme="majorEastAsia"/>
          <w:b w:val="0"/>
          <w:bCs w:val="0"/>
          <w:iCs w:val="0"/>
          <w:caps w:val="0"/>
          <w:noProof w:val="0"/>
          <w:color w:val="365F91" w:themeColor="accent1" w:themeShade="BF"/>
          <w:kern w:val="0"/>
          <w:sz w:val="28"/>
          <w:szCs w:val="28"/>
        </w:rPr>
        <w:t>2</w:t>
      </w:r>
      <w:r w:rsidRPr="00412E60">
        <w:rPr>
          <w:rFonts w:eastAsiaTheme="majorEastAsia"/>
          <w:b w:val="0"/>
          <w:bCs w:val="0"/>
          <w:iCs w:val="0"/>
          <w:caps w:val="0"/>
          <w:noProof w:val="0"/>
          <w:color w:val="365F91" w:themeColor="accent1" w:themeShade="BF"/>
          <w:kern w:val="0"/>
          <w:sz w:val="28"/>
          <w:szCs w:val="28"/>
        </w:rPr>
        <w:t xml:space="preserve">; Construction of Waste Transfer Station in </w:t>
      </w:r>
      <w:r>
        <w:rPr>
          <w:rFonts w:eastAsiaTheme="majorEastAsia"/>
          <w:b w:val="0"/>
          <w:bCs w:val="0"/>
          <w:iCs w:val="0"/>
          <w:caps w:val="0"/>
          <w:noProof w:val="0"/>
          <w:color w:val="365F91" w:themeColor="accent1" w:themeShade="BF"/>
          <w:kern w:val="0"/>
          <w:sz w:val="28"/>
          <w:szCs w:val="28"/>
        </w:rPr>
        <w:t>Yayladağ</w:t>
      </w:r>
      <w:r w:rsidRPr="00412E60">
        <w:rPr>
          <w:rFonts w:eastAsiaTheme="majorEastAsia"/>
          <w:b w:val="0"/>
          <w:bCs w:val="0"/>
          <w:iCs w:val="0"/>
          <w:caps w:val="0"/>
          <w:noProof w:val="0"/>
          <w:color w:val="365F91" w:themeColor="accent1" w:themeShade="BF"/>
          <w:kern w:val="0"/>
          <w:sz w:val="28"/>
          <w:szCs w:val="28"/>
        </w:rPr>
        <w:t xml:space="preserve"> Hatay</w:t>
      </w:r>
      <w:bookmarkEnd w:id="37"/>
    </w:p>
    <w:p w14:paraId="7F0C177E" w14:textId="77777777" w:rsidR="00E97DFF" w:rsidRPr="004D0D45" w:rsidRDefault="00E97DFF" w:rsidP="00E97DFF">
      <w:pPr>
        <w:rPr>
          <w:b/>
          <w:lang w:val="en-GB"/>
        </w:rPr>
      </w:pPr>
      <w:r w:rsidRPr="004D0D45">
        <w:rPr>
          <w:rFonts w:ascii="Segoe UI" w:eastAsia="Calibri" w:hAnsi="Segoe UI" w:cs="Segoe UI"/>
          <w:b/>
          <w:snapToGrid w:val="0"/>
          <w:color w:val="000000"/>
          <w:kern w:val="0"/>
          <w:sz w:val="19"/>
          <w:szCs w:val="19"/>
          <w:lang w:val="en-GB"/>
        </w:rPr>
        <w:t>(Bidders who submit bids for both of the lots should submit Price Schedule Form/Bill of Quantities separately for each lot.)</w:t>
      </w: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E97DFF" w:rsidRPr="00F93D66" w14:paraId="7299D85C" w14:textId="77777777" w:rsidTr="00760223">
        <w:tc>
          <w:tcPr>
            <w:tcW w:w="1979" w:type="dxa"/>
            <w:shd w:val="clear" w:color="auto" w:fill="9BDEFF"/>
          </w:tcPr>
          <w:p w14:paraId="0DEE3BA1" w14:textId="77777777" w:rsidR="00E97DFF" w:rsidRPr="00F93D66" w:rsidRDefault="00E97DFF" w:rsidP="00760223">
            <w:pPr>
              <w:spacing w:before="120" w:after="120"/>
              <w:rPr>
                <w:rFonts w:ascii="Segoe UI" w:hAnsi="Segoe UI" w:cs="Segoe UI"/>
                <w:sz w:val="20"/>
                <w:lang w:val="en-GB"/>
              </w:rPr>
            </w:pPr>
            <w:r w:rsidRPr="00F93D66">
              <w:rPr>
                <w:rFonts w:ascii="Segoe UI" w:hAnsi="Segoe UI" w:cs="Segoe UI"/>
                <w:sz w:val="20"/>
                <w:lang w:val="en-GB"/>
              </w:rPr>
              <w:t>Name of Bidder:</w:t>
            </w:r>
          </w:p>
        </w:tc>
        <w:tc>
          <w:tcPr>
            <w:tcW w:w="4501" w:type="dxa"/>
          </w:tcPr>
          <w:p w14:paraId="077256E6" w14:textId="77777777" w:rsidR="00E97DFF" w:rsidRPr="00F93D66" w:rsidRDefault="00E97DFF" w:rsidP="00760223">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Name of Bidd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[Insert Name of Bidder]</w:t>
            </w:r>
            <w:r w:rsidRPr="00F93D66">
              <w:rPr>
                <w:rFonts w:ascii="Segoe UI" w:hAnsi="Segoe UI" w:cs="Segoe UI"/>
                <w:bCs/>
                <w:sz w:val="20"/>
                <w:lang w:val="en-GB"/>
              </w:rPr>
              <w:fldChar w:fldCharType="end"/>
            </w:r>
          </w:p>
        </w:tc>
        <w:tc>
          <w:tcPr>
            <w:tcW w:w="720" w:type="dxa"/>
            <w:shd w:val="clear" w:color="auto" w:fill="9BDEFF"/>
          </w:tcPr>
          <w:p w14:paraId="487C6D00" w14:textId="77777777" w:rsidR="00E97DFF" w:rsidRPr="00F93D66" w:rsidRDefault="00E97DFF" w:rsidP="00760223">
            <w:pPr>
              <w:spacing w:before="120" w:after="120"/>
              <w:rPr>
                <w:rFonts w:ascii="Segoe UI" w:hAnsi="Segoe UI" w:cs="Segoe UI"/>
                <w:sz w:val="20"/>
                <w:lang w:val="en-GB"/>
              </w:rPr>
            </w:pPr>
            <w:r w:rsidRPr="00F93D66">
              <w:rPr>
                <w:rFonts w:ascii="Segoe UI" w:hAnsi="Segoe UI" w:cs="Segoe UI"/>
                <w:sz w:val="20"/>
                <w:lang w:val="en-GB"/>
              </w:rPr>
              <w:t>Date:</w:t>
            </w:r>
          </w:p>
        </w:tc>
        <w:tc>
          <w:tcPr>
            <w:tcW w:w="2340" w:type="dxa"/>
          </w:tcPr>
          <w:p w14:paraId="686E82B9" w14:textId="77777777" w:rsidR="00E97DFF" w:rsidRPr="00F93D66" w:rsidRDefault="005A1982" w:rsidP="00760223">
            <w:pPr>
              <w:spacing w:before="120" w:after="120"/>
              <w:rPr>
                <w:rFonts w:ascii="Segoe UI" w:hAnsi="Segoe UI" w:cs="Segoe UI"/>
                <w:sz w:val="20"/>
                <w:lang w:val="en-GB"/>
              </w:rPr>
            </w:pPr>
            <w:sdt>
              <w:sdtPr>
                <w:rPr>
                  <w:rFonts w:ascii="Segoe UI" w:hAnsi="Segoe UI" w:cs="Segoe UI"/>
                  <w:color w:val="000000" w:themeColor="text1"/>
                  <w:sz w:val="20"/>
                  <w:lang w:val="en-GB"/>
                </w:rPr>
                <w:id w:val="-188616229"/>
                <w:showingPlcHdr/>
                <w:date>
                  <w:dateFormat w:val="MMMM d, yyyy"/>
                  <w:lid w:val="en-US"/>
                  <w:storeMappedDataAs w:val="date"/>
                  <w:calendar w:val="gregorian"/>
                </w:date>
              </w:sdtPr>
              <w:sdtContent>
                <w:r w:rsidR="00E97DFF" w:rsidRPr="00F93D66">
                  <w:rPr>
                    <w:rStyle w:val="PlaceholderText"/>
                    <w:rFonts w:ascii="Segoe UI" w:hAnsi="Segoe UI" w:cs="Segoe UI"/>
                    <w:sz w:val="20"/>
                    <w:shd w:val="clear" w:color="auto" w:fill="BFBFBF" w:themeFill="background1" w:themeFillShade="BF"/>
                    <w:lang w:val="en-GB"/>
                  </w:rPr>
                  <w:t>Select date</w:t>
                </w:r>
              </w:sdtContent>
            </w:sdt>
          </w:p>
        </w:tc>
      </w:tr>
      <w:tr w:rsidR="00E97DFF" w:rsidRPr="00F93D66" w14:paraId="3E49CB53" w14:textId="77777777" w:rsidTr="00760223">
        <w:trPr>
          <w:cantSplit/>
          <w:trHeight w:val="341"/>
        </w:trPr>
        <w:tc>
          <w:tcPr>
            <w:tcW w:w="1979" w:type="dxa"/>
            <w:shd w:val="clear" w:color="auto" w:fill="9BDEFF"/>
          </w:tcPr>
          <w:p w14:paraId="130E2382" w14:textId="77777777" w:rsidR="00E97DFF" w:rsidRPr="00F93D66" w:rsidRDefault="00E97DFF" w:rsidP="00760223">
            <w:pPr>
              <w:spacing w:before="120" w:after="120"/>
              <w:rPr>
                <w:rFonts w:ascii="Segoe UI" w:hAnsi="Segoe UI" w:cs="Segoe UI"/>
                <w:sz w:val="20"/>
                <w:lang w:val="en-GB"/>
              </w:rPr>
            </w:pPr>
            <w:r w:rsidRPr="00F93D66">
              <w:rPr>
                <w:rFonts w:ascii="Segoe UI" w:hAnsi="Segoe UI" w:cs="Segoe UI"/>
                <w:iCs/>
                <w:sz w:val="20"/>
                <w:lang w:val="en-GB"/>
              </w:rPr>
              <w:t>ITB reference:</w:t>
            </w:r>
          </w:p>
        </w:tc>
        <w:tc>
          <w:tcPr>
            <w:tcW w:w="7561" w:type="dxa"/>
            <w:gridSpan w:val="3"/>
          </w:tcPr>
          <w:p w14:paraId="2074DCDD" w14:textId="77777777" w:rsidR="00E97DFF" w:rsidRPr="00F93D66" w:rsidRDefault="00E97DFF" w:rsidP="00760223">
            <w:pPr>
              <w:spacing w:before="120" w:after="120"/>
              <w:rPr>
                <w:rFonts w:ascii="Segoe UI" w:hAnsi="Segoe UI" w:cs="Segoe UI"/>
                <w:sz w:val="20"/>
                <w:lang w:val="en-GB"/>
              </w:rPr>
            </w:pPr>
            <w:r w:rsidRPr="00F93D66">
              <w:rPr>
                <w:rFonts w:ascii="Segoe UI" w:hAnsi="Segoe UI" w:cs="Segoe UI"/>
                <w:bCs/>
                <w:sz w:val="20"/>
                <w:lang w:val="en-GB"/>
              </w:rPr>
              <w:fldChar w:fldCharType="begin">
                <w:ffData>
                  <w:name w:val="Text1"/>
                  <w:enabled/>
                  <w:calcOnExit w:val="0"/>
                  <w:textInput>
                    <w:default w:val="[Insert RFP Reference Numb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[Insert ITB Reference Number]</w:t>
            </w:r>
            <w:r w:rsidRPr="00F93D66">
              <w:rPr>
                <w:rFonts w:ascii="Segoe UI" w:hAnsi="Segoe UI" w:cs="Segoe UI"/>
                <w:bCs/>
                <w:sz w:val="20"/>
                <w:lang w:val="en-GB"/>
              </w:rPr>
              <w:fldChar w:fldCharType="end"/>
            </w:r>
          </w:p>
        </w:tc>
      </w:tr>
    </w:tbl>
    <w:p w14:paraId="3009FC1B" w14:textId="77777777" w:rsidR="00E97DFF" w:rsidRPr="00F93D66" w:rsidRDefault="00E97DFF" w:rsidP="00E97DFF">
      <w:pPr>
        <w:jc w:val="center"/>
        <w:rPr>
          <w:rFonts w:asciiTheme="majorHAnsi" w:hAnsiTheme="majorHAnsi"/>
          <w:b/>
          <w:sz w:val="28"/>
          <w:lang w:val="en-GB"/>
        </w:rPr>
      </w:pPr>
    </w:p>
    <w:p w14:paraId="0A196031"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Th</w:t>
      </w:r>
      <w:r>
        <w:rPr>
          <w:rFonts w:ascii="Segoe UI" w:eastAsia="Times New Roman" w:hAnsi="Segoe UI" w:cs="Segoe UI"/>
          <w:kern w:val="0"/>
          <w:sz w:val="19"/>
          <w:szCs w:val="19"/>
          <w:lang w:val="en-GB" w:eastAsia="tr-TR"/>
        </w:rPr>
        <w:t>is</w:t>
      </w:r>
      <w:r w:rsidRPr="00F93D66">
        <w:rPr>
          <w:rFonts w:ascii="Segoe UI" w:eastAsia="Times New Roman" w:hAnsi="Segoe UI" w:cs="Segoe UI"/>
          <w:kern w:val="0"/>
          <w:sz w:val="19"/>
          <w:szCs w:val="19"/>
          <w:lang w:val="en-GB" w:eastAsia="tr-TR"/>
        </w:rPr>
        <w:t xml:space="preserve"> Bill of Quantities is an itemized breakdown of the works to be carried out, indicating a quantity for each item and the corresponding unit price. The quantities set out in th</w:t>
      </w:r>
      <w:r>
        <w:rPr>
          <w:rFonts w:ascii="Segoe UI" w:eastAsia="Times New Roman" w:hAnsi="Segoe UI" w:cs="Segoe UI"/>
          <w:kern w:val="0"/>
          <w:sz w:val="19"/>
          <w:szCs w:val="19"/>
          <w:lang w:val="en-GB" w:eastAsia="tr-TR"/>
        </w:rPr>
        <w:t>is</w:t>
      </w:r>
      <w:r w:rsidRPr="00F93D66">
        <w:rPr>
          <w:rFonts w:ascii="Segoe UI" w:eastAsia="Times New Roman" w:hAnsi="Segoe UI" w:cs="Segoe UI"/>
          <w:kern w:val="0"/>
          <w:sz w:val="19"/>
          <w:szCs w:val="19"/>
          <w:lang w:val="en-GB" w:eastAsia="tr-TR"/>
        </w:rPr>
        <w:t xml:space="preserve"> Bill of Quantities are estimated quantities. </w:t>
      </w:r>
    </w:p>
    <w:p w14:paraId="0A8BFD1D"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 xml:space="preserve">The amounts due shall be determined through the measurement of the actual quantities of the works executed and by applying the unit rates to the quantities actually executed for the respective items. </w:t>
      </w:r>
    </w:p>
    <w:p w14:paraId="3779F5B0"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The prices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14:paraId="5CD32499"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946F50">
        <w:rPr>
          <w:rFonts w:ascii="Segoe UI" w:eastAsia="Times New Roman" w:hAnsi="Segoe UI" w:cs="Segoe UI"/>
          <w:b/>
          <w:kern w:val="0"/>
          <w:sz w:val="19"/>
          <w:szCs w:val="19"/>
          <w:lang w:val="en-GB" w:eastAsia="tr-TR"/>
        </w:rPr>
        <w:t>No specific payment will be made against transportation of materials to the site</w:t>
      </w:r>
      <w:r>
        <w:rPr>
          <w:rFonts w:ascii="Segoe UI" w:eastAsia="Times New Roman" w:hAnsi="Segoe UI" w:cs="Segoe UI"/>
          <w:kern w:val="0"/>
          <w:sz w:val="19"/>
          <w:szCs w:val="19"/>
          <w:lang w:val="en-GB" w:eastAsia="tr-TR"/>
        </w:rPr>
        <w:t>.</w:t>
      </w:r>
    </w:p>
    <w:p w14:paraId="2B2FDC3F"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Pr>
          <w:rFonts w:ascii="Segoe UI" w:eastAsia="Times New Roman" w:hAnsi="Segoe UI" w:cs="Segoe UI"/>
          <w:kern w:val="0"/>
          <w:sz w:val="19"/>
          <w:szCs w:val="19"/>
          <w:lang w:val="en-GB" w:eastAsia="tr-TR"/>
        </w:rPr>
        <w:t xml:space="preserve">Unless </w:t>
      </w:r>
      <w:r w:rsidRPr="00F93D66">
        <w:rPr>
          <w:rFonts w:ascii="Segoe UI" w:eastAsia="Times New Roman" w:hAnsi="Segoe UI" w:cs="Segoe UI"/>
          <w:kern w:val="0"/>
          <w:sz w:val="19"/>
          <w:szCs w:val="19"/>
          <w:lang w:val="en-GB" w:eastAsia="tr-TR"/>
        </w:rPr>
        <w:t>the technical specifications or the Bill of Quantities specifically and expressly state otherwise, only permanent works are to be measured</w:t>
      </w:r>
      <w:r>
        <w:rPr>
          <w:rFonts w:ascii="Segoe UI" w:eastAsia="Times New Roman" w:hAnsi="Segoe UI" w:cs="Segoe UI"/>
          <w:kern w:val="0"/>
          <w:sz w:val="19"/>
          <w:szCs w:val="19"/>
          <w:lang w:val="en-GB" w:eastAsia="tr-TR"/>
        </w:rPr>
        <w:t xml:space="preserve"> and paid for by UNDP</w:t>
      </w:r>
      <w:r w:rsidRPr="00F93D66">
        <w:rPr>
          <w:rFonts w:ascii="Segoe UI" w:eastAsia="Times New Roman" w:hAnsi="Segoe UI" w:cs="Segoe UI"/>
          <w:kern w:val="0"/>
          <w:sz w:val="19"/>
          <w:szCs w:val="19"/>
          <w:lang w:val="en-GB" w:eastAsia="tr-TR"/>
        </w:rPr>
        <w:t>.</w:t>
      </w:r>
    </w:p>
    <w:p w14:paraId="66212E7B"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No allowance will be made for loss of materials or volume thereof during</w:t>
      </w:r>
      <w:r>
        <w:rPr>
          <w:rFonts w:ascii="Segoe UI" w:eastAsia="Times New Roman" w:hAnsi="Segoe UI" w:cs="Segoe UI"/>
          <w:kern w:val="0"/>
          <w:sz w:val="19"/>
          <w:szCs w:val="19"/>
          <w:lang w:val="en-GB" w:eastAsia="tr-TR"/>
        </w:rPr>
        <w:t xml:space="preserve"> installation,</w:t>
      </w:r>
      <w:r w:rsidRPr="00F93D66">
        <w:rPr>
          <w:rFonts w:ascii="Segoe UI" w:eastAsia="Times New Roman" w:hAnsi="Segoe UI" w:cs="Segoe UI"/>
          <w:kern w:val="0"/>
          <w:sz w:val="19"/>
          <w:szCs w:val="19"/>
          <w:lang w:val="en-GB" w:eastAsia="tr-TR"/>
        </w:rPr>
        <w:t xml:space="preserve"> transport or compaction.</w:t>
      </w:r>
    </w:p>
    <w:p w14:paraId="22011D78"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897087">
        <w:rPr>
          <w:rFonts w:ascii="Segoe UI" w:eastAsia="Times New Roman" w:hAnsi="Segoe UI" w:cs="Segoe UI"/>
          <w:kern w:val="0"/>
          <w:sz w:val="19"/>
          <w:szCs w:val="19"/>
          <w:lang w:val="en-GB" w:eastAsia="tr-TR"/>
        </w:rPr>
        <w:t xml:space="preserve">UN and its subsidiary organs are exempt from all taxes. Therefore, </w:t>
      </w:r>
      <w:r>
        <w:rPr>
          <w:rFonts w:ascii="Segoe UI" w:eastAsia="Times New Roman" w:hAnsi="Segoe UI" w:cs="Segoe UI"/>
          <w:kern w:val="0"/>
          <w:sz w:val="19"/>
          <w:szCs w:val="19"/>
          <w:lang w:val="en-GB" w:eastAsia="tr-TR"/>
        </w:rPr>
        <w:t>the prices shall</w:t>
      </w:r>
      <w:r w:rsidRPr="00897087">
        <w:rPr>
          <w:rFonts w:ascii="Segoe UI" w:eastAsia="Times New Roman" w:hAnsi="Segoe UI" w:cs="Segoe UI"/>
          <w:kern w:val="0"/>
          <w:sz w:val="19"/>
          <w:szCs w:val="19"/>
          <w:lang w:val="en-GB" w:eastAsia="tr-TR"/>
        </w:rPr>
        <w:t xml:space="preserve"> exclud</w:t>
      </w:r>
      <w:r>
        <w:rPr>
          <w:rFonts w:ascii="Segoe UI" w:eastAsia="Times New Roman" w:hAnsi="Segoe UI" w:cs="Segoe UI"/>
          <w:kern w:val="0"/>
          <w:sz w:val="19"/>
          <w:szCs w:val="19"/>
          <w:lang w:val="en-GB" w:eastAsia="tr-TR"/>
        </w:rPr>
        <w:t>e</w:t>
      </w:r>
      <w:r w:rsidRPr="00897087">
        <w:rPr>
          <w:rFonts w:ascii="Segoe UI" w:eastAsia="Times New Roman" w:hAnsi="Segoe UI" w:cs="Segoe UI"/>
          <w:kern w:val="0"/>
          <w:sz w:val="19"/>
          <w:szCs w:val="19"/>
          <w:lang w:val="en-GB" w:eastAsia="tr-TR"/>
        </w:rPr>
        <w:t xml:space="preserve"> Value Added Tax (VAT). The Contractor to be selected shall not be entitled to receive any amount over </w:t>
      </w:r>
      <w:r>
        <w:rPr>
          <w:rFonts w:ascii="Segoe UI" w:eastAsia="Times New Roman" w:hAnsi="Segoe UI" w:cs="Segoe UI"/>
          <w:kern w:val="0"/>
          <w:sz w:val="19"/>
          <w:szCs w:val="19"/>
          <w:lang w:val="en-GB" w:eastAsia="tr-TR"/>
        </w:rPr>
        <w:t xml:space="preserve">the </w:t>
      </w:r>
      <w:r w:rsidRPr="00897087">
        <w:rPr>
          <w:rFonts w:ascii="Segoe UI" w:eastAsia="Times New Roman" w:hAnsi="Segoe UI" w:cs="Segoe UI"/>
          <w:kern w:val="0"/>
          <w:sz w:val="19"/>
          <w:szCs w:val="19"/>
          <w:lang w:val="en-GB" w:eastAsia="tr-TR"/>
        </w:rPr>
        <w:t>price</w:t>
      </w:r>
      <w:r>
        <w:rPr>
          <w:rFonts w:ascii="Segoe UI" w:eastAsia="Times New Roman" w:hAnsi="Segoe UI" w:cs="Segoe UI"/>
          <w:kern w:val="0"/>
          <w:sz w:val="19"/>
          <w:szCs w:val="19"/>
          <w:lang w:val="en-GB" w:eastAsia="tr-TR"/>
        </w:rPr>
        <w:t>s</w:t>
      </w:r>
      <w:r w:rsidRPr="00897087">
        <w:rPr>
          <w:rFonts w:ascii="Segoe UI" w:eastAsia="Times New Roman" w:hAnsi="Segoe UI" w:cs="Segoe UI"/>
          <w:kern w:val="0"/>
          <w:sz w:val="19"/>
          <w:szCs w:val="19"/>
          <w:lang w:val="en-GB" w:eastAsia="tr-TR"/>
        </w:rPr>
        <w:t xml:space="preserve"> in relation to VAT, Special Consumption Tax and any other applicable taxes. </w:t>
      </w:r>
    </w:p>
    <w:p w14:paraId="1FD456F1"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In the bill of quantities, rates and prices shall be entered by the Contractor in the appropriate columns in USD. In the Unit Price column in the Bill of Quantities Unit Rates shall include the overheads.  "Overheads" shall be deemed to cover:</w:t>
      </w:r>
    </w:p>
    <w:p w14:paraId="301826EE" w14:textId="77777777" w:rsidR="00E97DFF" w:rsidRPr="00F93D66" w:rsidRDefault="00E97DFF" w:rsidP="00E97DFF">
      <w:pPr>
        <w:widowControl/>
        <w:numPr>
          <w:ilvl w:val="0"/>
          <w:numId w:val="189"/>
        </w:numPr>
        <w:overflowPunct/>
        <w:adjustRightInd/>
        <w:spacing w:before="60"/>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Profit</w:t>
      </w:r>
    </w:p>
    <w:p w14:paraId="299A47F6"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Head Office charges</w:t>
      </w:r>
    </w:p>
    <w:p w14:paraId="1EC7777E"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Site Supervision and Site Staff costs and expenses</w:t>
      </w:r>
    </w:p>
    <w:p w14:paraId="653FEF6B"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Transport of labour and travelling allowances</w:t>
      </w:r>
    </w:p>
    <w:p w14:paraId="60D0C31F"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Use of protective clothing or equipment</w:t>
      </w:r>
    </w:p>
    <w:p w14:paraId="43DA61A4"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Any statutory or incidental charges levied on the employment of labour</w:t>
      </w:r>
    </w:p>
    <w:p w14:paraId="2BE0A134"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Overtime, unless specifically ordered or subsequently sanctioned in writing by the Engineer</w:t>
      </w:r>
    </w:p>
    <w:p w14:paraId="63950C73"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Time lost due to inclement weather</w:t>
      </w:r>
    </w:p>
    <w:p w14:paraId="680B7955"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Insurances of whatsoever nature</w:t>
      </w:r>
    </w:p>
    <w:p w14:paraId="1B3A9EC1"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Holiday and sickness pay or benefits</w:t>
      </w:r>
    </w:p>
    <w:p w14:paraId="32E902AB"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Use, repair and sharpening of small tools</w:t>
      </w:r>
    </w:p>
    <w:p w14:paraId="30182893"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All non-mechanically operated equipment, erected scaffolding, staging and trestles, protective clothing, artificial lighting, storage facilities and the like that may be in general use on the site</w:t>
      </w:r>
    </w:p>
    <w:p w14:paraId="29D949B3" w14:textId="77777777" w:rsidR="00E97DFF" w:rsidRPr="00F93D66" w:rsidRDefault="00E97DFF" w:rsidP="00E97DFF">
      <w:pPr>
        <w:widowControl/>
        <w:numPr>
          <w:ilvl w:val="0"/>
          <w:numId w:val="189"/>
        </w:numPr>
        <w:overflowPunct/>
        <w:adjustRightInd/>
        <w:spacing w:before="60"/>
        <w:ind w:left="714" w:hanging="357"/>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All other liabilities and obligations whatsoever</w:t>
      </w:r>
    </w:p>
    <w:p w14:paraId="0FED17A5"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p>
    <w:p w14:paraId="15B0D096"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3B3ED472"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millimetre</w:t>
      </w:r>
    </w:p>
    <w:p w14:paraId="7468FDF7"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metre</w:t>
      </w:r>
    </w:p>
    <w:p w14:paraId="7AE3E3CA"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da</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decare</w:t>
      </w:r>
    </w:p>
    <w:p w14:paraId="13A6AE5A"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mm²</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square millimetre</w:t>
      </w:r>
    </w:p>
    <w:p w14:paraId="7C7B70CF"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m²</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square metre</w:t>
      </w:r>
    </w:p>
    <w:p w14:paraId="26A3A54B"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m³</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cubic metre</w:t>
      </w:r>
    </w:p>
    <w:p w14:paraId="6F08FDE4"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kg</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kilogram</w:t>
      </w:r>
    </w:p>
    <w:p w14:paraId="47011741"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ton</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tonne (1000 kg)</w:t>
      </w:r>
    </w:p>
    <w:p w14:paraId="0FE5E32C"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pcs</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r>
      <w:proofErr w:type="gramStart"/>
      <w:r w:rsidRPr="00F93D66">
        <w:rPr>
          <w:rFonts w:ascii="Segoe UI" w:eastAsia="Times New Roman" w:hAnsi="Segoe UI" w:cs="Segoe UI"/>
          <w:kern w:val="0"/>
          <w:sz w:val="19"/>
          <w:szCs w:val="19"/>
          <w:lang w:val="en-GB" w:eastAsia="tr-TR"/>
        </w:rPr>
        <w:t>means</w:t>
      </w:r>
      <w:proofErr w:type="gramEnd"/>
      <w:r w:rsidRPr="00F93D66">
        <w:rPr>
          <w:rFonts w:ascii="Segoe UI" w:eastAsia="Times New Roman" w:hAnsi="Segoe UI" w:cs="Segoe UI"/>
          <w:kern w:val="0"/>
          <w:sz w:val="19"/>
          <w:szCs w:val="19"/>
          <w:lang w:val="en-GB" w:eastAsia="tr-TR"/>
        </w:rPr>
        <w:tab/>
        <w:t>pieces</w:t>
      </w:r>
    </w:p>
    <w:p w14:paraId="0148B833"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h</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hour</w:t>
      </w:r>
    </w:p>
    <w:p w14:paraId="5DCF2C41"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L.s.</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 xml:space="preserve">Lump sum </w:t>
      </w:r>
    </w:p>
    <w:p w14:paraId="6FE1AE80"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km</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kilometre</w:t>
      </w:r>
    </w:p>
    <w:p w14:paraId="3FF05797"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l</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litre</w:t>
      </w:r>
    </w:p>
    <w:p w14:paraId="025D15B3" w14:textId="77777777" w:rsidR="00E97DFF" w:rsidRPr="00F93D66"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kVAR</w:t>
      </w:r>
      <w:r w:rsidRPr="00F93D66">
        <w:rPr>
          <w:lang w:val="en-GB"/>
        </w:rPr>
        <w:t xml:space="preserve"> </w:t>
      </w:r>
      <w:r w:rsidRPr="00F93D66">
        <w:rPr>
          <w:lang w:val="en-GB"/>
        </w:rPr>
        <w:tab/>
      </w:r>
      <w:r w:rsidRPr="00F93D66">
        <w:rPr>
          <w:lang w:val="en-GB"/>
        </w:rPr>
        <w:tab/>
      </w:r>
      <w:r w:rsidRPr="00F93D66">
        <w:rPr>
          <w:rFonts w:ascii="Segoe UI" w:eastAsia="Times New Roman" w:hAnsi="Segoe UI" w:cs="Segoe UI"/>
          <w:kern w:val="0"/>
          <w:sz w:val="19"/>
          <w:szCs w:val="19"/>
          <w:lang w:val="en-GB" w:eastAsia="tr-TR"/>
        </w:rPr>
        <w:t>means</w:t>
      </w:r>
      <w:r w:rsidRPr="00F93D66">
        <w:rPr>
          <w:rFonts w:ascii="Segoe UI" w:eastAsia="Times New Roman" w:hAnsi="Segoe UI" w:cs="Segoe UI"/>
          <w:kern w:val="0"/>
          <w:sz w:val="19"/>
          <w:szCs w:val="19"/>
          <w:lang w:val="en-GB" w:eastAsia="tr-TR"/>
        </w:rPr>
        <w:tab/>
        <w:t>kilovolt ampere reactive</w:t>
      </w:r>
    </w:p>
    <w:p w14:paraId="48161F56" w14:textId="77777777" w:rsidR="00E97DFF" w:rsidRPr="00E97DFF" w:rsidRDefault="00E97DFF" w:rsidP="00E97DFF">
      <w:pPr>
        <w:widowControl/>
        <w:overflowPunct/>
        <w:adjustRightInd/>
        <w:jc w:val="both"/>
        <w:rPr>
          <w:rFonts w:ascii="Segoe UI" w:eastAsia="Times New Roman" w:hAnsi="Segoe UI" w:cs="Segoe UI"/>
          <w:kern w:val="0"/>
          <w:sz w:val="19"/>
          <w:szCs w:val="19"/>
          <w:lang w:val="en-GB" w:eastAsia="tr-TR"/>
        </w:rPr>
      </w:pPr>
      <w:r w:rsidRPr="00F93D66">
        <w:rPr>
          <w:rFonts w:ascii="Segoe UI" w:eastAsia="Times New Roman" w:hAnsi="Segoe UI" w:cs="Segoe UI"/>
          <w:kern w:val="0"/>
          <w:sz w:val="19"/>
          <w:szCs w:val="19"/>
          <w:lang w:val="en-GB" w:eastAsia="tr-TR"/>
        </w:rPr>
        <w:tab/>
        <w:t>%</w:t>
      </w:r>
      <w:r w:rsidRPr="00F93D66">
        <w:rPr>
          <w:rFonts w:ascii="Segoe UI" w:eastAsia="Times New Roman" w:hAnsi="Segoe UI" w:cs="Segoe UI"/>
          <w:kern w:val="0"/>
          <w:sz w:val="19"/>
          <w:szCs w:val="19"/>
          <w:lang w:val="en-GB" w:eastAsia="tr-TR"/>
        </w:rPr>
        <w:tab/>
      </w:r>
      <w:r w:rsidRPr="00F93D66">
        <w:rPr>
          <w:rFonts w:ascii="Segoe UI" w:eastAsia="Times New Roman" w:hAnsi="Segoe UI" w:cs="Segoe UI"/>
          <w:kern w:val="0"/>
          <w:sz w:val="19"/>
          <w:szCs w:val="19"/>
          <w:lang w:val="en-GB" w:eastAsia="tr-TR"/>
        </w:rPr>
        <w:tab/>
        <w:t>means</w:t>
      </w:r>
      <w:r w:rsidRPr="00F93D66">
        <w:rPr>
          <w:rFonts w:ascii="Segoe UI" w:eastAsia="Times New Roman" w:hAnsi="Segoe UI" w:cs="Segoe UI"/>
          <w:kern w:val="0"/>
          <w:sz w:val="19"/>
          <w:szCs w:val="19"/>
          <w:lang w:val="en-GB" w:eastAsia="tr-TR"/>
        </w:rPr>
        <w:tab/>
        <w:t>per cent</w:t>
      </w:r>
    </w:p>
    <w:p w14:paraId="2654436F" w14:textId="77777777" w:rsidR="00E97DFF" w:rsidRDefault="00E97DFF" w:rsidP="00D24152">
      <w:pPr>
        <w:widowControl/>
        <w:overflowPunct/>
        <w:adjustRightInd/>
        <w:spacing w:before="60" w:after="60"/>
        <w:rPr>
          <w:rFonts w:ascii="Segoe UI" w:eastAsia="Times New Roman" w:hAnsi="Segoe UI" w:cs="Segoe UI"/>
          <w:kern w:val="0"/>
          <w:sz w:val="20"/>
          <w:szCs w:val="20"/>
          <w:lang w:val="en-GB"/>
        </w:rPr>
      </w:pPr>
    </w:p>
    <w:p w14:paraId="02657D2E" w14:textId="77777777" w:rsidR="00515B08" w:rsidRPr="00F93D66" w:rsidRDefault="00515B08" w:rsidP="00515B08">
      <w:pPr>
        <w:jc w:val="right"/>
        <w:rPr>
          <w:rFonts w:ascii="Segoe UI" w:hAnsi="Segoe UI" w:cs="Segoe UI"/>
          <w:b/>
          <w:sz w:val="20"/>
          <w:lang w:val="en-GB"/>
        </w:rPr>
      </w:pPr>
    </w:p>
    <w:p w14:paraId="0A7FFE58" w14:textId="77777777" w:rsidR="00515B08" w:rsidRPr="00F93D66" w:rsidRDefault="00515B08" w:rsidP="00515B08">
      <w:pPr>
        <w:jc w:val="right"/>
        <w:rPr>
          <w:rFonts w:ascii="Segoe UI" w:hAnsi="Segoe UI" w:cs="Segoe UI"/>
          <w:b/>
          <w:sz w:val="20"/>
          <w:lang w:val="en-GB"/>
        </w:rPr>
      </w:pPr>
      <w:r w:rsidRPr="00F93D66">
        <w:rPr>
          <w:rFonts w:ascii="Segoe UI" w:hAnsi="Segoe UI" w:cs="Segoe UI"/>
          <w:b/>
          <w:sz w:val="20"/>
          <w:lang w:val="en-GB"/>
        </w:rPr>
        <w:t xml:space="preserve">Currency of the Bid: </w:t>
      </w:r>
      <w:r w:rsidRPr="00F93D66">
        <w:rPr>
          <w:rFonts w:ascii="Segoe UI" w:hAnsi="Segoe UI" w:cs="Segoe UI"/>
          <w:bCs/>
          <w:sz w:val="20"/>
          <w:lang w:val="en-GB"/>
        </w:rPr>
        <w:t>United States Dollar, USD</w:t>
      </w:r>
    </w:p>
    <w:p w14:paraId="6B4D2506" w14:textId="28543EC4" w:rsidR="00515B08" w:rsidRPr="00F93D66" w:rsidRDefault="00515B08" w:rsidP="00515B08">
      <w:pPr>
        <w:shd w:val="clear" w:color="auto" w:fill="FFFFFF"/>
        <w:tabs>
          <w:tab w:val="left" w:pos="6255"/>
        </w:tabs>
        <w:spacing w:after="120"/>
        <w:rPr>
          <w:rFonts w:ascii="Segoe UI" w:hAnsi="Segoe UI" w:cs="Segoe UI"/>
          <w:b/>
          <w:sz w:val="28"/>
          <w:szCs w:val="28"/>
          <w:lang w:val="en-GB"/>
        </w:rPr>
      </w:pPr>
      <w:r w:rsidRPr="00F93D66">
        <w:rPr>
          <w:rFonts w:ascii="Segoe UI" w:hAnsi="Segoe UI" w:cs="Segoe UI"/>
          <w:b/>
          <w:sz w:val="28"/>
          <w:szCs w:val="28"/>
          <w:lang w:val="en-GB"/>
        </w:rPr>
        <w:t xml:space="preserve">Price Schedule </w:t>
      </w:r>
      <w:r>
        <w:rPr>
          <w:rFonts w:ascii="Segoe UI" w:hAnsi="Segoe UI" w:cs="Segoe UI"/>
          <w:b/>
          <w:sz w:val="28"/>
          <w:szCs w:val="28"/>
          <w:lang w:val="en-GB"/>
        </w:rPr>
        <w:t>for Lot 2</w:t>
      </w:r>
    </w:p>
    <w:tbl>
      <w:tblPr>
        <w:tblW w:w="960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7099"/>
        <w:gridCol w:w="1701"/>
      </w:tblGrid>
      <w:tr w:rsidR="00515B08" w:rsidRPr="00F93D66" w14:paraId="2D7B704C" w14:textId="77777777" w:rsidTr="00760223">
        <w:trPr>
          <w:trHeight w:val="352"/>
        </w:trPr>
        <w:tc>
          <w:tcPr>
            <w:tcW w:w="809" w:type="dxa"/>
            <w:tcBorders>
              <w:bottom w:val="nil"/>
            </w:tcBorders>
            <w:vAlign w:val="center"/>
          </w:tcPr>
          <w:p w14:paraId="09924AB7" w14:textId="77777777" w:rsidR="00515B08" w:rsidRPr="00F93D66" w:rsidRDefault="00515B08" w:rsidP="00760223">
            <w:pPr>
              <w:widowControl/>
              <w:tabs>
                <w:tab w:val="num" w:pos="846"/>
              </w:tabs>
              <w:overflowPunct/>
              <w:adjustRightInd/>
              <w:jc w:val="center"/>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Item #</w:t>
            </w:r>
          </w:p>
        </w:tc>
        <w:tc>
          <w:tcPr>
            <w:tcW w:w="7099" w:type="dxa"/>
            <w:tcBorders>
              <w:bottom w:val="nil"/>
            </w:tcBorders>
            <w:vAlign w:val="center"/>
          </w:tcPr>
          <w:p w14:paraId="4C48F644" w14:textId="77777777" w:rsidR="00515B08" w:rsidRPr="00F93D66" w:rsidRDefault="00515B08" w:rsidP="00760223">
            <w:pPr>
              <w:widowControl/>
              <w:tabs>
                <w:tab w:val="num" w:pos="846"/>
              </w:tabs>
              <w:overflowPunct/>
              <w:adjustRightInd/>
              <w:jc w:val="center"/>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Description</w:t>
            </w:r>
          </w:p>
        </w:tc>
        <w:tc>
          <w:tcPr>
            <w:tcW w:w="1701" w:type="dxa"/>
            <w:tcBorders>
              <w:bottom w:val="nil"/>
            </w:tcBorders>
            <w:vAlign w:val="center"/>
          </w:tcPr>
          <w:p w14:paraId="261C79DA" w14:textId="77777777" w:rsidR="00515B08" w:rsidRPr="00F93D66" w:rsidRDefault="00515B08" w:rsidP="00760223">
            <w:pPr>
              <w:widowControl/>
              <w:overflowPunct/>
              <w:adjustRightInd/>
              <w:jc w:val="center"/>
              <w:rPr>
                <w:rFonts w:ascii="Segoe UI" w:eastAsia="Times New Roman" w:hAnsi="Segoe UI" w:cs="Segoe UI"/>
                <w:b/>
                <w:bCs/>
                <w:color w:val="000000"/>
                <w:kern w:val="0"/>
                <w:sz w:val="19"/>
                <w:szCs w:val="19"/>
                <w:lang w:val="en-GB"/>
              </w:rPr>
            </w:pPr>
            <w:r w:rsidRPr="00F93D66">
              <w:rPr>
                <w:rFonts w:ascii="Segoe UI" w:eastAsia="Times New Roman" w:hAnsi="Segoe UI" w:cs="Segoe UI"/>
                <w:b/>
                <w:bCs/>
                <w:color w:val="000000"/>
                <w:kern w:val="0"/>
                <w:sz w:val="19"/>
                <w:szCs w:val="19"/>
                <w:lang w:val="en-GB"/>
              </w:rPr>
              <w:t xml:space="preserve">Total Price </w:t>
            </w:r>
            <w:r>
              <w:rPr>
                <w:rFonts w:ascii="Segoe UI" w:eastAsia="Times New Roman" w:hAnsi="Segoe UI" w:cs="Segoe UI"/>
                <w:b/>
                <w:bCs/>
                <w:color w:val="000000"/>
                <w:kern w:val="0"/>
                <w:sz w:val="19"/>
                <w:szCs w:val="19"/>
                <w:lang w:val="en-GB"/>
              </w:rPr>
              <w:t>(USD)</w:t>
            </w:r>
          </w:p>
        </w:tc>
      </w:tr>
      <w:tr w:rsidR="00515B08" w:rsidRPr="00F93D66" w14:paraId="30321106" w14:textId="77777777" w:rsidTr="00760223">
        <w:trPr>
          <w:trHeight w:val="374"/>
        </w:trPr>
        <w:tc>
          <w:tcPr>
            <w:tcW w:w="809" w:type="dxa"/>
            <w:tcBorders>
              <w:bottom w:val="nil"/>
            </w:tcBorders>
            <w:vAlign w:val="center"/>
          </w:tcPr>
          <w:p w14:paraId="738FCDC0"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1</w:t>
            </w:r>
          </w:p>
        </w:tc>
        <w:tc>
          <w:tcPr>
            <w:tcW w:w="7099" w:type="dxa"/>
            <w:tcBorders>
              <w:bottom w:val="nil"/>
            </w:tcBorders>
            <w:vAlign w:val="center"/>
          </w:tcPr>
          <w:p w14:paraId="6ED53D27"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Civil Works</w:t>
            </w:r>
          </w:p>
        </w:tc>
        <w:tc>
          <w:tcPr>
            <w:tcW w:w="1701" w:type="dxa"/>
            <w:tcBorders>
              <w:bottom w:val="nil"/>
            </w:tcBorders>
            <w:vAlign w:val="center"/>
          </w:tcPr>
          <w:p w14:paraId="0597EB7F" w14:textId="77777777" w:rsidR="00515B08" w:rsidRPr="00F93D66" w:rsidRDefault="00515B08" w:rsidP="00760223">
            <w:pPr>
              <w:widowControl/>
              <w:tabs>
                <w:tab w:val="num" w:pos="846"/>
              </w:tabs>
              <w:overflowPunct/>
              <w:adjustRightInd/>
              <w:jc w:val="right"/>
              <w:rPr>
                <w:rFonts w:ascii="Segoe UI" w:eastAsia="Times New Roman" w:hAnsi="Segoe UI" w:cs="Segoe UI"/>
                <w:kern w:val="0"/>
                <w:sz w:val="19"/>
                <w:szCs w:val="19"/>
                <w:lang w:val="en-GB"/>
              </w:rPr>
            </w:pPr>
          </w:p>
        </w:tc>
      </w:tr>
      <w:tr w:rsidR="00515B08" w:rsidRPr="00F93D66" w14:paraId="2BA584A5" w14:textId="77777777" w:rsidTr="00760223">
        <w:trPr>
          <w:trHeight w:val="374"/>
        </w:trPr>
        <w:tc>
          <w:tcPr>
            <w:tcW w:w="809" w:type="dxa"/>
            <w:tcBorders>
              <w:bottom w:val="single" w:sz="4" w:space="0" w:color="auto"/>
            </w:tcBorders>
            <w:vAlign w:val="center"/>
          </w:tcPr>
          <w:p w14:paraId="0BC3DB44"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2</w:t>
            </w:r>
          </w:p>
        </w:tc>
        <w:tc>
          <w:tcPr>
            <w:tcW w:w="7099" w:type="dxa"/>
            <w:tcBorders>
              <w:bottom w:val="single" w:sz="4" w:space="0" w:color="auto"/>
            </w:tcBorders>
            <w:vAlign w:val="center"/>
          </w:tcPr>
          <w:p w14:paraId="73BF6923"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Mechanical Works</w:t>
            </w:r>
          </w:p>
        </w:tc>
        <w:tc>
          <w:tcPr>
            <w:tcW w:w="1701" w:type="dxa"/>
            <w:tcBorders>
              <w:bottom w:val="single" w:sz="4" w:space="0" w:color="auto"/>
            </w:tcBorders>
            <w:vAlign w:val="center"/>
          </w:tcPr>
          <w:p w14:paraId="11314EB7" w14:textId="77777777" w:rsidR="00515B08" w:rsidRPr="00F93D66" w:rsidRDefault="00515B08" w:rsidP="00760223">
            <w:pPr>
              <w:widowControl/>
              <w:overflowPunct/>
              <w:adjustRightInd/>
              <w:jc w:val="right"/>
              <w:rPr>
                <w:rFonts w:ascii="Segoe UI" w:eastAsia="Times New Roman" w:hAnsi="Segoe UI" w:cs="Segoe UI"/>
                <w:kern w:val="0"/>
                <w:sz w:val="19"/>
                <w:szCs w:val="19"/>
                <w:lang w:val="en-GB"/>
              </w:rPr>
            </w:pPr>
          </w:p>
        </w:tc>
      </w:tr>
      <w:tr w:rsidR="00515B08" w:rsidRPr="00F93D66" w14:paraId="1924130B" w14:textId="77777777" w:rsidTr="00760223">
        <w:trPr>
          <w:trHeight w:val="374"/>
        </w:trPr>
        <w:tc>
          <w:tcPr>
            <w:tcW w:w="809" w:type="dxa"/>
            <w:tcBorders>
              <w:bottom w:val="single" w:sz="4" w:space="0" w:color="auto"/>
            </w:tcBorders>
            <w:vAlign w:val="center"/>
          </w:tcPr>
          <w:p w14:paraId="07DE7055"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3</w:t>
            </w:r>
          </w:p>
        </w:tc>
        <w:tc>
          <w:tcPr>
            <w:tcW w:w="7099" w:type="dxa"/>
            <w:tcBorders>
              <w:bottom w:val="single" w:sz="4" w:space="0" w:color="auto"/>
            </w:tcBorders>
            <w:vAlign w:val="center"/>
          </w:tcPr>
          <w:p w14:paraId="7B881DCE" w14:textId="77777777" w:rsidR="00515B08" w:rsidRPr="00F93D66" w:rsidRDefault="00515B08" w:rsidP="00760223">
            <w:pPr>
              <w:widowControl/>
              <w:overflowPunct/>
              <w:adjustRightInd/>
              <w:rPr>
                <w:rFonts w:ascii="Segoe UI" w:eastAsia="Times New Roman" w:hAnsi="Segoe UI" w:cs="Segoe UI"/>
                <w:kern w:val="0"/>
                <w:sz w:val="19"/>
                <w:szCs w:val="19"/>
                <w:lang w:val="en-GB"/>
              </w:rPr>
            </w:pPr>
            <w:r w:rsidRPr="00F93D66">
              <w:rPr>
                <w:rFonts w:ascii="Segoe UI" w:eastAsia="Times New Roman" w:hAnsi="Segoe UI" w:cs="Segoe UI"/>
                <w:kern w:val="0"/>
                <w:sz w:val="19"/>
                <w:szCs w:val="19"/>
                <w:lang w:val="en-GB"/>
              </w:rPr>
              <w:t>Electrical Works</w:t>
            </w:r>
          </w:p>
        </w:tc>
        <w:tc>
          <w:tcPr>
            <w:tcW w:w="1701" w:type="dxa"/>
            <w:tcBorders>
              <w:bottom w:val="single" w:sz="4" w:space="0" w:color="auto"/>
            </w:tcBorders>
            <w:vAlign w:val="center"/>
          </w:tcPr>
          <w:p w14:paraId="2FEC5921" w14:textId="77777777" w:rsidR="00515B08" w:rsidRPr="00F93D66" w:rsidRDefault="00515B08" w:rsidP="00760223">
            <w:pPr>
              <w:widowControl/>
              <w:overflowPunct/>
              <w:adjustRightInd/>
              <w:jc w:val="right"/>
              <w:rPr>
                <w:rFonts w:ascii="Segoe UI" w:eastAsia="Times New Roman" w:hAnsi="Segoe UI" w:cs="Segoe UI"/>
                <w:kern w:val="0"/>
                <w:sz w:val="19"/>
                <w:szCs w:val="19"/>
                <w:lang w:val="en-GB"/>
              </w:rPr>
            </w:pPr>
          </w:p>
        </w:tc>
      </w:tr>
      <w:tr w:rsidR="00515B08" w:rsidRPr="00F93D66" w14:paraId="2D69DA6F" w14:textId="77777777" w:rsidTr="00760223">
        <w:trPr>
          <w:trHeight w:val="316"/>
        </w:trPr>
        <w:tc>
          <w:tcPr>
            <w:tcW w:w="7908" w:type="dxa"/>
            <w:gridSpan w:val="2"/>
            <w:tcBorders>
              <w:bottom w:val="single" w:sz="4" w:space="0" w:color="auto"/>
            </w:tcBorders>
            <w:vAlign w:val="center"/>
          </w:tcPr>
          <w:p w14:paraId="17FB4E7C" w14:textId="77777777" w:rsidR="00515B08" w:rsidRPr="00F93D66" w:rsidRDefault="00515B08" w:rsidP="00760223">
            <w:pPr>
              <w:widowControl/>
              <w:tabs>
                <w:tab w:val="num" w:pos="846"/>
              </w:tabs>
              <w:overflowPunct/>
              <w:adjustRightInd/>
              <w:jc w:val="right"/>
              <w:rPr>
                <w:rFonts w:ascii="Segoe UI" w:eastAsia="Times New Roman" w:hAnsi="Segoe UI" w:cs="Segoe UI"/>
                <w:b/>
                <w:kern w:val="0"/>
                <w:sz w:val="19"/>
                <w:szCs w:val="19"/>
                <w:lang w:val="en-GB"/>
              </w:rPr>
            </w:pPr>
            <w:r w:rsidRPr="00F93D66">
              <w:rPr>
                <w:rFonts w:ascii="Segoe UI" w:eastAsia="Times New Roman" w:hAnsi="Segoe UI" w:cs="Segoe UI"/>
                <w:b/>
                <w:kern w:val="0"/>
                <w:sz w:val="19"/>
                <w:szCs w:val="19"/>
                <w:lang w:val="en-GB"/>
              </w:rPr>
              <w:t>Total estimated price (item 1 +item 2 +item 3)</w:t>
            </w:r>
            <w:r>
              <w:rPr>
                <w:rFonts w:ascii="Segoe UI" w:eastAsia="Times New Roman" w:hAnsi="Segoe UI" w:cs="Segoe UI"/>
                <w:b/>
                <w:kern w:val="0"/>
                <w:sz w:val="19"/>
                <w:szCs w:val="19"/>
                <w:lang w:val="en-GB"/>
              </w:rPr>
              <w:t xml:space="preserve"> (USD)</w:t>
            </w:r>
          </w:p>
        </w:tc>
        <w:tc>
          <w:tcPr>
            <w:tcW w:w="1701" w:type="dxa"/>
            <w:tcBorders>
              <w:bottom w:val="single" w:sz="4" w:space="0" w:color="auto"/>
            </w:tcBorders>
            <w:vAlign w:val="center"/>
          </w:tcPr>
          <w:p w14:paraId="1EFEBB73" w14:textId="77777777" w:rsidR="00515B08" w:rsidRPr="00F93D66" w:rsidRDefault="00515B08" w:rsidP="00760223">
            <w:pPr>
              <w:widowControl/>
              <w:tabs>
                <w:tab w:val="num" w:pos="846"/>
              </w:tabs>
              <w:overflowPunct/>
              <w:adjustRightInd/>
              <w:jc w:val="right"/>
              <w:rPr>
                <w:rFonts w:ascii="Segoe UI" w:eastAsia="Times New Roman" w:hAnsi="Segoe UI" w:cs="Segoe UI"/>
                <w:kern w:val="0"/>
                <w:sz w:val="19"/>
                <w:szCs w:val="19"/>
                <w:lang w:val="en-GB"/>
              </w:rPr>
            </w:pPr>
          </w:p>
        </w:tc>
      </w:tr>
    </w:tbl>
    <w:p w14:paraId="50ED9BE1" w14:textId="77777777" w:rsidR="00515B08" w:rsidRPr="00F93D66" w:rsidRDefault="00515B08" w:rsidP="00515B08">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681F27C" w14:textId="77777777" w:rsidR="00515B08" w:rsidRPr="00F93D66" w:rsidRDefault="00515B08" w:rsidP="00515B08">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r w:rsidRPr="00F93D66">
        <w:rPr>
          <w:rFonts w:ascii="Segoe UI" w:eastAsia="Times New Roman" w:hAnsi="Segoe UI" w:cs="Segoe UI"/>
          <w:kern w:val="0"/>
          <w:sz w:val="20"/>
          <w:szCs w:val="20"/>
          <w:shd w:val="pct5" w:color="C0C0C0" w:fill="auto"/>
          <w:lang w:val="en-GB" w:eastAsia="da-DK"/>
        </w:rPr>
        <w:t>Excel format of Bill of Quantities shall also be provided with the Bid. In case of any discrepancy between the excel format and the following formats, the prices given in the below format shall prevail.</w:t>
      </w:r>
    </w:p>
    <w:p w14:paraId="02406088" w14:textId="166439F0" w:rsidR="00515B08" w:rsidRDefault="00515B08" w:rsidP="00515B08">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CIVIL WORKS</w:t>
      </w:r>
      <w:r>
        <w:rPr>
          <w:rFonts w:ascii="Segoe UI" w:eastAsia="Times New Roman" w:hAnsi="Segoe UI" w:cs="Segoe UI"/>
          <w:b/>
          <w:kern w:val="0"/>
          <w:sz w:val="20"/>
          <w:szCs w:val="20"/>
          <w:shd w:val="pct5" w:color="C0C0C0" w:fill="auto"/>
          <w:lang w:val="en-GB" w:eastAsia="da-DK"/>
        </w:rPr>
        <w:t>, LOT 2</w:t>
      </w:r>
      <w:r w:rsidRPr="00F93D66">
        <w:rPr>
          <w:rFonts w:ascii="Segoe UI" w:eastAsia="Times New Roman" w:hAnsi="Segoe UI" w:cs="Segoe UI"/>
          <w:b/>
          <w:kern w:val="0"/>
          <w:sz w:val="20"/>
          <w:szCs w:val="20"/>
          <w:shd w:val="pct5" w:color="C0C0C0" w:fill="auto"/>
          <w:lang w:val="en-GB" w:eastAsia="da-DK"/>
        </w:rPr>
        <w:t>;</w:t>
      </w:r>
    </w:p>
    <w:tbl>
      <w:tblPr>
        <w:tblStyle w:val="TableGrid"/>
        <w:tblW w:w="9776" w:type="dxa"/>
        <w:tblLook w:val="04A0" w:firstRow="1" w:lastRow="0" w:firstColumn="1" w:lastColumn="0" w:noHBand="0" w:noVBand="1"/>
      </w:tblPr>
      <w:tblGrid>
        <w:gridCol w:w="988"/>
        <w:gridCol w:w="4110"/>
        <w:gridCol w:w="709"/>
        <w:gridCol w:w="1134"/>
        <w:gridCol w:w="1418"/>
        <w:gridCol w:w="1417"/>
      </w:tblGrid>
      <w:tr w:rsidR="00B6319A" w:rsidRPr="00B6319A" w14:paraId="0F12FED8" w14:textId="77777777" w:rsidTr="00BE0869">
        <w:trPr>
          <w:cantSplit/>
          <w:tblHeader/>
        </w:trPr>
        <w:tc>
          <w:tcPr>
            <w:tcW w:w="988" w:type="dxa"/>
            <w:shd w:val="clear" w:color="auto" w:fill="BFBFBF" w:themeFill="background1" w:themeFillShade="BF"/>
            <w:noWrap/>
            <w:hideMark/>
          </w:tcPr>
          <w:p w14:paraId="36F0906E" w14:textId="77777777" w:rsidR="00BE0869" w:rsidRDefault="00B6319A" w:rsidP="00BE0869">
            <w:pPr>
              <w:widowControl/>
              <w:overflowPunct/>
              <w:adjustRightInd/>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Pose/</w:t>
            </w:r>
          </w:p>
          <w:p w14:paraId="4C651EF4" w14:textId="32490925" w:rsidR="00B6319A" w:rsidRPr="00B6319A" w:rsidRDefault="00B6319A" w:rsidP="00BE0869">
            <w:pPr>
              <w:widowControl/>
              <w:overflowPunct/>
              <w:adjustRightInd/>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Item No</w:t>
            </w:r>
          </w:p>
        </w:tc>
        <w:tc>
          <w:tcPr>
            <w:tcW w:w="4110" w:type="dxa"/>
            <w:shd w:val="clear" w:color="auto" w:fill="BFBFBF" w:themeFill="background1" w:themeFillShade="BF"/>
            <w:hideMark/>
          </w:tcPr>
          <w:p w14:paraId="5E615BB8" w14:textId="77777777" w:rsidR="00B6319A" w:rsidRPr="00B6319A" w:rsidRDefault="00B6319A" w:rsidP="00BE0869">
            <w:pPr>
              <w:widowControl/>
              <w:overflowPunct/>
              <w:adjustRightInd/>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 xml:space="preserve">Pose/Item Definition </w:t>
            </w:r>
          </w:p>
        </w:tc>
        <w:tc>
          <w:tcPr>
            <w:tcW w:w="709" w:type="dxa"/>
            <w:shd w:val="clear" w:color="auto" w:fill="BFBFBF" w:themeFill="background1" w:themeFillShade="BF"/>
            <w:noWrap/>
            <w:hideMark/>
          </w:tcPr>
          <w:p w14:paraId="58087CF5" w14:textId="7A659DE0" w:rsidR="00B6319A" w:rsidRPr="00B6319A" w:rsidRDefault="00B6319A" w:rsidP="00BE0869">
            <w:pPr>
              <w:widowControl/>
              <w:overflowPunct/>
              <w:adjustRightInd/>
              <w:jc w:val="center"/>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U</w:t>
            </w:r>
            <w:r w:rsidR="00BE0869">
              <w:rPr>
                <w:rFonts w:ascii="Segoe UI" w:eastAsia="Times New Roman" w:hAnsi="Segoe UI" w:cs="Segoe UI"/>
                <w:b/>
                <w:bCs/>
                <w:kern w:val="0"/>
                <w:sz w:val="19"/>
                <w:szCs w:val="19"/>
                <w:lang w:val="en-GB"/>
              </w:rPr>
              <w:t>nit</w:t>
            </w:r>
          </w:p>
        </w:tc>
        <w:tc>
          <w:tcPr>
            <w:tcW w:w="1134" w:type="dxa"/>
            <w:shd w:val="clear" w:color="auto" w:fill="BFBFBF" w:themeFill="background1" w:themeFillShade="BF"/>
            <w:noWrap/>
            <w:hideMark/>
          </w:tcPr>
          <w:p w14:paraId="58AE980C" w14:textId="1C12F886" w:rsidR="00B6319A" w:rsidRPr="00B6319A" w:rsidRDefault="00B6319A" w:rsidP="00BE0869">
            <w:pPr>
              <w:widowControl/>
              <w:overflowPunct/>
              <w:adjustRightInd/>
              <w:jc w:val="center"/>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Quantity</w:t>
            </w:r>
          </w:p>
        </w:tc>
        <w:tc>
          <w:tcPr>
            <w:tcW w:w="1418" w:type="dxa"/>
            <w:shd w:val="clear" w:color="auto" w:fill="BFBFBF" w:themeFill="background1" w:themeFillShade="BF"/>
            <w:noWrap/>
            <w:hideMark/>
          </w:tcPr>
          <w:p w14:paraId="3D0BE46B" w14:textId="77777777" w:rsidR="00B6319A" w:rsidRPr="00B6319A" w:rsidRDefault="00B6319A" w:rsidP="00BE0869">
            <w:pPr>
              <w:widowControl/>
              <w:overflowPunct/>
              <w:adjustRightInd/>
              <w:jc w:val="center"/>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Unit Price (USD)</w:t>
            </w:r>
          </w:p>
        </w:tc>
        <w:tc>
          <w:tcPr>
            <w:tcW w:w="1417" w:type="dxa"/>
            <w:shd w:val="clear" w:color="auto" w:fill="BFBFBF" w:themeFill="background1" w:themeFillShade="BF"/>
            <w:noWrap/>
          </w:tcPr>
          <w:p w14:paraId="2789C2D3" w14:textId="77777777" w:rsidR="00BE0869" w:rsidRDefault="00B6319A" w:rsidP="00BE0869">
            <w:pPr>
              <w:widowControl/>
              <w:overflowPunct/>
              <w:adjustRightInd/>
              <w:jc w:val="center"/>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Price</w:t>
            </w:r>
          </w:p>
          <w:p w14:paraId="0C46B178" w14:textId="5950FB80" w:rsidR="00B6319A" w:rsidRPr="00B6319A" w:rsidRDefault="00B6319A" w:rsidP="00BE0869">
            <w:pPr>
              <w:widowControl/>
              <w:overflowPunct/>
              <w:adjustRightInd/>
              <w:jc w:val="center"/>
              <w:rPr>
                <w:rFonts w:ascii="Segoe UI" w:eastAsia="Times New Roman" w:hAnsi="Segoe UI" w:cs="Segoe UI"/>
                <w:b/>
                <w:bCs/>
                <w:kern w:val="0"/>
                <w:sz w:val="19"/>
                <w:szCs w:val="19"/>
                <w:lang w:val="en-GB"/>
              </w:rPr>
            </w:pPr>
            <w:r w:rsidRPr="00B6319A">
              <w:rPr>
                <w:rFonts w:ascii="Segoe UI" w:eastAsia="Times New Roman" w:hAnsi="Segoe UI" w:cs="Segoe UI"/>
                <w:b/>
                <w:bCs/>
                <w:kern w:val="0"/>
                <w:sz w:val="19"/>
                <w:szCs w:val="19"/>
                <w:lang w:val="en-GB"/>
              </w:rPr>
              <w:t>(USD)</w:t>
            </w:r>
          </w:p>
        </w:tc>
      </w:tr>
      <w:tr w:rsidR="00B6319A" w:rsidRPr="00B6319A" w14:paraId="4359B244" w14:textId="77777777" w:rsidTr="00BE0869">
        <w:trPr>
          <w:cantSplit/>
        </w:trPr>
        <w:tc>
          <w:tcPr>
            <w:tcW w:w="988" w:type="dxa"/>
          </w:tcPr>
          <w:p w14:paraId="0B710EF7" w14:textId="2A35663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Civ01</w:t>
            </w:r>
          </w:p>
        </w:tc>
        <w:tc>
          <w:tcPr>
            <w:tcW w:w="4110" w:type="dxa"/>
          </w:tcPr>
          <w:p w14:paraId="0B57CF75" w14:textId="5D9EE514"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Excavation works </w:t>
            </w:r>
          </w:p>
        </w:tc>
        <w:tc>
          <w:tcPr>
            <w:tcW w:w="709" w:type="dxa"/>
          </w:tcPr>
          <w:p w14:paraId="42BE780C" w14:textId="277D703B"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20103536" w14:textId="6EA8B0E4" w:rsidR="003A1E94" w:rsidRPr="003A1E94" w:rsidRDefault="00B6319A" w:rsidP="003A1E94">
            <w:pPr>
              <w:widowControl/>
              <w:overflowPunct/>
              <w:adjustRightInd/>
              <w:jc w:val="right"/>
              <w:rPr>
                <w:rFonts w:ascii="Segoe UI" w:hAnsi="Segoe UI" w:cs="Segoe UI"/>
                <w:sz w:val="19"/>
                <w:szCs w:val="19"/>
              </w:rPr>
            </w:pPr>
            <w:r w:rsidRPr="00B6319A">
              <w:rPr>
                <w:rFonts w:ascii="Segoe UI" w:hAnsi="Segoe UI" w:cs="Segoe UI"/>
                <w:sz w:val="19"/>
                <w:szCs w:val="19"/>
              </w:rPr>
              <w:t>12,</w:t>
            </w:r>
            <w:r w:rsidR="003A1E94">
              <w:rPr>
                <w:rFonts w:ascii="Segoe UI" w:hAnsi="Segoe UI" w:cs="Segoe UI"/>
                <w:sz w:val="19"/>
                <w:szCs w:val="19"/>
              </w:rPr>
              <w:t>400.00</w:t>
            </w:r>
          </w:p>
        </w:tc>
        <w:tc>
          <w:tcPr>
            <w:tcW w:w="1418" w:type="dxa"/>
            <w:noWrap/>
          </w:tcPr>
          <w:p w14:paraId="28D60BB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68C670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C284BA6" w14:textId="77777777" w:rsidTr="00BE0869">
        <w:trPr>
          <w:cantSplit/>
        </w:trPr>
        <w:tc>
          <w:tcPr>
            <w:tcW w:w="988" w:type="dxa"/>
          </w:tcPr>
          <w:p w14:paraId="43CDA172" w14:textId="625C598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Civ02</w:t>
            </w:r>
          </w:p>
        </w:tc>
        <w:tc>
          <w:tcPr>
            <w:tcW w:w="4110" w:type="dxa"/>
          </w:tcPr>
          <w:p w14:paraId="42B778B1" w14:textId="0BE2CE5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Watering and compaction of any type of soil</w:t>
            </w:r>
          </w:p>
        </w:tc>
        <w:tc>
          <w:tcPr>
            <w:tcW w:w="709" w:type="dxa"/>
          </w:tcPr>
          <w:p w14:paraId="139DF5D2" w14:textId="51E82B9A"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2DEC32C3" w14:textId="45D4CF58" w:rsidR="00B6319A" w:rsidRPr="00B6319A" w:rsidRDefault="00780727"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3,300.00</w:t>
            </w:r>
          </w:p>
        </w:tc>
        <w:tc>
          <w:tcPr>
            <w:tcW w:w="1418" w:type="dxa"/>
            <w:noWrap/>
          </w:tcPr>
          <w:p w14:paraId="5964228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18D7E0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4AEC0CE" w14:textId="77777777" w:rsidTr="00BE0869">
        <w:trPr>
          <w:cantSplit/>
        </w:trPr>
        <w:tc>
          <w:tcPr>
            <w:tcW w:w="988" w:type="dxa"/>
          </w:tcPr>
          <w:p w14:paraId="230E3EFA" w14:textId="5AC2781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Civ03</w:t>
            </w:r>
          </w:p>
        </w:tc>
        <w:tc>
          <w:tcPr>
            <w:tcW w:w="4110" w:type="dxa"/>
          </w:tcPr>
          <w:p w14:paraId="7492B3BD" w14:textId="71852C2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Backfill with all in aggregate including transportation</w:t>
            </w:r>
          </w:p>
        </w:tc>
        <w:tc>
          <w:tcPr>
            <w:tcW w:w="709" w:type="dxa"/>
          </w:tcPr>
          <w:p w14:paraId="3B065F55" w14:textId="16E4FE69"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7E841B83" w14:textId="7511729F" w:rsidR="00B6319A" w:rsidRPr="00B6319A" w:rsidRDefault="00780727"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3,300.00</w:t>
            </w:r>
          </w:p>
        </w:tc>
        <w:tc>
          <w:tcPr>
            <w:tcW w:w="1418" w:type="dxa"/>
            <w:noWrap/>
          </w:tcPr>
          <w:p w14:paraId="2D20766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16B83D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82ED5AC" w14:textId="77777777" w:rsidTr="00BE0869">
        <w:trPr>
          <w:cantSplit/>
        </w:trPr>
        <w:tc>
          <w:tcPr>
            <w:tcW w:w="988" w:type="dxa"/>
          </w:tcPr>
          <w:p w14:paraId="03C9CA83" w14:textId="712C0E5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Civ04</w:t>
            </w:r>
          </w:p>
        </w:tc>
        <w:tc>
          <w:tcPr>
            <w:tcW w:w="4110" w:type="dxa"/>
          </w:tcPr>
          <w:p w14:paraId="6F6ABDA8" w14:textId="422E5B0C"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Formation of base layer ((with crushed and screened quarry stone (1 inch)) including transportation</w:t>
            </w:r>
          </w:p>
        </w:tc>
        <w:tc>
          <w:tcPr>
            <w:tcW w:w="709" w:type="dxa"/>
          </w:tcPr>
          <w:p w14:paraId="6CFACD77" w14:textId="3C5217BF"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6CA93CBF" w14:textId="2F7A046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855.00</w:t>
            </w:r>
          </w:p>
        </w:tc>
        <w:tc>
          <w:tcPr>
            <w:tcW w:w="1418" w:type="dxa"/>
            <w:noWrap/>
          </w:tcPr>
          <w:p w14:paraId="338C689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C9556C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EA7A14E" w14:textId="77777777" w:rsidTr="00BE0869">
        <w:trPr>
          <w:cantSplit/>
        </w:trPr>
        <w:tc>
          <w:tcPr>
            <w:tcW w:w="988" w:type="dxa"/>
          </w:tcPr>
          <w:p w14:paraId="15CC8F7F" w14:textId="77074811"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Civ05</w:t>
            </w:r>
          </w:p>
        </w:tc>
        <w:tc>
          <w:tcPr>
            <w:tcW w:w="4110" w:type="dxa"/>
          </w:tcPr>
          <w:p w14:paraId="63A9B6C7" w14:textId="6D64A8E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Plant-Mix Subbase production including transportation (with crushed and screened quarry stone)</w:t>
            </w:r>
          </w:p>
        </w:tc>
        <w:tc>
          <w:tcPr>
            <w:tcW w:w="709" w:type="dxa"/>
          </w:tcPr>
          <w:p w14:paraId="00D5E09D" w14:textId="42BF18E8"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2816A53A" w14:textId="24614095"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1,710.00</w:t>
            </w:r>
          </w:p>
        </w:tc>
        <w:tc>
          <w:tcPr>
            <w:tcW w:w="1418" w:type="dxa"/>
            <w:noWrap/>
          </w:tcPr>
          <w:p w14:paraId="07CD72C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FB8C69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52A864F" w14:textId="77777777" w:rsidTr="00BE0869">
        <w:trPr>
          <w:cantSplit/>
        </w:trPr>
        <w:tc>
          <w:tcPr>
            <w:tcW w:w="988" w:type="dxa"/>
          </w:tcPr>
          <w:p w14:paraId="0730FAD6" w14:textId="41F74E2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Civ06</w:t>
            </w:r>
          </w:p>
        </w:tc>
        <w:tc>
          <w:tcPr>
            <w:tcW w:w="4110" w:type="dxa"/>
          </w:tcPr>
          <w:p w14:paraId="7D13A719" w14:textId="477CEBB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Supply of gravel and flooring, watering and compaction by machine  including transportation</w:t>
            </w:r>
          </w:p>
        </w:tc>
        <w:tc>
          <w:tcPr>
            <w:tcW w:w="709" w:type="dxa"/>
          </w:tcPr>
          <w:p w14:paraId="75FE7598" w14:textId="6EAB366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3DF250D0" w14:textId="37A2FB45"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907.60</w:t>
            </w:r>
          </w:p>
        </w:tc>
        <w:tc>
          <w:tcPr>
            <w:tcW w:w="1418" w:type="dxa"/>
            <w:noWrap/>
          </w:tcPr>
          <w:p w14:paraId="14131A8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BEC594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449D75B9" w14:textId="77777777" w:rsidTr="00BE0869">
        <w:trPr>
          <w:cantSplit/>
        </w:trPr>
        <w:tc>
          <w:tcPr>
            <w:tcW w:w="988" w:type="dxa"/>
          </w:tcPr>
          <w:p w14:paraId="7C9E6DE0" w14:textId="028E525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Civ07</w:t>
            </w:r>
          </w:p>
        </w:tc>
        <w:tc>
          <w:tcPr>
            <w:tcW w:w="4110" w:type="dxa"/>
          </w:tcPr>
          <w:p w14:paraId="64EA2F12" w14:textId="28F9D05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Laying the sub base and base material </w:t>
            </w:r>
          </w:p>
        </w:tc>
        <w:tc>
          <w:tcPr>
            <w:tcW w:w="709" w:type="dxa"/>
          </w:tcPr>
          <w:p w14:paraId="071CB9C2" w14:textId="63A5FDD6"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740EF062" w14:textId="3525BD6F"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1,710.00</w:t>
            </w:r>
          </w:p>
        </w:tc>
        <w:tc>
          <w:tcPr>
            <w:tcW w:w="1418" w:type="dxa"/>
            <w:noWrap/>
          </w:tcPr>
          <w:p w14:paraId="7C28E68B"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482167F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E6D9D28" w14:textId="77777777" w:rsidTr="00BE0869">
        <w:trPr>
          <w:cantSplit/>
        </w:trPr>
        <w:tc>
          <w:tcPr>
            <w:tcW w:w="988" w:type="dxa"/>
          </w:tcPr>
          <w:p w14:paraId="669D592E" w14:textId="03E1259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Civ08</w:t>
            </w:r>
          </w:p>
        </w:tc>
        <w:tc>
          <w:tcPr>
            <w:tcW w:w="4110" w:type="dxa"/>
          </w:tcPr>
          <w:p w14:paraId="3D731BDE" w14:textId="6F6CCD27"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Readymix concrete placement meeting the compressive strength requirements of C 16/20, including procurement, delivery, concrete pump and placement.</w:t>
            </w:r>
          </w:p>
        </w:tc>
        <w:tc>
          <w:tcPr>
            <w:tcW w:w="709" w:type="dxa"/>
          </w:tcPr>
          <w:p w14:paraId="0400EB8B" w14:textId="35E296B8"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3258E972" w14:textId="71CA30B2" w:rsidR="00B6319A" w:rsidRPr="00B6319A" w:rsidRDefault="006A3257"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425.00</w:t>
            </w:r>
          </w:p>
        </w:tc>
        <w:tc>
          <w:tcPr>
            <w:tcW w:w="1418" w:type="dxa"/>
            <w:noWrap/>
          </w:tcPr>
          <w:p w14:paraId="18008BD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80261C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8BADBD0" w14:textId="77777777" w:rsidTr="00BE0869">
        <w:trPr>
          <w:cantSplit/>
        </w:trPr>
        <w:tc>
          <w:tcPr>
            <w:tcW w:w="988" w:type="dxa"/>
          </w:tcPr>
          <w:p w14:paraId="4EB54570" w14:textId="331F781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Civ09</w:t>
            </w:r>
          </w:p>
        </w:tc>
        <w:tc>
          <w:tcPr>
            <w:tcW w:w="4110" w:type="dxa"/>
          </w:tcPr>
          <w:p w14:paraId="1B35ABA9" w14:textId="594E305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Concreting of C 30/37 compressive strength class concrete being manufactured at a concrete plant or purchased (including concrete transport)</w:t>
            </w:r>
          </w:p>
        </w:tc>
        <w:tc>
          <w:tcPr>
            <w:tcW w:w="709" w:type="dxa"/>
          </w:tcPr>
          <w:p w14:paraId="7507414B" w14:textId="77FA6A78"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3260BE5A" w14:textId="1A6BE88B"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1,620.00</w:t>
            </w:r>
          </w:p>
        </w:tc>
        <w:tc>
          <w:tcPr>
            <w:tcW w:w="1418" w:type="dxa"/>
            <w:noWrap/>
          </w:tcPr>
          <w:p w14:paraId="44734FF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6CEDB2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2F01B07" w14:textId="77777777" w:rsidTr="00BE0869">
        <w:trPr>
          <w:cantSplit/>
        </w:trPr>
        <w:tc>
          <w:tcPr>
            <w:tcW w:w="988" w:type="dxa"/>
          </w:tcPr>
          <w:p w14:paraId="30540938" w14:textId="6DE4EBCC"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Civ11</w:t>
            </w:r>
          </w:p>
        </w:tc>
        <w:tc>
          <w:tcPr>
            <w:tcW w:w="4110" w:type="dxa"/>
          </w:tcPr>
          <w:p w14:paraId="22F26A02" w14:textId="0236F0D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30 cm thick CMU wall construction with non-reinforced lightweight concrete blocks (With lightweight block adhesive) (2,50 N/mm² and 400 kg/m³)</w:t>
            </w:r>
          </w:p>
        </w:tc>
        <w:tc>
          <w:tcPr>
            <w:tcW w:w="709" w:type="dxa"/>
          </w:tcPr>
          <w:p w14:paraId="48D99F33" w14:textId="5FEF84C7"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FBD4483" w14:textId="59F8DC1D"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3</w:t>
            </w:r>
            <w:r w:rsidR="000F4D9E">
              <w:rPr>
                <w:rFonts w:ascii="Segoe UI" w:hAnsi="Segoe UI" w:cs="Segoe UI"/>
                <w:sz w:val="19"/>
                <w:szCs w:val="19"/>
              </w:rPr>
              <w:t>9</w:t>
            </w:r>
            <w:r w:rsidRPr="00B6319A">
              <w:rPr>
                <w:rFonts w:ascii="Segoe UI" w:hAnsi="Segoe UI" w:cs="Segoe UI"/>
                <w:sz w:val="19"/>
                <w:szCs w:val="19"/>
              </w:rPr>
              <w:t>.</w:t>
            </w:r>
            <w:r w:rsidR="000F4D9E">
              <w:rPr>
                <w:rFonts w:ascii="Segoe UI" w:hAnsi="Segoe UI" w:cs="Segoe UI"/>
                <w:sz w:val="19"/>
                <w:szCs w:val="19"/>
              </w:rPr>
              <w:t>00</w:t>
            </w:r>
          </w:p>
        </w:tc>
        <w:tc>
          <w:tcPr>
            <w:tcW w:w="1418" w:type="dxa"/>
            <w:noWrap/>
          </w:tcPr>
          <w:p w14:paraId="7AFA3F63"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D5EA51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4BBC9FC" w14:textId="77777777" w:rsidTr="00BE0869">
        <w:trPr>
          <w:cantSplit/>
        </w:trPr>
        <w:tc>
          <w:tcPr>
            <w:tcW w:w="988" w:type="dxa"/>
          </w:tcPr>
          <w:p w14:paraId="1686C4DD" w14:textId="238EC501"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Civ12</w:t>
            </w:r>
          </w:p>
        </w:tc>
        <w:tc>
          <w:tcPr>
            <w:tcW w:w="4110" w:type="dxa"/>
          </w:tcPr>
          <w:p w14:paraId="4B3B0B01" w14:textId="14DF0F9F" w:rsidR="00B6319A" w:rsidRPr="00B6319A" w:rsidRDefault="00DA22DA" w:rsidP="00BE0869">
            <w:pPr>
              <w:widowControl/>
              <w:overflowPunct/>
              <w:adjustRightInd/>
              <w:rPr>
                <w:rFonts w:ascii="Segoe UI" w:eastAsia="Times New Roman" w:hAnsi="Segoe UI" w:cs="Segoe UI"/>
                <w:kern w:val="0"/>
                <w:sz w:val="19"/>
                <w:szCs w:val="19"/>
                <w:lang w:val="en-GB"/>
              </w:rPr>
            </w:pPr>
            <w:r w:rsidRPr="00DA22DA">
              <w:rPr>
                <w:rFonts w:ascii="Segoe UI" w:hAnsi="Segoe UI" w:cs="Segoe UI"/>
                <w:sz w:val="19"/>
                <w:szCs w:val="19"/>
              </w:rPr>
              <w:t>Hot-dip galvanized, corrugated / trapezoidal sheet and roof covering with epoxy paint made of 0.50 mm thickness on the existing roof covering on  concrete slabs and/or steel structures</w:t>
            </w:r>
          </w:p>
        </w:tc>
        <w:tc>
          <w:tcPr>
            <w:tcW w:w="709" w:type="dxa"/>
          </w:tcPr>
          <w:p w14:paraId="33221276" w14:textId="7357E19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3D2AFE54" w14:textId="0DC3C8E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685.00</w:t>
            </w:r>
          </w:p>
        </w:tc>
        <w:tc>
          <w:tcPr>
            <w:tcW w:w="1418" w:type="dxa"/>
            <w:noWrap/>
          </w:tcPr>
          <w:p w14:paraId="356B9E9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CB05BB9"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F3E867F" w14:textId="77777777" w:rsidTr="00BE0869">
        <w:trPr>
          <w:cantSplit/>
        </w:trPr>
        <w:tc>
          <w:tcPr>
            <w:tcW w:w="988" w:type="dxa"/>
          </w:tcPr>
          <w:p w14:paraId="5F581C04" w14:textId="2AFE39A7"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Civ13</w:t>
            </w:r>
          </w:p>
        </w:tc>
        <w:tc>
          <w:tcPr>
            <w:tcW w:w="4110" w:type="dxa"/>
          </w:tcPr>
          <w:p w14:paraId="5237C1E9" w14:textId="75F6944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Ø 200 mm nominal diameter, PVC-based corrugated drainage pipe and its placement</w:t>
            </w:r>
          </w:p>
        </w:tc>
        <w:tc>
          <w:tcPr>
            <w:tcW w:w="709" w:type="dxa"/>
          </w:tcPr>
          <w:p w14:paraId="4016ED2C" w14:textId="74D8F3C5"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4A958F8B" w14:textId="32684BD8"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350.00</w:t>
            </w:r>
          </w:p>
        </w:tc>
        <w:tc>
          <w:tcPr>
            <w:tcW w:w="1418" w:type="dxa"/>
            <w:noWrap/>
          </w:tcPr>
          <w:p w14:paraId="66B0AA2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27D62A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9661C45" w14:textId="77777777" w:rsidTr="00BE0869">
        <w:trPr>
          <w:cantSplit/>
        </w:trPr>
        <w:tc>
          <w:tcPr>
            <w:tcW w:w="988" w:type="dxa"/>
          </w:tcPr>
          <w:p w14:paraId="7B54E572" w14:textId="663273A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Civ14</w:t>
            </w:r>
          </w:p>
        </w:tc>
        <w:tc>
          <w:tcPr>
            <w:tcW w:w="4110" w:type="dxa"/>
          </w:tcPr>
          <w:p w14:paraId="02F35096" w14:textId="388B09B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Two layers of dampproofing application of 3 and 4 mm thick elastometric polymer modified bitumen sheet (-20 degrees cold rolled) with mat reinforcement</w:t>
            </w:r>
          </w:p>
        </w:tc>
        <w:tc>
          <w:tcPr>
            <w:tcW w:w="709" w:type="dxa"/>
          </w:tcPr>
          <w:p w14:paraId="4B673BDF" w14:textId="338A6086"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270A863" w14:textId="1F842E5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24</w:t>
            </w:r>
            <w:r w:rsidR="00791A1B">
              <w:rPr>
                <w:rFonts w:ascii="Segoe UI" w:hAnsi="Segoe UI" w:cs="Segoe UI"/>
                <w:sz w:val="19"/>
                <w:szCs w:val="19"/>
              </w:rPr>
              <w:t>1.00</w:t>
            </w:r>
          </w:p>
        </w:tc>
        <w:tc>
          <w:tcPr>
            <w:tcW w:w="1418" w:type="dxa"/>
            <w:noWrap/>
          </w:tcPr>
          <w:p w14:paraId="46F8CEA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21CE41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5E2AD18" w14:textId="77777777" w:rsidTr="00BE0869">
        <w:trPr>
          <w:cantSplit/>
        </w:trPr>
        <w:tc>
          <w:tcPr>
            <w:tcW w:w="988" w:type="dxa"/>
          </w:tcPr>
          <w:p w14:paraId="39B6D76C" w14:textId="121F461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Civ15</w:t>
            </w:r>
          </w:p>
        </w:tc>
        <w:tc>
          <w:tcPr>
            <w:tcW w:w="4110" w:type="dxa"/>
          </w:tcPr>
          <w:p w14:paraId="36731D2E" w14:textId="54D19EB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Laying of 150 gr/m2 geotextile felt</w:t>
            </w:r>
          </w:p>
        </w:tc>
        <w:tc>
          <w:tcPr>
            <w:tcW w:w="709" w:type="dxa"/>
          </w:tcPr>
          <w:p w14:paraId="79334A78" w14:textId="1C6DCFC1"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3FBCD8DA" w14:textId="3F653EA8"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550.00</w:t>
            </w:r>
          </w:p>
        </w:tc>
        <w:tc>
          <w:tcPr>
            <w:tcW w:w="1418" w:type="dxa"/>
            <w:noWrap/>
          </w:tcPr>
          <w:p w14:paraId="4AD7F56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9EDE12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24C27E7" w14:textId="77777777" w:rsidTr="00BE0869">
        <w:trPr>
          <w:cantSplit/>
        </w:trPr>
        <w:tc>
          <w:tcPr>
            <w:tcW w:w="988" w:type="dxa"/>
          </w:tcPr>
          <w:p w14:paraId="7B02B268" w14:textId="2A217904"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Civ16</w:t>
            </w:r>
          </w:p>
        </w:tc>
        <w:tc>
          <w:tcPr>
            <w:tcW w:w="4110" w:type="dxa"/>
          </w:tcPr>
          <w:p w14:paraId="318329E2" w14:textId="612C5AF4"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Supply and replacement of HDPE based drainage and protection sheet on waterproofing of basement curtains (200 dpressure resistance &lt;250 KN / m2)</w:t>
            </w:r>
          </w:p>
        </w:tc>
        <w:tc>
          <w:tcPr>
            <w:tcW w:w="709" w:type="dxa"/>
          </w:tcPr>
          <w:p w14:paraId="0FEA7E60" w14:textId="1C0ED3DA"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31FECFFD" w14:textId="4B25A411"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26</w:t>
            </w:r>
            <w:r w:rsidR="00695D35">
              <w:rPr>
                <w:rFonts w:ascii="Segoe UI" w:hAnsi="Segoe UI" w:cs="Segoe UI"/>
                <w:sz w:val="19"/>
                <w:szCs w:val="19"/>
              </w:rPr>
              <w:t>4.00</w:t>
            </w:r>
          </w:p>
        </w:tc>
        <w:tc>
          <w:tcPr>
            <w:tcW w:w="1418" w:type="dxa"/>
            <w:noWrap/>
          </w:tcPr>
          <w:p w14:paraId="177DEFB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561C19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0F76136" w14:textId="77777777" w:rsidTr="00BE0869">
        <w:trPr>
          <w:cantSplit/>
        </w:trPr>
        <w:tc>
          <w:tcPr>
            <w:tcW w:w="988" w:type="dxa"/>
          </w:tcPr>
          <w:p w14:paraId="4562ECC3" w14:textId="1C47190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Civ17</w:t>
            </w:r>
          </w:p>
        </w:tc>
        <w:tc>
          <w:tcPr>
            <w:tcW w:w="4110" w:type="dxa"/>
          </w:tcPr>
          <w:p w14:paraId="7F21D38C" w14:textId="6E98C11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5 cm thick surface roughness or rough channel extruded polystyrene plates (XPS - 200 kPa compressive strength) with external thermal insulation on the outside walls and heat insulation plaster (mantolama)</w:t>
            </w:r>
          </w:p>
        </w:tc>
        <w:tc>
          <w:tcPr>
            <w:tcW w:w="709" w:type="dxa"/>
          </w:tcPr>
          <w:p w14:paraId="4FBD927A" w14:textId="7E989D7C"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36A92C76" w14:textId="4FC0BA22" w:rsidR="00B6319A" w:rsidRPr="00B6319A" w:rsidRDefault="00C35E95"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76.00</w:t>
            </w:r>
          </w:p>
        </w:tc>
        <w:tc>
          <w:tcPr>
            <w:tcW w:w="1418" w:type="dxa"/>
            <w:noWrap/>
          </w:tcPr>
          <w:p w14:paraId="131B720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EF325A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DCC05E7" w14:textId="77777777" w:rsidTr="00BE0869">
        <w:trPr>
          <w:cantSplit/>
        </w:trPr>
        <w:tc>
          <w:tcPr>
            <w:tcW w:w="988" w:type="dxa"/>
          </w:tcPr>
          <w:p w14:paraId="42DEFEAA" w14:textId="05015B9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Civ18</w:t>
            </w:r>
          </w:p>
        </w:tc>
        <w:tc>
          <w:tcPr>
            <w:tcW w:w="4110" w:type="dxa"/>
          </w:tcPr>
          <w:p w14:paraId="7FDC88BC" w14:textId="2022684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Thermal insulation of 5 cm thick surface (XPS - 300 Kpa compressive strength) and horizontal (on ground floor (earth contact) floors or reverse terrace roofs)</w:t>
            </w:r>
          </w:p>
        </w:tc>
        <w:tc>
          <w:tcPr>
            <w:tcW w:w="709" w:type="dxa"/>
          </w:tcPr>
          <w:p w14:paraId="4A76915A" w14:textId="5B9A8149"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41B309AE" w14:textId="683164E5"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24.</w:t>
            </w:r>
            <w:r w:rsidR="00C35E95">
              <w:rPr>
                <w:rFonts w:ascii="Segoe UI" w:hAnsi="Segoe UI" w:cs="Segoe UI"/>
                <w:sz w:val="19"/>
                <w:szCs w:val="19"/>
              </w:rPr>
              <w:t>50</w:t>
            </w:r>
          </w:p>
        </w:tc>
        <w:tc>
          <w:tcPr>
            <w:tcW w:w="1418" w:type="dxa"/>
            <w:noWrap/>
          </w:tcPr>
          <w:p w14:paraId="0C8725D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7C3637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8381D92" w14:textId="77777777" w:rsidTr="00BE0869">
        <w:trPr>
          <w:cantSplit/>
        </w:trPr>
        <w:tc>
          <w:tcPr>
            <w:tcW w:w="988" w:type="dxa"/>
          </w:tcPr>
          <w:p w14:paraId="078E452B" w14:textId="4B99BCC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Civ19</w:t>
            </w:r>
          </w:p>
        </w:tc>
        <w:tc>
          <w:tcPr>
            <w:tcW w:w="4110" w:type="dxa"/>
          </w:tcPr>
          <w:p w14:paraId="78003D49" w14:textId="63EC74A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Mesh reinforced elastometric resin based liquid applied dampproof plastic coating, 3 layers, 1,5 mm total thickness </w:t>
            </w:r>
          </w:p>
        </w:tc>
        <w:tc>
          <w:tcPr>
            <w:tcW w:w="709" w:type="dxa"/>
          </w:tcPr>
          <w:p w14:paraId="3C3C2257" w14:textId="3BC7F23C"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69FE3127" w14:textId="12986EE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46</w:t>
            </w:r>
            <w:r w:rsidR="00215D11">
              <w:rPr>
                <w:rFonts w:ascii="Segoe UI" w:hAnsi="Segoe UI" w:cs="Segoe UI"/>
                <w:sz w:val="19"/>
                <w:szCs w:val="19"/>
              </w:rPr>
              <w:t>6</w:t>
            </w:r>
            <w:r w:rsidRPr="00B6319A">
              <w:rPr>
                <w:rFonts w:ascii="Segoe UI" w:hAnsi="Segoe UI" w:cs="Segoe UI"/>
                <w:sz w:val="19"/>
                <w:szCs w:val="19"/>
              </w:rPr>
              <w:t>.0</w:t>
            </w:r>
            <w:r w:rsidR="00215D11">
              <w:rPr>
                <w:rFonts w:ascii="Segoe UI" w:hAnsi="Segoe UI" w:cs="Segoe UI"/>
                <w:sz w:val="19"/>
                <w:szCs w:val="19"/>
              </w:rPr>
              <w:t>0</w:t>
            </w:r>
          </w:p>
        </w:tc>
        <w:tc>
          <w:tcPr>
            <w:tcW w:w="1418" w:type="dxa"/>
            <w:noWrap/>
          </w:tcPr>
          <w:p w14:paraId="57B0A54B"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EC21F5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1B5EF3B" w14:textId="77777777" w:rsidTr="00BE0869">
        <w:trPr>
          <w:cantSplit/>
        </w:trPr>
        <w:tc>
          <w:tcPr>
            <w:tcW w:w="988" w:type="dxa"/>
          </w:tcPr>
          <w:p w14:paraId="06D3B2E4" w14:textId="291A5544"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Civ20</w:t>
            </w:r>
          </w:p>
        </w:tc>
        <w:tc>
          <w:tcPr>
            <w:tcW w:w="4110" w:type="dxa"/>
          </w:tcPr>
          <w:p w14:paraId="02828F0D" w14:textId="7245D33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Production of reinforced concrete plain surface form works with plywood</w:t>
            </w:r>
          </w:p>
        </w:tc>
        <w:tc>
          <w:tcPr>
            <w:tcW w:w="709" w:type="dxa"/>
          </w:tcPr>
          <w:p w14:paraId="65B69E5E" w14:textId="4B2401B5"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29E66248" w14:textId="21F0AD9F"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4,650.00</w:t>
            </w:r>
          </w:p>
        </w:tc>
        <w:tc>
          <w:tcPr>
            <w:tcW w:w="1418" w:type="dxa"/>
            <w:noWrap/>
          </w:tcPr>
          <w:p w14:paraId="06551E6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A7B27E3"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9360CD5" w14:textId="77777777" w:rsidTr="00BE0869">
        <w:trPr>
          <w:cantSplit/>
        </w:trPr>
        <w:tc>
          <w:tcPr>
            <w:tcW w:w="988" w:type="dxa"/>
          </w:tcPr>
          <w:p w14:paraId="521A7F2A" w14:textId="29417B5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Civ21</w:t>
            </w:r>
          </w:p>
        </w:tc>
        <w:tc>
          <w:tcPr>
            <w:tcW w:w="4110" w:type="dxa"/>
          </w:tcPr>
          <w:p w14:paraId="5D8D538F" w14:textId="50266704"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Mold Scaffolding from steel pipe (between 0.00 – 4.00 m)</w:t>
            </w:r>
          </w:p>
        </w:tc>
        <w:tc>
          <w:tcPr>
            <w:tcW w:w="709" w:type="dxa"/>
          </w:tcPr>
          <w:p w14:paraId="11CB84F8" w14:textId="3A14BB45"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47B8E6C6" w14:textId="51D5BACE"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1,6</w:t>
            </w:r>
            <w:r w:rsidR="00DA6E50">
              <w:rPr>
                <w:rFonts w:ascii="Segoe UI" w:hAnsi="Segoe UI" w:cs="Segoe UI"/>
                <w:sz w:val="19"/>
                <w:szCs w:val="19"/>
              </w:rPr>
              <w:t>40.00</w:t>
            </w:r>
          </w:p>
        </w:tc>
        <w:tc>
          <w:tcPr>
            <w:tcW w:w="1418" w:type="dxa"/>
            <w:noWrap/>
          </w:tcPr>
          <w:p w14:paraId="1B7A1B1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66EF19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41C581D" w14:textId="77777777" w:rsidTr="00BE0869">
        <w:trPr>
          <w:cantSplit/>
        </w:trPr>
        <w:tc>
          <w:tcPr>
            <w:tcW w:w="988" w:type="dxa"/>
          </w:tcPr>
          <w:p w14:paraId="09A527B2" w14:textId="59FCF73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Civ22</w:t>
            </w:r>
          </w:p>
        </w:tc>
        <w:tc>
          <w:tcPr>
            <w:tcW w:w="4110" w:type="dxa"/>
          </w:tcPr>
          <w:p w14:paraId="1FF08B38" w14:textId="58A5355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Mold Scaffolding from steel pipe (4.01 – 6.00 m)</w:t>
            </w:r>
          </w:p>
        </w:tc>
        <w:tc>
          <w:tcPr>
            <w:tcW w:w="709" w:type="dxa"/>
          </w:tcPr>
          <w:p w14:paraId="6A19959E" w14:textId="4E8B160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728DCA07" w14:textId="4F2DAB98"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2,96</w:t>
            </w:r>
            <w:r w:rsidR="00DA6E50">
              <w:rPr>
                <w:rFonts w:ascii="Segoe UI" w:hAnsi="Segoe UI" w:cs="Segoe UI"/>
                <w:sz w:val="19"/>
                <w:szCs w:val="19"/>
              </w:rPr>
              <w:t>5</w:t>
            </w:r>
            <w:r w:rsidRPr="00B6319A">
              <w:rPr>
                <w:rFonts w:ascii="Segoe UI" w:hAnsi="Segoe UI" w:cs="Segoe UI"/>
                <w:sz w:val="19"/>
                <w:szCs w:val="19"/>
              </w:rPr>
              <w:t>.</w:t>
            </w:r>
            <w:r w:rsidR="00DA6E50">
              <w:rPr>
                <w:rFonts w:ascii="Segoe UI" w:hAnsi="Segoe UI" w:cs="Segoe UI"/>
                <w:sz w:val="19"/>
                <w:szCs w:val="19"/>
              </w:rPr>
              <w:t>00</w:t>
            </w:r>
          </w:p>
        </w:tc>
        <w:tc>
          <w:tcPr>
            <w:tcW w:w="1418" w:type="dxa"/>
            <w:noWrap/>
          </w:tcPr>
          <w:p w14:paraId="448C638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8D23A8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D89A9BB" w14:textId="77777777" w:rsidTr="00BE0869">
        <w:trPr>
          <w:cantSplit/>
        </w:trPr>
        <w:tc>
          <w:tcPr>
            <w:tcW w:w="988" w:type="dxa"/>
          </w:tcPr>
          <w:p w14:paraId="57F7B07C" w14:textId="622F645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Civ23</w:t>
            </w:r>
          </w:p>
        </w:tc>
        <w:tc>
          <w:tcPr>
            <w:tcW w:w="4110" w:type="dxa"/>
          </w:tcPr>
          <w:p w14:paraId="543A633B" w14:textId="4F29347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Mold Scaffolding from steel pipe (6,01-8,00m)</w:t>
            </w:r>
          </w:p>
        </w:tc>
        <w:tc>
          <w:tcPr>
            <w:tcW w:w="709" w:type="dxa"/>
          </w:tcPr>
          <w:p w14:paraId="5EFDB4A2" w14:textId="67259D82"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m³</w:t>
            </w:r>
          </w:p>
        </w:tc>
        <w:tc>
          <w:tcPr>
            <w:tcW w:w="1134" w:type="dxa"/>
            <w:shd w:val="clear" w:color="auto" w:fill="auto"/>
            <w:noWrap/>
          </w:tcPr>
          <w:p w14:paraId="4607A1C3" w14:textId="458EA26E"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3,24</w:t>
            </w:r>
            <w:r w:rsidR="003A5E4D">
              <w:rPr>
                <w:rFonts w:ascii="Segoe UI" w:hAnsi="Segoe UI" w:cs="Segoe UI"/>
                <w:sz w:val="19"/>
                <w:szCs w:val="19"/>
              </w:rPr>
              <w:t>4.00</w:t>
            </w:r>
          </w:p>
        </w:tc>
        <w:tc>
          <w:tcPr>
            <w:tcW w:w="1418" w:type="dxa"/>
            <w:noWrap/>
          </w:tcPr>
          <w:p w14:paraId="2DD599C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679E66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E015309" w14:textId="77777777" w:rsidTr="00BE0869">
        <w:trPr>
          <w:cantSplit/>
        </w:trPr>
        <w:tc>
          <w:tcPr>
            <w:tcW w:w="988" w:type="dxa"/>
          </w:tcPr>
          <w:p w14:paraId="140F3092" w14:textId="1C55D8C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Civ24</w:t>
            </w:r>
          </w:p>
        </w:tc>
        <w:tc>
          <w:tcPr>
            <w:tcW w:w="4110" w:type="dxa"/>
          </w:tcPr>
          <w:p w14:paraId="25C70976" w14:textId="246AA9E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Assembly of prefabricated exterior scaffolding with full safety measures (0,00-51,50 m height)</w:t>
            </w:r>
          </w:p>
        </w:tc>
        <w:tc>
          <w:tcPr>
            <w:tcW w:w="709" w:type="dxa"/>
          </w:tcPr>
          <w:p w14:paraId="5FC2C516" w14:textId="399B4E20"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4E0FD94C" w14:textId="6E3058EC"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79</w:t>
            </w:r>
            <w:r w:rsidR="003A5E4D">
              <w:rPr>
                <w:rFonts w:ascii="Segoe UI" w:hAnsi="Segoe UI" w:cs="Segoe UI"/>
                <w:sz w:val="19"/>
                <w:szCs w:val="19"/>
              </w:rPr>
              <w:t>5</w:t>
            </w:r>
            <w:r w:rsidRPr="00B6319A">
              <w:rPr>
                <w:rFonts w:ascii="Segoe UI" w:hAnsi="Segoe UI" w:cs="Segoe UI"/>
                <w:sz w:val="19"/>
                <w:szCs w:val="19"/>
              </w:rPr>
              <w:t>.</w:t>
            </w:r>
            <w:r w:rsidR="003A5E4D">
              <w:rPr>
                <w:rFonts w:ascii="Segoe UI" w:hAnsi="Segoe UI" w:cs="Segoe UI"/>
                <w:sz w:val="19"/>
                <w:szCs w:val="19"/>
              </w:rPr>
              <w:t>00</w:t>
            </w:r>
          </w:p>
        </w:tc>
        <w:tc>
          <w:tcPr>
            <w:tcW w:w="1418" w:type="dxa"/>
            <w:noWrap/>
          </w:tcPr>
          <w:p w14:paraId="51101F8F"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297A0D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6925560" w14:textId="77777777" w:rsidTr="00BE0869">
        <w:trPr>
          <w:cantSplit/>
        </w:trPr>
        <w:tc>
          <w:tcPr>
            <w:tcW w:w="988" w:type="dxa"/>
          </w:tcPr>
          <w:p w14:paraId="1DB2DD29" w14:textId="579BBA3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Civ25</w:t>
            </w:r>
          </w:p>
        </w:tc>
        <w:tc>
          <w:tcPr>
            <w:tcW w:w="4110" w:type="dxa"/>
          </w:tcPr>
          <w:p w14:paraId="71DB3A18" w14:textId="0C432E1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Assembly of prefabricated ceiling scaffolding with full safety measures (0,00-21,50 m height).</w:t>
            </w:r>
          </w:p>
        </w:tc>
        <w:tc>
          <w:tcPr>
            <w:tcW w:w="709" w:type="dxa"/>
          </w:tcPr>
          <w:p w14:paraId="0250A083" w14:textId="21FC7364"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6A2A6361" w14:textId="228B98BF"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w:t>
            </w:r>
            <w:r w:rsidR="00DB6DC9">
              <w:rPr>
                <w:rFonts w:ascii="Segoe UI" w:hAnsi="Segoe UI" w:cs="Segoe UI"/>
                <w:sz w:val="19"/>
                <w:szCs w:val="19"/>
              </w:rPr>
              <w:t>990.00</w:t>
            </w:r>
          </w:p>
        </w:tc>
        <w:tc>
          <w:tcPr>
            <w:tcW w:w="1418" w:type="dxa"/>
            <w:noWrap/>
          </w:tcPr>
          <w:p w14:paraId="77337D5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D5D7D0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72610C1" w14:textId="77777777" w:rsidTr="00BE0869">
        <w:trPr>
          <w:cantSplit/>
        </w:trPr>
        <w:tc>
          <w:tcPr>
            <w:tcW w:w="988" w:type="dxa"/>
          </w:tcPr>
          <w:p w14:paraId="6D6F5212" w14:textId="7B185DE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Civ26</w:t>
            </w:r>
          </w:p>
        </w:tc>
        <w:tc>
          <w:tcPr>
            <w:tcW w:w="4110" w:type="dxa"/>
          </w:tcPr>
          <w:p w14:paraId="62AC68BC" w14:textId="70D87AE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Ribbed wire mesh (1.50-3.00 kg/m2) Installation (including 3.00 kg / m2) including transportation</w:t>
            </w:r>
          </w:p>
        </w:tc>
        <w:tc>
          <w:tcPr>
            <w:tcW w:w="709" w:type="dxa"/>
          </w:tcPr>
          <w:p w14:paraId="0B3AD93B" w14:textId="3BF0E5E3"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Ton</w:t>
            </w:r>
          </w:p>
        </w:tc>
        <w:tc>
          <w:tcPr>
            <w:tcW w:w="1134" w:type="dxa"/>
            <w:shd w:val="clear" w:color="auto" w:fill="auto"/>
            <w:noWrap/>
          </w:tcPr>
          <w:p w14:paraId="6BAC533E" w14:textId="23AFFED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30.00</w:t>
            </w:r>
          </w:p>
        </w:tc>
        <w:tc>
          <w:tcPr>
            <w:tcW w:w="1418" w:type="dxa"/>
            <w:noWrap/>
          </w:tcPr>
          <w:p w14:paraId="4D02752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255F85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01D48E2" w14:textId="77777777" w:rsidTr="00BE0869">
        <w:trPr>
          <w:cantSplit/>
        </w:trPr>
        <w:tc>
          <w:tcPr>
            <w:tcW w:w="988" w:type="dxa"/>
          </w:tcPr>
          <w:p w14:paraId="338800BA" w14:textId="31CF917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Civ27</w:t>
            </w:r>
          </w:p>
        </w:tc>
        <w:tc>
          <w:tcPr>
            <w:tcW w:w="4110" w:type="dxa"/>
          </w:tcPr>
          <w:p w14:paraId="0390B345" w14:textId="030C272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Cutting, bending and placement of Ø 8- Ø 12 mm deformed concrete steel bars</w:t>
            </w:r>
          </w:p>
        </w:tc>
        <w:tc>
          <w:tcPr>
            <w:tcW w:w="709" w:type="dxa"/>
          </w:tcPr>
          <w:p w14:paraId="613A0D6B" w14:textId="04478B85"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Ton</w:t>
            </w:r>
          </w:p>
        </w:tc>
        <w:tc>
          <w:tcPr>
            <w:tcW w:w="1134" w:type="dxa"/>
            <w:shd w:val="clear" w:color="auto" w:fill="auto"/>
            <w:noWrap/>
          </w:tcPr>
          <w:p w14:paraId="0B21BA49" w14:textId="5C68B71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48.</w:t>
            </w:r>
            <w:r w:rsidR="006B0563">
              <w:rPr>
                <w:rFonts w:ascii="Segoe UI" w:hAnsi="Segoe UI" w:cs="Segoe UI"/>
                <w:sz w:val="19"/>
                <w:szCs w:val="19"/>
              </w:rPr>
              <w:t>5</w:t>
            </w:r>
            <w:r w:rsidRPr="00B6319A">
              <w:rPr>
                <w:rFonts w:ascii="Segoe UI" w:hAnsi="Segoe UI" w:cs="Segoe UI"/>
                <w:sz w:val="19"/>
                <w:szCs w:val="19"/>
              </w:rPr>
              <w:t>0</w:t>
            </w:r>
          </w:p>
        </w:tc>
        <w:tc>
          <w:tcPr>
            <w:tcW w:w="1418" w:type="dxa"/>
            <w:noWrap/>
          </w:tcPr>
          <w:p w14:paraId="27F4320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E2FF029"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44E9D041" w14:textId="77777777" w:rsidTr="00BE0869">
        <w:trPr>
          <w:cantSplit/>
        </w:trPr>
        <w:tc>
          <w:tcPr>
            <w:tcW w:w="988" w:type="dxa"/>
          </w:tcPr>
          <w:p w14:paraId="48816666" w14:textId="2FB9FFC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Civ28</w:t>
            </w:r>
          </w:p>
        </w:tc>
        <w:tc>
          <w:tcPr>
            <w:tcW w:w="4110" w:type="dxa"/>
          </w:tcPr>
          <w:p w14:paraId="27423BE9" w14:textId="0D96E12C"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Cutting, bending and placement of Ø 14- Ø 28 mm deformed concrete steel bars</w:t>
            </w:r>
          </w:p>
        </w:tc>
        <w:tc>
          <w:tcPr>
            <w:tcW w:w="709" w:type="dxa"/>
          </w:tcPr>
          <w:p w14:paraId="33011FDA" w14:textId="704900F7"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Ton</w:t>
            </w:r>
          </w:p>
        </w:tc>
        <w:tc>
          <w:tcPr>
            <w:tcW w:w="1134" w:type="dxa"/>
            <w:shd w:val="clear" w:color="auto" w:fill="auto"/>
            <w:noWrap/>
          </w:tcPr>
          <w:p w14:paraId="4D2FCF9A" w14:textId="3BB6F57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95.70</w:t>
            </w:r>
          </w:p>
        </w:tc>
        <w:tc>
          <w:tcPr>
            <w:tcW w:w="1418" w:type="dxa"/>
            <w:noWrap/>
          </w:tcPr>
          <w:p w14:paraId="3E3C25E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48607E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088EB7E3" w14:textId="77777777" w:rsidTr="00BE0869">
        <w:trPr>
          <w:cantSplit/>
        </w:trPr>
        <w:tc>
          <w:tcPr>
            <w:tcW w:w="988" w:type="dxa"/>
          </w:tcPr>
          <w:p w14:paraId="38F526E3" w14:textId="74F3F29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Civ29</w:t>
            </w:r>
          </w:p>
        </w:tc>
        <w:tc>
          <w:tcPr>
            <w:tcW w:w="4110" w:type="dxa"/>
          </w:tcPr>
          <w:p w14:paraId="2FE1B0BA" w14:textId="4DAF015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Making and replacing various iron works from iron band,hollow section and steel profile </w:t>
            </w:r>
          </w:p>
        </w:tc>
        <w:tc>
          <w:tcPr>
            <w:tcW w:w="709" w:type="dxa"/>
          </w:tcPr>
          <w:p w14:paraId="00459662" w14:textId="4DD46411"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kg</w:t>
            </w:r>
          </w:p>
        </w:tc>
        <w:tc>
          <w:tcPr>
            <w:tcW w:w="1134" w:type="dxa"/>
            <w:shd w:val="clear" w:color="auto" w:fill="auto"/>
            <w:noWrap/>
          </w:tcPr>
          <w:p w14:paraId="08A6D3AB" w14:textId="6A02D0B7"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16,1</w:t>
            </w:r>
            <w:r w:rsidR="00001457">
              <w:rPr>
                <w:rFonts w:ascii="Segoe UI" w:hAnsi="Segoe UI" w:cs="Segoe UI"/>
                <w:sz w:val="19"/>
                <w:szCs w:val="19"/>
              </w:rPr>
              <w:t>50</w:t>
            </w:r>
            <w:r w:rsidRPr="00B6319A">
              <w:rPr>
                <w:rFonts w:ascii="Segoe UI" w:hAnsi="Segoe UI" w:cs="Segoe UI"/>
                <w:sz w:val="19"/>
                <w:szCs w:val="19"/>
              </w:rPr>
              <w:t>.</w:t>
            </w:r>
            <w:r w:rsidR="00001457">
              <w:rPr>
                <w:rFonts w:ascii="Segoe UI" w:hAnsi="Segoe UI" w:cs="Segoe UI"/>
                <w:sz w:val="19"/>
                <w:szCs w:val="19"/>
              </w:rPr>
              <w:t>0</w:t>
            </w:r>
            <w:r w:rsidRPr="00B6319A">
              <w:rPr>
                <w:rFonts w:ascii="Segoe UI" w:hAnsi="Segoe UI" w:cs="Segoe UI"/>
                <w:sz w:val="19"/>
                <w:szCs w:val="19"/>
              </w:rPr>
              <w:t>0</w:t>
            </w:r>
          </w:p>
        </w:tc>
        <w:tc>
          <w:tcPr>
            <w:tcW w:w="1418" w:type="dxa"/>
            <w:noWrap/>
          </w:tcPr>
          <w:p w14:paraId="0313051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BB70D8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0A1CB79F" w14:textId="77777777" w:rsidTr="00BE0869">
        <w:trPr>
          <w:cantSplit/>
        </w:trPr>
        <w:tc>
          <w:tcPr>
            <w:tcW w:w="988" w:type="dxa"/>
          </w:tcPr>
          <w:p w14:paraId="0980F57D" w14:textId="3CD62ED8"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Civ30</w:t>
            </w:r>
          </w:p>
        </w:tc>
        <w:tc>
          <w:tcPr>
            <w:tcW w:w="4110" w:type="dxa"/>
          </w:tcPr>
          <w:p w14:paraId="335682B2" w14:textId="7FCFE2F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PVC Doors, Windows and Frames</w:t>
            </w:r>
          </w:p>
        </w:tc>
        <w:tc>
          <w:tcPr>
            <w:tcW w:w="709" w:type="dxa"/>
          </w:tcPr>
          <w:p w14:paraId="18E0A8AE" w14:textId="654411E6"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kg</w:t>
            </w:r>
          </w:p>
        </w:tc>
        <w:tc>
          <w:tcPr>
            <w:tcW w:w="1134" w:type="dxa"/>
            <w:shd w:val="clear" w:color="auto" w:fill="auto"/>
            <w:noWrap/>
          </w:tcPr>
          <w:p w14:paraId="7DB3CFA8" w14:textId="6B24C367"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9</w:t>
            </w:r>
            <w:r w:rsidR="00001457">
              <w:rPr>
                <w:rFonts w:ascii="Segoe UI" w:hAnsi="Segoe UI" w:cs="Segoe UI"/>
                <w:sz w:val="19"/>
                <w:szCs w:val="19"/>
              </w:rPr>
              <w:t>1</w:t>
            </w:r>
            <w:r w:rsidRPr="00B6319A">
              <w:rPr>
                <w:rFonts w:ascii="Segoe UI" w:hAnsi="Segoe UI" w:cs="Segoe UI"/>
                <w:sz w:val="19"/>
                <w:szCs w:val="19"/>
              </w:rPr>
              <w:t>.</w:t>
            </w:r>
            <w:r w:rsidR="00001457">
              <w:rPr>
                <w:rFonts w:ascii="Segoe UI" w:hAnsi="Segoe UI" w:cs="Segoe UI"/>
                <w:sz w:val="19"/>
                <w:szCs w:val="19"/>
              </w:rPr>
              <w:t>0</w:t>
            </w:r>
            <w:r w:rsidRPr="00B6319A">
              <w:rPr>
                <w:rFonts w:ascii="Segoe UI" w:hAnsi="Segoe UI" w:cs="Segoe UI"/>
                <w:sz w:val="19"/>
                <w:szCs w:val="19"/>
              </w:rPr>
              <w:t>0</w:t>
            </w:r>
          </w:p>
        </w:tc>
        <w:tc>
          <w:tcPr>
            <w:tcW w:w="1418" w:type="dxa"/>
            <w:noWrap/>
          </w:tcPr>
          <w:p w14:paraId="763265E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67D25B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3092677" w14:textId="77777777" w:rsidTr="00BE0869">
        <w:trPr>
          <w:cantSplit/>
        </w:trPr>
        <w:tc>
          <w:tcPr>
            <w:tcW w:w="988" w:type="dxa"/>
          </w:tcPr>
          <w:p w14:paraId="12FFADD3" w14:textId="74872C6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Civ31</w:t>
            </w:r>
          </w:p>
        </w:tc>
        <w:tc>
          <w:tcPr>
            <w:tcW w:w="4110" w:type="dxa"/>
          </w:tcPr>
          <w:p w14:paraId="75BC2103" w14:textId="00BF078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Nodular cast iron grates for rain water drainage </w:t>
            </w:r>
          </w:p>
        </w:tc>
        <w:tc>
          <w:tcPr>
            <w:tcW w:w="709" w:type="dxa"/>
          </w:tcPr>
          <w:p w14:paraId="4D4B541E" w14:textId="3B90314A"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kg</w:t>
            </w:r>
          </w:p>
        </w:tc>
        <w:tc>
          <w:tcPr>
            <w:tcW w:w="1134" w:type="dxa"/>
            <w:shd w:val="clear" w:color="auto" w:fill="auto"/>
            <w:noWrap/>
          </w:tcPr>
          <w:p w14:paraId="5DE6EF9E" w14:textId="25BFB1A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1,810.00</w:t>
            </w:r>
          </w:p>
        </w:tc>
        <w:tc>
          <w:tcPr>
            <w:tcW w:w="1418" w:type="dxa"/>
            <w:noWrap/>
          </w:tcPr>
          <w:p w14:paraId="7F836FB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062A2B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D609057" w14:textId="77777777" w:rsidTr="00BE0869">
        <w:trPr>
          <w:cantSplit/>
        </w:trPr>
        <w:tc>
          <w:tcPr>
            <w:tcW w:w="988" w:type="dxa"/>
          </w:tcPr>
          <w:p w14:paraId="0E9A422A" w14:textId="460F742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Civ32</w:t>
            </w:r>
          </w:p>
        </w:tc>
        <w:tc>
          <w:tcPr>
            <w:tcW w:w="4110" w:type="dxa"/>
          </w:tcPr>
          <w:p w14:paraId="4EE907B8" w14:textId="59E84BF1"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Supply and replacement of rigid PVC rain pipe with a diameter Ø 100 mm</w:t>
            </w:r>
          </w:p>
        </w:tc>
        <w:tc>
          <w:tcPr>
            <w:tcW w:w="709" w:type="dxa"/>
          </w:tcPr>
          <w:p w14:paraId="5CD9FC1A" w14:textId="7C16418E"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31A95E9E" w14:textId="50481E5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6.60</w:t>
            </w:r>
          </w:p>
        </w:tc>
        <w:tc>
          <w:tcPr>
            <w:tcW w:w="1418" w:type="dxa"/>
            <w:noWrap/>
          </w:tcPr>
          <w:p w14:paraId="499F9FD3"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BC345F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EE303C2" w14:textId="77777777" w:rsidTr="00BE0869">
        <w:trPr>
          <w:cantSplit/>
        </w:trPr>
        <w:tc>
          <w:tcPr>
            <w:tcW w:w="988" w:type="dxa"/>
          </w:tcPr>
          <w:p w14:paraId="560DB173" w14:textId="79C118C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Civ33</w:t>
            </w:r>
          </w:p>
        </w:tc>
        <w:tc>
          <w:tcPr>
            <w:tcW w:w="4110" w:type="dxa"/>
          </w:tcPr>
          <w:p w14:paraId="665D5A39" w14:textId="7FE1032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0.50 mm thick, hot-dip galvanized on the flat sheet made of seamless seamless groove construction and installation (Sheet width 30 cm total)</w:t>
            </w:r>
          </w:p>
        </w:tc>
        <w:tc>
          <w:tcPr>
            <w:tcW w:w="709" w:type="dxa"/>
          </w:tcPr>
          <w:p w14:paraId="265B278F" w14:textId="65E71EF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12094D2D" w14:textId="72273B01"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w:t>
            </w:r>
            <w:r w:rsidR="00F9086B">
              <w:rPr>
                <w:rFonts w:ascii="Segoe UI" w:hAnsi="Segoe UI" w:cs="Segoe UI"/>
                <w:sz w:val="19"/>
                <w:szCs w:val="19"/>
              </w:rPr>
              <w:t>1</w:t>
            </w:r>
            <w:r w:rsidRPr="00B6319A">
              <w:rPr>
                <w:rFonts w:ascii="Segoe UI" w:hAnsi="Segoe UI" w:cs="Segoe UI"/>
                <w:sz w:val="19"/>
                <w:szCs w:val="19"/>
              </w:rPr>
              <w:t>.</w:t>
            </w:r>
            <w:r w:rsidR="00F9086B">
              <w:rPr>
                <w:rFonts w:ascii="Segoe UI" w:hAnsi="Segoe UI" w:cs="Segoe UI"/>
                <w:sz w:val="19"/>
                <w:szCs w:val="19"/>
              </w:rPr>
              <w:t>0</w:t>
            </w:r>
            <w:r w:rsidRPr="00B6319A">
              <w:rPr>
                <w:rFonts w:ascii="Segoe UI" w:hAnsi="Segoe UI" w:cs="Segoe UI"/>
                <w:sz w:val="19"/>
                <w:szCs w:val="19"/>
              </w:rPr>
              <w:t>0</w:t>
            </w:r>
          </w:p>
        </w:tc>
        <w:tc>
          <w:tcPr>
            <w:tcW w:w="1418" w:type="dxa"/>
            <w:noWrap/>
          </w:tcPr>
          <w:p w14:paraId="09E281FB"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1A12A5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929D346" w14:textId="77777777" w:rsidTr="00BE0869">
        <w:trPr>
          <w:cantSplit/>
        </w:trPr>
        <w:tc>
          <w:tcPr>
            <w:tcW w:w="988" w:type="dxa"/>
          </w:tcPr>
          <w:p w14:paraId="572C5EFA" w14:textId="08A9D86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Civ34</w:t>
            </w:r>
          </w:p>
        </w:tc>
        <w:tc>
          <w:tcPr>
            <w:tcW w:w="4110" w:type="dxa"/>
          </w:tcPr>
          <w:p w14:paraId="5C44906F" w14:textId="76DE8B6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Two layers of anticorrosive, two layers of synthetic paint on iron surfaces</w:t>
            </w:r>
          </w:p>
        </w:tc>
        <w:tc>
          <w:tcPr>
            <w:tcW w:w="709" w:type="dxa"/>
          </w:tcPr>
          <w:p w14:paraId="4D65D694" w14:textId="7014AEB1"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6E5C6F4" w14:textId="2416A1E1"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1,375.00</w:t>
            </w:r>
          </w:p>
        </w:tc>
        <w:tc>
          <w:tcPr>
            <w:tcW w:w="1418" w:type="dxa"/>
            <w:noWrap/>
          </w:tcPr>
          <w:p w14:paraId="480E5AA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9B8949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F5B6B76" w14:textId="77777777" w:rsidTr="00BE0869">
        <w:trPr>
          <w:cantSplit/>
        </w:trPr>
        <w:tc>
          <w:tcPr>
            <w:tcW w:w="988" w:type="dxa"/>
          </w:tcPr>
          <w:p w14:paraId="4EBC6DD1" w14:textId="134CFB5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Civ35</w:t>
            </w:r>
          </w:p>
        </w:tc>
        <w:tc>
          <w:tcPr>
            <w:tcW w:w="4110" w:type="dxa"/>
          </w:tcPr>
          <w:p w14:paraId="2DCDC72A" w14:textId="3BEB4631" w:rsidR="00B6319A" w:rsidRPr="00B6319A" w:rsidRDefault="00DE173D" w:rsidP="00BE0869">
            <w:pPr>
              <w:widowControl/>
              <w:overflowPunct/>
              <w:adjustRightInd/>
              <w:rPr>
                <w:rFonts w:ascii="Segoe UI" w:eastAsia="Times New Roman" w:hAnsi="Segoe UI" w:cs="Segoe UI"/>
                <w:kern w:val="0"/>
                <w:sz w:val="19"/>
                <w:szCs w:val="19"/>
                <w:lang w:val="en-GB"/>
              </w:rPr>
            </w:pPr>
            <w:r w:rsidRPr="00DE173D">
              <w:rPr>
                <w:rFonts w:ascii="Segoe UI" w:hAnsi="Segoe UI" w:cs="Segoe UI"/>
                <w:sz w:val="19"/>
                <w:szCs w:val="19"/>
              </w:rPr>
              <w:t>Application of two coats of water-based matte paint on the new plaster surfaces (interior)</w:t>
            </w:r>
          </w:p>
        </w:tc>
        <w:tc>
          <w:tcPr>
            <w:tcW w:w="709" w:type="dxa"/>
          </w:tcPr>
          <w:p w14:paraId="4A5E60BC" w14:textId="6A8E8F94"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21B1FB45" w14:textId="2D6536CE"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7</w:t>
            </w:r>
            <w:r w:rsidR="001740FF">
              <w:rPr>
                <w:rFonts w:ascii="Segoe UI" w:hAnsi="Segoe UI" w:cs="Segoe UI"/>
                <w:sz w:val="19"/>
                <w:szCs w:val="19"/>
              </w:rPr>
              <w:t>6</w:t>
            </w:r>
            <w:r w:rsidRPr="00B6319A">
              <w:rPr>
                <w:rFonts w:ascii="Segoe UI" w:hAnsi="Segoe UI" w:cs="Segoe UI"/>
                <w:sz w:val="19"/>
                <w:szCs w:val="19"/>
              </w:rPr>
              <w:t>.</w:t>
            </w:r>
            <w:r w:rsidR="001740FF">
              <w:rPr>
                <w:rFonts w:ascii="Segoe UI" w:hAnsi="Segoe UI" w:cs="Segoe UI"/>
                <w:sz w:val="19"/>
                <w:szCs w:val="19"/>
              </w:rPr>
              <w:t>00</w:t>
            </w:r>
          </w:p>
        </w:tc>
        <w:tc>
          <w:tcPr>
            <w:tcW w:w="1418" w:type="dxa"/>
            <w:noWrap/>
          </w:tcPr>
          <w:p w14:paraId="440139EB"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E17BA8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477FACE1" w14:textId="77777777" w:rsidTr="00BE0869">
        <w:trPr>
          <w:cantSplit/>
        </w:trPr>
        <w:tc>
          <w:tcPr>
            <w:tcW w:w="988" w:type="dxa"/>
          </w:tcPr>
          <w:p w14:paraId="43852AD7" w14:textId="38228BC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Civ36</w:t>
            </w:r>
          </w:p>
        </w:tc>
        <w:tc>
          <w:tcPr>
            <w:tcW w:w="4110" w:type="dxa"/>
          </w:tcPr>
          <w:p w14:paraId="66C950DF" w14:textId="7FE3B618"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Water based exterior paint with silicone additives to be applied on concrete, plaster, stucco or existing paint with </w:t>
            </w:r>
            <w:r w:rsidR="00092076">
              <w:rPr>
                <w:rFonts w:ascii="Segoe UI" w:hAnsi="Segoe UI" w:cs="Segoe UI"/>
                <w:sz w:val="19"/>
                <w:szCs w:val="19"/>
              </w:rPr>
              <w:t>primer</w:t>
            </w:r>
            <w:r w:rsidRPr="00B6319A">
              <w:rPr>
                <w:rFonts w:ascii="Segoe UI" w:hAnsi="Segoe UI" w:cs="Segoe UI"/>
                <w:sz w:val="19"/>
                <w:szCs w:val="19"/>
              </w:rPr>
              <w:t xml:space="preserve"> (Exterior surfaces) </w:t>
            </w:r>
          </w:p>
        </w:tc>
        <w:tc>
          <w:tcPr>
            <w:tcW w:w="709" w:type="dxa"/>
          </w:tcPr>
          <w:p w14:paraId="543061E3" w14:textId="45BEEE97"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F282A5D" w14:textId="0B14D7DF"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65.</w:t>
            </w:r>
            <w:r w:rsidR="005F5B7B">
              <w:rPr>
                <w:rFonts w:ascii="Segoe UI" w:hAnsi="Segoe UI" w:cs="Segoe UI"/>
                <w:sz w:val="19"/>
                <w:szCs w:val="19"/>
              </w:rPr>
              <w:t>5</w:t>
            </w:r>
            <w:r w:rsidRPr="00B6319A">
              <w:rPr>
                <w:rFonts w:ascii="Segoe UI" w:hAnsi="Segoe UI" w:cs="Segoe UI"/>
                <w:sz w:val="19"/>
                <w:szCs w:val="19"/>
              </w:rPr>
              <w:t>0</w:t>
            </w:r>
          </w:p>
        </w:tc>
        <w:tc>
          <w:tcPr>
            <w:tcW w:w="1418" w:type="dxa"/>
            <w:noWrap/>
          </w:tcPr>
          <w:p w14:paraId="22EE170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2F5B72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2CBC865" w14:textId="77777777" w:rsidTr="00BE0869">
        <w:trPr>
          <w:cantSplit/>
        </w:trPr>
        <w:tc>
          <w:tcPr>
            <w:tcW w:w="988" w:type="dxa"/>
          </w:tcPr>
          <w:p w14:paraId="1ED90C6A" w14:textId="249FF4D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Civ37</w:t>
            </w:r>
          </w:p>
        </w:tc>
        <w:tc>
          <w:tcPr>
            <w:tcW w:w="4110" w:type="dxa"/>
          </w:tcPr>
          <w:p w14:paraId="07BDF1EA" w14:textId="27804FA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First class, all type, color and texture, 40 x 40 cm ceramic tile and wall &amp; floor tile with 3 mm joint installation (With tile adhesive)</w:t>
            </w:r>
          </w:p>
        </w:tc>
        <w:tc>
          <w:tcPr>
            <w:tcW w:w="709" w:type="dxa"/>
          </w:tcPr>
          <w:p w14:paraId="1CF6425A" w14:textId="06F660A2"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2E5C2DD8" w14:textId="6707D750"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w:t>
            </w:r>
            <w:r w:rsidR="005F5B7B">
              <w:rPr>
                <w:rFonts w:ascii="Segoe UI" w:hAnsi="Segoe UI" w:cs="Segoe UI"/>
                <w:sz w:val="19"/>
                <w:szCs w:val="19"/>
              </w:rPr>
              <w:t>7</w:t>
            </w:r>
            <w:r w:rsidRPr="00B6319A">
              <w:rPr>
                <w:rFonts w:ascii="Segoe UI" w:hAnsi="Segoe UI" w:cs="Segoe UI"/>
                <w:sz w:val="19"/>
                <w:szCs w:val="19"/>
              </w:rPr>
              <w:t>.</w:t>
            </w:r>
            <w:r w:rsidR="005F5B7B">
              <w:rPr>
                <w:rFonts w:ascii="Segoe UI" w:hAnsi="Segoe UI" w:cs="Segoe UI"/>
                <w:sz w:val="19"/>
                <w:szCs w:val="19"/>
              </w:rPr>
              <w:t>00</w:t>
            </w:r>
          </w:p>
        </w:tc>
        <w:tc>
          <w:tcPr>
            <w:tcW w:w="1418" w:type="dxa"/>
            <w:noWrap/>
          </w:tcPr>
          <w:p w14:paraId="2157855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5A26A1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84C4BC1" w14:textId="77777777" w:rsidTr="00BE0869">
        <w:trPr>
          <w:cantSplit/>
        </w:trPr>
        <w:tc>
          <w:tcPr>
            <w:tcW w:w="988" w:type="dxa"/>
          </w:tcPr>
          <w:p w14:paraId="29221E28" w14:textId="6264348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Civ38</w:t>
            </w:r>
          </w:p>
        </w:tc>
        <w:tc>
          <w:tcPr>
            <w:tcW w:w="4110" w:type="dxa"/>
          </w:tcPr>
          <w:p w14:paraId="1CEBAE1D" w14:textId="3940E80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Made of marble aggregated concrete, ready made, equipped with flat sheet, window sill, parapet or a scoop (all kinds of surface treatment)</w:t>
            </w:r>
          </w:p>
        </w:tc>
        <w:tc>
          <w:tcPr>
            <w:tcW w:w="709" w:type="dxa"/>
          </w:tcPr>
          <w:p w14:paraId="18835040" w14:textId="6EAB3491"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00AA6632" w14:textId="1C64235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1.95</w:t>
            </w:r>
          </w:p>
        </w:tc>
        <w:tc>
          <w:tcPr>
            <w:tcW w:w="1418" w:type="dxa"/>
            <w:noWrap/>
          </w:tcPr>
          <w:p w14:paraId="241F2F7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B6C642F"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323AE17A" w14:textId="77777777" w:rsidTr="00BE0869">
        <w:trPr>
          <w:cantSplit/>
        </w:trPr>
        <w:tc>
          <w:tcPr>
            <w:tcW w:w="988" w:type="dxa"/>
          </w:tcPr>
          <w:p w14:paraId="5E767609" w14:textId="48ABAF3F"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Civ39</w:t>
            </w:r>
          </w:p>
        </w:tc>
        <w:tc>
          <w:tcPr>
            <w:tcW w:w="4110" w:type="dxa"/>
          </w:tcPr>
          <w:p w14:paraId="019B281E" w14:textId="7D6ECF09"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Covering with 8 cm height normal cement steam cured concrete paving stone (every size, color and pattern)</w:t>
            </w:r>
          </w:p>
        </w:tc>
        <w:tc>
          <w:tcPr>
            <w:tcW w:w="709" w:type="dxa"/>
          </w:tcPr>
          <w:p w14:paraId="385EA924" w14:textId="33A835F4"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228BA44C" w14:textId="46E41A40"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42</w:t>
            </w:r>
            <w:r w:rsidR="004869D5">
              <w:rPr>
                <w:rFonts w:ascii="Segoe UI" w:hAnsi="Segoe UI" w:cs="Segoe UI"/>
                <w:sz w:val="19"/>
                <w:szCs w:val="19"/>
              </w:rPr>
              <w:t>4</w:t>
            </w:r>
            <w:r w:rsidRPr="00B6319A">
              <w:rPr>
                <w:rFonts w:ascii="Segoe UI" w:hAnsi="Segoe UI" w:cs="Segoe UI"/>
                <w:sz w:val="19"/>
                <w:szCs w:val="19"/>
              </w:rPr>
              <w:t>.</w:t>
            </w:r>
            <w:r w:rsidR="004869D5">
              <w:rPr>
                <w:rFonts w:ascii="Segoe UI" w:hAnsi="Segoe UI" w:cs="Segoe UI"/>
                <w:sz w:val="19"/>
                <w:szCs w:val="19"/>
              </w:rPr>
              <w:t>0</w:t>
            </w:r>
            <w:r w:rsidRPr="00B6319A">
              <w:rPr>
                <w:rFonts w:ascii="Segoe UI" w:hAnsi="Segoe UI" w:cs="Segoe UI"/>
                <w:sz w:val="19"/>
                <w:szCs w:val="19"/>
              </w:rPr>
              <w:t>0</w:t>
            </w:r>
          </w:p>
        </w:tc>
        <w:tc>
          <w:tcPr>
            <w:tcW w:w="1418" w:type="dxa"/>
            <w:noWrap/>
          </w:tcPr>
          <w:p w14:paraId="622AAAD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9E99D0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9FF4DD7" w14:textId="77777777" w:rsidTr="00BE0869">
        <w:trPr>
          <w:cantSplit/>
        </w:trPr>
        <w:tc>
          <w:tcPr>
            <w:tcW w:w="988" w:type="dxa"/>
          </w:tcPr>
          <w:p w14:paraId="59DD4F8D" w14:textId="5877383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Civ40</w:t>
            </w:r>
          </w:p>
        </w:tc>
        <w:tc>
          <w:tcPr>
            <w:tcW w:w="4110" w:type="dxa"/>
          </w:tcPr>
          <w:p w14:paraId="1A41B7A8" w14:textId="04CEDD8C" w:rsidR="00B6319A" w:rsidRPr="00B6319A" w:rsidRDefault="005A3738" w:rsidP="00BE0869">
            <w:pPr>
              <w:widowControl/>
              <w:overflowPunct/>
              <w:adjustRightInd/>
              <w:rPr>
                <w:rFonts w:ascii="Segoe UI" w:eastAsia="Times New Roman" w:hAnsi="Segoe UI" w:cs="Segoe UI"/>
                <w:kern w:val="0"/>
                <w:sz w:val="19"/>
                <w:szCs w:val="19"/>
                <w:lang w:val="en-GB"/>
              </w:rPr>
            </w:pPr>
            <w:r>
              <w:rPr>
                <w:rFonts w:ascii="Segoe UI" w:hAnsi="Segoe UI" w:cs="Segoe UI"/>
                <w:sz w:val="19"/>
                <w:szCs w:val="19"/>
              </w:rPr>
              <w:t>Paving</w:t>
            </w:r>
            <w:r w:rsidR="00B6319A" w:rsidRPr="00B6319A">
              <w:rPr>
                <w:rFonts w:ascii="Segoe UI" w:hAnsi="Segoe UI" w:cs="Segoe UI"/>
                <w:sz w:val="19"/>
                <w:szCs w:val="19"/>
              </w:rPr>
              <w:t xml:space="preserve"> 30 x 10 x (Project specific) cm, steam cured, regular cement concrete gutter stone (All colors)</w:t>
            </w:r>
          </w:p>
        </w:tc>
        <w:tc>
          <w:tcPr>
            <w:tcW w:w="709" w:type="dxa"/>
          </w:tcPr>
          <w:p w14:paraId="662F5CEE" w14:textId="0FB2482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420CF971" w14:textId="52BE14F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w:t>
            </w:r>
            <w:r w:rsidR="004869D5">
              <w:rPr>
                <w:rFonts w:ascii="Segoe UI" w:hAnsi="Segoe UI" w:cs="Segoe UI"/>
                <w:sz w:val="19"/>
                <w:szCs w:val="19"/>
              </w:rPr>
              <w:t>10</w:t>
            </w:r>
            <w:r w:rsidRPr="00B6319A">
              <w:rPr>
                <w:rFonts w:ascii="Segoe UI" w:hAnsi="Segoe UI" w:cs="Segoe UI"/>
                <w:sz w:val="19"/>
                <w:szCs w:val="19"/>
              </w:rPr>
              <w:t>.00</w:t>
            </w:r>
          </w:p>
        </w:tc>
        <w:tc>
          <w:tcPr>
            <w:tcW w:w="1418" w:type="dxa"/>
            <w:noWrap/>
          </w:tcPr>
          <w:p w14:paraId="06CA3BDF"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76788FF"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3F33096" w14:textId="77777777" w:rsidTr="00BE0869">
        <w:trPr>
          <w:cantSplit/>
        </w:trPr>
        <w:tc>
          <w:tcPr>
            <w:tcW w:w="988" w:type="dxa"/>
          </w:tcPr>
          <w:p w14:paraId="65E0DAF3" w14:textId="1A40E4A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Civ41</w:t>
            </w:r>
          </w:p>
        </w:tc>
        <w:tc>
          <w:tcPr>
            <w:tcW w:w="4110" w:type="dxa"/>
          </w:tcPr>
          <w:p w14:paraId="7E3C827A" w14:textId="0409D9F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Plastering with 250/350 kg cement dosage, coarse and fine mortar (</w:t>
            </w:r>
            <w:r w:rsidR="00D73304">
              <w:rPr>
                <w:rFonts w:ascii="Segoe UI" w:hAnsi="Segoe UI" w:cs="Segoe UI"/>
                <w:sz w:val="19"/>
                <w:szCs w:val="19"/>
              </w:rPr>
              <w:t>exterior</w:t>
            </w:r>
            <w:r w:rsidRPr="00B6319A">
              <w:rPr>
                <w:rFonts w:ascii="Segoe UI" w:hAnsi="Segoe UI" w:cs="Segoe UI"/>
                <w:sz w:val="19"/>
                <w:szCs w:val="19"/>
              </w:rPr>
              <w:t xml:space="preserve"> plastering)</w:t>
            </w:r>
          </w:p>
        </w:tc>
        <w:tc>
          <w:tcPr>
            <w:tcW w:w="709" w:type="dxa"/>
          </w:tcPr>
          <w:p w14:paraId="7266793B" w14:textId="185DDDC0"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6045B076" w14:textId="0B4D9E8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w:t>
            </w:r>
            <w:r w:rsidR="006F6A9D">
              <w:rPr>
                <w:rFonts w:ascii="Segoe UI" w:hAnsi="Segoe UI" w:cs="Segoe UI"/>
                <w:sz w:val="19"/>
                <w:szCs w:val="19"/>
              </w:rPr>
              <w:t>1</w:t>
            </w:r>
            <w:r w:rsidRPr="00B6319A">
              <w:rPr>
                <w:rFonts w:ascii="Segoe UI" w:hAnsi="Segoe UI" w:cs="Segoe UI"/>
                <w:sz w:val="19"/>
                <w:szCs w:val="19"/>
              </w:rPr>
              <w:t>.</w:t>
            </w:r>
            <w:r w:rsidR="006F6A9D">
              <w:rPr>
                <w:rFonts w:ascii="Segoe UI" w:hAnsi="Segoe UI" w:cs="Segoe UI"/>
                <w:sz w:val="19"/>
                <w:szCs w:val="19"/>
              </w:rPr>
              <w:t>0</w:t>
            </w:r>
            <w:r w:rsidRPr="00B6319A">
              <w:rPr>
                <w:rFonts w:ascii="Segoe UI" w:hAnsi="Segoe UI" w:cs="Segoe UI"/>
                <w:sz w:val="19"/>
                <w:szCs w:val="19"/>
              </w:rPr>
              <w:t>0</w:t>
            </w:r>
          </w:p>
        </w:tc>
        <w:tc>
          <w:tcPr>
            <w:tcW w:w="1418" w:type="dxa"/>
            <w:noWrap/>
          </w:tcPr>
          <w:p w14:paraId="6C8F8B9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59EAE8D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4559D900" w14:textId="77777777" w:rsidTr="00BE0869">
        <w:trPr>
          <w:cantSplit/>
        </w:trPr>
        <w:tc>
          <w:tcPr>
            <w:tcW w:w="988" w:type="dxa"/>
          </w:tcPr>
          <w:p w14:paraId="4707823C" w14:textId="69233B5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Civ42</w:t>
            </w:r>
          </w:p>
        </w:tc>
        <w:tc>
          <w:tcPr>
            <w:tcW w:w="4110" w:type="dxa"/>
          </w:tcPr>
          <w:p w14:paraId="061C1D67" w14:textId="07A96DE7"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Plastering with 200/250 kg lime / cement mixture, coarse and fine mortar (interior wall plastering)</w:t>
            </w:r>
          </w:p>
        </w:tc>
        <w:tc>
          <w:tcPr>
            <w:tcW w:w="709" w:type="dxa"/>
          </w:tcPr>
          <w:p w14:paraId="7FA0B794" w14:textId="734E0D59"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3AFADB0" w14:textId="1B364EF9"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7</w:t>
            </w:r>
            <w:r w:rsidR="006F6A9D">
              <w:rPr>
                <w:rFonts w:ascii="Segoe UI" w:hAnsi="Segoe UI" w:cs="Segoe UI"/>
                <w:sz w:val="19"/>
                <w:szCs w:val="19"/>
              </w:rPr>
              <w:t>6</w:t>
            </w:r>
            <w:r w:rsidRPr="00B6319A">
              <w:rPr>
                <w:rFonts w:ascii="Segoe UI" w:hAnsi="Segoe UI" w:cs="Segoe UI"/>
                <w:sz w:val="19"/>
                <w:szCs w:val="19"/>
              </w:rPr>
              <w:t>.</w:t>
            </w:r>
            <w:r w:rsidR="006F6A9D">
              <w:rPr>
                <w:rFonts w:ascii="Segoe UI" w:hAnsi="Segoe UI" w:cs="Segoe UI"/>
                <w:sz w:val="19"/>
                <w:szCs w:val="19"/>
              </w:rPr>
              <w:t>00</w:t>
            </w:r>
          </w:p>
        </w:tc>
        <w:tc>
          <w:tcPr>
            <w:tcW w:w="1418" w:type="dxa"/>
            <w:noWrap/>
          </w:tcPr>
          <w:p w14:paraId="15A71BC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46E11E7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C369C32" w14:textId="77777777" w:rsidTr="00BE0869">
        <w:trPr>
          <w:cantSplit/>
        </w:trPr>
        <w:tc>
          <w:tcPr>
            <w:tcW w:w="988" w:type="dxa"/>
          </w:tcPr>
          <w:p w14:paraId="060DA872" w14:textId="058B16E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Civ43</w:t>
            </w:r>
          </w:p>
        </w:tc>
        <w:tc>
          <w:tcPr>
            <w:tcW w:w="4110" w:type="dxa"/>
          </w:tcPr>
          <w:p w14:paraId="5503D802" w14:textId="43FA10C1"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200 kg cement dose levelling coat</w:t>
            </w:r>
          </w:p>
        </w:tc>
        <w:tc>
          <w:tcPr>
            <w:tcW w:w="709" w:type="dxa"/>
          </w:tcPr>
          <w:p w14:paraId="0F82A038" w14:textId="38859EDD"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21492F81" w14:textId="4BFB1928"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w:t>
            </w:r>
            <w:r w:rsidR="006F6A9D">
              <w:rPr>
                <w:rFonts w:ascii="Segoe UI" w:hAnsi="Segoe UI" w:cs="Segoe UI"/>
                <w:sz w:val="19"/>
                <w:szCs w:val="19"/>
              </w:rPr>
              <w:t>5</w:t>
            </w:r>
            <w:r w:rsidRPr="00B6319A">
              <w:rPr>
                <w:rFonts w:ascii="Segoe UI" w:hAnsi="Segoe UI" w:cs="Segoe UI"/>
                <w:sz w:val="19"/>
                <w:szCs w:val="19"/>
              </w:rPr>
              <w:t>.</w:t>
            </w:r>
            <w:r w:rsidR="006F6A9D">
              <w:rPr>
                <w:rFonts w:ascii="Segoe UI" w:hAnsi="Segoe UI" w:cs="Segoe UI"/>
                <w:sz w:val="19"/>
                <w:szCs w:val="19"/>
              </w:rPr>
              <w:t>00</w:t>
            </w:r>
          </w:p>
        </w:tc>
        <w:tc>
          <w:tcPr>
            <w:tcW w:w="1418" w:type="dxa"/>
            <w:noWrap/>
          </w:tcPr>
          <w:p w14:paraId="0FB0335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5AD80E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DB90569" w14:textId="77777777" w:rsidTr="00BE0869">
        <w:trPr>
          <w:cantSplit/>
        </w:trPr>
        <w:tc>
          <w:tcPr>
            <w:tcW w:w="988" w:type="dxa"/>
          </w:tcPr>
          <w:p w14:paraId="518AB7AC" w14:textId="1F20C72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Civ44</w:t>
            </w:r>
          </w:p>
        </w:tc>
        <w:tc>
          <w:tcPr>
            <w:tcW w:w="4110" w:type="dxa"/>
          </w:tcPr>
          <w:p w14:paraId="51B53480" w14:textId="4784528C"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Installation of double-glazed glass window unit with 4 + 4 mm thickness, 12 mm spacing to PVC and aluminum joinery profile</w:t>
            </w:r>
          </w:p>
        </w:tc>
        <w:tc>
          <w:tcPr>
            <w:tcW w:w="709" w:type="dxa"/>
          </w:tcPr>
          <w:p w14:paraId="2FABE55F" w14:textId="34777691"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708B434D" w14:textId="7EC8A82F"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0.40</w:t>
            </w:r>
          </w:p>
        </w:tc>
        <w:tc>
          <w:tcPr>
            <w:tcW w:w="1418" w:type="dxa"/>
            <w:noWrap/>
          </w:tcPr>
          <w:p w14:paraId="29A1E05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4228AE71"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47498A3A" w14:textId="77777777" w:rsidTr="00BE0869">
        <w:trPr>
          <w:cantSplit/>
        </w:trPr>
        <w:tc>
          <w:tcPr>
            <w:tcW w:w="988" w:type="dxa"/>
          </w:tcPr>
          <w:p w14:paraId="6A4CFE60" w14:textId="72E8FF58"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Civ45</w:t>
            </w:r>
          </w:p>
        </w:tc>
        <w:tc>
          <w:tcPr>
            <w:tcW w:w="4110" w:type="dxa"/>
          </w:tcPr>
          <w:p w14:paraId="26C797B2" w14:textId="6F98BEF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Formation of steam cured 500 Dose Precast Manhole base (h=0.6m, with rubber joints ) with Ø 200 outlet (one out and one inlet) </w:t>
            </w:r>
          </w:p>
        </w:tc>
        <w:tc>
          <w:tcPr>
            <w:tcW w:w="709" w:type="dxa"/>
          </w:tcPr>
          <w:p w14:paraId="521353F1" w14:textId="51E1F3A6"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4A881AF1" w14:textId="644D07E3"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10.00</w:t>
            </w:r>
          </w:p>
        </w:tc>
        <w:tc>
          <w:tcPr>
            <w:tcW w:w="1418" w:type="dxa"/>
            <w:noWrap/>
          </w:tcPr>
          <w:p w14:paraId="627E79F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919366C"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73A4736" w14:textId="77777777" w:rsidTr="00BE0869">
        <w:trPr>
          <w:cantSplit/>
        </w:trPr>
        <w:tc>
          <w:tcPr>
            <w:tcW w:w="988" w:type="dxa"/>
          </w:tcPr>
          <w:p w14:paraId="5D4981E3" w14:textId="7A346E78"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Civ46</w:t>
            </w:r>
          </w:p>
        </w:tc>
        <w:tc>
          <w:tcPr>
            <w:tcW w:w="4110" w:type="dxa"/>
          </w:tcPr>
          <w:p w14:paraId="6808B8E7" w14:textId="487EFE1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Formation of steam Cured 500 Doses Precast Manhole Riser (h= 0.50 m, Joints with 600 Dose Mortar)</w:t>
            </w:r>
          </w:p>
        </w:tc>
        <w:tc>
          <w:tcPr>
            <w:tcW w:w="709" w:type="dxa"/>
          </w:tcPr>
          <w:p w14:paraId="31AA7526" w14:textId="4AE65BA5"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735CF69D" w14:textId="0256B7FD"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2.00</w:t>
            </w:r>
          </w:p>
        </w:tc>
        <w:tc>
          <w:tcPr>
            <w:tcW w:w="1418" w:type="dxa"/>
            <w:noWrap/>
          </w:tcPr>
          <w:p w14:paraId="506DCDA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F76AF9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83AF935" w14:textId="77777777" w:rsidTr="00BE0869">
        <w:trPr>
          <w:cantSplit/>
        </w:trPr>
        <w:tc>
          <w:tcPr>
            <w:tcW w:w="988" w:type="dxa"/>
          </w:tcPr>
          <w:p w14:paraId="577EFF44" w14:textId="53DD1FB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Civ47</w:t>
            </w:r>
          </w:p>
        </w:tc>
        <w:tc>
          <w:tcPr>
            <w:tcW w:w="4110" w:type="dxa"/>
          </w:tcPr>
          <w:p w14:paraId="3E13A6F4" w14:textId="3DCDB1F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Formation of 500 dz. 1-meter diameter </w:t>
            </w:r>
            <w:proofErr w:type="gramStart"/>
            <w:r w:rsidRPr="00B6319A">
              <w:rPr>
                <w:rFonts w:ascii="Segoe UI" w:hAnsi="Segoe UI" w:cs="Segoe UI"/>
                <w:sz w:val="19"/>
                <w:szCs w:val="19"/>
              </w:rPr>
              <w:t>prefabricated</w:t>
            </w:r>
            <w:proofErr w:type="gramEnd"/>
            <w:r w:rsidRPr="00B6319A">
              <w:rPr>
                <w:rFonts w:ascii="Segoe UI" w:hAnsi="Segoe UI" w:cs="Segoe UI"/>
                <w:sz w:val="19"/>
                <w:szCs w:val="19"/>
              </w:rPr>
              <w:t xml:space="preserve"> and steam cured inspection </w:t>
            </w:r>
            <w:r w:rsidR="005A3738">
              <w:rPr>
                <w:rFonts w:ascii="Segoe UI" w:hAnsi="Segoe UI" w:cs="Segoe UI"/>
                <w:sz w:val="19"/>
                <w:szCs w:val="19"/>
              </w:rPr>
              <w:t>manhole</w:t>
            </w:r>
            <w:r w:rsidRPr="00B6319A">
              <w:rPr>
                <w:rFonts w:ascii="Segoe UI" w:hAnsi="Segoe UI" w:cs="Segoe UI"/>
                <w:sz w:val="19"/>
                <w:szCs w:val="19"/>
              </w:rPr>
              <w:t xml:space="preserve"> with rubber gasket and conical apparatus installation</w:t>
            </w:r>
          </w:p>
        </w:tc>
        <w:tc>
          <w:tcPr>
            <w:tcW w:w="709" w:type="dxa"/>
          </w:tcPr>
          <w:p w14:paraId="12F8A18E" w14:textId="413F69E4"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675A7FED" w14:textId="38CE39B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10.00</w:t>
            </w:r>
          </w:p>
        </w:tc>
        <w:tc>
          <w:tcPr>
            <w:tcW w:w="1418" w:type="dxa"/>
            <w:noWrap/>
          </w:tcPr>
          <w:p w14:paraId="15EAA1E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5520FF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70F9D7D8" w14:textId="77777777" w:rsidTr="00BE0869">
        <w:trPr>
          <w:cantSplit/>
        </w:trPr>
        <w:tc>
          <w:tcPr>
            <w:tcW w:w="988" w:type="dxa"/>
          </w:tcPr>
          <w:p w14:paraId="591A4CFE" w14:textId="5A887B1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Civ48</w:t>
            </w:r>
          </w:p>
        </w:tc>
        <w:tc>
          <w:tcPr>
            <w:tcW w:w="4110" w:type="dxa"/>
          </w:tcPr>
          <w:p w14:paraId="61089206" w14:textId="40E807B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Formation of steam cured, 500 dose precast manhole with structure height adjustment ring (h=specific to project, Joints with 600 Dose Mortar) </w:t>
            </w:r>
          </w:p>
        </w:tc>
        <w:tc>
          <w:tcPr>
            <w:tcW w:w="709" w:type="dxa"/>
          </w:tcPr>
          <w:p w14:paraId="20D6E3A5" w14:textId="5313D783" w:rsidR="00B6319A" w:rsidRPr="00B6319A" w:rsidRDefault="00803889"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meter</w:t>
            </w:r>
          </w:p>
        </w:tc>
        <w:tc>
          <w:tcPr>
            <w:tcW w:w="1134" w:type="dxa"/>
            <w:shd w:val="clear" w:color="auto" w:fill="auto"/>
            <w:noWrap/>
          </w:tcPr>
          <w:p w14:paraId="6EE80742" w14:textId="10BC2946"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2.78</w:t>
            </w:r>
          </w:p>
        </w:tc>
        <w:tc>
          <w:tcPr>
            <w:tcW w:w="1418" w:type="dxa"/>
            <w:noWrap/>
          </w:tcPr>
          <w:p w14:paraId="566B526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6E453B1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696FE5D" w14:textId="77777777" w:rsidTr="00BE0869">
        <w:trPr>
          <w:cantSplit/>
        </w:trPr>
        <w:tc>
          <w:tcPr>
            <w:tcW w:w="988" w:type="dxa"/>
          </w:tcPr>
          <w:p w14:paraId="46949794" w14:textId="1D880A4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Civ49</w:t>
            </w:r>
          </w:p>
        </w:tc>
        <w:tc>
          <w:tcPr>
            <w:tcW w:w="4110" w:type="dxa"/>
          </w:tcPr>
          <w:p w14:paraId="4D87D98A" w14:textId="07BE301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Supply and placing of BS 18 concrete (350 doses) precast concrete manhole cover with frame  </w:t>
            </w:r>
          </w:p>
        </w:tc>
        <w:tc>
          <w:tcPr>
            <w:tcW w:w="709" w:type="dxa"/>
          </w:tcPr>
          <w:p w14:paraId="6FB155A0" w14:textId="194FEAFB"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012EDACF" w14:textId="29F659B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10.00</w:t>
            </w:r>
          </w:p>
        </w:tc>
        <w:tc>
          <w:tcPr>
            <w:tcW w:w="1418" w:type="dxa"/>
            <w:noWrap/>
          </w:tcPr>
          <w:p w14:paraId="7D8CD817"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F4AE099"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2A9A99EB" w14:textId="77777777" w:rsidTr="00BE0869">
        <w:trPr>
          <w:cantSplit/>
        </w:trPr>
        <w:tc>
          <w:tcPr>
            <w:tcW w:w="988" w:type="dxa"/>
          </w:tcPr>
          <w:p w14:paraId="21769097" w14:textId="6ADC22E8"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Civ50</w:t>
            </w:r>
          </w:p>
        </w:tc>
        <w:tc>
          <w:tcPr>
            <w:tcW w:w="4110" w:type="dxa"/>
          </w:tcPr>
          <w:p w14:paraId="5C95B198" w14:textId="1A341A4A"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Facade cladding with aluminium composite panel, mineral filled (without heat insulation)</w:t>
            </w:r>
          </w:p>
        </w:tc>
        <w:tc>
          <w:tcPr>
            <w:tcW w:w="709" w:type="dxa"/>
          </w:tcPr>
          <w:p w14:paraId="75CAEBA8" w14:textId="068C43E3"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04BF8B43" w14:textId="0C71CEA6"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11</w:t>
            </w:r>
            <w:r w:rsidR="00CB6E31">
              <w:rPr>
                <w:rFonts w:ascii="Segoe UI" w:hAnsi="Segoe UI" w:cs="Segoe UI"/>
                <w:sz w:val="19"/>
                <w:szCs w:val="19"/>
              </w:rPr>
              <w:t>3</w:t>
            </w:r>
            <w:r w:rsidRPr="00B6319A">
              <w:rPr>
                <w:rFonts w:ascii="Segoe UI" w:hAnsi="Segoe UI" w:cs="Segoe UI"/>
                <w:sz w:val="19"/>
                <w:szCs w:val="19"/>
              </w:rPr>
              <w:t>.</w:t>
            </w:r>
            <w:r w:rsidR="00CB6E31">
              <w:rPr>
                <w:rFonts w:ascii="Segoe UI" w:hAnsi="Segoe UI" w:cs="Segoe UI"/>
                <w:sz w:val="19"/>
                <w:szCs w:val="19"/>
              </w:rPr>
              <w:t>00</w:t>
            </w:r>
          </w:p>
        </w:tc>
        <w:tc>
          <w:tcPr>
            <w:tcW w:w="1418" w:type="dxa"/>
            <w:noWrap/>
          </w:tcPr>
          <w:p w14:paraId="434E4D4D"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2DF8532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EAD1CE8" w14:textId="77777777" w:rsidTr="00BE0869">
        <w:trPr>
          <w:cantSplit/>
        </w:trPr>
        <w:tc>
          <w:tcPr>
            <w:tcW w:w="988" w:type="dxa"/>
          </w:tcPr>
          <w:p w14:paraId="5A852181" w14:textId="36CB928F"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Civ51</w:t>
            </w:r>
          </w:p>
        </w:tc>
        <w:tc>
          <w:tcPr>
            <w:tcW w:w="4110" w:type="dxa"/>
          </w:tcPr>
          <w:p w14:paraId="40633DE9" w14:textId="000863F4" w:rsidR="00B6319A" w:rsidRPr="00B6319A" w:rsidRDefault="000F1752" w:rsidP="00BE0869">
            <w:pPr>
              <w:widowControl/>
              <w:overflowPunct/>
              <w:adjustRightInd/>
              <w:rPr>
                <w:rFonts w:ascii="Segoe UI" w:eastAsia="Times New Roman" w:hAnsi="Segoe UI" w:cs="Segoe UI"/>
                <w:kern w:val="0"/>
                <w:sz w:val="19"/>
                <w:szCs w:val="19"/>
                <w:lang w:val="en-GB"/>
              </w:rPr>
            </w:pPr>
            <w:r w:rsidRPr="000F1752">
              <w:rPr>
                <w:rFonts w:ascii="Segoe UI" w:hAnsi="Segoe UI" w:cs="Segoe UI"/>
                <w:sz w:val="19"/>
                <w:szCs w:val="19"/>
              </w:rPr>
              <w:t>Permanent Project Signboard with foot pedestal</w:t>
            </w:r>
          </w:p>
        </w:tc>
        <w:tc>
          <w:tcPr>
            <w:tcW w:w="709" w:type="dxa"/>
          </w:tcPr>
          <w:p w14:paraId="3A4AEAA3" w14:textId="4A8C5248"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671844A2" w14:textId="043D668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1.00</w:t>
            </w:r>
          </w:p>
        </w:tc>
        <w:tc>
          <w:tcPr>
            <w:tcW w:w="1418" w:type="dxa"/>
            <w:noWrap/>
          </w:tcPr>
          <w:p w14:paraId="290DD76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130CD75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A665504" w14:textId="77777777" w:rsidTr="00BE0869">
        <w:trPr>
          <w:cantSplit/>
        </w:trPr>
        <w:tc>
          <w:tcPr>
            <w:tcW w:w="988" w:type="dxa"/>
          </w:tcPr>
          <w:p w14:paraId="2A70737D" w14:textId="42922E3E"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Civ52</w:t>
            </w:r>
          </w:p>
        </w:tc>
        <w:tc>
          <w:tcPr>
            <w:tcW w:w="4110" w:type="dxa"/>
          </w:tcPr>
          <w:p w14:paraId="370B4181" w14:textId="22B256E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Supply and installation of prefabricated container building</w:t>
            </w:r>
            <w:r w:rsidR="00E72315">
              <w:rPr>
                <w:rFonts w:ascii="Segoe UI" w:hAnsi="Segoe UI" w:cs="Segoe UI"/>
                <w:sz w:val="19"/>
                <w:szCs w:val="19"/>
              </w:rPr>
              <w:t>s</w:t>
            </w:r>
          </w:p>
        </w:tc>
        <w:tc>
          <w:tcPr>
            <w:tcW w:w="709" w:type="dxa"/>
          </w:tcPr>
          <w:p w14:paraId="45DCBA18" w14:textId="22CAFA27" w:rsidR="00B6319A" w:rsidRPr="00B6319A" w:rsidRDefault="00E72315"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Lump sum</w:t>
            </w:r>
          </w:p>
        </w:tc>
        <w:tc>
          <w:tcPr>
            <w:tcW w:w="1134" w:type="dxa"/>
            <w:shd w:val="clear" w:color="auto" w:fill="auto"/>
            <w:noWrap/>
          </w:tcPr>
          <w:p w14:paraId="3FDC0874" w14:textId="66F52C43" w:rsidR="00B6319A" w:rsidRPr="00B6319A" w:rsidRDefault="00E72315"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1</w:t>
            </w:r>
            <w:r w:rsidR="00B6319A" w:rsidRPr="00B6319A">
              <w:rPr>
                <w:rFonts w:ascii="Segoe UI" w:hAnsi="Segoe UI" w:cs="Segoe UI"/>
                <w:sz w:val="19"/>
                <w:szCs w:val="19"/>
              </w:rPr>
              <w:t>.00</w:t>
            </w:r>
          </w:p>
        </w:tc>
        <w:tc>
          <w:tcPr>
            <w:tcW w:w="1418" w:type="dxa"/>
            <w:noWrap/>
          </w:tcPr>
          <w:p w14:paraId="773D2CE5"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0F0367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A45ECA0" w14:textId="77777777" w:rsidTr="00BE0869">
        <w:trPr>
          <w:cantSplit/>
        </w:trPr>
        <w:tc>
          <w:tcPr>
            <w:tcW w:w="988" w:type="dxa"/>
          </w:tcPr>
          <w:p w14:paraId="1AA33DEC" w14:textId="2161EB7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Civ53</w:t>
            </w:r>
          </w:p>
        </w:tc>
        <w:tc>
          <w:tcPr>
            <w:tcW w:w="4110" w:type="dxa"/>
          </w:tcPr>
          <w:p w14:paraId="038B3EA3" w14:textId="5A67621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Traffic sign</w:t>
            </w:r>
            <w:r w:rsidR="005D6DB7">
              <w:rPr>
                <w:rFonts w:ascii="Segoe UI" w:hAnsi="Segoe UI" w:cs="Segoe UI"/>
                <w:sz w:val="19"/>
                <w:szCs w:val="19"/>
              </w:rPr>
              <w:t xml:space="preserve"> </w:t>
            </w:r>
            <w:r w:rsidRPr="00B6319A">
              <w:rPr>
                <w:rFonts w:ascii="Segoe UI" w:hAnsi="Segoe UI" w:cs="Segoe UI"/>
                <w:sz w:val="19"/>
                <w:szCs w:val="19"/>
              </w:rPr>
              <w:t>boards</w:t>
            </w:r>
          </w:p>
        </w:tc>
        <w:tc>
          <w:tcPr>
            <w:tcW w:w="709" w:type="dxa"/>
          </w:tcPr>
          <w:p w14:paraId="0FEE93A9" w14:textId="2C4C5804"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sidRPr="00B6319A">
              <w:rPr>
                <w:rFonts w:ascii="Segoe UI" w:hAnsi="Segoe UI" w:cs="Segoe UI"/>
                <w:sz w:val="19"/>
                <w:szCs w:val="19"/>
              </w:rPr>
              <w:t>piece</w:t>
            </w:r>
          </w:p>
        </w:tc>
        <w:tc>
          <w:tcPr>
            <w:tcW w:w="1134" w:type="dxa"/>
            <w:shd w:val="clear" w:color="auto" w:fill="auto"/>
            <w:noWrap/>
          </w:tcPr>
          <w:p w14:paraId="4EA386D2" w14:textId="07D95604"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6.00</w:t>
            </w:r>
          </w:p>
        </w:tc>
        <w:tc>
          <w:tcPr>
            <w:tcW w:w="1418" w:type="dxa"/>
            <w:noWrap/>
          </w:tcPr>
          <w:p w14:paraId="72780A9E"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23C318F"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1D439353" w14:textId="77777777" w:rsidTr="00BE0869">
        <w:trPr>
          <w:cantSplit/>
        </w:trPr>
        <w:tc>
          <w:tcPr>
            <w:tcW w:w="988" w:type="dxa"/>
          </w:tcPr>
          <w:p w14:paraId="057C6316" w14:textId="37C592A6"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Civ54</w:t>
            </w:r>
          </w:p>
        </w:tc>
        <w:tc>
          <w:tcPr>
            <w:tcW w:w="4110" w:type="dxa"/>
          </w:tcPr>
          <w:p w14:paraId="0FF1FF2A" w14:textId="3197B0D0"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Panel Fence</w:t>
            </w:r>
          </w:p>
        </w:tc>
        <w:tc>
          <w:tcPr>
            <w:tcW w:w="709" w:type="dxa"/>
          </w:tcPr>
          <w:p w14:paraId="51D69C43" w14:textId="018EDE03"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w:t>
            </w:r>
          </w:p>
        </w:tc>
        <w:tc>
          <w:tcPr>
            <w:tcW w:w="1134" w:type="dxa"/>
            <w:shd w:val="clear" w:color="auto" w:fill="auto"/>
            <w:noWrap/>
          </w:tcPr>
          <w:p w14:paraId="3135A469" w14:textId="3F71272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428.00</w:t>
            </w:r>
          </w:p>
        </w:tc>
        <w:tc>
          <w:tcPr>
            <w:tcW w:w="1418" w:type="dxa"/>
            <w:noWrap/>
          </w:tcPr>
          <w:p w14:paraId="71F1237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4AEA657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AF15D75" w14:textId="77777777" w:rsidTr="00BE0869">
        <w:trPr>
          <w:cantSplit/>
        </w:trPr>
        <w:tc>
          <w:tcPr>
            <w:tcW w:w="988" w:type="dxa"/>
          </w:tcPr>
          <w:p w14:paraId="39393239" w14:textId="72F72402"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Civ55</w:t>
            </w:r>
          </w:p>
        </w:tc>
        <w:tc>
          <w:tcPr>
            <w:tcW w:w="4110" w:type="dxa"/>
          </w:tcPr>
          <w:p w14:paraId="624876A4" w14:textId="0E2D46B5"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Sliding Entrance Gate (Panel fence)</w:t>
            </w:r>
          </w:p>
        </w:tc>
        <w:tc>
          <w:tcPr>
            <w:tcW w:w="709" w:type="dxa"/>
          </w:tcPr>
          <w:p w14:paraId="10FC6BCA" w14:textId="70EEE7AA" w:rsidR="00B6319A" w:rsidRPr="00B6319A" w:rsidRDefault="005D6DB7"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Lump sum</w:t>
            </w:r>
          </w:p>
        </w:tc>
        <w:tc>
          <w:tcPr>
            <w:tcW w:w="1134" w:type="dxa"/>
            <w:shd w:val="clear" w:color="auto" w:fill="auto"/>
            <w:noWrap/>
          </w:tcPr>
          <w:p w14:paraId="3EBFE1AD" w14:textId="2B5577E2"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1.00</w:t>
            </w:r>
          </w:p>
        </w:tc>
        <w:tc>
          <w:tcPr>
            <w:tcW w:w="1418" w:type="dxa"/>
            <w:noWrap/>
          </w:tcPr>
          <w:p w14:paraId="624173A6"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3FEA44A"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641D10FC" w14:textId="77777777" w:rsidTr="00BE0869">
        <w:trPr>
          <w:cantSplit/>
        </w:trPr>
        <w:tc>
          <w:tcPr>
            <w:tcW w:w="988" w:type="dxa"/>
          </w:tcPr>
          <w:p w14:paraId="7758986B" w14:textId="08E4D32D"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Civ56</w:t>
            </w:r>
          </w:p>
        </w:tc>
        <w:tc>
          <w:tcPr>
            <w:tcW w:w="4110" w:type="dxa"/>
          </w:tcPr>
          <w:p w14:paraId="1CDC310B" w14:textId="5A34CAF8" w:rsidR="00B6319A" w:rsidRPr="00B6319A" w:rsidRDefault="00D67AD9" w:rsidP="00BE0869">
            <w:pPr>
              <w:widowControl/>
              <w:overflowPunct/>
              <w:adjustRightInd/>
              <w:rPr>
                <w:rFonts w:ascii="Segoe UI" w:eastAsia="Times New Roman" w:hAnsi="Segoe UI" w:cs="Segoe UI"/>
                <w:kern w:val="0"/>
                <w:sz w:val="19"/>
                <w:szCs w:val="19"/>
                <w:lang w:val="en-GB"/>
              </w:rPr>
            </w:pPr>
            <w:r w:rsidRPr="00D67AD9">
              <w:rPr>
                <w:rFonts w:ascii="Segoe UI" w:hAnsi="Segoe UI" w:cs="Segoe UI"/>
                <w:sz w:val="19"/>
                <w:szCs w:val="19"/>
              </w:rPr>
              <w:t>Supply and planting of conifer trees</w:t>
            </w:r>
          </w:p>
        </w:tc>
        <w:tc>
          <w:tcPr>
            <w:tcW w:w="709" w:type="dxa"/>
          </w:tcPr>
          <w:p w14:paraId="46522353" w14:textId="1DD2E1A0" w:rsidR="00B6319A" w:rsidRPr="00B6319A" w:rsidRDefault="00D67AD9"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lang w:val="en-GB"/>
              </w:rPr>
              <w:t>piece</w:t>
            </w:r>
          </w:p>
        </w:tc>
        <w:tc>
          <w:tcPr>
            <w:tcW w:w="1134" w:type="dxa"/>
            <w:shd w:val="clear" w:color="auto" w:fill="auto"/>
            <w:noWrap/>
          </w:tcPr>
          <w:p w14:paraId="5822070F" w14:textId="3BC5363F" w:rsidR="00B6319A" w:rsidRPr="00B6319A" w:rsidRDefault="00590D9F"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40</w:t>
            </w:r>
          </w:p>
        </w:tc>
        <w:tc>
          <w:tcPr>
            <w:tcW w:w="1418" w:type="dxa"/>
            <w:noWrap/>
          </w:tcPr>
          <w:p w14:paraId="2C75B779"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3B0C5B73"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B6319A" w:rsidRPr="00B6319A" w14:paraId="500145AC" w14:textId="77777777" w:rsidTr="00BE0869">
        <w:trPr>
          <w:cantSplit/>
        </w:trPr>
        <w:tc>
          <w:tcPr>
            <w:tcW w:w="988" w:type="dxa"/>
          </w:tcPr>
          <w:p w14:paraId="00909394" w14:textId="7538E7FF"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Civ57</w:t>
            </w:r>
          </w:p>
        </w:tc>
        <w:tc>
          <w:tcPr>
            <w:tcW w:w="4110" w:type="dxa"/>
          </w:tcPr>
          <w:p w14:paraId="457A4D90" w14:textId="44E22660" w:rsidR="00B6319A" w:rsidRPr="00B6319A" w:rsidRDefault="00C54E66" w:rsidP="00BE0869">
            <w:pPr>
              <w:widowControl/>
              <w:overflowPunct/>
              <w:adjustRightInd/>
              <w:rPr>
                <w:rFonts w:ascii="Segoe UI" w:eastAsia="Times New Roman" w:hAnsi="Segoe UI" w:cs="Segoe UI"/>
                <w:kern w:val="0"/>
                <w:sz w:val="19"/>
                <w:szCs w:val="19"/>
                <w:lang w:val="en-GB"/>
              </w:rPr>
            </w:pPr>
            <w:r w:rsidRPr="00C54E66">
              <w:rPr>
                <w:rFonts w:ascii="Segoe UI" w:hAnsi="Segoe UI" w:cs="Segoe UI"/>
                <w:sz w:val="19"/>
                <w:szCs w:val="19"/>
              </w:rPr>
              <w:t>Supply and planting of broad-leaved trees</w:t>
            </w:r>
          </w:p>
        </w:tc>
        <w:tc>
          <w:tcPr>
            <w:tcW w:w="709" w:type="dxa"/>
          </w:tcPr>
          <w:p w14:paraId="7FFE5B03" w14:textId="35A79E43" w:rsidR="00B6319A" w:rsidRPr="00B6319A" w:rsidRDefault="00C54E66"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piece</w:t>
            </w:r>
          </w:p>
        </w:tc>
        <w:tc>
          <w:tcPr>
            <w:tcW w:w="1134" w:type="dxa"/>
            <w:shd w:val="clear" w:color="auto" w:fill="auto"/>
            <w:noWrap/>
          </w:tcPr>
          <w:p w14:paraId="5BF67541" w14:textId="6CDE9774" w:rsidR="00B6319A" w:rsidRPr="00B6319A" w:rsidRDefault="00590D9F" w:rsidP="00BE0869">
            <w:pPr>
              <w:widowControl/>
              <w:overflowPunct/>
              <w:adjustRightInd/>
              <w:jc w:val="right"/>
              <w:rPr>
                <w:rFonts w:ascii="Segoe UI" w:eastAsia="Times New Roman" w:hAnsi="Segoe UI" w:cs="Segoe UI"/>
                <w:kern w:val="0"/>
                <w:sz w:val="19"/>
                <w:szCs w:val="19"/>
                <w:lang w:val="en-GB"/>
              </w:rPr>
            </w:pPr>
            <w:r>
              <w:rPr>
                <w:rFonts w:ascii="Segoe UI" w:hAnsi="Segoe UI" w:cs="Segoe UI"/>
                <w:sz w:val="19"/>
                <w:szCs w:val="19"/>
              </w:rPr>
              <w:t>45</w:t>
            </w:r>
          </w:p>
        </w:tc>
        <w:tc>
          <w:tcPr>
            <w:tcW w:w="1418" w:type="dxa"/>
            <w:noWrap/>
          </w:tcPr>
          <w:p w14:paraId="18FD1F8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41AE1FA8"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590D9F" w:rsidRPr="00B6319A" w14:paraId="28BF12DF" w14:textId="77777777" w:rsidTr="00BE0869">
        <w:trPr>
          <w:cantSplit/>
        </w:trPr>
        <w:tc>
          <w:tcPr>
            <w:tcW w:w="988" w:type="dxa"/>
          </w:tcPr>
          <w:p w14:paraId="1B4AD293" w14:textId="5ABA2FA1" w:rsidR="00590D9F" w:rsidRPr="00B6319A" w:rsidRDefault="005B4986" w:rsidP="00BE0869">
            <w:pPr>
              <w:widowControl/>
              <w:overflowPunct/>
              <w:adjustRightInd/>
              <w:rPr>
                <w:rFonts w:ascii="Segoe UI" w:hAnsi="Segoe UI" w:cs="Segoe UI"/>
                <w:sz w:val="19"/>
                <w:szCs w:val="19"/>
              </w:rPr>
            </w:pPr>
            <w:r>
              <w:rPr>
                <w:rFonts w:ascii="Segoe UI" w:hAnsi="Segoe UI" w:cs="Segoe UI"/>
                <w:sz w:val="19"/>
                <w:szCs w:val="19"/>
              </w:rPr>
              <w:t>Civ58</w:t>
            </w:r>
          </w:p>
        </w:tc>
        <w:tc>
          <w:tcPr>
            <w:tcW w:w="4110" w:type="dxa"/>
          </w:tcPr>
          <w:p w14:paraId="207D185D" w14:textId="66F6E7AD" w:rsidR="00590D9F" w:rsidRPr="00C54E66" w:rsidRDefault="005B4986" w:rsidP="00BE0869">
            <w:pPr>
              <w:widowControl/>
              <w:overflowPunct/>
              <w:adjustRightInd/>
              <w:rPr>
                <w:rFonts w:ascii="Segoe UI" w:hAnsi="Segoe UI" w:cs="Segoe UI"/>
                <w:sz w:val="19"/>
                <w:szCs w:val="19"/>
              </w:rPr>
            </w:pPr>
            <w:r w:rsidRPr="005B4986">
              <w:rPr>
                <w:rFonts w:ascii="Segoe UI" w:hAnsi="Segoe UI" w:cs="Segoe UI"/>
                <w:sz w:val="19"/>
                <w:szCs w:val="19"/>
              </w:rPr>
              <w:t>Supply and planting of bushes</w:t>
            </w:r>
          </w:p>
        </w:tc>
        <w:tc>
          <w:tcPr>
            <w:tcW w:w="709" w:type="dxa"/>
          </w:tcPr>
          <w:p w14:paraId="7A1C5BC8" w14:textId="4736E9B7" w:rsidR="00590D9F" w:rsidRDefault="005B4986" w:rsidP="00BE0869">
            <w:pPr>
              <w:widowControl/>
              <w:overflowPunct/>
              <w:adjustRightInd/>
              <w:jc w:val="center"/>
              <w:rPr>
                <w:rFonts w:ascii="Segoe UI" w:hAnsi="Segoe UI" w:cs="Segoe UI"/>
                <w:sz w:val="19"/>
                <w:szCs w:val="19"/>
              </w:rPr>
            </w:pPr>
            <w:r>
              <w:rPr>
                <w:rFonts w:ascii="Segoe UI" w:hAnsi="Segoe UI" w:cs="Segoe UI"/>
                <w:sz w:val="19"/>
                <w:szCs w:val="19"/>
              </w:rPr>
              <w:t>piece</w:t>
            </w:r>
          </w:p>
        </w:tc>
        <w:tc>
          <w:tcPr>
            <w:tcW w:w="1134" w:type="dxa"/>
            <w:shd w:val="clear" w:color="auto" w:fill="auto"/>
            <w:noWrap/>
          </w:tcPr>
          <w:p w14:paraId="2CFA0A1C" w14:textId="51DECEDE" w:rsidR="003A6DB0" w:rsidRDefault="003A6DB0" w:rsidP="003A6DB0">
            <w:pPr>
              <w:widowControl/>
              <w:overflowPunct/>
              <w:adjustRightInd/>
              <w:jc w:val="right"/>
              <w:rPr>
                <w:rFonts w:ascii="Segoe UI" w:hAnsi="Segoe UI" w:cs="Segoe UI"/>
                <w:sz w:val="19"/>
                <w:szCs w:val="19"/>
              </w:rPr>
            </w:pPr>
            <w:r>
              <w:rPr>
                <w:rFonts w:ascii="Segoe UI" w:hAnsi="Segoe UI" w:cs="Segoe UI"/>
                <w:sz w:val="19"/>
                <w:szCs w:val="19"/>
              </w:rPr>
              <w:t>300</w:t>
            </w:r>
          </w:p>
        </w:tc>
        <w:tc>
          <w:tcPr>
            <w:tcW w:w="1418" w:type="dxa"/>
            <w:noWrap/>
          </w:tcPr>
          <w:p w14:paraId="0F6290CB" w14:textId="77777777" w:rsidR="00590D9F" w:rsidRPr="00B6319A" w:rsidRDefault="00590D9F" w:rsidP="00BE0869">
            <w:pPr>
              <w:widowControl/>
              <w:overflowPunct/>
              <w:adjustRightInd/>
              <w:rPr>
                <w:rFonts w:ascii="Segoe UI" w:eastAsia="Times New Roman" w:hAnsi="Segoe UI" w:cs="Segoe UI"/>
                <w:kern w:val="0"/>
                <w:sz w:val="19"/>
                <w:szCs w:val="19"/>
                <w:lang w:val="en-GB"/>
              </w:rPr>
            </w:pPr>
          </w:p>
        </w:tc>
        <w:tc>
          <w:tcPr>
            <w:tcW w:w="1417" w:type="dxa"/>
            <w:noWrap/>
          </w:tcPr>
          <w:p w14:paraId="53596D33" w14:textId="77777777" w:rsidR="00590D9F" w:rsidRPr="00B6319A" w:rsidRDefault="00590D9F" w:rsidP="00BE0869">
            <w:pPr>
              <w:widowControl/>
              <w:overflowPunct/>
              <w:adjustRightInd/>
              <w:rPr>
                <w:rFonts w:ascii="Segoe UI" w:eastAsia="Times New Roman" w:hAnsi="Segoe UI" w:cs="Segoe UI"/>
                <w:kern w:val="0"/>
                <w:sz w:val="19"/>
                <w:szCs w:val="19"/>
                <w:lang w:val="en-GB"/>
              </w:rPr>
            </w:pPr>
          </w:p>
        </w:tc>
      </w:tr>
      <w:tr w:rsidR="00590D9F" w:rsidRPr="00B6319A" w14:paraId="354BEC30" w14:textId="77777777" w:rsidTr="00BE0869">
        <w:trPr>
          <w:cantSplit/>
        </w:trPr>
        <w:tc>
          <w:tcPr>
            <w:tcW w:w="988" w:type="dxa"/>
          </w:tcPr>
          <w:p w14:paraId="4F2692BB" w14:textId="59DC20FB" w:rsidR="00590D9F" w:rsidRPr="00B6319A" w:rsidRDefault="00714D2C" w:rsidP="00BE0869">
            <w:pPr>
              <w:widowControl/>
              <w:overflowPunct/>
              <w:adjustRightInd/>
              <w:rPr>
                <w:rFonts w:ascii="Segoe UI" w:hAnsi="Segoe UI" w:cs="Segoe UI"/>
                <w:sz w:val="19"/>
                <w:szCs w:val="19"/>
              </w:rPr>
            </w:pPr>
            <w:r>
              <w:rPr>
                <w:rFonts w:ascii="Segoe UI" w:hAnsi="Segoe UI" w:cs="Segoe UI"/>
                <w:sz w:val="19"/>
                <w:szCs w:val="19"/>
              </w:rPr>
              <w:t>Civ59</w:t>
            </w:r>
          </w:p>
        </w:tc>
        <w:tc>
          <w:tcPr>
            <w:tcW w:w="4110" w:type="dxa"/>
          </w:tcPr>
          <w:p w14:paraId="15D7EAAD" w14:textId="7C1591F9" w:rsidR="00590D9F" w:rsidRPr="00C54E66" w:rsidRDefault="00CC7F2F" w:rsidP="00BE0869">
            <w:pPr>
              <w:widowControl/>
              <w:overflowPunct/>
              <w:adjustRightInd/>
              <w:rPr>
                <w:rFonts w:ascii="Segoe UI" w:hAnsi="Segoe UI" w:cs="Segoe UI"/>
                <w:sz w:val="19"/>
                <w:szCs w:val="19"/>
              </w:rPr>
            </w:pPr>
            <w:r w:rsidRPr="00CC7F2F">
              <w:rPr>
                <w:rFonts w:ascii="Segoe UI" w:hAnsi="Segoe UI" w:cs="Segoe UI"/>
                <w:sz w:val="19"/>
                <w:szCs w:val="19"/>
              </w:rPr>
              <w:t>Supply and laying of top soil</w:t>
            </w:r>
          </w:p>
        </w:tc>
        <w:tc>
          <w:tcPr>
            <w:tcW w:w="709" w:type="dxa"/>
          </w:tcPr>
          <w:p w14:paraId="1752A10D" w14:textId="63E9DF6F" w:rsidR="00590D9F" w:rsidRDefault="00CC7F2F" w:rsidP="00BE0869">
            <w:pPr>
              <w:widowControl/>
              <w:overflowPunct/>
              <w:adjustRightInd/>
              <w:jc w:val="center"/>
              <w:rPr>
                <w:rFonts w:ascii="Segoe UI" w:hAnsi="Segoe UI" w:cs="Segoe UI"/>
                <w:sz w:val="19"/>
                <w:szCs w:val="19"/>
              </w:rPr>
            </w:pPr>
            <w:r>
              <w:rPr>
                <w:rFonts w:ascii="Segoe UI" w:hAnsi="Segoe UI" w:cs="Segoe UI"/>
                <w:sz w:val="19"/>
                <w:szCs w:val="19"/>
              </w:rPr>
              <w:t>m³</w:t>
            </w:r>
          </w:p>
        </w:tc>
        <w:tc>
          <w:tcPr>
            <w:tcW w:w="1134" w:type="dxa"/>
            <w:shd w:val="clear" w:color="auto" w:fill="auto"/>
            <w:noWrap/>
          </w:tcPr>
          <w:p w14:paraId="57F93E06" w14:textId="7836583F" w:rsidR="00CC7F2F" w:rsidRDefault="00CC7F2F" w:rsidP="00CC7F2F">
            <w:pPr>
              <w:widowControl/>
              <w:overflowPunct/>
              <w:adjustRightInd/>
              <w:jc w:val="right"/>
              <w:rPr>
                <w:rFonts w:ascii="Segoe UI" w:hAnsi="Segoe UI" w:cs="Segoe UI"/>
                <w:sz w:val="19"/>
                <w:szCs w:val="19"/>
              </w:rPr>
            </w:pPr>
            <w:r>
              <w:rPr>
                <w:rFonts w:ascii="Segoe UI" w:hAnsi="Segoe UI" w:cs="Segoe UI"/>
                <w:sz w:val="19"/>
                <w:szCs w:val="19"/>
              </w:rPr>
              <w:t>393.00</w:t>
            </w:r>
          </w:p>
        </w:tc>
        <w:tc>
          <w:tcPr>
            <w:tcW w:w="1418" w:type="dxa"/>
            <w:noWrap/>
          </w:tcPr>
          <w:p w14:paraId="0FCD3EE7" w14:textId="77777777" w:rsidR="00590D9F" w:rsidRPr="00B6319A" w:rsidRDefault="00590D9F" w:rsidP="00BE0869">
            <w:pPr>
              <w:widowControl/>
              <w:overflowPunct/>
              <w:adjustRightInd/>
              <w:rPr>
                <w:rFonts w:ascii="Segoe UI" w:eastAsia="Times New Roman" w:hAnsi="Segoe UI" w:cs="Segoe UI"/>
                <w:kern w:val="0"/>
                <w:sz w:val="19"/>
                <w:szCs w:val="19"/>
                <w:lang w:val="en-GB"/>
              </w:rPr>
            </w:pPr>
          </w:p>
        </w:tc>
        <w:tc>
          <w:tcPr>
            <w:tcW w:w="1417" w:type="dxa"/>
            <w:noWrap/>
          </w:tcPr>
          <w:p w14:paraId="4FF2EBC6" w14:textId="77777777" w:rsidR="00590D9F" w:rsidRPr="00B6319A" w:rsidRDefault="00590D9F" w:rsidP="00BE0869">
            <w:pPr>
              <w:widowControl/>
              <w:overflowPunct/>
              <w:adjustRightInd/>
              <w:rPr>
                <w:rFonts w:ascii="Segoe UI" w:eastAsia="Times New Roman" w:hAnsi="Segoe UI" w:cs="Segoe UI"/>
                <w:kern w:val="0"/>
                <w:sz w:val="19"/>
                <w:szCs w:val="19"/>
                <w:lang w:val="en-GB"/>
              </w:rPr>
            </w:pPr>
          </w:p>
        </w:tc>
      </w:tr>
      <w:tr w:rsidR="00B6319A" w:rsidRPr="00B6319A" w14:paraId="30631CFE" w14:textId="77777777" w:rsidTr="00BE0869">
        <w:trPr>
          <w:cantSplit/>
        </w:trPr>
        <w:tc>
          <w:tcPr>
            <w:tcW w:w="988" w:type="dxa"/>
          </w:tcPr>
          <w:p w14:paraId="735B0615" w14:textId="75F2692B"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Civ</w:t>
            </w:r>
            <w:r w:rsidR="0044427D">
              <w:rPr>
                <w:rFonts w:ascii="Segoe UI" w:hAnsi="Segoe UI" w:cs="Segoe UI"/>
                <w:sz w:val="19"/>
                <w:szCs w:val="19"/>
              </w:rPr>
              <w:t>60</w:t>
            </w:r>
          </w:p>
        </w:tc>
        <w:tc>
          <w:tcPr>
            <w:tcW w:w="4110" w:type="dxa"/>
          </w:tcPr>
          <w:p w14:paraId="0605599B" w14:textId="6FB991F3" w:rsidR="00B6319A" w:rsidRPr="00B6319A" w:rsidRDefault="00B6319A" w:rsidP="00BE0869">
            <w:pPr>
              <w:widowControl/>
              <w:overflowPunct/>
              <w:adjustRightInd/>
              <w:rPr>
                <w:rFonts w:ascii="Segoe UI" w:eastAsia="Times New Roman" w:hAnsi="Segoe UI" w:cs="Segoe UI"/>
                <w:kern w:val="0"/>
                <w:sz w:val="19"/>
                <w:szCs w:val="19"/>
                <w:lang w:val="en-GB"/>
              </w:rPr>
            </w:pPr>
            <w:r w:rsidRPr="00B6319A">
              <w:rPr>
                <w:rFonts w:ascii="Segoe UI" w:hAnsi="Segoe UI" w:cs="Segoe UI"/>
                <w:sz w:val="19"/>
                <w:szCs w:val="19"/>
              </w:rPr>
              <w:t xml:space="preserve">Smoked color chamfered mirror ( 5mm thickness) </w:t>
            </w:r>
          </w:p>
        </w:tc>
        <w:tc>
          <w:tcPr>
            <w:tcW w:w="709" w:type="dxa"/>
          </w:tcPr>
          <w:p w14:paraId="164B3A18" w14:textId="1A15F7C6" w:rsidR="00B6319A" w:rsidRPr="00B6319A" w:rsidRDefault="00B6319A" w:rsidP="00BE0869">
            <w:pPr>
              <w:widowControl/>
              <w:overflowPunct/>
              <w:adjustRightInd/>
              <w:jc w:val="center"/>
              <w:rPr>
                <w:rFonts w:ascii="Segoe UI" w:eastAsia="Times New Roman" w:hAnsi="Segoe UI" w:cs="Segoe UI"/>
                <w:kern w:val="0"/>
                <w:sz w:val="19"/>
                <w:szCs w:val="19"/>
                <w:lang w:val="en-GB"/>
              </w:rPr>
            </w:pPr>
            <w:r>
              <w:rPr>
                <w:rFonts w:ascii="Segoe UI" w:hAnsi="Segoe UI" w:cs="Segoe UI"/>
                <w:sz w:val="19"/>
                <w:szCs w:val="19"/>
              </w:rPr>
              <w:t>m²</w:t>
            </w:r>
          </w:p>
        </w:tc>
        <w:tc>
          <w:tcPr>
            <w:tcW w:w="1134" w:type="dxa"/>
            <w:shd w:val="clear" w:color="auto" w:fill="auto"/>
            <w:noWrap/>
          </w:tcPr>
          <w:p w14:paraId="5F0079B1" w14:textId="641D77DE" w:rsidR="00B6319A" w:rsidRPr="00B6319A" w:rsidRDefault="00B6319A" w:rsidP="00BE0869">
            <w:pPr>
              <w:widowControl/>
              <w:overflowPunct/>
              <w:adjustRightInd/>
              <w:jc w:val="right"/>
              <w:rPr>
                <w:rFonts w:ascii="Segoe UI" w:eastAsia="Times New Roman" w:hAnsi="Segoe UI" w:cs="Segoe UI"/>
                <w:kern w:val="0"/>
                <w:sz w:val="19"/>
                <w:szCs w:val="19"/>
                <w:lang w:val="en-GB"/>
              </w:rPr>
            </w:pPr>
            <w:r w:rsidRPr="00B6319A">
              <w:rPr>
                <w:rFonts w:ascii="Segoe UI" w:hAnsi="Segoe UI" w:cs="Segoe UI"/>
                <w:sz w:val="19"/>
                <w:szCs w:val="19"/>
              </w:rPr>
              <w:t>16.68</w:t>
            </w:r>
          </w:p>
        </w:tc>
        <w:tc>
          <w:tcPr>
            <w:tcW w:w="1418" w:type="dxa"/>
            <w:noWrap/>
          </w:tcPr>
          <w:p w14:paraId="30496660"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0AE93A02"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8C2521" w:rsidRPr="00B6319A" w14:paraId="2D5903F8" w14:textId="77777777" w:rsidTr="00BE0869">
        <w:trPr>
          <w:cantSplit/>
        </w:trPr>
        <w:tc>
          <w:tcPr>
            <w:tcW w:w="988" w:type="dxa"/>
          </w:tcPr>
          <w:p w14:paraId="03874982" w14:textId="285076D0" w:rsidR="008C2521" w:rsidRPr="00B6319A" w:rsidRDefault="00A651EF" w:rsidP="00BE0869">
            <w:pPr>
              <w:widowControl/>
              <w:overflowPunct/>
              <w:adjustRightInd/>
              <w:rPr>
                <w:rFonts w:ascii="Segoe UI" w:hAnsi="Segoe UI" w:cs="Segoe UI"/>
                <w:sz w:val="19"/>
                <w:szCs w:val="19"/>
              </w:rPr>
            </w:pPr>
            <w:r>
              <w:rPr>
                <w:rFonts w:ascii="Segoe UI" w:hAnsi="Segoe UI" w:cs="Segoe UI"/>
                <w:sz w:val="19"/>
                <w:szCs w:val="19"/>
              </w:rPr>
              <w:t>Civ61</w:t>
            </w:r>
          </w:p>
        </w:tc>
        <w:tc>
          <w:tcPr>
            <w:tcW w:w="4110" w:type="dxa"/>
          </w:tcPr>
          <w:p w14:paraId="781BBD37" w14:textId="5ACF8B8B" w:rsidR="008C2521" w:rsidRPr="00B6319A" w:rsidRDefault="00A651EF" w:rsidP="00BE0869">
            <w:pPr>
              <w:widowControl/>
              <w:overflowPunct/>
              <w:adjustRightInd/>
              <w:rPr>
                <w:rFonts w:ascii="Segoe UI" w:hAnsi="Segoe UI" w:cs="Segoe UI"/>
                <w:sz w:val="19"/>
                <w:szCs w:val="19"/>
              </w:rPr>
            </w:pPr>
            <w:r w:rsidRPr="00A651EF">
              <w:rPr>
                <w:rFonts w:ascii="Segoe UI" w:hAnsi="Segoe UI" w:cs="Segoe UI"/>
                <w:sz w:val="19"/>
                <w:szCs w:val="19"/>
              </w:rPr>
              <w:t>Deceleration warning,stripe lines and pedestrian crossings,  with 2 mm thick double component paint</w:t>
            </w:r>
          </w:p>
        </w:tc>
        <w:tc>
          <w:tcPr>
            <w:tcW w:w="709" w:type="dxa"/>
          </w:tcPr>
          <w:p w14:paraId="5B36E1A3" w14:textId="73FE66E5" w:rsidR="008C2521" w:rsidRDefault="00A651EF" w:rsidP="00BE0869">
            <w:pPr>
              <w:widowControl/>
              <w:overflowPunct/>
              <w:adjustRightInd/>
              <w:jc w:val="center"/>
              <w:rPr>
                <w:rFonts w:ascii="Segoe UI" w:hAnsi="Segoe UI" w:cs="Segoe UI"/>
                <w:sz w:val="19"/>
                <w:szCs w:val="19"/>
              </w:rPr>
            </w:pPr>
            <w:r>
              <w:rPr>
                <w:rFonts w:ascii="Segoe UI" w:hAnsi="Segoe UI" w:cs="Segoe UI"/>
                <w:sz w:val="19"/>
                <w:szCs w:val="19"/>
              </w:rPr>
              <w:t>m²</w:t>
            </w:r>
          </w:p>
        </w:tc>
        <w:tc>
          <w:tcPr>
            <w:tcW w:w="1134" w:type="dxa"/>
            <w:shd w:val="clear" w:color="auto" w:fill="auto"/>
            <w:noWrap/>
          </w:tcPr>
          <w:p w14:paraId="637B1164" w14:textId="17CE2A17" w:rsidR="008C2521" w:rsidRPr="00B6319A" w:rsidRDefault="00A651EF" w:rsidP="00BE0869">
            <w:pPr>
              <w:widowControl/>
              <w:overflowPunct/>
              <w:adjustRightInd/>
              <w:jc w:val="right"/>
              <w:rPr>
                <w:rFonts w:ascii="Segoe UI" w:hAnsi="Segoe UI" w:cs="Segoe UI"/>
                <w:sz w:val="19"/>
                <w:szCs w:val="19"/>
              </w:rPr>
            </w:pPr>
            <w:r>
              <w:rPr>
                <w:rFonts w:ascii="Segoe UI" w:hAnsi="Segoe UI" w:cs="Segoe UI"/>
                <w:sz w:val="19"/>
                <w:szCs w:val="19"/>
              </w:rPr>
              <w:t>80.00</w:t>
            </w:r>
          </w:p>
        </w:tc>
        <w:tc>
          <w:tcPr>
            <w:tcW w:w="1418" w:type="dxa"/>
            <w:noWrap/>
          </w:tcPr>
          <w:p w14:paraId="035707BE"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c>
          <w:tcPr>
            <w:tcW w:w="1417" w:type="dxa"/>
            <w:noWrap/>
          </w:tcPr>
          <w:p w14:paraId="3CD0B268"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r>
      <w:tr w:rsidR="008C2521" w:rsidRPr="00B6319A" w14:paraId="41C341A7" w14:textId="77777777" w:rsidTr="00BE0869">
        <w:trPr>
          <w:cantSplit/>
        </w:trPr>
        <w:tc>
          <w:tcPr>
            <w:tcW w:w="988" w:type="dxa"/>
          </w:tcPr>
          <w:p w14:paraId="6ECAC735" w14:textId="2F198ED4" w:rsidR="008C2521" w:rsidRPr="00B6319A" w:rsidRDefault="00C629C0" w:rsidP="00BE0869">
            <w:pPr>
              <w:widowControl/>
              <w:overflowPunct/>
              <w:adjustRightInd/>
              <w:rPr>
                <w:rFonts w:ascii="Segoe UI" w:hAnsi="Segoe UI" w:cs="Segoe UI"/>
                <w:sz w:val="19"/>
                <w:szCs w:val="19"/>
              </w:rPr>
            </w:pPr>
            <w:r>
              <w:rPr>
                <w:rFonts w:ascii="Segoe UI" w:hAnsi="Segoe UI" w:cs="Segoe UI"/>
                <w:sz w:val="19"/>
                <w:szCs w:val="19"/>
              </w:rPr>
              <w:t>Civ</w:t>
            </w:r>
            <w:r w:rsidR="00DF7423">
              <w:rPr>
                <w:rFonts w:ascii="Segoe UI" w:hAnsi="Segoe UI" w:cs="Segoe UI"/>
                <w:sz w:val="19"/>
                <w:szCs w:val="19"/>
              </w:rPr>
              <w:t>62</w:t>
            </w:r>
          </w:p>
        </w:tc>
        <w:tc>
          <w:tcPr>
            <w:tcW w:w="4110" w:type="dxa"/>
          </w:tcPr>
          <w:p w14:paraId="74492706" w14:textId="57CE7306" w:rsidR="008C2521" w:rsidRPr="00B6319A" w:rsidRDefault="00C21E97" w:rsidP="00BE0869">
            <w:pPr>
              <w:widowControl/>
              <w:overflowPunct/>
              <w:adjustRightInd/>
              <w:rPr>
                <w:rFonts w:ascii="Segoe UI" w:hAnsi="Segoe UI" w:cs="Segoe UI"/>
                <w:sz w:val="19"/>
                <w:szCs w:val="19"/>
              </w:rPr>
            </w:pPr>
            <w:r w:rsidRPr="00C21E97">
              <w:rPr>
                <w:rFonts w:ascii="Segoe UI" w:hAnsi="Segoe UI" w:cs="Segoe UI"/>
                <w:sz w:val="19"/>
                <w:szCs w:val="19"/>
              </w:rPr>
              <w:t>Supply, installation and assembly of framing construction with any type of  profiled steel, steel bars and sheets</w:t>
            </w:r>
          </w:p>
        </w:tc>
        <w:tc>
          <w:tcPr>
            <w:tcW w:w="709" w:type="dxa"/>
          </w:tcPr>
          <w:p w14:paraId="356B0B3D" w14:textId="510D71A6" w:rsidR="008C2521" w:rsidRDefault="00C21E97" w:rsidP="00BE0869">
            <w:pPr>
              <w:widowControl/>
              <w:overflowPunct/>
              <w:adjustRightInd/>
              <w:jc w:val="center"/>
              <w:rPr>
                <w:rFonts w:ascii="Segoe UI" w:hAnsi="Segoe UI" w:cs="Segoe UI"/>
                <w:sz w:val="19"/>
                <w:szCs w:val="19"/>
              </w:rPr>
            </w:pPr>
            <w:r>
              <w:rPr>
                <w:rFonts w:ascii="Segoe UI" w:hAnsi="Segoe UI" w:cs="Segoe UI"/>
                <w:sz w:val="19"/>
                <w:szCs w:val="19"/>
              </w:rPr>
              <w:t>ton</w:t>
            </w:r>
          </w:p>
        </w:tc>
        <w:tc>
          <w:tcPr>
            <w:tcW w:w="1134" w:type="dxa"/>
            <w:shd w:val="clear" w:color="auto" w:fill="auto"/>
            <w:noWrap/>
          </w:tcPr>
          <w:p w14:paraId="7B38B2AE" w14:textId="77777777" w:rsidR="008C2521" w:rsidRDefault="00C21E97" w:rsidP="00BE0869">
            <w:pPr>
              <w:widowControl/>
              <w:overflowPunct/>
              <w:adjustRightInd/>
              <w:jc w:val="right"/>
              <w:rPr>
                <w:rFonts w:ascii="Segoe UI" w:hAnsi="Segoe UI" w:cs="Segoe UI"/>
                <w:sz w:val="19"/>
                <w:szCs w:val="19"/>
              </w:rPr>
            </w:pPr>
            <w:r>
              <w:rPr>
                <w:rFonts w:ascii="Segoe UI" w:hAnsi="Segoe UI" w:cs="Segoe UI"/>
                <w:sz w:val="19"/>
                <w:szCs w:val="19"/>
              </w:rPr>
              <w:t>32.75</w:t>
            </w:r>
          </w:p>
          <w:p w14:paraId="669AF8F3" w14:textId="428B75F3" w:rsidR="00C21E97" w:rsidRPr="00B6319A" w:rsidRDefault="00C21E97" w:rsidP="00BE0869">
            <w:pPr>
              <w:widowControl/>
              <w:overflowPunct/>
              <w:adjustRightInd/>
              <w:jc w:val="right"/>
              <w:rPr>
                <w:rFonts w:ascii="Segoe UI" w:hAnsi="Segoe UI" w:cs="Segoe UI"/>
                <w:sz w:val="19"/>
                <w:szCs w:val="19"/>
              </w:rPr>
            </w:pPr>
          </w:p>
        </w:tc>
        <w:tc>
          <w:tcPr>
            <w:tcW w:w="1418" w:type="dxa"/>
            <w:noWrap/>
          </w:tcPr>
          <w:p w14:paraId="624D81A7"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c>
          <w:tcPr>
            <w:tcW w:w="1417" w:type="dxa"/>
            <w:noWrap/>
          </w:tcPr>
          <w:p w14:paraId="5273DBC7"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r>
      <w:tr w:rsidR="008C2521" w:rsidRPr="00B6319A" w14:paraId="334132E3" w14:textId="77777777" w:rsidTr="00BE0869">
        <w:trPr>
          <w:cantSplit/>
        </w:trPr>
        <w:tc>
          <w:tcPr>
            <w:tcW w:w="988" w:type="dxa"/>
          </w:tcPr>
          <w:p w14:paraId="71E089BD" w14:textId="3A5C50FA" w:rsidR="008C2521" w:rsidRPr="00B6319A" w:rsidRDefault="009E1B2F" w:rsidP="00BE0869">
            <w:pPr>
              <w:widowControl/>
              <w:overflowPunct/>
              <w:adjustRightInd/>
              <w:rPr>
                <w:rFonts w:ascii="Segoe UI" w:hAnsi="Segoe UI" w:cs="Segoe UI"/>
                <w:sz w:val="19"/>
                <w:szCs w:val="19"/>
              </w:rPr>
            </w:pPr>
            <w:r>
              <w:rPr>
                <w:rFonts w:ascii="Segoe UI" w:hAnsi="Segoe UI" w:cs="Segoe UI"/>
                <w:sz w:val="19"/>
                <w:szCs w:val="19"/>
              </w:rPr>
              <w:t>Civ63</w:t>
            </w:r>
          </w:p>
        </w:tc>
        <w:tc>
          <w:tcPr>
            <w:tcW w:w="4110" w:type="dxa"/>
          </w:tcPr>
          <w:p w14:paraId="4E1112FE" w14:textId="55B70416" w:rsidR="008C2521" w:rsidRPr="00B6319A" w:rsidRDefault="00D1120B" w:rsidP="00BE0869">
            <w:pPr>
              <w:widowControl/>
              <w:overflowPunct/>
              <w:adjustRightInd/>
              <w:rPr>
                <w:rFonts w:ascii="Segoe UI" w:hAnsi="Segoe UI" w:cs="Segoe UI"/>
                <w:sz w:val="19"/>
                <w:szCs w:val="19"/>
              </w:rPr>
            </w:pPr>
            <w:r w:rsidRPr="00D1120B">
              <w:rPr>
                <w:rFonts w:ascii="Segoe UI" w:hAnsi="Segoe UI" w:cs="Segoe UI"/>
                <w:sz w:val="19"/>
                <w:szCs w:val="19"/>
              </w:rPr>
              <w:t>Laying of Concrete border (chamfered, any colour) (50 x 20 x 10 cm)</w:t>
            </w:r>
          </w:p>
        </w:tc>
        <w:tc>
          <w:tcPr>
            <w:tcW w:w="709" w:type="dxa"/>
          </w:tcPr>
          <w:p w14:paraId="00127384" w14:textId="69249E53" w:rsidR="008C2521" w:rsidRDefault="00D1120B" w:rsidP="00BE0869">
            <w:pPr>
              <w:widowControl/>
              <w:overflowPunct/>
              <w:adjustRightInd/>
              <w:jc w:val="center"/>
              <w:rPr>
                <w:rFonts w:ascii="Segoe UI" w:hAnsi="Segoe UI" w:cs="Segoe UI"/>
                <w:sz w:val="19"/>
                <w:szCs w:val="19"/>
              </w:rPr>
            </w:pPr>
            <w:r>
              <w:rPr>
                <w:rFonts w:ascii="Segoe UI" w:hAnsi="Segoe UI" w:cs="Segoe UI"/>
                <w:sz w:val="19"/>
                <w:szCs w:val="19"/>
              </w:rPr>
              <w:t>m</w:t>
            </w:r>
          </w:p>
        </w:tc>
        <w:tc>
          <w:tcPr>
            <w:tcW w:w="1134" w:type="dxa"/>
            <w:shd w:val="clear" w:color="auto" w:fill="auto"/>
            <w:noWrap/>
          </w:tcPr>
          <w:p w14:paraId="5EE64F3D" w14:textId="2DE92751" w:rsidR="008C2521" w:rsidRPr="00B6319A" w:rsidRDefault="00D1120B" w:rsidP="00BE0869">
            <w:pPr>
              <w:widowControl/>
              <w:overflowPunct/>
              <w:adjustRightInd/>
              <w:jc w:val="right"/>
              <w:rPr>
                <w:rFonts w:ascii="Segoe UI" w:hAnsi="Segoe UI" w:cs="Segoe UI"/>
                <w:sz w:val="19"/>
                <w:szCs w:val="19"/>
              </w:rPr>
            </w:pPr>
            <w:r>
              <w:rPr>
                <w:rFonts w:ascii="Segoe UI" w:hAnsi="Segoe UI" w:cs="Segoe UI"/>
                <w:sz w:val="19"/>
                <w:szCs w:val="19"/>
              </w:rPr>
              <w:t>229.00</w:t>
            </w:r>
          </w:p>
        </w:tc>
        <w:tc>
          <w:tcPr>
            <w:tcW w:w="1418" w:type="dxa"/>
            <w:noWrap/>
          </w:tcPr>
          <w:p w14:paraId="447AD185"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c>
          <w:tcPr>
            <w:tcW w:w="1417" w:type="dxa"/>
            <w:noWrap/>
          </w:tcPr>
          <w:p w14:paraId="36C4B42F"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r>
      <w:tr w:rsidR="008C2521" w:rsidRPr="00B6319A" w14:paraId="14B952D3" w14:textId="77777777" w:rsidTr="00BE0869">
        <w:trPr>
          <w:cantSplit/>
        </w:trPr>
        <w:tc>
          <w:tcPr>
            <w:tcW w:w="988" w:type="dxa"/>
          </w:tcPr>
          <w:p w14:paraId="2ADE19F3" w14:textId="43B71FCD" w:rsidR="008C2521" w:rsidRPr="00B6319A" w:rsidRDefault="006656CE" w:rsidP="00BE0869">
            <w:pPr>
              <w:widowControl/>
              <w:overflowPunct/>
              <w:adjustRightInd/>
              <w:rPr>
                <w:rFonts w:ascii="Segoe UI" w:hAnsi="Segoe UI" w:cs="Segoe UI"/>
                <w:sz w:val="19"/>
                <w:szCs w:val="19"/>
              </w:rPr>
            </w:pPr>
            <w:r>
              <w:rPr>
                <w:rFonts w:ascii="Segoe UI" w:hAnsi="Segoe UI" w:cs="Segoe UI"/>
                <w:sz w:val="19"/>
                <w:szCs w:val="19"/>
              </w:rPr>
              <w:t>Civ64</w:t>
            </w:r>
          </w:p>
        </w:tc>
        <w:tc>
          <w:tcPr>
            <w:tcW w:w="4110" w:type="dxa"/>
          </w:tcPr>
          <w:p w14:paraId="259645DD" w14:textId="2B2FFAD9" w:rsidR="008C2521" w:rsidRPr="00B6319A" w:rsidRDefault="00D00D4E" w:rsidP="00BE0869">
            <w:pPr>
              <w:widowControl/>
              <w:overflowPunct/>
              <w:adjustRightInd/>
              <w:rPr>
                <w:rFonts w:ascii="Segoe UI" w:hAnsi="Segoe UI" w:cs="Segoe UI"/>
                <w:sz w:val="19"/>
                <w:szCs w:val="19"/>
              </w:rPr>
            </w:pPr>
            <w:r w:rsidRPr="00D00D4E">
              <w:rPr>
                <w:rFonts w:ascii="Segoe UI" w:hAnsi="Segoe UI" w:cs="Segoe UI"/>
                <w:sz w:val="19"/>
                <w:szCs w:val="19"/>
              </w:rPr>
              <w:t>Laying of Concrete border (chamfered, any colour) (75 x 30 x 15 cm)</w:t>
            </w:r>
          </w:p>
        </w:tc>
        <w:tc>
          <w:tcPr>
            <w:tcW w:w="709" w:type="dxa"/>
          </w:tcPr>
          <w:p w14:paraId="1102E6CF" w14:textId="6AB72EA5" w:rsidR="008C2521" w:rsidRDefault="00D00D4E" w:rsidP="00BE0869">
            <w:pPr>
              <w:widowControl/>
              <w:overflowPunct/>
              <w:adjustRightInd/>
              <w:jc w:val="center"/>
              <w:rPr>
                <w:rFonts w:ascii="Segoe UI" w:hAnsi="Segoe UI" w:cs="Segoe UI"/>
                <w:sz w:val="19"/>
                <w:szCs w:val="19"/>
              </w:rPr>
            </w:pPr>
            <w:r>
              <w:rPr>
                <w:rFonts w:ascii="Segoe UI" w:hAnsi="Segoe UI" w:cs="Segoe UI"/>
                <w:sz w:val="19"/>
                <w:szCs w:val="19"/>
              </w:rPr>
              <w:t>m</w:t>
            </w:r>
          </w:p>
        </w:tc>
        <w:tc>
          <w:tcPr>
            <w:tcW w:w="1134" w:type="dxa"/>
            <w:shd w:val="clear" w:color="auto" w:fill="auto"/>
            <w:noWrap/>
          </w:tcPr>
          <w:p w14:paraId="375D5D87" w14:textId="4D6E44DF" w:rsidR="008C2521" w:rsidRPr="00B6319A" w:rsidRDefault="00D00D4E" w:rsidP="00BE0869">
            <w:pPr>
              <w:widowControl/>
              <w:overflowPunct/>
              <w:adjustRightInd/>
              <w:jc w:val="right"/>
              <w:rPr>
                <w:rFonts w:ascii="Segoe UI" w:hAnsi="Segoe UI" w:cs="Segoe UI"/>
                <w:sz w:val="19"/>
                <w:szCs w:val="19"/>
              </w:rPr>
            </w:pPr>
            <w:r>
              <w:rPr>
                <w:rFonts w:ascii="Segoe UI" w:hAnsi="Segoe UI" w:cs="Segoe UI"/>
                <w:sz w:val="19"/>
                <w:szCs w:val="19"/>
              </w:rPr>
              <w:t>498.00</w:t>
            </w:r>
          </w:p>
        </w:tc>
        <w:tc>
          <w:tcPr>
            <w:tcW w:w="1418" w:type="dxa"/>
            <w:noWrap/>
          </w:tcPr>
          <w:p w14:paraId="13D9E514"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c>
          <w:tcPr>
            <w:tcW w:w="1417" w:type="dxa"/>
            <w:noWrap/>
          </w:tcPr>
          <w:p w14:paraId="2935EC5C" w14:textId="77777777" w:rsidR="008C2521" w:rsidRPr="00B6319A" w:rsidRDefault="008C2521" w:rsidP="00BE0869">
            <w:pPr>
              <w:widowControl/>
              <w:overflowPunct/>
              <w:adjustRightInd/>
              <w:rPr>
                <w:rFonts w:ascii="Segoe UI" w:eastAsia="Times New Roman" w:hAnsi="Segoe UI" w:cs="Segoe UI"/>
                <w:kern w:val="0"/>
                <w:sz w:val="19"/>
                <w:szCs w:val="19"/>
                <w:lang w:val="en-GB"/>
              </w:rPr>
            </w:pPr>
          </w:p>
        </w:tc>
      </w:tr>
      <w:tr w:rsidR="00B6319A" w:rsidRPr="00B6319A" w14:paraId="399D141C" w14:textId="77777777" w:rsidTr="00BE0869">
        <w:trPr>
          <w:cantSplit/>
        </w:trPr>
        <w:tc>
          <w:tcPr>
            <w:tcW w:w="988" w:type="dxa"/>
          </w:tcPr>
          <w:p w14:paraId="1875CBF6" w14:textId="7ECC07E4" w:rsidR="00B6319A" w:rsidRPr="00B6319A" w:rsidRDefault="00213C12" w:rsidP="00BE0869">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Civ65</w:t>
            </w:r>
          </w:p>
        </w:tc>
        <w:tc>
          <w:tcPr>
            <w:tcW w:w="4110" w:type="dxa"/>
          </w:tcPr>
          <w:p w14:paraId="7A1E53D0" w14:textId="41AF5F73" w:rsidR="00B6319A" w:rsidRPr="00B6319A" w:rsidRDefault="00E36225" w:rsidP="00BE0869">
            <w:pPr>
              <w:widowControl/>
              <w:overflowPunct/>
              <w:adjustRightInd/>
              <w:rPr>
                <w:rFonts w:ascii="Segoe UI" w:eastAsia="Times New Roman" w:hAnsi="Segoe UI" w:cs="Segoe UI"/>
                <w:kern w:val="0"/>
                <w:sz w:val="19"/>
                <w:szCs w:val="19"/>
                <w:lang w:val="en-GB"/>
              </w:rPr>
            </w:pPr>
            <w:r w:rsidRPr="00E36225">
              <w:rPr>
                <w:rFonts w:ascii="Segoe UI" w:eastAsia="Times New Roman" w:hAnsi="Segoe UI" w:cs="Segoe UI"/>
                <w:kern w:val="0"/>
                <w:sz w:val="19"/>
                <w:szCs w:val="19"/>
                <w:lang w:val="en-GB"/>
              </w:rPr>
              <w:t>Field concrete (concrete pavement)</w:t>
            </w:r>
          </w:p>
        </w:tc>
        <w:tc>
          <w:tcPr>
            <w:tcW w:w="709" w:type="dxa"/>
          </w:tcPr>
          <w:p w14:paraId="78823C48" w14:textId="555765A9" w:rsidR="00B6319A" w:rsidRPr="00B6319A" w:rsidRDefault="00E36225" w:rsidP="00BE0869">
            <w:pPr>
              <w:widowControl/>
              <w:overflowPunct/>
              <w:adjustRightInd/>
              <w:jc w:val="center"/>
              <w:rPr>
                <w:rFonts w:ascii="Segoe UI" w:eastAsia="Times New Roman" w:hAnsi="Segoe UI" w:cs="Segoe UI"/>
                <w:kern w:val="0"/>
                <w:sz w:val="19"/>
                <w:szCs w:val="19"/>
                <w:lang w:val="en-GB"/>
              </w:rPr>
            </w:pPr>
            <w:r w:rsidRPr="00E36225">
              <w:rPr>
                <w:rFonts w:ascii="Segoe UI" w:eastAsia="Times New Roman" w:hAnsi="Segoe UI" w:cs="Segoe UI"/>
                <w:kern w:val="0"/>
                <w:sz w:val="19"/>
                <w:szCs w:val="19"/>
                <w:lang w:val="en-GB"/>
              </w:rPr>
              <w:t>m³</w:t>
            </w:r>
          </w:p>
        </w:tc>
        <w:tc>
          <w:tcPr>
            <w:tcW w:w="1134" w:type="dxa"/>
            <w:shd w:val="clear" w:color="auto" w:fill="auto"/>
            <w:noWrap/>
          </w:tcPr>
          <w:p w14:paraId="374FA1C0" w14:textId="02AE2B30" w:rsidR="00B6319A" w:rsidRPr="00B6319A" w:rsidRDefault="00E36225" w:rsidP="00BE0869">
            <w:pPr>
              <w:widowControl/>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879.00</w:t>
            </w:r>
          </w:p>
        </w:tc>
        <w:tc>
          <w:tcPr>
            <w:tcW w:w="1418" w:type="dxa"/>
            <w:noWrap/>
          </w:tcPr>
          <w:p w14:paraId="04FD0584"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c>
          <w:tcPr>
            <w:tcW w:w="1417" w:type="dxa"/>
            <w:noWrap/>
          </w:tcPr>
          <w:p w14:paraId="79C9465B"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r w:rsidR="00E82909" w:rsidRPr="00B6319A" w14:paraId="54947B02" w14:textId="77777777" w:rsidTr="00BE0869">
        <w:trPr>
          <w:cantSplit/>
        </w:trPr>
        <w:tc>
          <w:tcPr>
            <w:tcW w:w="988" w:type="dxa"/>
          </w:tcPr>
          <w:p w14:paraId="1C306CBC" w14:textId="5A76876E" w:rsidR="00E82909" w:rsidRDefault="00E82909" w:rsidP="00BE0869">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Civ66</w:t>
            </w:r>
          </w:p>
        </w:tc>
        <w:tc>
          <w:tcPr>
            <w:tcW w:w="4110" w:type="dxa"/>
          </w:tcPr>
          <w:p w14:paraId="08C838D9" w14:textId="6B9D6A8B" w:rsidR="00E82909" w:rsidRPr="00E36225" w:rsidRDefault="0090722D" w:rsidP="00BE0869">
            <w:pPr>
              <w:widowControl/>
              <w:overflowPunct/>
              <w:adjustRightInd/>
              <w:rPr>
                <w:rFonts w:ascii="Segoe UI" w:eastAsia="Times New Roman" w:hAnsi="Segoe UI" w:cs="Segoe UI"/>
                <w:kern w:val="0"/>
                <w:sz w:val="19"/>
                <w:szCs w:val="19"/>
                <w:lang w:val="en-GB"/>
              </w:rPr>
            </w:pPr>
            <w:r w:rsidRPr="0090722D">
              <w:rPr>
                <w:rFonts w:ascii="Segoe UI" w:eastAsia="Times New Roman" w:hAnsi="Segoe UI" w:cs="Segoe UI"/>
                <w:kern w:val="0"/>
                <w:sz w:val="19"/>
                <w:szCs w:val="19"/>
                <w:lang w:val="en-GB"/>
              </w:rPr>
              <w:t>Pipe bedding-padding (side fill) with 0-30 mm fine aggregate (crushed stone)</w:t>
            </w:r>
          </w:p>
        </w:tc>
        <w:tc>
          <w:tcPr>
            <w:tcW w:w="709" w:type="dxa"/>
          </w:tcPr>
          <w:p w14:paraId="04399A6D" w14:textId="44CA251F" w:rsidR="00E82909" w:rsidRPr="00E36225" w:rsidRDefault="0090722D" w:rsidP="00BE0869">
            <w:pPr>
              <w:widowControl/>
              <w:overflowPunct/>
              <w:adjustRightInd/>
              <w:jc w:val="center"/>
              <w:rPr>
                <w:rFonts w:ascii="Segoe UI" w:eastAsia="Times New Roman" w:hAnsi="Segoe UI" w:cs="Segoe UI"/>
                <w:kern w:val="0"/>
                <w:sz w:val="19"/>
                <w:szCs w:val="19"/>
                <w:lang w:val="en-GB"/>
              </w:rPr>
            </w:pPr>
            <w:r w:rsidRPr="00E36225">
              <w:rPr>
                <w:rFonts w:ascii="Segoe UI" w:eastAsia="Times New Roman" w:hAnsi="Segoe UI" w:cs="Segoe UI"/>
                <w:kern w:val="0"/>
                <w:sz w:val="19"/>
                <w:szCs w:val="19"/>
                <w:lang w:val="en-GB"/>
              </w:rPr>
              <w:t>m³</w:t>
            </w:r>
          </w:p>
        </w:tc>
        <w:tc>
          <w:tcPr>
            <w:tcW w:w="1134" w:type="dxa"/>
            <w:shd w:val="clear" w:color="auto" w:fill="auto"/>
            <w:noWrap/>
          </w:tcPr>
          <w:p w14:paraId="30E606EA" w14:textId="253906EE" w:rsidR="00E82909" w:rsidRDefault="0090722D" w:rsidP="00BE0869">
            <w:pPr>
              <w:widowControl/>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250.00</w:t>
            </w:r>
          </w:p>
        </w:tc>
        <w:tc>
          <w:tcPr>
            <w:tcW w:w="1418" w:type="dxa"/>
            <w:noWrap/>
          </w:tcPr>
          <w:p w14:paraId="03A40525" w14:textId="77777777" w:rsidR="00E82909" w:rsidRPr="00B6319A" w:rsidRDefault="00E82909" w:rsidP="00BE0869">
            <w:pPr>
              <w:widowControl/>
              <w:overflowPunct/>
              <w:adjustRightInd/>
              <w:rPr>
                <w:rFonts w:ascii="Segoe UI" w:eastAsia="Times New Roman" w:hAnsi="Segoe UI" w:cs="Segoe UI"/>
                <w:kern w:val="0"/>
                <w:sz w:val="19"/>
                <w:szCs w:val="19"/>
                <w:lang w:val="en-GB"/>
              </w:rPr>
            </w:pPr>
          </w:p>
        </w:tc>
        <w:tc>
          <w:tcPr>
            <w:tcW w:w="1417" w:type="dxa"/>
            <w:noWrap/>
          </w:tcPr>
          <w:p w14:paraId="46661084" w14:textId="77777777" w:rsidR="00E82909" w:rsidRPr="00B6319A" w:rsidRDefault="00E82909" w:rsidP="00BE0869">
            <w:pPr>
              <w:widowControl/>
              <w:overflowPunct/>
              <w:adjustRightInd/>
              <w:rPr>
                <w:rFonts w:ascii="Segoe UI" w:eastAsia="Times New Roman" w:hAnsi="Segoe UI" w:cs="Segoe UI"/>
                <w:kern w:val="0"/>
                <w:sz w:val="19"/>
                <w:szCs w:val="19"/>
                <w:lang w:val="en-GB"/>
              </w:rPr>
            </w:pPr>
          </w:p>
        </w:tc>
      </w:tr>
      <w:tr w:rsidR="00B6319A" w:rsidRPr="00B6319A" w14:paraId="4E46ED28" w14:textId="77777777" w:rsidTr="00BE0869">
        <w:trPr>
          <w:cantSplit/>
        </w:trPr>
        <w:tc>
          <w:tcPr>
            <w:tcW w:w="8359" w:type="dxa"/>
            <w:gridSpan w:val="5"/>
          </w:tcPr>
          <w:p w14:paraId="0E4BA1C0" w14:textId="3CF2C5F1" w:rsidR="00B6319A" w:rsidRPr="00B6319A" w:rsidRDefault="00BE0869" w:rsidP="00BE0869">
            <w:pPr>
              <w:widowControl/>
              <w:overflowPunct/>
              <w:adjustRightInd/>
              <w:jc w:val="right"/>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Total for Civil Works Lot 2</w:t>
            </w:r>
          </w:p>
        </w:tc>
        <w:tc>
          <w:tcPr>
            <w:tcW w:w="1417" w:type="dxa"/>
            <w:noWrap/>
          </w:tcPr>
          <w:p w14:paraId="0688EF09" w14:textId="77777777" w:rsidR="00B6319A" w:rsidRPr="00B6319A" w:rsidRDefault="00B6319A" w:rsidP="00BE0869">
            <w:pPr>
              <w:widowControl/>
              <w:overflowPunct/>
              <w:adjustRightInd/>
              <w:rPr>
                <w:rFonts w:ascii="Segoe UI" w:eastAsia="Times New Roman" w:hAnsi="Segoe UI" w:cs="Segoe UI"/>
                <w:kern w:val="0"/>
                <w:sz w:val="19"/>
                <w:szCs w:val="19"/>
                <w:lang w:val="en-GB"/>
              </w:rPr>
            </w:pPr>
          </w:p>
        </w:tc>
      </w:tr>
    </w:tbl>
    <w:p w14:paraId="0AE77E1B" w14:textId="04D81FD5" w:rsidR="00515B08" w:rsidRPr="00F93D66" w:rsidRDefault="00515B08" w:rsidP="00515B08">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MECHANICAL WORKS</w:t>
      </w:r>
      <w:r>
        <w:rPr>
          <w:rFonts w:ascii="Segoe UI" w:eastAsia="Times New Roman" w:hAnsi="Segoe UI" w:cs="Segoe UI"/>
          <w:b/>
          <w:kern w:val="0"/>
          <w:sz w:val="20"/>
          <w:szCs w:val="20"/>
          <w:shd w:val="pct5" w:color="C0C0C0" w:fill="auto"/>
          <w:lang w:val="en-GB" w:eastAsia="da-DK"/>
        </w:rPr>
        <w:t>, LOT 2</w:t>
      </w:r>
      <w:r w:rsidRPr="00F93D66">
        <w:rPr>
          <w:rFonts w:ascii="Segoe UI" w:eastAsia="Times New Roman" w:hAnsi="Segoe UI" w:cs="Segoe UI"/>
          <w:b/>
          <w:kern w:val="0"/>
          <w:sz w:val="20"/>
          <w:szCs w:val="20"/>
          <w:shd w:val="pct5" w:color="C0C0C0" w:fill="auto"/>
          <w:lang w:val="en-GB" w:eastAsia="da-DK"/>
        </w:rPr>
        <w:t>;</w:t>
      </w:r>
    </w:p>
    <w:tbl>
      <w:tblPr>
        <w:tblStyle w:val="TableGrid"/>
        <w:tblW w:w="9937" w:type="dxa"/>
        <w:tblLook w:val="04A0" w:firstRow="1" w:lastRow="0" w:firstColumn="1" w:lastColumn="0" w:noHBand="0" w:noVBand="1"/>
      </w:tblPr>
      <w:tblGrid>
        <w:gridCol w:w="988"/>
        <w:gridCol w:w="4110"/>
        <w:gridCol w:w="870"/>
        <w:gridCol w:w="1134"/>
        <w:gridCol w:w="1418"/>
        <w:gridCol w:w="1417"/>
      </w:tblGrid>
      <w:tr w:rsidR="00BE0869" w:rsidRPr="00BE0869" w14:paraId="40AEE6BF" w14:textId="77777777" w:rsidTr="00BE0869">
        <w:trPr>
          <w:cantSplit/>
          <w:tblHeader/>
        </w:trPr>
        <w:tc>
          <w:tcPr>
            <w:tcW w:w="988" w:type="dxa"/>
            <w:shd w:val="clear" w:color="auto" w:fill="BFBFBF" w:themeFill="background1" w:themeFillShade="BF"/>
            <w:noWrap/>
            <w:hideMark/>
          </w:tcPr>
          <w:p w14:paraId="1E90197E" w14:textId="77777777" w:rsidR="00BE0869" w:rsidRPr="00BE0869" w:rsidRDefault="00BE0869" w:rsidP="00BE0869">
            <w:pPr>
              <w:widowControl/>
              <w:overflowPunct/>
              <w:adjustRightInd/>
              <w:rPr>
                <w:rFonts w:ascii="Segoe UI" w:eastAsia="Times New Roman" w:hAnsi="Segoe UI" w:cs="Segoe UI"/>
                <w:b/>
                <w:bCs/>
                <w:kern w:val="0"/>
                <w:sz w:val="19"/>
                <w:szCs w:val="19"/>
                <w:lang w:val="en-GB"/>
              </w:rPr>
            </w:pPr>
            <w:r w:rsidRPr="00BE0869">
              <w:rPr>
                <w:rFonts w:ascii="Segoe UI" w:eastAsia="Times New Roman" w:hAnsi="Segoe UI" w:cs="Segoe UI"/>
                <w:b/>
                <w:bCs/>
                <w:kern w:val="0"/>
                <w:sz w:val="19"/>
                <w:szCs w:val="19"/>
                <w:lang w:val="en-GB"/>
              </w:rPr>
              <w:t>Pose/</w:t>
            </w:r>
          </w:p>
          <w:p w14:paraId="67408853" w14:textId="192EB80A" w:rsidR="00BE0869" w:rsidRPr="00BE0869" w:rsidRDefault="00BE0869" w:rsidP="00BE0869">
            <w:pPr>
              <w:widowControl/>
              <w:overflowPunct/>
              <w:adjustRightInd/>
              <w:spacing w:before="60" w:after="60"/>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Item No</w:t>
            </w:r>
          </w:p>
        </w:tc>
        <w:tc>
          <w:tcPr>
            <w:tcW w:w="4110" w:type="dxa"/>
            <w:shd w:val="clear" w:color="auto" w:fill="BFBFBF" w:themeFill="background1" w:themeFillShade="BF"/>
            <w:noWrap/>
            <w:hideMark/>
          </w:tcPr>
          <w:p w14:paraId="31BAD728" w14:textId="17859502" w:rsidR="00BE0869" w:rsidRPr="00BE0869" w:rsidRDefault="00BE0869" w:rsidP="00BE0869">
            <w:pPr>
              <w:widowControl/>
              <w:overflowPunct/>
              <w:adjustRightInd/>
              <w:spacing w:before="60" w:after="60"/>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 xml:space="preserve">Pose/Item Definition </w:t>
            </w:r>
          </w:p>
        </w:tc>
        <w:tc>
          <w:tcPr>
            <w:tcW w:w="870" w:type="dxa"/>
            <w:shd w:val="clear" w:color="auto" w:fill="BFBFBF" w:themeFill="background1" w:themeFillShade="BF"/>
            <w:noWrap/>
            <w:hideMark/>
          </w:tcPr>
          <w:p w14:paraId="67DCEECC" w14:textId="2187D8D8" w:rsidR="00BE0869" w:rsidRPr="00BE0869" w:rsidRDefault="00BE0869" w:rsidP="00BE0869">
            <w:pPr>
              <w:widowControl/>
              <w:overflowPunct/>
              <w:adjustRightInd/>
              <w:spacing w:before="60" w:after="60"/>
              <w:jc w:val="center"/>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Unit</w:t>
            </w:r>
          </w:p>
        </w:tc>
        <w:tc>
          <w:tcPr>
            <w:tcW w:w="1134" w:type="dxa"/>
            <w:shd w:val="clear" w:color="auto" w:fill="BFBFBF" w:themeFill="background1" w:themeFillShade="BF"/>
            <w:noWrap/>
            <w:hideMark/>
          </w:tcPr>
          <w:p w14:paraId="21C1FD13" w14:textId="75E2A4C9" w:rsidR="00BE0869" w:rsidRPr="00BE0869" w:rsidRDefault="00BE0869" w:rsidP="00BE0869">
            <w:pPr>
              <w:widowControl/>
              <w:overflowPunct/>
              <w:adjustRightInd/>
              <w:spacing w:before="60" w:after="60"/>
              <w:jc w:val="right"/>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Quantity</w:t>
            </w:r>
          </w:p>
        </w:tc>
        <w:tc>
          <w:tcPr>
            <w:tcW w:w="1418" w:type="dxa"/>
            <w:shd w:val="clear" w:color="auto" w:fill="BFBFBF" w:themeFill="background1" w:themeFillShade="BF"/>
            <w:noWrap/>
            <w:hideMark/>
          </w:tcPr>
          <w:p w14:paraId="2A168A23" w14:textId="1A61117F" w:rsidR="00BE0869" w:rsidRPr="00BE0869" w:rsidRDefault="00BE0869" w:rsidP="00BE0869">
            <w:pPr>
              <w:widowControl/>
              <w:overflowPunct/>
              <w:adjustRightInd/>
              <w:spacing w:before="60" w:after="60"/>
              <w:jc w:val="center"/>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Unit Price (USD)</w:t>
            </w:r>
          </w:p>
        </w:tc>
        <w:tc>
          <w:tcPr>
            <w:tcW w:w="1417" w:type="dxa"/>
            <w:shd w:val="clear" w:color="auto" w:fill="BFBFBF" w:themeFill="background1" w:themeFillShade="BF"/>
            <w:noWrap/>
          </w:tcPr>
          <w:p w14:paraId="3C8F256B" w14:textId="77777777" w:rsidR="00BE0869" w:rsidRPr="00BE0869" w:rsidRDefault="00BE0869" w:rsidP="00BE0869">
            <w:pPr>
              <w:widowControl/>
              <w:overflowPunct/>
              <w:adjustRightInd/>
              <w:jc w:val="center"/>
              <w:rPr>
                <w:rFonts w:ascii="Segoe UI" w:eastAsia="Times New Roman" w:hAnsi="Segoe UI" w:cs="Segoe UI"/>
                <w:b/>
                <w:bCs/>
                <w:kern w:val="0"/>
                <w:sz w:val="19"/>
                <w:szCs w:val="19"/>
                <w:lang w:val="en-GB"/>
              </w:rPr>
            </w:pPr>
            <w:r w:rsidRPr="00BE0869">
              <w:rPr>
                <w:rFonts w:ascii="Segoe UI" w:eastAsia="Times New Roman" w:hAnsi="Segoe UI" w:cs="Segoe UI"/>
                <w:b/>
                <w:bCs/>
                <w:kern w:val="0"/>
                <w:sz w:val="19"/>
                <w:szCs w:val="19"/>
                <w:lang w:val="en-GB"/>
              </w:rPr>
              <w:t>Price</w:t>
            </w:r>
          </w:p>
          <w:p w14:paraId="3DBE1816" w14:textId="5A9B6012" w:rsidR="00BE0869" w:rsidRPr="00BE0869" w:rsidRDefault="00BE0869" w:rsidP="00BE0869">
            <w:pPr>
              <w:widowControl/>
              <w:overflowPunct/>
              <w:adjustRightInd/>
              <w:spacing w:before="60" w:after="60"/>
              <w:jc w:val="center"/>
              <w:rPr>
                <w:rFonts w:ascii="Segoe UI" w:eastAsia="Times New Roman" w:hAnsi="Segoe UI" w:cs="Segoe UI"/>
                <w:b/>
                <w:kern w:val="0"/>
                <w:sz w:val="19"/>
                <w:szCs w:val="19"/>
                <w:lang w:val="en-GB"/>
              </w:rPr>
            </w:pPr>
            <w:r w:rsidRPr="00BE0869">
              <w:rPr>
                <w:rFonts w:ascii="Segoe UI" w:eastAsia="Times New Roman" w:hAnsi="Segoe UI" w:cs="Segoe UI"/>
                <w:b/>
                <w:bCs/>
                <w:kern w:val="0"/>
                <w:sz w:val="19"/>
                <w:szCs w:val="19"/>
                <w:lang w:val="en-GB"/>
              </w:rPr>
              <w:t>(USD)</w:t>
            </w:r>
          </w:p>
        </w:tc>
      </w:tr>
      <w:tr w:rsidR="00B6319A" w:rsidRPr="00BE0869" w14:paraId="52B23B36" w14:textId="77777777" w:rsidTr="00BE0869">
        <w:trPr>
          <w:cantSplit/>
        </w:trPr>
        <w:tc>
          <w:tcPr>
            <w:tcW w:w="988" w:type="dxa"/>
          </w:tcPr>
          <w:p w14:paraId="268D331A" w14:textId="7EDE239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Mec01</w:t>
            </w:r>
          </w:p>
        </w:tc>
        <w:tc>
          <w:tcPr>
            <w:tcW w:w="4110" w:type="dxa"/>
          </w:tcPr>
          <w:p w14:paraId="11EE40E5" w14:textId="2B08B57F" w:rsidR="00B6319A" w:rsidRPr="00BE0869" w:rsidRDefault="00B6319A" w:rsidP="00BE0869">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Polyethylene pipe; outside diameter Ø40 mm, PE100 class, SDR 17, PN 10 </w:t>
            </w:r>
          </w:p>
        </w:tc>
        <w:tc>
          <w:tcPr>
            <w:tcW w:w="870" w:type="dxa"/>
          </w:tcPr>
          <w:p w14:paraId="7C3C3980" w14:textId="3988525D"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2D76D910" w14:textId="6F99510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122.00</w:t>
            </w:r>
          </w:p>
        </w:tc>
        <w:tc>
          <w:tcPr>
            <w:tcW w:w="1418" w:type="dxa"/>
            <w:noWrap/>
          </w:tcPr>
          <w:p w14:paraId="4372148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A895C9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2915E686" w14:textId="77777777" w:rsidTr="00BE0869">
        <w:trPr>
          <w:cantSplit/>
        </w:trPr>
        <w:tc>
          <w:tcPr>
            <w:tcW w:w="988" w:type="dxa"/>
          </w:tcPr>
          <w:p w14:paraId="19E4AD4D" w14:textId="67C72C8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Mec02</w:t>
            </w:r>
          </w:p>
        </w:tc>
        <w:tc>
          <w:tcPr>
            <w:tcW w:w="4110" w:type="dxa"/>
          </w:tcPr>
          <w:p w14:paraId="74D931CB" w14:textId="5F03F18F"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Polyethylene pipe; outside diameter Ø50 mm, PE100 class, SDR 17, PN 10 </w:t>
            </w:r>
          </w:p>
        </w:tc>
        <w:tc>
          <w:tcPr>
            <w:tcW w:w="870" w:type="dxa"/>
          </w:tcPr>
          <w:p w14:paraId="4B583C3F" w14:textId="6C6D911D"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130C0E56" w14:textId="6421C205"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148</w:t>
            </w:r>
          </w:p>
        </w:tc>
        <w:tc>
          <w:tcPr>
            <w:tcW w:w="1418" w:type="dxa"/>
            <w:noWrap/>
          </w:tcPr>
          <w:p w14:paraId="508EBDB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F116329"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B292098" w14:textId="77777777" w:rsidTr="00BE0869">
        <w:trPr>
          <w:cantSplit/>
        </w:trPr>
        <w:tc>
          <w:tcPr>
            <w:tcW w:w="988" w:type="dxa"/>
          </w:tcPr>
          <w:p w14:paraId="5FEC51AD" w14:textId="7E1D2B4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Mec03</w:t>
            </w:r>
          </w:p>
        </w:tc>
        <w:tc>
          <w:tcPr>
            <w:tcW w:w="4110" w:type="dxa"/>
          </w:tcPr>
          <w:p w14:paraId="08064F1D" w14:textId="40115CF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Polyethylene pipe; outside diameter Ø63 mm, PE100 class, SDR 17, PN 10 </w:t>
            </w:r>
          </w:p>
        </w:tc>
        <w:tc>
          <w:tcPr>
            <w:tcW w:w="870" w:type="dxa"/>
          </w:tcPr>
          <w:p w14:paraId="7515C946" w14:textId="36413083"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5FD7760B" w14:textId="267B6DA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108</w:t>
            </w:r>
          </w:p>
        </w:tc>
        <w:tc>
          <w:tcPr>
            <w:tcW w:w="1418" w:type="dxa"/>
            <w:noWrap/>
          </w:tcPr>
          <w:p w14:paraId="67D8685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4271A4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1A84378" w14:textId="77777777" w:rsidTr="00BE0869">
        <w:trPr>
          <w:cantSplit/>
        </w:trPr>
        <w:tc>
          <w:tcPr>
            <w:tcW w:w="988" w:type="dxa"/>
          </w:tcPr>
          <w:p w14:paraId="4B72ABF0" w14:textId="68295DF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Mec04</w:t>
            </w:r>
          </w:p>
        </w:tc>
        <w:tc>
          <w:tcPr>
            <w:tcW w:w="4110" w:type="dxa"/>
          </w:tcPr>
          <w:p w14:paraId="093AFCEB" w14:textId="16072B45"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Laying HDPE based, corrugated sewer pipe with nominal diameter of  Ø 150 mm </w:t>
            </w:r>
          </w:p>
        </w:tc>
        <w:tc>
          <w:tcPr>
            <w:tcW w:w="870" w:type="dxa"/>
          </w:tcPr>
          <w:p w14:paraId="370577F9" w14:textId="50A859B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67D85290" w14:textId="0C13ABE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24</w:t>
            </w:r>
          </w:p>
        </w:tc>
        <w:tc>
          <w:tcPr>
            <w:tcW w:w="1418" w:type="dxa"/>
            <w:noWrap/>
          </w:tcPr>
          <w:p w14:paraId="70E4469C"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075C8E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9F9B543" w14:textId="77777777" w:rsidTr="00BE0869">
        <w:trPr>
          <w:cantSplit/>
        </w:trPr>
        <w:tc>
          <w:tcPr>
            <w:tcW w:w="988" w:type="dxa"/>
          </w:tcPr>
          <w:p w14:paraId="4B26AB1C" w14:textId="69B5638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Mec05</w:t>
            </w:r>
          </w:p>
        </w:tc>
        <w:tc>
          <w:tcPr>
            <w:tcW w:w="4110" w:type="dxa"/>
          </w:tcPr>
          <w:p w14:paraId="257F229F" w14:textId="6EB8F46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Laying HDPE based, corrugated sewer pipe with nominal diameter of  Ø 200 mm</w:t>
            </w:r>
          </w:p>
        </w:tc>
        <w:tc>
          <w:tcPr>
            <w:tcW w:w="870" w:type="dxa"/>
          </w:tcPr>
          <w:p w14:paraId="195FF240" w14:textId="5A570023"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10DD357A" w14:textId="14373E2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144</w:t>
            </w:r>
          </w:p>
        </w:tc>
        <w:tc>
          <w:tcPr>
            <w:tcW w:w="1418" w:type="dxa"/>
            <w:noWrap/>
          </w:tcPr>
          <w:p w14:paraId="115953F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AF667D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73ABAD8D" w14:textId="77777777" w:rsidTr="00BE0869">
        <w:trPr>
          <w:cantSplit/>
        </w:trPr>
        <w:tc>
          <w:tcPr>
            <w:tcW w:w="988" w:type="dxa"/>
          </w:tcPr>
          <w:p w14:paraId="5148FA43" w14:textId="26570C1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Mec06</w:t>
            </w:r>
          </w:p>
        </w:tc>
        <w:tc>
          <w:tcPr>
            <w:tcW w:w="4110" w:type="dxa"/>
          </w:tcPr>
          <w:p w14:paraId="77B5CFF3" w14:textId="7476DC1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Laying HDPE based, corrugated sewer pipe with nominal diameter of  Ø 300 mm</w:t>
            </w:r>
          </w:p>
        </w:tc>
        <w:tc>
          <w:tcPr>
            <w:tcW w:w="870" w:type="dxa"/>
          </w:tcPr>
          <w:p w14:paraId="14F7A7E6" w14:textId="4E289C7E"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7BF0D787" w14:textId="3103C81E"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158</w:t>
            </w:r>
          </w:p>
        </w:tc>
        <w:tc>
          <w:tcPr>
            <w:tcW w:w="1418" w:type="dxa"/>
            <w:noWrap/>
          </w:tcPr>
          <w:p w14:paraId="61893FF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968C71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49B0BAE" w14:textId="77777777" w:rsidTr="00BE0869">
        <w:trPr>
          <w:cantSplit/>
        </w:trPr>
        <w:tc>
          <w:tcPr>
            <w:tcW w:w="988" w:type="dxa"/>
          </w:tcPr>
          <w:p w14:paraId="4292FAB2" w14:textId="3BF2348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Mec08</w:t>
            </w:r>
          </w:p>
        </w:tc>
        <w:tc>
          <w:tcPr>
            <w:tcW w:w="4110" w:type="dxa"/>
          </w:tcPr>
          <w:p w14:paraId="1BA86385" w14:textId="55D6C4F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Polypropylene clear water pipe;  PN 20, 1/2", Ø 20/3.4 mm including installation/montage material</w:t>
            </w:r>
          </w:p>
        </w:tc>
        <w:tc>
          <w:tcPr>
            <w:tcW w:w="870" w:type="dxa"/>
          </w:tcPr>
          <w:p w14:paraId="25FEAB87" w14:textId="6967791A"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36071516" w14:textId="33708E7D"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6</w:t>
            </w:r>
          </w:p>
        </w:tc>
        <w:tc>
          <w:tcPr>
            <w:tcW w:w="1418" w:type="dxa"/>
            <w:noWrap/>
          </w:tcPr>
          <w:p w14:paraId="48C0CBE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75C224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6B8CAB9D" w14:textId="77777777" w:rsidTr="00BE0869">
        <w:trPr>
          <w:cantSplit/>
        </w:trPr>
        <w:tc>
          <w:tcPr>
            <w:tcW w:w="988" w:type="dxa"/>
          </w:tcPr>
          <w:p w14:paraId="158F8AB0" w14:textId="0017105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Mec09</w:t>
            </w:r>
          </w:p>
        </w:tc>
        <w:tc>
          <w:tcPr>
            <w:tcW w:w="4110" w:type="dxa"/>
          </w:tcPr>
          <w:p w14:paraId="3EC839D6" w14:textId="0FDB165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Polypropylene clear water pipe;  PN 20, 3/4", Ø 25/4.2 mm including installation/montage material</w:t>
            </w:r>
          </w:p>
        </w:tc>
        <w:tc>
          <w:tcPr>
            <w:tcW w:w="870" w:type="dxa"/>
          </w:tcPr>
          <w:p w14:paraId="225F8D8D" w14:textId="5B229A4B"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6C626A6" w14:textId="7626A8B6"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26</w:t>
            </w:r>
          </w:p>
        </w:tc>
        <w:tc>
          <w:tcPr>
            <w:tcW w:w="1418" w:type="dxa"/>
            <w:noWrap/>
          </w:tcPr>
          <w:p w14:paraId="3AC592A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897330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30EFEDE0" w14:textId="77777777" w:rsidTr="00BE0869">
        <w:trPr>
          <w:cantSplit/>
        </w:trPr>
        <w:tc>
          <w:tcPr>
            <w:tcW w:w="988" w:type="dxa"/>
          </w:tcPr>
          <w:p w14:paraId="44751F90" w14:textId="442338E4"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Mec10</w:t>
            </w:r>
          </w:p>
        </w:tc>
        <w:tc>
          <w:tcPr>
            <w:tcW w:w="4110" w:type="dxa"/>
          </w:tcPr>
          <w:p w14:paraId="5C48C229" w14:textId="164A568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Polypropylene clear water pipe;  PN 20, 1", Ø 32/5.4 mm including installation/montage material</w:t>
            </w:r>
          </w:p>
        </w:tc>
        <w:tc>
          <w:tcPr>
            <w:tcW w:w="870" w:type="dxa"/>
          </w:tcPr>
          <w:p w14:paraId="6E4D797B" w14:textId="06B29BAF"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2D3A54AD" w14:textId="64A8A31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8</w:t>
            </w:r>
          </w:p>
        </w:tc>
        <w:tc>
          <w:tcPr>
            <w:tcW w:w="1418" w:type="dxa"/>
            <w:noWrap/>
          </w:tcPr>
          <w:p w14:paraId="31CF476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7F2994C"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54A5DAD" w14:textId="77777777" w:rsidTr="00BE0869">
        <w:trPr>
          <w:cantSplit/>
        </w:trPr>
        <w:tc>
          <w:tcPr>
            <w:tcW w:w="988" w:type="dxa"/>
          </w:tcPr>
          <w:p w14:paraId="3BFAF405" w14:textId="3485F25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Mec11</w:t>
            </w:r>
          </w:p>
        </w:tc>
        <w:tc>
          <w:tcPr>
            <w:tcW w:w="4110" w:type="dxa"/>
          </w:tcPr>
          <w:p w14:paraId="257043F4" w14:textId="11ADC70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Polypropylene clear water pipe;  PN 20, 11/4", Ø 40/6.7 mm including installation/montage material</w:t>
            </w:r>
          </w:p>
        </w:tc>
        <w:tc>
          <w:tcPr>
            <w:tcW w:w="870" w:type="dxa"/>
          </w:tcPr>
          <w:p w14:paraId="5EEB9CD7" w14:textId="041F83FC"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0FECBC99" w14:textId="4092784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6</w:t>
            </w:r>
          </w:p>
        </w:tc>
        <w:tc>
          <w:tcPr>
            <w:tcW w:w="1418" w:type="dxa"/>
            <w:noWrap/>
          </w:tcPr>
          <w:p w14:paraId="080C00E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F8BE7D9"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3890D44" w14:textId="77777777" w:rsidTr="00BE0869">
        <w:trPr>
          <w:cantSplit/>
        </w:trPr>
        <w:tc>
          <w:tcPr>
            <w:tcW w:w="988" w:type="dxa"/>
          </w:tcPr>
          <w:p w14:paraId="6C50D1BA" w14:textId="4E1D28B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Mec12</w:t>
            </w:r>
          </w:p>
        </w:tc>
        <w:tc>
          <w:tcPr>
            <w:tcW w:w="4110" w:type="dxa"/>
          </w:tcPr>
          <w:p w14:paraId="738AB218" w14:textId="4FB0B88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Polypropylene clear water pipe;  PN 20, 2", Ø 63/10.5 mm including installation/montage material</w:t>
            </w:r>
          </w:p>
        </w:tc>
        <w:tc>
          <w:tcPr>
            <w:tcW w:w="870" w:type="dxa"/>
          </w:tcPr>
          <w:p w14:paraId="2ADF47B8" w14:textId="35A4A35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52CF2134" w14:textId="4B2F1B7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10</w:t>
            </w:r>
          </w:p>
        </w:tc>
        <w:tc>
          <w:tcPr>
            <w:tcW w:w="1418" w:type="dxa"/>
            <w:noWrap/>
          </w:tcPr>
          <w:p w14:paraId="6F39AD0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2B0611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B798743" w14:textId="77777777" w:rsidTr="00BE0869">
        <w:trPr>
          <w:cantSplit/>
        </w:trPr>
        <w:tc>
          <w:tcPr>
            <w:tcW w:w="988" w:type="dxa"/>
          </w:tcPr>
          <w:p w14:paraId="127907FA" w14:textId="693DAD0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Mec13</w:t>
            </w:r>
          </w:p>
        </w:tc>
        <w:tc>
          <w:tcPr>
            <w:tcW w:w="4110" w:type="dxa"/>
          </w:tcPr>
          <w:p w14:paraId="4833CA33" w14:textId="7E24991F"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(3/4") outside diameter: 27 Ø mm, 25 mm glass wound based aluminum folio coated prefabricated pipe insulation (TS EN 14303)</w:t>
            </w:r>
          </w:p>
        </w:tc>
        <w:tc>
          <w:tcPr>
            <w:tcW w:w="870" w:type="dxa"/>
          </w:tcPr>
          <w:p w14:paraId="05E0F234" w14:textId="750B300E"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21B8690B" w14:textId="439D3116"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8.5</w:t>
            </w:r>
          </w:p>
        </w:tc>
        <w:tc>
          <w:tcPr>
            <w:tcW w:w="1418" w:type="dxa"/>
            <w:noWrap/>
          </w:tcPr>
          <w:p w14:paraId="3AA28EA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9479DB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51811ECB" w14:textId="77777777" w:rsidTr="00BE0869">
        <w:trPr>
          <w:cantSplit/>
        </w:trPr>
        <w:tc>
          <w:tcPr>
            <w:tcW w:w="988" w:type="dxa"/>
          </w:tcPr>
          <w:p w14:paraId="5B35F62F" w14:textId="0070F5C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Mec14</w:t>
            </w:r>
          </w:p>
        </w:tc>
        <w:tc>
          <w:tcPr>
            <w:tcW w:w="4110" w:type="dxa"/>
          </w:tcPr>
          <w:p w14:paraId="40325AD1" w14:textId="0890C203"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(11/4") outside diameter: 42 Ø mm, 40 mm glass wound based aluminum folio coated prefabricated pipe insulation (TS EN 14303)</w:t>
            </w:r>
          </w:p>
        </w:tc>
        <w:tc>
          <w:tcPr>
            <w:tcW w:w="870" w:type="dxa"/>
          </w:tcPr>
          <w:p w14:paraId="66D2D36C" w14:textId="24C4F62B"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105CBB9" w14:textId="3847A52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13.8</w:t>
            </w:r>
          </w:p>
        </w:tc>
        <w:tc>
          <w:tcPr>
            <w:tcW w:w="1418" w:type="dxa"/>
            <w:noWrap/>
          </w:tcPr>
          <w:p w14:paraId="16654AD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46F5747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50F1F52B" w14:textId="77777777" w:rsidTr="00BE0869">
        <w:trPr>
          <w:cantSplit/>
        </w:trPr>
        <w:tc>
          <w:tcPr>
            <w:tcW w:w="988" w:type="dxa"/>
          </w:tcPr>
          <w:p w14:paraId="183E5B13" w14:textId="2F984D2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Mec15</w:t>
            </w:r>
          </w:p>
        </w:tc>
        <w:tc>
          <w:tcPr>
            <w:tcW w:w="4110" w:type="dxa"/>
          </w:tcPr>
          <w:p w14:paraId="2B38A319" w14:textId="00D3DFB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(2") outside diameter: 60 Ø mm, 60 mm glass wound based aluminum folio coated prefabricated pipe insulation (TS EN 14303)</w:t>
            </w:r>
          </w:p>
        </w:tc>
        <w:tc>
          <w:tcPr>
            <w:tcW w:w="870" w:type="dxa"/>
          </w:tcPr>
          <w:p w14:paraId="36D5BC97" w14:textId="1C44768E"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0B0C3C6" w14:textId="77551A13"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10.5</w:t>
            </w:r>
          </w:p>
        </w:tc>
        <w:tc>
          <w:tcPr>
            <w:tcW w:w="1418" w:type="dxa"/>
            <w:noWrap/>
          </w:tcPr>
          <w:p w14:paraId="5853516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F65D6E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285D6118" w14:textId="77777777" w:rsidTr="00BE0869">
        <w:trPr>
          <w:cantSplit/>
        </w:trPr>
        <w:tc>
          <w:tcPr>
            <w:tcW w:w="988" w:type="dxa"/>
          </w:tcPr>
          <w:p w14:paraId="4A566E71" w14:textId="16D6380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Mec16</w:t>
            </w:r>
          </w:p>
        </w:tc>
        <w:tc>
          <w:tcPr>
            <w:tcW w:w="4110" w:type="dxa"/>
          </w:tcPr>
          <w:p w14:paraId="70D7C9AD" w14:textId="332F1D7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Rigid PVC plastic sewage pipe with muff, outer diameter: Ø 50-40/3.00 mm (B and BD type) including installation/montage material</w:t>
            </w:r>
          </w:p>
        </w:tc>
        <w:tc>
          <w:tcPr>
            <w:tcW w:w="870" w:type="dxa"/>
          </w:tcPr>
          <w:p w14:paraId="2160EFE1" w14:textId="4C8FFE0E"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1EDF524C" w14:textId="1546E76D"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w:t>
            </w:r>
          </w:p>
        </w:tc>
        <w:tc>
          <w:tcPr>
            <w:tcW w:w="1418" w:type="dxa"/>
            <w:noWrap/>
          </w:tcPr>
          <w:p w14:paraId="7864F2F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3CADBC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0087D21" w14:textId="77777777" w:rsidTr="00BE0869">
        <w:trPr>
          <w:cantSplit/>
        </w:trPr>
        <w:tc>
          <w:tcPr>
            <w:tcW w:w="988" w:type="dxa"/>
          </w:tcPr>
          <w:p w14:paraId="5D6F66BD" w14:textId="5C28F5A5"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Mec17</w:t>
            </w:r>
          </w:p>
        </w:tc>
        <w:tc>
          <w:tcPr>
            <w:tcW w:w="4110" w:type="dxa"/>
          </w:tcPr>
          <w:p w14:paraId="15C54538" w14:textId="2A64ABD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Rigid PVC plastic sewage pipe with muff, outer diameter: Ø 75-70/3.00 mm (B and BD type) including installation/montage material</w:t>
            </w:r>
          </w:p>
        </w:tc>
        <w:tc>
          <w:tcPr>
            <w:tcW w:w="870" w:type="dxa"/>
          </w:tcPr>
          <w:p w14:paraId="4BFD1FAE" w14:textId="178E71B5"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8B521BD" w14:textId="76946C3A"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6</w:t>
            </w:r>
          </w:p>
        </w:tc>
        <w:tc>
          <w:tcPr>
            <w:tcW w:w="1418" w:type="dxa"/>
            <w:noWrap/>
          </w:tcPr>
          <w:p w14:paraId="67DC2D1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4BADEF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7241D0D5" w14:textId="77777777" w:rsidTr="00BE0869">
        <w:trPr>
          <w:cantSplit/>
        </w:trPr>
        <w:tc>
          <w:tcPr>
            <w:tcW w:w="988" w:type="dxa"/>
          </w:tcPr>
          <w:p w14:paraId="2DED11E9" w14:textId="3708E20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Mec18</w:t>
            </w:r>
          </w:p>
        </w:tc>
        <w:tc>
          <w:tcPr>
            <w:tcW w:w="4110" w:type="dxa"/>
          </w:tcPr>
          <w:p w14:paraId="7AD4EC03" w14:textId="6AD43B93"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Rigid PVC plastic sewage pipe with muff, outer diameter: Ø 100-110/3.00 mm (B and BD type) including installation/montage material</w:t>
            </w:r>
          </w:p>
        </w:tc>
        <w:tc>
          <w:tcPr>
            <w:tcW w:w="870" w:type="dxa"/>
          </w:tcPr>
          <w:p w14:paraId="556F1D29" w14:textId="5D087C3A"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22BE814B" w14:textId="3AF9F972"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4</w:t>
            </w:r>
          </w:p>
        </w:tc>
        <w:tc>
          <w:tcPr>
            <w:tcW w:w="1418" w:type="dxa"/>
            <w:noWrap/>
          </w:tcPr>
          <w:p w14:paraId="0172D41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D3F58E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54B6745E" w14:textId="77777777" w:rsidTr="00BE0869">
        <w:trPr>
          <w:cantSplit/>
        </w:trPr>
        <w:tc>
          <w:tcPr>
            <w:tcW w:w="988" w:type="dxa"/>
          </w:tcPr>
          <w:p w14:paraId="2094705C" w14:textId="22E34DC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Mec19</w:t>
            </w:r>
          </w:p>
        </w:tc>
        <w:tc>
          <w:tcPr>
            <w:tcW w:w="4110" w:type="dxa"/>
          </w:tcPr>
          <w:p w14:paraId="79A74A57" w14:textId="052B8A1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Rigid plastic floor sink 10X10 cm</w:t>
            </w:r>
          </w:p>
        </w:tc>
        <w:tc>
          <w:tcPr>
            <w:tcW w:w="870" w:type="dxa"/>
          </w:tcPr>
          <w:p w14:paraId="21DBF267" w14:textId="725D29B5"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0DEF2A92" w14:textId="7B15FC0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w:t>
            </w:r>
          </w:p>
        </w:tc>
        <w:tc>
          <w:tcPr>
            <w:tcW w:w="1418" w:type="dxa"/>
            <w:noWrap/>
          </w:tcPr>
          <w:p w14:paraId="2B40CBA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FD18A6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2B3818CB" w14:textId="77777777" w:rsidTr="00BE0869">
        <w:trPr>
          <w:cantSplit/>
        </w:trPr>
        <w:tc>
          <w:tcPr>
            <w:tcW w:w="988" w:type="dxa"/>
          </w:tcPr>
          <w:p w14:paraId="37F88FF6" w14:textId="1572EC1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Mec20</w:t>
            </w:r>
          </w:p>
        </w:tc>
        <w:tc>
          <w:tcPr>
            <w:tcW w:w="4110" w:type="dxa"/>
          </w:tcPr>
          <w:p w14:paraId="55B797EC" w14:textId="74D7195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Full bore, screw type ball valve; brass, press-made, teflon (PTFE) gasket, 20 Ø mm, 3/4" </w:t>
            </w:r>
          </w:p>
        </w:tc>
        <w:tc>
          <w:tcPr>
            <w:tcW w:w="870" w:type="dxa"/>
          </w:tcPr>
          <w:p w14:paraId="7F4C247A" w14:textId="7AF3542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2720642B" w14:textId="63EF3AD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4</w:t>
            </w:r>
          </w:p>
        </w:tc>
        <w:tc>
          <w:tcPr>
            <w:tcW w:w="1418" w:type="dxa"/>
            <w:noWrap/>
          </w:tcPr>
          <w:p w14:paraId="20AF853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89730C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6C315449" w14:textId="77777777" w:rsidTr="00BE0869">
        <w:trPr>
          <w:cantSplit/>
        </w:trPr>
        <w:tc>
          <w:tcPr>
            <w:tcW w:w="988" w:type="dxa"/>
          </w:tcPr>
          <w:p w14:paraId="22B784E3" w14:textId="6BB16DF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Mec21</w:t>
            </w:r>
          </w:p>
        </w:tc>
        <w:tc>
          <w:tcPr>
            <w:tcW w:w="4110" w:type="dxa"/>
          </w:tcPr>
          <w:p w14:paraId="7571C3FD" w14:textId="10D4CCD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Full bore, screw type ball valve; brass, press-made, teflon (PTFE) gasket, 32 Ø mm, 1 1/4"</w:t>
            </w:r>
          </w:p>
        </w:tc>
        <w:tc>
          <w:tcPr>
            <w:tcW w:w="870" w:type="dxa"/>
          </w:tcPr>
          <w:p w14:paraId="2878C4B6" w14:textId="4EC21C0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3C1F4113" w14:textId="07B9476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7</w:t>
            </w:r>
          </w:p>
        </w:tc>
        <w:tc>
          <w:tcPr>
            <w:tcW w:w="1418" w:type="dxa"/>
            <w:noWrap/>
          </w:tcPr>
          <w:p w14:paraId="1610504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AE41CC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1D51891E" w14:textId="77777777" w:rsidTr="00BE0869">
        <w:trPr>
          <w:cantSplit/>
        </w:trPr>
        <w:tc>
          <w:tcPr>
            <w:tcW w:w="988" w:type="dxa"/>
          </w:tcPr>
          <w:p w14:paraId="08E0BE7A" w14:textId="69F5099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Mec22</w:t>
            </w:r>
          </w:p>
        </w:tc>
        <w:tc>
          <w:tcPr>
            <w:tcW w:w="4110" w:type="dxa"/>
          </w:tcPr>
          <w:p w14:paraId="30F8041F" w14:textId="787ECC0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Full bore, screw type ball valve; brass, press-made, teflon (PTFE) gasket, 40 Ø mm, 1 1/2"</w:t>
            </w:r>
          </w:p>
        </w:tc>
        <w:tc>
          <w:tcPr>
            <w:tcW w:w="870" w:type="dxa"/>
          </w:tcPr>
          <w:p w14:paraId="35C2DCC6" w14:textId="33657239"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0F9C64A9" w14:textId="55DBB42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22</w:t>
            </w:r>
          </w:p>
        </w:tc>
        <w:tc>
          <w:tcPr>
            <w:tcW w:w="1418" w:type="dxa"/>
            <w:noWrap/>
          </w:tcPr>
          <w:p w14:paraId="7DCE5AD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080EEA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365A8D57" w14:textId="77777777" w:rsidTr="00BE0869">
        <w:trPr>
          <w:cantSplit/>
        </w:trPr>
        <w:tc>
          <w:tcPr>
            <w:tcW w:w="988" w:type="dxa"/>
          </w:tcPr>
          <w:p w14:paraId="6C4BEB68" w14:textId="689BD00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Mec23</w:t>
            </w:r>
          </w:p>
        </w:tc>
        <w:tc>
          <w:tcPr>
            <w:tcW w:w="4110" w:type="dxa"/>
          </w:tcPr>
          <w:p w14:paraId="3792E3C0" w14:textId="4ABDD9FF" w:rsidR="00B6319A" w:rsidRPr="00BE0869" w:rsidRDefault="00290B29" w:rsidP="00B6319A">
            <w:pPr>
              <w:widowControl/>
              <w:overflowPunct/>
              <w:adjustRightInd/>
              <w:spacing w:before="60" w:after="60"/>
              <w:rPr>
                <w:rFonts w:ascii="Segoe UI" w:eastAsia="Times New Roman" w:hAnsi="Segoe UI" w:cs="Segoe UI"/>
                <w:kern w:val="0"/>
                <w:sz w:val="19"/>
                <w:szCs w:val="19"/>
                <w:lang w:val="en-GB"/>
              </w:rPr>
            </w:pPr>
            <w:r w:rsidRPr="00290B29">
              <w:rPr>
                <w:rFonts w:ascii="Segoe UI" w:hAnsi="Segoe UI" w:cs="Segoe UI"/>
                <w:sz w:val="19"/>
                <w:szCs w:val="19"/>
              </w:rPr>
              <w:t>Strainer; PN 16 (for water and vapor, cast casing) Ø 50 mm or Ø 65 mm, with flange</w:t>
            </w:r>
          </w:p>
        </w:tc>
        <w:tc>
          <w:tcPr>
            <w:tcW w:w="870" w:type="dxa"/>
          </w:tcPr>
          <w:p w14:paraId="1938170B" w14:textId="014B5CF7"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17D8AFC1" w14:textId="433A211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8" w:type="dxa"/>
            <w:noWrap/>
          </w:tcPr>
          <w:p w14:paraId="6EDB3FC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C2A85C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F4F0972" w14:textId="77777777" w:rsidTr="00BE0869">
        <w:trPr>
          <w:cantSplit/>
        </w:trPr>
        <w:tc>
          <w:tcPr>
            <w:tcW w:w="988" w:type="dxa"/>
          </w:tcPr>
          <w:p w14:paraId="04272193" w14:textId="2814FD8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Mec24</w:t>
            </w:r>
          </w:p>
        </w:tc>
        <w:tc>
          <w:tcPr>
            <w:tcW w:w="4110" w:type="dxa"/>
          </w:tcPr>
          <w:p w14:paraId="6C3FB8A0" w14:textId="292E987F" w:rsidR="00B6319A" w:rsidRPr="00BE0869" w:rsidRDefault="000B3D19" w:rsidP="00B6319A">
            <w:pPr>
              <w:widowControl/>
              <w:overflowPunct/>
              <w:adjustRightInd/>
              <w:spacing w:before="60" w:after="60"/>
              <w:rPr>
                <w:rFonts w:ascii="Segoe UI" w:eastAsia="Times New Roman" w:hAnsi="Segoe UI" w:cs="Segoe UI"/>
                <w:kern w:val="0"/>
                <w:sz w:val="19"/>
                <w:szCs w:val="19"/>
                <w:lang w:val="en-GB"/>
              </w:rPr>
            </w:pPr>
            <w:r w:rsidRPr="000B3D19">
              <w:rPr>
                <w:rFonts w:ascii="Segoe UI" w:hAnsi="Segoe UI" w:cs="Segoe UI"/>
                <w:sz w:val="19"/>
                <w:szCs w:val="19"/>
              </w:rPr>
              <w:t>Holding valve with flange, cast casing,  Ø 50 mm or Ø 65 mm</w:t>
            </w:r>
          </w:p>
        </w:tc>
        <w:tc>
          <w:tcPr>
            <w:tcW w:w="870" w:type="dxa"/>
          </w:tcPr>
          <w:p w14:paraId="639AC31D" w14:textId="37DF5A2C"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433C2C71" w14:textId="0E931AE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w:t>
            </w:r>
          </w:p>
        </w:tc>
        <w:tc>
          <w:tcPr>
            <w:tcW w:w="1418" w:type="dxa"/>
            <w:noWrap/>
          </w:tcPr>
          <w:p w14:paraId="7681BD0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6A3D5E1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0D6EDC83" w14:textId="77777777" w:rsidTr="00BE0869">
        <w:trPr>
          <w:cantSplit/>
        </w:trPr>
        <w:tc>
          <w:tcPr>
            <w:tcW w:w="988" w:type="dxa"/>
          </w:tcPr>
          <w:p w14:paraId="3B4BDCFC" w14:textId="3C7C16B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Mec25</w:t>
            </w:r>
          </w:p>
        </w:tc>
        <w:tc>
          <w:tcPr>
            <w:tcW w:w="4110" w:type="dxa"/>
          </w:tcPr>
          <w:p w14:paraId="68698B1B" w14:textId="7F803B8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Cold water meter Ø 50 mm, with flange</w:t>
            </w:r>
          </w:p>
        </w:tc>
        <w:tc>
          <w:tcPr>
            <w:tcW w:w="870" w:type="dxa"/>
          </w:tcPr>
          <w:p w14:paraId="340A89AA" w14:textId="75797E97"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13500618" w14:textId="50FA562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8" w:type="dxa"/>
            <w:noWrap/>
          </w:tcPr>
          <w:p w14:paraId="0006773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1317A70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78E192B1" w14:textId="77777777" w:rsidTr="00BE0869">
        <w:trPr>
          <w:cantSplit/>
        </w:trPr>
        <w:tc>
          <w:tcPr>
            <w:tcW w:w="988" w:type="dxa"/>
          </w:tcPr>
          <w:p w14:paraId="48F26930" w14:textId="2EC6D96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Mec26</w:t>
            </w:r>
          </w:p>
        </w:tc>
        <w:tc>
          <w:tcPr>
            <w:tcW w:w="4110" w:type="dxa"/>
          </w:tcPr>
          <w:p w14:paraId="16BA3BAB" w14:textId="1D8FEF3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Hydrophore,single pump, vertical shaft, frequency converter;  Flow: 0-5 m3 / h Pressure: 40-60mss </w:t>
            </w:r>
          </w:p>
        </w:tc>
        <w:tc>
          <w:tcPr>
            <w:tcW w:w="870" w:type="dxa"/>
          </w:tcPr>
          <w:p w14:paraId="018FD1D0" w14:textId="35D992F6"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0570BF01" w14:textId="76E7A9C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8" w:type="dxa"/>
            <w:noWrap/>
          </w:tcPr>
          <w:p w14:paraId="515C43C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BA2353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6EAA6B32" w14:textId="77777777" w:rsidTr="00BE0869">
        <w:trPr>
          <w:cantSplit/>
        </w:trPr>
        <w:tc>
          <w:tcPr>
            <w:tcW w:w="988" w:type="dxa"/>
          </w:tcPr>
          <w:p w14:paraId="346E0BD2" w14:textId="30682868"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Mec27</w:t>
            </w:r>
          </w:p>
        </w:tc>
        <w:tc>
          <w:tcPr>
            <w:tcW w:w="4110" w:type="dxa"/>
          </w:tcPr>
          <w:p w14:paraId="7CC848F5" w14:textId="26E2E8C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Collector pipe, cold and hot water, galvanized; 3" Ø 80 mm</w:t>
            </w:r>
          </w:p>
        </w:tc>
        <w:tc>
          <w:tcPr>
            <w:tcW w:w="870" w:type="dxa"/>
          </w:tcPr>
          <w:p w14:paraId="2AA3EA43" w14:textId="7BCD6B1C"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6D5EC2F6" w14:textId="7F04755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8" w:type="dxa"/>
            <w:noWrap/>
          </w:tcPr>
          <w:p w14:paraId="676A412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252D46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5D4BF108" w14:textId="77777777" w:rsidTr="00BE0869">
        <w:trPr>
          <w:cantSplit/>
        </w:trPr>
        <w:tc>
          <w:tcPr>
            <w:tcW w:w="988" w:type="dxa"/>
          </w:tcPr>
          <w:p w14:paraId="04CBBF62" w14:textId="6917418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Mec28</w:t>
            </w:r>
          </w:p>
        </w:tc>
        <w:tc>
          <w:tcPr>
            <w:tcW w:w="4110" w:type="dxa"/>
          </w:tcPr>
          <w:p w14:paraId="1779CDCC" w14:textId="3C3ADD98"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Collector mouth, Ø 50 mm</w:t>
            </w:r>
          </w:p>
        </w:tc>
        <w:tc>
          <w:tcPr>
            <w:tcW w:w="870" w:type="dxa"/>
          </w:tcPr>
          <w:p w14:paraId="36D8D19E" w14:textId="3953F77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36EE7151" w14:textId="65499BF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4</w:t>
            </w:r>
          </w:p>
        </w:tc>
        <w:tc>
          <w:tcPr>
            <w:tcW w:w="1418" w:type="dxa"/>
            <w:noWrap/>
          </w:tcPr>
          <w:p w14:paraId="747DFED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20A7B809"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33DD32C" w14:textId="77777777" w:rsidTr="00BE0869">
        <w:trPr>
          <w:cantSplit/>
        </w:trPr>
        <w:tc>
          <w:tcPr>
            <w:tcW w:w="988" w:type="dxa"/>
          </w:tcPr>
          <w:p w14:paraId="28E8FFE9" w14:textId="53F17014"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Mec29</w:t>
            </w:r>
          </w:p>
        </w:tc>
        <w:tc>
          <w:tcPr>
            <w:tcW w:w="4110" w:type="dxa"/>
          </w:tcPr>
          <w:p w14:paraId="0DAE4C96" w14:textId="70659A3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Supply and installation of wall split air conditioner, UNIT 9.000 Btu/h</w:t>
            </w:r>
          </w:p>
        </w:tc>
        <w:tc>
          <w:tcPr>
            <w:tcW w:w="870" w:type="dxa"/>
          </w:tcPr>
          <w:p w14:paraId="72BCE025" w14:textId="04D9050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pieces</w:t>
            </w:r>
          </w:p>
        </w:tc>
        <w:tc>
          <w:tcPr>
            <w:tcW w:w="1134" w:type="dxa"/>
            <w:shd w:val="clear" w:color="auto" w:fill="auto"/>
            <w:noWrap/>
          </w:tcPr>
          <w:p w14:paraId="52EFDA7C" w14:textId="14A1714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4</w:t>
            </w:r>
          </w:p>
        </w:tc>
        <w:tc>
          <w:tcPr>
            <w:tcW w:w="1418" w:type="dxa"/>
            <w:noWrap/>
          </w:tcPr>
          <w:p w14:paraId="569DA86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7951693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28592EEA" w14:textId="77777777" w:rsidTr="00BE0869">
        <w:trPr>
          <w:cantSplit/>
        </w:trPr>
        <w:tc>
          <w:tcPr>
            <w:tcW w:w="988" w:type="dxa"/>
          </w:tcPr>
          <w:p w14:paraId="2F76FDCB" w14:textId="10842F1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Mec30</w:t>
            </w:r>
          </w:p>
        </w:tc>
        <w:tc>
          <w:tcPr>
            <w:tcW w:w="4110" w:type="dxa"/>
          </w:tcPr>
          <w:p w14:paraId="02F327B2" w14:textId="674C99E5" w:rsidR="00B6319A" w:rsidRPr="00BE0869" w:rsidRDefault="00A1525F" w:rsidP="00B6319A">
            <w:pPr>
              <w:widowControl/>
              <w:overflowPunct/>
              <w:adjustRightInd/>
              <w:spacing w:before="60" w:after="60"/>
              <w:rPr>
                <w:rFonts w:ascii="Segoe UI" w:eastAsia="Times New Roman" w:hAnsi="Segoe UI" w:cs="Segoe UI"/>
                <w:kern w:val="0"/>
                <w:sz w:val="19"/>
                <w:szCs w:val="19"/>
                <w:lang w:val="en-GB"/>
              </w:rPr>
            </w:pPr>
            <w:r w:rsidRPr="00A1525F">
              <w:rPr>
                <w:rFonts w:ascii="Segoe UI" w:hAnsi="Segoe UI" w:cs="Segoe UI"/>
                <w:sz w:val="19"/>
                <w:szCs w:val="19"/>
              </w:rPr>
              <w:t>Weighbridge with automation system</w:t>
            </w:r>
          </w:p>
        </w:tc>
        <w:tc>
          <w:tcPr>
            <w:tcW w:w="870" w:type="dxa"/>
          </w:tcPr>
          <w:p w14:paraId="45468E10" w14:textId="0911EE14"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Lump-sum</w:t>
            </w:r>
          </w:p>
        </w:tc>
        <w:tc>
          <w:tcPr>
            <w:tcW w:w="1134" w:type="dxa"/>
            <w:shd w:val="clear" w:color="auto" w:fill="auto"/>
            <w:noWrap/>
          </w:tcPr>
          <w:p w14:paraId="3EC4D0B6" w14:textId="0FE72DD7"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8" w:type="dxa"/>
            <w:noWrap/>
          </w:tcPr>
          <w:p w14:paraId="1F8798E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3000C38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02A2766F" w14:textId="77777777" w:rsidTr="00BE0869">
        <w:trPr>
          <w:cantSplit/>
        </w:trPr>
        <w:tc>
          <w:tcPr>
            <w:tcW w:w="988" w:type="dxa"/>
          </w:tcPr>
          <w:p w14:paraId="6D836B10" w14:textId="32D649E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Mec31</w:t>
            </w:r>
          </w:p>
        </w:tc>
        <w:tc>
          <w:tcPr>
            <w:tcW w:w="4110" w:type="dxa"/>
          </w:tcPr>
          <w:p w14:paraId="65AF47A3" w14:textId="32A8E4AD" w:rsidR="00B6319A" w:rsidRPr="00BE0869" w:rsidRDefault="00D735FF" w:rsidP="00B6319A">
            <w:pPr>
              <w:widowControl/>
              <w:overflowPunct/>
              <w:adjustRightInd/>
              <w:spacing w:before="60" w:after="60"/>
              <w:rPr>
                <w:rFonts w:ascii="Segoe UI" w:eastAsia="Times New Roman" w:hAnsi="Segoe UI" w:cs="Segoe UI"/>
                <w:kern w:val="0"/>
                <w:sz w:val="19"/>
                <w:szCs w:val="19"/>
                <w:lang w:val="en-GB"/>
              </w:rPr>
            </w:pPr>
            <w:r w:rsidRPr="00D735FF">
              <w:rPr>
                <w:rFonts w:ascii="Segoe UI" w:hAnsi="Segoe UI" w:cs="Segoe UI"/>
                <w:sz w:val="19"/>
                <w:szCs w:val="19"/>
              </w:rPr>
              <w:t>Full bore, screw type ball valve; brass, press-made, teflon (PTFE) gasket, 50 Ø mm, 2"</w:t>
            </w:r>
          </w:p>
        </w:tc>
        <w:tc>
          <w:tcPr>
            <w:tcW w:w="870" w:type="dxa"/>
          </w:tcPr>
          <w:p w14:paraId="105C25FD" w14:textId="1A64C51A"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3A2A125C" w14:textId="26EA38E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6</w:t>
            </w:r>
          </w:p>
        </w:tc>
        <w:tc>
          <w:tcPr>
            <w:tcW w:w="1418" w:type="dxa"/>
            <w:noWrap/>
          </w:tcPr>
          <w:p w14:paraId="7B0F16C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0CE9DBD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814C1E" w:rsidRPr="00BE0869" w14:paraId="26DEFA1C" w14:textId="77777777" w:rsidTr="00BE0869">
        <w:trPr>
          <w:cantSplit/>
        </w:trPr>
        <w:tc>
          <w:tcPr>
            <w:tcW w:w="988" w:type="dxa"/>
          </w:tcPr>
          <w:p w14:paraId="6B51BBFE" w14:textId="523FDF94" w:rsidR="00814C1E" w:rsidRPr="00BE0869" w:rsidRDefault="00814C1E" w:rsidP="00B6319A">
            <w:pPr>
              <w:widowControl/>
              <w:overflowPunct/>
              <w:adjustRightInd/>
              <w:spacing w:before="60" w:after="60"/>
              <w:rPr>
                <w:rFonts w:ascii="Segoe UI" w:hAnsi="Segoe UI" w:cs="Segoe UI"/>
                <w:sz w:val="19"/>
                <w:szCs w:val="19"/>
              </w:rPr>
            </w:pPr>
            <w:r>
              <w:rPr>
                <w:rFonts w:ascii="Segoe UI" w:hAnsi="Segoe UI" w:cs="Segoe UI"/>
                <w:sz w:val="19"/>
                <w:szCs w:val="19"/>
              </w:rPr>
              <w:t>Mec32</w:t>
            </w:r>
          </w:p>
        </w:tc>
        <w:tc>
          <w:tcPr>
            <w:tcW w:w="4110" w:type="dxa"/>
          </w:tcPr>
          <w:p w14:paraId="39A5F609" w14:textId="03BA444C" w:rsidR="00814C1E" w:rsidRPr="00D735FF" w:rsidRDefault="00AA573B" w:rsidP="00B6319A">
            <w:pPr>
              <w:widowControl/>
              <w:overflowPunct/>
              <w:adjustRightInd/>
              <w:spacing w:before="60" w:after="60"/>
              <w:rPr>
                <w:rFonts w:ascii="Segoe UI" w:hAnsi="Segoe UI" w:cs="Segoe UI"/>
                <w:sz w:val="19"/>
                <w:szCs w:val="19"/>
              </w:rPr>
            </w:pPr>
            <w:r w:rsidRPr="00AA573B">
              <w:rPr>
                <w:rFonts w:ascii="Segoe UI" w:hAnsi="Segoe UI" w:cs="Segoe UI"/>
                <w:sz w:val="19"/>
                <w:szCs w:val="19"/>
              </w:rPr>
              <w:t>23 m3 cylindrical, bolted, modular galvanized water tank (bolted) including installation/montage</w:t>
            </w:r>
          </w:p>
        </w:tc>
        <w:tc>
          <w:tcPr>
            <w:tcW w:w="870" w:type="dxa"/>
          </w:tcPr>
          <w:p w14:paraId="2EDC8D5D" w14:textId="349346AD" w:rsidR="00814C1E" w:rsidRPr="00BE0869" w:rsidRDefault="00AA573B" w:rsidP="00BE0869">
            <w:pPr>
              <w:widowControl/>
              <w:overflowPunct/>
              <w:adjustRightInd/>
              <w:spacing w:before="60" w:after="60"/>
              <w:jc w:val="center"/>
              <w:rPr>
                <w:rFonts w:ascii="Segoe UI" w:hAnsi="Segoe UI" w:cs="Segoe UI"/>
                <w:sz w:val="19"/>
                <w:szCs w:val="19"/>
              </w:rPr>
            </w:pPr>
            <w:r>
              <w:rPr>
                <w:rFonts w:ascii="Segoe UI" w:hAnsi="Segoe UI" w:cs="Segoe UI"/>
                <w:sz w:val="19"/>
                <w:szCs w:val="19"/>
              </w:rPr>
              <w:t>piece</w:t>
            </w:r>
          </w:p>
        </w:tc>
        <w:tc>
          <w:tcPr>
            <w:tcW w:w="1134" w:type="dxa"/>
            <w:shd w:val="clear" w:color="auto" w:fill="auto"/>
            <w:noWrap/>
          </w:tcPr>
          <w:p w14:paraId="5E27F74F" w14:textId="110B2375" w:rsidR="00814C1E" w:rsidRPr="00BE0869" w:rsidRDefault="00AA573B" w:rsidP="00BE0869">
            <w:pPr>
              <w:widowControl/>
              <w:overflowPunct/>
              <w:adjustRightInd/>
              <w:spacing w:before="60" w:after="60"/>
              <w:jc w:val="right"/>
              <w:rPr>
                <w:rFonts w:ascii="Segoe UI" w:hAnsi="Segoe UI" w:cs="Segoe UI"/>
                <w:sz w:val="19"/>
                <w:szCs w:val="19"/>
              </w:rPr>
            </w:pPr>
            <w:r>
              <w:rPr>
                <w:rFonts w:ascii="Segoe UI" w:hAnsi="Segoe UI" w:cs="Segoe UI"/>
                <w:sz w:val="19"/>
                <w:szCs w:val="19"/>
              </w:rPr>
              <w:t>1</w:t>
            </w:r>
          </w:p>
        </w:tc>
        <w:tc>
          <w:tcPr>
            <w:tcW w:w="1418" w:type="dxa"/>
            <w:noWrap/>
          </w:tcPr>
          <w:p w14:paraId="3E477953" w14:textId="77777777" w:rsidR="00814C1E" w:rsidRPr="00BE0869" w:rsidRDefault="00814C1E" w:rsidP="00B6319A">
            <w:pPr>
              <w:widowControl/>
              <w:overflowPunct/>
              <w:adjustRightInd/>
              <w:spacing w:before="60" w:after="60"/>
              <w:rPr>
                <w:rFonts w:ascii="Segoe UI" w:eastAsia="Times New Roman" w:hAnsi="Segoe UI" w:cs="Segoe UI"/>
                <w:kern w:val="0"/>
                <w:sz w:val="19"/>
                <w:szCs w:val="19"/>
                <w:lang w:val="en-GB"/>
              </w:rPr>
            </w:pPr>
          </w:p>
        </w:tc>
        <w:tc>
          <w:tcPr>
            <w:tcW w:w="1417" w:type="dxa"/>
            <w:noWrap/>
          </w:tcPr>
          <w:p w14:paraId="57064702" w14:textId="77777777" w:rsidR="00814C1E" w:rsidRPr="00BE0869" w:rsidRDefault="00814C1E" w:rsidP="00B6319A">
            <w:pPr>
              <w:widowControl/>
              <w:overflowPunct/>
              <w:adjustRightInd/>
              <w:spacing w:before="60" w:after="60"/>
              <w:rPr>
                <w:rFonts w:ascii="Segoe UI" w:eastAsia="Times New Roman" w:hAnsi="Segoe UI" w:cs="Segoe UI"/>
                <w:kern w:val="0"/>
                <w:sz w:val="19"/>
                <w:szCs w:val="19"/>
                <w:lang w:val="en-GB"/>
              </w:rPr>
            </w:pPr>
          </w:p>
        </w:tc>
      </w:tr>
      <w:tr w:rsidR="00B6319A" w:rsidRPr="00BE0869" w14:paraId="4AB6F430" w14:textId="77777777" w:rsidTr="00BE0869">
        <w:trPr>
          <w:cantSplit/>
        </w:trPr>
        <w:tc>
          <w:tcPr>
            <w:tcW w:w="8520" w:type="dxa"/>
            <w:gridSpan w:val="5"/>
          </w:tcPr>
          <w:p w14:paraId="4BDF7C3D" w14:textId="061F646E"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lang w:val="en-GB"/>
              </w:rPr>
              <w:t>Total for Mechanical Works</w:t>
            </w:r>
            <w:r w:rsidR="00BE0869">
              <w:rPr>
                <w:rFonts w:ascii="Segoe UI" w:hAnsi="Segoe UI" w:cs="Segoe UI"/>
                <w:sz w:val="19"/>
                <w:szCs w:val="19"/>
                <w:lang w:val="en-GB"/>
              </w:rPr>
              <w:t>, Lot 2</w:t>
            </w:r>
          </w:p>
        </w:tc>
        <w:tc>
          <w:tcPr>
            <w:tcW w:w="1417" w:type="dxa"/>
            <w:noWrap/>
          </w:tcPr>
          <w:p w14:paraId="57AE09B3" w14:textId="77777777" w:rsidR="00B6319A" w:rsidRPr="00BE0869" w:rsidRDefault="00B6319A" w:rsidP="00760223">
            <w:pPr>
              <w:widowControl/>
              <w:overflowPunct/>
              <w:adjustRightInd/>
              <w:spacing w:before="60" w:after="60"/>
              <w:rPr>
                <w:rFonts w:ascii="Segoe UI" w:eastAsia="Times New Roman" w:hAnsi="Segoe UI" w:cs="Segoe UI"/>
                <w:kern w:val="0"/>
                <w:sz w:val="19"/>
                <w:szCs w:val="19"/>
                <w:lang w:val="en-GB"/>
              </w:rPr>
            </w:pPr>
          </w:p>
        </w:tc>
      </w:tr>
    </w:tbl>
    <w:p w14:paraId="174779BF" w14:textId="186D1498" w:rsidR="00515B08" w:rsidRDefault="00515B08" w:rsidP="00515B08">
      <w:pPr>
        <w:keepNext/>
        <w:widowControl/>
        <w:tabs>
          <w:tab w:val="left" w:pos="2880"/>
          <w:tab w:val="right" w:pos="8640"/>
        </w:tabs>
        <w:overflowPunct/>
        <w:adjustRightInd/>
        <w:spacing w:before="240" w:after="120"/>
        <w:jc w:val="both"/>
        <w:rPr>
          <w:rFonts w:ascii="Segoe UI" w:eastAsia="Times New Roman" w:hAnsi="Segoe UI" w:cs="Segoe UI"/>
          <w:b/>
          <w:kern w:val="0"/>
          <w:sz w:val="20"/>
          <w:szCs w:val="20"/>
          <w:shd w:val="pct5" w:color="C0C0C0" w:fill="auto"/>
          <w:lang w:val="en-GB" w:eastAsia="da-DK"/>
        </w:rPr>
      </w:pPr>
      <w:r w:rsidRPr="00F93D66">
        <w:rPr>
          <w:rFonts w:ascii="Segoe UI" w:eastAsia="Times New Roman" w:hAnsi="Segoe UI" w:cs="Segoe UI"/>
          <w:b/>
          <w:kern w:val="0"/>
          <w:sz w:val="20"/>
          <w:szCs w:val="20"/>
          <w:shd w:val="pct5" w:color="C0C0C0" w:fill="auto"/>
          <w:lang w:val="en-GB" w:eastAsia="da-DK"/>
        </w:rPr>
        <w:t>BILL OF QUANTITIES FOR ELECTRICAL WORKS</w:t>
      </w:r>
      <w:r>
        <w:rPr>
          <w:rFonts w:ascii="Segoe UI" w:eastAsia="Times New Roman" w:hAnsi="Segoe UI" w:cs="Segoe UI"/>
          <w:b/>
          <w:kern w:val="0"/>
          <w:sz w:val="20"/>
          <w:szCs w:val="20"/>
          <w:shd w:val="pct5" w:color="C0C0C0" w:fill="auto"/>
          <w:lang w:val="en-GB" w:eastAsia="da-DK"/>
        </w:rPr>
        <w:t>, LOT 2</w:t>
      </w:r>
      <w:r w:rsidRPr="00F93D66">
        <w:rPr>
          <w:rFonts w:ascii="Segoe UI" w:eastAsia="Times New Roman" w:hAnsi="Segoe UI" w:cs="Segoe UI"/>
          <w:b/>
          <w:kern w:val="0"/>
          <w:sz w:val="20"/>
          <w:szCs w:val="20"/>
          <w:shd w:val="pct5" w:color="C0C0C0" w:fill="auto"/>
          <w:lang w:val="en-GB" w:eastAsia="da-DK"/>
        </w:rPr>
        <w:t>;</w:t>
      </w:r>
    </w:p>
    <w:tbl>
      <w:tblPr>
        <w:tblStyle w:val="TableGrid"/>
        <w:tblW w:w="9918" w:type="dxa"/>
        <w:tblLook w:val="04A0" w:firstRow="1" w:lastRow="0" w:firstColumn="1" w:lastColumn="0" w:noHBand="0" w:noVBand="1"/>
      </w:tblPr>
      <w:tblGrid>
        <w:gridCol w:w="988"/>
        <w:gridCol w:w="4110"/>
        <w:gridCol w:w="851"/>
        <w:gridCol w:w="1134"/>
        <w:gridCol w:w="1417"/>
        <w:gridCol w:w="1418"/>
      </w:tblGrid>
      <w:tr w:rsidR="00B6319A" w:rsidRPr="00F93D66" w14:paraId="1964D2AA" w14:textId="77777777" w:rsidTr="00BE0869">
        <w:trPr>
          <w:cantSplit/>
          <w:tblHeader/>
        </w:trPr>
        <w:tc>
          <w:tcPr>
            <w:tcW w:w="988" w:type="dxa"/>
            <w:shd w:val="clear" w:color="auto" w:fill="BFBFBF" w:themeFill="background1" w:themeFillShade="BF"/>
            <w:noWrap/>
            <w:hideMark/>
          </w:tcPr>
          <w:p w14:paraId="6414C508" w14:textId="77777777" w:rsidR="00BE0869" w:rsidRDefault="00B6319A" w:rsidP="00BE0869">
            <w:pPr>
              <w:widowControl/>
              <w:overflowPunct/>
              <w:adjustRightInd/>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Pose/</w:t>
            </w:r>
          </w:p>
          <w:p w14:paraId="6E1D5776" w14:textId="10F6B89B" w:rsidR="00B6319A" w:rsidRPr="00BE0869" w:rsidRDefault="00B6319A" w:rsidP="00BE0869">
            <w:pPr>
              <w:widowControl/>
              <w:overflowPunct/>
              <w:adjustRightInd/>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Item No</w:t>
            </w:r>
          </w:p>
        </w:tc>
        <w:tc>
          <w:tcPr>
            <w:tcW w:w="4110" w:type="dxa"/>
            <w:shd w:val="clear" w:color="auto" w:fill="BFBFBF" w:themeFill="background1" w:themeFillShade="BF"/>
            <w:noWrap/>
            <w:hideMark/>
          </w:tcPr>
          <w:p w14:paraId="76B14D70" w14:textId="77777777" w:rsidR="00B6319A" w:rsidRPr="00BE0869" w:rsidRDefault="00B6319A" w:rsidP="00BE0869">
            <w:pPr>
              <w:widowControl/>
              <w:overflowPunct/>
              <w:adjustRightInd/>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 xml:space="preserve">Pose/Item Definition </w:t>
            </w:r>
          </w:p>
        </w:tc>
        <w:tc>
          <w:tcPr>
            <w:tcW w:w="851" w:type="dxa"/>
            <w:shd w:val="clear" w:color="auto" w:fill="BFBFBF" w:themeFill="background1" w:themeFillShade="BF"/>
            <w:noWrap/>
            <w:hideMark/>
          </w:tcPr>
          <w:p w14:paraId="0AF4C065" w14:textId="59BBB40A" w:rsidR="00B6319A" w:rsidRPr="00BE0869" w:rsidRDefault="00B6319A" w:rsidP="00BE0869">
            <w:pPr>
              <w:widowControl/>
              <w:overflowPunct/>
              <w:adjustRightInd/>
              <w:jc w:val="center"/>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U</w:t>
            </w:r>
            <w:r w:rsidR="00BE0869">
              <w:rPr>
                <w:rFonts w:ascii="Segoe UI" w:eastAsia="Times New Roman" w:hAnsi="Segoe UI" w:cs="Segoe UI"/>
                <w:b/>
                <w:kern w:val="0"/>
                <w:sz w:val="19"/>
                <w:szCs w:val="19"/>
                <w:lang w:val="en-GB"/>
              </w:rPr>
              <w:t>nit</w:t>
            </w:r>
          </w:p>
        </w:tc>
        <w:tc>
          <w:tcPr>
            <w:tcW w:w="1134" w:type="dxa"/>
            <w:shd w:val="clear" w:color="auto" w:fill="BFBFBF" w:themeFill="background1" w:themeFillShade="BF"/>
            <w:noWrap/>
            <w:hideMark/>
          </w:tcPr>
          <w:p w14:paraId="6A859C29" w14:textId="44889D39" w:rsidR="00B6319A" w:rsidRPr="00BE0869" w:rsidRDefault="00B6319A" w:rsidP="00BE0869">
            <w:pPr>
              <w:widowControl/>
              <w:overflowPunct/>
              <w:adjustRightInd/>
              <w:jc w:val="center"/>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Quantity</w:t>
            </w:r>
          </w:p>
        </w:tc>
        <w:tc>
          <w:tcPr>
            <w:tcW w:w="1417" w:type="dxa"/>
            <w:shd w:val="clear" w:color="auto" w:fill="BFBFBF" w:themeFill="background1" w:themeFillShade="BF"/>
            <w:noWrap/>
            <w:hideMark/>
          </w:tcPr>
          <w:p w14:paraId="22C4B6F3" w14:textId="77777777" w:rsidR="00B6319A" w:rsidRPr="00BE0869" w:rsidRDefault="00B6319A" w:rsidP="00BE0869">
            <w:pPr>
              <w:widowControl/>
              <w:overflowPunct/>
              <w:adjustRightInd/>
              <w:jc w:val="center"/>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Unit Price (USD)</w:t>
            </w:r>
          </w:p>
        </w:tc>
        <w:tc>
          <w:tcPr>
            <w:tcW w:w="1418" w:type="dxa"/>
            <w:shd w:val="clear" w:color="auto" w:fill="BFBFBF" w:themeFill="background1" w:themeFillShade="BF"/>
            <w:noWrap/>
          </w:tcPr>
          <w:p w14:paraId="2D663B87" w14:textId="48047C9B" w:rsidR="00BE0869" w:rsidRDefault="00B6319A" w:rsidP="00BE0869">
            <w:pPr>
              <w:widowControl/>
              <w:overflowPunct/>
              <w:adjustRightInd/>
              <w:jc w:val="center"/>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Price</w:t>
            </w:r>
          </w:p>
          <w:p w14:paraId="6FAB4AE3" w14:textId="234BC8E2" w:rsidR="00B6319A" w:rsidRPr="00BE0869" w:rsidRDefault="00B6319A" w:rsidP="00BE0869">
            <w:pPr>
              <w:widowControl/>
              <w:overflowPunct/>
              <w:adjustRightInd/>
              <w:jc w:val="center"/>
              <w:rPr>
                <w:rFonts w:ascii="Segoe UI" w:eastAsia="Times New Roman" w:hAnsi="Segoe UI" w:cs="Segoe UI"/>
                <w:b/>
                <w:kern w:val="0"/>
                <w:sz w:val="19"/>
                <w:szCs w:val="19"/>
                <w:lang w:val="en-GB"/>
              </w:rPr>
            </w:pPr>
            <w:r w:rsidRPr="00BE0869">
              <w:rPr>
                <w:rFonts w:ascii="Segoe UI" w:eastAsia="Times New Roman" w:hAnsi="Segoe UI" w:cs="Segoe UI"/>
                <w:b/>
                <w:kern w:val="0"/>
                <w:sz w:val="19"/>
                <w:szCs w:val="19"/>
                <w:lang w:val="en-GB"/>
              </w:rPr>
              <w:t>(USD)</w:t>
            </w:r>
          </w:p>
        </w:tc>
      </w:tr>
      <w:tr w:rsidR="00B6319A" w:rsidRPr="00F93D66" w14:paraId="06AF71F3" w14:textId="77777777" w:rsidTr="00BE0869">
        <w:trPr>
          <w:cantSplit/>
        </w:trPr>
        <w:tc>
          <w:tcPr>
            <w:tcW w:w="988" w:type="dxa"/>
          </w:tcPr>
          <w:p w14:paraId="317E7754" w14:textId="69CD5E1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Ele01</w:t>
            </w:r>
          </w:p>
        </w:tc>
        <w:tc>
          <w:tcPr>
            <w:tcW w:w="4110" w:type="dxa"/>
          </w:tcPr>
          <w:p w14:paraId="5BB4AECD" w14:textId="069F520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MDP Main Distribution Panelboard</w:t>
            </w:r>
          </w:p>
        </w:tc>
        <w:tc>
          <w:tcPr>
            <w:tcW w:w="851" w:type="dxa"/>
          </w:tcPr>
          <w:p w14:paraId="3DA2CDC8" w14:textId="291B915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29BD4D4C" w14:textId="21A2AD0A"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2.00</w:t>
            </w:r>
          </w:p>
        </w:tc>
        <w:tc>
          <w:tcPr>
            <w:tcW w:w="1417" w:type="dxa"/>
            <w:noWrap/>
          </w:tcPr>
          <w:p w14:paraId="5E4B15B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18C83F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4B54E69B" w14:textId="77777777" w:rsidTr="00BE0869">
        <w:trPr>
          <w:cantSplit/>
        </w:trPr>
        <w:tc>
          <w:tcPr>
            <w:tcW w:w="988" w:type="dxa"/>
          </w:tcPr>
          <w:p w14:paraId="5DF46ED5" w14:textId="78D51F9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Ele02</w:t>
            </w:r>
          </w:p>
        </w:tc>
        <w:tc>
          <w:tcPr>
            <w:tcW w:w="4110" w:type="dxa"/>
          </w:tcPr>
          <w:p w14:paraId="054CD782" w14:textId="2329BE3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Surface Mounting Type Sheet Metal Panel, 0.30 m2</w:t>
            </w:r>
          </w:p>
        </w:tc>
        <w:tc>
          <w:tcPr>
            <w:tcW w:w="851" w:type="dxa"/>
          </w:tcPr>
          <w:p w14:paraId="6FF4443B" w14:textId="13734695"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08EA7982" w14:textId="48678C9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w:t>
            </w:r>
          </w:p>
        </w:tc>
        <w:tc>
          <w:tcPr>
            <w:tcW w:w="1417" w:type="dxa"/>
            <w:noWrap/>
          </w:tcPr>
          <w:p w14:paraId="26441D4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1E234D3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36BF514" w14:textId="77777777" w:rsidTr="00BE0869">
        <w:trPr>
          <w:cantSplit/>
        </w:trPr>
        <w:tc>
          <w:tcPr>
            <w:tcW w:w="988" w:type="dxa"/>
          </w:tcPr>
          <w:p w14:paraId="3ECA86EB" w14:textId="478A054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Ele03</w:t>
            </w:r>
          </w:p>
        </w:tc>
        <w:tc>
          <w:tcPr>
            <w:tcW w:w="4110" w:type="dxa"/>
          </w:tcPr>
          <w:p w14:paraId="7AA6B8B0" w14:textId="14F94F0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Selector Type Rotary Cam (Pako) Switch, 2x10 A</w:t>
            </w:r>
          </w:p>
        </w:tc>
        <w:tc>
          <w:tcPr>
            <w:tcW w:w="851" w:type="dxa"/>
          </w:tcPr>
          <w:p w14:paraId="6908378A" w14:textId="3B58CDE1"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7B478FDB" w14:textId="58DEF585"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0366C5E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18C25CB9"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1625A804" w14:textId="77777777" w:rsidTr="00BE0869">
        <w:trPr>
          <w:cantSplit/>
        </w:trPr>
        <w:tc>
          <w:tcPr>
            <w:tcW w:w="988" w:type="dxa"/>
          </w:tcPr>
          <w:p w14:paraId="6C4AA5E9" w14:textId="7C7DE5C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Ele04</w:t>
            </w:r>
          </w:p>
        </w:tc>
        <w:tc>
          <w:tcPr>
            <w:tcW w:w="4110" w:type="dxa"/>
          </w:tcPr>
          <w:p w14:paraId="06CBCBBE" w14:textId="04E4E3C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Rotary Cam (Pako) Switch, (0-1) 3x25 A</w:t>
            </w:r>
          </w:p>
        </w:tc>
        <w:tc>
          <w:tcPr>
            <w:tcW w:w="851" w:type="dxa"/>
          </w:tcPr>
          <w:p w14:paraId="5353E14F" w14:textId="5C040783"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53F770C2" w14:textId="21A116D7"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w:t>
            </w:r>
          </w:p>
        </w:tc>
        <w:tc>
          <w:tcPr>
            <w:tcW w:w="1417" w:type="dxa"/>
            <w:noWrap/>
          </w:tcPr>
          <w:p w14:paraId="56ADB33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0C2398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4AFDFF24" w14:textId="77777777" w:rsidTr="00BE0869">
        <w:trPr>
          <w:cantSplit/>
        </w:trPr>
        <w:tc>
          <w:tcPr>
            <w:tcW w:w="988" w:type="dxa"/>
          </w:tcPr>
          <w:p w14:paraId="74D6F2BD" w14:textId="3BF5FF5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Ele05</w:t>
            </w:r>
          </w:p>
        </w:tc>
        <w:tc>
          <w:tcPr>
            <w:tcW w:w="4110" w:type="dxa"/>
          </w:tcPr>
          <w:p w14:paraId="752B215C" w14:textId="6750654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Contactor, 3x16 A</w:t>
            </w:r>
          </w:p>
        </w:tc>
        <w:tc>
          <w:tcPr>
            <w:tcW w:w="851" w:type="dxa"/>
          </w:tcPr>
          <w:p w14:paraId="12ABCB6C" w14:textId="124AE82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63A7B198" w14:textId="5EB90E5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3354F95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5DEF939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27EBF5AE" w14:textId="77777777" w:rsidTr="00BE0869">
        <w:trPr>
          <w:cantSplit/>
        </w:trPr>
        <w:tc>
          <w:tcPr>
            <w:tcW w:w="988" w:type="dxa"/>
          </w:tcPr>
          <w:p w14:paraId="4EB1BAA9" w14:textId="7C66ED5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Ele06</w:t>
            </w:r>
          </w:p>
        </w:tc>
        <w:tc>
          <w:tcPr>
            <w:tcW w:w="4110" w:type="dxa"/>
          </w:tcPr>
          <w:p w14:paraId="1352D3C4" w14:textId="13AC6AD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Thermic Protective Contactor, 3x10 A</w:t>
            </w:r>
          </w:p>
        </w:tc>
        <w:tc>
          <w:tcPr>
            <w:tcW w:w="851" w:type="dxa"/>
          </w:tcPr>
          <w:p w14:paraId="6B92CF08" w14:textId="588A9496"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7A1D5506" w14:textId="5773355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w:t>
            </w:r>
          </w:p>
        </w:tc>
        <w:tc>
          <w:tcPr>
            <w:tcW w:w="1417" w:type="dxa"/>
            <w:noWrap/>
          </w:tcPr>
          <w:p w14:paraId="5253AF6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F7CF5B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3F84666E" w14:textId="77777777" w:rsidTr="00BE0869">
        <w:trPr>
          <w:cantSplit/>
        </w:trPr>
        <w:tc>
          <w:tcPr>
            <w:tcW w:w="988" w:type="dxa"/>
          </w:tcPr>
          <w:p w14:paraId="13775D93" w14:textId="79D1B48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Ele07</w:t>
            </w:r>
          </w:p>
        </w:tc>
        <w:tc>
          <w:tcPr>
            <w:tcW w:w="4110" w:type="dxa"/>
          </w:tcPr>
          <w:p w14:paraId="654D8BD2" w14:textId="7D067C4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Time limit relay used for lighting control</w:t>
            </w:r>
          </w:p>
        </w:tc>
        <w:tc>
          <w:tcPr>
            <w:tcW w:w="851" w:type="dxa"/>
          </w:tcPr>
          <w:p w14:paraId="6AF9D2B3" w14:textId="7CDB5BBA"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0D150DF3" w14:textId="065AF2F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7BC4CC8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47E88D6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8118EB6" w14:textId="77777777" w:rsidTr="00BE0869">
        <w:trPr>
          <w:cantSplit/>
        </w:trPr>
        <w:tc>
          <w:tcPr>
            <w:tcW w:w="988" w:type="dxa"/>
          </w:tcPr>
          <w:p w14:paraId="1E715AA5" w14:textId="28DE553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Ele09</w:t>
            </w:r>
          </w:p>
        </w:tc>
        <w:tc>
          <w:tcPr>
            <w:tcW w:w="4110" w:type="dxa"/>
          </w:tcPr>
          <w:p w14:paraId="7DAF2F13" w14:textId="7477E47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Residual current circuit breaker – up to 4x25A (300mA)</w:t>
            </w:r>
          </w:p>
        </w:tc>
        <w:tc>
          <w:tcPr>
            <w:tcW w:w="851" w:type="dxa"/>
          </w:tcPr>
          <w:p w14:paraId="44ADE284" w14:textId="36838523"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5DD7AA1C" w14:textId="6E9771A5"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5</w:t>
            </w:r>
          </w:p>
        </w:tc>
        <w:tc>
          <w:tcPr>
            <w:tcW w:w="1417" w:type="dxa"/>
            <w:noWrap/>
          </w:tcPr>
          <w:p w14:paraId="35A5CAF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467401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6E21722C" w14:textId="77777777" w:rsidTr="00BE0869">
        <w:trPr>
          <w:cantSplit/>
        </w:trPr>
        <w:tc>
          <w:tcPr>
            <w:tcW w:w="988" w:type="dxa"/>
          </w:tcPr>
          <w:p w14:paraId="1CB23618" w14:textId="42EFB04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Ele10</w:t>
            </w:r>
          </w:p>
        </w:tc>
        <w:tc>
          <w:tcPr>
            <w:tcW w:w="4110" w:type="dxa"/>
          </w:tcPr>
          <w:p w14:paraId="7BD20A7C" w14:textId="004AEFB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Residual current circuit breaker – up to 4x40A (300mA)</w:t>
            </w:r>
          </w:p>
        </w:tc>
        <w:tc>
          <w:tcPr>
            <w:tcW w:w="851" w:type="dxa"/>
          </w:tcPr>
          <w:p w14:paraId="43E93A19" w14:textId="55DAD103"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65669F15" w14:textId="46914D43"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2CF1C5D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523FA17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65BF5B7C" w14:textId="77777777" w:rsidTr="00BE0869">
        <w:trPr>
          <w:cantSplit/>
        </w:trPr>
        <w:tc>
          <w:tcPr>
            <w:tcW w:w="988" w:type="dxa"/>
          </w:tcPr>
          <w:p w14:paraId="0C38365A" w14:textId="4F4DDE2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Ele11</w:t>
            </w:r>
          </w:p>
        </w:tc>
        <w:tc>
          <w:tcPr>
            <w:tcW w:w="4110" w:type="dxa"/>
          </w:tcPr>
          <w:p w14:paraId="6389C0C2" w14:textId="79505DB3"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Surge protector; B Class, 230V AC, 100kA panel type </w:t>
            </w:r>
          </w:p>
        </w:tc>
        <w:tc>
          <w:tcPr>
            <w:tcW w:w="851" w:type="dxa"/>
          </w:tcPr>
          <w:p w14:paraId="36B4B6CE" w14:textId="1B278C9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4DD5DEFE" w14:textId="57489049"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20D88E2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2ED2BD9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FA9268D" w14:textId="77777777" w:rsidTr="00BE0869">
        <w:trPr>
          <w:cantSplit/>
        </w:trPr>
        <w:tc>
          <w:tcPr>
            <w:tcW w:w="988" w:type="dxa"/>
          </w:tcPr>
          <w:p w14:paraId="30E7C1C8" w14:textId="15D412C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Ele12</w:t>
            </w:r>
          </w:p>
        </w:tc>
        <w:tc>
          <w:tcPr>
            <w:tcW w:w="4110" w:type="dxa"/>
          </w:tcPr>
          <w:p w14:paraId="4601E05C" w14:textId="03E1BA29"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Automatic-controlled central compensation battery, up to 525 V </w:t>
            </w:r>
          </w:p>
        </w:tc>
        <w:tc>
          <w:tcPr>
            <w:tcW w:w="851" w:type="dxa"/>
          </w:tcPr>
          <w:p w14:paraId="510906EF" w14:textId="05AF642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kVar</w:t>
            </w:r>
          </w:p>
        </w:tc>
        <w:tc>
          <w:tcPr>
            <w:tcW w:w="1134" w:type="dxa"/>
            <w:shd w:val="clear" w:color="auto" w:fill="auto"/>
            <w:noWrap/>
          </w:tcPr>
          <w:p w14:paraId="625BCCAC" w14:textId="34A1FAEB"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12.5</w:t>
            </w:r>
          </w:p>
        </w:tc>
        <w:tc>
          <w:tcPr>
            <w:tcW w:w="1417" w:type="dxa"/>
            <w:noWrap/>
          </w:tcPr>
          <w:p w14:paraId="76C7D81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BBAFDD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03D1F23D" w14:textId="77777777" w:rsidTr="00BE0869">
        <w:trPr>
          <w:cantSplit/>
        </w:trPr>
        <w:tc>
          <w:tcPr>
            <w:tcW w:w="988" w:type="dxa"/>
          </w:tcPr>
          <w:p w14:paraId="7B6BDB31" w14:textId="4523DF8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Ele13</w:t>
            </w:r>
          </w:p>
        </w:tc>
        <w:tc>
          <w:tcPr>
            <w:tcW w:w="4110" w:type="dxa"/>
          </w:tcPr>
          <w:p w14:paraId="73C4D218" w14:textId="0C4386A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Miniature Circuit Breaker, 1x2A, 1x10A, 1x16A</w:t>
            </w:r>
          </w:p>
        </w:tc>
        <w:tc>
          <w:tcPr>
            <w:tcW w:w="851" w:type="dxa"/>
          </w:tcPr>
          <w:p w14:paraId="60BCE71E" w14:textId="15908BA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49FB423D" w14:textId="654981B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15</w:t>
            </w:r>
          </w:p>
        </w:tc>
        <w:tc>
          <w:tcPr>
            <w:tcW w:w="1417" w:type="dxa"/>
            <w:noWrap/>
          </w:tcPr>
          <w:p w14:paraId="4728FDE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AA1FF7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48B73A23" w14:textId="77777777" w:rsidTr="00BE0869">
        <w:trPr>
          <w:cantSplit/>
        </w:trPr>
        <w:tc>
          <w:tcPr>
            <w:tcW w:w="988" w:type="dxa"/>
          </w:tcPr>
          <w:p w14:paraId="40313CD9" w14:textId="50024EB4"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Ele14</w:t>
            </w:r>
          </w:p>
        </w:tc>
        <w:tc>
          <w:tcPr>
            <w:tcW w:w="4110" w:type="dxa"/>
          </w:tcPr>
          <w:p w14:paraId="3BF8329D" w14:textId="0392279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Miniature Circuit Breaker, 3x25A</w:t>
            </w:r>
          </w:p>
        </w:tc>
        <w:tc>
          <w:tcPr>
            <w:tcW w:w="851" w:type="dxa"/>
          </w:tcPr>
          <w:p w14:paraId="3BBA8C73" w14:textId="190550F4"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7EAAE254" w14:textId="7BFF619A"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11</w:t>
            </w:r>
          </w:p>
        </w:tc>
        <w:tc>
          <w:tcPr>
            <w:tcW w:w="1417" w:type="dxa"/>
            <w:noWrap/>
          </w:tcPr>
          <w:p w14:paraId="7CB9A67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79338661"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6D74F822" w14:textId="77777777" w:rsidTr="00BE0869">
        <w:trPr>
          <w:cantSplit/>
        </w:trPr>
        <w:tc>
          <w:tcPr>
            <w:tcW w:w="988" w:type="dxa"/>
          </w:tcPr>
          <w:p w14:paraId="45D64588" w14:textId="0F503D4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Ele15</w:t>
            </w:r>
          </w:p>
        </w:tc>
        <w:tc>
          <w:tcPr>
            <w:tcW w:w="4110" w:type="dxa"/>
          </w:tcPr>
          <w:p w14:paraId="483649FF" w14:textId="144C32E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Miniature Circuit Breaker, 3x40A</w:t>
            </w:r>
          </w:p>
        </w:tc>
        <w:tc>
          <w:tcPr>
            <w:tcW w:w="851" w:type="dxa"/>
          </w:tcPr>
          <w:p w14:paraId="65C1A270" w14:textId="4A49746D"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5081849E" w14:textId="7F044F63"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13C98AC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5DCAA1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3FA17539" w14:textId="77777777" w:rsidTr="00BE0869">
        <w:trPr>
          <w:cantSplit/>
        </w:trPr>
        <w:tc>
          <w:tcPr>
            <w:tcW w:w="988" w:type="dxa"/>
          </w:tcPr>
          <w:p w14:paraId="72959BF4" w14:textId="6366885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Ele16</w:t>
            </w:r>
          </w:p>
        </w:tc>
        <w:tc>
          <w:tcPr>
            <w:tcW w:w="4110" w:type="dxa"/>
          </w:tcPr>
          <w:p w14:paraId="708CD1FB" w14:textId="6F8969B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Multimeter (TS4417)</w:t>
            </w:r>
          </w:p>
        </w:tc>
        <w:tc>
          <w:tcPr>
            <w:tcW w:w="851" w:type="dxa"/>
          </w:tcPr>
          <w:p w14:paraId="65606B37" w14:textId="05A971D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3EFDFF83" w14:textId="50810F5C"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314018F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30A5D1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0C603DED" w14:textId="77777777" w:rsidTr="00BE0869">
        <w:trPr>
          <w:cantSplit/>
        </w:trPr>
        <w:tc>
          <w:tcPr>
            <w:tcW w:w="988" w:type="dxa"/>
          </w:tcPr>
          <w:p w14:paraId="12CE1592" w14:textId="0237167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Ele17</w:t>
            </w:r>
          </w:p>
        </w:tc>
        <w:tc>
          <w:tcPr>
            <w:tcW w:w="4110" w:type="dxa"/>
          </w:tcPr>
          <w:p w14:paraId="071E4CF9" w14:textId="166679A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Current transformer, CL:0,5 n&lt;5 10VA 40/5A</w:t>
            </w:r>
          </w:p>
        </w:tc>
        <w:tc>
          <w:tcPr>
            <w:tcW w:w="851" w:type="dxa"/>
          </w:tcPr>
          <w:p w14:paraId="307B9226" w14:textId="7454BC27"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0FA27D4C" w14:textId="71C30A8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67AD76A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4AD6DF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0F2BE717" w14:textId="77777777" w:rsidTr="00BE0869">
        <w:trPr>
          <w:cantSplit/>
        </w:trPr>
        <w:tc>
          <w:tcPr>
            <w:tcW w:w="988" w:type="dxa"/>
          </w:tcPr>
          <w:p w14:paraId="6E18BA2A" w14:textId="62776EF3"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Ele18</w:t>
            </w:r>
          </w:p>
        </w:tc>
        <w:tc>
          <w:tcPr>
            <w:tcW w:w="4110" w:type="dxa"/>
          </w:tcPr>
          <w:p w14:paraId="45AAC329" w14:textId="1AE84A0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Signal Lamp</w:t>
            </w:r>
          </w:p>
        </w:tc>
        <w:tc>
          <w:tcPr>
            <w:tcW w:w="851" w:type="dxa"/>
          </w:tcPr>
          <w:p w14:paraId="430DD6EF" w14:textId="5C6BC727"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04FB5CE7" w14:textId="2DC4054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9</w:t>
            </w:r>
          </w:p>
        </w:tc>
        <w:tc>
          <w:tcPr>
            <w:tcW w:w="1417" w:type="dxa"/>
            <w:noWrap/>
          </w:tcPr>
          <w:p w14:paraId="3A27C7BC"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23264B8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2CE1015C" w14:textId="77777777" w:rsidTr="00BE0869">
        <w:trPr>
          <w:cantSplit/>
        </w:trPr>
        <w:tc>
          <w:tcPr>
            <w:tcW w:w="988" w:type="dxa"/>
          </w:tcPr>
          <w:p w14:paraId="01CDAA15" w14:textId="540A392C"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Ele19</w:t>
            </w:r>
          </w:p>
        </w:tc>
        <w:tc>
          <w:tcPr>
            <w:tcW w:w="4110" w:type="dxa"/>
          </w:tcPr>
          <w:p w14:paraId="4A028899" w14:textId="27402D6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3x25+16mm2 NYY Cable</w:t>
            </w:r>
          </w:p>
        </w:tc>
        <w:tc>
          <w:tcPr>
            <w:tcW w:w="851" w:type="dxa"/>
          </w:tcPr>
          <w:p w14:paraId="5E3F2C6D" w14:textId="2DC9905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38983015" w14:textId="027E35ED"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200</w:t>
            </w:r>
          </w:p>
        </w:tc>
        <w:tc>
          <w:tcPr>
            <w:tcW w:w="1417" w:type="dxa"/>
            <w:noWrap/>
          </w:tcPr>
          <w:p w14:paraId="4179715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AFDFD0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563FE514" w14:textId="77777777" w:rsidTr="00BE0869">
        <w:trPr>
          <w:cantSplit/>
        </w:trPr>
        <w:tc>
          <w:tcPr>
            <w:tcW w:w="988" w:type="dxa"/>
          </w:tcPr>
          <w:p w14:paraId="010C5FA3" w14:textId="3EE76791"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Ele20</w:t>
            </w:r>
          </w:p>
        </w:tc>
        <w:tc>
          <w:tcPr>
            <w:tcW w:w="4110" w:type="dxa"/>
          </w:tcPr>
          <w:p w14:paraId="52BDA38A" w14:textId="4E7CEE6F"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4x6mm2 NYY Cable</w:t>
            </w:r>
          </w:p>
        </w:tc>
        <w:tc>
          <w:tcPr>
            <w:tcW w:w="851" w:type="dxa"/>
          </w:tcPr>
          <w:p w14:paraId="5037CF3B" w14:textId="529CFF5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0815F788" w14:textId="42D5C8BE"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370</w:t>
            </w:r>
          </w:p>
        </w:tc>
        <w:tc>
          <w:tcPr>
            <w:tcW w:w="1417" w:type="dxa"/>
            <w:noWrap/>
          </w:tcPr>
          <w:p w14:paraId="4DC5E1D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B76C3BC"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A1932CD" w14:textId="77777777" w:rsidTr="00BE0869">
        <w:trPr>
          <w:cantSplit/>
        </w:trPr>
        <w:tc>
          <w:tcPr>
            <w:tcW w:w="988" w:type="dxa"/>
          </w:tcPr>
          <w:p w14:paraId="0980DCC5" w14:textId="1E82E76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Ele21</w:t>
            </w:r>
          </w:p>
        </w:tc>
        <w:tc>
          <w:tcPr>
            <w:tcW w:w="4110" w:type="dxa"/>
          </w:tcPr>
          <w:p w14:paraId="2FA21ADA" w14:textId="1EF3639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5x4mm2 N2XH Cable</w:t>
            </w:r>
          </w:p>
        </w:tc>
        <w:tc>
          <w:tcPr>
            <w:tcW w:w="851" w:type="dxa"/>
          </w:tcPr>
          <w:p w14:paraId="78ECFA41" w14:textId="57A3B13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36498062" w14:textId="095E5533"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105</w:t>
            </w:r>
          </w:p>
        </w:tc>
        <w:tc>
          <w:tcPr>
            <w:tcW w:w="1417" w:type="dxa"/>
            <w:noWrap/>
          </w:tcPr>
          <w:p w14:paraId="3CCEF15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A0C6F5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5D2FF984" w14:textId="77777777" w:rsidTr="00BE0869">
        <w:trPr>
          <w:cantSplit/>
        </w:trPr>
        <w:tc>
          <w:tcPr>
            <w:tcW w:w="988" w:type="dxa"/>
          </w:tcPr>
          <w:p w14:paraId="3A789649" w14:textId="02F74C3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Ele22</w:t>
            </w:r>
          </w:p>
        </w:tc>
        <w:tc>
          <w:tcPr>
            <w:tcW w:w="4110" w:type="dxa"/>
          </w:tcPr>
          <w:p w14:paraId="3F2A467C" w14:textId="64328BE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5x6mm2 N2XH Cable</w:t>
            </w:r>
          </w:p>
        </w:tc>
        <w:tc>
          <w:tcPr>
            <w:tcW w:w="851" w:type="dxa"/>
          </w:tcPr>
          <w:p w14:paraId="53DEE653" w14:textId="269E4627"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2936F1D8" w14:textId="5DAD6B88"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50</w:t>
            </w:r>
          </w:p>
        </w:tc>
        <w:tc>
          <w:tcPr>
            <w:tcW w:w="1417" w:type="dxa"/>
            <w:noWrap/>
          </w:tcPr>
          <w:p w14:paraId="3BE8B054"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8C15D95"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2224DB85" w14:textId="77777777" w:rsidTr="00BE0869">
        <w:trPr>
          <w:cantSplit/>
        </w:trPr>
        <w:tc>
          <w:tcPr>
            <w:tcW w:w="988" w:type="dxa"/>
          </w:tcPr>
          <w:p w14:paraId="2A349DE0" w14:textId="6103164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Ele23</w:t>
            </w:r>
          </w:p>
        </w:tc>
        <w:tc>
          <w:tcPr>
            <w:tcW w:w="4110" w:type="dxa"/>
          </w:tcPr>
          <w:p w14:paraId="3F997557" w14:textId="4E7A726A"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ΔL60 (6 m.) Active Lightning Arrestor</w:t>
            </w:r>
          </w:p>
        </w:tc>
        <w:tc>
          <w:tcPr>
            <w:tcW w:w="851" w:type="dxa"/>
          </w:tcPr>
          <w:p w14:paraId="7D3751B6" w14:textId="4A84376E"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4E469B6B" w14:textId="4D4F588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05C52BB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782AEF2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11C84CFF" w14:textId="77777777" w:rsidTr="00BE0869">
        <w:trPr>
          <w:cantSplit/>
        </w:trPr>
        <w:tc>
          <w:tcPr>
            <w:tcW w:w="988" w:type="dxa"/>
          </w:tcPr>
          <w:p w14:paraId="3CD1B0A3" w14:textId="7803ACD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Ele24</w:t>
            </w:r>
          </w:p>
        </w:tc>
        <w:tc>
          <w:tcPr>
            <w:tcW w:w="4110" w:type="dxa"/>
          </w:tcPr>
          <w:p w14:paraId="537223DF" w14:textId="4009F19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Down-conductor, 50mm2 electrolytic copper conductor</w:t>
            </w:r>
          </w:p>
        </w:tc>
        <w:tc>
          <w:tcPr>
            <w:tcW w:w="851" w:type="dxa"/>
          </w:tcPr>
          <w:p w14:paraId="5CD706DD" w14:textId="195FAAA1"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02F38DB" w14:textId="0A6E6812"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100</w:t>
            </w:r>
          </w:p>
        </w:tc>
        <w:tc>
          <w:tcPr>
            <w:tcW w:w="1417" w:type="dxa"/>
            <w:noWrap/>
          </w:tcPr>
          <w:p w14:paraId="6EA50AF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4CA284A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5EBA8517" w14:textId="77777777" w:rsidTr="00BE0869">
        <w:trPr>
          <w:cantSplit/>
        </w:trPr>
        <w:tc>
          <w:tcPr>
            <w:tcW w:w="988" w:type="dxa"/>
          </w:tcPr>
          <w:p w14:paraId="14E58122" w14:textId="489B3A2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Ele25</w:t>
            </w:r>
          </w:p>
        </w:tc>
        <w:tc>
          <w:tcPr>
            <w:tcW w:w="4110" w:type="dxa"/>
          </w:tcPr>
          <w:p w14:paraId="4397B830" w14:textId="0612CC2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30x3,5mm Galvanized Steel Band</w:t>
            </w:r>
          </w:p>
        </w:tc>
        <w:tc>
          <w:tcPr>
            <w:tcW w:w="851" w:type="dxa"/>
          </w:tcPr>
          <w:p w14:paraId="2E81E42D" w14:textId="55B0464B"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81B6AEA" w14:textId="30BF0287"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50</w:t>
            </w:r>
          </w:p>
        </w:tc>
        <w:tc>
          <w:tcPr>
            <w:tcW w:w="1417" w:type="dxa"/>
            <w:noWrap/>
          </w:tcPr>
          <w:p w14:paraId="5EE1614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75EE66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6C5F5FE4" w14:textId="77777777" w:rsidTr="00BE0869">
        <w:trPr>
          <w:cantSplit/>
        </w:trPr>
        <w:tc>
          <w:tcPr>
            <w:tcW w:w="988" w:type="dxa"/>
          </w:tcPr>
          <w:p w14:paraId="2C07EC09" w14:textId="2AD0C5B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Ele26</w:t>
            </w:r>
          </w:p>
        </w:tc>
        <w:tc>
          <w:tcPr>
            <w:tcW w:w="4110" w:type="dxa"/>
          </w:tcPr>
          <w:p w14:paraId="46F6D64F" w14:textId="263ED58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Grounding rod, electrolytic copper</w:t>
            </w:r>
          </w:p>
        </w:tc>
        <w:tc>
          <w:tcPr>
            <w:tcW w:w="851" w:type="dxa"/>
          </w:tcPr>
          <w:p w14:paraId="068861A8" w14:textId="53935FA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39170C0D" w14:textId="57C99D47"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8</w:t>
            </w:r>
          </w:p>
        </w:tc>
        <w:tc>
          <w:tcPr>
            <w:tcW w:w="1417" w:type="dxa"/>
            <w:noWrap/>
          </w:tcPr>
          <w:p w14:paraId="44361408"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69AB516B"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495B2ABA" w14:textId="77777777" w:rsidTr="00BE0869">
        <w:trPr>
          <w:cantSplit/>
        </w:trPr>
        <w:tc>
          <w:tcPr>
            <w:tcW w:w="988" w:type="dxa"/>
          </w:tcPr>
          <w:p w14:paraId="5CB6D94E" w14:textId="6CA3803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Ele27</w:t>
            </w:r>
          </w:p>
        </w:tc>
        <w:tc>
          <w:tcPr>
            <w:tcW w:w="4110" w:type="dxa"/>
          </w:tcPr>
          <w:p w14:paraId="6DBB65B1" w14:textId="577991A5"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Conductor protection pipe (3m)</w:t>
            </w:r>
          </w:p>
        </w:tc>
        <w:tc>
          <w:tcPr>
            <w:tcW w:w="851" w:type="dxa"/>
          </w:tcPr>
          <w:p w14:paraId="493927C5" w14:textId="6DD54978"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30B77CC5" w14:textId="2A707B5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w:t>
            </w:r>
          </w:p>
        </w:tc>
        <w:tc>
          <w:tcPr>
            <w:tcW w:w="1417" w:type="dxa"/>
            <w:noWrap/>
          </w:tcPr>
          <w:p w14:paraId="0A3A60F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7CA7B86D"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0FD8EC8" w14:textId="77777777" w:rsidTr="00BE0869">
        <w:trPr>
          <w:cantSplit/>
        </w:trPr>
        <w:tc>
          <w:tcPr>
            <w:tcW w:w="988" w:type="dxa"/>
          </w:tcPr>
          <w:p w14:paraId="42EDA60E" w14:textId="38380D5F"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Ele28</w:t>
            </w:r>
          </w:p>
        </w:tc>
        <w:tc>
          <w:tcPr>
            <w:tcW w:w="4110" w:type="dxa"/>
          </w:tcPr>
          <w:p w14:paraId="32084413" w14:textId="5965D6C4"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150W LED Street Lighting Fixture, IP65</w:t>
            </w:r>
          </w:p>
        </w:tc>
        <w:tc>
          <w:tcPr>
            <w:tcW w:w="851" w:type="dxa"/>
          </w:tcPr>
          <w:p w14:paraId="02285058" w14:textId="32ED1491"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5F9EDF5D" w14:textId="4C3ABFB7"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13</w:t>
            </w:r>
          </w:p>
        </w:tc>
        <w:tc>
          <w:tcPr>
            <w:tcW w:w="1417" w:type="dxa"/>
            <w:noWrap/>
          </w:tcPr>
          <w:p w14:paraId="6CEBD0B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2DB417B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1E5DEE10" w14:textId="77777777" w:rsidTr="00BE0869">
        <w:trPr>
          <w:cantSplit/>
        </w:trPr>
        <w:tc>
          <w:tcPr>
            <w:tcW w:w="988" w:type="dxa"/>
          </w:tcPr>
          <w:p w14:paraId="313D3105" w14:textId="04D99C70"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Ele29</w:t>
            </w:r>
          </w:p>
        </w:tc>
        <w:tc>
          <w:tcPr>
            <w:tcW w:w="4110" w:type="dxa"/>
          </w:tcPr>
          <w:p w14:paraId="138E4B03" w14:textId="2B5316B5"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150W LED Projector Lighting Fixture, IP65</w:t>
            </w:r>
          </w:p>
        </w:tc>
        <w:tc>
          <w:tcPr>
            <w:tcW w:w="851" w:type="dxa"/>
          </w:tcPr>
          <w:p w14:paraId="54E05C6C" w14:textId="2D9AE31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3E468D20" w14:textId="2A05B75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2</w:t>
            </w:r>
          </w:p>
        </w:tc>
        <w:tc>
          <w:tcPr>
            <w:tcW w:w="1417" w:type="dxa"/>
            <w:noWrap/>
          </w:tcPr>
          <w:p w14:paraId="33A0E210"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E0D46B2"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4B53DDAD" w14:textId="77777777" w:rsidTr="00BE0869">
        <w:trPr>
          <w:cantSplit/>
        </w:trPr>
        <w:tc>
          <w:tcPr>
            <w:tcW w:w="988" w:type="dxa"/>
          </w:tcPr>
          <w:p w14:paraId="70B4308F" w14:textId="3856D52D"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Ele30</w:t>
            </w:r>
          </w:p>
        </w:tc>
        <w:tc>
          <w:tcPr>
            <w:tcW w:w="4110" w:type="dxa"/>
          </w:tcPr>
          <w:p w14:paraId="4BB7D8AE" w14:textId="763CFA02"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Galvanized Steel Range Lighting Pole, h:7mt.</w:t>
            </w:r>
          </w:p>
        </w:tc>
        <w:tc>
          <w:tcPr>
            <w:tcW w:w="851" w:type="dxa"/>
          </w:tcPr>
          <w:p w14:paraId="6700796E" w14:textId="1C5016B0"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piece</w:t>
            </w:r>
          </w:p>
        </w:tc>
        <w:tc>
          <w:tcPr>
            <w:tcW w:w="1134" w:type="dxa"/>
            <w:shd w:val="clear" w:color="auto" w:fill="auto"/>
            <w:noWrap/>
          </w:tcPr>
          <w:p w14:paraId="183F5238" w14:textId="4783306F"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15</w:t>
            </w:r>
          </w:p>
        </w:tc>
        <w:tc>
          <w:tcPr>
            <w:tcW w:w="1417" w:type="dxa"/>
            <w:noWrap/>
          </w:tcPr>
          <w:p w14:paraId="5041FF57"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EED9403"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21207F5F" w14:textId="77777777" w:rsidTr="00BE0869">
        <w:trPr>
          <w:cantSplit/>
        </w:trPr>
        <w:tc>
          <w:tcPr>
            <w:tcW w:w="988" w:type="dxa"/>
          </w:tcPr>
          <w:p w14:paraId="2EC4A087" w14:textId="0EE5EBA4"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Ele31</w:t>
            </w:r>
          </w:p>
        </w:tc>
        <w:tc>
          <w:tcPr>
            <w:tcW w:w="4110" w:type="dxa"/>
          </w:tcPr>
          <w:p w14:paraId="484F35A2" w14:textId="258DB9D6"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HDPE 100 corrugated pipe</w:t>
            </w:r>
          </w:p>
        </w:tc>
        <w:tc>
          <w:tcPr>
            <w:tcW w:w="851" w:type="dxa"/>
          </w:tcPr>
          <w:p w14:paraId="21C9527B" w14:textId="2B77ACDB"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436E0F3A" w14:textId="48B37700"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70</w:t>
            </w:r>
          </w:p>
        </w:tc>
        <w:tc>
          <w:tcPr>
            <w:tcW w:w="1417" w:type="dxa"/>
            <w:noWrap/>
          </w:tcPr>
          <w:p w14:paraId="704AF60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06CDD2E6"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3F0DE1DE" w14:textId="77777777" w:rsidTr="00BE0869">
        <w:trPr>
          <w:cantSplit/>
        </w:trPr>
        <w:tc>
          <w:tcPr>
            <w:tcW w:w="988" w:type="dxa"/>
          </w:tcPr>
          <w:p w14:paraId="39A46D11" w14:textId="27E91F68"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Ele32</w:t>
            </w:r>
          </w:p>
        </w:tc>
        <w:tc>
          <w:tcPr>
            <w:tcW w:w="4110" w:type="dxa"/>
          </w:tcPr>
          <w:p w14:paraId="73F900CF" w14:textId="35669B8B"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hAnsi="Segoe UI" w:cs="Segoe UI"/>
                <w:sz w:val="19"/>
                <w:szCs w:val="19"/>
              </w:rPr>
              <w:t xml:space="preserve">Polythene pipe </w:t>
            </w:r>
            <w:r w:rsidRPr="00BE0869">
              <w:rPr>
                <w:rFonts w:ascii="Cambria Math" w:hAnsi="Cambria Math" w:cs="Cambria Math"/>
                <w:sz w:val="19"/>
                <w:szCs w:val="19"/>
              </w:rPr>
              <w:t>∅</w:t>
            </w:r>
            <w:r w:rsidRPr="00BE0869">
              <w:rPr>
                <w:rFonts w:ascii="Segoe UI" w:hAnsi="Segoe UI" w:cs="Segoe UI"/>
                <w:sz w:val="19"/>
                <w:szCs w:val="19"/>
              </w:rPr>
              <w:t xml:space="preserve"> 32 mm </w:t>
            </w:r>
          </w:p>
        </w:tc>
        <w:tc>
          <w:tcPr>
            <w:tcW w:w="851" w:type="dxa"/>
          </w:tcPr>
          <w:p w14:paraId="32A10B06" w14:textId="0E1067DF"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6730A88A" w14:textId="483FC864"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370</w:t>
            </w:r>
          </w:p>
        </w:tc>
        <w:tc>
          <w:tcPr>
            <w:tcW w:w="1417" w:type="dxa"/>
            <w:noWrap/>
          </w:tcPr>
          <w:p w14:paraId="50BE9B49"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B58219A"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765166BE" w14:textId="77777777" w:rsidTr="00BE0869">
        <w:trPr>
          <w:cantSplit/>
        </w:trPr>
        <w:tc>
          <w:tcPr>
            <w:tcW w:w="988" w:type="dxa"/>
          </w:tcPr>
          <w:p w14:paraId="4CC92129" w14:textId="2CA973BE"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r w:rsidRPr="00BE0869">
              <w:rPr>
                <w:rFonts w:ascii="Segoe UI" w:eastAsia="Times New Roman" w:hAnsi="Segoe UI" w:cs="Segoe UI"/>
                <w:kern w:val="0"/>
                <w:sz w:val="19"/>
                <w:szCs w:val="19"/>
                <w:lang w:val="en-GB"/>
              </w:rPr>
              <w:t>Ele33</w:t>
            </w:r>
          </w:p>
        </w:tc>
        <w:tc>
          <w:tcPr>
            <w:tcW w:w="4110" w:type="dxa"/>
          </w:tcPr>
          <w:p w14:paraId="5B09F25E" w14:textId="6D168281" w:rsidR="00B6319A" w:rsidRPr="00BE0869" w:rsidRDefault="008A12E6" w:rsidP="00B6319A">
            <w:pPr>
              <w:widowControl/>
              <w:overflowPunct/>
              <w:adjustRightInd/>
              <w:spacing w:before="60" w:after="60"/>
              <w:rPr>
                <w:rFonts w:ascii="Segoe UI" w:eastAsia="Times New Roman" w:hAnsi="Segoe UI" w:cs="Segoe UI"/>
                <w:kern w:val="0"/>
                <w:sz w:val="19"/>
                <w:szCs w:val="19"/>
                <w:lang w:val="en-GB"/>
              </w:rPr>
            </w:pPr>
            <w:r w:rsidRPr="008A12E6">
              <w:rPr>
                <w:rFonts w:ascii="Segoe UI" w:hAnsi="Segoe UI" w:cs="Segoe UI"/>
                <w:sz w:val="19"/>
                <w:szCs w:val="19"/>
              </w:rPr>
              <w:t>Grounding line, 16mm2</w:t>
            </w:r>
          </w:p>
        </w:tc>
        <w:tc>
          <w:tcPr>
            <w:tcW w:w="851" w:type="dxa"/>
          </w:tcPr>
          <w:p w14:paraId="27A3DD23" w14:textId="01A59872" w:rsidR="00B6319A" w:rsidRPr="00BE0869" w:rsidRDefault="00B6319A" w:rsidP="00BE0869">
            <w:pPr>
              <w:widowControl/>
              <w:overflowPunct/>
              <w:adjustRightInd/>
              <w:spacing w:before="60" w:after="60"/>
              <w:jc w:val="center"/>
              <w:rPr>
                <w:rFonts w:ascii="Segoe UI" w:eastAsia="Times New Roman" w:hAnsi="Segoe UI" w:cs="Segoe UI"/>
                <w:kern w:val="0"/>
                <w:sz w:val="19"/>
                <w:szCs w:val="19"/>
                <w:lang w:val="en-GB"/>
              </w:rPr>
            </w:pPr>
            <w:r w:rsidRPr="00BE0869">
              <w:rPr>
                <w:rFonts w:ascii="Segoe UI" w:hAnsi="Segoe UI" w:cs="Segoe UI"/>
                <w:sz w:val="19"/>
                <w:szCs w:val="19"/>
              </w:rPr>
              <w:t>m</w:t>
            </w:r>
          </w:p>
        </w:tc>
        <w:tc>
          <w:tcPr>
            <w:tcW w:w="1134" w:type="dxa"/>
            <w:shd w:val="clear" w:color="auto" w:fill="auto"/>
            <w:noWrap/>
          </w:tcPr>
          <w:p w14:paraId="54674B26" w14:textId="1A8B33B2"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rPr>
              <w:t>374</w:t>
            </w:r>
          </w:p>
        </w:tc>
        <w:tc>
          <w:tcPr>
            <w:tcW w:w="1417" w:type="dxa"/>
            <w:noWrap/>
          </w:tcPr>
          <w:p w14:paraId="19BADCEE"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c>
          <w:tcPr>
            <w:tcW w:w="1418" w:type="dxa"/>
            <w:noWrap/>
          </w:tcPr>
          <w:p w14:paraId="30BA4E0F" w14:textId="77777777" w:rsidR="00B6319A" w:rsidRPr="00BE0869" w:rsidRDefault="00B6319A" w:rsidP="00B6319A">
            <w:pPr>
              <w:widowControl/>
              <w:overflowPunct/>
              <w:adjustRightInd/>
              <w:spacing w:before="60" w:after="60"/>
              <w:rPr>
                <w:rFonts w:ascii="Segoe UI" w:eastAsia="Times New Roman" w:hAnsi="Segoe UI" w:cs="Segoe UI"/>
                <w:kern w:val="0"/>
                <w:sz w:val="19"/>
                <w:szCs w:val="19"/>
                <w:lang w:val="en-GB"/>
              </w:rPr>
            </w:pPr>
          </w:p>
        </w:tc>
      </w:tr>
      <w:tr w:rsidR="00B6319A" w:rsidRPr="00F93D66" w14:paraId="2A764681" w14:textId="77777777" w:rsidTr="00BE0869">
        <w:trPr>
          <w:cantSplit/>
        </w:trPr>
        <w:tc>
          <w:tcPr>
            <w:tcW w:w="8500" w:type="dxa"/>
            <w:gridSpan w:val="5"/>
          </w:tcPr>
          <w:p w14:paraId="7AA539F5" w14:textId="4EAEB21E" w:rsidR="00B6319A" w:rsidRPr="00BE0869" w:rsidRDefault="00B6319A" w:rsidP="00BE0869">
            <w:pPr>
              <w:widowControl/>
              <w:overflowPunct/>
              <w:adjustRightInd/>
              <w:spacing w:before="60" w:after="60"/>
              <w:jc w:val="right"/>
              <w:rPr>
                <w:rFonts w:ascii="Segoe UI" w:eastAsia="Times New Roman" w:hAnsi="Segoe UI" w:cs="Segoe UI"/>
                <w:kern w:val="0"/>
                <w:sz w:val="19"/>
                <w:szCs w:val="19"/>
                <w:lang w:val="en-GB"/>
              </w:rPr>
            </w:pPr>
            <w:r w:rsidRPr="00BE0869">
              <w:rPr>
                <w:rFonts w:ascii="Segoe UI" w:hAnsi="Segoe UI" w:cs="Segoe UI"/>
                <w:sz w:val="19"/>
                <w:szCs w:val="19"/>
                <w:lang w:val="en-GB"/>
              </w:rPr>
              <w:t>Total for Electrical Works</w:t>
            </w:r>
            <w:r w:rsidR="00BE0869">
              <w:rPr>
                <w:rFonts w:ascii="Segoe UI" w:hAnsi="Segoe UI" w:cs="Segoe UI"/>
                <w:sz w:val="19"/>
                <w:szCs w:val="19"/>
                <w:lang w:val="en-GB"/>
              </w:rPr>
              <w:t>, Lot 2</w:t>
            </w:r>
          </w:p>
        </w:tc>
        <w:tc>
          <w:tcPr>
            <w:tcW w:w="1418" w:type="dxa"/>
            <w:noWrap/>
          </w:tcPr>
          <w:p w14:paraId="2FAD67DD" w14:textId="77777777" w:rsidR="00B6319A" w:rsidRPr="00BE0869" w:rsidRDefault="00B6319A" w:rsidP="00760223">
            <w:pPr>
              <w:widowControl/>
              <w:overflowPunct/>
              <w:adjustRightInd/>
              <w:spacing w:before="60" w:after="60"/>
              <w:rPr>
                <w:rFonts w:ascii="Segoe UI" w:eastAsia="Times New Roman" w:hAnsi="Segoe UI" w:cs="Segoe UI"/>
                <w:kern w:val="0"/>
                <w:sz w:val="19"/>
                <w:szCs w:val="19"/>
                <w:lang w:val="en-GB"/>
              </w:rPr>
            </w:pPr>
          </w:p>
        </w:tc>
      </w:tr>
    </w:tbl>
    <w:p w14:paraId="6C011A7A" w14:textId="77777777" w:rsidR="00BB3ECA" w:rsidRDefault="00BB3ECA" w:rsidP="00515B08">
      <w:pPr>
        <w:widowControl/>
        <w:overflowPunct/>
        <w:adjustRightInd/>
        <w:spacing w:before="60" w:after="60"/>
        <w:rPr>
          <w:rFonts w:ascii="Segoe UI" w:eastAsia="Times New Roman" w:hAnsi="Segoe UI" w:cs="Segoe UI"/>
          <w:kern w:val="0"/>
          <w:sz w:val="20"/>
          <w:szCs w:val="20"/>
          <w:lang w:val="en-GB"/>
        </w:rPr>
      </w:pPr>
    </w:p>
    <w:p w14:paraId="1D519799" w14:textId="77777777" w:rsidR="00BB3ECA" w:rsidRDefault="00BB3ECA" w:rsidP="00515B08">
      <w:pPr>
        <w:widowControl/>
        <w:overflowPunct/>
        <w:adjustRightInd/>
        <w:spacing w:before="60" w:after="60"/>
        <w:rPr>
          <w:rFonts w:ascii="Segoe UI" w:eastAsia="Times New Roman" w:hAnsi="Segoe UI" w:cs="Segoe UI"/>
          <w:kern w:val="0"/>
          <w:sz w:val="20"/>
          <w:szCs w:val="20"/>
          <w:lang w:val="en-GB"/>
        </w:rPr>
      </w:pPr>
    </w:p>
    <w:p w14:paraId="2BBBCAFC" w14:textId="0161BB0D" w:rsidR="00515B08" w:rsidRPr="00F93D66" w:rsidRDefault="00515B08" w:rsidP="00515B08">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 xml:space="preserve">Name of Bidder: </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5E66EF20" w14:textId="77777777" w:rsidR="00515B08" w:rsidRPr="00F93D66" w:rsidRDefault="00515B08" w:rsidP="00515B08">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 xml:space="preserve">Authorised signature: </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2DF086B4" w14:textId="77777777" w:rsidR="00515B08" w:rsidRPr="00F93D66" w:rsidRDefault="00515B08" w:rsidP="00515B08">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Name of authorised signatory:</w:t>
      </w:r>
      <w:r w:rsidRPr="00F93D66">
        <w:rPr>
          <w:rFonts w:ascii="Segoe UI" w:eastAsia="Times New Roman" w:hAnsi="Segoe UI" w:cs="Segoe UI"/>
          <w:kern w:val="0"/>
          <w:sz w:val="20"/>
          <w:szCs w:val="20"/>
          <w:lang w:val="en-GB"/>
        </w:rPr>
        <w:tab/>
        <w:t>________________________________________________</w:t>
      </w:r>
    </w:p>
    <w:p w14:paraId="7F6C6654" w14:textId="77777777" w:rsidR="00515B08" w:rsidRDefault="00515B08" w:rsidP="00515B08">
      <w:pPr>
        <w:widowControl/>
        <w:overflowPunct/>
        <w:adjustRightInd/>
        <w:spacing w:before="60" w:after="60"/>
        <w:rPr>
          <w:rFonts w:ascii="Segoe UI" w:eastAsia="Times New Roman" w:hAnsi="Segoe UI" w:cs="Segoe UI"/>
          <w:kern w:val="0"/>
          <w:sz w:val="20"/>
          <w:szCs w:val="20"/>
          <w:lang w:val="en-GB"/>
        </w:rPr>
      </w:pPr>
      <w:r w:rsidRPr="00F93D66">
        <w:rPr>
          <w:rFonts w:ascii="Segoe UI" w:eastAsia="Times New Roman" w:hAnsi="Segoe UI" w:cs="Segoe UI"/>
          <w:kern w:val="0"/>
          <w:sz w:val="20"/>
          <w:szCs w:val="20"/>
          <w:lang w:val="en-GB"/>
        </w:rPr>
        <w:t>Functional Title:</w:t>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r>
      <w:r w:rsidRPr="00F93D66">
        <w:rPr>
          <w:rFonts w:ascii="Segoe UI" w:eastAsia="Times New Roman" w:hAnsi="Segoe UI" w:cs="Segoe UI"/>
          <w:kern w:val="0"/>
          <w:sz w:val="20"/>
          <w:szCs w:val="20"/>
          <w:lang w:val="en-GB"/>
        </w:rPr>
        <w:tab/>
        <w:t>________________________________________________</w:t>
      </w:r>
    </w:p>
    <w:p w14:paraId="0B3C1700" w14:textId="7431D2BB" w:rsidR="00BB3ECA" w:rsidRDefault="00BB3ECA">
      <w:pPr>
        <w:widowControl/>
        <w:overflowPunct/>
        <w:adjustRightInd/>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br w:type="page"/>
      </w:r>
    </w:p>
    <w:p w14:paraId="366E4606" w14:textId="77777777" w:rsidR="00653394" w:rsidRPr="00F93D66" w:rsidRDefault="00653394" w:rsidP="00D24152">
      <w:pPr>
        <w:widowControl/>
        <w:overflowPunct/>
        <w:adjustRightInd/>
        <w:spacing w:before="60" w:after="60"/>
        <w:rPr>
          <w:rFonts w:ascii="Segoe UI" w:eastAsia="Times New Roman" w:hAnsi="Segoe UI" w:cs="Segoe UI"/>
          <w:kern w:val="0"/>
          <w:sz w:val="20"/>
          <w:szCs w:val="20"/>
          <w:lang w:val="en-GB"/>
        </w:rPr>
        <w:sectPr w:rsidR="00653394" w:rsidRPr="00F93D66" w:rsidSect="00203591">
          <w:type w:val="continuous"/>
          <w:pgSz w:w="11906" w:h="16838" w:code="9"/>
          <w:pgMar w:top="990" w:right="1260" w:bottom="720" w:left="1260" w:header="720" w:footer="720" w:gutter="0"/>
          <w:cols w:space="720"/>
          <w:docGrid w:linePitch="360"/>
        </w:sectPr>
      </w:pPr>
    </w:p>
    <w:p w14:paraId="3CE2B34C" w14:textId="2510E812" w:rsidR="00C24720" w:rsidRPr="00F93D66" w:rsidRDefault="00D00A8F" w:rsidP="00D24152">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rPr>
      </w:pPr>
      <w:bookmarkStart w:id="38" w:name="_Toc521396289"/>
      <w:bookmarkStart w:id="39" w:name="_Toc535967304"/>
      <w:r w:rsidRPr="00F93D66">
        <w:rPr>
          <w:rFonts w:eastAsiaTheme="majorEastAsia"/>
          <w:bCs w:val="0"/>
          <w:iCs w:val="0"/>
          <w:caps w:val="0"/>
          <w:noProof w:val="0"/>
          <w:color w:val="365F91" w:themeColor="accent1" w:themeShade="BF"/>
          <w:kern w:val="0"/>
          <w:sz w:val="28"/>
          <w:szCs w:val="28"/>
        </w:rPr>
        <w:t>FORM</w:t>
      </w:r>
      <w:r w:rsidR="00C24720" w:rsidRPr="00F93D66">
        <w:rPr>
          <w:rFonts w:eastAsiaTheme="majorEastAsia"/>
          <w:bCs w:val="0"/>
          <w:iCs w:val="0"/>
          <w:caps w:val="0"/>
          <w:noProof w:val="0"/>
          <w:color w:val="365F91" w:themeColor="accent1" w:themeShade="BF"/>
          <w:kern w:val="0"/>
          <w:sz w:val="28"/>
          <w:szCs w:val="28"/>
        </w:rPr>
        <w:t xml:space="preserve"> </w:t>
      </w:r>
      <w:r w:rsidR="00641F49">
        <w:rPr>
          <w:rFonts w:eastAsiaTheme="majorEastAsia"/>
          <w:bCs w:val="0"/>
          <w:iCs w:val="0"/>
          <w:caps w:val="0"/>
          <w:noProof w:val="0"/>
          <w:color w:val="365F91" w:themeColor="accent1" w:themeShade="BF"/>
          <w:kern w:val="0"/>
          <w:sz w:val="28"/>
          <w:szCs w:val="28"/>
        </w:rPr>
        <w:t>G</w:t>
      </w:r>
      <w:r w:rsidR="00C24720" w:rsidRPr="00F93D66">
        <w:rPr>
          <w:rFonts w:eastAsiaTheme="majorEastAsia"/>
          <w:bCs w:val="0"/>
          <w:iCs w:val="0"/>
          <w:caps w:val="0"/>
          <w:noProof w:val="0"/>
          <w:color w:val="365F91" w:themeColor="accent1" w:themeShade="BF"/>
          <w:kern w:val="0"/>
          <w:sz w:val="28"/>
          <w:szCs w:val="28"/>
        </w:rPr>
        <w:t xml:space="preserve">: </w:t>
      </w:r>
      <w:r w:rsidR="00B410B3" w:rsidRPr="00F93D66">
        <w:rPr>
          <w:rFonts w:eastAsiaTheme="majorEastAsia"/>
          <w:b w:val="0"/>
          <w:bCs w:val="0"/>
          <w:iCs w:val="0"/>
          <w:caps w:val="0"/>
          <w:noProof w:val="0"/>
          <w:color w:val="365F91" w:themeColor="accent1" w:themeShade="BF"/>
          <w:kern w:val="0"/>
          <w:sz w:val="28"/>
          <w:szCs w:val="28"/>
        </w:rPr>
        <w:t>Form of Bid Security</w:t>
      </w:r>
      <w:bookmarkEnd w:id="38"/>
      <w:bookmarkEnd w:id="39"/>
      <w:r w:rsidR="00B410B3" w:rsidRPr="00F93D66">
        <w:rPr>
          <w:rFonts w:eastAsiaTheme="majorEastAsia"/>
          <w:bCs w:val="0"/>
          <w:iCs w:val="0"/>
          <w:caps w:val="0"/>
          <w:noProof w:val="0"/>
          <w:color w:val="365F91" w:themeColor="accent1" w:themeShade="BF"/>
          <w:kern w:val="0"/>
          <w:sz w:val="28"/>
          <w:szCs w:val="28"/>
        </w:rPr>
        <w:t xml:space="preserve"> </w:t>
      </w:r>
    </w:p>
    <w:p w14:paraId="6005316A" w14:textId="3681F85D" w:rsidR="00D65BAD" w:rsidRPr="00F93D66" w:rsidRDefault="00D65BAD" w:rsidP="00C24720">
      <w:pPr>
        <w:pStyle w:val="Section3-Heading1"/>
        <w:spacing w:after="0"/>
        <w:rPr>
          <w:rFonts w:ascii="Segoe UI" w:hAnsi="Segoe UI" w:cs="Segoe UI"/>
          <w:i/>
          <w:color w:val="FF0000"/>
          <w:sz w:val="19"/>
          <w:szCs w:val="19"/>
          <w:lang w:val="en-GB"/>
        </w:rPr>
      </w:pPr>
    </w:p>
    <w:p w14:paraId="3321E30D" w14:textId="77777777" w:rsidR="007C0137" w:rsidRPr="00F93D66" w:rsidRDefault="007C0137" w:rsidP="00C24720">
      <w:pPr>
        <w:pStyle w:val="Section3-Heading1"/>
        <w:spacing w:after="0"/>
        <w:rPr>
          <w:rFonts w:ascii="Segoe UI" w:hAnsi="Segoe UI" w:cs="Segoe UI"/>
          <w:i/>
          <w:color w:val="FF0000"/>
          <w:sz w:val="19"/>
          <w:szCs w:val="19"/>
          <w:lang w:val="en-GB"/>
        </w:rPr>
      </w:pPr>
    </w:p>
    <w:p w14:paraId="4245A24C" w14:textId="77777777" w:rsidR="00C24720" w:rsidRPr="00F93D66" w:rsidRDefault="00AE59B3" w:rsidP="00C24720">
      <w:pPr>
        <w:pStyle w:val="Section3-Heading1"/>
        <w:spacing w:after="0"/>
        <w:rPr>
          <w:rFonts w:ascii="Segoe UI" w:hAnsi="Segoe UI" w:cs="Segoe UI"/>
          <w:color w:val="FF0000"/>
          <w:sz w:val="19"/>
          <w:szCs w:val="19"/>
          <w:lang w:val="en-GB"/>
        </w:rPr>
      </w:pPr>
      <w:r w:rsidRPr="00F93D66">
        <w:rPr>
          <w:rFonts w:ascii="Segoe UI" w:hAnsi="Segoe UI" w:cs="Segoe UI"/>
          <w:color w:val="FF0000"/>
          <w:sz w:val="19"/>
          <w:szCs w:val="19"/>
          <w:lang w:val="en-GB"/>
        </w:rPr>
        <w:t>Bid</w:t>
      </w:r>
      <w:r w:rsidR="00C24720" w:rsidRPr="00F93D66">
        <w:rPr>
          <w:rFonts w:ascii="Segoe UI" w:hAnsi="Segoe UI" w:cs="Segoe UI"/>
          <w:color w:val="FF0000"/>
          <w:sz w:val="19"/>
          <w:szCs w:val="19"/>
          <w:lang w:val="en-GB"/>
        </w:rPr>
        <w:t xml:space="preserve"> Security must be issued using the official letterhead of the Issuing Bank.</w:t>
      </w:r>
      <w:r w:rsidR="00BD1434" w:rsidRPr="00F93D66">
        <w:rPr>
          <w:rFonts w:ascii="Segoe UI" w:hAnsi="Segoe UI" w:cs="Segoe UI"/>
          <w:color w:val="FF0000"/>
          <w:sz w:val="19"/>
          <w:szCs w:val="19"/>
          <w:lang w:val="en-GB"/>
        </w:rPr>
        <w:t xml:space="preserve"> </w:t>
      </w:r>
    </w:p>
    <w:p w14:paraId="2942A0DA" w14:textId="77777777" w:rsidR="00E34B0B" w:rsidRDefault="00C24720" w:rsidP="00C24720">
      <w:pPr>
        <w:pStyle w:val="Section3-Heading1"/>
        <w:spacing w:after="0"/>
      </w:pPr>
      <w:r w:rsidRPr="00F93D66">
        <w:rPr>
          <w:rFonts w:ascii="Segoe UI" w:hAnsi="Segoe UI" w:cs="Segoe UI"/>
          <w:color w:val="FF0000"/>
          <w:sz w:val="19"/>
          <w:szCs w:val="19"/>
          <w:lang w:val="en-GB"/>
        </w:rPr>
        <w:t>Except for indicated fields, no chang</w:t>
      </w:r>
      <w:r w:rsidR="00D24152" w:rsidRPr="00F93D66">
        <w:rPr>
          <w:rFonts w:ascii="Segoe UI" w:hAnsi="Segoe UI" w:cs="Segoe UI"/>
          <w:color w:val="FF0000"/>
          <w:sz w:val="19"/>
          <w:szCs w:val="19"/>
          <w:lang w:val="en-GB"/>
        </w:rPr>
        <w:t>es may be made on this template.</w:t>
      </w:r>
      <w:r w:rsidR="00E34B0B" w:rsidRPr="00E34B0B">
        <w:t xml:space="preserve"> </w:t>
      </w:r>
    </w:p>
    <w:p w14:paraId="047021F1" w14:textId="30710AE2" w:rsidR="00C24720" w:rsidRPr="00F93D66" w:rsidRDefault="00E34B0B" w:rsidP="00C24720">
      <w:pPr>
        <w:pStyle w:val="Section3-Heading1"/>
        <w:spacing w:after="0"/>
        <w:rPr>
          <w:rFonts w:ascii="Segoe UI" w:hAnsi="Segoe UI" w:cs="Segoe UI"/>
          <w:i/>
          <w:color w:val="FF0000"/>
          <w:sz w:val="19"/>
          <w:szCs w:val="19"/>
          <w:lang w:val="en-GB"/>
        </w:rPr>
      </w:pPr>
      <w:r w:rsidRPr="00E34B0B">
        <w:rPr>
          <w:rFonts w:ascii="Segoe UI" w:hAnsi="Segoe UI" w:cs="Segoe UI"/>
          <w:color w:val="FF0000"/>
          <w:sz w:val="19"/>
          <w:szCs w:val="19"/>
          <w:lang w:val="en-GB"/>
        </w:rPr>
        <w:t xml:space="preserve">(Bidders who submit bids for both of the lots should submit </w:t>
      </w:r>
      <w:r w:rsidR="00104104">
        <w:rPr>
          <w:rFonts w:ascii="Segoe UI" w:hAnsi="Segoe UI" w:cs="Segoe UI"/>
          <w:color w:val="FF0000"/>
          <w:sz w:val="19"/>
          <w:szCs w:val="19"/>
          <w:lang w:val="en-GB"/>
        </w:rPr>
        <w:t>Bid Securit</w:t>
      </w:r>
      <w:r w:rsidR="00230E5B">
        <w:rPr>
          <w:rFonts w:ascii="Segoe UI" w:hAnsi="Segoe UI" w:cs="Segoe UI"/>
          <w:color w:val="FF0000"/>
          <w:sz w:val="19"/>
          <w:szCs w:val="19"/>
          <w:lang w:val="en-GB"/>
        </w:rPr>
        <w:t>y Forms</w:t>
      </w:r>
      <w:r w:rsidRPr="00E34B0B">
        <w:rPr>
          <w:rFonts w:ascii="Segoe UI" w:hAnsi="Segoe UI" w:cs="Segoe UI"/>
          <w:color w:val="FF0000"/>
          <w:sz w:val="19"/>
          <w:szCs w:val="19"/>
          <w:lang w:val="en-GB"/>
        </w:rPr>
        <w:t xml:space="preserve"> separately for each lot.)</w:t>
      </w:r>
    </w:p>
    <w:p w14:paraId="5CD2D658" w14:textId="77777777" w:rsidR="00C24720" w:rsidRPr="00F93D66" w:rsidRDefault="00C24720" w:rsidP="00C24720">
      <w:pPr>
        <w:rPr>
          <w:rFonts w:ascii="Segoe UI" w:hAnsi="Segoe UI" w:cs="Segoe UI"/>
          <w:snapToGrid w:val="0"/>
          <w:sz w:val="20"/>
          <w:lang w:val="en-GB"/>
        </w:rPr>
      </w:pPr>
    </w:p>
    <w:p w14:paraId="1F75C5DD" w14:textId="77777777" w:rsidR="00C24720" w:rsidRPr="00F93D66" w:rsidRDefault="00C24720" w:rsidP="00C24720">
      <w:pPr>
        <w:rPr>
          <w:rFonts w:ascii="Segoe UI" w:hAnsi="Segoe UI" w:cs="Segoe UI"/>
          <w:snapToGrid w:val="0"/>
          <w:sz w:val="20"/>
          <w:lang w:val="en-GB"/>
        </w:rPr>
      </w:pPr>
      <w:r w:rsidRPr="00F93D66">
        <w:rPr>
          <w:rFonts w:ascii="Segoe UI" w:hAnsi="Segoe UI" w:cs="Segoe UI"/>
          <w:snapToGrid w:val="0"/>
          <w:sz w:val="20"/>
          <w:lang w:val="en-GB"/>
        </w:rPr>
        <w:t>To:</w:t>
      </w:r>
      <w:r w:rsidRPr="00F93D66">
        <w:rPr>
          <w:rFonts w:ascii="Segoe UI" w:hAnsi="Segoe UI" w:cs="Segoe UI"/>
          <w:snapToGrid w:val="0"/>
          <w:sz w:val="20"/>
          <w:lang w:val="en-GB"/>
        </w:rPr>
        <w:tab/>
        <w:t>UNDP</w:t>
      </w:r>
    </w:p>
    <w:p w14:paraId="0434653D" w14:textId="77777777" w:rsidR="00C24720" w:rsidRPr="00F93D66" w:rsidRDefault="00C24720" w:rsidP="00C24720">
      <w:pPr>
        <w:rPr>
          <w:rFonts w:ascii="Segoe UI" w:hAnsi="Segoe UI" w:cs="Segoe UI"/>
          <w:i/>
          <w:snapToGrid w:val="0"/>
          <w:sz w:val="20"/>
          <w:lang w:val="en-GB"/>
        </w:rPr>
      </w:pPr>
      <w:r w:rsidRPr="00F93D66">
        <w:rPr>
          <w:rFonts w:ascii="Segoe UI" w:hAnsi="Segoe UI" w:cs="Segoe UI"/>
          <w:i/>
          <w:snapToGrid w:val="0"/>
          <w:sz w:val="20"/>
          <w:lang w:val="en-GB"/>
        </w:rPr>
        <w:tab/>
      </w:r>
      <w:sdt>
        <w:sdtPr>
          <w:rPr>
            <w:rFonts w:ascii="Segoe UI" w:hAnsi="Segoe UI" w:cs="Segoe UI"/>
            <w:i/>
            <w:snapToGrid w:val="0"/>
            <w:color w:val="000000" w:themeColor="text1"/>
            <w:sz w:val="20"/>
            <w:lang w:val="en-GB"/>
          </w:rPr>
          <w:id w:val="897939717"/>
          <w:showingPlcHdr/>
          <w:text/>
        </w:sdtPr>
        <w:sdtContent>
          <w:r w:rsidRPr="00F93D66">
            <w:rPr>
              <w:rFonts w:ascii="Segoe UI" w:hAnsi="Segoe UI" w:cs="Segoe UI"/>
              <w:i/>
              <w:snapToGrid w:val="0"/>
              <w:color w:val="000000" w:themeColor="text1"/>
              <w:sz w:val="20"/>
              <w:lang w:val="en-GB"/>
            </w:rPr>
            <w:t>[Insert contact information as provided in Data Sheet]</w:t>
          </w:r>
        </w:sdtContent>
      </w:sdt>
    </w:p>
    <w:p w14:paraId="691C803E" w14:textId="77777777" w:rsidR="00D65BAD" w:rsidRPr="00F93D66" w:rsidRDefault="00D65BAD" w:rsidP="00C24720">
      <w:pPr>
        <w:ind w:firstLine="720"/>
        <w:rPr>
          <w:rFonts w:ascii="Segoe UI" w:hAnsi="Segoe UI" w:cs="Segoe UI"/>
          <w:snapToGrid w:val="0"/>
          <w:sz w:val="20"/>
          <w:lang w:val="en-GB"/>
        </w:rPr>
      </w:pPr>
    </w:p>
    <w:p w14:paraId="0570B560" w14:textId="77777777" w:rsidR="00D65BAD" w:rsidRPr="00F93D66" w:rsidRDefault="00D65BAD" w:rsidP="00C24720">
      <w:pPr>
        <w:ind w:firstLine="720"/>
        <w:rPr>
          <w:rFonts w:ascii="Segoe UI" w:hAnsi="Segoe UI" w:cs="Segoe UI"/>
          <w:snapToGrid w:val="0"/>
          <w:sz w:val="20"/>
          <w:lang w:val="en-GB"/>
        </w:rPr>
      </w:pPr>
    </w:p>
    <w:p w14:paraId="4FEAD819" w14:textId="5DC76533" w:rsidR="00C24720" w:rsidRPr="00F93D66" w:rsidRDefault="00C24720" w:rsidP="00C24720">
      <w:pPr>
        <w:ind w:firstLine="720"/>
        <w:rPr>
          <w:rFonts w:ascii="Segoe UI" w:hAnsi="Segoe UI" w:cs="Segoe UI"/>
          <w:bCs/>
          <w:sz w:val="20"/>
          <w:lang w:val="en-GB"/>
        </w:rPr>
      </w:pPr>
      <w:r w:rsidRPr="00F93D66">
        <w:rPr>
          <w:rFonts w:ascii="Segoe UI" w:hAnsi="Segoe UI" w:cs="Segoe UI"/>
          <w:snapToGrid w:val="0"/>
          <w:sz w:val="20"/>
          <w:lang w:val="en-GB"/>
        </w:rPr>
        <w:t xml:space="preserve">WHEREAS </w:t>
      </w:r>
      <w:r w:rsidRPr="00F93D66">
        <w:rPr>
          <w:rFonts w:ascii="Segoe UI" w:hAnsi="Segoe UI" w:cs="Segoe UI"/>
          <w:bCs/>
          <w:sz w:val="20"/>
          <w:lang w:val="en-GB"/>
        </w:rPr>
        <w:fldChar w:fldCharType="begin">
          <w:ffData>
            <w:name w:val=""/>
            <w:enabled/>
            <w:calcOnExit w:val="0"/>
            <w:textInput>
              <w:default w:val="[Name and address of Bidder]"/>
            </w:textInput>
          </w:ffData>
        </w:fldChar>
      </w:r>
      <w:r w:rsidRPr="00F93D66">
        <w:rPr>
          <w:rFonts w:ascii="Segoe UI" w:hAnsi="Segoe UI" w:cs="Segoe UI"/>
          <w:bCs/>
          <w:sz w:val="20"/>
          <w:lang w:val="en-GB"/>
        </w:rPr>
        <w:instrText xml:space="preserve"> FORMTEXT </w:instrText>
      </w:r>
      <w:r w:rsidRPr="00F93D66">
        <w:rPr>
          <w:rFonts w:ascii="Segoe UI" w:hAnsi="Segoe UI" w:cs="Segoe UI"/>
          <w:bCs/>
          <w:sz w:val="20"/>
          <w:lang w:val="en-GB"/>
        </w:rPr>
      </w:r>
      <w:r w:rsidRPr="00F93D66">
        <w:rPr>
          <w:rFonts w:ascii="Segoe UI" w:hAnsi="Segoe UI" w:cs="Segoe UI"/>
          <w:bCs/>
          <w:sz w:val="20"/>
          <w:lang w:val="en-GB"/>
        </w:rPr>
        <w:fldChar w:fldCharType="separate"/>
      </w:r>
      <w:r w:rsidRPr="00F93D66">
        <w:rPr>
          <w:rFonts w:ascii="Segoe UI" w:hAnsi="Segoe UI" w:cs="Segoe UI"/>
          <w:bCs/>
          <w:noProof/>
          <w:sz w:val="20"/>
          <w:lang w:val="en-GB"/>
        </w:rPr>
        <w:t>[Name and address of Bidder]</w:t>
      </w:r>
      <w:r w:rsidRPr="00F93D66">
        <w:rPr>
          <w:rFonts w:ascii="Segoe UI" w:hAnsi="Segoe UI" w:cs="Segoe UI"/>
          <w:bCs/>
          <w:sz w:val="20"/>
          <w:lang w:val="en-GB"/>
        </w:rPr>
        <w:fldChar w:fldCharType="end"/>
      </w:r>
      <w:r w:rsidRPr="00F93D66">
        <w:rPr>
          <w:rFonts w:ascii="Segoe UI" w:hAnsi="Segoe UI" w:cs="Segoe UI"/>
          <w:bCs/>
          <w:sz w:val="20"/>
          <w:lang w:val="en-GB"/>
        </w:rPr>
        <w:t xml:space="preserve"> </w:t>
      </w:r>
      <w:r w:rsidRPr="00F93D66">
        <w:rPr>
          <w:rFonts w:ascii="Segoe UI" w:hAnsi="Segoe UI" w:cs="Segoe UI"/>
          <w:snapToGrid w:val="0"/>
          <w:sz w:val="20"/>
          <w:lang w:val="en-GB"/>
        </w:rPr>
        <w:t xml:space="preserve">(hereinafter called “the Bidder”) has submitted a </w:t>
      </w:r>
      <w:r w:rsidR="00AE59B3" w:rsidRPr="00F93D66">
        <w:rPr>
          <w:rFonts w:ascii="Segoe UI" w:hAnsi="Segoe UI" w:cs="Segoe UI"/>
          <w:snapToGrid w:val="0"/>
          <w:sz w:val="20"/>
          <w:lang w:val="en-GB"/>
        </w:rPr>
        <w:t>Bid</w:t>
      </w:r>
      <w:r w:rsidRPr="00F93D66">
        <w:rPr>
          <w:rFonts w:ascii="Segoe UI" w:hAnsi="Segoe UI" w:cs="Segoe UI"/>
          <w:snapToGrid w:val="0"/>
          <w:sz w:val="20"/>
          <w:lang w:val="en-GB"/>
        </w:rPr>
        <w:t xml:space="preserve"> to UNDP dated </w:t>
      </w:r>
      <w:sdt>
        <w:sdtPr>
          <w:rPr>
            <w:rFonts w:ascii="Segoe UI" w:hAnsi="Segoe UI" w:cs="Segoe UI"/>
            <w:snapToGrid w:val="0"/>
            <w:color w:val="000000" w:themeColor="text1"/>
            <w:sz w:val="20"/>
            <w:lang w:val="en-GB"/>
          </w:rPr>
          <w:id w:val="267123389"/>
          <w:showingPlcHdr/>
          <w:date>
            <w:dateFormat w:val="MMMM d, yyyy"/>
            <w:lid w:val="en-US"/>
            <w:storeMappedDataAs w:val="dateTime"/>
            <w:calendar w:val="gregorian"/>
          </w:date>
        </w:sdtPr>
        <w:sdtContent>
          <w:r w:rsidRPr="00F93D66">
            <w:rPr>
              <w:rStyle w:val="PlaceholderText"/>
              <w:rFonts w:ascii="Segoe UI" w:hAnsi="Segoe UI" w:cs="Segoe UI"/>
              <w:sz w:val="20"/>
              <w:shd w:val="clear" w:color="auto" w:fill="BFBFBF" w:themeFill="background1" w:themeFillShade="BF"/>
              <w:lang w:val="en-GB"/>
            </w:rPr>
            <w:t>Click here to enter a date.</w:t>
          </w:r>
        </w:sdtContent>
      </w:sdt>
      <w:r w:rsidRPr="00F93D66">
        <w:rPr>
          <w:rFonts w:ascii="Segoe UI" w:hAnsi="Segoe UI" w:cs="Segoe UI"/>
          <w:snapToGrid w:val="0"/>
          <w:sz w:val="20"/>
          <w:lang w:val="en-GB"/>
        </w:rPr>
        <w:t xml:space="preserve"> </w:t>
      </w:r>
      <w:r w:rsidR="00F93D66" w:rsidRPr="00F93D66">
        <w:rPr>
          <w:rFonts w:ascii="Segoe UI" w:hAnsi="Segoe UI" w:cs="Segoe UI"/>
          <w:snapToGrid w:val="0"/>
          <w:sz w:val="20"/>
          <w:lang w:val="en-GB"/>
        </w:rPr>
        <w:t>T</w:t>
      </w:r>
      <w:r w:rsidRPr="00F93D66">
        <w:rPr>
          <w:rFonts w:ascii="Segoe UI" w:hAnsi="Segoe UI" w:cs="Segoe UI"/>
          <w:snapToGrid w:val="0"/>
          <w:sz w:val="20"/>
          <w:lang w:val="en-GB"/>
        </w:rPr>
        <w:t>o</w:t>
      </w:r>
      <w:r w:rsidR="00F93D66" w:rsidRPr="00F93D66">
        <w:rPr>
          <w:rFonts w:ascii="Segoe UI" w:hAnsi="Segoe UI" w:cs="Segoe UI"/>
          <w:snapToGrid w:val="0"/>
          <w:sz w:val="20"/>
          <w:lang w:val="en-GB"/>
        </w:rPr>
        <w:t xml:space="preserve"> </w:t>
      </w:r>
      <w:r w:rsidR="0043056D" w:rsidRPr="00F93D66">
        <w:rPr>
          <w:rFonts w:ascii="Segoe UI" w:hAnsi="Segoe UI" w:cs="Segoe UI"/>
          <w:snapToGrid w:val="0"/>
          <w:sz w:val="20"/>
          <w:lang w:val="en-GB"/>
        </w:rPr>
        <w:t>complete the works stipulated in the ITB with reference UNDP-TUR-ITB(MC2)-201</w:t>
      </w:r>
      <w:r w:rsidR="00AA31B7">
        <w:rPr>
          <w:rFonts w:ascii="Segoe UI" w:hAnsi="Segoe UI" w:cs="Segoe UI"/>
          <w:snapToGrid w:val="0"/>
          <w:sz w:val="20"/>
          <w:lang w:val="en-GB"/>
        </w:rPr>
        <w:t>9</w:t>
      </w:r>
      <w:r w:rsidR="0043056D" w:rsidRPr="00F93D66">
        <w:rPr>
          <w:rFonts w:ascii="Segoe UI" w:hAnsi="Segoe UI" w:cs="Segoe UI"/>
          <w:snapToGrid w:val="0"/>
          <w:sz w:val="20"/>
          <w:lang w:val="en-GB"/>
        </w:rPr>
        <w:t>/</w:t>
      </w:r>
      <w:r w:rsidR="00E52712">
        <w:rPr>
          <w:rFonts w:ascii="Segoe UI" w:hAnsi="Segoe UI" w:cs="Segoe UI"/>
          <w:snapToGrid w:val="0"/>
          <w:sz w:val="20"/>
          <w:lang w:val="en-GB"/>
        </w:rPr>
        <w:t>01</w:t>
      </w:r>
      <w:r w:rsidR="00633F57">
        <w:rPr>
          <w:rFonts w:ascii="Segoe UI" w:hAnsi="Segoe UI" w:cs="Segoe UI"/>
          <w:snapToGrid w:val="0"/>
          <w:sz w:val="20"/>
          <w:lang w:val="en-GB"/>
        </w:rPr>
        <w:t xml:space="preserve"> </w:t>
      </w:r>
      <w:r w:rsidR="0043056D" w:rsidRPr="00F93D66">
        <w:rPr>
          <w:rFonts w:ascii="Segoe UI" w:hAnsi="Segoe UI" w:cs="Segoe UI"/>
          <w:snapToGrid w:val="0"/>
          <w:sz w:val="20"/>
          <w:lang w:val="en-GB"/>
        </w:rPr>
        <w:t xml:space="preserve">with the title “Construction of Waste </w:t>
      </w:r>
      <w:r w:rsidR="00AA31B7">
        <w:rPr>
          <w:rFonts w:ascii="Segoe UI" w:hAnsi="Segoe UI" w:cs="Segoe UI"/>
          <w:snapToGrid w:val="0"/>
          <w:sz w:val="20"/>
          <w:lang w:val="en-GB"/>
        </w:rPr>
        <w:t>Transfer Station</w:t>
      </w:r>
      <w:r w:rsidR="00C966D0">
        <w:rPr>
          <w:rFonts w:ascii="Segoe UI" w:hAnsi="Segoe UI" w:cs="Segoe UI"/>
          <w:snapToGrid w:val="0"/>
          <w:sz w:val="20"/>
          <w:lang w:val="en-GB"/>
        </w:rPr>
        <w:t>s</w:t>
      </w:r>
      <w:r w:rsidR="00AA31B7">
        <w:rPr>
          <w:rFonts w:ascii="Segoe UI" w:hAnsi="Segoe UI" w:cs="Segoe UI"/>
          <w:snapToGrid w:val="0"/>
          <w:sz w:val="20"/>
          <w:lang w:val="en-GB"/>
        </w:rPr>
        <w:t xml:space="preserve"> </w:t>
      </w:r>
      <w:r w:rsidR="0043056D" w:rsidRPr="00F93D66">
        <w:rPr>
          <w:rFonts w:ascii="Segoe UI" w:hAnsi="Segoe UI" w:cs="Segoe UI"/>
          <w:snapToGrid w:val="0"/>
          <w:sz w:val="20"/>
          <w:lang w:val="en-GB"/>
        </w:rPr>
        <w:t xml:space="preserve">in </w:t>
      </w:r>
      <w:r w:rsidR="00C966D0">
        <w:rPr>
          <w:rFonts w:ascii="Segoe UI" w:hAnsi="Segoe UI" w:cs="Segoe UI"/>
          <w:snapToGrid w:val="0"/>
          <w:sz w:val="20"/>
          <w:lang w:val="en-GB"/>
        </w:rPr>
        <w:t>Hatay</w:t>
      </w:r>
      <w:r w:rsidR="00AA31B7">
        <w:rPr>
          <w:rFonts w:ascii="Segoe UI" w:hAnsi="Segoe UI" w:cs="Segoe UI"/>
          <w:snapToGrid w:val="0"/>
          <w:sz w:val="20"/>
          <w:lang w:val="en-GB"/>
        </w:rPr>
        <w:t xml:space="preserve">; </w:t>
      </w:r>
      <w:r w:rsidR="00C00BD8">
        <w:rPr>
          <w:rFonts w:ascii="Segoe UI" w:hAnsi="Segoe UI" w:cs="Segoe UI"/>
          <w:bCs/>
          <w:sz w:val="20"/>
          <w:lang w:val="en-GB"/>
        </w:rPr>
        <w:fldChar w:fldCharType="begin">
          <w:ffData>
            <w:name w:val=""/>
            <w:enabled/>
            <w:calcOnExit w:val="0"/>
            <w:textInput>
              <w:default w:val="[Please insert the name of the lot]"/>
            </w:textInput>
          </w:ffData>
        </w:fldChar>
      </w:r>
      <w:r w:rsidR="00C00BD8">
        <w:rPr>
          <w:rFonts w:ascii="Segoe UI" w:hAnsi="Segoe UI" w:cs="Segoe UI"/>
          <w:bCs/>
          <w:sz w:val="20"/>
          <w:lang w:val="en-GB"/>
        </w:rPr>
        <w:instrText xml:space="preserve"> FORMTEXT </w:instrText>
      </w:r>
      <w:r w:rsidR="00C00BD8">
        <w:rPr>
          <w:rFonts w:ascii="Segoe UI" w:hAnsi="Segoe UI" w:cs="Segoe UI"/>
          <w:bCs/>
          <w:sz w:val="20"/>
          <w:lang w:val="en-GB"/>
        </w:rPr>
      </w:r>
      <w:r w:rsidR="00C00BD8">
        <w:rPr>
          <w:rFonts w:ascii="Segoe UI" w:hAnsi="Segoe UI" w:cs="Segoe UI"/>
          <w:bCs/>
          <w:sz w:val="20"/>
          <w:lang w:val="en-GB"/>
        </w:rPr>
        <w:fldChar w:fldCharType="separate"/>
      </w:r>
      <w:r w:rsidR="00C00BD8">
        <w:rPr>
          <w:rFonts w:ascii="Segoe UI" w:hAnsi="Segoe UI" w:cs="Segoe UI"/>
          <w:bCs/>
          <w:noProof/>
          <w:sz w:val="20"/>
          <w:lang w:val="en-GB"/>
        </w:rPr>
        <w:t>[Please insert the name of the lot]</w:t>
      </w:r>
      <w:r w:rsidR="00C00BD8">
        <w:rPr>
          <w:rFonts w:ascii="Segoe UI" w:hAnsi="Segoe UI" w:cs="Segoe UI"/>
          <w:bCs/>
          <w:sz w:val="20"/>
          <w:lang w:val="en-GB"/>
        </w:rPr>
        <w:fldChar w:fldCharType="end"/>
      </w:r>
      <w:r w:rsidR="0043056D" w:rsidRPr="00F93D66">
        <w:rPr>
          <w:rFonts w:ascii="Segoe UI" w:hAnsi="Segoe UI" w:cs="Segoe UI"/>
          <w:snapToGrid w:val="0"/>
          <w:sz w:val="20"/>
          <w:lang w:val="en-GB"/>
        </w:rPr>
        <w:t xml:space="preserve">” </w:t>
      </w:r>
      <w:r w:rsidRPr="00F93D66">
        <w:rPr>
          <w:rFonts w:ascii="Segoe UI" w:hAnsi="Segoe UI" w:cs="Segoe UI"/>
          <w:snapToGrid w:val="0"/>
          <w:sz w:val="20"/>
          <w:lang w:val="en-GB"/>
        </w:rPr>
        <w:t xml:space="preserve"> (hereinafter called “the </w:t>
      </w:r>
      <w:r w:rsidR="00AE59B3" w:rsidRPr="00F93D66">
        <w:rPr>
          <w:rFonts w:ascii="Segoe UI" w:hAnsi="Segoe UI" w:cs="Segoe UI"/>
          <w:snapToGrid w:val="0"/>
          <w:sz w:val="20"/>
          <w:lang w:val="en-GB"/>
        </w:rPr>
        <w:t>Bid</w:t>
      </w:r>
      <w:r w:rsidRPr="00F93D66">
        <w:rPr>
          <w:rFonts w:ascii="Segoe UI" w:hAnsi="Segoe UI" w:cs="Segoe UI"/>
          <w:snapToGrid w:val="0"/>
          <w:sz w:val="20"/>
          <w:lang w:val="en-GB"/>
        </w:rPr>
        <w:t>”):</w:t>
      </w:r>
    </w:p>
    <w:p w14:paraId="7F712812" w14:textId="77777777" w:rsidR="00C24720" w:rsidRPr="00F93D66" w:rsidRDefault="00C24720" w:rsidP="00C24720">
      <w:pPr>
        <w:rPr>
          <w:rFonts w:ascii="Segoe UI" w:hAnsi="Segoe UI" w:cs="Segoe UI"/>
          <w:snapToGrid w:val="0"/>
          <w:sz w:val="20"/>
          <w:lang w:val="en-GB"/>
        </w:rPr>
      </w:pPr>
    </w:p>
    <w:p w14:paraId="331B3772" w14:textId="77777777" w:rsidR="00C24720" w:rsidRPr="00F93D66" w:rsidRDefault="00C24720" w:rsidP="00C24720">
      <w:pPr>
        <w:ind w:firstLine="720"/>
        <w:jc w:val="both"/>
        <w:rPr>
          <w:rFonts w:ascii="Segoe UI" w:hAnsi="Segoe UI" w:cs="Segoe UI"/>
          <w:snapToGrid w:val="0"/>
          <w:sz w:val="20"/>
          <w:lang w:val="en-GB"/>
        </w:rPr>
      </w:pPr>
      <w:r w:rsidRPr="00F93D66">
        <w:rPr>
          <w:rFonts w:ascii="Segoe UI" w:hAnsi="Segoe UI" w:cs="Segoe UI"/>
          <w:snapToGrid w:val="0"/>
          <w:sz w:val="20"/>
          <w:lang w:val="en-GB"/>
        </w:rPr>
        <w:t xml:space="preserve">AND WHEREAS it has been stipulated by you that the Bidder shall furnish you with a Bank Guarantee by a recognized bank for the sum specified therein as security </w:t>
      </w:r>
      <w:r w:rsidR="007B4CF5" w:rsidRPr="00F93D66">
        <w:rPr>
          <w:rFonts w:ascii="Segoe UI" w:hAnsi="Segoe UI" w:cs="Segoe UI"/>
          <w:snapToGrid w:val="0"/>
          <w:sz w:val="20"/>
          <w:lang w:val="en-GB"/>
        </w:rPr>
        <w:t>if</w:t>
      </w:r>
      <w:r w:rsidRPr="00F93D66">
        <w:rPr>
          <w:rFonts w:ascii="Segoe UI" w:hAnsi="Segoe UI" w:cs="Segoe UI"/>
          <w:snapToGrid w:val="0"/>
          <w:sz w:val="20"/>
          <w:lang w:val="en-GB"/>
        </w:rPr>
        <w:t xml:space="preserve"> the Bidder:</w:t>
      </w:r>
    </w:p>
    <w:p w14:paraId="362AE276" w14:textId="77777777" w:rsidR="00C24720" w:rsidRPr="00F93D66" w:rsidRDefault="00C24720" w:rsidP="00C24720">
      <w:pPr>
        <w:jc w:val="both"/>
        <w:rPr>
          <w:rFonts w:ascii="Segoe UI" w:hAnsi="Segoe UI" w:cs="Segoe UI"/>
          <w:snapToGrid w:val="0"/>
          <w:sz w:val="20"/>
          <w:lang w:val="en-GB"/>
        </w:rPr>
      </w:pPr>
      <w:r w:rsidRPr="00F93D66">
        <w:rPr>
          <w:rFonts w:ascii="Segoe UI" w:hAnsi="Segoe UI" w:cs="Segoe UI"/>
          <w:snapToGrid w:val="0"/>
          <w:sz w:val="20"/>
          <w:lang w:val="en-GB"/>
        </w:rPr>
        <w:t xml:space="preserve"> </w:t>
      </w:r>
    </w:p>
    <w:p w14:paraId="263E9EBD" w14:textId="77777777" w:rsidR="00C24720" w:rsidRPr="00F93D66" w:rsidRDefault="00C24720" w:rsidP="009F0D55">
      <w:pPr>
        <w:pStyle w:val="ListParagraph"/>
        <w:numPr>
          <w:ilvl w:val="0"/>
          <w:numId w:val="5"/>
        </w:numPr>
        <w:spacing w:line="240" w:lineRule="auto"/>
        <w:jc w:val="both"/>
        <w:rPr>
          <w:rFonts w:ascii="Segoe UI" w:hAnsi="Segoe UI" w:cs="Segoe UI"/>
          <w:snapToGrid w:val="0"/>
          <w:sz w:val="20"/>
          <w:lang w:val="en-GB"/>
        </w:rPr>
      </w:pPr>
      <w:r w:rsidRPr="00F93D66">
        <w:rPr>
          <w:rFonts w:ascii="Segoe UI" w:hAnsi="Segoe UI" w:cs="Segoe UI"/>
          <w:snapToGrid w:val="0"/>
          <w:sz w:val="20"/>
          <w:lang w:val="en-GB"/>
        </w:rPr>
        <w:t xml:space="preserve">Fails to sign the Contract after UNDP has awarded it; </w:t>
      </w:r>
    </w:p>
    <w:p w14:paraId="4B5C7248" w14:textId="77777777" w:rsidR="00C24720" w:rsidRPr="00F93D66"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lang w:val="en-GB"/>
        </w:rPr>
      </w:pPr>
      <w:r w:rsidRPr="00F93D66">
        <w:rPr>
          <w:rFonts w:ascii="Segoe UI" w:hAnsi="Segoe UI" w:cs="Segoe UI"/>
          <w:snapToGrid w:val="0"/>
          <w:sz w:val="20"/>
          <w:lang w:val="en-GB"/>
        </w:rPr>
        <w:t xml:space="preserve">Withdraws its </w:t>
      </w:r>
      <w:r w:rsidR="00AE59B3" w:rsidRPr="00F93D66">
        <w:rPr>
          <w:rFonts w:ascii="Segoe UI" w:hAnsi="Segoe UI" w:cs="Segoe UI"/>
          <w:snapToGrid w:val="0"/>
          <w:sz w:val="20"/>
          <w:lang w:val="en-GB"/>
        </w:rPr>
        <w:t>Bid</w:t>
      </w:r>
      <w:r w:rsidRPr="00F93D66">
        <w:rPr>
          <w:rFonts w:ascii="Segoe UI" w:hAnsi="Segoe UI" w:cs="Segoe UI"/>
          <w:snapToGrid w:val="0"/>
          <w:sz w:val="20"/>
          <w:lang w:val="en-GB"/>
        </w:rPr>
        <w:t xml:space="preserve"> after the date of the opening of the </w:t>
      </w:r>
      <w:r w:rsidR="00B732FE" w:rsidRPr="00F93D66">
        <w:rPr>
          <w:rFonts w:ascii="Segoe UI" w:hAnsi="Segoe UI" w:cs="Segoe UI"/>
          <w:snapToGrid w:val="0"/>
          <w:sz w:val="20"/>
          <w:lang w:val="en-GB"/>
        </w:rPr>
        <w:t>Bids</w:t>
      </w:r>
      <w:r w:rsidRPr="00F93D66">
        <w:rPr>
          <w:rFonts w:ascii="Segoe UI" w:hAnsi="Segoe UI" w:cs="Segoe UI"/>
          <w:snapToGrid w:val="0"/>
          <w:sz w:val="20"/>
          <w:lang w:val="en-GB"/>
        </w:rPr>
        <w:t>;</w:t>
      </w:r>
    </w:p>
    <w:p w14:paraId="349901C8" w14:textId="77777777" w:rsidR="00C24720" w:rsidRPr="00F93D66"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lang w:val="en-GB"/>
        </w:rPr>
      </w:pPr>
      <w:r w:rsidRPr="00F93D66">
        <w:rPr>
          <w:rFonts w:ascii="Segoe UI" w:hAnsi="Segoe UI" w:cs="Segoe UI"/>
          <w:snapToGrid w:val="0"/>
          <w:sz w:val="20"/>
          <w:lang w:val="en-GB"/>
        </w:rPr>
        <w:t xml:space="preserve">Fails to comply with UNDP’s variation of requirement, as per </w:t>
      </w:r>
      <w:r w:rsidR="00AE59B3" w:rsidRPr="00F93D66">
        <w:rPr>
          <w:rFonts w:ascii="Segoe UI" w:hAnsi="Segoe UI" w:cs="Segoe UI"/>
          <w:snapToGrid w:val="0"/>
          <w:sz w:val="20"/>
          <w:lang w:val="en-GB"/>
        </w:rPr>
        <w:t>ITB</w:t>
      </w:r>
      <w:r w:rsidRPr="00F93D66">
        <w:rPr>
          <w:rFonts w:ascii="Segoe UI" w:hAnsi="Segoe UI" w:cs="Segoe UI"/>
          <w:snapToGrid w:val="0"/>
          <w:sz w:val="20"/>
          <w:lang w:val="en-GB"/>
        </w:rPr>
        <w:t xml:space="preserve"> instructions; or</w:t>
      </w:r>
    </w:p>
    <w:p w14:paraId="6CE63663" w14:textId="77777777" w:rsidR="00C24720" w:rsidRPr="00F93D66" w:rsidRDefault="00C24720" w:rsidP="009F0D55">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lang w:val="en-GB"/>
        </w:rPr>
      </w:pPr>
      <w:r w:rsidRPr="00F93D66">
        <w:rPr>
          <w:rFonts w:ascii="Segoe UI" w:hAnsi="Segoe UI" w:cs="Segoe UI"/>
          <w:snapToGrid w:val="0"/>
          <w:sz w:val="20"/>
          <w:lang w:val="en-GB"/>
        </w:rPr>
        <w:t>Fails to furnish Performance Security, insurances, or other documents that UNDP may require as a condition to rendering the contract effective.</w:t>
      </w:r>
    </w:p>
    <w:p w14:paraId="56C160E9" w14:textId="77777777" w:rsidR="00C24720" w:rsidRPr="00F93D66" w:rsidRDefault="00C24720" w:rsidP="00C24720">
      <w:pPr>
        <w:ind w:firstLine="720"/>
        <w:jc w:val="both"/>
        <w:rPr>
          <w:rFonts w:ascii="Segoe UI" w:hAnsi="Segoe UI" w:cs="Segoe UI"/>
          <w:snapToGrid w:val="0"/>
          <w:sz w:val="20"/>
          <w:lang w:val="en-GB"/>
        </w:rPr>
      </w:pPr>
    </w:p>
    <w:p w14:paraId="53AFA8AE" w14:textId="77777777" w:rsidR="00C24720" w:rsidRPr="00F93D66" w:rsidRDefault="00C24720" w:rsidP="00C24720">
      <w:pPr>
        <w:ind w:firstLine="720"/>
        <w:jc w:val="both"/>
        <w:rPr>
          <w:rFonts w:ascii="Segoe UI" w:hAnsi="Segoe UI" w:cs="Segoe UI"/>
          <w:snapToGrid w:val="0"/>
          <w:sz w:val="20"/>
          <w:lang w:val="en-GB"/>
        </w:rPr>
      </w:pPr>
      <w:r w:rsidRPr="00F93D66">
        <w:rPr>
          <w:rFonts w:ascii="Segoe UI" w:hAnsi="Segoe UI" w:cs="Segoe UI"/>
          <w:snapToGrid w:val="0"/>
          <w:sz w:val="20"/>
          <w:lang w:val="en-GB"/>
        </w:rPr>
        <w:t xml:space="preserve">AND WHEREAS we have agreed to give the Bidder </w:t>
      </w:r>
      <w:r w:rsidRPr="00F93D66" w:rsidDel="00C40388">
        <w:rPr>
          <w:rFonts w:ascii="Segoe UI" w:hAnsi="Segoe UI" w:cs="Segoe UI"/>
          <w:snapToGrid w:val="0"/>
          <w:sz w:val="20"/>
          <w:lang w:val="en-GB"/>
        </w:rPr>
        <w:t>such</w:t>
      </w:r>
      <w:r w:rsidRPr="00F93D66">
        <w:rPr>
          <w:rFonts w:ascii="Segoe UI" w:hAnsi="Segoe UI" w:cs="Segoe UI"/>
          <w:snapToGrid w:val="0"/>
          <w:sz w:val="20"/>
          <w:lang w:val="en-GB"/>
        </w:rPr>
        <w:t xml:space="preserve"> Bank Guarantee:</w:t>
      </w:r>
    </w:p>
    <w:p w14:paraId="14E6F37B" w14:textId="77777777" w:rsidR="00D65BAD" w:rsidRPr="00F93D66" w:rsidRDefault="00D65BAD" w:rsidP="00C24720">
      <w:pPr>
        <w:ind w:firstLine="720"/>
        <w:jc w:val="both"/>
        <w:rPr>
          <w:rFonts w:ascii="Segoe UI" w:hAnsi="Segoe UI" w:cs="Segoe UI"/>
          <w:snapToGrid w:val="0"/>
          <w:sz w:val="20"/>
          <w:lang w:val="en-GB"/>
        </w:rPr>
      </w:pPr>
    </w:p>
    <w:p w14:paraId="7B17681B" w14:textId="77777777" w:rsidR="00C24720" w:rsidRPr="00F93D66" w:rsidRDefault="00C24720" w:rsidP="00C24720">
      <w:pPr>
        <w:ind w:firstLine="720"/>
        <w:jc w:val="both"/>
        <w:rPr>
          <w:rFonts w:ascii="Segoe UI" w:hAnsi="Segoe UI" w:cs="Segoe UI"/>
          <w:snapToGrid w:val="0"/>
          <w:sz w:val="20"/>
          <w:lang w:val="en-GB"/>
        </w:rPr>
      </w:pPr>
      <w:r w:rsidRPr="00F93D66">
        <w:rPr>
          <w:rFonts w:ascii="Segoe UI" w:hAnsi="Segoe UI" w:cs="Segoe UI"/>
          <w:snapToGrid w:val="0"/>
          <w:sz w:val="20"/>
          <w:lang w:val="en-GB"/>
        </w:rPr>
        <w:t xml:space="preserve">NOW THEREFORE we hereby affirm that we are the Guarantor and responsible to you, on behalf of the Bidder, up to a total of </w:t>
      </w:r>
      <w:sdt>
        <w:sdtPr>
          <w:rPr>
            <w:rFonts w:ascii="Segoe UI" w:hAnsi="Segoe UI" w:cs="Segoe UI"/>
            <w:snapToGrid w:val="0"/>
            <w:sz w:val="20"/>
            <w:lang w:val="en-GB"/>
          </w:rPr>
          <w:id w:val="-1825111234"/>
          <w:showingPlcHdr/>
          <w:text/>
        </w:sdtPr>
        <w:sdtContent>
          <w:r w:rsidRPr="00F93D66">
            <w:rPr>
              <w:rFonts w:ascii="Segoe UI" w:hAnsi="Segoe UI" w:cs="Segoe UI"/>
              <w:snapToGrid w:val="0"/>
              <w:color w:val="000000" w:themeColor="text1"/>
              <w:sz w:val="20"/>
              <w:lang w:val="en-GB"/>
            </w:rPr>
            <w:t>[</w:t>
          </w:r>
          <w:r w:rsidRPr="00F93D66">
            <w:rPr>
              <w:rFonts w:ascii="Segoe UI" w:hAnsi="Segoe UI" w:cs="Segoe UI"/>
              <w:i/>
              <w:snapToGrid w:val="0"/>
              <w:color w:val="000000" w:themeColor="text1"/>
              <w:sz w:val="20"/>
              <w:lang w:val="en-GB"/>
            </w:rPr>
            <w:t>amount of guarantee</w:t>
          </w:r>
          <w:r w:rsidRPr="00F93D66">
            <w:rPr>
              <w:rFonts w:ascii="Segoe UI" w:hAnsi="Segoe UI" w:cs="Segoe UI"/>
              <w:snapToGrid w:val="0"/>
              <w:color w:val="000000" w:themeColor="text1"/>
              <w:sz w:val="20"/>
              <w:lang w:val="en-GB"/>
            </w:rPr>
            <w:t>] [</w:t>
          </w:r>
          <w:r w:rsidRPr="00F93D66">
            <w:rPr>
              <w:rFonts w:ascii="Segoe UI" w:hAnsi="Segoe UI" w:cs="Segoe UI"/>
              <w:i/>
              <w:snapToGrid w:val="0"/>
              <w:color w:val="000000" w:themeColor="text1"/>
              <w:sz w:val="20"/>
              <w:lang w:val="en-GB"/>
            </w:rPr>
            <w:t>in words and numbers</w:t>
          </w:r>
          <w:r w:rsidRPr="00F93D66">
            <w:rPr>
              <w:rFonts w:ascii="Segoe UI" w:hAnsi="Segoe UI" w:cs="Segoe UI"/>
              <w:snapToGrid w:val="0"/>
              <w:color w:val="000000" w:themeColor="text1"/>
              <w:sz w:val="20"/>
              <w:lang w:val="en-GB"/>
            </w:rPr>
            <w:t>],</w:t>
          </w:r>
        </w:sdtContent>
      </w:sdt>
      <w:r w:rsidRPr="00F93D66">
        <w:rPr>
          <w:rFonts w:ascii="Segoe UI" w:hAnsi="Segoe UI" w:cs="Segoe UI"/>
          <w:snapToGrid w:val="0"/>
          <w:sz w:val="20"/>
          <w:lang w:val="en-GB"/>
        </w:rPr>
        <w:t xml:space="preserve"> such sum being payable in the types and proportions of currencies in which the Price </w:t>
      </w:r>
      <w:r w:rsidR="00AE59B3" w:rsidRPr="00F93D66">
        <w:rPr>
          <w:rFonts w:ascii="Segoe UI" w:hAnsi="Segoe UI" w:cs="Segoe UI"/>
          <w:snapToGrid w:val="0"/>
          <w:sz w:val="20"/>
          <w:lang w:val="en-GB"/>
        </w:rPr>
        <w:t>Bid</w:t>
      </w:r>
      <w:r w:rsidRPr="00F93D66">
        <w:rPr>
          <w:rFonts w:ascii="Segoe UI" w:hAnsi="Segoe UI" w:cs="Segoe UI"/>
          <w:snapToGrid w:val="0"/>
          <w:sz w:val="20"/>
          <w:lang w:val="en-GB"/>
        </w:rPr>
        <w:t xml:space="preserve"> is payable, and we undertake to pay you, upon your first written demand and without cavil or argument, any sum or sums within the limits of </w:t>
      </w:r>
      <w:sdt>
        <w:sdtPr>
          <w:rPr>
            <w:rFonts w:ascii="Segoe UI" w:hAnsi="Segoe UI" w:cs="Segoe UI"/>
            <w:snapToGrid w:val="0"/>
            <w:sz w:val="20"/>
            <w:lang w:val="en-GB"/>
          </w:rPr>
          <w:id w:val="1642079299"/>
          <w:showingPlcHdr/>
          <w:text/>
        </w:sdtPr>
        <w:sdtContent>
          <w:r w:rsidRPr="00F93D66">
            <w:rPr>
              <w:rFonts w:ascii="Segoe UI" w:hAnsi="Segoe UI" w:cs="Segoe UI"/>
              <w:i/>
              <w:snapToGrid w:val="0"/>
              <w:color w:val="000000" w:themeColor="text1"/>
              <w:sz w:val="20"/>
              <w:lang w:val="en-GB"/>
            </w:rPr>
            <w:t>[amount of guarantee as aforesaid</w:t>
          </w:r>
          <w:r w:rsidRPr="00F93D66">
            <w:rPr>
              <w:rFonts w:ascii="Segoe UI" w:hAnsi="Segoe UI" w:cs="Segoe UI"/>
              <w:snapToGrid w:val="0"/>
              <w:color w:val="000000" w:themeColor="text1"/>
              <w:sz w:val="20"/>
              <w:lang w:val="en-GB"/>
            </w:rPr>
            <w:t>]</w:t>
          </w:r>
        </w:sdtContent>
      </w:sdt>
      <w:r w:rsidRPr="00F93D66">
        <w:rPr>
          <w:rFonts w:ascii="Segoe UI" w:hAnsi="Segoe UI" w:cs="Segoe UI"/>
          <w:snapToGrid w:val="0"/>
          <w:sz w:val="20"/>
          <w:lang w:val="en-GB"/>
        </w:rPr>
        <w:t xml:space="preserve"> without your needing to prove or to show grounds or reasons for your demand for the sum specified therein.</w:t>
      </w:r>
    </w:p>
    <w:p w14:paraId="4C01DD60" w14:textId="77777777" w:rsidR="00C24720" w:rsidRPr="00F93D66" w:rsidRDefault="00C24720" w:rsidP="00C24720">
      <w:pPr>
        <w:rPr>
          <w:rFonts w:ascii="Segoe UI" w:hAnsi="Segoe UI" w:cs="Segoe UI"/>
          <w:snapToGrid w:val="0"/>
          <w:sz w:val="20"/>
          <w:lang w:val="en-GB"/>
        </w:rPr>
      </w:pPr>
    </w:p>
    <w:p w14:paraId="7E969898" w14:textId="21EA4E6C" w:rsidR="00C24720" w:rsidRPr="00F93D66" w:rsidRDefault="00C24720" w:rsidP="00C24720">
      <w:pPr>
        <w:ind w:firstLine="720"/>
        <w:jc w:val="both"/>
        <w:rPr>
          <w:rFonts w:ascii="Segoe UI" w:hAnsi="Segoe UI" w:cs="Segoe UI"/>
          <w:sz w:val="20"/>
          <w:lang w:val="en-GB"/>
        </w:rPr>
      </w:pPr>
      <w:r w:rsidRPr="00F93D66">
        <w:rPr>
          <w:rFonts w:ascii="Segoe UI" w:hAnsi="Segoe UI" w:cs="Segoe UI"/>
          <w:snapToGrid w:val="0"/>
          <w:sz w:val="20"/>
          <w:lang w:val="en-GB"/>
        </w:rPr>
        <w:t xml:space="preserve">This guarantee shall be valid </w:t>
      </w:r>
      <w:r w:rsidRPr="00F93D66">
        <w:rPr>
          <w:rFonts w:ascii="Segoe UI" w:hAnsi="Segoe UI" w:cs="Segoe UI"/>
          <w:sz w:val="20"/>
          <w:lang w:val="en-GB"/>
        </w:rPr>
        <w:t xml:space="preserve">up to 30 days after the final date of validity of </w:t>
      </w:r>
      <w:r w:rsidR="00B732FE" w:rsidRPr="00F93D66">
        <w:rPr>
          <w:rFonts w:ascii="Segoe UI" w:hAnsi="Segoe UI" w:cs="Segoe UI"/>
          <w:sz w:val="20"/>
          <w:lang w:val="en-GB"/>
        </w:rPr>
        <w:t>bids</w:t>
      </w:r>
      <w:r w:rsidR="009F5058" w:rsidRPr="00F93D66">
        <w:rPr>
          <w:rFonts w:ascii="Segoe UI" w:hAnsi="Segoe UI" w:cs="Segoe UI"/>
          <w:sz w:val="20"/>
          <w:lang w:val="en-GB"/>
        </w:rPr>
        <w:t xml:space="preserve">, </w:t>
      </w:r>
    </w:p>
    <w:p w14:paraId="7268EE8F" w14:textId="77777777" w:rsidR="00C24720" w:rsidRPr="00F93D66" w:rsidRDefault="00C24720" w:rsidP="00C24720">
      <w:pPr>
        <w:ind w:firstLine="720"/>
        <w:jc w:val="both"/>
        <w:rPr>
          <w:rFonts w:ascii="Segoe UI" w:hAnsi="Segoe UI" w:cs="Segoe UI"/>
          <w:snapToGrid w:val="0"/>
          <w:sz w:val="20"/>
          <w:lang w:val="en-GB"/>
        </w:rPr>
      </w:pPr>
    </w:p>
    <w:p w14:paraId="3E94E128" w14:textId="77777777" w:rsidR="00D65BAD" w:rsidRPr="00F93D66" w:rsidRDefault="00D65BAD" w:rsidP="00C24720">
      <w:pPr>
        <w:ind w:firstLine="720"/>
        <w:jc w:val="both"/>
        <w:rPr>
          <w:rFonts w:ascii="Segoe UI" w:hAnsi="Segoe UI" w:cs="Segoe UI"/>
          <w:snapToGrid w:val="0"/>
          <w:sz w:val="20"/>
          <w:lang w:val="en-GB"/>
        </w:rPr>
      </w:pPr>
    </w:p>
    <w:p w14:paraId="708E8316" w14:textId="77777777" w:rsidR="00D65BAD" w:rsidRPr="00F93D66" w:rsidRDefault="00D65BAD" w:rsidP="00C24720">
      <w:pPr>
        <w:ind w:firstLine="720"/>
        <w:jc w:val="both"/>
        <w:rPr>
          <w:rFonts w:ascii="Segoe UI" w:hAnsi="Segoe UI" w:cs="Segoe UI"/>
          <w:snapToGrid w:val="0"/>
          <w:sz w:val="20"/>
          <w:lang w:val="en-GB"/>
        </w:rPr>
      </w:pPr>
    </w:p>
    <w:p w14:paraId="2647CEBE" w14:textId="77777777" w:rsidR="00C24720" w:rsidRPr="00F93D66" w:rsidRDefault="00C24720" w:rsidP="00C24720">
      <w:pPr>
        <w:rPr>
          <w:rFonts w:ascii="Segoe UI" w:hAnsi="Segoe UI" w:cs="Segoe UI"/>
          <w:b/>
          <w:sz w:val="20"/>
          <w:lang w:val="en-GB"/>
        </w:rPr>
      </w:pPr>
      <w:r w:rsidRPr="00F93D66">
        <w:rPr>
          <w:rFonts w:ascii="Segoe UI" w:hAnsi="Segoe UI" w:cs="Segoe UI"/>
          <w:b/>
          <w:sz w:val="20"/>
          <w:lang w:val="en-GB"/>
        </w:rPr>
        <w:t>SIGNATURE AND SEAL OF THE GUARANTOR BANK</w:t>
      </w:r>
    </w:p>
    <w:p w14:paraId="2BD30A4B" w14:textId="77777777" w:rsidR="00C24720" w:rsidRPr="00F93D66" w:rsidRDefault="00C24720" w:rsidP="00C24720">
      <w:pPr>
        <w:tabs>
          <w:tab w:val="left" w:pos="990"/>
        </w:tabs>
        <w:spacing w:before="120" w:after="120"/>
        <w:rPr>
          <w:rFonts w:ascii="Segoe UI" w:hAnsi="Segoe UI" w:cs="Segoe UI"/>
          <w:color w:val="000000"/>
          <w:sz w:val="20"/>
          <w:lang w:val="en-GB"/>
        </w:rPr>
      </w:pPr>
      <w:r w:rsidRPr="00F93D66">
        <w:rPr>
          <w:rFonts w:ascii="Segoe UI" w:hAnsi="Segoe UI" w:cs="Segoe UI"/>
          <w:color w:val="000000"/>
          <w:sz w:val="20"/>
          <w:lang w:val="en-GB"/>
        </w:rPr>
        <w:t xml:space="preserve">Signature: </w:t>
      </w:r>
      <w:r w:rsidRPr="00F93D66">
        <w:rPr>
          <w:rFonts w:ascii="Segoe UI" w:hAnsi="Segoe UI" w:cs="Segoe UI"/>
          <w:color w:val="000000"/>
          <w:sz w:val="20"/>
          <w:lang w:val="en-GB"/>
        </w:rPr>
        <w:tab/>
        <w:t>_____________________________________________________________</w:t>
      </w:r>
    </w:p>
    <w:p w14:paraId="5A3EACB8" w14:textId="77777777" w:rsidR="00C24720" w:rsidRPr="00F93D66" w:rsidRDefault="00C24720" w:rsidP="00C24720">
      <w:pPr>
        <w:tabs>
          <w:tab w:val="left" w:pos="990"/>
          <w:tab w:val="left" w:pos="5040"/>
          <w:tab w:val="left" w:pos="5850"/>
        </w:tabs>
        <w:spacing w:before="120" w:after="120"/>
        <w:rPr>
          <w:rFonts w:ascii="Segoe UI" w:hAnsi="Segoe UI" w:cs="Segoe UI"/>
          <w:color w:val="000000"/>
          <w:sz w:val="20"/>
          <w:lang w:val="en-GB"/>
        </w:rPr>
      </w:pPr>
      <w:r w:rsidRPr="00F93D66">
        <w:rPr>
          <w:rFonts w:ascii="Segoe UI" w:hAnsi="Segoe UI" w:cs="Segoe UI"/>
          <w:color w:val="000000"/>
          <w:sz w:val="20"/>
          <w:lang w:val="en-GB"/>
        </w:rPr>
        <w:t xml:space="preserve">Name: </w:t>
      </w:r>
      <w:r w:rsidRPr="00F93D66">
        <w:rPr>
          <w:rFonts w:ascii="Segoe UI" w:hAnsi="Segoe UI" w:cs="Segoe UI"/>
          <w:color w:val="000000"/>
          <w:sz w:val="20"/>
          <w:lang w:val="en-GB"/>
        </w:rPr>
        <w:tab/>
        <w:t>_____________________________________________________________</w:t>
      </w:r>
    </w:p>
    <w:p w14:paraId="31750801" w14:textId="77777777" w:rsidR="00C24720" w:rsidRPr="00F93D66" w:rsidRDefault="00C24720" w:rsidP="00C24720">
      <w:pPr>
        <w:tabs>
          <w:tab w:val="left" w:pos="990"/>
          <w:tab w:val="left" w:pos="5040"/>
          <w:tab w:val="left" w:pos="5850"/>
        </w:tabs>
        <w:spacing w:before="120" w:after="120"/>
        <w:rPr>
          <w:rFonts w:ascii="Segoe UI" w:hAnsi="Segoe UI" w:cs="Segoe UI"/>
          <w:color w:val="000000"/>
          <w:sz w:val="20"/>
          <w:lang w:val="en-GB"/>
        </w:rPr>
      </w:pPr>
      <w:r w:rsidRPr="00F93D66">
        <w:rPr>
          <w:rFonts w:ascii="Segoe UI" w:hAnsi="Segoe UI" w:cs="Segoe UI"/>
          <w:color w:val="000000"/>
          <w:sz w:val="20"/>
          <w:lang w:val="en-GB"/>
        </w:rPr>
        <w:t xml:space="preserve">Title: </w:t>
      </w:r>
      <w:r w:rsidRPr="00F93D66">
        <w:rPr>
          <w:rFonts w:ascii="Segoe UI" w:hAnsi="Segoe UI" w:cs="Segoe UI"/>
          <w:color w:val="000000"/>
          <w:sz w:val="20"/>
          <w:lang w:val="en-GB"/>
        </w:rPr>
        <w:tab/>
        <w:t>_____________________________________________________________</w:t>
      </w:r>
    </w:p>
    <w:p w14:paraId="71C0DD2F" w14:textId="77777777" w:rsidR="00C24720" w:rsidRPr="00F93D66" w:rsidRDefault="00C24720" w:rsidP="00C24720">
      <w:pPr>
        <w:tabs>
          <w:tab w:val="left" w:pos="990"/>
          <w:tab w:val="left" w:pos="5040"/>
          <w:tab w:val="left" w:pos="5850"/>
        </w:tabs>
        <w:spacing w:before="120" w:after="120"/>
        <w:rPr>
          <w:rFonts w:ascii="Segoe UI" w:hAnsi="Segoe UI" w:cs="Segoe UI"/>
          <w:color w:val="000000"/>
          <w:sz w:val="20"/>
          <w:lang w:val="en-GB"/>
        </w:rPr>
      </w:pPr>
      <w:r w:rsidRPr="00F93D66">
        <w:rPr>
          <w:rFonts w:ascii="Segoe UI" w:hAnsi="Segoe UI" w:cs="Segoe UI"/>
          <w:color w:val="000000"/>
          <w:sz w:val="20"/>
          <w:lang w:val="en-GB"/>
        </w:rPr>
        <w:t>Date:</w:t>
      </w:r>
      <w:r w:rsidRPr="00F93D66">
        <w:rPr>
          <w:rFonts w:ascii="Segoe UI" w:hAnsi="Segoe UI" w:cs="Segoe UI"/>
          <w:color w:val="000000"/>
          <w:sz w:val="20"/>
          <w:lang w:val="en-GB"/>
        </w:rPr>
        <w:tab/>
        <w:t>_____________________________________________________________</w:t>
      </w:r>
    </w:p>
    <w:p w14:paraId="0EF25794" w14:textId="77777777" w:rsidR="00C24720" w:rsidRPr="00F93D66" w:rsidRDefault="00C24720" w:rsidP="00C24720">
      <w:pPr>
        <w:tabs>
          <w:tab w:val="left" w:pos="990"/>
          <w:tab w:val="left" w:pos="5040"/>
          <w:tab w:val="left" w:pos="5850"/>
        </w:tabs>
        <w:spacing w:before="120" w:after="120"/>
        <w:rPr>
          <w:rFonts w:ascii="Segoe UI" w:hAnsi="Segoe UI" w:cs="Segoe UI"/>
          <w:color w:val="000000"/>
          <w:sz w:val="20"/>
          <w:lang w:val="en-GB"/>
        </w:rPr>
      </w:pPr>
      <w:r w:rsidRPr="00F93D66">
        <w:rPr>
          <w:rFonts w:ascii="Segoe UI" w:hAnsi="Segoe UI" w:cs="Segoe UI"/>
          <w:color w:val="000000"/>
          <w:sz w:val="20"/>
          <w:lang w:val="en-GB"/>
        </w:rPr>
        <w:t>Name of Bank __________________________________________________________</w:t>
      </w:r>
    </w:p>
    <w:p w14:paraId="021673DA" w14:textId="77777777" w:rsidR="00C24720" w:rsidRPr="00F93D66" w:rsidRDefault="00C24720" w:rsidP="00C24720">
      <w:pPr>
        <w:tabs>
          <w:tab w:val="left" w:pos="990"/>
          <w:tab w:val="left" w:pos="5040"/>
          <w:tab w:val="left" w:pos="5850"/>
        </w:tabs>
        <w:spacing w:before="120" w:after="120"/>
        <w:rPr>
          <w:rFonts w:ascii="Segoe UI" w:hAnsi="Segoe UI" w:cs="Segoe UI"/>
          <w:color w:val="000000"/>
          <w:sz w:val="20"/>
          <w:lang w:val="en-GB"/>
        </w:rPr>
      </w:pPr>
      <w:r w:rsidRPr="00F93D66">
        <w:rPr>
          <w:rFonts w:ascii="Segoe UI" w:hAnsi="Segoe UI" w:cs="Segoe UI"/>
          <w:color w:val="000000"/>
          <w:sz w:val="20"/>
          <w:lang w:val="en-GB"/>
        </w:rPr>
        <w:t>Address ________________________________________________________________</w:t>
      </w:r>
    </w:p>
    <w:p w14:paraId="326736AE" w14:textId="77777777" w:rsidR="009C1142" w:rsidRPr="00F93D66" w:rsidRDefault="00C24720" w:rsidP="00D65BAD">
      <w:pPr>
        <w:ind w:left="1440" w:firstLine="720"/>
        <w:rPr>
          <w:rFonts w:ascii="Segoe UI" w:hAnsi="Segoe UI" w:cs="Segoe UI"/>
          <w:sz w:val="19"/>
          <w:szCs w:val="19"/>
          <w:lang w:val="en-GB"/>
        </w:rPr>
      </w:pPr>
      <w:r w:rsidRPr="00F93D66">
        <w:rPr>
          <w:rFonts w:ascii="Segoe UI" w:hAnsi="Segoe UI" w:cs="Segoe UI"/>
          <w:i/>
          <w:sz w:val="18"/>
          <w:lang w:val="en-GB"/>
        </w:rPr>
        <w:t xml:space="preserve">[Stamp with official stamp of the Bank] </w:t>
      </w:r>
    </w:p>
    <w:sectPr w:rsidR="009C1142" w:rsidRPr="00F93D66" w:rsidSect="00203591">
      <w:type w:val="continuous"/>
      <w:pgSz w:w="11906" w:h="16838" w:code="9"/>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FDCAA" w14:textId="77777777" w:rsidR="005A1982" w:rsidRDefault="005A1982" w:rsidP="00FD48A2">
      <w:r>
        <w:separator/>
      </w:r>
    </w:p>
  </w:endnote>
  <w:endnote w:type="continuationSeparator" w:id="0">
    <w:p w14:paraId="2CEC28FB" w14:textId="77777777" w:rsidR="005A1982" w:rsidRDefault="005A1982" w:rsidP="00FD48A2">
      <w:r>
        <w:continuationSeparator/>
      </w:r>
    </w:p>
  </w:endnote>
  <w:endnote w:type="continuationNotice" w:id="1">
    <w:p w14:paraId="6E8DB70B" w14:textId="77777777" w:rsidR="005A1982" w:rsidRDefault="005A1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onsolas">
    <w:panose1 w:val="020B0609020204030204"/>
    <w:charset w:val="00"/>
    <w:family w:val="modern"/>
    <w:pitch w:val="fixed"/>
    <w:sig w:usb0="E00006FF" w:usb1="0000FCFF" w:usb2="00000001" w:usb3="00000000" w:csb0="0000019F" w:csb1="00000000"/>
  </w:font>
  <w:font w:name="Arial TUR">
    <w:altName w:val="Arial"/>
    <w:panose1 w:val="020B0604020202020204"/>
    <w:charset w:val="A2"/>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horndale">
    <w:altName w:val="Times New Roman"/>
    <w:charset w:val="00"/>
    <w:family w:val="roman"/>
    <w:pitch w:val="variable"/>
  </w:font>
  <w:font w:name="HG Mincho Light J">
    <w:charset w:val="00"/>
    <w:family w:val="auto"/>
    <w:pitch w:val="variable"/>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EFAKN+Arial">
    <w:altName w:val="Arial"/>
    <w:charset w:val="00"/>
    <w:family w:val="swiss"/>
    <w:pitch w:val="default"/>
    <w:sig w:usb0="00000003" w:usb1="00000000" w:usb2="00000000" w:usb3="00000000" w:csb0="00000001" w:csb1="00000000"/>
  </w:font>
  <w:font w:name="Optima">
    <w:altName w:val="Dutch801 Rm BT"/>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SI">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1016921"/>
      <w:docPartObj>
        <w:docPartGallery w:val="Page Numbers (Bottom of Page)"/>
        <w:docPartUnique/>
      </w:docPartObj>
    </w:sdtPr>
    <w:sdtEndPr>
      <w:rPr>
        <w:rFonts w:asciiTheme="minorHAnsi" w:hAnsiTheme="minorHAnsi" w:cstheme="minorHAnsi"/>
        <w:noProof/>
      </w:rPr>
    </w:sdtEndPr>
    <w:sdtContent>
      <w:p w14:paraId="0CB1FE42" w14:textId="4288E80C" w:rsidR="005A1982" w:rsidRPr="00425585" w:rsidRDefault="005A1982">
        <w:pPr>
          <w:pStyle w:val="Footer"/>
          <w:jc w:val="right"/>
          <w:rPr>
            <w:rFonts w:asciiTheme="minorHAnsi" w:hAnsiTheme="minorHAnsi" w:cstheme="minorHAnsi"/>
          </w:rPr>
        </w:pPr>
        <w:r w:rsidRPr="00E91F08">
          <w:rPr>
            <w:rFonts w:asciiTheme="minorHAnsi" w:hAnsiTheme="minorHAnsi" w:cstheme="minorHAnsi"/>
            <w:sz w:val="16"/>
            <w:szCs w:val="16"/>
          </w:rPr>
          <w:fldChar w:fldCharType="begin"/>
        </w:r>
        <w:r w:rsidRPr="00E91F08">
          <w:rPr>
            <w:rFonts w:asciiTheme="minorHAnsi" w:hAnsiTheme="minorHAnsi" w:cstheme="minorHAnsi"/>
            <w:sz w:val="16"/>
            <w:szCs w:val="16"/>
          </w:rPr>
          <w:instrText xml:space="preserve"> PAGE   \* MERGEFORMAT </w:instrText>
        </w:r>
        <w:r w:rsidRPr="00E91F08">
          <w:rPr>
            <w:rFonts w:asciiTheme="minorHAnsi" w:hAnsiTheme="minorHAnsi" w:cstheme="minorHAnsi"/>
            <w:sz w:val="16"/>
            <w:szCs w:val="16"/>
          </w:rPr>
          <w:fldChar w:fldCharType="separate"/>
        </w:r>
        <w:r w:rsidRPr="00E91F08">
          <w:rPr>
            <w:rFonts w:asciiTheme="minorHAnsi" w:hAnsiTheme="minorHAnsi" w:cstheme="minorHAnsi"/>
            <w:noProof/>
            <w:sz w:val="16"/>
            <w:szCs w:val="16"/>
          </w:rPr>
          <w:t>1</w:t>
        </w:r>
        <w:r w:rsidRPr="00E91F08">
          <w:rPr>
            <w:rFonts w:asciiTheme="minorHAnsi" w:hAnsiTheme="minorHAnsi" w:cstheme="minorHAnsi"/>
            <w:noProof/>
            <w:sz w:val="16"/>
            <w:szCs w:val="16"/>
          </w:rPr>
          <w:fldChar w:fldCharType="end"/>
        </w:r>
      </w:p>
    </w:sdtContent>
  </w:sdt>
  <w:p w14:paraId="2373D836" w14:textId="77777777" w:rsidR="005A1982" w:rsidRDefault="005A1982">
    <w:pPr>
      <w:pStyle w:val="Footer"/>
    </w:pPr>
  </w:p>
  <w:p w14:paraId="632E0AC2" w14:textId="77777777" w:rsidR="005A1982" w:rsidRDefault="005A1982"/>
  <w:p w14:paraId="7DC90E08" w14:textId="77777777" w:rsidR="005A1982" w:rsidRDefault="005A19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EC456" w14:textId="77777777" w:rsidR="005A1982" w:rsidRDefault="005A1982" w:rsidP="00FD48A2">
      <w:r>
        <w:separator/>
      </w:r>
    </w:p>
  </w:footnote>
  <w:footnote w:type="continuationSeparator" w:id="0">
    <w:p w14:paraId="2BB9AFDE" w14:textId="77777777" w:rsidR="005A1982" w:rsidRDefault="005A1982" w:rsidP="00FD48A2">
      <w:r>
        <w:continuationSeparator/>
      </w:r>
    </w:p>
  </w:footnote>
  <w:footnote w:type="continuationNotice" w:id="1">
    <w:p w14:paraId="4F68D90C" w14:textId="77777777" w:rsidR="005A1982" w:rsidRDefault="005A1982"/>
  </w:footnote>
  <w:footnote w:id="2">
    <w:p w14:paraId="0F810CDC" w14:textId="77777777" w:rsidR="005A1982" w:rsidRPr="00D4231D" w:rsidRDefault="005A1982" w:rsidP="004476D5">
      <w:pPr>
        <w:pStyle w:val="FootnoteText"/>
        <w:rPr>
          <w:rFonts w:ascii="Segoe UI" w:hAnsi="Segoe UI" w:cs="Segoe UI"/>
          <w:sz w:val="18"/>
          <w:szCs w:val="18"/>
        </w:rPr>
      </w:pPr>
      <w:r>
        <w:rPr>
          <w:rStyle w:val="FootnoteReference"/>
        </w:rPr>
        <w:footnoteRef/>
      </w:r>
      <w:r>
        <w:t xml:space="preserve"> </w:t>
      </w:r>
      <w:r w:rsidRPr="00D4231D">
        <w:rPr>
          <w:rFonts w:ascii="Segoe UI" w:hAnsi="Segoe UI" w:cs="Segoe UI"/>
          <w:sz w:val="18"/>
          <w:szCs w:val="18"/>
        </w:rPr>
        <w:t>Bidders shall convert the currency into USD by using the</w:t>
      </w:r>
      <w:r w:rsidRPr="00D4231D">
        <w:rPr>
          <w:rFonts w:ascii="Segoe UI" w:hAnsi="Segoe UI" w:cs="Segoe UI"/>
        </w:rPr>
        <w:t xml:space="preserve"> </w:t>
      </w:r>
      <w:r w:rsidRPr="00D4231D">
        <w:rPr>
          <w:rFonts w:ascii="Segoe UI" w:hAnsi="Segoe UI" w:cs="Segoe UI"/>
          <w:sz w:val="18"/>
          <w:szCs w:val="18"/>
        </w:rPr>
        <w:t xml:space="preserve">UN operational rate of exchange which was effective for December of each corresponding year. UN operational rate of exchange are available at the following website: https://treasury.un.org/operationalrates/OperationalRates.php#E </w:t>
      </w:r>
    </w:p>
  </w:footnote>
  <w:footnote w:id="3">
    <w:p w14:paraId="2C9D01C1" w14:textId="77777777" w:rsidR="005A1982" w:rsidRPr="00DD611F" w:rsidRDefault="005A1982" w:rsidP="004476D5">
      <w:pPr>
        <w:pStyle w:val="FootnoteText"/>
        <w:rPr>
          <w:sz w:val="18"/>
          <w:szCs w:val="18"/>
        </w:rPr>
      </w:pPr>
      <w:r w:rsidRPr="00D4231D">
        <w:rPr>
          <w:rStyle w:val="FootnoteReference"/>
          <w:rFonts w:ascii="Segoe UI" w:hAnsi="Segoe UI" w:cs="Segoe UI"/>
        </w:rPr>
        <w:footnoteRef/>
      </w:r>
      <w:r w:rsidRPr="00D4231D">
        <w:rPr>
          <w:rFonts w:ascii="Segoe UI" w:hAnsi="Segoe UI" w:cs="Segoe UI"/>
        </w:rPr>
        <w:t xml:space="preserve"> </w:t>
      </w:r>
      <w:r w:rsidRPr="00D4231D">
        <w:rPr>
          <w:rFonts w:ascii="Segoe UI" w:hAnsi="Segoe UI" w:cs="Segoe UI"/>
          <w:sz w:val="18"/>
          <w:szCs w:val="18"/>
        </w:rPr>
        <w:t>Bidders shall convert the currency into USD by using the</w:t>
      </w:r>
      <w:r w:rsidRPr="00D4231D">
        <w:rPr>
          <w:rFonts w:ascii="Segoe UI" w:hAnsi="Segoe UI" w:cs="Segoe UI"/>
        </w:rPr>
        <w:t xml:space="preserve"> </w:t>
      </w:r>
      <w:r w:rsidRPr="00D4231D">
        <w:rPr>
          <w:rFonts w:ascii="Segoe UI" w:hAnsi="Segoe UI" w:cs="Segoe UI"/>
          <w:sz w:val="18"/>
          <w:szCs w:val="18"/>
        </w:rPr>
        <w:t>UN operational rate of exchange which was effective for December of each corresponding year. UN operational rate of exchange are available at the following website: https://treasury.un.org/operationalrates/OperationalRates.php#E</w:t>
      </w:r>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msoheadng9"/>
      <w:lvlText w:val=""/>
      <w:lvlJc w:val="left"/>
      <w:pPr>
        <w:ind w:left="720" w:hanging="360"/>
      </w:pPr>
      <w:rPr>
        <w:rFonts w:ascii="Wingdings 2" w:hAnsi="Wingdings 2" w:hint="default"/>
      </w:rPr>
    </w:lvl>
  </w:abstractNum>
  <w:abstractNum w:abstractNumId="1" w15:restartNumberingAfterBreak="0">
    <w:nsid w:val="FFFFFF89"/>
    <w:multiLevelType w:val="singleLevel"/>
    <w:tmpl w:val="EDF69D50"/>
    <w:lvl w:ilvl="0">
      <w:start w:val="1"/>
      <w:numFmt w:val="bullet"/>
      <w:pStyle w:val="HangingMargin"/>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3"/>
    <w:multiLevelType w:val="multilevel"/>
    <w:tmpl w:val="00000003"/>
    <w:name w:val="WW8Num3"/>
    <w:lvl w:ilvl="0">
      <w:start w:val="1"/>
      <w:numFmt w:val="lowerLetter"/>
      <w:lvlText w:val="%1)"/>
      <w:lvlJc w:val="left"/>
      <w:pPr>
        <w:tabs>
          <w:tab w:val="num" w:pos="840"/>
        </w:tabs>
        <w:ind w:left="840" w:hanging="360"/>
      </w:pPr>
      <w:rPr>
        <w:rFonts w:cs="Times New Roman" w:hint="default"/>
      </w:rPr>
    </w:lvl>
    <w:lvl w:ilvl="1">
      <w:start w:val="1"/>
      <w:numFmt w:val="bullet"/>
      <w:lvlText w:val=""/>
      <w:lvlJc w:val="left"/>
      <w:pPr>
        <w:tabs>
          <w:tab w:val="num" w:pos="1560"/>
        </w:tabs>
        <w:ind w:left="1560" w:hanging="360"/>
      </w:pPr>
      <w:rPr>
        <w:rFonts w:ascii="Wingdings" w:hAnsi="Wingding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6" w15:restartNumberingAfterBreak="0">
    <w:nsid w:val="0006165C"/>
    <w:multiLevelType w:val="hybridMultilevel"/>
    <w:tmpl w:val="109C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3B78E8"/>
    <w:multiLevelType w:val="hybridMultilevel"/>
    <w:tmpl w:val="5CA49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B71249"/>
    <w:multiLevelType w:val="hybridMultilevel"/>
    <w:tmpl w:val="48AA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E85A6D"/>
    <w:multiLevelType w:val="multilevel"/>
    <w:tmpl w:val="B2B44586"/>
    <w:lvl w:ilvl="0">
      <w:start w:val="1"/>
      <w:numFmt w:val="decimal"/>
      <w:pStyle w:val="StyleBaslik-1Arial12ptLeft0cmFirstline0cm"/>
      <w:lvlText w:val="%1."/>
      <w:lvlJc w:val="left"/>
      <w:pPr>
        <w:tabs>
          <w:tab w:val="num" w:pos="975"/>
        </w:tabs>
        <w:ind w:left="975" w:hanging="975"/>
      </w:pPr>
      <w:rPr>
        <w:rFonts w:hint="default"/>
      </w:rPr>
    </w:lvl>
    <w:lvl w:ilvl="1">
      <w:start w:val="1"/>
      <w:numFmt w:val="decimal"/>
      <w:pStyle w:val="Baslik-2"/>
      <w:lvlText w:val="%1.%2."/>
      <w:lvlJc w:val="left"/>
      <w:pPr>
        <w:tabs>
          <w:tab w:val="num" w:pos="4254"/>
        </w:tabs>
        <w:ind w:left="4254" w:hanging="567"/>
      </w:pPr>
    </w:lvl>
    <w:lvl w:ilvl="2">
      <w:start w:val="1"/>
      <w:numFmt w:val="decimal"/>
      <w:pStyle w:val="Baslik-OzlBrFyt"/>
      <w:lvlText w:val="%1.%2.%3."/>
      <w:lvlJc w:val="left"/>
      <w:pPr>
        <w:tabs>
          <w:tab w:val="num" w:pos="3556"/>
        </w:tabs>
        <w:ind w:left="3556" w:hanging="720"/>
      </w:pPr>
    </w:lvl>
    <w:lvl w:ilvl="3">
      <w:start w:val="1"/>
      <w:numFmt w:val="decimal"/>
      <w:pStyle w:val="Baslik-4"/>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4927EE6"/>
    <w:multiLevelType w:val="hybridMultilevel"/>
    <w:tmpl w:val="1D6C0F5A"/>
    <w:styleLink w:val="Stil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56D4AAC"/>
    <w:multiLevelType w:val="singleLevel"/>
    <w:tmpl w:val="0406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7D23E94"/>
    <w:multiLevelType w:val="hybridMultilevel"/>
    <w:tmpl w:val="0F2C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FA2ABF"/>
    <w:multiLevelType w:val="hybridMultilevel"/>
    <w:tmpl w:val="12E8912E"/>
    <w:lvl w:ilvl="0" w:tplc="D3782AB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ED6C00"/>
    <w:multiLevelType w:val="multilevel"/>
    <w:tmpl w:val="C5A4DFF2"/>
    <w:lvl w:ilvl="0">
      <w:start w:val="1"/>
      <w:numFmt w:val="decimal"/>
      <w:lvlText w:val="%1."/>
      <w:lvlJc w:val="left"/>
      <w:pPr>
        <w:tabs>
          <w:tab w:val="num" w:pos="567"/>
        </w:tabs>
        <w:ind w:left="567" w:hanging="567"/>
      </w:pPr>
      <w:rPr>
        <w:rFonts w:ascii="Segoe UI" w:hAnsi="Segoe UI" w:cs="Segoe UI" w:hint="default"/>
        <w:b/>
        <w:sz w:val="19"/>
        <w:szCs w:val="19"/>
      </w:rPr>
    </w:lvl>
    <w:lvl w:ilvl="1">
      <w:start w:val="1"/>
      <w:numFmt w:val="decimal"/>
      <w:lvlText w:val="%1.%2."/>
      <w:lvlJc w:val="left"/>
      <w:pPr>
        <w:tabs>
          <w:tab w:val="num" w:pos="567"/>
        </w:tabs>
        <w:ind w:left="567" w:hanging="567"/>
      </w:pPr>
      <w:rPr>
        <w:rFonts w:hint="default"/>
        <w:b/>
        <w:color w:val="auto"/>
        <w:sz w:val="20"/>
        <w:szCs w:val="20"/>
      </w:rPr>
    </w:lvl>
    <w:lvl w:ilvl="2">
      <w:start w:val="1"/>
      <w:numFmt w:val="decimal"/>
      <w:lvlText w:val="%1.%2.%3."/>
      <w:lvlJc w:val="left"/>
      <w:pPr>
        <w:tabs>
          <w:tab w:val="num" w:pos="1004"/>
        </w:tabs>
        <w:ind w:left="1004" w:hanging="720"/>
      </w:pPr>
      <w:rPr>
        <w:rFonts w:ascii="Segoe UI" w:hAnsi="Segoe UI" w:cs="Segoe UI" w:hint="default"/>
        <w:b/>
        <w:color w:val="auto"/>
        <w:sz w:val="20"/>
        <w:szCs w:val="20"/>
      </w:rPr>
    </w:lvl>
    <w:lvl w:ilvl="3">
      <w:start w:val="1"/>
      <w:numFmt w:val="decimal"/>
      <w:lvlText w:val="%1.%2.%3.%4."/>
      <w:lvlJc w:val="left"/>
      <w:pPr>
        <w:tabs>
          <w:tab w:val="num" w:pos="862"/>
        </w:tabs>
        <w:ind w:left="862" w:hanging="720"/>
      </w:pPr>
      <w:rPr>
        <w:rFonts w:hint="default"/>
        <w:b/>
        <w:i w:val="0"/>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616502"/>
    <w:multiLevelType w:val="hybridMultilevel"/>
    <w:tmpl w:val="AE94D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6D2667"/>
    <w:multiLevelType w:val="hybridMultilevel"/>
    <w:tmpl w:val="EE802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F86EB3"/>
    <w:multiLevelType w:val="hybridMultilevel"/>
    <w:tmpl w:val="4D5A0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A561CD"/>
    <w:multiLevelType w:val="hybridMultilevel"/>
    <w:tmpl w:val="8E0E3338"/>
    <w:styleLink w:val="Stil2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0C012A35"/>
    <w:multiLevelType w:val="hybridMultilevel"/>
    <w:tmpl w:val="FE92ABBA"/>
    <w:lvl w:ilvl="0" w:tplc="F93611C2">
      <w:start w:val="1645"/>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C147CE1"/>
    <w:multiLevelType w:val="hybridMultilevel"/>
    <w:tmpl w:val="2E201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FD7AD9"/>
    <w:multiLevelType w:val="multilevel"/>
    <w:tmpl w:val="2BA00BE2"/>
    <w:styleLink w:val="CowiBulletList11"/>
    <w:lvl w:ilvl="0">
      <w:start w:val="1"/>
      <w:numFmt w:val="bullet"/>
      <w:lvlText w:val="›"/>
      <w:lvlJc w:val="left"/>
      <w:pPr>
        <w:tabs>
          <w:tab w:val="num" w:pos="425"/>
        </w:tabs>
        <w:ind w:left="425" w:hanging="425"/>
      </w:pPr>
      <w:rPr>
        <w:rFonts w:hint="default"/>
        <w:color w:val="F04E23"/>
        <w:position w:val="0"/>
        <w:sz w:val="24"/>
      </w:rPr>
    </w:lvl>
    <w:lvl w:ilvl="1">
      <w:start w:val="1"/>
      <w:numFmt w:val="bullet"/>
      <w:lvlText w:val="›"/>
      <w:lvlJc w:val="left"/>
      <w:pPr>
        <w:tabs>
          <w:tab w:val="num" w:pos="851"/>
        </w:tabs>
        <w:ind w:left="851" w:hanging="426"/>
      </w:pPr>
      <w:rPr>
        <w:rFonts w:hint="default"/>
        <w:color w:val="333333"/>
        <w:position w:val="0"/>
        <w:sz w:val="24"/>
      </w:rPr>
    </w:lvl>
    <w:lvl w:ilvl="2">
      <w:start w:val="1"/>
      <w:numFmt w:val="bullet"/>
      <w:lvlText w:val="›"/>
      <w:lvlJc w:val="left"/>
      <w:pPr>
        <w:tabs>
          <w:tab w:val="num" w:pos="1276"/>
        </w:tabs>
        <w:ind w:left="1276" w:hanging="425"/>
      </w:pPr>
      <w:rPr>
        <w:rFonts w:hint="default"/>
        <w:color w:val="333333"/>
        <w:position w:val="0"/>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0F991A0E"/>
    <w:multiLevelType w:val="multilevel"/>
    <w:tmpl w:val="9EF4771C"/>
    <w:lvl w:ilvl="0">
      <w:start w:val="1"/>
      <w:numFmt w:val="upperLetter"/>
      <w:pStyle w:val="ITB"/>
      <w:lvlText w:val="%1)"/>
      <w:lvlJc w:val="left"/>
      <w:pPr>
        <w:tabs>
          <w:tab w:val="num" w:pos="567"/>
        </w:tabs>
        <w:ind w:left="567" w:hanging="567"/>
      </w:pPr>
      <w:rPr>
        <w:rFonts w:hint="default"/>
        <w:b/>
        <w:bCs/>
      </w:rPr>
    </w:lvl>
    <w:lvl w:ilvl="1">
      <w:start w:val="1"/>
      <w:numFmt w:val="decimal"/>
      <w:lvlRestart w:val="0"/>
      <w:lvlText w:val="(%2)"/>
      <w:lvlJc w:val="left"/>
      <w:pPr>
        <w:ind w:left="567" w:hanging="567"/>
      </w:pPr>
      <w:rPr>
        <w:rFonts w:hint="default"/>
        <w:b/>
        <w:bCs/>
      </w:r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04A233E"/>
    <w:multiLevelType w:val="multilevel"/>
    <w:tmpl w:val="06205AAE"/>
    <w:lvl w:ilvl="0">
      <w:start w:val="1"/>
      <w:numFmt w:val="bullet"/>
      <w:pStyle w:val="GCbullet1"/>
      <w:lvlText w:val=""/>
      <w:lvlJc w:val="left"/>
      <w:pPr>
        <w:tabs>
          <w:tab w:val="num" w:pos="851"/>
        </w:tabs>
        <w:ind w:left="851" w:hanging="284"/>
      </w:pPr>
      <w:rPr>
        <w:rFonts w:ascii="Wingdings" w:hAnsi="Wingdings" w:cs="Times New Roman" w:hint="default"/>
      </w:rPr>
    </w:lvl>
    <w:lvl w:ilvl="1">
      <w:start w:val="1"/>
      <w:numFmt w:val="bullet"/>
      <w:lvlText w:val="o"/>
      <w:lvlJc w:val="left"/>
      <w:pPr>
        <w:tabs>
          <w:tab w:val="num" w:pos="1134"/>
        </w:tabs>
        <w:ind w:left="1134" w:hanging="283"/>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08E4E07"/>
    <w:multiLevelType w:val="hybridMultilevel"/>
    <w:tmpl w:val="60B21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2904D65"/>
    <w:multiLevelType w:val="hybridMultilevel"/>
    <w:tmpl w:val="C1788D90"/>
    <w:lvl w:ilvl="0" w:tplc="FFFFFFFF">
      <w:start w:val="1"/>
      <w:numFmt w:val="bullet"/>
      <w:lvlText w:val=""/>
      <w:lvlJc w:val="left"/>
      <w:pPr>
        <w:tabs>
          <w:tab w:val="num" w:pos="360"/>
        </w:tabs>
        <w:ind w:left="360" w:hanging="360"/>
      </w:pPr>
      <w:rPr>
        <w:rFonts w:ascii="Symbol" w:hAnsi="Symbol" w:hint="default"/>
        <w:sz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BD7E73"/>
    <w:multiLevelType w:val="hybridMultilevel"/>
    <w:tmpl w:val="A65CC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222B3C"/>
    <w:multiLevelType w:val="hybridMultilevel"/>
    <w:tmpl w:val="57443DEC"/>
    <w:styleLink w:val="Stil11"/>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9" w15:restartNumberingAfterBreak="0">
    <w:nsid w:val="13502678"/>
    <w:multiLevelType w:val="hybridMultilevel"/>
    <w:tmpl w:val="1A5C8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3CC3AD4"/>
    <w:multiLevelType w:val="hybridMultilevel"/>
    <w:tmpl w:val="4692B1A2"/>
    <w:lvl w:ilvl="0" w:tplc="7F9E3840">
      <w:start w:val="120"/>
      <w:numFmt w:val="bullet"/>
      <w:pStyle w:val="BDSbullet"/>
      <w:lvlText w:val=""/>
      <w:lvlJc w:val="left"/>
      <w:pPr>
        <w:ind w:left="720" w:hanging="360"/>
      </w:pPr>
      <w:rPr>
        <w:rFonts w:ascii="Wingdings 2" w:eastAsiaTheme="minorHAnsi" w:hAnsi="Wingdings 2"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4A64EBD"/>
    <w:multiLevelType w:val="hybridMultilevel"/>
    <w:tmpl w:val="EE18B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4F40C22"/>
    <w:multiLevelType w:val="multilevel"/>
    <w:tmpl w:val="A3187F42"/>
    <w:styleLink w:val="Stil311"/>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3" w15:restartNumberingAfterBreak="0">
    <w:nsid w:val="168224AE"/>
    <w:multiLevelType w:val="multilevel"/>
    <w:tmpl w:val="A66CF810"/>
    <w:styleLink w:val="Stil21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35" w15:restartNumberingAfterBreak="0">
    <w:nsid w:val="17415F02"/>
    <w:multiLevelType w:val="hybridMultilevel"/>
    <w:tmpl w:val="3104E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EE0C88"/>
    <w:multiLevelType w:val="hybridMultilevel"/>
    <w:tmpl w:val="F02C6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AAF6604"/>
    <w:multiLevelType w:val="hybridMultilevel"/>
    <w:tmpl w:val="8C10D136"/>
    <w:lvl w:ilvl="0" w:tplc="FFFFFFFF">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1B024825"/>
    <w:multiLevelType w:val="hybridMultilevel"/>
    <w:tmpl w:val="FB302D8C"/>
    <w:lvl w:ilvl="0" w:tplc="A5CCEAFA">
      <w:start w:val="1"/>
      <w:numFmt w:val="bullet"/>
      <w:lvlText w:val=""/>
      <w:lvlJc w:val="left"/>
      <w:pPr>
        <w:tabs>
          <w:tab w:val="num" w:pos="360"/>
        </w:tabs>
        <w:ind w:left="360" w:hanging="360"/>
      </w:pPr>
      <w:rPr>
        <w:rFonts w:ascii="Symbol" w:hAnsi="Symbol" w:hint="default"/>
        <w:sz w:val="22"/>
      </w:rPr>
    </w:lvl>
    <w:lvl w:ilvl="1" w:tplc="04060019" w:tentative="1">
      <w:start w:val="1"/>
      <w:numFmt w:val="bullet"/>
      <w:lvlText w:val="o"/>
      <w:lvlJc w:val="left"/>
      <w:pPr>
        <w:tabs>
          <w:tab w:val="num" w:pos="1440"/>
        </w:tabs>
        <w:ind w:left="1440" w:hanging="360"/>
      </w:pPr>
      <w:rPr>
        <w:rFonts w:ascii="Courier New" w:hAnsi="Courier New" w:cs="Courier New" w:hint="default"/>
      </w:rPr>
    </w:lvl>
    <w:lvl w:ilvl="2" w:tplc="0406001B" w:tentative="1">
      <w:start w:val="1"/>
      <w:numFmt w:val="bullet"/>
      <w:lvlText w:val=""/>
      <w:lvlJc w:val="left"/>
      <w:pPr>
        <w:tabs>
          <w:tab w:val="num" w:pos="2160"/>
        </w:tabs>
        <w:ind w:left="2160" w:hanging="360"/>
      </w:pPr>
      <w:rPr>
        <w:rFonts w:ascii="Wingdings" w:hAnsi="Wingdings" w:hint="default"/>
      </w:rPr>
    </w:lvl>
    <w:lvl w:ilvl="3" w:tplc="0406000F" w:tentative="1">
      <w:start w:val="1"/>
      <w:numFmt w:val="bullet"/>
      <w:lvlText w:val=""/>
      <w:lvlJc w:val="left"/>
      <w:pPr>
        <w:tabs>
          <w:tab w:val="num" w:pos="2880"/>
        </w:tabs>
        <w:ind w:left="2880" w:hanging="360"/>
      </w:pPr>
      <w:rPr>
        <w:rFonts w:ascii="Symbol" w:hAnsi="Symbol" w:hint="default"/>
      </w:rPr>
    </w:lvl>
    <w:lvl w:ilvl="4" w:tplc="04060019" w:tentative="1">
      <w:start w:val="1"/>
      <w:numFmt w:val="bullet"/>
      <w:lvlText w:val="o"/>
      <w:lvlJc w:val="left"/>
      <w:pPr>
        <w:tabs>
          <w:tab w:val="num" w:pos="3600"/>
        </w:tabs>
        <w:ind w:left="3600" w:hanging="360"/>
      </w:pPr>
      <w:rPr>
        <w:rFonts w:ascii="Courier New" w:hAnsi="Courier New" w:cs="Courier New" w:hint="default"/>
      </w:rPr>
    </w:lvl>
    <w:lvl w:ilvl="5" w:tplc="0406001B" w:tentative="1">
      <w:start w:val="1"/>
      <w:numFmt w:val="bullet"/>
      <w:lvlText w:val=""/>
      <w:lvlJc w:val="left"/>
      <w:pPr>
        <w:tabs>
          <w:tab w:val="num" w:pos="4320"/>
        </w:tabs>
        <w:ind w:left="4320" w:hanging="360"/>
      </w:pPr>
      <w:rPr>
        <w:rFonts w:ascii="Wingdings" w:hAnsi="Wingdings" w:hint="default"/>
      </w:rPr>
    </w:lvl>
    <w:lvl w:ilvl="6" w:tplc="0406000F" w:tentative="1">
      <w:start w:val="1"/>
      <w:numFmt w:val="bullet"/>
      <w:lvlText w:val=""/>
      <w:lvlJc w:val="left"/>
      <w:pPr>
        <w:tabs>
          <w:tab w:val="num" w:pos="5040"/>
        </w:tabs>
        <w:ind w:left="5040" w:hanging="360"/>
      </w:pPr>
      <w:rPr>
        <w:rFonts w:ascii="Symbol" w:hAnsi="Symbol" w:hint="default"/>
      </w:rPr>
    </w:lvl>
    <w:lvl w:ilvl="7" w:tplc="04060019" w:tentative="1">
      <w:start w:val="1"/>
      <w:numFmt w:val="bullet"/>
      <w:lvlText w:val="o"/>
      <w:lvlJc w:val="left"/>
      <w:pPr>
        <w:tabs>
          <w:tab w:val="num" w:pos="5760"/>
        </w:tabs>
        <w:ind w:left="5760" w:hanging="360"/>
      </w:pPr>
      <w:rPr>
        <w:rFonts w:ascii="Courier New" w:hAnsi="Courier New" w:cs="Courier New" w:hint="default"/>
      </w:rPr>
    </w:lvl>
    <w:lvl w:ilvl="8" w:tplc="0406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B0D7A83"/>
    <w:multiLevelType w:val="multilevel"/>
    <w:tmpl w:val="DB725200"/>
    <w:styleLink w:val="CowiNumberList"/>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1D1B4738"/>
    <w:multiLevelType w:val="multilevel"/>
    <w:tmpl w:val="87564DC2"/>
    <w:styleLink w:val="Stil3"/>
    <w:lvl w:ilvl="0">
      <w:start w:val="19"/>
      <w:numFmt w:val="decimal"/>
      <w:lvlText w:val="%1"/>
      <w:lvlJc w:val="left"/>
      <w:pPr>
        <w:ind w:left="600" w:hanging="600"/>
      </w:pPr>
      <w:rPr>
        <w:rFonts w:hint="default"/>
        <w:b/>
      </w:rPr>
    </w:lvl>
    <w:lvl w:ilvl="1">
      <w:start w:val="6"/>
      <w:numFmt w:val="decimal"/>
      <w:lvlText w:val="%1.%2"/>
      <w:lvlJc w:val="left"/>
      <w:pPr>
        <w:ind w:left="780" w:hanging="600"/>
      </w:pPr>
      <w:rPr>
        <w:rFonts w:hint="default"/>
        <w:b/>
      </w:rPr>
    </w:lvl>
    <w:lvl w:ilvl="2">
      <w:start w:val="1"/>
      <w:numFmt w:val="decimal"/>
      <w:lvlText w:val="%1.24.%3 "/>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41" w15:restartNumberingAfterBreak="0">
    <w:nsid w:val="1D980E87"/>
    <w:multiLevelType w:val="hybridMultilevel"/>
    <w:tmpl w:val="F5EE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F1640C9"/>
    <w:multiLevelType w:val="hybridMultilevel"/>
    <w:tmpl w:val="2E26E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0701E47"/>
    <w:multiLevelType w:val="hybridMultilevel"/>
    <w:tmpl w:val="A0FE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CD18ED"/>
    <w:multiLevelType w:val="hybridMultilevel"/>
    <w:tmpl w:val="CD26D504"/>
    <w:styleLink w:val="CowiNumberList1"/>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 w15:restartNumberingAfterBreak="0">
    <w:nsid w:val="212D7A82"/>
    <w:multiLevelType w:val="hybridMultilevel"/>
    <w:tmpl w:val="29AE4892"/>
    <w:lvl w:ilvl="0" w:tplc="30161892">
      <w:start w:val="1"/>
      <w:numFmt w:val="bullet"/>
      <w:pStyle w:val="Bullet1"/>
      <w:lvlText w:val=""/>
      <w:lvlJc w:val="left"/>
      <w:pPr>
        <w:tabs>
          <w:tab w:val="num" w:pos="1584"/>
        </w:tabs>
        <w:ind w:left="1584" w:hanging="432"/>
      </w:pPr>
      <w:rPr>
        <w:rFonts w:ascii="Symbol" w:hAnsi="Symbol" w:hint="default"/>
        <w:sz w:val="22"/>
        <w:effect w:val="none"/>
      </w:rPr>
    </w:lvl>
    <w:lvl w:ilvl="1" w:tplc="041F0003">
      <w:start w:val="1"/>
      <w:numFmt w:val="bullet"/>
      <w:lvlText w:val=""/>
      <w:lvlJc w:val="left"/>
      <w:pPr>
        <w:tabs>
          <w:tab w:val="num" w:pos="1440"/>
        </w:tabs>
        <w:ind w:left="1440" w:hanging="360"/>
      </w:pPr>
      <w:rPr>
        <w:rFonts w:ascii="Symbol" w:hAnsi="Symbol" w:hint="default"/>
        <w:sz w:val="22"/>
        <w:effect w:val="none"/>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18F1EBB"/>
    <w:multiLevelType w:val="hybridMultilevel"/>
    <w:tmpl w:val="5AE0B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1ED43A7"/>
    <w:multiLevelType w:val="multilevel"/>
    <w:tmpl w:val="C5A4DFF2"/>
    <w:lvl w:ilvl="0">
      <w:start w:val="1"/>
      <w:numFmt w:val="decimal"/>
      <w:lvlText w:val="%1."/>
      <w:lvlJc w:val="left"/>
      <w:pPr>
        <w:tabs>
          <w:tab w:val="num" w:pos="567"/>
        </w:tabs>
        <w:ind w:left="567" w:hanging="567"/>
      </w:pPr>
      <w:rPr>
        <w:rFonts w:ascii="Segoe UI" w:hAnsi="Segoe UI" w:cs="Segoe UI" w:hint="default"/>
        <w:b/>
        <w:sz w:val="19"/>
        <w:szCs w:val="19"/>
      </w:rPr>
    </w:lvl>
    <w:lvl w:ilvl="1">
      <w:start w:val="1"/>
      <w:numFmt w:val="decimal"/>
      <w:lvlText w:val="%1.%2."/>
      <w:lvlJc w:val="left"/>
      <w:pPr>
        <w:tabs>
          <w:tab w:val="num" w:pos="567"/>
        </w:tabs>
        <w:ind w:left="567" w:hanging="567"/>
      </w:pPr>
      <w:rPr>
        <w:rFonts w:hint="default"/>
        <w:b/>
        <w:color w:val="auto"/>
        <w:sz w:val="20"/>
        <w:szCs w:val="20"/>
      </w:rPr>
    </w:lvl>
    <w:lvl w:ilvl="2">
      <w:start w:val="1"/>
      <w:numFmt w:val="decimal"/>
      <w:lvlText w:val="%1.%2.%3."/>
      <w:lvlJc w:val="left"/>
      <w:pPr>
        <w:tabs>
          <w:tab w:val="num" w:pos="1004"/>
        </w:tabs>
        <w:ind w:left="1004" w:hanging="720"/>
      </w:pPr>
      <w:rPr>
        <w:rFonts w:ascii="Segoe UI" w:hAnsi="Segoe UI" w:cs="Segoe UI" w:hint="default"/>
        <w:b/>
        <w:color w:val="auto"/>
        <w:sz w:val="20"/>
        <w:szCs w:val="20"/>
      </w:rPr>
    </w:lvl>
    <w:lvl w:ilvl="3">
      <w:start w:val="1"/>
      <w:numFmt w:val="decimal"/>
      <w:lvlText w:val="%1.%2.%3.%4."/>
      <w:lvlJc w:val="left"/>
      <w:pPr>
        <w:tabs>
          <w:tab w:val="num" w:pos="862"/>
        </w:tabs>
        <w:ind w:left="862" w:hanging="720"/>
      </w:pPr>
      <w:rPr>
        <w:rFonts w:hint="default"/>
        <w:b/>
        <w:i w:val="0"/>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22A6415"/>
    <w:multiLevelType w:val="hybridMultilevel"/>
    <w:tmpl w:val="B12A1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2F133DF"/>
    <w:multiLevelType w:val="multilevel"/>
    <w:tmpl w:val="041F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240B058A"/>
    <w:multiLevelType w:val="hybridMultilevel"/>
    <w:tmpl w:val="70CA8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6A3006F"/>
    <w:multiLevelType w:val="singleLevel"/>
    <w:tmpl w:val="9FBA2832"/>
    <w:lvl w:ilvl="0">
      <w:start w:val="2"/>
      <w:numFmt w:val="bullet"/>
      <w:pStyle w:val="B"/>
      <w:lvlText w:val="-"/>
      <w:lvlJc w:val="left"/>
      <w:pPr>
        <w:tabs>
          <w:tab w:val="num" w:pos="1068"/>
        </w:tabs>
        <w:ind w:left="1068" w:hanging="360"/>
      </w:pPr>
      <w:rPr>
        <w:rFonts w:hint="default"/>
      </w:rPr>
    </w:lvl>
  </w:abstractNum>
  <w:abstractNum w:abstractNumId="53" w15:restartNumberingAfterBreak="0">
    <w:nsid w:val="279C37F2"/>
    <w:multiLevelType w:val="hybridMultilevel"/>
    <w:tmpl w:val="E728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88945E7"/>
    <w:multiLevelType w:val="multilevel"/>
    <w:tmpl w:val="A29CD4CC"/>
    <w:lvl w:ilvl="0">
      <w:start w:val="1"/>
      <w:numFmt w:val="decimal"/>
      <w:pStyle w:val="BASLIK1"/>
      <w:lvlText w:val=" %1."/>
      <w:lvlJc w:val="left"/>
      <w:pPr>
        <w:tabs>
          <w:tab w:val="num" w:pos="360"/>
        </w:tabs>
        <w:ind w:left="360" w:hanging="360"/>
      </w:pPr>
      <w:rPr>
        <w:rFonts w:ascii="Tahoma" w:hAnsi="Tahoma" w:hint="default"/>
        <w:b/>
        <w:i w:val="0"/>
        <w:sz w:val="24"/>
      </w:rPr>
    </w:lvl>
    <w:lvl w:ilvl="1">
      <w:start w:val="1"/>
      <w:numFmt w:val="decimal"/>
      <w:pStyle w:val="ALTBASLIK"/>
      <w:lvlText w:val="%1.%2."/>
      <w:lvlJc w:val="left"/>
      <w:pPr>
        <w:tabs>
          <w:tab w:val="num" w:pos="720"/>
        </w:tabs>
        <w:ind w:left="432" w:hanging="432"/>
      </w:pPr>
      <w:rPr>
        <w:b/>
        <w:i w:val="0"/>
      </w:rPr>
    </w:lvl>
    <w:lvl w:ilvl="2">
      <w:start w:val="1"/>
      <w:numFmt w:val="decimal"/>
      <w:pStyle w:val="ALTBASLIK2"/>
      <w:lvlText w:val="%1.%2.%3."/>
      <w:lvlJc w:val="left"/>
      <w:pPr>
        <w:tabs>
          <w:tab w:val="num" w:pos="1440"/>
        </w:tabs>
        <w:ind w:left="1224" w:hanging="504"/>
      </w:pPr>
    </w:lvl>
    <w:lvl w:ilvl="3">
      <w:start w:val="1"/>
      <w:numFmt w:val="decimal"/>
      <w:lvlRestart w:val="0"/>
      <w:pStyle w:val="alt3"/>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292F1FD5"/>
    <w:multiLevelType w:val="hybridMultilevel"/>
    <w:tmpl w:val="CDDAA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94A3934"/>
    <w:multiLevelType w:val="hybridMultilevel"/>
    <w:tmpl w:val="65F4B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9E167BD"/>
    <w:multiLevelType w:val="hybridMultilevel"/>
    <w:tmpl w:val="894CA4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2BE76993"/>
    <w:multiLevelType w:val="hybridMultilevel"/>
    <w:tmpl w:val="F870A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457CB3"/>
    <w:multiLevelType w:val="hybridMultilevel"/>
    <w:tmpl w:val="50F4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D111115"/>
    <w:multiLevelType w:val="hybridMultilevel"/>
    <w:tmpl w:val="102821D0"/>
    <w:styleLink w:val="ITBStyle1"/>
    <w:lvl w:ilvl="0" w:tplc="04090017">
      <w:start w:val="1"/>
      <w:numFmt w:val="lowerLetter"/>
      <w:pStyle w:val="msol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2D431F35"/>
    <w:multiLevelType w:val="hybridMultilevel"/>
    <w:tmpl w:val="DDAA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D851558"/>
    <w:multiLevelType w:val="hybridMultilevel"/>
    <w:tmpl w:val="003C6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DD45610"/>
    <w:multiLevelType w:val="hybridMultilevel"/>
    <w:tmpl w:val="7EEE0FAC"/>
    <w:lvl w:ilvl="0" w:tplc="5260C428">
      <w:start w:val="1"/>
      <w:numFmt w:val="bullet"/>
      <w:pStyle w:val="TextkrperNum1"/>
      <w:lvlText w:val=""/>
      <w:lvlJc w:val="left"/>
      <w:pPr>
        <w:tabs>
          <w:tab w:val="num" w:pos="567"/>
        </w:tabs>
        <w:ind w:left="567" w:hanging="567"/>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6" w15:restartNumberingAfterBreak="0">
    <w:nsid w:val="2EE40B65"/>
    <w:multiLevelType w:val="hybridMultilevel"/>
    <w:tmpl w:val="9CCEF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FB90C02"/>
    <w:multiLevelType w:val="hybridMultilevel"/>
    <w:tmpl w:val="B7DE2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05C71B5"/>
    <w:multiLevelType w:val="hybridMultilevel"/>
    <w:tmpl w:val="0060D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06A180A"/>
    <w:multiLevelType w:val="multilevel"/>
    <w:tmpl w:val="041F001D"/>
    <w:styleLink w:val="Sti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31CF0609"/>
    <w:multiLevelType w:val="hybridMultilevel"/>
    <w:tmpl w:val="53BE2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37556AD"/>
    <w:multiLevelType w:val="hybridMultilevel"/>
    <w:tmpl w:val="FCA6123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356E6D75"/>
    <w:multiLevelType w:val="hybridMultilevel"/>
    <w:tmpl w:val="C9601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6121441"/>
    <w:multiLevelType w:val="hybridMultilevel"/>
    <w:tmpl w:val="804ED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64C3C51"/>
    <w:multiLevelType w:val="multilevel"/>
    <w:tmpl w:val="38046912"/>
    <w:styleLink w:val="Stil2"/>
    <w:lvl w:ilvl="0">
      <w:start w:val="19"/>
      <w:numFmt w:val="decimal"/>
      <w:lvlText w:val="%1"/>
      <w:lvlJc w:val="left"/>
      <w:pPr>
        <w:ind w:left="600" w:hanging="600"/>
      </w:pPr>
      <w:rPr>
        <w:rFonts w:hint="default"/>
        <w:b/>
      </w:rPr>
    </w:lvl>
    <w:lvl w:ilvl="1">
      <w:start w:val="6"/>
      <w:numFmt w:val="decimal"/>
      <w:lvlText w:val="%1.%2"/>
      <w:lvlJc w:val="left"/>
      <w:pPr>
        <w:ind w:left="780" w:hanging="600"/>
      </w:pPr>
      <w:rPr>
        <w:rFonts w:hint="default"/>
        <w:b/>
      </w:rPr>
    </w:lvl>
    <w:lvl w:ilvl="2">
      <w:start w:val="1"/>
      <w:numFmt w:val="decimal"/>
      <w:lvlText w:val="%1.%2.%3 "/>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75" w15:restartNumberingAfterBreak="0">
    <w:nsid w:val="366871A4"/>
    <w:multiLevelType w:val="hybridMultilevel"/>
    <w:tmpl w:val="C56C43D6"/>
    <w:lvl w:ilvl="0" w:tplc="FFFFFFFF">
      <w:start w:val="1"/>
      <w:numFmt w:val="bullet"/>
      <w:lvlText w:val=""/>
      <w:lvlJc w:val="left"/>
      <w:pPr>
        <w:tabs>
          <w:tab w:val="num" w:pos="360"/>
        </w:tabs>
        <w:ind w:left="36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6936CCB"/>
    <w:multiLevelType w:val="hybridMultilevel"/>
    <w:tmpl w:val="C8A4E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6D545A5"/>
    <w:multiLevelType w:val="hybridMultilevel"/>
    <w:tmpl w:val="2AE84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9CF0C55"/>
    <w:multiLevelType w:val="hybridMultilevel"/>
    <w:tmpl w:val="9AF2B52C"/>
    <w:lvl w:ilvl="0" w:tplc="1E88B544">
      <w:start w:val="1"/>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3B0A3075"/>
    <w:multiLevelType w:val="hybridMultilevel"/>
    <w:tmpl w:val="596C1DA0"/>
    <w:lvl w:ilvl="0" w:tplc="88500BF8">
      <w:start w:val="1"/>
      <w:numFmt w:val="bullet"/>
      <w:pStyle w:val="Puce1"/>
      <w:lvlText w:val=""/>
      <w:lvlJc w:val="left"/>
      <w:pPr>
        <w:tabs>
          <w:tab w:val="num" w:pos="720"/>
        </w:tabs>
        <w:ind w:left="720" w:hanging="360"/>
      </w:pPr>
      <w:rPr>
        <w:rFonts w:ascii="Wingdings" w:hAnsi="Wingdings" w:hint="default"/>
      </w:rPr>
    </w:lvl>
    <w:lvl w:ilvl="1" w:tplc="7D9AEF10">
      <w:start w:val="1"/>
      <w:numFmt w:val="bullet"/>
      <w:lvlText w:val="o"/>
      <w:lvlJc w:val="left"/>
      <w:pPr>
        <w:tabs>
          <w:tab w:val="num" w:pos="1440"/>
        </w:tabs>
        <w:ind w:left="1440" w:hanging="360"/>
      </w:pPr>
      <w:rPr>
        <w:rFonts w:ascii="Courier New" w:hAnsi="Courier New" w:hint="default"/>
      </w:rPr>
    </w:lvl>
    <w:lvl w:ilvl="2" w:tplc="FA10EB76" w:tentative="1">
      <w:start w:val="1"/>
      <w:numFmt w:val="bullet"/>
      <w:lvlText w:val=""/>
      <w:lvlJc w:val="left"/>
      <w:pPr>
        <w:tabs>
          <w:tab w:val="num" w:pos="2160"/>
        </w:tabs>
        <w:ind w:left="2160" w:hanging="360"/>
      </w:pPr>
      <w:rPr>
        <w:rFonts w:ascii="Wingdings" w:hAnsi="Wingdings" w:hint="default"/>
      </w:rPr>
    </w:lvl>
    <w:lvl w:ilvl="3" w:tplc="8DB02BDE" w:tentative="1">
      <w:start w:val="1"/>
      <w:numFmt w:val="bullet"/>
      <w:lvlText w:val=""/>
      <w:lvlJc w:val="left"/>
      <w:pPr>
        <w:tabs>
          <w:tab w:val="num" w:pos="2880"/>
        </w:tabs>
        <w:ind w:left="2880" w:hanging="360"/>
      </w:pPr>
      <w:rPr>
        <w:rFonts w:ascii="Symbol" w:hAnsi="Symbol" w:hint="default"/>
      </w:rPr>
    </w:lvl>
    <w:lvl w:ilvl="4" w:tplc="42A6305A" w:tentative="1">
      <w:start w:val="1"/>
      <w:numFmt w:val="bullet"/>
      <w:lvlText w:val="o"/>
      <w:lvlJc w:val="left"/>
      <w:pPr>
        <w:tabs>
          <w:tab w:val="num" w:pos="3600"/>
        </w:tabs>
        <w:ind w:left="3600" w:hanging="360"/>
      </w:pPr>
      <w:rPr>
        <w:rFonts w:ascii="Courier New" w:hAnsi="Courier New" w:hint="default"/>
      </w:rPr>
    </w:lvl>
    <w:lvl w:ilvl="5" w:tplc="6A6C4012" w:tentative="1">
      <w:start w:val="1"/>
      <w:numFmt w:val="bullet"/>
      <w:lvlText w:val=""/>
      <w:lvlJc w:val="left"/>
      <w:pPr>
        <w:tabs>
          <w:tab w:val="num" w:pos="4320"/>
        </w:tabs>
        <w:ind w:left="4320" w:hanging="360"/>
      </w:pPr>
      <w:rPr>
        <w:rFonts w:ascii="Wingdings" w:hAnsi="Wingdings" w:hint="default"/>
      </w:rPr>
    </w:lvl>
    <w:lvl w:ilvl="6" w:tplc="7A76A3B4" w:tentative="1">
      <w:start w:val="1"/>
      <w:numFmt w:val="bullet"/>
      <w:lvlText w:val=""/>
      <w:lvlJc w:val="left"/>
      <w:pPr>
        <w:tabs>
          <w:tab w:val="num" w:pos="5040"/>
        </w:tabs>
        <w:ind w:left="5040" w:hanging="360"/>
      </w:pPr>
      <w:rPr>
        <w:rFonts w:ascii="Symbol" w:hAnsi="Symbol" w:hint="default"/>
      </w:rPr>
    </w:lvl>
    <w:lvl w:ilvl="7" w:tplc="AED2244A" w:tentative="1">
      <w:start w:val="1"/>
      <w:numFmt w:val="bullet"/>
      <w:lvlText w:val="o"/>
      <w:lvlJc w:val="left"/>
      <w:pPr>
        <w:tabs>
          <w:tab w:val="num" w:pos="5760"/>
        </w:tabs>
        <w:ind w:left="5760" w:hanging="360"/>
      </w:pPr>
      <w:rPr>
        <w:rFonts w:ascii="Courier New" w:hAnsi="Courier New" w:hint="default"/>
      </w:rPr>
    </w:lvl>
    <w:lvl w:ilvl="8" w:tplc="9D4289F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3B1721D6"/>
    <w:multiLevelType w:val="hybridMultilevel"/>
    <w:tmpl w:val="7BB0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BBA0F47"/>
    <w:multiLevelType w:val="hybridMultilevel"/>
    <w:tmpl w:val="898C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BD92C56"/>
    <w:multiLevelType w:val="hybridMultilevel"/>
    <w:tmpl w:val="1DFE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pStyle w:val="Stil6"/>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3C217B02"/>
    <w:multiLevelType w:val="hybridMultilevel"/>
    <w:tmpl w:val="B786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EB2692E"/>
    <w:multiLevelType w:val="hybridMultilevel"/>
    <w:tmpl w:val="A4527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89" w15:restartNumberingAfterBreak="0">
    <w:nsid w:val="3FC4780F"/>
    <w:multiLevelType w:val="hybridMultilevel"/>
    <w:tmpl w:val="AE102E00"/>
    <w:styleLink w:val="Stil1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0" w15:restartNumberingAfterBreak="0">
    <w:nsid w:val="40122A40"/>
    <w:multiLevelType w:val="hybridMultilevel"/>
    <w:tmpl w:val="2AB6D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1505124"/>
    <w:multiLevelType w:val="hybridMultilevel"/>
    <w:tmpl w:val="545A8B2C"/>
    <w:styleLink w:val="Stil21"/>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2"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3" w15:restartNumberingAfterBreak="0">
    <w:nsid w:val="41B87492"/>
    <w:multiLevelType w:val="hybridMultilevel"/>
    <w:tmpl w:val="C88A0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3001AD1"/>
    <w:multiLevelType w:val="hybridMultilevel"/>
    <w:tmpl w:val="E8C8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6" w15:restartNumberingAfterBreak="0">
    <w:nsid w:val="438227B9"/>
    <w:multiLevelType w:val="hybridMultilevel"/>
    <w:tmpl w:val="35AC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39E52DB"/>
    <w:multiLevelType w:val="hybridMultilevel"/>
    <w:tmpl w:val="D062C500"/>
    <w:lvl w:ilvl="0" w:tplc="1EFAA8AC">
      <w:start w:val="1"/>
      <w:numFmt w:val="decimal"/>
      <w:lvlText w:val="%1."/>
      <w:lvlJc w:val="left"/>
      <w:pPr>
        <w:ind w:left="476" w:hanging="360"/>
      </w:pPr>
      <w:rPr>
        <w:rFonts w:ascii="Times New Roman" w:eastAsia="Times New Roman" w:hAnsi="Times New Roman" w:cs="Times New Roman" w:hint="default"/>
        <w:b/>
        <w:bCs/>
        <w:sz w:val="24"/>
        <w:szCs w:val="24"/>
      </w:rPr>
    </w:lvl>
    <w:lvl w:ilvl="1" w:tplc="64BA9242">
      <w:start w:val="1"/>
      <w:numFmt w:val="lowerLetter"/>
      <w:lvlText w:val="%2."/>
      <w:lvlJc w:val="left"/>
      <w:pPr>
        <w:ind w:left="1196" w:hanging="360"/>
      </w:pPr>
      <w:rPr>
        <w:rFonts w:ascii="Times New Roman" w:eastAsia="Times New Roman" w:hAnsi="Times New Roman" w:cs="Times New Roman" w:hint="default"/>
        <w:sz w:val="24"/>
        <w:szCs w:val="24"/>
      </w:rPr>
    </w:lvl>
    <w:lvl w:ilvl="2" w:tplc="9556AEE6">
      <w:start w:val="1"/>
      <w:numFmt w:val="bullet"/>
      <w:lvlText w:val="•"/>
      <w:lvlJc w:val="left"/>
      <w:pPr>
        <w:ind w:left="1200" w:hanging="360"/>
      </w:pPr>
    </w:lvl>
    <w:lvl w:ilvl="3" w:tplc="25C43FF6">
      <w:start w:val="1"/>
      <w:numFmt w:val="bullet"/>
      <w:lvlText w:val="•"/>
      <w:lvlJc w:val="left"/>
      <w:pPr>
        <w:ind w:left="2298" w:hanging="360"/>
      </w:pPr>
    </w:lvl>
    <w:lvl w:ilvl="4" w:tplc="0EE6FAB8">
      <w:start w:val="1"/>
      <w:numFmt w:val="bullet"/>
      <w:lvlText w:val="•"/>
      <w:lvlJc w:val="left"/>
      <w:pPr>
        <w:ind w:left="3396" w:hanging="360"/>
      </w:pPr>
    </w:lvl>
    <w:lvl w:ilvl="5" w:tplc="FF924304">
      <w:start w:val="1"/>
      <w:numFmt w:val="bullet"/>
      <w:lvlText w:val="•"/>
      <w:lvlJc w:val="left"/>
      <w:pPr>
        <w:ind w:left="4494" w:hanging="360"/>
      </w:pPr>
    </w:lvl>
    <w:lvl w:ilvl="6" w:tplc="53BE2F02">
      <w:start w:val="1"/>
      <w:numFmt w:val="bullet"/>
      <w:lvlText w:val="•"/>
      <w:lvlJc w:val="left"/>
      <w:pPr>
        <w:ind w:left="5593" w:hanging="360"/>
      </w:pPr>
    </w:lvl>
    <w:lvl w:ilvl="7" w:tplc="DF3225A2">
      <w:start w:val="1"/>
      <w:numFmt w:val="bullet"/>
      <w:lvlText w:val="•"/>
      <w:lvlJc w:val="left"/>
      <w:pPr>
        <w:ind w:left="6691" w:hanging="360"/>
      </w:pPr>
    </w:lvl>
    <w:lvl w:ilvl="8" w:tplc="18C46B24">
      <w:start w:val="1"/>
      <w:numFmt w:val="bullet"/>
      <w:lvlText w:val="•"/>
      <w:lvlJc w:val="left"/>
      <w:pPr>
        <w:ind w:left="7789" w:hanging="360"/>
      </w:pPr>
    </w:lvl>
  </w:abstractNum>
  <w:abstractNum w:abstractNumId="98" w15:restartNumberingAfterBreak="0">
    <w:nsid w:val="43F438F2"/>
    <w:multiLevelType w:val="hybridMultilevel"/>
    <w:tmpl w:val="9CEE0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4802D95"/>
    <w:multiLevelType w:val="hybridMultilevel"/>
    <w:tmpl w:val="B6927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4BF18E4"/>
    <w:multiLevelType w:val="hybridMultilevel"/>
    <w:tmpl w:val="FCA61230"/>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1" w15:restartNumberingAfterBreak="0">
    <w:nsid w:val="44FC3195"/>
    <w:multiLevelType w:val="hybridMultilevel"/>
    <w:tmpl w:val="E0EC7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553465D"/>
    <w:multiLevelType w:val="hybridMultilevel"/>
    <w:tmpl w:val="52FA9DC6"/>
    <w:lvl w:ilvl="0" w:tplc="FFFFFFFF">
      <w:start w:val="1"/>
      <w:numFmt w:val="bullet"/>
      <w:lvlText w:val=""/>
      <w:lvlJc w:val="left"/>
      <w:pPr>
        <w:tabs>
          <w:tab w:val="num" w:pos="360"/>
        </w:tabs>
        <w:ind w:left="36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475E289F"/>
    <w:multiLevelType w:val="hybridMultilevel"/>
    <w:tmpl w:val="4C8E6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8617CB8"/>
    <w:multiLevelType w:val="multilevel"/>
    <w:tmpl w:val="932439F2"/>
    <w:lvl w:ilvl="0">
      <w:start w:val="1"/>
      <w:numFmt w:val="lowerLetter"/>
      <w:pStyle w:val="GCbullet"/>
      <w:lvlText w:val="(%1)"/>
      <w:lvlJc w:val="left"/>
      <w:pPr>
        <w:tabs>
          <w:tab w:val="num" w:pos="1134"/>
        </w:tabs>
        <w:ind w:left="1134" w:hanging="567"/>
      </w:pPr>
      <w:rPr>
        <w:rFonts w:hint="default"/>
      </w:rPr>
    </w:lvl>
    <w:lvl w:ilvl="1">
      <w:start w:val="1"/>
      <w:numFmt w:val="lowerRoman"/>
      <w:lvlText w:val="%2."/>
      <w:lvlJc w:val="left"/>
      <w:pPr>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48AC3A2B"/>
    <w:multiLevelType w:val="hybridMultilevel"/>
    <w:tmpl w:val="9A9C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95D4940"/>
    <w:multiLevelType w:val="multilevel"/>
    <w:tmpl w:val="5740A33E"/>
    <w:lvl w:ilvl="0">
      <w:start w:val="1"/>
      <w:numFmt w:val="decimal"/>
      <w:pStyle w:val="ITBnumberedpara"/>
      <w:lvlText w:val="%1."/>
      <w:lvlJc w:val="left"/>
      <w:pPr>
        <w:ind w:left="567" w:hanging="567"/>
      </w:pPr>
      <w:rPr>
        <w:rFonts w:hint="default"/>
        <w:b w:val="0"/>
        <w:bCs w:val="0"/>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15:restartNumberingAfterBreak="0">
    <w:nsid w:val="4AB25279"/>
    <w:multiLevelType w:val="hybridMultilevel"/>
    <w:tmpl w:val="7644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B8614E3"/>
    <w:multiLevelType w:val="singleLevel"/>
    <w:tmpl w:val="4EFEF0D0"/>
    <w:lvl w:ilvl="0">
      <w:numFmt w:val="bullet"/>
      <w:lvlText w:val="-"/>
      <w:lvlJc w:val="left"/>
      <w:pPr>
        <w:tabs>
          <w:tab w:val="num" w:pos="786"/>
        </w:tabs>
        <w:ind w:left="786" w:hanging="360"/>
      </w:pPr>
      <w:rPr>
        <w:rFonts w:hint="default"/>
      </w:rPr>
    </w:lvl>
  </w:abstractNum>
  <w:abstractNum w:abstractNumId="109" w15:restartNumberingAfterBreak="0">
    <w:nsid w:val="4B902185"/>
    <w:multiLevelType w:val="hybridMultilevel"/>
    <w:tmpl w:val="272656B8"/>
    <w:styleLink w:val="CowiBulletList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C6F09A1"/>
    <w:multiLevelType w:val="hybridMultilevel"/>
    <w:tmpl w:val="475A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CA461DF"/>
    <w:multiLevelType w:val="hybridMultilevel"/>
    <w:tmpl w:val="EC1A5F76"/>
    <w:lvl w:ilvl="0" w:tplc="C95EAE96">
      <w:start w:val="1"/>
      <w:numFmt w:val="bullet"/>
      <w:pStyle w:val="BoxBlau"/>
      <w:lvlText w:val=""/>
      <w:lvlJc w:val="left"/>
      <w:pPr>
        <w:ind w:left="360" w:hanging="360"/>
      </w:pPr>
      <w:rPr>
        <w:rFonts w:ascii="Symbol" w:hAnsi="Symbol" w:hint="default"/>
      </w:rPr>
    </w:lvl>
    <w:lvl w:ilvl="1" w:tplc="51327778">
      <w:start w:val="1"/>
      <w:numFmt w:val="bullet"/>
      <w:lvlText w:val="o"/>
      <w:lvlJc w:val="left"/>
      <w:pPr>
        <w:ind w:left="1080" w:hanging="360"/>
      </w:pPr>
      <w:rPr>
        <w:rFonts w:ascii="Courier New" w:hAnsi="Courier New" w:hint="default"/>
      </w:rPr>
    </w:lvl>
    <w:lvl w:ilvl="2" w:tplc="B6EAD342">
      <w:start w:val="1"/>
      <w:numFmt w:val="bullet"/>
      <w:lvlText w:val=""/>
      <w:lvlJc w:val="left"/>
      <w:pPr>
        <w:ind w:left="1800" w:hanging="360"/>
      </w:pPr>
      <w:rPr>
        <w:rFonts w:ascii="Wingdings" w:hAnsi="Wingdings" w:hint="default"/>
      </w:rPr>
    </w:lvl>
    <w:lvl w:ilvl="3" w:tplc="2EBE7574">
      <w:start w:val="1"/>
      <w:numFmt w:val="bullet"/>
      <w:lvlText w:val=""/>
      <w:lvlJc w:val="left"/>
      <w:pPr>
        <w:ind w:left="2520" w:hanging="360"/>
      </w:pPr>
      <w:rPr>
        <w:rFonts w:ascii="Symbol" w:hAnsi="Symbol" w:hint="default"/>
      </w:rPr>
    </w:lvl>
    <w:lvl w:ilvl="4" w:tplc="886AEC86">
      <w:start w:val="1"/>
      <w:numFmt w:val="bullet"/>
      <w:lvlText w:val="o"/>
      <w:lvlJc w:val="left"/>
      <w:pPr>
        <w:ind w:left="3240" w:hanging="360"/>
      </w:pPr>
      <w:rPr>
        <w:rFonts w:ascii="Courier New" w:hAnsi="Courier New" w:hint="default"/>
      </w:rPr>
    </w:lvl>
    <w:lvl w:ilvl="5" w:tplc="552CFFB6">
      <w:start w:val="1"/>
      <w:numFmt w:val="bullet"/>
      <w:lvlText w:val=""/>
      <w:lvlJc w:val="left"/>
      <w:pPr>
        <w:ind w:left="3960" w:hanging="360"/>
      </w:pPr>
      <w:rPr>
        <w:rFonts w:ascii="Wingdings" w:hAnsi="Wingdings" w:hint="default"/>
      </w:rPr>
    </w:lvl>
    <w:lvl w:ilvl="6" w:tplc="9EBE8614">
      <w:start w:val="1"/>
      <w:numFmt w:val="bullet"/>
      <w:lvlText w:val=""/>
      <w:lvlJc w:val="left"/>
      <w:pPr>
        <w:ind w:left="4680" w:hanging="360"/>
      </w:pPr>
      <w:rPr>
        <w:rFonts w:ascii="Symbol" w:hAnsi="Symbol" w:hint="default"/>
      </w:rPr>
    </w:lvl>
    <w:lvl w:ilvl="7" w:tplc="45400274">
      <w:start w:val="1"/>
      <w:numFmt w:val="bullet"/>
      <w:lvlText w:val="o"/>
      <w:lvlJc w:val="left"/>
      <w:pPr>
        <w:ind w:left="5400" w:hanging="360"/>
      </w:pPr>
      <w:rPr>
        <w:rFonts w:ascii="Courier New" w:hAnsi="Courier New" w:hint="default"/>
      </w:rPr>
    </w:lvl>
    <w:lvl w:ilvl="8" w:tplc="999C99B4">
      <w:start w:val="1"/>
      <w:numFmt w:val="bullet"/>
      <w:lvlText w:val=""/>
      <w:lvlJc w:val="left"/>
      <w:pPr>
        <w:ind w:left="6120" w:hanging="360"/>
      </w:pPr>
      <w:rPr>
        <w:rFonts w:ascii="Wingdings" w:hAnsi="Wingdings" w:hint="default"/>
      </w:rPr>
    </w:lvl>
  </w:abstractNum>
  <w:abstractNum w:abstractNumId="112" w15:restartNumberingAfterBreak="0">
    <w:nsid w:val="4DF5691F"/>
    <w:multiLevelType w:val="hybridMultilevel"/>
    <w:tmpl w:val="39386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E3C1DAA"/>
    <w:multiLevelType w:val="hybridMultilevel"/>
    <w:tmpl w:val="92008644"/>
    <w:lvl w:ilvl="0" w:tplc="FFFFFFFF">
      <w:start w:val="1"/>
      <w:numFmt w:val="lowerLetter"/>
      <w:lvlText w:val="%1)"/>
      <w:lvlJc w:val="left"/>
      <w:pPr>
        <w:tabs>
          <w:tab w:val="num" w:pos="720"/>
        </w:tabs>
        <w:ind w:left="720"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15:restartNumberingAfterBreak="0">
    <w:nsid w:val="4F07154C"/>
    <w:multiLevelType w:val="hybridMultilevel"/>
    <w:tmpl w:val="7556E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FD9797E"/>
    <w:multiLevelType w:val="hybridMultilevel"/>
    <w:tmpl w:val="5C801F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507679DD"/>
    <w:multiLevelType w:val="multilevel"/>
    <w:tmpl w:val="9F48029A"/>
    <w:styleLink w:val="Stil69"/>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8" w15:restartNumberingAfterBreak="0">
    <w:nsid w:val="50FE62B8"/>
    <w:multiLevelType w:val="singleLevel"/>
    <w:tmpl w:val="53D463C0"/>
    <w:lvl w:ilvl="0">
      <w:start w:val="1"/>
      <w:numFmt w:val="decimal"/>
      <w:pStyle w:val="Paragraphnumber"/>
      <w:lvlText w:val="%1"/>
      <w:lvlJc w:val="left"/>
      <w:pPr>
        <w:tabs>
          <w:tab w:val="num" w:pos="432"/>
        </w:tabs>
        <w:ind w:left="432"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1BD7A71"/>
    <w:multiLevelType w:val="hybridMultilevel"/>
    <w:tmpl w:val="4B402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2AC5EE0"/>
    <w:multiLevelType w:val="hybridMultilevel"/>
    <w:tmpl w:val="2A4AD310"/>
    <w:lvl w:ilvl="0" w:tplc="E7F8CB26">
      <w:start w:val="2"/>
      <w:numFmt w:val="bullet"/>
      <w:pStyle w:val="Puce3"/>
      <w:lvlText w:val="-"/>
      <w:lvlJc w:val="left"/>
      <w:pPr>
        <w:tabs>
          <w:tab w:val="num" w:pos="1398"/>
        </w:tabs>
        <w:ind w:left="1398" w:hanging="360"/>
      </w:pPr>
      <w:rPr>
        <w:rFonts w:ascii="Times New Roman" w:eastAsia="Times New Roman" w:hAnsi="Times New Roman" w:cs="Times New Roman" w:hint="default"/>
      </w:rPr>
    </w:lvl>
    <w:lvl w:ilvl="1" w:tplc="FE9E8C5C">
      <w:start w:val="1"/>
      <w:numFmt w:val="bullet"/>
      <w:lvlText w:val="o"/>
      <w:lvlJc w:val="left"/>
      <w:pPr>
        <w:tabs>
          <w:tab w:val="num" w:pos="2118"/>
        </w:tabs>
        <w:ind w:left="2118" w:hanging="360"/>
      </w:pPr>
      <w:rPr>
        <w:rFonts w:ascii="Courier New" w:hAnsi="Courier New" w:hint="default"/>
      </w:rPr>
    </w:lvl>
    <w:lvl w:ilvl="2" w:tplc="32F0A618" w:tentative="1">
      <w:start w:val="1"/>
      <w:numFmt w:val="bullet"/>
      <w:lvlText w:val=""/>
      <w:lvlJc w:val="left"/>
      <w:pPr>
        <w:tabs>
          <w:tab w:val="num" w:pos="2838"/>
        </w:tabs>
        <w:ind w:left="2838" w:hanging="360"/>
      </w:pPr>
      <w:rPr>
        <w:rFonts w:ascii="Wingdings" w:hAnsi="Wingdings" w:hint="default"/>
      </w:rPr>
    </w:lvl>
    <w:lvl w:ilvl="3" w:tplc="50DED3CC" w:tentative="1">
      <w:start w:val="1"/>
      <w:numFmt w:val="bullet"/>
      <w:lvlText w:val=""/>
      <w:lvlJc w:val="left"/>
      <w:pPr>
        <w:tabs>
          <w:tab w:val="num" w:pos="3558"/>
        </w:tabs>
        <w:ind w:left="3558" w:hanging="360"/>
      </w:pPr>
      <w:rPr>
        <w:rFonts w:ascii="Symbol" w:hAnsi="Symbol" w:hint="default"/>
      </w:rPr>
    </w:lvl>
    <w:lvl w:ilvl="4" w:tplc="C6924F48" w:tentative="1">
      <w:start w:val="1"/>
      <w:numFmt w:val="bullet"/>
      <w:lvlText w:val="o"/>
      <w:lvlJc w:val="left"/>
      <w:pPr>
        <w:tabs>
          <w:tab w:val="num" w:pos="4278"/>
        </w:tabs>
        <w:ind w:left="4278" w:hanging="360"/>
      </w:pPr>
      <w:rPr>
        <w:rFonts w:ascii="Courier New" w:hAnsi="Courier New" w:hint="default"/>
      </w:rPr>
    </w:lvl>
    <w:lvl w:ilvl="5" w:tplc="CF489F90" w:tentative="1">
      <w:start w:val="1"/>
      <w:numFmt w:val="bullet"/>
      <w:lvlText w:val=""/>
      <w:lvlJc w:val="left"/>
      <w:pPr>
        <w:tabs>
          <w:tab w:val="num" w:pos="4998"/>
        </w:tabs>
        <w:ind w:left="4998" w:hanging="360"/>
      </w:pPr>
      <w:rPr>
        <w:rFonts w:ascii="Wingdings" w:hAnsi="Wingdings" w:hint="default"/>
      </w:rPr>
    </w:lvl>
    <w:lvl w:ilvl="6" w:tplc="EFB24026" w:tentative="1">
      <w:start w:val="1"/>
      <w:numFmt w:val="bullet"/>
      <w:lvlText w:val=""/>
      <w:lvlJc w:val="left"/>
      <w:pPr>
        <w:tabs>
          <w:tab w:val="num" w:pos="5718"/>
        </w:tabs>
        <w:ind w:left="5718" w:hanging="360"/>
      </w:pPr>
      <w:rPr>
        <w:rFonts w:ascii="Symbol" w:hAnsi="Symbol" w:hint="default"/>
      </w:rPr>
    </w:lvl>
    <w:lvl w:ilvl="7" w:tplc="4CA25AB6" w:tentative="1">
      <w:start w:val="1"/>
      <w:numFmt w:val="bullet"/>
      <w:lvlText w:val="o"/>
      <w:lvlJc w:val="left"/>
      <w:pPr>
        <w:tabs>
          <w:tab w:val="num" w:pos="6438"/>
        </w:tabs>
        <w:ind w:left="6438" w:hanging="360"/>
      </w:pPr>
      <w:rPr>
        <w:rFonts w:ascii="Courier New" w:hAnsi="Courier New" w:hint="default"/>
      </w:rPr>
    </w:lvl>
    <w:lvl w:ilvl="8" w:tplc="6630B114" w:tentative="1">
      <w:start w:val="1"/>
      <w:numFmt w:val="bullet"/>
      <w:lvlText w:val=""/>
      <w:lvlJc w:val="left"/>
      <w:pPr>
        <w:tabs>
          <w:tab w:val="num" w:pos="7158"/>
        </w:tabs>
        <w:ind w:left="7158" w:hanging="360"/>
      </w:pPr>
      <w:rPr>
        <w:rFonts w:ascii="Wingdings" w:hAnsi="Wingdings" w:hint="default"/>
      </w:rPr>
    </w:lvl>
  </w:abstractNum>
  <w:abstractNum w:abstractNumId="12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122" w15:restartNumberingAfterBreak="0">
    <w:nsid w:val="537570DE"/>
    <w:multiLevelType w:val="hybridMultilevel"/>
    <w:tmpl w:val="9CD8A72C"/>
    <w:styleLink w:val="1111111"/>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539711FB"/>
    <w:multiLevelType w:val="hybridMultilevel"/>
    <w:tmpl w:val="6C4E7382"/>
    <w:lvl w:ilvl="0" w:tplc="B77CBC2E">
      <w:start w:val="1"/>
      <w:numFmt w:val="bullet"/>
      <w:lvlText w:val=""/>
      <w:lvlJc w:val="left"/>
      <w:pPr>
        <w:tabs>
          <w:tab w:val="num" w:pos="720"/>
        </w:tabs>
        <w:ind w:left="720" w:hanging="360"/>
      </w:pPr>
      <w:rPr>
        <w:rFonts w:ascii="Symbol" w:hAnsi="Symbol" w:hint="default"/>
        <w:sz w:val="16"/>
        <w:szCs w:val="16"/>
      </w:rPr>
    </w:lvl>
    <w:lvl w:ilvl="1" w:tplc="041F0019">
      <w:start w:val="1"/>
      <w:numFmt w:val="lowerLetter"/>
      <w:lvlText w:val="%2."/>
      <w:lvlJc w:val="left"/>
      <w:pPr>
        <w:tabs>
          <w:tab w:val="num" w:pos="1485"/>
        </w:tabs>
        <w:ind w:left="1485" w:hanging="360"/>
      </w:pPr>
    </w:lvl>
    <w:lvl w:ilvl="2" w:tplc="041F001B">
      <w:start w:val="1"/>
      <w:numFmt w:val="lowerRoman"/>
      <w:lvlText w:val="%3."/>
      <w:lvlJc w:val="right"/>
      <w:pPr>
        <w:tabs>
          <w:tab w:val="num" w:pos="2205"/>
        </w:tabs>
        <w:ind w:left="2205" w:hanging="180"/>
      </w:pPr>
    </w:lvl>
    <w:lvl w:ilvl="3" w:tplc="041F000F">
      <w:start w:val="1"/>
      <w:numFmt w:val="decimal"/>
      <w:lvlText w:val="%4."/>
      <w:lvlJc w:val="left"/>
      <w:pPr>
        <w:tabs>
          <w:tab w:val="num" w:pos="2925"/>
        </w:tabs>
        <w:ind w:left="2925" w:hanging="360"/>
      </w:pPr>
    </w:lvl>
    <w:lvl w:ilvl="4" w:tplc="041F0019">
      <w:start w:val="1"/>
      <w:numFmt w:val="lowerLetter"/>
      <w:lvlText w:val="%5."/>
      <w:lvlJc w:val="left"/>
      <w:pPr>
        <w:tabs>
          <w:tab w:val="num" w:pos="3645"/>
        </w:tabs>
        <w:ind w:left="3645" w:hanging="360"/>
      </w:pPr>
    </w:lvl>
    <w:lvl w:ilvl="5" w:tplc="041F001B">
      <w:start w:val="1"/>
      <w:numFmt w:val="lowerRoman"/>
      <w:lvlText w:val="%6."/>
      <w:lvlJc w:val="right"/>
      <w:pPr>
        <w:tabs>
          <w:tab w:val="num" w:pos="4365"/>
        </w:tabs>
        <w:ind w:left="4365" w:hanging="180"/>
      </w:pPr>
    </w:lvl>
    <w:lvl w:ilvl="6" w:tplc="041F000F">
      <w:start w:val="1"/>
      <w:numFmt w:val="decimal"/>
      <w:lvlText w:val="%7."/>
      <w:lvlJc w:val="left"/>
      <w:pPr>
        <w:tabs>
          <w:tab w:val="num" w:pos="5085"/>
        </w:tabs>
        <w:ind w:left="5085" w:hanging="360"/>
      </w:pPr>
    </w:lvl>
    <w:lvl w:ilvl="7" w:tplc="041F0019">
      <w:start w:val="1"/>
      <w:numFmt w:val="lowerLetter"/>
      <w:lvlText w:val="%8."/>
      <w:lvlJc w:val="left"/>
      <w:pPr>
        <w:tabs>
          <w:tab w:val="num" w:pos="5805"/>
        </w:tabs>
        <w:ind w:left="5805" w:hanging="360"/>
      </w:pPr>
    </w:lvl>
    <w:lvl w:ilvl="8" w:tplc="041F001B">
      <w:start w:val="1"/>
      <w:numFmt w:val="lowerRoman"/>
      <w:lvlText w:val="%9."/>
      <w:lvlJc w:val="right"/>
      <w:pPr>
        <w:tabs>
          <w:tab w:val="num" w:pos="6525"/>
        </w:tabs>
        <w:ind w:left="6525" w:hanging="180"/>
      </w:pPr>
    </w:lvl>
  </w:abstractNum>
  <w:abstractNum w:abstractNumId="124" w15:restartNumberingAfterBreak="0">
    <w:nsid w:val="53C74BCC"/>
    <w:multiLevelType w:val="hybridMultilevel"/>
    <w:tmpl w:val="2D9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121036"/>
    <w:multiLevelType w:val="multilevel"/>
    <w:tmpl w:val="7C5420B4"/>
    <w:styleLink w:val="Stil70"/>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6" w15:restartNumberingAfterBreak="0">
    <w:nsid w:val="54631982"/>
    <w:multiLevelType w:val="hybridMultilevel"/>
    <w:tmpl w:val="9C7CB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5741453"/>
    <w:multiLevelType w:val="hybridMultilevel"/>
    <w:tmpl w:val="BD2A8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6E01FFF"/>
    <w:multiLevelType w:val="hybridMultilevel"/>
    <w:tmpl w:val="56B27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130" w15:restartNumberingAfterBreak="0">
    <w:nsid w:val="5833530B"/>
    <w:multiLevelType w:val="hybridMultilevel"/>
    <w:tmpl w:val="3B78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8DA63FC"/>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2" w15:restartNumberingAfterBreak="0">
    <w:nsid w:val="58E936FC"/>
    <w:multiLevelType w:val="hybridMultilevel"/>
    <w:tmpl w:val="5F64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9E72B37"/>
    <w:multiLevelType w:val="hybridMultilevel"/>
    <w:tmpl w:val="1AF22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B343155"/>
    <w:multiLevelType w:val="hybridMultilevel"/>
    <w:tmpl w:val="7D5A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CA20B84"/>
    <w:multiLevelType w:val="hybridMultilevel"/>
    <w:tmpl w:val="10B42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7" w15:restartNumberingAfterBreak="0">
    <w:nsid w:val="5CA73FA8"/>
    <w:multiLevelType w:val="hybridMultilevel"/>
    <w:tmpl w:val="C2141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E407E45"/>
    <w:multiLevelType w:val="hybridMultilevel"/>
    <w:tmpl w:val="9C0ABBC4"/>
    <w:lvl w:ilvl="0" w:tplc="DC10DCEA">
      <w:start w:val="2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15:restartNumberingAfterBreak="0">
    <w:nsid w:val="5EC02674"/>
    <w:multiLevelType w:val="multilevel"/>
    <w:tmpl w:val="C5A4DFF2"/>
    <w:lvl w:ilvl="0">
      <w:start w:val="1"/>
      <w:numFmt w:val="decimal"/>
      <w:lvlText w:val="%1."/>
      <w:lvlJc w:val="left"/>
      <w:pPr>
        <w:tabs>
          <w:tab w:val="num" w:pos="567"/>
        </w:tabs>
        <w:ind w:left="567" w:hanging="567"/>
      </w:pPr>
      <w:rPr>
        <w:rFonts w:ascii="Segoe UI" w:hAnsi="Segoe UI" w:cs="Segoe UI" w:hint="default"/>
        <w:b/>
        <w:sz w:val="19"/>
        <w:szCs w:val="19"/>
      </w:rPr>
    </w:lvl>
    <w:lvl w:ilvl="1">
      <w:start w:val="1"/>
      <w:numFmt w:val="decimal"/>
      <w:lvlText w:val="%1.%2."/>
      <w:lvlJc w:val="left"/>
      <w:pPr>
        <w:tabs>
          <w:tab w:val="num" w:pos="567"/>
        </w:tabs>
        <w:ind w:left="567" w:hanging="567"/>
      </w:pPr>
      <w:rPr>
        <w:rFonts w:hint="default"/>
        <w:b/>
        <w:color w:val="auto"/>
        <w:sz w:val="20"/>
        <w:szCs w:val="20"/>
      </w:rPr>
    </w:lvl>
    <w:lvl w:ilvl="2">
      <w:start w:val="1"/>
      <w:numFmt w:val="decimal"/>
      <w:lvlText w:val="%1.%2.%3."/>
      <w:lvlJc w:val="left"/>
      <w:pPr>
        <w:tabs>
          <w:tab w:val="num" w:pos="1004"/>
        </w:tabs>
        <w:ind w:left="1004" w:hanging="720"/>
      </w:pPr>
      <w:rPr>
        <w:rFonts w:ascii="Segoe UI" w:hAnsi="Segoe UI" w:cs="Segoe UI" w:hint="default"/>
        <w:b/>
        <w:color w:val="auto"/>
        <w:sz w:val="20"/>
        <w:szCs w:val="20"/>
      </w:rPr>
    </w:lvl>
    <w:lvl w:ilvl="3">
      <w:start w:val="1"/>
      <w:numFmt w:val="decimal"/>
      <w:lvlText w:val="%1.%2.%3.%4."/>
      <w:lvlJc w:val="left"/>
      <w:pPr>
        <w:tabs>
          <w:tab w:val="num" w:pos="862"/>
        </w:tabs>
        <w:ind w:left="862" w:hanging="720"/>
      </w:pPr>
      <w:rPr>
        <w:rFonts w:hint="default"/>
        <w:b/>
        <w:i w:val="0"/>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5F3829D9"/>
    <w:multiLevelType w:val="hybridMultilevel"/>
    <w:tmpl w:val="33049A3A"/>
    <w:lvl w:ilvl="0" w:tplc="FFFFFFFF">
      <w:start w:val="1"/>
      <w:numFmt w:val="bullet"/>
      <w:lvlText w:val=""/>
      <w:lvlJc w:val="left"/>
      <w:pPr>
        <w:tabs>
          <w:tab w:val="num" w:pos="360"/>
        </w:tabs>
        <w:ind w:left="36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6108410D"/>
    <w:multiLevelType w:val="multilevel"/>
    <w:tmpl w:val="A976835E"/>
    <w:lvl w:ilvl="0">
      <w:numFmt w:val="bullet"/>
      <w:pStyle w:val="PNbullet"/>
      <w:lvlText w:val="•"/>
      <w:lvlJc w:val="left"/>
      <w:pPr>
        <w:tabs>
          <w:tab w:val="num" w:pos="851"/>
        </w:tabs>
        <w:ind w:left="851" w:hanging="284"/>
      </w:pPr>
      <w:rPr>
        <w:rFonts w:ascii="Calibri" w:hAnsi="Calibri" w:cs="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2" w15:restartNumberingAfterBreak="0">
    <w:nsid w:val="6207760F"/>
    <w:multiLevelType w:val="hybridMultilevel"/>
    <w:tmpl w:val="01402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2273AB0"/>
    <w:multiLevelType w:val="hybridMultilevel"/>
    <w:tmpl w:val="77124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2313609"/>
    <w:multiLevelType w:val="hybridMultilevel"/>
    <w:tmpl w:val="82E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29A6A54"/>
    <w:multiLevelType w:val="multilevel"/>
    <w:tmpl w:val="F3D250DE"/>
    <w:styleLink w:val="ITBStyle"/>
    <w:lvl w:ilvl="0">
      <w:start w:val="1"/>
      <w:numFmt w:val="upperLetter"/>
      <w:lvlText w:val="%1)"/>
      <w:lvlJc w:val="left"/>
      <w:pPr>
        <w:tabs>
          <w:tab w:val="num" w:pos="567"/>
        </w:tabs>
        <w:ind w:left="567" w:hanging="567"/>
      </w:pPr>
      <w:rPr>
        <w:rFonts w:hint="default"/>
      </w:rPr>
    </w:lvl>
    <w:lvl w:ilvl="1">
      <w:start w:val="1"/>
      <w:numFmt w:val="decimal"/>
      <w:lvlRestart w:val="0"/>
      <w:lvlText w:val="%2)"/>
      <w:lvlJc w:val="left"/>
      <w:pPr>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134"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7" w15:restartNumberingAfterBreak="0">
    <w:nsid w:val="635510B5"/>
    <w:multiLevelType w:val="hybridMultilevel"/>
    <w:tmpl w:val="50E60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37133A5"/>
    <w:multiLevelType w:val="hybridMultilevel"/>
    <w:tmpl w:val="17C6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4A440DD"/>
    <w:multiLevelType w:val="hybridMultilevel"/>
    <w:tmpl w:val="4D6A42A4"/>
    <w:lvl w:ilvl="0" w:tplc="198A3A28">
      <w:start w:val="1"/>
      <w:numFmt w:val="bullet"/>
      <w:lvlText w:val=""/>
      <w:lvlJc w:val="left"/>
      <w:pPr>
        <w:ind w:left="720" w:hanging="360"/>
      </w:pPr>
      <w:rPr>
        <w:rFonts w:ascii="Symbol" w:hAnsi="Symbol" w:hint="default"/>
      </w:rPr>
    </w:lvl>
    <w:lvl w:ilvl="1" w:tplc="5D143E90" w:tentative="1">
      <w:start w:val="1"/>
      <w:numFmt w:val="bullet"/>
      <w:lvlText w:val="o"/>
      <w:lvlJc w:val="left"/>
      <w:pPr>
        <w:ind w:left="1440" w:hanging="360"/>
      </w:pPr>
      <w:rPr>
        <w:rFonts w:ascii="Courier New" w:hAnsi="Courier New" w:cs="Courier New" w:hint="default"/>
      </w:rPr>
    </w:lvl>
    <w:lvl w:ilvl="2" w:tplc="8AA69C14" w:tentative="1">
      <w:start w:val="1"/>
      <w:numFmt w:val="bullet"/>
      <w:lvlText w:val=""/>
      <w:lvlJc w:val="left"/>
      <w:pPr>
        <w:ind w:left="2160" w:hanging="360"/>
      </w:pPr>
      <w:rPr>
        <w:rFonts w:ascii="Wingdings" w:hAnsi="Wingdings" w:hint="default"/>
      </w:rPr>
    </w:lvl>
    <w:lvl w:ilvl="3" w:tplc="2872216E" w:tentative="1">
      <w:start w:val="1"/>
      <w:numFmt w:val="bullet"/>
      <w:lvlText w:val=""/>
      <w:lvlJc w:val="left"/>
      <w:pPr>
        <w:ind w:left="2880" w:hanging="360"/>
      </w:pPr>
      <w:rPr>
        <w:rFonts w:ascii="Symbol" w:hAnsi="Symbol" w:hint="default"/>
      </w:rPr>
    </w:lvl>
    <w:lvl w:ilvl="4" w:tplc="DF5EA960" w:tentative="1">
      <w:start w:val="1"/>
      <w:numFmt w:val="bullet"/>
      <w:lvlText w:val="o"/>
      <w:lvlJc w:val="left"/>
      <w:pPr>
        <w:ind w:left="3600" w:hanging="360"/>
      </w:pPr>
      <w:rPr>
        <w:rFonts w:ascii="Courier New" w:hAnsi="Courier New" w:cs="Courier New" w:hint="default"/>
      </w:rPr>
    </w:lvl>
    <w:lvl w:ilvl="5" w:tplc="67F229DA" w:tentative="1">
      <w:start w:val="1"/>
      <w:numFmt w:val="bullet"/>
      <w:lvlText w:val=""/>
      <w:lvlJc w:val="left"/>
      <w:pPr>
        <w:ind w:left="4320" w:hanging="360"/>
      </w:pPr>
      <w:rPr>
        <w:rFonts w:ascii="Wingdings" w:hAnsi="Wingdings" w:hint="default"/>
      </w:rPr>
    </w:lvl>
    <w:lvl w:ilvl="6" w:tplc="0C68349E" w:tentative="1">
      <w:start w:val="1"/>
      <w:numFmt w:val="bullet"/>
      <w:lvlText w:val=""/>
      <w:lvlJc w:val="left"/>
      <w:pPr>
        <w:ind w:left="5040" w:hanging="360"/>
      </w:pPr>
      <w:rPr>
        <w:rFonts w:ascii="Symbol" w:hAnsi="Symbol" w:hint="default"/>
      </w:rPr>
    </w:lvl>
    <w:lvl w:ilvl="7" w:tplc="DA3E2164" w:tentative="1">
      <w:start w:val="1"/>
      <w:numFmt w:val="bullet"/>
      <w:lvlText w:val="o"/>
      <w:lvlJc w:val="left"/>
      <w:pPr>
        <w:ind w:left="5760" w:hanging="360"/>
      </w:pPr>
      <w:rPr>
        <w:rFonts w:ascii="Courier New" w:hAnsi="Courier New" w:cs="Courier New" w:hint="default"/>
      </w:rPr>
    </w:lvl>
    <w:lvl w:ilvl="8" w:tplc="3F6A1F68" w:tentative="1">
      <w:start w:val="1"/>
      <w:numFmt w:val="bullet"/>
      <w:lvlText w:val=""/>
      <w:lvlJc w:val="left"/>
      <w:pPr>
        <w:ind w:left="6480" w:hanging="360"/>
      </w:pPr>
      <w:rPr>
        <w:rFonts w:ascii="Wingdings" w:hAnsi="Wingdings" w:hint="default"/>
      </w:rPr>
    </w:lvl>
  </w:abstractNum>
  <w:abstractNum w:abstractNumId="150" w15:restartNumberingAfterBreak="0">
    <w:nsid w:val="64CB014A"/>
    <w:multiLevelType w:val="hybridMultilevel"/>
    <w:tmpl w:val="E496DA70"/>
    <w:lvl w:ilvl="0" w:tplc="F34A17C8">
      <w:start w:val="1"/>
      <w:numFmt w:val="bullet"/>
      <w:pStyle w:val="Tablebullet"/>
      <w:lvlText w:val=""/>
      <w:lvlJc w:val="left"/>
      <w:pPr>
        <w:ind w:left="720" w:hanging="360"/>
      </w:pPr>
      <w:rPr>
        <w:rFonts w:ascii="Symbol" w:hAnsi="Symbol" w:hint="default"/>
      </w:rPr>
    </w:lvl>
    <w:lvl w:ilvl="1" w:tplc="D5B28FA6" w:tentative="1">
      <w:start w:val="1"/>
      <w:numFmt w:val="bullet"/>
      <w:lvlText w:val="o"/>
      <w:lvlJc w:val="left"/>
      <w:pPr>
        <w:ind w:left="1440" w:hanging="360"/>
      </w:pPr>
      <w:rPr>
        <w:rFonts w:ascii="Courier New" w:hAnsi="Courier New" w:cs="Courier New" w:hint="default"/>
      </w:rPr>
    </w:lvl>
    <w:lvl w:ilvl="2" w:tplc="41829222" w:tentative="1">
      <w:start w:val="1"/>
      <w:numFmt w:val="bullet"/>
      <w:lvlText w:val=""/>
      <w:lvlJc w:val="left"/>
      <w:pPr>
        <w:ind w:left="2160" w:hanging="360"/>
      </w:pPr>
      <w:rPr>
        <w:rFonts w:ascii="Wingdings" w:hAnsi="Wingdings" w:hint="default"/>
      </w:rPr>
    </w:lvl>
    <w:lvl w:ilvl="3" w:tplc="8F5079D0" w:tentative="1">
      <w:start w:val="1"/>
      <w:numFmt w:val="bullet"/>
      <w:lvlText w:val=""/>
      <w:lvlJc w:val="left"/>
      <w:pPr>
        <w:ind w:left="2880" w:hanging="360"/>
      </w:pPr>
      <w:rPr>
        <w:rFonts w:ascii="Symbol" w:hAnsi="Symbol" w:hint="default"/>
      </w:rPr>
    </w:lvl>
    <w:lvl w:ilvl="4" w:tplc="803E3F94" w:tentative="1">
      <w:start w:val="1"/>
      <w:numFmt w:val="bullet"/>
      <w:lvlText w:val="o"/>
      <w:lvlJc w:val="left"/>
      <w:pPr>
        <w:ind w:left="3600" w:hanging="360"/>
      </w:pPr>
      <w:rPr>
        <w:rFonts w:ascii="Courier New" w:hAnsi="Courier New" w:cs="Courier New" w:hint="default"/>
      </w:rPr>
    </w:lvl>
    <w:lvl w:ilvl="5" w:tplc="8FB6BE26" w:tentative="1">
      <w:start w:val="1"/>
      <w:numFmt w:val="bullet"/>
      <w:lvlText w:val=""/>
      <w:lvlJc w:val="left"/>
      <w:pPr>
        <w:ind w:left="4320" w:hanging="360"/>
      </w:pPr>
      <w:rPr>
        <w:rFonts w:ascii="Wingdings" w:hAnsi="Wingdings" w:hint="default"/>
      </w:rPr>
    </w:lvl>
    <w:lvl w:ilvl="6" w:tplc="337A60E0" w:tentative="1">
      <w:start w:val="1"/>
      <w:numFmt w:val="bullet"/>
      <w:lvlText w:val=""/>
      <w:lvlJc w:val="left"/>
      <w:pPr>
        <w:ind w:left="5040" w:hanging="360"/>
      </w:pPr>
      <w:rPr>
        <w:rFonts w:ascii="Symbol" w:hAnsi="Symbol" w:hint="default"/>
      </w:rPr>
    </w:lvl>
    <w:lvl w:ilvl="7" w:tplc="D2FCCA80" w:tentative="1">
      <w:start w:val="1"/>
      <w:numFmt w:val="bullet"/>
      <w:lvlText w:val="o"/>
      <w:lvlJc w:val="left"/>
      <w:pPr>
        <w:ind w:left="5760" w:hanging="360"/>
      </w:pPr>
      <w:rPr>
        <w:rFonts w:ascii="Courier New" w:hAnsi="Courier New" w:cs="Courier New" w:hint="default"/>
      </w:rPr>
    </w:lvl>
    <w:lvl w:ilvl="8" w:tplc="275E9662" w:tentative="1">
      <w:start w:val="1"/>
      <w:numFmt w:val="bullet"/>
      <w:lvlText w:val=""/>
      <w:lvlJc w:val="left"/>
      <w:pPr>
        <w:ind w:left="6480" w:hanging="360"/>
      </w:pPr>
      <w:rPr>
        <w:rFonts w:ascii="Wingdings" w:hAnsi="Wingdings" w:hint="default"/>
      </w:rPr>
    </w:lvl>
  </w:abstractNum>
  <w:abstractNum w:abstractNumId="151" w15:restartNumberingAfterBreak="0">
    <w:nsid w:val="64EA2B8E"/>
    <w:multiLevelType w:val="hybridMultilevel"/>
    <w:tmpl w:val="767E38FC"/>
    <w:lvl w:ilvl="0" w:tplc="73D078CA">
      <w:start w:val="1"/>
      <w:numFmt w:val="bullet"/>
      <w:lvlText w:val=""/>
      <w:lvlJc w:val="left"/>
      <w:pPr>
        <w:tabs>
          <w:tab w:val="num" w:pos="720"/>
        </w:tabs>
        <w:ind w:left="720" w:hanging="360"/>
      </w:pPr>
      <w:rPr>
        <w:rFonts w:ascii="Symbol" w:hAnsi="Symbol" w:hint="default"/>
        <w:b w:val="0"/>
        <w:sz w:val="16"/>
        <w:szCs w:val="16"/>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52" w15:restartNumberingAfterBreak="0">
    <w:nsid w:val="65467215"/>
    <w:multiLevelType w:val="multilevel"/>
    <w:tmpl w:val="0406001F"/>
    <w:styleLink w:val="CowiBulletList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3" w15:restartNumberingAfterBreak="0">
    <w:nsid w:val="65A36F68"/>
    <w:multiLevelType w:val="hybridMultilevel"/>
    <w:tmpl w:val="5532C63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4" w15:restartNumberingAfterBreak="0">
    <w:nsid w:val="65BB0E1F"/>
    <w:multiLevelType w:val="hybridMultilevel"/>
    <w:tmpl w:val="0002C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5C50C41"/>
    <w:multiLevelType w:val="singleLevel"/>
    <w:tmpl w:val="95763A60"/>
    <w:styleLink w:val="CowiBulletList"/>
    <w:lvl w:ilvl="0">
      <w:start w:val="1"/>
      <w:numFmt w:val="bullet"/>
      <w:lvlText w:val=""/>
      <w:lvlJc w:val="left"/>
      <w:pPr>
        <w:tabs>
          <w:tab w:val="num" w:pos="360"/>
        </w:tabs>
        <w:ind w:left="360" w:hanging="360"/>
      </w:pPr>
      <w:rPr>
        <w:rFonts w:ascii="Symbol" w:hAnsi="Symbol" w:hint="default"/>
      </w:rPr>
    </w:lvl>
  </w:abstractNum>
  <w:abstractNum w:abstractNumId="156" w15:restartNumberingAfterBreak="0">
    <w:nsid w:val="667F75C6"/>
    <w:multiLevelType w:val="hybridMultilevel"/>
    <w:tmpl w:val="7958BED8"/>
    <w:styleLink w:val="CowiBulletList7"/>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6707497C"/>
    <w:multiLevelType w:val="hybridMultilevel"/>
    <w:tmpl w:val="712C42E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58" w15:restartNumberingAfterBreak="0">
    <w:nsid w:val="684906DA"/>
    <w:multiLevelType w:val="hybridMultilevel"/>
    <w:tmpl w:val="24682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A5046B2"/>
    <w:multiLevelType w:val="hybridMultilevel"/>
    <w:tmpl w:val="DEC243A6"/>
    <w:lvl w:ilvl="0" w:tplc="9814B398">
      <w:start w:val="1"/>
      <w:numFmt w:val="decimal"/>
      <w:lvlText w:val="%1."/>
      <w:lvlJc w:val="left"/>
      <w:pPr>
        <w:ind w:left="476" w:hanging="360"/>
      </w:pPr>
      <w:rPr>
        <w:rFonts w:ascii="Times New Roman" w:eastAsia="Times New Roman" w:hAnsi="Times New Roman" w:cs="Times New Roman" w:hint="default"/>
        <w:b/>
        <w:bCs/>
        <w:sz w:val="24"/>
        <w:szCs w:val="24"/>
      </w:rPr>
    </w:lvl>
    <w:lvl w:ilvl="1" w:tplc="5C48A8A4">
      <w:start w:val="1"/>
      <w:numFmt w:val="bullet"/>
      <w:lvlText w:val="-"/>
      <w:lvlJc w:val="left"/>
      <w:pPr>
        <w:ind w:left="1196" w:hanging="360"/>
      </w:pPr>
      <w:rPr>
        <w:rFonts w:ascii="Times New Roman" w:eastAsia="Times New Roman" w:hAnsi="Times New Roman" w:cs="Times New Roman" w:hint="default"/>
        <w:sz w:val="24"/>
        <w:szCs w:val="24"/>
      </w:rPr>
    </w:lvl>
    <w:lvl w:ilvl="2" w:tplc="468836B6">
      <w:start w:val="1"/>
      <w:numFmt w:val="bullet"/>
      <w:lvlText w:val="•"/>
      <w:lvlJc w:val="left"/>
      <w:pPr>
        <w:ind w:left="2136" w:hanging="360"/>
      </w:pPr>
    </w:lvl>
    <w:lvl w:ilvl="3" w:tplc="57221392">
      <w:start w:val="1"/>
      <w:numFmt w:val="bullet"/>
      <w:lvlText w:val="•"/>
      <w:lvlJc w:val="left"/>
      <w:pPr>
        <w:ind w:left="3072" w:hanging="360"/>
      </w:pPr>
    </w:lvl>
    <w:lvl w:ilvl="4" w:tplc="3DCE74C8">
      <w:start w:val="1"/>
      <w:numFmt w:val="bullet"/>
      <w:lvlText w:val="•"/>
      <w:lvlJc w:val="left"/>
      <w:pPr>
        <w:ind w:left="4008" w:hanging="360"/>
      </w:pPr>
    </w:lvl>
    <w:lvl w:ilvl="5" w:tplc="8BC6AB4C">
      <w:start w:val="1"/>
      <w:numFmt w:val="bullet"/>
      <w:lvlText w:val="•"/>
      <w:lvlJc w:val="left"/>
      <w:pPr>
        <w:ind w:left="4945" w:hanging="360"/>
      </w:pPr>
    </w:lvl>
    <w:lvl w:ilvl="6" w:tplc="FC168D7E">
      <w:start w:val="1"/>
      <w:numFmt w:val="bullet"/>
      <w:lvlText w:val="•"/>
      <w:lvlJc w:val="left"/>
      <w:pPr>
        <w:ind w:left="5881" w:hanging="360"/>
      </w:pPr>
    </w:lvl>
    <w:lvl w:ilvl="7" w:tplc="8B6E86A4">
      <w:start w:val="1"/>
      <w:numFmt w:val="bullet"/>
      <w:lvlText w:val="•"/>
      <w:lvlJc w:val="left"/>
      <w:pPr>
        <w:ind w:left="6817" w:hanging="360"/>
      </w:pPr>
    </w:lvl>
    <w:lvl w:ilvl="8" w:tplc="B9188746">
      <w:start w:val="1"/>
      <w:numFmt w:val="bullet"/>
      <w:lvlText w:val="•"/>
      <w:lvlJc w:val="left"/>
      <w:pPr>
        <w:ind w:left="7753" w:hanging="360"/>
      </w:pPr>
    </w:lvl>
  </w:abstractNum>
  <w:abstractNum w:abstractNumId="160" w15:restartNumberingAfterBreak="0">
    <w:nsid w:val="6AD654CB"/>
    <w:multiLevelType w:val="hybridMultilevel"/>
    <w:tmpl w:val="509E1DEA"/>
    <w:lvl w:ilvl="0" w:tplc="04090001">
      <w:start w:val="1"/>
      <w:numFmt w:val="bullet"/>
      <w:lvlText w:val=""/>
      <w:lvlJc w:val="left"/>
      <w:pPr>
        <w:ind w:left="476" w:hanging="360"/>
      </w:pPr>
      <w:rPr>
        <w:rFonts w:ascii="Symbol" w:hAnsi="Symbol" w:hint="default"/>
        <w:b/>
        <w:bCs/>
        <w:sz w:val="24"/>
        <w:szCs w:val="24"/>
      </w:rPr>
    </w:lvl>
    <w:lvl w:ilvl="1" w:tplc="B44C6C70">
      <w:start w:val="1"/>
      <w:numFmt w:val="decimal"/>
      <w:lvlText w:val="%2."/>
      <w:lvlJc w:val="left"/>
      <w:pPr>
        <w:ind w:left="836" w:hanging="360"/>
      </w:pPr>
      <w:rPr>
        <w:rFonts w:ascii="Times New Roman" w:eastAsia="Times New Roman" w:hAnsi="Times New Roman" w:cs="Times New Roman" w:hint="default"/>
        <w:b/>
        <w:bCs/>
        <w:sz w:val="24"/>
        <w:szCs w:val="24"/>
      </w:rPr>
    </w:lvl>
    <w:lvl w:ilvl="2" w:tplc="8B7ED19E">
      <w:start w:val="1"/>
      <w:numFmt w:val="bullet"/>
      <w:lvlText w:val="•"/>
      <w:lvlJc w:val="left"/>
      <w:pPr>
        <w:ind w:left="1816" w:hanging="360"/>
      </w:pPr>
    </w:lvl>
    <w:lvl w:ilvl="3" w:tplc="14600942">
      <w:start w:val="1"/>
      <w:numFmt w:val="bullet"/>
      <w:lvlText w:val="•"/>
      <w:lvlJc w:val="left"/>
      <w:pPr>
        <w:ind w:left="2792" w:hanging="360"/>
      </w:pPr>
    </w:lvl>
    <w:lvl w:ilvl="4" w:tplc="627C92C6">
      <w:start w:val="1"/>
      <w:numFmt w:val="bullet"/>
      <w:lvlText w:val="•"/>
      <w:lvlJc w:val="left"/>
      <w:pPr>
        <w:ind w:left="3768" w:hanging="360"/>
      </w:pPr>
    </w:lvl>
    <w:lvl w:ilvl="5" w:tplc="2002400E">
      <w:start w:val="1"/>
      <w:numFmt w:val="bullet"/>
      <w:lvlText w:val="•"/>
      <w:lvlJc w:val="left"/>
      <w:pPr>
        <w:ind w:left="4745" w:hanging="360"/>
      </w:pPr>
    </w:lvl>
    <w:lvl w:ilvl="6" w:tplc="A4F0F512">
      <w:start w:val="1"/>
      <w:numFmt w:val="bullet"/>
      <w:lvlText w:val="•"/>
      <w:lvlJc w:val="left"/>
      <w:pPr>
        <w:ind w:left="5721" w:hanging="360"/>
      </w:pPr>
    </w:lvl>
    <w:lvl w:ilvl="7" w:tplc="5532BF2E">
      <w:start w:val="1"/>
      <w:numFmt w:val="bullet"/>
      <w:lvlText w:val="•"/>
      <w:lvlJc w:val="left"/>
      <w:pPr>
        <w:ind w:left="6697" w:hanging="360"/>
      </w:pPr>
    </w:lvl>
    <w:lvl w:ilvl="8" w:tplc="B8AE86DC">
      <w:start w:val="1"/>
      <w:numFmt w:val="bullet"/>
      <w:lvlText w:val="•"/>
      <w:lvlJc w:val="left"/>
      <w:pPr>
        <w:ind w:left="7673" w:hanging="360"/>
      </w:pPr>
    </w:lvl>
  </w:abstractNum>
  <w:abstractNum w:abstractNumId="161" w15:restartNumberingAfterBreak="0">
    <w:nsid w:val="6BBE2EE9"/>
    <w:multiLevelType w:val="hybridMultilevel"/>
    <w:tmpl w:val="B3043E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C123182"/>
    <w:multiLevelType w:val="hybridMultilevel"/>
    <w:tmpl w:val="29CE1B42"/>
    <w:styleLink w:val="Stil111"/>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63" w15:restartNumberingAfterBreak="0">
    <w:nsid w:val="6C275E3A"/>
    <w:multiLevelType w:val="multilevel"/>
    <w:tmpl w:val="9F48029A"/>
    <w:styleLink w:val="Stil56"/>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4" w15:restartNumberingAfterBreak="0">
    <w:nsid w:val="6C9979FF"/>
    <w:multiLevelType w:val="hybridMultilevel"/>
    <w:tmpl w:val="5212CB88"/>
    <w:lvl w:ilvl="0" w:tplc="CF184542">
      <w:start w:val="1"/>
      <w:numFmt w:val="bullet"/>
      <w:lvlText w:val=""/>
      <w:lvlJc w:val="left"/>
      <w:pPr>
        <w:tabs>
          <w:tab w:val="num" w:pos="720"/>
        </w:tabs>
        <w:ind w:left="720" w:hanging="360"/>
      </w:pPr>
      <w:rPr>
        <w:rFonts w:ascii="Symbol" w:hAnsi="Symbol" w:hint="default"/>
        <w:sz w:val="16"/>
        <w:szCs w:val="16"/>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65" w15:restartNumberingAfterBreak="0">
    <w:nsid w:val="6CD85E07"/>
    <w:multiLevelType w:val="hybridMultilevel"/>
    <w:tmpl w:val="0EE25580"/>
    <w:lvl w:ilvl="0" w:tplc="FFFFFFFF">
      <w:start w:val="1"/>
      <w:numFmt w:val="bullet"/>
      <w:lvlText w:val=""/>
      <w:lvlJc w:val="left"/>
      <w:pPr>
        <w:tabs>
          <w:tab w:val="num" w:pos="360"/>
        </w:tabs>
        <w:ind w:left="360" w:hanging="360"/>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D162827"/>
    <w:multiLevelType w:val="hybridMultilevel"/>
    <w:tmpl w:val="1E8C4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D59321A"/>
    <w:multiLevelType w:val="hybridMultilevel"/>
    <w:tmpl w:val="8F2E4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F77B78"/>
    <w:multiLevelType w:val="multilevel"/>
    <w:tmpl w:val="92DA3032"/>
    <w:styleLink w:val="ArticleSection164"/>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9" w15:restartNumberingAfterBreak="0">
    <w:nsid w:val="6E1C7471"/>
    <w:multiLevelType w:val="singleLevel"/>
    <w:tmpl w:val="810C19E0"/>
    <w:styleLink w:val="CowiBulletList111"/>
    <w:lvl w:ilvl="0">
      <w:start w:val="1"/>
      <w:numFmt w:val="lowerLetter"/>
      <w:lvlText w:val="(%1)"/>
      <w:lvlJc w:val="left"/>
      <w:pPr>
        <w:tabs>
          <w:tab w:val="num" w:pos="360"/>
        </w:tabs>
        <w:ind w:left="360" w:hanging="360"/>
      </w:pPr>
      <w:rPr>
        <w:b w:val="0"/>
        <w:i w:val="0"/>
      </w:rPr>
    </w:lvl>
  </w:abstractNum>
  <w:abstractNum w:abstractNumId="170" w15:restartNumberingAfterBreak="0">
    <w:nsid w:val="6E5F7CFA"/>
    <w:multiLevelType w:val="hybridMultilevel"/>
    <w:tmpl w:val="908C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F3F103E"/>
    <w:multiLevelType w:val="hybridMultilevel"/>
    <w:tmpl w:val="AA04D2DE"/>
    <w:lvl w:ilvl="0" w:tplc="748219F8">
      <w:start w:val="1"/>
      <w:numFmt w:val="bullet"/>
      <w:lvlText w:val="•"/>
      <w:legacy w:legacy="1" w:legacySpace="0" w:legacyIndent="283"/>
      <w:lvlJc w:val="left"/>
      <w:pPr>
        <w:ind w:left="283" w:hanging="283"/>
      </w:pPr>
      <w:rPr>
        <w:rFonts w:ascii="Times New Roman" w:hAnsi="Times New Roman" w:hint="default"/>
        <w:sz w:val="23"/>
      </w:rPr>
    </w:lvl>
    <w:lvl w:ilvl="1" w:tplc="AA24AFCA" w:tentative="1">
      <w:start w:val="1"/>
      <w:numFmt w:val="bullet"/>
      <w:lvlText w:val="o"/>
      <w:lvlJc w:val="left"/>
      <w:pPr>
        <w:tabs>
          <w:tab w:val="num" w:pos="1440"/>
        </w:tabs>
        <w:ind w:left="1440" w:hanging="360"/>
      </w:pPr>
      <w:rPr>
        <w:rFonts w:ascii="Courier New" w:hAnsi="Courier New" w:cs="Courier New" w:hint="default"/>
      </w:rPr>
    </w:lvl>
    <w:lvl w:ilvl="2" w:tplc="8618DC88" w:tentative="1">
      <w:start w:val="1"/>
      <w:numFmt w:val="bullet"/>
      <w:lvlText w:val=""/>
      <w:lvlJc w:val="left"/>
      <w:pPr>
        <w:tabs>
          <w:tab w:val="num" w:pos="2160"/>
        </w:tabs>
        <w:ind w:left="2160" w:hanging="360"/>
      </w:pPr>
      <w:rPr>
        <w:rFonts w:ascii="Wingdings" w:hAnsi="Wingdings" w:hint="default"/>
      </w:rPr>
    </w:lvl>
    <w:lvl w:ilvl="3" w:tplc="D79E6264" w:tentative="1">
      <w:start w:val="1"/>
      <w:numFmt w:val="bullet"/>
      <w:lvlText w:val=""/>
      <w:lvlJc w:val="left"/>
      <w:pPr>
        <w:tabs>
          <w:tab w:val="num" w:pos="2880"/>
        </w:tabs>
        <w:ind w:left="2880" w:hanging="360"/>
      </w:pPr>
      <w:rPr>
        <w:rFonts w:ascii="Symbol" w:hAnsi="Symbol" w:hint="default"/>
      </w:rPr>
    </w:lvl>
    <w:lvl w:ilvl="4" w:tplc="003A03B2" w:tentative="1">
      <w:start w:val="1"/>
      <w:numFmt w:val="bullet"/>
      <w:lvlText w:val="o"/>
      <w:lvlJc w:val="left"/>
      <w:pPr>
        <w:tabs>
          <w:tab w:val="num" w:pos="3600"/>
        </w:tabs>
        <w:ind w:left="3600" w:hanging="360"/>
      </w:pPr>
      <w:rPr>
        <w:rFonts w:ascii="Courier New" w:hAnsi="Courier New" w:cs="Courier New" w:hint="default"/>
      </w:rPr>
    </w:lvl>
    <w:lvl w:ilvl="5" w:tplc="29807430" w:tentative="1">
      <w:start w:val="1"/>
      <w:numFmt w:val="bullet"/>
      <w:lvlText w:val=""/>
      <w:lvlJc w:val="left"/>
      <w:pPr>
        <w:tabs>
          <w:tab w:val="num" w:pos="4320"/>
        </w:tabs>
        <w:ind w:left="4320" w:hanging="360"/>
      </w:pPr>
      <w:rPr>
        <w:rFonts w:ascii="Wingdings" w:hAnsi="Wingdings" w:hint="default"/>
      </w:rPr>
    </w:lvl>
    <w:lvl w:ilvl="6" w:tplc="BBD68784" w:tentative="1">
      <w:start w:val="1"/>
      <w:numFmt w:val="bullet"/>
      <w:lvlText w:val=""/>
      <w:lvlJc w:val="left"/>
      <w:pPr>
        <w:tabs>
          <w:tab w:val="num" w:pos="5040"/>
        </w:tabs>
        <w:ind w:left="5040" w:hanging="360"/>
      </w:pPr>
      <w:rPr>
        <w:rFonts w:ascii="Symbol" w:hAnsi="Symbol" w:hint="default"/>
      </w:rPr>
    </w:lvl>
    <w:lvl w:ilvl="7" w:tplc="7CB6D594" w:tentative="1">
      <w:start w:val="1"/>
      <w:numFmt w:val="bullet"/>
      <w:lvlText w:val="o"/>
      <w:lvlJc w:val="left"/>
      <w:pPr>
        <w:tabs>
          <w:tab w:val="num" w:pos="5760"/>
        </w:tabs>
        <w:ind w:left="5760" w:hanging="360"/>
      </w:pPr>
      <w:rPr>
        <w:rFonts w:ascii="Courier New" w:hAnsi="Courier New" w:cs="Courier New" w:hint="default"/>
      </w:rPr>
    </w:lvl>
    <w:lvl w:ilvl="8" w:tplc="10A857C0"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F961F0A"/>
    <w:multiLevelType w:val="hybridMultilevel"/>
    <w:tmpl w:val="0CD6D6B4"/>
    <w:lvl w:ilvl="0" w:tplc="04090001">
      <w:start w:val="1"/>
      <w:numFmt w:val="decimal"/>
      <w:pStyle w:val="Parno"/>
      <w:lvlText w:val="%1."/>
      <w:lvlJc w:val="left"/>
      <w:pPr>
        <w:tabs>
          <w:tab w:val="num" w:pos="360"/>
        </w:tabs>
        <w:ind w:left="0" w:firstLine="0"/>
      </w:pPr>
      <w:rPr>
        <w:rFonts w:ascii="Times New Roman" w:hAnsi="Times New Roman" w:hint="default"/>
        <w:b w:val="0"/>
        <w:i w:val="0"/>
        <w:sz w:val="22"/>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3" w15:restartNumberingAfterBreak="0">
    <w:nsid w:val="6FA908C4"/>
    <w:multiLevelType w:val="hybridMultilevel"/>
    <w:tmpl w:val="CF162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703163FF"/>
    <w:multiLevelType w:val="hybridMultilevel"/>
    <w:tmpl w:val="2FE6EBC6"/>
    <w:lvl w:ilvl="0" w:tplc="13808AEA">
      <w:start w:val="1"/>
      <w:numFmt w:val="decimal"/>
      <w:lvlText w:val="%1."/>
      <w:lvlJc w:val="left"/>
      <w:pPr>
        <w:ind w:left="720" w:hanging="360"/>
      </w:pPr>
      <w:rPr>
        <w:rFonts w:hint="default"/>
      </w:rPr>
    </w:lvl>
    <w:lvl w:ilvl="1" w:tplc="BA5E209E">
      <w:start w:val="1"/>
      <w:numFmt w:val="lowerLetter"/>
      <w:lvlText w:val="%2)"/>
      <w:lvlJc w:val="left"/>
      <w:pPr>
        <w:ind w:left="1905" w:hanging="825"/>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0861544"/>
    <w:multiLevelType w:val="hybridMultilevel"/>
    <w:tmpl w:val="015CA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0F411EC"/>
    <w:multiLevelType w:val="hybridMultilevel"/>
    <w:tmpl w:val="63925766"/>
    <w:styleLink w:val="Stil31"/>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7" w15:restartNumberingAfterBreak="0">
    <w:nsid w:val="71E81ACD"/>
    <w:multiLevelType w:val="hybridMultilevel"/>
    <w:tmpl w:val="C4580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268598F"/>
    <w:multiLevelType w:val="hybridMultilevel"/>
    <w:tmpl w:val="1DAA8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0"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7571381C"/>
    <w:multiLevelType w:val="hybridMultilevel"/>
    <w:tmpl w:val="8A6E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5E34F10"/>
    <w:multiLevelType w:val="hybridMultilevel"/>
    <w:tmpl w:val="CE124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6FF5C9C"/>
    <w:multiLevelType w:val="hybridMultilevel"/>
    <w:tmpl w:val="18EA1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8103F0B"/>
    <w:multiLevelType w:val="hybridMultilevel"/>
    <w:tmpl w:val="473C56F6"/>
    <w:lvl w:ilvl="0" w:tplc="D3782ABE">
      <w:numFmt w:val="bullet"/>
      <w:lvlText w:val="•"/>
      <w:lvlJc w:val="left"/>
      <w:pPr>
        <w:ind w:left="1080" w:hanging="72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85B0CA7"/>
    <w:multiLevelType w:val="hybridMultilevel"/>
    <w:tmpl w:val="4DC8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9812527"/>
    <w:multiLevelType w:val="hybridMultilevel"/>
    <w:tmpl w:val="E8FC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6"/>
  </w:num>
  <w:num w:numId="3">
    <w:abstractNumId w:val="65"/>
  </w:num>
  <w:num w:numId="4">
    <w:abstractNumId w:val="168"/>
  </w:num>
  <w:num w:numId="5">
    <w:abstractNumId w:val="60"/>
  </w:num>
  <w:num w:numId="6">
    <w:abstractNumId w:val="61"/>
  </w:num>
  <w:num w:numId="7">
    <w:abstractNumId w:val="156"/>
  </w:num>
  <w:num w:numId="8">
    <w:abstractNumId w:val="92"/>
  </w:num>
  <w:num w:numId="9">
    <w:abstractNumId w:val="95"/>
  </w:num>
  <w:num w:numId="10">
    <w:abstractNumId w:val="85"/>
  </w:num>
  <w:num w:numId="11">
    <w:abstractNumId w:val="156"/>
    <w:lvlOverride w:ilvl="0">
      <w:startOverride w:val="1"/>
    </w:lvlOverride>
    <w:lvlOverride w:ilvl="1">
      <w:startOverride w:val="1"/>
    </w:lvlOverride>
  </w:num>
  <w:num w:numId="12">
    <w:abstractNumId w:val="156"/>
    <w:lvlOverride w:ilvl="0">
      <w:startOverride w:val="1"/>
    </w:lvlOverride>
    <w:lvlOverride w:ilvl="1">
      <w:startOverride w:val="1"/>
    </w:lvlOverride>
  </w:num>
  <w:num w:numId="13">
    <w:abstractNumId w:val="34"/>
  </w:num>
  <w:num w:numId="14">
    <w:abstractNumId w:val="121"/>
  </w:num>
  <w:num w:numId="15">
    <w:abstractNumId w:val="156"/>
    <w:lvlOverride w:ilvl="0">
      <w:startOverride w:val="1"/>
    </w:lvlOverride>
    <w:lvlOverride w:ilvl="1">
      <w:startOverride w:val="1"/>
    </w:lvlOverride>
  </w:num>
  <w:num w:numId="16">
    <w:abstractNumId w:val="187"/>
  </w:num>
  <w:num w:numId="17">
    <w:abstractNumId w:val="25"/>
  </w:num>
  <w:num w:numId="18">
    <w:abstractNumId w:val="174"/>
  </w:num>
  <w:num w:numId="19">
    <w:abstractNumId w:val="44"/>
  </w:num>
  <w:num w:numId="20">
    <w:abstractNumId w:val="89"/>
  </w:num>
  <w:num w:numId="21">
    <w:abstractNumId w:val="18"/>
  </w:num>
  <w:num w:numId="22">
    <w:abstractNumId w:val="10"/>
  </w:num>
  <w:num w:numId="23">
    <w:abstractNumId w:val="162"/>
  </w:num>
  <w:num w:numId="24">
    <w:abstractNumId w:val="33"/>
  </w:num>
  <w:num w:numId="25">
    <w:abstractNumId w:val="32"/>
  </w:num>
  <w:num w:numId="26">
    <w:abstractNumId w:val="80"/>
  </w:num>
  <w:num w:numId="27">
    <w:abstractNumId w:val="129"/>
  </w:num>
  <w:num w:numId="28">
    <w:abstractNumId w:val="145"/>
  </w:num>
  <w:num w:numId="29">
    <w:abstractNumId w:val="109"/>
  </w:num>
  <w:num w:numId="30">
    <w:abstractNumId w:val="45"/>
  </w:num>
  <w:num w:numId="31">
    <w:abstractNumId w:val="122"/>
  </w:num>
  <w:num w:numId="32">
    <w:abstractNumId w:val="188"/>
  </w:num>
  <w:num w:numId="33">
    <w:abstractNumId w:val="78"/>
  </w:num>
  <w:num w:numId="34">
    <w:abstractNumId w:val="180"/>
  </w:num>
  <w:num w:numId="35">
    <w:abstractNumId w:val="88"/>
  </w:num>
  <w:num w:numId="36">
    <w:abstractNumId w:val="9"/>
  </w:num>
  <w:num w:numId="37">
    <w:abstractNumId w:val="64"/>
  </w:num>
  <w:num w:numId="38">
    <w:abstractNumId w:val="48"/>
  </w:num>
  <w:num w:numId="39">
    <w:abstractNumId w:val="81"/>
  </w:num>
  <w:num w:numId="40">
    <w:abstractNumId w:val="120"/>
  </w:num>
  <w:num w:numId="41">
    <w:abstractNumId w:val="163"/>
  </w:num>
  <w:num w:numId="42">
    <w:abstractNumId w:val="117"/>
  </w:num>
  <w:num w:numId="43">
    <w:abstractNumId w:val="125"/>
  </w:num>
  <w:num w:numId="44">
    <w:abstractNumId w:val="179"/>
  </w:num>
  <w:num w:numId="45">
    <w:abstractNumId w:val="172"/>
  </w:num>
  <w:num w:numId="46">
    <w:abstractNumId w:val="1"/>
  </w:num>
  <w:num w:numId="47">
    <w:abstractNumId w:val="118"/>
  </w:num>
  <w:num w:numId="48">
    <w:abstractNumId w:val="46"/>
  </w:num>
  <w:num w:numId="49">
    <w:abstractNumId w:val="69"/>
  </w:num>
  <w:num w:numId="50">
    <w:abstractNumId w:val="74"/>
  </w:num>
  <w:num w:numId="51">
    <w:abstractNumId w:val="40"/>
  </w:num>
  <w:num w:numId="52">
    <w:abstractNumId w:val="28"/>
  </w:num>
  <w:num w:numId="53">
    <w:abstractNumId w:val="91"/>
  </w:num>
  <w:num w:numId="54">
    <w:abstractNumId w:val="176"/>
  </w:num>
  <w:num w:numId="55">
    <w:abstractNumId w:val="52"/>
  </w:num>
  <w:num w:numId="56">
    <w:abstractNumId w:val="54"/>
  </w:num>
  <w:num w:numId="57">
    <w:abstractNumId w:val="136"/>
    <w:lvlOverride w:ilvl="0">
      <w:startOverride w:val="1"/>
    </w:lvlOverride>
  </w:num>
  <w:num w:numId="58">
    <w:abstractNumId w:val="155"/>
  </w:num>
  <w:num w:numId="59">
    <w:abstractNumId w:val="39"/>
  </w:num>
  <w:num w:numId="60">
    <w:abstractNumId w:val="50"/>
  </w:num>
  <w:num w:numId="61">
    <w:abstractNumId w:val="31"/>
  </w:num>
  <w:num w:numId="62">
    <w:abstractNumId w:val="184"/>
  </w:num>
  <w:num w:numId="63">
    <w:abstractNumId w:val="152"/>
  </w:num>
  <w:num w:numId="64">
    <w:abstractNumId w:val="131"/>
  </w:num>
  <w:num w:numId="65">
    <w:abstractNumId w:val="53"/>
  </w:num>
  <w:num w:numId="66">
    <w:abstractNumId w:val="149"/>
  </w:num>
  <w:num w:numId="67">
    <w:abstractNumId w:val="17"/>
  </w:num>
  <w:num w:numId="68">
    <w:abstractNumId w:val="178"/>
  </w:num>
  <w:num w:numId="69">
    <w:abstractNumId w:val="70"/>
  </w:num>
  <w:num w:numId="70">
    <w:abstractNumId w:val="16"/>
  </w:num>
  <w:num w:numId="71">
    <w:abstractNumId w:val="183"/>
  </w:num>
  <w:num w:numId="72">
    <w:abstractNumId w:val="126"/>
  </w:num>
  <w:num w:numId="73">
    <w:abstractNumId w:val="94"/>
  </w:num>
  <w:num w:numId="74">
    <w:abstractNumId w:val="182"/>
  </w:num>
  <w:num w:numId="75">
    <w:abstractNumId w:val="66"/>
  </w:num>
  <w:num w:numId="76">
    <w:abstractNumId w:val="24"/>
  </w:num>
  <w:num w:numId="77">
    <w:abstractNumId w:val="35"/>
  </w:num>
  <w:num w:numId="78">
    <w:abstractNumId w:val="49"/>
  </w:num>
  <w:num w:numId="79">
    <w:abstractNumId w:val="93"/>
  </w:num>
  <w:num w:numId="80">
    <w:abstractNumId w:val="68"/>
  </w:num>
  <w:num w:numId="81">
    <w:abstractNumId w:val="166"/>
  </w:num>
  <w:num w:numId="82">
    <w:abstractNumId w:val="130"/>
  </w:num>
  <w:num w:numId="83">
    <w:abstractNumId w:val="8"/>
  </w:num>
  <w:num w:numId="84">
    <w:abstractNumId w:val="83"/>
  </w:num>
  <w:num w:numId="85">
    <w:abstractNumId w:val="77"/>
  </w:num>
  <w:num w:numId="86">
    <w:abstractNumId w:val="133"/>
  </w:num>
  <w:num w:numId="87">
    <w:abstractNumId w:val="142"/>
  </w:num>
  <w:num w:numId="88">
    <w:abstractNumId w:val="137"/>
  </w:num>
  <w:num w:numId="89">
    <w:abstractNumId w:val="86"/>
  </w:num>
  <w:num w:numId="90">
    <w:abstractNumId w:val="119"/>
  </w:num>
  <w:num w:numId="91">
    <w:abstractNumId w:val="124"/>
  </w:num>
  <w:num w:numId="92">
    <w:abstractNumId w:val="185"/>
  </w:num>
  <w:num w:numId="93">
    <w:abstractNumId w:val="112"/>
  </w:num>
  <w:num w:numId="94">
    <w:abstractNumId w:val="15"/>
  </w:num>
  <w:num w:numId="95">
    <w:abstractNumId w:val="96"/>
  </w:num>
  <w:num w:numId="96">
    <w:abstractNumId w:val="173"/>
  </w:num>
  <w:num w:numId="97">
    <w:abstractNumId w:val="41"/>
  </w:num>
  <w:num w:numId="98">
    <w:abstractNumId w:val="76"/>
  </w:num>
  <w:num w:numId="99">
    <w:abstractNumId w:val="29"/>
  </w:num>
  <w:num w:numId="100">
    <w:abstractNumId w:val="108"/>
  </w:num>
  <w:num w:numId="101">
    <w:abstractNumId w:val="2"/>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102">
    <w:abstractNumId w:val="47"/>
  </w:num>
  <w:num w:numId="103">
    <w:abstractNumId w:val="134"/>
  </w:num>
  <w:num w:numId="104">
    <w:abstractNumId w:val="36"/>
  </w:num>
  <w:num w:numId="105">
    <w:abstractNumId w:val="128"/>
  </w:num>
  <w:num w:numId="106">
    <w:abstractNumId w:val="73"/>
  </w:num>
  <w:num w:numId="107">
    <w:abstractNumId w:val="12"/>
  </w:num>
  <w:num w:numId="108">
    <w:abstractNumId w:val="99"/>
  </w:num>
  <w:num w:numId="109">
    <w:abstractNumId w:val="181"/>
  </w:num>
  <w:num w:numId="110">
    <w:abstractNumId w:val="42"/>
  </w:num>
  <w:num w:numId="111">
    <w:abstractNumId w:val="105"/>
  </w:num>
  <w:num w:numId="112">
    <w:abstractNumId w:val="58"/>
  </w:num>
  <w:num w:numId="113">
    <w:abstractNumId w:val="143"/>
  </w:num>
  <w:num w:numId="114">
    <w:abstractNumId w:val="177"/>
  </w:num>
  <w:num w:numId="115">
    <w:abstractNumId w:val="186"/>
  </w:num>
  <w:num w:numId="116">
    <w:abstractNumId w:val="167"/>
  </w:num>
  <w:num w:numId="117">
    <w:abstractNumId w:val="20"/>
  </w:num>
  <w:num w:numId="118">
    <w:abstractNumId w:val="110"/>
  </w:num>
  <w:num w:numId="119">
    <w:abstractNumId w:val="2"/>
    <w:lvlOverride w:ilvl="0">
      <w:lvl w:ilvl="0">
        <w:start w:val="1"/>
        <w:numFmt w:val="bullet"/>
        <w:lvlText w:val=""/>
        <w:legacy w:legacy="1" w:legacySpace="0" w:legacyIndent="283"/>
        <w:lvlJc w:val="left"/>
        <w:pPr>
          <w:ind w:left="708" w:hanging="283"/>
        </w:pPr>
        <w:rPr>
          <w:rFonts w:ascii="Symbol" w:hAnsi="Symbol" w:hint="default"/>
        </w:rPr>
      </w:lvl>
    </w:lvlOverride>
  </w:num>
  <w:num w:numId="120">
    <w:abstractNumId w:val="132"/>
  </w:num>
  <w:num w:numId="121">
    <w:abstractNumId w:val="90"/>
  </w:num>
  <w:num w:numId="122">
    <w:abstractNumId w:val="56"/>
  </w:num>
  <w:num w:numId="123">
    <w:abstractNumId w:val="107"/>
  </w:num>
  <w:num w:numId="124">
    <w:abstractNumId w:val="55"/>
  </w:num>
  <w:num w:numId="125">
    <w:abstractNumId w:val="2"/>
    <w:lvlOverride w:ilvl="0">
      <w:lvl w:ilvl="0">
        <w:start w:val="1"/>
        <w:numFmt w:val="bullet"/>
        <w:lvlText w:val="•"/>
        <w:legacy w:legacy="1" w:legacySpace="0" w:legacyIndent="283"/>
        <w:lvlJc w:val="left"/>
        <w:pPr>
          <w:ind w:left="283" w:hanging="283"/>
        </w:pPr>
        <w:rPr>
          <w:rFonts w:ascii="Times New Roman" w:hAnsi="Times New Roman" w:hint="default"/>
          <w:sz w:val="23"/>
        </w:rPr>
      </w:lvl>
    </w:lvlOverride>
  </w:num>
  <w:num w:numId="126">
    <w:abstractNumId w:val="113"/>
  </w:num>
  <w:num w:numId="127">
    <w:abstractNumId w:val="37"/>
  </w:num>
  <w:num w:numId="128">
    <w:abstractNumId w:val="11"/>
  </w:num>
  <w:num w:numId="129">
    <w:abstractNumId w:val="101"/>
  </w:num>
  <w:num w:numId="130">
    <w:abstractNumId w:val="102"/>
  </w:num>
  <w:num w:numId="131">
    <w:abstractNumId w:val="26"/>
  </w:num>
  <w:num w:numId="132">
    <w:abstractNumId w:val="75"/>
  </w:num>
  <w:num w:numId="133">
    <w:abstractNumId w:val="140"/>
  </w:num>
  <w:num w:numId="134">
    <w:abstractNumId w:val="38"/>
  </w:num>
  <w:num w:numId="135">
    <w:abstractNumId w:val="84"/>
  </w:num>
  <w:num w:numId="136">
    <w:abstractNumId w:val="63"/>
  </w:num>
  <w:num w:numId="137">
    <w:abstractNumId w:val="127"/>
  </w:num>
  <w:num w:numId="138">
    <w:abstractNumId w:val="72"/>
  </w:num>
  <w:num w:numId="139">
    <w:abstractNumId w:val="6"/>
  </w:num>
  <w:num w:numId="140">
    <w:abstractNumId w:val="43"/>
  </w:num>
  <w:num w:numId="141">
    <w:abstractNumId w:val="165"/>
  </w:num>
  <w:num w:numId="142">
    <w:abstractNumId w:val="103"/>
  </w:num>
  <w:num w:numId="143">
    <w:abstractNumId w:val="170"/>
  </w:num>
  <w:num w:numId="144">
    <w:abstractNumId w:val="62"/>
  </w:num>
  <w:num w:numId="145">
    <w:abstractNumId w:val="154"/>
  </w:num>
  <w:num w:numId="146">
    <w:abstractNumId w:val="87"/>
  </w:num>
  <w:num w:numId="147">
    <w:abstractNumId w:val="171"/>
  </w:num>
  <w:num w:numId="148">
    <w:abstractNumId w:val="144"/>
  </w:num>
  <w:num w:numId="149">
    <w:abstractNumId w:val="115"/>
  </w:num>
  <w:num w:numId="150">
    <w:abstractNumId w:val="160"/>
  </w:num>
  <w:num w:numId="151">
    <w:abstractNumId w:val="159"/>
    <w:lvlOverride w:ilvl="0">
      <w:startOverride w:val="1"/>
    </w:lvlOverride>
    <w:lvlOverride w:ilvl="1"/>
    <w:lvlOverride w:ilvl="2"/>
    <w:lvlOverride w:ilvl="3"/>
    <w:lvlOverride w:ilvl="4"/>
    <w:lvlOverride w:ilvl="5"/>
    <w:lvlOverride w:ilvl="6"/>
    <w:lvlOverride w:ilvl="7"/>
    <w:lvlOverride w:ilvl="8"/>
  </w:num>
  <w:num w:numId="152">
    <w:abstractNumId w:val="97"/>
    <w:lvlOverride w:ilvl="0">
      <w:startOverride w:val="1"/>
    </w:lvlOverride>
    <w:lvlOverride w:ilvl="1">
      <w:startOverride w:val="1"/>
    </w:lvlOverride>
    <w:lvlOverride w:ilvl="2"/>
    <w:lvlOverride w:ilvl="3"/>
    <w:lvlOverride w:ilvl="4"/>
    <w:lvlOverride w:ilvl="5"/>
    <w:lvlOverride w:ilvl="6"/>
    <w:lvlOverride w:ilvl="7"/>
    <w:lvlOverride w:ilvl="8"/>
  </w:num>
  <w:num w:numId="153">
    <w:abstractNumId w:val="161"/>
  </w:num>
  <w:num w:numId="154">
    <w:abstractNumId w:val="175"/>
  </w:num>
  <w:num w:numId="155">
    <w:abstractNumId w:val="67"/>
  </w:num>
  <w:num w:numId="156">
    <w:abstractNumId w:val="147"/>
  </w:num>
  <w:num w:numId="157">
    <w:abstractNumId w:val="14"/>
  </w:num>
  <w:num w:numId="158">
    <w:abstractNumId w:val="13"/>
  </w:num>
  <w:num w:numId="159">
    <w:abstractNumId w:val="157"/>
  </w:num>
  <w:num w:numId="160">
    <w:abstractNumId w:val="71"/>
  </w:num>
  <w:num w:numId="161">
    <w:abstractNumId w:val="135"/>
  </w:num>
  <w:num w:numId="162">
    <w:abstractNumId w:val="98"/>
  </w:num>
  <w:num w:numId="163">
    <w:abstractNumId w:val="158"/>
  </w:num>
  <w:num w:numId="164">
    <w:abstractNumId w:val="59"/>
  </w:num>
  <w:num w:numId="165">
    <w:abstractNumId w:val="139"/>
  </w:num>
  <w:num w:numId="166">
    <w:abstractNumId w:val="82"/>
  </w:num>
  <w:num w:numId="167">
    <w:abstractNumId w:val="23"/>
  </w:num>
  <w:num w:numId="168">
    <w:abstractNumId w:val="22"/>
  </w:num>
  <w:num w:numId="169">
    <w:abstractNumId w:val="146"/>
  </w:num>
  <w:num w:numId="170">
    <w:abstractNumId w:val="106"/>
  </w:num>
  <w:num w:numId="171">
    <w:abstractNumId w:val="104"/>
  </w:num>
  <w:num w:numId="172">
    <w:abstractNumId w:val="30"/>
  </w:num>
  <w:num w:numId="173">
    <w:abstractNumId w:val="141"/>
  </w:num>
  <w:num w:numId="174">
    <w:abstractNumId w:val="150"/>
  </w:num>
  <w:num w:numId="175">
    <w:abstractNumId w:val="169"/>
  </w:num>
  <w:num w:numId="176">
    <w:abstractNumId w:val="21"/>
  </w:num>
  <w:num w:numId="177">
    <w:abstractNumId w:val="111"/>
  </w:num>
  <w:num w:numId="178">
    <w:abstractNumId w:val="138"/>
  </w:num>
  <w:num w:numId="179">
    <w:abstractNumId w:val="153"/>
  </w:num>
  <w:num w:numId="180">
    <w:abstractNumId w:val="57"/>
  </w:num>
  <w:num w:numId="181">
    <w:abstractNumId w:val="19"/>
  </w:num>
  <w:num w:numId="182">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14"/>
  </w:num>
  <w:num w:numId="186">
    <w:abstractNumId w:val="7"/>
  </w:num>
  <w:num w:numId="187">
    <w:abstractNumId w:val="27"/>
  </w:num>
  <w:num w:numId="188">
    <w:abstractNumId w:val="51"/>
  </w:num>
  <w:num w:numId="189">
    <w:abstractNumId w:val="100"/>
  </w:num>
  <w:num w:numId="190">
    <w:abstractNumId w:val="148"/>
  </w:num>
  <w:num w:numId="191">
    <w:abstractNumId w:val="79"/>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2"/>
    <w:rsid w:val="00000839"/>
    <w:rsid w:val="00000F04"/>
    <w:rsid w:val="00001457"/>
    <w:rsid w:val="00001C0E"/>
    <w:rsid w:val="0000255A"/>
    <w:rsid w:val="00002E06"/>
    <w:rsid w:val="00002E65"/>
    <w:rsid w:val="00003D08"/>
    <w:rsid w:val="00003DE1"/>
    <w:rsid w:val="00003EA5"/>
    <w:rsid w:val="0000409E"/>
    <w:rsid w:val="00004213"/>
    <w:rsid w:val="00005A96"/>
    <w:rsid w:val="00005C16"/>
    <w:rsid w:val="0000617C"/>
    <w:rsid w:val="00007797"/>
    <w:rsid w:val="0000787C"/>
    <w:rsid w:val="00007C4D"/>
    <w:rsid w:val="000116A2"/>
    <w:rsid w:val="000118C5"/>
    <w:rsid w:val="00011977"/>
    <w:rsid w:val="00011E93"/>
    <w:rsid w:val="0001206D"/>
    <w:rsid w:val="00012098"/>
    <w:rsid w:val="00012DAE"/>
    <w:rsid w:val="00012EE6"/>
    <w:rsid w:val="00014198"/>
    <w:rsid w:val="00014387"/>
    <w:rsid w:val="00014F76"/>
    <w:rsid w:val="00015877"/>
    <w:rsid w:val="0001668C"/>
    <w:rsid w:val="000171FC"/>
    <w:rsid w:val="000174CB"/>
    <w:rsid w:val="0002039C"/>
    <w:rsid w:val="00021E2D"/>
    <w:rsid w:val="00022570"/>
    <w:rsid w:val="0002272D"/>
    <w:rsid w:val="00025215"/>
    <w:rsid w:val="00025BF3"/>
    <w:rsid w:val="0002711A"/>
    <w:rsid w:val="000278F1"/>
    <w:rsid w:val="00027A0F"/>
    <w:rsid w:val="0003166A"/>
    <w:rsid w:val="000320A6"/>
    <w:rsid w:val="0003284E"/>
    <w:rsid w:val="00033D0A"/>
    <w:rsid w:val="00033E22"/>
    <w:rsid w:val="00033FD6"/>
    <w:rsid w:val="00034942"/>
    <w:rsid w:val="00034D70"/>
    <w:rsid w:val="0003522D"/>
    <w:rsid w:val="00035EA3"/>
    <w:rsid w:val="00036562"/>
    <w:rsid w:val="0003714B"/>
    <w:rsid w:val="000374FF"/>
    <w:rsid w:val="00037773"/>
    <w:rsid w:val="000378D4"/>
    <w:rsid w:val="00037AA1"/>
    <w:rsid w:val="0004081E"/>
    <w:rsid w:val="0004111F"/>
    <w:rsid w:val="0004133C"/>
    <w:rsid w:val="00042221"/>
    <w:rsid w:val="00042759"/>
    <w:rsid w:val="00043AFF"/>
    <w:rsid w:val="000441D4"/>
    <w:rsid w:val="000457BE"/>
    <w:rsid w:val="0004732A"/>
    <w:rsid w:val="00047A5C"/>
    <w:rsid w:val="0005010F"/>
    <w:rsid w:val="000502F9"/>
    <w:rsid w:val="000515D7"/>
    <w:rsid w:val="0005352D"/>
    <w:rsid w:val="000544BC"/>
    <w:rsid w:val="00054FEA"/>
    <w:rsid w:val="000556A9"/>
    <w:rsid w:val="00055B68"/>
    <w:rsid w:val="00056A51"/>
    <w:rsid w:val="00057A84"/>
    <w:rsid w:val="00057BFD"/>
    <w:rsid w:val="00057EAC"/>
    <w:rsid w:val="00061094"/>
    <w:rsid w:val="000613EF"/>
    <w:rsid w:val="00061FD9"/>
    <w:rsid w:val="00062A8A"/>
    <w:rsid w:val="00062C54"/>
    <w:rsid w:val="00063DBF"/>
    <w:rsid w:val="00064126"/>
    <w:rsid w:val="0006478F"/>
    <w:rsid w:val="000658C9"/>
    <w:rsid w:val="00065CDD"/>
    <w:rsid w:val="00065E78"/>
    <w:rsid w:val="000667EF"/>
    <w:rsid w:val="0006713F"/>
    <w:rsid w:val="00067D45"/>
    <w:rsid w:val="000700B3"/>
    <w:rsid w:val="00070D4B"/>
    <w:rsid w:val="000713D3"/>
    <w:rsid w:val="0007239D"/>
    <w:rsid w:val="00073B19"/>
    <w:rsid w:val="00073F05"/>
    <w:rsid w:val="000757AD"/>
    <w:rsid w:val="000802D0"/>
    <w:rsid w:val="0008100B"/>
    <w:rsid w:val="00081BFA"/>
    <w:rsid w:val="00081D16"/>
    <w:rsid w:val="00082039"/>
    <w:rsid w:val="00085236"/>
    <w:rsid w:val="00086705"/>
    <w:rsid w:val="00086B34"/>
    <w:rsid w:val="00090240"/>
    <w:rsid w:val="00090FEF"/>
    <w:rsid w:val="0009114D"/>
    <w:rsid w:val="0009180E"/>
    <w:rsid w:val="00092076"/>
    <w:rsid w:val="0009229C"/>
    <w:rsid w:val="00092A85"/>
    <w:rsid w:val="000935CE"/>
    <w:rsid w:val="000936E3"/>
    <w:rsid w:val="0009459C"/>
    <w:rsid w:val="00094FA1"/>
    <w:rsid w:val="000964B8"/>
    <w:rsid w:val="000A07FD"/>
    <w:rsid w:val="000A0A4E"/>
    <w:rsid w:val="000A2208"/>
    <w:rsid w:val="000A2C7A"/>
    <w:rsid w:val="000A303D"/>
    <w:rsid w:val="000A3F8E"/>
    <w:rsid w:val="000A4A41"/>
    <w:rsid w:val="000A4AD9"/>
    <w:rsid w:val="000A4C07"/>
    <w:rsid w:val="000A4FD9"/>
    <w:rsid w:val="000A5169"/>
    <w:rsid w:val="000A5D2A"/>
    <w:rsid w:val="000A5D4A"/>
    <w:rsid w:val="000A6188"/>
    <w:rsid w:val="000A74C5"/>
    <w:rsid w:val="000A7757"/>
    <w:rsid w:val="000B07F0"/>
    <w:rsid w:val="000B1395"/>
    <w:rsid w:val="000B1C1D"/>
    <w:rsid w:val="000B2CEA"/>
    <w:rsid w:val="000B3187"/>
    <w:rsid w:val="000B3D19"/>
    <w:rsid w:val="000B414E"/>
    <w:rsid w:val="000B4461"/>
    <w:rsid w:val="000B4743"/>
    <w:rsid w:val="000B5201"/>
    <w:rsid w:val="000B5328"/>
    <w:rsid w:val="000B5ACF"/>
    <w:rsid w:val="000B5F2D"/>
    <w:rsid w:val="000B5FE1"/>
    <w:rsid w:val="000B7EEE"/>
    <w:rsid w:val="000C0F87"/>
    <w:rsid w:val="000C1A59"/>
    <w:rsid w:val="000C2CCD"/>
    <w:rsid w:val="000C43C1"/>
    <w:rsid w:val="000C512E"/>
    <w:rsid w:val="000C562F"/>
    <w:rsid w:val="000C6412"/>
    <w:rsid w:val="000C6AB4"/>
    <w:rsid w:val="000C6C75"/>
    <w:rsid w:val="000C6E88"/>
    <w:rsid w:val="000C77AF"/>
    <w:rsid w:val="000D01E7"/>
    <w:rsid w:val="000D0852"/>
    <w:rsid w:val="000D1961"/>
    <w:rsid w:val="000D1F16"/>
    <w:rsid w:val="000D249A"/>
    <w:rsid w:val="000D2820"/>
    <w:rsid w:val="000D2C89"/>
    <w:rsid w:val="000D4C72"/>
    <w:rsid w:val="000D5D63"/>
    <w:rsid w:val="000D6D9C"/>
    <w:rsid w:val="000D724E"/>
    <w:rsid w:val="000D78DF"/>
    <w:rsid w:val="000D79A3"/>
    <w:rsid w:val="000D7B6B"/>
    <w:rsid w:val="000E0467"/>
    <w:rsid w:val="000E14D6"/>
    <w:rsid w:val="000E1A74"/>
    <w:rsid w:val="000E2B30"/>
    <w:rsid w:val="000E2CDF"/>
    <w:rsid w:val="000E3598"/>
    <w:rsid w:val="000E535F"/>
    <w:rsid w:val="000E5763"/>
    <w:rsid w:val="000E65E3"/>
    <w:rsid w:val="000F1752"/>
    <w:rsid w:val="000F1AD9"/>
    <w:rsid w:val="000F255C"/>
    <w:rsid w:val="000F2E2A"/>
    <w:rsid w:val="000F354A"/>
    <w:rsid w:val="000F37D1"/>
    <w:rsid w:val="000F42B7"/>
    <w:rsid w:val="000F4AF2"/>
    <w:rsid w:val="000F4D9E"/>
    <w:rsid w:val="000F4EA3"/>
    <w:rsid w:val="000F55E7"/>
    <w:rsid w:val="000F6610"/>
    <w:rsid w:val="000F6A8D"/>
    <w:rsid w:val="000F6BB7"/>
    <w:rsid w:val="000F74A4"/>
    <w:rsid w:val="000F7C8A"/>
    <w:rsid w:val="001001D5"/>
    <w:rsid w:val="00101428"/>
    <w:rsid w:val="001034A5"/>
    <w:rsid w:val="00103901"/>
    <w:rsid w:val="00104036"/>
    <w:rsid w:val="00104104"/>
    <w:rsid w:val="001056F4"/>
    <w:rsid w:val="00105991"/>
    <w:rsid w:val="00105CA9"/>
    <w:rsid w:val="001060E1"/>
    <w:rsid w:val="00107E1F"/>
    <w:rsid w:val="00107ED1"/>
    <w:rsid w:val="001108C7"/>
    <w:rsid w:val="0011239C"/>
    <w:rsid w:val="00112435"/>
    <w:rsid w:val="001136E0"/>
    <w:rsid w:val="00113DE5"/>
    <w:rsid w:val="00114BD8"/>
    <w:rsid w:val="00115C82"/>
    <w:rsid w:val="00116213"/>
    <w:rsid w:val="00117A0B"/>
    <w:rsid w:val="00120303"/>
    <w:rsid w:val="001216E6"/>
    <w:rsid w:val="00121D76"/>
    <w:rsid w:val="00121FCB"/>
    <w:rsid w:val="00122732"/>
    <w:rsid w:val="00123749"/>
    <w:rsid w:val="00124661"/>
    <w:rsid w:val="001247F4"/>
    <w:rsid w:val="00125F13"/>
    <w:rsid w:val="00126318"/>
    <w:rsid w:val="0012731F"/>
    <w:rsid w:val="00127713"/>
    <w:rsid w:val="00127AA5"/>
    <w:rsid w:val="00130355"/>
    <w:rsid w:val="00130A96"/>
    <w:rsid w:val="00130F03"/>
    <w:rsid w:val="001314A1"/>
    <w:rsid w:val="0013163E"/>
    <w:rsid w:val="001320E1"/>
    <w:rsid w:val="0013264E"/>
    <w:rsid w:val="0013335F"/>
    <w:rsid w:val="00133C5C"/>
    <w:rsid w:val="00133E69"/>
    <w:rsid w:val="0013408F"/>
    <w:rsid w:val="001349B2"/>
    <w:rsid w:val="00134F7C"/>
    <w:rsid w:val="00135933"/>
    <w:rsid w:val="0013607E"/>
    <w:rsid w:val="001365DF"/>
    <w:rsid w:val="00136BF5"/>
    <w:rsid w:val="00137875"/>
    <w:rsid w:val="00140210"/>
    <w:rsid w:val="00140CB2"/>
    <w:rsid w:val="001412B5"/>
    <w:rsid w:val="00141651"/>
    <w:rsid w:val="001417C7"/>
    <w:rsid w:val="001418D2"/>
    <w:rsid w:val="00141D0F"/>
    <w:rsid w:val="001420D5"/>
    <w:rsid w:val="001426BD"/>
    <w:rsid w:val="00142A51"/>
    <w:rsid w:val="00144156"/>
    <w:rsid w:val="001451A2"/>
    <w:rsid w:val="00145761"/>
    <w:rsid w:val="00146323"/>
    <w:rsid w:val="00146596"/>
    <w:rsid w:val="001473BB"/>
    <w:rsid w:val="00147C1A"/>
    <w:rsid w:val="001501F2"/>
    <w:rsid w:val="00150BAE"/>
    <w:rsid w:val="00151BBF"/>
    <w:rsid w:val="00151C23"/>
    <w:rsid w:val="00152520"/>
    <w:rsid w:val="001525E3"/>
    <w:rsid w:val="00152708"/>
    <w:rsid w:val="00152D26"/>
    <w:rsid w:val="001530B9"/>
    <w:rsid w:val="0015372D"/>
    <w:rsid w:val="00153FD9"/>
    <w:rsid w:val="00154308"/>
    <w:rsid w:val="00154990"/>
    <w:rsid w:val="0015508F"/>
    <w:rsid w:val="0015744F"/>
    <w:rsid w:val="00157DF5"/>
    <w:rsid w:val="00157E14"/>
    <w:rsid w:val="001605DC"/>
    <w:rsid w:val="00160618"/>
    <w:rsid w:val="001609BB"/>
    <w:rsid w:val="001612CA"/>
    <w:rsid w:val="00161D44"/>
    <w:rsid w:val="00162203"/>
    <w:rsid w:val="001623FB"/>
    <w:rsid w:val="00162817"/>
    <w:rsid w:val="00162845"/>
    <w:rsid w:val="00163383"/>
    <w:rsid w:val="00163681"/>
    <w:rsid w:val="00163DF9"/>
    <w:rsid w:val="00166E32"/>
    <w:rsid w:val="00167272"/>
    <w:rsid w:val="0016793F"/>
    <w:rsid w:val="00167996"/>
    <w:rsid w:val="00170626"/>
    <w:rsid w:val="001714CA"/>
    <w:rsid w:val="001717F6"/>
    <w:rsid w:val="00172B9B"/>
    <w:rsid w:val="001740FF"/>
    <w:rsid w:val="0017556B"/>
    <w:rsid w:val="00177A20"/>
    <w:rsid w:val="0018030E"/>
    <w:rsid w:val="00180BA0"/>
    <w:rsid w:val="00180D6F"/>
    <w:rsid w:val="001810CB"/>
    <w:rsid w:val="00181B74"/>
    <w:rsid w:val="0018205F"/>
    <w:rsid w:val="00182135"/>
    <w:rsid w:val="00182C6A"/>
    <w:rsid w:val="001846EA"/>
    <w:rsid w:val="00184D45"/>
    <w:rsid w:val="00184ECF"/>
    <w:rsid w:val="00185571"/>
    <w:rsid w:val="00185926"/>
    <w:rsid w:val="00185F35"/>
    <w:rsid w:val="001863E4"/>
    <w:rsid w:val="00186E86"/>
    <w:rsid w:val="00186EB7"/>
    <w:rsid w:val="00187067"/>
    <w:rsid w:val="00187665"/>
    <w:rsid w:val="00190241"/>
    <w:rsid w:val="00191AF8"/>
    <w:rsid w:val="00192102"/>
    <w:rsid w:val="00192420"/>
    <w:rsid w:val="00194B39"/>
    <w:rsid w:val="00194DB5"/>
    <w:rsid w:val="00195219"/>
    <w:rsid w:val="001964AB"/>
    <w:rsid w:val="0019670A"/>
    <w:rsid w:val="00196E78"/>
    <w:rsid w:val="00197814"/>
    <w:rsid w:val="00197A3C"/>
    <w:rsid w:val="001A0DE9"/>
    <w:rsid w:val="001A1BC7"/>
    <w:rsid w:val="001A24C2"/>
    <w:rsid w:val="001A3501"/>
    <w:rsid w:val="001A3E50"/>
    <w:rsid w:val="001A5210"/>
    <w:rsid w:val="001A657C"/>
    <w:rsid w:val="001A6A32"/>
    <w:rsid w:val="001A6DB6"/>
    <w:rsid w:val="001A7A6C"/>
    <w:rsid w:val="001B031E"/>
    <w:rsid w:val="001B03B8"/>
    <w:rsid w:val="001B0EE2"/>
    <w:rsid w:val="001B1CA5"/>
    <w:rsid w:val="001B1FE2"/>
    <w:rsid w:val="001B2408"/>
    <w:rsid w:val="001B2418"/>
    <w:rsid w:val="001B24BE"/>
    <w:rsid w:val="001B2DDE"/>
    <w:rsid w:val="001B2EED"/>
    <w:rsid w:val="001B3131"/>
    <w:rsid w:val="001B3F1E"/>
    <w:rsid w:val="001B42AF"/>
    <w:rsid w:val="001B4F82"/>
    <w:rsid w:val="001B593C"/>
    <w:rsid w:val="001B7084"/>
    <w:rsid w:val="001B7219"/>
    <w:rsid w:val="001B73B5"/>
    <w:rsid w:val="001B7A36"/>
    <w:rsid w:val="001B7F0B"/>
    <w:rsid w:val="001C054C"/>
    <w:rsid w:val="001C0579"/>
    <w:rsid w:val="001C2240"/>
    <w:rsid w:val="001C23A6"/>
    <w:rsid w:val="001C31E0"/>
    <w:rsid w:val="001C33C8"/>
    <w:rsid w:val="001C3411"/>
    <w:rsid w:val="001C382F"/>
    <w:rsid w:val="001C3BD6"/>
    <w:rsid w:val="001C4B36"/>
    <w:rsid w:val="001C534C"/>
    <w:rsid w:val="001C5A3C"/>
    <w:rsid w:val="001C5E03"/>
    <w:rsid w:val="001C6A8B"/>
    <w:rsid w:val="001C6CCD"/>
    <w:rsid w:val="001C7C11"/>
    <w:rsid w:val="001D0750"/>
    <w:rsid w:val="001D08BB"/>
    <w:rsid w:val="001D21A0"/>
    <w:rsid w:val="001D2A9D"/>
    <w:rsid w:val="001D36E9"/>
    <w:rsid w:val="001D3E0B"/>
    <w:rsid w:val="001D570A"/>
    <w:rsid w:val="001D618C"/>
    <w:rsid w:val="001D72C1"/>
    <w:rsid w:val="001D7785"/>
    <w:rsid w:val="001D7D25"/>
    <w:rsid w:val="001E021E"/>
    <w:rsid w:val="001E0F6A"/>
    <w:rsid w:val="001E1BB5"/>
    <w:rsid w:val="001E3537"/>
    <w:rsid w:val="001E364A"/>
    <w:rsid w:val="001E4145"/>
    <w:rsid w:val="001E4412"/>
    <w:rsid w:val="001E51C8"/>
    <w:rsid w:val="001E5F59"/>
    <w:rsid w:val="001E6859"/>
    <w:rsid w:val="001E7576"/>
    <w:rsid w:val="001E7E18"/>
    <w:rsid w:val="001F00AD"/>
    <w:rsid w:val="001F00F6"/>
    <w:rsid w:val="001F0DE5"/>
    <w:rsid w:val="001F1BD4"/>
    <w:rsid w:val="001F1F5C"/>
    <w:rsid w:val="001F2049"/>
    <w:rsid w:val="001F260D"/>
    <w:rsid w:val="001F3210"/>
    <w:rsid w:val="001F32FD"/>
    <w:rsid w:val="001F3361"/>
    <w:rsid w:val="001F4854"/>
    <w:rsid w:val="001F4F92"/>
    <w:rsid w:val="001F52F7"/>
    <w:rsid w:val="001F56F7"/>
    <w:rsid w:val="001F582E"/>
    <w:rsid w:val="001F5BFF"/>
    <w:rsid w:val="001F6C36"/>
    <w:rsid w:val="001F7365"/>
    <w:rsid w:val="0020143D"/>
    <w:rsid w:val="0020245B"/>
    <w:rsid w:val="00203591"/>
    <w:rsid w:val="00204513"/>
    <w:rsid w:val="002048D7"/>
    <w:rsid w:val="00204AC5"/>
    <w:rsid w:val="00204B07"/>
    <w:rsid w:val="00204F5D"/>
    <w:rsid w:val="00205DC2"/>
    <w:rsid w:val="002060D8"/>
    <w:rsid w:val="0020652D"/>
    <w:rsid w:val="00206736"/>
    <w:rsid w:val="00206DD4"/>
    <w:rsid w:val="0020713E"/>
    <w:rsid w:val="002105F4"/>
    <w:rsid w:val="002114FD"/>
    <w:rsid w:val="0021158F"/>
    <w:rsid w:val="00211776"/>
    <w:rsid w:val="0021198E"/>
    <w:rsid w:val="00211C2D"/>
    <w:rsid w:val="002122C3"/>
    <w:rsid w:val="00212E68"/>
    <w:rsid w:val="00213637"/>
    <w:rsid w:val="002138CE"/>
    <w:rsid w:val="00213C12"/>
    <w:rsid w:val="00213F47"/>
    <w:rsid w:val="00214379"/>
    <w:rsid w:val="00215076"/>
    <w:rsid w:val="00215431"/>
    <w:rsid w:val="002156FE"/>
    <w:rsid w:val="00215D11"/>
    <w:rsid w:val="002169A9"/>
    <w:rsid w:val="00220AE4"/>
    <w:rsid w:val="00220B56"/>
    <w:rsid w:val="002218F1"/>
    <w:rsid w:val="00221DA7"/>
    <w:rsid w:val="0022230C"/>
    <w:rsid w:val="0022278E"/>
    <w:rsid w:val="00222AEB"/>
    <w:rsid w:val="0022351C"/>
    <w:rsid w:val="002236BA"/>
    <w:rsid w:val="002237EC"/>
    <w:rsid w:val="002239B4"/>
    <w:rsid w:val="00226E6D"/>
    <w:rsid w:val="00226E94"/>
    <w:rsid w:val="002272D0"/>
    <w:rsid w:val="00227344"/>
    <w:rsid w:val="0022762B"/>
    <w:rsid w:val="00227E7F"/>
    <w:rsid w:val="00230E5B"/>
    <w:rsid w:val="002325BF"/>
    <w:rsid w:val="00232A17"/>
    <w:rsid w:val="00232B27"/>
    <w:rsid w:val="00232F75"/>
    <w:rsid w:val="00233105"/>
    <w:rsid w:val="002336F2"/>
    <w:rsid w:val="00234104"/>
    <w:rsid w:val="00235133"/>
    <w:rsid w:val="00235332"/>
    <w:rsid w:val="00236163"/>
    <w:rsid w:val="00236459"/>
    <w:rsid w:val="00236A69"/>
    <w:rsid w:val="00236DBF"/>
    <w:rsid w:val="002370CB"/>
    <w:rsid w:val="0023772F"/>
    <w:rsid w:val="002378BD"/>
    <w:rsid w:val="00237971"/>
    <w:rsid w:val="00237CDE"/>
    <w:rsid w:val="00237EF8"/>
    <w:rsid w:val="0024019F"/>
    <w:rsid w:val="00240C23"/>
    <w:rsid w:val="0024286B"/>
    <w:rsid w:val="00243B7E"/>
    <w:rsid w:val="00244EBB"/>
    <w:rsid w:val="0024506C"/>
    <w:rsid w:val="00246F81"/>
    <w:rsid w:val="0024796D"/>
    <w:rsid w:val="002502D1"/>
    <w:rsid w:val="00251377"/>
    <w:rsid w:val="00251A80"/>
    <w:rsid w:val="00251B98"/>
    <w:rsid w:val="00252146"/>
    <w:rsid w:val="00252405"/>
    <w:rsid w:val="00253258"/>
    <w:rsid w:val="00254415"/>
    <w:rsid w:val="002545D5"/>
    <w:rsid w:val="00254726"/>
    <w:rsid w:val="00254941"/>
    <w:rsid w:val="00254E8C"/>
    <w:rsid w:val="002560FE"/>
    <w:rsid w:val="00256F82"/>
    <w:rsid w:val="00257055"/>
    <w:rsid w:val="00257124"/>
    <w:rsid w:val="00261122"/>
    <w:rsid w:val="00261494"/>
    <w:rsid w:val="00261F7E"/>
    <w:rsid w:val="00263AA0"/>
    <w:rsid w:val="00264FF5"/>
    <w:rsid w:val="00266C54"/>
    <w:rsid w:val="00267AA6"/>
    <w:rsid w:val="002700A0"/>
    <w:rsid w:val="00270F61"/>
    <w:rsid w:val="00271343"/>
    <w:rsid w:val="00271C91"/>
    <w:rsid w:val="002722CF"/>
    <w:rsid w:val="00272744"/>
    <w:rsid w:val="00272D7D"/>
    <w:rsid w:val="00273B73"/>
    <w:rsid w:val="002747B9"/>
    <w:rsid w:val="00275E74"/>
    <w:rsid w:val="002776A7"/>
    <w:rsid w:val="002801D6"/>
    <w:rsid w:val="00280CD3"/>
    <w:rsid w:val="002817C0"/>
    <w:rsid w:val="002828DC"/>
    <w:rsid w:val="00282A07"/>
    <w:rsid w:val="00282BF6"/>
    <w:rsid w:val="00282D3D"/>
    <w:rsid w:val="00283363"/>
    <w:rsid w:val="00283DA1"/>
    <w:rsid w:val="00283EB4"/>
    <w:rsid w:val="002848C2"/>
    <w:rsid w:val="00286137"/>
    <w:rsid w:val="00286596"/>
    <w:rsid w:val="00287916"/>
    <w:rsid w:val="0029043E"/>
    <w:rsid w:val="00290B29"/>
    <w:rsid w:val="0029196A"/>
    <w:rsid w:val="00291CF8"/>
    <w:rsid w:val="00291E6F"/>
    <w:rsid w:val="00293198"/>
    <w:rsid w:val="00293621"/>
    <w:rsid w:val="00293964"/>
    <w:rsid w:val="00293E0C"/>
    <w:rsid w:val="0029555B"/>
    <w:rsid w:val="00295775"/>
    <w:rsid w:val="002958B7"/>
    <w:rsid w:val="0029796E"/>
    <w:rsid w:val="002A0089"/>
    <w:rsid w:val="002A0878"/>
    <w:rsid w:val="002A1ABD"/>
    <w:rsid w:val="002A1DD1"/>
    <w:rsid w:val="002A6CEE"/>
    <w:rsid w:val="002A78A5"/>
    <w:rsid w:val="002B0EF1"/>
    <w:rsid w:val="002B17F1"/>
    <w:rsid w:val="002B245B"/>
    <w:rsid w:val="002B2A24"/>
    <w:rsid w:val="002B37EF"/>
    <w:rsid w:val="002B3CC5"/>
    <w:rsid w:val="002B4DF2"/>
    <w:rsid w:val="002B5157"/>
    <w:rsid w:val="002B593E"/>
    <w:rsid w:val="002B5F02"/>
    <w:rsid w:val="002B7548"/>
    <w:rsid w:val="002C0A1B"/>
    <w:rsid w:val="002C19DD"/>
    <w:rsid w:val="002C1D0A"/>
    <w:rsid w:val="002C282C"/>
    <w:rsid w:val="002C2F1D"/>
    <w:rsid w:val="002C2FF2"/>
    <w:rsid w:val="002C373F"/>
    <w:rsid w:val="002C5A98"/>
    <w:rsid w:val="002C5F69"/>
    <w:rsid w:val="002C71F7"/>
    <w:rsid w:val="002C7B02"/>
    <w:rsid w:val="002C7DFB"/>
    <w:rsid w:val="002D05D5"/>
    <w:rsid w:val="002D2976"/>
    <w:rsid w:val="002D2AB2"/>
    <w:rsid w:val="002D2F8B"/>
    <w:rsid w:val="002D34E6"/>
    <w:rsid w:val="002D3B4A"/>
    <w:rsid w:val="002D5870"/>
    <w:rsid w:val="002D5AB0"/>
    <w:rsid w:val="002D7190"/>
    <w:rsid w:val="002D7C8B"/>
    <w:rsid w:val="002D7E71"/>
    <w:rsid w:val="002E157C"/>
    <w:rsid w:val="002E2DF9"/>
    <w:rsid w:val="002E2E02"/>
    <w:rsid w:val="002E3283"/>
    <w:rsid w:val="002E5FF1"/>
    <w:rsid w:val="002E60C8"/>
    <w:rsid w:val="002E668E"/>
    <w:rsid w:val="002E6AE3"/>
    <w:rsid w:val="002E7837"/>
    <w:rsid w:val="002F040E"/>
    <w:rsid w:val="002F248C"/>
    <w:rsid w:val="002F3637"/>
    <w:rsid w:val="002F5B00"/>
    <w:rsid w:val="002F5E7A"/>
    <w:rsid w:val="002F5F08"/>
    <w:rsid w:val="002F65F4"/>
    <w:rsid w:val="002F6E70"/>
    <w:rsid w:val="00300DF7"/>
    <w:rsid w:val="00301A5A"/>
    <w:rsid w:val="00301D4D"/>
    <w:rsid w:val="00301EF1"/>
    <w:rsid w:val="00302AA8"/>
    <w:rsid w:val="00303690"/>
    <w:rsid w:val="003043E3"/>
    <w:rsid w:val="00304C1E"/>
    <w:rsid w:val="00306AF6"/>
    <w:rsid w:val="00310733"/>
    <w:rsid w:val="00310DDB"/>
    <w:rsid w:val="003111FA"/>
    <w:rsid w:val="0031135D"/>
    <w:rsid w:val="00311691"/>
    <w:rsid w:val="00311706"/>
    <w:rsid w:val="00313026"/>
    <w:rsid w:val="00313F11"/>
    <w:rsid w:val="00314BC7"/>
    <w:rsid w:val="0031513D"/>
    <w:rsid w:val="00315841"/>
    <w:rsid w:val="00315954"/>
    <w:rsid w:val="00315A2A"/>
    <w:rsid w:val="00317620"/>
    <w:rsid w:val="00317B47"/>
    <w:rsid w:val="00317F43"/>
    <w:rsid w:val="00320E03"/>
    <w:rsid w:val="0032159C"/>
    <w:rsid w:val="00321B40"/>
    <w:rsid w:val="0032231E"/>
    <w:rsid w:val="003232B1"/>
    <w:rsid w:val="003245B2"/>
    <w:rsid w:val="00325213"/>
    <w:rsid w:val="00325A5D"/>
    <w:rsid w:val="00327704"/>
    <w:rsid w:val="00327922"/>
    <w:rsid w:val="0033007A"/>
    <w:rsid w:val="003304A7"/>
    <w:rsid w:val="0033130A"/>
    <w:rsid w:val="00331464"/>
    <w:rsid w:val="00331BAA"/>
    <w:rsid w:val="003348A7"/>
    <w:rsid w:val="00334D49"/>
    <w:rsid w:val="00336432"/>
    <w:rsid w:val="003371DB"/>
    <w:rsid w:val="00337791"/>
    <w:rsid w:val="00340456"/>
    <w:rsid w:val="0034079A"/>
    <w:rsid w:val="00340F52"/>
    <w:rsid w:val="00341227"/>
    <w:rsid w:val="00341258"/>
    <w:rsid w:val="00341272"/>
    <w:rsid w:val="003419EC"/>
    <w:rsid w:val="00341CBF"/>
    <w:rsid w:val="00342531"/>
    <w:rsid w:val="0034266D"/>
    <w:rsid w:val="00342AA2"/>
    <w:rsid w:val="00343188"/>
    <w:rsid w:val="0034462D"/>
    <w:rsid w:val="003446BB"/>
    <w:rsid w:val="003449CA"/>
    <w:rsid w:val="00345F92"/>
    <w:rsid w:val="00346F85"/>
    <w:rsid w:val="0034744B"/>
    <w:rsid w:val="00347D0B"/>
    <w:rsid w:val="003503B0"/>
    <w:rsid w:val="00350AC6"/>
    <w:rsid w:val="00350C12"/>
    <w:rsid w:val="003515F5"/>
    <w:rsid w:val="003516E9"/>
    <w:rsid w:val="00352377"/>
    <w:rsid w:val="003532DC"/>
    <w:rsid w:val="0035504F"/>
    <w:rsid w:val="003557E0"/>
    <w:rsid w:val="003566F2"/>
    <w:rsid w:val="0035685A"/>
    <w:rsid w:val="00356E37"/>
    <w:rsid w:val="003575BE"/>
    <w:rsid w:val="00357D6E"/>
    <w:rsid w:val="00357EE9"/>
    <w:rsid w:val="003601AC"/>
    <w:rsid w:val="00360A98"/>
    <w:rsid w:val="00361376"/>
    <w:rsid w:val="003625BB"/>
    <w:rsid w:val="00362E0D"/>
    <w:rsid w:val="0036329C"/>
    <w:rsid w:val="003642EE"/>
    <w:rsid w:val="00364889"/>
    <w:rsid w:val="00364D1D"/>
    <w:rsid w:val="00365440"/>
    <w:rsid w:val="00365603"/>
    <w:rsid w:val="00365821"/>
    <w:rsid w:val="00366407"/>
    <w:rsid w:val="00366C63"/>
    <w:rsid w:val="00367383"/>
    <w:rsid w:val="00370228"/>
    <w:rsid w:val="00370D94"/>
    <w:rsid w:val="00371425"/>
    <w:rsid w:val="00371AA1"/>
    <w:rsid w:val="00371D9E"/>
    <w:rsid w:val="00373780"/>
    <w:rsid w:val="00374062"/>
    <w:rsid w:val="003755CD"/>
    <w:rsid w:val="003760F1"/>
    <w:rsid w:val="003762CC"/>
    <w:rsid w:val="003769FD"/>
    <w:rsid w:val="003808ED"/>
    <w:rsid w:val="00380D9A"/>
    <w:rsid w:val="00381170"/>
    <w:rsid w:val="00381E43"/>
    <w:rsid w:val="003823C1"/>
    <w:rsid w:val="003835A3"/>
    <w:rsid w:val="00383781"/>
    <w:rsid w:val="00383C31"/>
    <w:rsid w:val="00383F40"/>
    <w:rsid w:val="00384F06"/>
    <w:rsid w:val="00385260"/>
    <w:rsid w:val="00385451"/>
    <w:rsid w:val="0038671E"/>
    <w:rsid w:val="00386BEC"/>
    <w:rsid w:val="003879B3"/>
    <w:rsid w:val="003906AA"/>
    <w:rsid w:val="003906F1"/>
    <w:rsid w:val="0039106A"/>
    <w:rsid w:val="00393888"/>
    <w:rsid w:val="003946B5"/>
    <w:rsid w:val="00394880"/>
    <w:rsid w:val="003949B9"/>
    <w:rsid w:val="00394B55"/>
    <w:rsid w:val="00394CCD"/>
    <w:rsid w:val="00395687"/>
    <w:rsid w:val="00395E25"/>
    <w:rsid w:val="003970D9"/>
    <w:rsid w:val="00397252"/>
    <w:rsid w:val="00397E3B"/>
    <w:rsid w:val="003A0670"/>
    <w:rsid w:val="003A0848"/>
    <w:rsid w:val="003A1BCA"/>
    <w:rsid w:val="003A1BFA"/>
    <w:rsid w:val="003A1E94"/>
    <w:rsid w:val="003A2452"/>
    <w:rsid w:val="003A25F2"/>
    <w:rsid w:val="003A2A09"/>
    <w:rsid w:val="003A2EB6"/>
    <w:rsid w:val="003A3591"/>
    <w:rsid w:val="003A470E"/>
    <w:rsid w:val="003A4FE9"/>
    <w:rsid w:val="003A5009"/>
    <w:rsid w:val="003A50A3"/>
    <w:rsid w:val="003A5E4D"/>
    <w:rsid w:val="003A6521"/>
    <w:rsid w:val="003A6DB0"/>
    <w:rsid w:val="003A6DD4"/>
    <w:rsid w:val="003A75D7"/>
    <w:rsid w:val="003A7934"/>
    <w:rsid w:val="003A79F5"/>
    <w:rsid w:val="003A7F08"/>
    <w:rsid w:val="003B11BE"/>
    <w:rsid w:val="003B1DEB"/>
    <w:rsid w:val="003B25FC"/>
    <w:rsid w:val="003B3E40"/>
    <w:rsid w:val="003B441A"/>
    <w:rsid w:val="003B4940"/>
    <w:rsid w:val="003B52C8"/>
    <w:rsid w:val="003B5665"/>
    <w:rsid w:val="003B5E32"/>
    <w:rsid w:val="003B60AA"/>
    <w:rsid w:val="003B6265"/>
    <w:rsid w:val="003B6CD3"/>
    <w:rsid w:val="003B720E"/>
    <w:rsid w:val="003B74CE"/>
    <w:rsid w:val="003C1306"/>
    <w:rsid w:val="003C2212"/>
    <w:rsid w:val="003C2498"/>
    <w:rsid w:val="003C2FC9"/>
    <w:rsid w:val="003C3DEB"/>
    <w:rsid w:val="003C40F8"/>
    <w:rsid w:val="003C4341"/>
    <w:rsid w:val="003C47D8"/>
    <w:rsid w:val="003C6158"/>
    <w:rsid w:val="003C6FDF"/>
    <w:rsid w:val="003C720E"/>
    <w:rsid w:val="003D049D"/>
    <w:rsid w:val="003D0541"/>
    <w:rsid w:val="003D088B"/>
    <w:rsid w:val="003D2087"/>
    <w:rsid w:val="003D260F"/>
    <w:rsid w:val="003D2B36"/>
    <w:rsid w:val="003D3BF8"/>
    <w:rsid w:val="003D3CB3"/>
    <w:rsid w:val="003D443E"/>
    <w:rsid w:val="003D4542"/>
    <w:rsid w:val="003D6FF3"/>
    <w:rsid w:val="003D7A56"/>
    <w:rsid w:val="003E0897"/>
    <w:rsid w:val="003E1080"/>
    <w:rsid w:val="003E1A33"/>
    <w:rsid w:val="003E3568"/>
    <w:rsid w:val="003E3F05"/>
    <w:rsid w:val="003E434C"/>
    <w:rsid w:val="003E464A"/>
    <w:rsid w:val="003E63F1"/>
    <w:rsid w:val="003E76EC"/>
    <w:rsid w:val="003E7B7B"/>
    <w:rsid w:val="003F20B2"/>
    <w:rsid w:val="003F30D6"/>
    <w:rsid w:val="003F39B1"/>
    <w:rsid w:val="003F4CEC"/>
    <w:rsid w:val="003F5C02"/>
    <w:rsid w:val="003F6241"/>
    <w:rsid w:val="003F7630"/>
    <w:rsid w:val="003F7CD4"/>
    <w:rsid w:val="003F7FE2"/>
    <w:rsid w:val="00400235"/>
    <w:rsid w:val="00400681"/>
    <w:rsid w:val="00400894"/>
    <w:rsid w:val="00400B8B"/>
    <w:rsid w:val="00400BE3"/>
    <w:rsid w:val="00402CAE"/>
    <w:rsid w:val="0040341C"/>
    <w:rsid w:val="004044AE"/>
    <w:rsid w:val="00404DFD"/>
    <w:rsid w:val="0040584C"/>
    <w:rsid w:val="00405BD6"/>
    <w:rsid w:val="00405D32"/>
    <w:rsid w:val="0040609D"/>
    <w:rsid w:val="004062DB"/>
    <w:rsid w:val="00411A86"/>
    <w:rsid w:val="0041252B"/>
    <w:rsid w:val="004125A2"/>
    <w:rsid w:val="00412E60"/>
    <w:rsid w:val="00412FE4"/>
    <w:rsid w:val="004144B9"/>
    <w:rsid w:val="0041458E"/>
    <w:rsid w:val="00414685"/>
    <w:rsid w:val="0041470D"/>
    <w:rsid w:val="00414AB0"/>
    <w:rsid w:val="00415076"/>
    <w:rsid w:val="0041557D"/>
    <w:rsid w:val="0041587A"/>
    <w:rsid w:val="004162EF"/>
    <w:rsid w:val="00416420"/>
    <w:rsid w:val="00416B07"/>
    <w:rsid w:val="00416CAC"/>
    <w:rsid w:val="00416EC4"/>
    <w:rsid w:val="0041770F"/>
    <w:rsid w:val="00421343"/>
    <w:rsid w:val="00421C4A"/>
    <w:rsid w:val="00421D58"/>
    <w:rsid w:val="00422B1F"/>
    <w:rsid w:val="0042310F"/>
    <w:rsid w:val="00423622"/>
    <w:rsid w:val="00423EB8"/>
    <w:rsid w:val="00425585"/>
    <w:rsid w:val="0042587A"/>
    <w:rsid w:val="00425890"/>
    <w:rsid w:val="00427633"/>
    <w:rsid w:val="00427A4A"/>
    <w:rsid w:val="00427B34"/>
    <w:rsid w:val="00427BC2"/>
    <w:rsid w:val="0043056D"/>
    <w:rsid w:val="004309D9"/>
    <w:rsid w:val="0043159A"/>
    <w:rsid w:val="00432BF4"/>
    <w:rsid w:val="00433ABF"/>
    <w:rsid w:val="004342D7"/>
    <w:rsid w:val="0043621B"/>
    <w:rsid w:val="00441D39"/>
    <w:rsid w:val="00441E70"/>
    <w:rsid w:val="00443E95"/>
    <w:rsid w:val="00443EF9"/>
    <w:rsid w:val="0044427D"/>
    <w:rsid w:val="0044462C"/>
    <w:rsid w:val="0044508E"/>
    <w:rsid w:val="004453B0"/>
    <w:rsid w:val="00445C86"/>
    <w:rsid w:val="00445EE2"/>
    <w:rsid w:val="0044667F"/>
    <w:rsid w:val="0044673C"/>
    <w:rsid w:val="00446E9F"/>
    <w:rsid w:val="00447354"/>
    <w:rsid w:val="004476D5"/>
    <w:rsid w:val="00450343"/>
    <w:rsid w:val="00450579"/>
    <w:rsid w:val="00450627"/>
    <w:rsid w:val="00450B82"/>
    <w:rsid w:val="00452063"/>
    <w:rsid w:val="0045206B"/>
    <w:rsid w:val="00452F4B"/>
    <w:rsid w:val="004538DF"/>
    <w:rsid w:val="00453B33"/>
    <w:rsid w:val="004546FC"/>
    <w:rsid w:val="00454C64"/>
    <w:rsid w:val="00455385"/>
    <w:rsid w:val="00455580"/>
    <w:rsid w:val="004557F7"/>
    <w:rsid w:val="00455857"/>
    <w:rsid w:val="0045604B"/>
    <w:rsid w:val="00456388"/>
    <w:rsid w:val="0045660E"/>
    <w:rsid w:val="004566BB"/>
    <w:rsid w:val="00456ADA"/>
    <w:rsid w:val="00456E42"/>
    <w:rsid w:val="00457875"/>
    <w:rsid w:val="00457D76"/>
    <w:rsid w:val="00457E69"/>
    <w:rsid w:val="004608B1"/>
    <w:rsid w:val="00460CA3"/>
    <w:rsid w:val="0046345A"/>
    <w:rsid w:val="00463935"/>
    <w:rsid w:val="00464DBC"/>
    <w:rsid w:val="004657D3"/>
    <w:rsid w:val="00465FA3"/>
    <w:rsid w:val="00466DF8"/>
    <w:rsid w:val="00466E9A"/>
    <w:rsid w:val="0046731E"/>
    <w:rsid w:val="004677A1"/>
    <w:rsid w:val="00471F78"/>
    <w:rsid w:val="004720E9"/>
    <w:rsid w:val="004723CF"/>
    <w:rsid w:val="0047289C"/>
    <w:rsid w:val="004729DC"/>
    <w:rsid w:val="00472F24"/>
    <w:rsid w:val="00473291"/>
    <w:rsid w:val="00473475"/>
    <w:rsid w:val="00474652"/>
    <w:rsid w:val="00474AB6"/>
    <w:rsid w:val="0047556E"/>
    <w:rsid w:val="00475E42"/>
    <w:rsid w:val="00475E5C"/>
    <w:rsid w:val="00475F62"/>
    <w:rsid w:val="0047732C"/>
    <w:rsid w:val="004779A5"/>
    <w:rsid w:val="0048185E"/>
    <w:rsid w:val="00482CD2"/>
    <w:rsid w:val="00483BD6"/>
    <w:rsid w:val="00484053"/>
    <w:rsid w:val="00485094"/>
    <w:rsid w:val="00486779"/>
    <w:rsid w:val="0048690B"/>
    <w:rsid w:val="004869D5"/>
    <w:rsid w:val="004871A2"/>
    <w:rsid w:val="0048754C"/>
    <w:rsid w:val="00487C18"/>
    <w:rsid w:val="00490CFB"/>
    <w:rsid w:val="00490FE9"/>
    <w:rsid w:val="0049126A"/>
    <w:rsid w:val="00491899"/>
    <w:rsid w:val="0049247B"/>
    <w:rsid w:val="004925C3"/>
    <w:rsid w:val="00492939"/>
    <w:rsid w:val="004939E7"/>
    <w:rsid w:val="004945A8"/>
    <w:rsid w:val="00495A80"/>
    <w:rsid w:val="004966EF"/>
    <w:rsid w:val="00496B67"/>
    <w:rsid w:val="0049739E"/>
    <w:rsid w:val="0049758C"/>
    <w:rsid w:val="004A15F5"/>
    <w:rsid w:val="004A1A7A"/>
    <w:rsid w:val="004A25BB"/>
    <w:rsid w:val="004A53C2"/>
    <w:rsid w:val="004A74CD"/>
    <w:rsid w:val="004B14C9"/>
    <w:rsid w:val="004B1D3A"/>
    <w:rsid w:val="004B1EA6"/>
    <w:rsid w:val="004B3FDE"/>
    <w:rsid w:val="004B45A1"/>
    <w:rsid w:val="004B53F1"/>
    <w:rsid w:val="004B58B0"/>
    <w:rsid w:val="004B5DF1"/>
    <w:rsid w:val="004B63D7"/>
    <w:rsid w:val="004B6C08"/>
    <w:rsid w:val="004B7293"/>
    <w:rsid w:val="004B76D0"/>
    <w:rsid w:val="004B7968"/>
    <w:rsid w:val="004B7BEB"/>
    <w:rsid w:val="004C0773"/>
    <w:rsid w:val="004C12AA"/>
    <w:rsid w:val="004C1A1D"/>
    <w:rsid w:val="004C1DC2"/>
    <w:rsid w:val="004C1EF8"/>
    <w:rsid w:val="004C2AF1"/>
    <w:rsid w:val="004C3799"/>
    <w:rsid w:val="004C611A"/>
    <w:rsid w:val="004C76E3"/>
    <w:rsid w:val="004D07A4"/>
    <w:rsid w:val="004D0CF0"/>
    <w:rsid w:val="004D0D45"/>
    <w:rsid w:val="004D0D46"/>
    <w:rsid w:val="004D0E87"/>
    <w:rsid w:val="004D162F"/>
    <w:rsid w:val="004D29B5"/>
    <w:rsid w:val="004D2B02"/>
    <w:rsid w:val="004D2F9E"/>
    <w:rsid w:val="004D3AC7"/>
    <w:rsid w:val="004D54DA"/>
    <w:rsid w:val="004D6149"/>
    <w:rsid w:val="004D6835"/>
    <w:rsid w:val="004D7086"/>
    <w:rsid w:val="004D79DF"/>
    <w:rsid w:val="004D7DCD"/>
    <w:rsid w:val="004E0C6A"/>
    <w:rsid w:val="004E1B92"/>
    <w:rsid w:val="004E1D38"/>
    <w:rsid w:val="004E23E3"/>
    <w:rsid w:val="004E281E"/>
    <w:rsid w:val="004E2C3F"/>
    <w:rsid w:val="004E459D"/>
    <w:rsid w:val="004E56D0"/>
    <w:rsid w:val="004E5AF1"/>
    <w:rsid w:val="004E5CC2"/>
    <w:rsid w:val="004E76E5"/>
    <w:rsid w:val="004E77B1"/>
    <w:rsid w:val="004E7A73"/>
    <w:rsid w:val="004F02E1"/>
    <w:rsid w:val="004F09FE"/>
    <w:rsid w:val="004F1343"/>
    <w:rsid w:val="004F2372"/>
    <w:rsid w:val="004F3036"/>
    <w:rsid w:val="004F3902"/>
    <w:rsid w:val="004F56BF"/>
    <w:rsid w:val="004F5A37"/>
    <w:rsid w:val="004F6F04"/>
    <w:rsid w:val="005008FA"/>
    <w:rsid w:val="00500A89"/>
    <w:rsid w:val="00500EE8"/>
    <w:rsid w:val="00502467"/>
    <w:rsid w:val="00502580"/>
    <w:rsid w:val="005032E4"/>
    <w:rsid w:val="00503610"/>
    <w:rsid w:val="005040B1"/>
    <w:rsid w:val="00505753"/>
    <w:rsid w:val="0050575B"/>
    <w:rsid w:val="00506BDF"/>
    <w:rsid w:val="00506C91"/>
    <w:rsid w:val="00507381"/>
    <w:rsid w:val="0050783E"/>
    <w:rsid w:val="00511F5C"/>
    <w:rsid w:val="0051350E"/>
    <w:rsid w:val="00513926"/>
    <w:rsid w:val="00514298"/>
    <w:rsid w:val="00514341"/>
    <w:rsid w:val="00514F7C"/>
    <w:rsid w:val="005152C4"/>
    <w:rsid w:val="00515442"/>
    <w:rsid w:val="00515B08"/>
    <w:rsid w:val="0051615E"/>
    <w:rsid w:val="0051636C"/>
    <w:rsid w:val="00516F2E"/>
    <w:rsid w:val="00517DDF"/>
    <w:rsid w:val="00522900"/>
    <w:rsid w:val="00522ED7"/>
    <w:rsid w:val="00522F49"/>
    <w:rsid w:val="005234A9"/>
    <w:rsid w:val="005237AB"/>
    <w:rsid w:val="00523953"/>
    <w:rsid w:val="00523AAE"/>
    <w:rsid w:val="00524698"/>
    <w:rsid w:val="00524814"/>
    <w:rsid w:val="0053103E"/>
    <w:rsid w:val="0053113B"/>
    <w:rsid w:val="0053149A"/>
    <w:rsid w:val="00531913"/>
    <w:rsid w:val="005336B5"/>
    <w:rsid w:val="005336E4"/>
    <w:rsid w:val="0053629B"/>
    <w:rsid w:val="00537719"/>
    <w:rsid w:val="00537D6D"/>
    <w:rsid w:val="0054068C"/>
    <w:rsid w:val="00541080"/>
    <w:rsid w:val="005424E7"/>
    <w:rsid w:val="0054265C"/>
    <w:rsid w:val="00543A14"/>
    <w:rsid w:val="00543D8B"/>
    <w:rsid w:val="00545474"/>
    <w:rsid w:val="00546F00"/>
    <w:rsid w:val="00546FF2"/>
    <w:rsid w:val="00547980"/>
    <w:rsid w:val="0055058F"/>
    <w:rsid w:val="00550D12"/>
    <w:rsid w:val="005510AA"/>
    <w:rsid w:val="0055150D"/>
    <w:rsid w:val="005530CB"/>
    <w:rsid w:val="005536EC"/>
    <w:rsid w:val="00553B6B"/>
    <w:rsid w:val="005547C1"/>
    <w:rsid w:val="00555E48"/>
    <w:rsid w:val="005569DC"/>
    <w:rsid w:val="00557780"/>
    <w:rsid w:val="0055778D"/>
    <w:rsid w:val="00557F8E"/>
    <w:rsid w:val="005600F7"/>
    <w:rsid w:val="00560352"/>
    <w:rsid w:val="00560E76"/>
    <w:rsid w:val="0056141F"/>
    <w:rsid w:val="005618E6"/>
    <w:rsid w:val="00562138"/>
    <w:rsid w:val="0056254C"/>
    <w:rsid w:val="005626DD"/>
    <w:rsid w:val="00562DEA"/>
    <w:rsid w:val="00563396"/>
    <w:rsid w:val="00563D83"/>
    <w:rsid w:val="00564915"/>
    <w:rsid w:val="00564AB4"/>
    <w:rsid w:val="00564D57"/>
    <w:rsid w:val="00564F6E"/>
    <w:rsid w:val="00566F16"/>
    <w:rsid w:val="0056702C"/>
    <w:rsid w:val="00567D11"/>
    <w:rsid w:val="005716C2"/>
    <w:rsid w:val="00572547"/>
    <w:rsid w:val="00572571"/>
    <w:rsid w:val="005733CA"/>
    <w:rsid w:val="005764ED"/>
    <w:rsid w:val="00580DC6"/>
    <w:rsid w:val="00581478"/>
    <w:rsid w:val="005819A7"/>
    <w:rsid w:val="00581CC7"/>
    <w:rsid w:val="0058209E"/>
    <w:rsid w:val="00582E1F"/>
    <w:rsid w:val="00583002"/>
    <w:rsid w:val="00583D9F"/>
    <w:rsid w:val="00584619"/>
    <w:rsid w:val="00584842"/>
    <w:rsid w:val="00585283"/>
    <w:rsid w:val="005855A8"/>
    <w:rsid w:val="00585A2B"/>
    <w:rsid w:val="00585CD2"/>
    <w:rsid w:val="0058625C"/>
    <w:rsid w:val="00587733"/>
    <w:rsid w:val="00590D9F"/>
    <w:rsid w:val="00590FE9"/>
    <w:rsid w:val="0059130B"/>
    <w:rsid w:val="0059207A"/>
    <w:rsid w:val="0059228E"/>
    <w:rsid w:val="005926E1"/>
    <w:rsid w:val="005932BF"/>
    <w:rsid w:val="00593802"/>
    <w:rsid w:val="0059541A"/>
    <w:rsid w:val="0059554F"/>
    <w:rsid w:val="00595F08"/>
    <w:rsid w:val="00595FDF"/>
    <w:rsid w:val="0059615A"/>
    <w:rsid w:val="005969CB"/>
    <w:rsid w:val="005A0891"/>
    <w:rsid w:val="005A1395"/>
    <w:rsid w:val="005A1426"/>
    <w:rsid w:val="005A183B"/>
    <w:rsid w:val="005A1982"/>
    <w:rsid w:val="005A2824"/>
    <w:rsid w:val="005A2897"/>
    <w:rsid w:val="005A2A2D"/>
    <w:rsid w:val="005A3738"/>
    <w:rsid w:val="005A3EEA"/>
    <w:rsid w:val="005A4606"/>
    <w:rsid w:val="005A475D"/>
    <w:rsid w:val="005A4B68"/>
    <w:rsid w:val="005A4EF8"/>
    <w:rsid w:val="005A54AA"/>
    <w:rsid w:val="005A5D48"/>
    <w:rsid w:val="005A620B"/>
    <w:rsid w:val="005A632B"/>
    <w:rsid w:val="005A697E"/>
    <w:rsid w:val="005A6B5A"/>
    <w:rsid w:val="005A6C9E"/>
    <w:rsid w:val="005B0715"/>
    <w:rsid w:val="005B0B4A"/>
    <w:rsid w:val="005B166B"/>
    <w:rsid w:val="005B1F29"/>
    <w:rsid w:val="005B3CD6"/>
    <w:rsid w:val="005B40BF"/>
    <w:rsid w:val="005B4986"/>
    <w:rsid w:val="005B4F4B"/>
    <w:rsid w:val="005B5796"/>
    <w:rsid w:val="005B595F"/>
    <w:rsid w:val="005B5968"/>
    <w:rsid w:val="005B5BC2"/>
    <w:rsid w:val="005B6162"/>
    <w:rsid w:val="005B6647"/>
    <w:rsid w:val="005B799A"/>
    <w:rsid w:val="005B7AEC"/>
    <w:rsid w:val="005C14B5"/>
    <w:rsid w:val="005C18D3"/>
    <w:rsid w:val="005C2B7E"/>
    <w:rsid w:val="005C3D2F"/>
    <w:rsid w:val="005C4D48"/>
    <w:rsid w:val="005C57C2"/>
    <w:rsid w:val="005C6AFB"/>
    <w:rsid w:val="005C702C"/>
    <w:rsid w:val="005C749C"/>
    <w:rsid w:val="005C7BE0"/>
    <w:rsid w:val="005C7E1F"/>
    <w:rsid w:val="005D06B2"/>
    <w:rsid w:val="005D1FA1"/>
    <w:rsid w:val="005D2EC1"/>
    <w:rsid w:val="005D49FC"/>
    <w:rsid w:val="005D4C76"/>
    <w:rsid w:val="005D4E82"/>
    <w:rsid w:val="005D515A"/>
    <w:rsid w:val="005D522C"/>
    <w:rsid w:val="005D5DB8"/>
    <w:rsid w:val="005D693A"/>
    <w:rsid w:val="005D6DB7"/>
    <w:rsid w:val="005D73A7"/>
    <w:rsid w:val="005D7B3D"/>
    <w:rsid w:val="005E2198"/>
    <w:rsid w:val="005E245B"/>
    <w:rsid w:val="005E28C8"/>
    <w:rsid w:val="005E3477"/>
    <w:rsid w:val="005E5882"/>
    <w:rsid w:val="005E5D2E"/>
    <w:rsid w:val="005E7307"/>
    <w:rsid w:val="005E7392"/>
    <w:rsid w:val="005F04F6"/>
    <w:rsid w:val="005F0572"/>
    <w:rsid w:val="005F0665"/>
    <w:rsid w:val="005F0FEF"/>
    <w:rsid w:val="005F10AA"/>
    <w:rsid w:val="005F13BA"/>
    <w:rsid w:val="005F16F8"/>
    <w:rsid w:val="005F1BE5"/>
    <w:rsid w:val="005F1F25"/>
    <w:rsid w:val="005F2A82"/>
    <w:rsid w:val="005F2ACB"/>
    <w:rsid w:val="005F34F9"/>
    <w:rsid w:val="005F3D0E"/>
    <w:rsid w:val="005F4F8F"/>
    <w:rsid w:val="005F592A"/>
    <w:rsid w:val="005F5B7B"/>
    <w:rsid w:val="005F6072"/>
    <w:rsid w:val="005F6A9F"/>
    <w:rsid w:val="005F70E8"/>
    <w:rsid w:val="005F7391"/>
    <w:rsid w:val="005F78FF"/>
    <w:rsid w:val="005F7A81"/>
    <w:rsid w:val="00600446"/>
    <w:rsid w:val="00600639"/>
    <w:rsid w:val="00600847"/>
    <w:rsid w:val="00600CE5"/>
    <w:rsid w:val="0060103B"/>
    <w:rsid w:val="00603CC2"/>
    <w:rsid w:val="00603D61"/>
    <w:rsid w:val="00604771"/>
    <w:rsid w:val="00604B54"/>
    <w:rsid w:val="00605167"/>
    <w:rsid w:val="00605D05"/>
    <w:rsid w:val="00606A2D"/>
    <w:rsid w:val="00606E4A"/>
    <w:rsid w:val="00610083"/>
    <w:rsid w:val="00611069"/>
    <w:rsid w:val="00611D3E"/>
    <w:rsid w:val="006124F9"/>
    <w:rsid w:val="006143E4"/>
    <w:rsid w:val="006152D8"/>
    <w:rsid w:val="0061780E"/>
    <w:rsid w:val="006218D5"/>
    <w:rsid w:val="00622672"/>
    <w:rsid w:val="00622E8E"/>
    <w:rsid w:val="00622F40"/>
    <w:rsid w:val="00623B87"/>
    <w:rsid w:val="00626872"/>
    <w:rsid w:val="00626BFB"/>
    <w:rsid w:val="0062741E"/>
    <w:rsid w:val="006301C9"/>
    <w:rsid w:val="0063023F"/>
    <w:rsid w:val="00631C8C"/>
    <w:rsid w:val="00632456"/>
    <w:rsid w:val="006325B0"/>
    <w:rsid w:val="00633495"/>
    <w:rsid w:val="00633F57"/>
    <w:rsid w:val="00634E2E"/>
    <w:rsid w:val="006354D8"/>
    <w:rsid w:val="00635552"/>
    <w:rsid w:val="00635D96"/>
    <w:rsid w:val="00637277"/>
    <w:rsid w:val="006375BB"/>
    <w:rsid w:val="0064127F"/>
    <w:rsid w:val="00641374"/>
    <w:rsid w:val="006415D4"/>
    <w:rsid w:val="006417DB"/>
    <w:rsid w:val="00641C4D"/>
    <w:rsid w:val="00641F49"/>
    <w:rsid w:val="00641F59"/>
    <w:rsid w:val="00642E2B"/>
    <w:rsid w:val="00643CC2"/>
    <w:rsid w:val="00643DD1"/>
    <w:rsid w:val="006466B1"/>
    <w:rsid w:val="006466ED"/>
    <w:rsid w:val="006470C5"/>
    <w:rsid w:val="0064715F"/>
    <w:rsid w:val="006473B6"/>
    <w:rsid w:val="00647A01"/>
    <w:rsid w:val="00650389"/>
    <w:rsid w:val="006524A3"/>
    <w:rsid w:val="00652BAD"/>
    <w:rsid w:val="00653394"/>
    <w:rsid w:val="00653EB6"/>
    <w:rsid w:val="00656F8B"/>
    <w:rsid w:val="00657410"/>
    <w:rsid w:val="0065787D"/>
    <w:rsid w:val="00657936"/>
    <w:rsid w:val="006608FE"/>
    <w:rsid w:val="006609F6"/>
    <w:rsid w:val="00660DE9"/>
    <w:rsid w:val="00661216"/>
    <w:rsid w:val="006615D4"/>
    <w:rsid w:val="006620F0"/>
    <w:rsid w:val="006624FA"/>
    <w:rsid w:val="00662B21"/>
    <w:rsid w:val="00662B4F"/>
    <w:rsid w:val="0066300A"/>
    <w:rsid w:val="0066363F"/>
    <w:rsid w:val="006644CB"/>
    <w:rsid w:val="006647B3"/>
    <w:rsid w:val="00664E0B"/>
    <w:rsid w:val="00664E92"/>
    <w:rsid w:val="006656CE"/>
    <w:rsid w:val="006662FE"/>
    <w:rsid w:val="00667928"/>
    <w:rsid w:val="00667A6F"/>
    <w:rsid w:val="00670A70"/>
    <w:rsid w:val="00670DE6"/>
    <w:rsid w:val="00672435"/>
    <w:rsid w:val="006725F4"/>
    <w:rsid w:val="00673755"/>
    <w:rsid w:val="00673AFE"/>
    <w:rsid w:val="00673D0E"/>
    <w:rsid w:val="006755C5"/>
    <w:rsid w:val="00675773"/>
    <w:rsid w:val="00675CC4"/>
    <w:rsid w:val="006764DB"/>
    <w:rsid w:val="00676829"/>
    <w:rsid w:val="006769C1"/>
    <w:rsid w:val="00677D0B"/>
    <w:rsid w:val="00680335"/>
    <w:rsid w:val="006813D3"/>
    <w:rsid w:val="00682C77"/>
    <w:rsid w:val="0068308E"/>
    <w:rsid w:val="0068309F"/>
    <w:rsid w:val="0068344F"/>
    <w:rsid w:val="00683F47"/>
    <w:rsid w:val="0068422B"/>
    <w:rsid w:val="00684889"/>
    <w:rsid w:val="00685868"/>
    <w:rsid w:val="00686CD4"/>
    <w:rsid w:val="00686E70"/>
    <w:rsid w:val="0068717B"/>
    <w:rsid w:val="006878C2"/>
    <w:rsid w:val="00687C41"/>
    <w:rsid w:val="00687C77"/>
    <w:rsid w:val="00687D0D"/>
    <w:rsid w:val="00687E47"/>
    <w:rsid w:val="006902E2"/>
    <w:rsid w:val="00690A29"/>
    <w:rsid w:val="0069221C"/>
    <w:rsid w:val="00692D5D"/>
    <w:rsid w:val="0069531E"/>
    <w:rsid w:val="00695D35"/>
    <w:rsid w:val="00696759"/>
    <w:rsid w:val="00697419"/>
    <w:rsid w:val="006A0C67"/>
    <w:rsid w:val="006A1D55"/>
    <w:rsid w:val="006A2798"/>
    <w:rsid w:val="006A29B3"/>
    <w:rsid w:val="006A3122"/>
    <w:rsid w:val="006A322A"/>
    <w:rsid w:val="006A3257"/>
    <w:rsid w:val="006A3B74"/>
    <w:rsid w:val="006A3E37"/>
    <w:rsid w:val="006A562D"/>
    <w:rsid w:val="006A6409"/>
    <w:rsid w:val="006A646D"/>
    <w:rsid w:val="006B0006"/>
    <w:rsid w:val="006B0470"/>
    <w:rsid w:val="006B0563"/>
    <w:rsid w:val="006B2FA6"/>
    <w:rsid w:val="006B388B"/>
    <w:rsid w:val="006B5958"/>
    <w:rsid w:val="006B5DBC"/>
    <w:rsid w:val="006C0096"/>
    <w:rsid w:val="006C06AF"/>
    <w:rsid w:val="006C1AC0"/>
    <w:rsid w:val="006C1E36"/>
    <w:rsid w:val="006C279E"/>
    <w:rsid w:val="006C313A"/>
    <w:rsid w:val="006C39D4"/>
    <w:rsid w:val="006C3BBB"/>
    <w:rsid w:val="006C556F"/>
    <w:rsid w:val="006C5745"/>
    <w:rsid w:val="006C5A29"/>
    <w:rsid w:val="006C5F94"/>
    <w:rsid w:val="006C6650"/>
    <w:rsid w:val="006C70BB"/>
    <w:rsid w:val="006C7124"/>
    <w:rsid w:val="006C7573"/>
    <w:rsid w:val="006C77BA"/>
    <w:rsid w:val="006D116C"/>
    <w:rsid w:val="006D221B"/>
    <w:rsid w:val="006D274C"/>
    <w:rsid w:val="006D2E88"/>
    <w:rsid w:val="006D3107"/>
    <w:rsid w:val="006D47A0"/>
    <w:rsid w:val="006D49FD"/>
    <w:rsid w:val="006D5029"/>
    <w:rsid w:val="006D5612"/>
    <w:rsid w:val="006D6142"/>
    <w:rsid w:val="006D6C60"/>
    <w:rsid w:val="006E0400"/>
    <w:rsid w:val="006E06FA"/>
    <w:rsid w:val="006E0F74"/>
    <w:rsid w:val="006E18D3"/>
    <w:rsid w:val="006E1CB3"/>
    <w:rsid w:val="006E287B"/>
    <w:rsid w:val="006E3B3D"/>
    <w:rsid w:val="006E46B8"/>
    <w:rsid w:val="006E4A6D"/>
    <w:rsid w:val="006E56A4"/>
    <w:rsid w:val="006E5B43"/>
    <w:rsid w:val="006E77C0"/>
    <w:rsid w:val="006F01BC"/>
    <w:rsid w:val="006F0683"/>
    <w:rsid w:val="006F096E"/>
    <w:rsid w:val="006F0C56"/>
    <w:rsid w:val="006F2E79"/>
    <w:rsid w:val="006F47F5"/>
    <w:rsid w:val="006F4F4B"/>
    <w:rsid w:val="006F59BD"/>
    <w:rsid w:val="006F5C57"/>
    <w:rsid w:val="006F6A9D"/>
    <w:rsid w:val="006F71EB"/>
    <w:rsid w:val="006F7EC3"/>
    <w:rsid w:val="007003CF"/>
    <w:rsid w:val="00703B3C"/>
    <w:rsid w:val="00704BF0"/>
    <w:rsid w:val="00704F03"/>
    <w:rsid w:val="007051BF"/>
    <w:rsid w:val="0070550A"/>
    <w:rsid w:val="00706C9B"/>
    <w:rsid w:val="0071094C"/>
    <w:rsid w:val="007115A2"/>
    <w:rsid w:val="007116F4"/>
    <w:rsid w:val="00711B04"/>
    <w:rsid w:val="00712194"/>
    <w:rsid w:val="0071261F"/>
    <w:rsid w:val="00713384"/>
    <w:rsid w:val="0071443A"/>
    <w:rsid w:val="00714C25"/>
    <w:rsid w:val="00714D2C"/>
    <w:rsid w:val="00716612"/>
    <w:rsid w:val="00717132"/>
    <w:rsid w:val="00717950"/>
    <w:rsid w:val="00717C59"/>
    <w:rsid w:val="0072132F"/>
    <w:rsid w:val="0072381F"/>
    <w:rsid w:val="00723B99"/>
    <w:rsid w:val="00723CE0"/>
    <w:rsid w:val="00723DB8"/>
    <w:rsid w:val="00723F29"/>
    <w:rsid w:val="007248B8"/>
    <w:rsid w:val="00726395"/>
    <w:rsid w:val="00727001"/>
    <w:rsid w:val="0072725B"/>
    <w:rsid w:val="007279C9"/>
    <w:rsid w:val="00727DB5"/>
    <w:rsid w:val="00730766"/>
    <w:rsid w:val="00730A8B"/>
    <w:rsid w:val="00731366"/>
    <w:rsid w:val="00732388"/>
    <w:rsid w:val="0073391C"/>
    <w:rsid w:val="007343D2"/>
    <w:rsid w:val="0073456D"/>
    <w:rsid w:val="00734979"/>
    <w:rsid w:val="00734EFF"/>
    <w:rsid w:val="0073571C"/>
    <w:rsid w:val="007367AE"/>
    <w:rsid w:val="00736D9A"/>
    <w:rsid w:val="007374CA"/>
    <w:rsid w:val="00740627"/>
    <w:rsid w:val="00741BAE"/>
    <w:rsid w:val="007426C5"/>
    <w:rsid w:val="00742A88"/>
    <w:rsid w:val="00742D3E"/>
    <w:rsid w:val="00743738"/>
    <w:rsid w:val="00745C22"/>
    <w:rsid w:val="007462F9"/>
    <w:rsid w:val="00746E0A"/>
    <w:rsid w:val="00747921"/>
    <w:rsid w:val="00750309"/>
    <w:rsid w:val="00750CE8"/>
    <w:rsid w:val="00751AA5"/>
    <w:rsid w:val="00751B85"/>
    <w:rsid w:val="00751C0B"/>
    <w:rsid w:val="00751C8B"/>
    <w:rsid w:val="007538C0"/>
    <w:rsid w:val="00754329"/>
    <w:rsid w:val="007548AC"/>
    <w:rsid w:val="00755D93"/>
    <w:rsid w:val="00756183"/>
    <w:rsid w:val="007561B1"/>
    <w:rsid w:val="007564B1"/>
    <w:rsid w:val="00760223"/>
    <w:rsid w:val="007603DE"/>
    <w:rsid w:val="007611F1"/>
    <w:rsid w:val="007618C5"/>
    <w:rsid w:val="00762281"/>
    <w:rsid w:val="0076236B"/>
    <w:rsid w:val="0076269F"/>
    <w:rsid w:val="007652B4"/>
    <w:rsid w:val="0076535F"/>
    <w:rsid w:val="00765779"/>
    <w:rsid w:val="00765D29"/>
    <w:rsid w:val="00766978"/>
    <w:rsid w:val="0076710B"/>
    <w:rsid w:val="007678D7"/>
    <w:rsid w:val="00770A6C"/>
    <w:rsid w:val="007714B8"/>
    <w:rsid w:val="00773E7D"/>
    <w:rsid w:val="00773F23"/>
    <w:rsid w:val="00774261"/>
    <w:rsid w:val="007743D0"/>
    <w:rsid w:val="0077440D"/>
    <w:rsid w:val="00774A81"/>
    <w:rsid w:val="00775373"/>
    <w:rsid w:val="00775819"/>
    <w:rsid w:val="00775BD7"/>
    <w:rsid w:val="0077696B"/>
    <w:rsid w:val="00776A7D"/>
    <w:rsid w:val="007771A9"/>
    <w:rsid w:val="007779C0"/>
    <w:rsid w:val="00777A58"/>
    <w:rsid w:val="007805CD"/>
    <w:rsid w:val="00780727"/>
    <w:rsid w:val="00780EBE"/>
    <w:rsid w:val="00780FB6"/>
    <w:rsid w:val="00781B34"/>
    <w:rsid w:val="007835B9"/>
    <w:rsid w:val="007839DB"/>
    <w:rsid w:val="00783C9F"/>
    <w:rsid w:val="00784020"/>
    <w:rsid w:val="0078449B"/>
    <w:rsid w:val="0078467F"/>
    <w:rsid w:val="007847F3"/>
    <w:rsid w:val="00784E8E"/>
    <w:rsid w:val="0078584A"/>
    <w:rsid w:val="00786F83"/>
    <w:rsid w:val="00787302"/>
    <w:rsid w:val="00787359"/>
    <w:rsid w:val="00787C49"/>
    <w:rsid w:val="00790207"/>
    <w:rsid w:val="00791341"/>
    <w:rsid w:val="00791A1B"/>
    <w:rsid w:val="00791AF5"/>
    <w:rsid w:val="0079269C"/>
    <w:rsid w:val="007952E0"/>
    <w:rsid w:val="00795881"/>
    <w:rsid w:val="00796682"/>
    <w:rsid w:val="0079683E"/>
    <w:rsid w:val="00796DDE"/>
    <w:rsid w:val="0079703A"/>
    <w:rsid w:val="00797189"/>
    <w:rsid w:val="00797B99"/>
    <w:rsid w:val="00797DAE"/>
    <w:rsid w:val="007A0981"/>
    <w:rsid w:val="007A0BF8"/>
    <w:rsid w:val="007A0C24"/>
    <w:rsid w:val="007A2AB1"/>
    <w:rsid w:val="007A322E"/>
    <w:rsid w:val="007A35DE"/>
    <w:rsid w:val="007A6374"/>
    <w:rsid w:val="007A75CE"/>
    <w:rsid w:val="007A7F38"/>
    <w:rsid w:val="007B00C9"/>
    <w:rsid w:val="007B1CC7"/>
    <w:rsid w:val="007B26A2"/>
    <w:rsid w:val="007B276E"/>
    <w:rsid w:val="007B3A3F"/>
    <w:rsid w:val="007B3BEC"/>
    <w:rsid w:val="007B443D"/>
    <w:rsid w:val="007B445B"/>
    <w:rsid w:val="007B4CF5"/>
    <w:rsid w:val="007B5E28"/>
    <w:rsid w:val="007B6D10"/>
    <w:rsid w:val="007B7647"/>
    <w:rsid w:val="007B7A3B"/>
    <w:rsid w:val="007B7F9A"/>
    <w:rsid w:val="007C0137"/>
    <w:rsid w:val="007C081F"/>
    <w:rsid w:val="007C0964"/>
    <w:rsid w:val="007C0AE8"/>
    <w:rsid w:val="007C1C49"/>
    <w:rsid w:val="007C2472"/>
    <w:rsid w:val="007C32DA"/>
    <w:rsid w:val="007C3A0A"/>
    <w:rsid w:val="007C3BD5"/>
    <w:rsid w:val="007C3BDF"/>
    <w:rsid w:val="007C3CC2"/>
    <w:rsid w:val="007C413A"/>
    <w:rsid w:val="007C42A1"/>
    <w:rsid w:val="007C53CD"/>
    <w:rsid w:val="007C5B4E"/>
    <w:rsid w:val="007C6F1A"/>
    <w:rsid w:val="007C73D5"/>
    <w:rsid w:val="007C74B3"/>
    <w:rsid w:val="007C7C6A"/>
    <w:rsid w:val="007C7F56"/>
    <w:rsid w:val="007D176C"/>
    <w:rsid w:val="007D2395"/>
    <w:rsid w:val="007D565D"/>
    <w:rsid w:val="007D7494"/>
    <w:rsid w:val="007E0C91"/>
    <w:rsid w:val="007E0DB0"/>
    <w:rsid w:val="007E1277"/>
    <w:rsid w:val="007E21AC"/>
    <w:rsid w:val="007E26BE"/>
    <w:rsid w:val="007E36F4"/>
    <w:rsid w:val="007E447E"/>
    <w:rsid w:val="007E454F"/>
    <w:rsid w:val="007E4C38"/>
    <w:rsid w:val="007E4E42"/>
    <w:rsid w:val="007E5DB8"/>
    <w:rsid w:val="007E6ADE"/>
    <w:rsid w:val="007E7420"/>
    <w:rsid w:val="007F0782"/>
    <w:rsid w:val="007F0791"/>
    <w:rsid w:val="007F09DD"/>
    <w:rsid w:val="007F0A92"/>
    <w:rsid w:val="007F0BE0"/>
    <w:rsid w:val="007F0F5A"/>
    <w:rsid w:val="007F40AF"/>
    <w:rsid w:val="007F4224"/>
    <w:rsid w:val="007F462E"/>
    <w:rsid w:val="007F4930"/>
    <w:rsid w:val="007F539A"/>
    <w:rsid w:val="007F66A8"/>
    <w:rsid w:val="007F777E"/>
    <w:rsid w:val="008005A2"/>
    <w:rsid w:val="00801346"/>
    <w:rsid w:val="00801DB0"/>
    <w:rsid w:val="0080204C"/>
    <w:rsid w:val="008023E9"/>
    <w:rsid w:val="00803448"/>
    <w:rsid w:val="00803889"/>
    <w:rsid w:val="008040CB"/>
    <w:rsid w:val="00805571"/>
    <w:rsid w:val="00805788"/>
    <w:rsid w:val="008058F9"/>
    <w:rsid w:val="00805B52"/>
    <w:rsid w:val="0080789A"/>
    <w:rsid w:val="00807DEE"/>
    <w:rsid w:val="00811B2D"/>
    <w:rsid w:val="0081292E"/>
    <w:rsid w:val="008130C4"/>
    <w:rsid w:val="008137CC"/>
    <w:rsid w:val="00813AF1"/>
    <w:rsid w:val="00814531"/>
    <w:rsid w:val="00814716"/>
    <w:rsid w:val="00814C1E"/>
    <w:rsid w:val="00815923"/>
    <w:rsid w:val="00816310"/>
    <w:rsid w:val="00820A4C"/>
    <w:rsid w:val="00821D56"/>
    <w:rsid w:val="00821FA1"/>
    <w:rsid w:val="0082285A"/>
    <w:rsid w:val="00822D1A"/>
    <w:rsid w:val="008238CC"/>
    <w:rsid w:val="00823B64"/>
    <w:rsid w:val="00824975"/>
    <w:rsid w:val="00824A53"/>
    <w:rsid w:val="008264DB"/>
    <w:rsid w:val="0082668F"/>
    <w:rsid w:val="00826FF5"/>
    <w:rsid w:val="008273A6"/>
    <w:rsid w:val="00830607"/>
    <w:rsid w:val="00830987"/>
    <w:rsid w:val="00831998"/>
    <w:rsid w:val="00831ADC"/>
    <w:rsid w:val="00831CD5"/>
    <w:rsid w:val="008325A5"/>
    <w:rsid w:val="00832890"/>
    <w:rsid w:val="00833F9D"/>
    <w:rsid w:val="00835857"/>
    <w:rsid w:val="00835DCF"/>
    <w:rsid w:val="00835DD5"/>
    <w:rsid w:val="00836501"/>
    <w:rsid w:val="00836758"/>
    <w:rsid w:val="00836E7C"/>
    <w:rsid w:val="008402DC"/>
    <w:rsid w:val="008402F5"/>
    <w:rsid w:val="008422DF"/>
    <w:rsid w:val="008423BF"/>
    <w:rsid w:val="008427A3"/>
    <w:rsid w:val="008433B1"/>
    <w:rsid w:val="008436BF"/>
    <w:rsid w:val="00844A24"/>
    <w:rsid w:val="00845151"/>
    <w:rsid w:val="008457A8"/>
    <w:rsid w:val="00846157"/>
    <w:rsid w:val="00846248"/>
    <w:rsid w:val="00847CB3"/>
    <w:rsid w:val="0085038E"/>
    <w:rsid w:val="00850B02"/>
    <w:rsid w:val="00850BC9"/>
    <w:rsid w:val="00850CCE"/>
    <w:rsid w:val="00851998"/>
    <w:rsid w:val="008520E8"/>
    <w:rsid w:val="0085409F"/>
    <w:rsid w:val="00854F69"/>
    <w:rsid w:val="008557BF"/>
    <w:rsid w:val="00856BEC"/>
    <w:rsid w:val="0085723B"/>
    <w:rsid w:val="00857EE8"/>
    <w:rsid w:val="00860E12"/>
    <w:rsid w:val="0086154D"/>
    <w:rsid w:val="00862130"/>
    <w:rsid w:val="008624D3"/>
    <w:rsid w:val="008626DE"/>
    <w:rsid w:val="00862826"/>
    <w:rsid w:val="00862A38"/>
    <w:rsid w:val="00864508"/>
    <w:rsid w:val="00864EEF"/>
    <w:rsid w:val="00865554"/>
    <w:rsid w:val="0086587D"/>
    <w:rsid w:val="00865B79"/>
    <w:rsid w:val="008662CC"/>
    <w:rsid w:val="008670A7"/>
    <w:rsid w:val="0086769B"/>
    <w:rsid w:val="0086775C"/>
    <w:rsid w:val="0087175E"/>
    <w:rsid w:val="008717C1"/>
    <w:rsid w:val="00873789"/>
    <w:rsid w:val="008738DE"/>
    <w:rsid w:val="00874806"/>
    <w:rsid w:val="008754FB"/>
    <w:rsid w:val="00876945"/>
    <w:rsid w:val="00876FB6"/>
    <w:rsid w:val="008770D7"/>
    <w:rsid w:val="00877C82"/>
    <w:rsid w:val="00877F50"/>
    <w:rsid w:val="00877F51"/>
    <w:rsid w:val="00880649"/>
    <w:rsid w:val="00881BC8"/>
    <w:rsid w:val="008821C1"/>
    <w:rsid w:val="00882FFC"/>
    <w:rsid w:val="0088308B"/>
    <w:rsid w:val="00883175"/>
    <w:rsid w:val="00883213"/>
    <w:rsid w:val="0088494A"/>
    <w:rsid w:val="0088530C"/>
    <w:rsid w:val="008853D4"/>
    <w:rsid w:val="00885EC6"/>
    <w:rsid w:val="008861BF"/>
    <w:rsid w:val="00886A11"/>
    <w:rsid w:val="00886C28"/>
    <w:rsid w:val="008870A7"/>
    <w:rsid w:val="008876D3"/>
    <w:rsid w:val="0089075C"/>
    <w:rsid w:val="00890E3A"/>
    <w:rsid w:val="008915DD"/>
    <w:rsid w:val="00891BE8"/>
    <w:rsid w:val="0089251C"/>
    <w:rsid w:val="00892AF7"/>
    <w:rsid w:val="00892BBD"/>
    <w:rsid w:val="008930A7"/>
    <w:rsid w:val="00894FEF"/>
    <w:rsid w:val="008952E5"/>
    <w:rsid w:val="00895379"/>
    <w:rsid w:val="008959CF"/>
    <w:rsid w:val="008960F5"/>
    <w:rsid w:val="00896EDF"/>
    <w:rsid w:val="00897087"/>
    <w:rsid w:val="00897448"/>
    <w:rsid w:val="00897720"/>
    <w:rsid w:val="008977E8"/>
    <w:rsid w:val="00897AAF"/>
    <w:rsid w:val="008A0782"/>
    <w:rsid w:val="008A1073"/>
    <w:rsid w:val="008A12E6"/>
    <w:rsid w:val="008A1A89"/>
    <w:rsid w:val="008A212D"/>
    <w:rsid w:val="008A2732"/>
    <w:rsid w:val="008A35D4"/>
    <w:rsid w:val="008A6339"/>
    <w:rsid w:val="008A6864"/>
    <w:rsid w:val="008A6F23"/>
    <w:rsid w:val="008A7CF8"/>
    <w:rsid w:val="008B0273"/>
    <w:rsid w:val="008B0550"/>
    <w:rsid w:val="008B1123"/>
    <w:rsid w:val="008B328A"/>
    <w:rsid w:val="008B3384"/>
    <w:rsid w:val="008B34E1"/>
    <w:rsid w:val="008B4031"/>
    <w:rsid w:val="008B4355"/>
    <w:rsid w:val="008B4959"/>
    <w:rsid w:val="008B4B78"/>
    <w:rsid w:val="008B51F3"/>
    <w:rsid w:val="008B5621"/>
    <w:rsid w:val="008B5FC3"/>
    <w:rsid w:val="008B70B8"/>
    <w:rsid w:val="008B75F4"/>
    <w:rsid w:val="008C1079"/>
    <w:rsid w:val="008C120D"/>
    <w:rsid w:val="008C21DC"/>
    <w:rsid w:val="008C2521"/>
    <w:rsid w:val="008C268D"/>
    <w:rsid w:val="008C353C"/>
    <w:rsid w:val="008C367C"/>
    <w:rsid w:val="008C3A65"/>
    <w:rsid w:val="008C41EB"/>
    <w:rsid w:val="008C4972"/>
    <w:rsid w:val="008C4AFF"/>
    <w:rsid w:val="008C59AD"/>
    <w:rsid w:val="008C6F54"/>
    <w:rsid w:val="008C70B9"/>
    <w:rsid w:val="008C77B5"/>
    <w:rsid w:val="008D0E70"/>
    <w:rsid w:val="008D175C"/>
    <w:rsid w:val="008D1910"/>
    <w:rsid w:val="008D1A5E"/>
    <w:rsid w:val="008D2AA3"/>
    <w:rsid w:val="008D2C08"/>
    <w:rsid w:val="008D30E6"/>
    <w:rsid w:val="008D444C"/>
    <w:rsid w:val="008D44F1"/>
    <w:rsid w:val="008D6588"/>
    <w:rsid w:val="008D6BE6"/>
    <w:rsid w:val="008D6D98"/>
    <w:rsid w:val="008D7377"/>
    <w:rsid w:val="008E00C8"/>
    <w:rsid w:val="008E02D5"/>
    <w:rsid w:val="008E2927"/>
    <w:rsid w:val="008E2A26"/>
    <w:rsid w:val="008E2A6A"/>
    <w:rsid w:val="008E3444"/>
    <w:rsid w:val="008E4AAD"/>
    <w:rsid w:val="008E4C0B"/>
    <w:rsid w:val="008E507F"/>
    <w:rsid w:val="008E6070"/>
    <w:rsid w:val="008E6CD4"/>
    <w:rsid w:val="008E75AD"/>
    <w:rsid w:val="008E77FF"/>
    <w:rsid w:val="008F05B4"/>
    <w:rsid w:val="008F121A"/>
    <w:rsid w:val="008F1B3A"/>
    <w:rsid w:val="008F1C45"/>
    <w:rsid w:val="008F2E2D"/>
    <w:rsid w:val="008F4C36"/>
    <w:rsid w:val="008F5128"/>
    <w:rsid w:val="008F5878"/>
    <w:rsid w:val="008F596F"/>
    <w:rsid w:val="008F5ED6"/>
    <w:rsid w:val="0090074E"/>
    <w:rsid w:val="00900D64"/>
    <w:rsid w:val="0090165A"/>
    <w:rsid w:val="00902D41"/>
    <w:rsid w:val="00902DB6"/>
    <w:rsid w:val="00903AA8"/>
    <w:rsid w:val="00903B9B"/>
    <w:rsid w:val="00904E58"/>
    <w:rsid w:val="009063A8"/>
    <w:rsid w:val="00906AB0"/>
    <w:rsid w:val="0090722D"/>
    <w:rsid w:val="00907BFC"/>
    <w:rsid w:val="00911407"/>
    <w:rsid w:val="009116BD"/>
    <w:rsid w:val="0091181F"/>
    <w:rsid w:val="00911F9D"/>
    <w:rsid w:val="009124D9"/>
    <w:rsid w:val="00912ACB"/>
    <w:rsid w:val="009146D0"/>
    <w:rsid w:val="00914FEE"/>
    <w:rsid w:val="00915BA5"/>
    <w:rsid w:val="00917CDD"/>
    <w:rsid w:val="00920853"/>
    <w:rsid w:val="0092101F"/>
    <w:rsid w:val="009232CA"/>
    <w:rsid w:val="00924147"/>
    <w:rsid w:val="00924414"/>
    <w:rsid w:val="00924720"/>
    <w:rsid w:val="00925E72"/>
    <w:rsid w:val="00926109"/>
    <w:rsid w:val="0092616B"/>
    <w:rsid w:val="009264AA"/>
    <w:rsid w:val="00926819"/>
    <w:rsid w:val="009272F5"/>
    <w:rsid w:val="00930124"/>
    <w:rsid w:val="00931497"/>
    <w:rsid w:val="00931B5D"/>
    <w:rsid w:val="00931F71"/>
    <w:rsid w:val="00932F74"/>
    <w:rsid w:val="00933042"/>
    <w:rsid w:val="0093339D"/>
    <w:rsid w:val="009333C1"/>
    <w:rsid w:val="00933B27"/>
    <w:rsid w:val="00933B3B"/>
    <w:rsid w:val="00933C30"/>
    <w:rsid w:val="00934E1C"/>
    <w:rsid w:val="009358A0"/>
    <w:rsid w:val="00935FEB"/>
    <w:rsid w:val="009361C8"/>
    <w:rsid w:val="00936258"/>
    <w:rsid w:val="0093697D"/>
    <w:rsid w:val="009369FB"/>
    <w:rsid w:val="00936E67"/>
    <w:rsid w:val="009371F3"/>
    <w:rsid w:val="009375D0"/>
    <w:rsid w:val="00937FC7"/>
    <w:rsid w:val="009411C5"/>
    <w:rsid w:val="009420C0"/>
    <w:rsid w:val="009420C8"/>
    <w:rsid w:val="009426AE"/>
    <w:rsid w:val="009429CF"/>
    <w:rsid w:val="00942F7B"/>
    <w:rsid w:val="00944776"/>
    <w:rsid w:val="009449C1"/>
    <w:rsid w:val="009449CA"/>
    <w:rsid w:val="00944F7E"/>
    <w:rsid w:val="00945103"/>
    <w:rsid w:val="00946A03"/>
    <w:rsid w:val="00946F50"/>
    <w:rsid w:val="0094717B"/>
    <w:rsid w:val="00947564"/>
    <w:rsid w:val="009478C2"/>
    <w:rsid w:val="00950123"/>
    <w:rsid w:val="009505FB"/>
    <w:rsid w:val="00951C3E"/>
    <w:rsid w:val="00952663"/>
    <w:rsid w:val="009527C7"/>
    <w:rsid w:val="0095344A"/>
    <w:rsid w:val="00954CD4"/>
    <w:rsid w:val="0095794D"/>
    <w:rsid w:val="009617B9"/>
    <w:rsid w:val="00962FA2"/>
    <w:rsid w:val="009640AA"/>
    <w:rsid w:val="00964112"/>
    <w:rsid w:val="009643A2"/>
    <w:rsid w:val="00964AC6"/>
    <w:rsid w:val="00964B03"/>
    <w:rsid w:val="0096593B"/>
    <w:rsid w:val="00967EDF"/>
    <w:rsid w:val="00967F56"/>
    <w:rsid w:val="009701CF"/>
    <w:rsid w:val="009717C6"/>
    <w:rsid w:val="009719DA"/>
    <w:rsid w:val="009719ED"/>
    <w:rsid w:val="00971B2F"/>
    <w:rsid w:val="00972300"/>
    <w:rsid w:val="00972944"/>
    <w:rsid w:val="00973002"/>
    <w:rsid w:val="009734A2"/>
    <w:rsid w:val="00973708"/>
    <w:rsid w:val="00974055"/>
    <w:rsid w:val="00974783"/>
    <w:rsid w:val="00974C24"/>
    <w:rsid w:val="00975680"/>
    <w:rsid w:val="00975D95"/>
    <w:rsid w:val="009760DA"/>
    <w:rsid w:val="00977A98"/>
    <w:rsid w:val="00977E07"/>
    <w:rsid w:val="00977F01"/>
    <w:rsid w:val="00980455"/>
    <w:rsid w:val="009809DB"/>
    <w:rsid w:val="00982A44"/>
    <w:rsid w:val="00982AA6"/>
    <w:rsid w:val="009847EA"/>
    <w:rsid w:val="00984CD0"/>
    <w:rsid w:val="00985D4B"/>
    <w:rsid w:val="00987569"/>
    <w:rsid w:val="00987A23"/>
    <w:rsid w:val="00990B2C"/>
    <w:rsid w:val="00991601"/>
    <w:rsid w:val="00992264"/>
    <w:rsid w:val="0099268D"/>
    <w:rsid w:val="00992A8C"/>
    <w:rsid w:val="00992C1D"/>
    <w:rsid w:val="009932F1"/>
    <w:rsid w:val="00993670"/>
    <w:rsid w:val="0099399E"/>
    <w:rsid w:val="00993EC7"/>
    <w:rsid w:val="00994853"/>
    <w:rsid w:val="009948E8"/>
    <w:rsid w:val="00995E98"/>
    <w:rsid w:val="0099617B"/>
    <w:rsid w:val="009A13F7"/>
    <w:rsid w:val="009A175C"/>
    <w:rsid w:val="009A1E53"/>
    <w:rsid w:val="009A2B05"/>
    <w:rsid w:val="009A31D4"/>
    <w:rsid w:val="009A3DC4"/>
    <w:rsid w:val="009A5B66"/>
    <w:rsid w:val="009A5EDC"/>
    <w:rsid w:val="009A7ADF"/>
    <w:rsid w:val="009B0427"/>
    <w:rsid w:val="009B14B8"/>
    <w:rsid w:val="009B175D"/>
    <w:rsid w:val="009B1AA0"/>
    <w:rsid w:val="009B242F"/>
    <w:rsid w:val="009B24AA"/>
    <w:rsid w:val="009B2E3A"/>
    <w:rsid w:val="009B2EFB"/>
    <w:rsid w:val="009B2F38"/>
    <w:rsid w:val="009B319F"/>
    <w:rsid w:val="009B350F"/>
    <w:rsid w:val="009B3AAC"/>
    <w:rsid w:val="009B40AA"/>
    <w:rsid w:val="009B4734"/>
    <w:rsid w:val="009B6A4E"/>
    <w:rsid w:val="009B6F0D"/>
    <w:rsid w:val="009B7105"/>
    <w:rsid w:val="009B7362"/>
    <w:rsid w:val="009B74C2"/>
    <w:rsid w:val="009B74C6"/>
    <w:rsid w:val="009B78CE"/>
    <w:rsid w:val="009B7F04"/>
    <w:rsid w:val="009C0834"/>
    <w:rsid w:val="009C083F"/>
    <w:rsid w:val="009C1142"/>
    <w:rsid w:val="009C18D0"/>
    <w:rsid w:val="009C18D7"/>
    <w:rsid w:val="009C1DD2"/>
    <w:rsid w:val="009C288F"/>
    <w:rsid w:val="009C3876"/>
    <w:rsid w:val="009C3F98"/>
    <w:rsid w:val="009C4F89"/>
    <w:rsid w:val="009C5723"/>
    <w:rsid w:val="009C62AA"/>
    <w:rsid w:val="009C6A36"/>
    <w:rsid w:val="009C75B0"/>
    <w:rsid w:val="009D05DE"/>
    <w:rsid w:val="009D087C"/>
    <w:rsid w:val="009D14C0"/>
    <w:rsid w:val="009D184E"/>
    <w:rsid w:val="009D30C4"/>
    <w:rsid w:val="009D34BC"/>
    <w:rsid w:val="009D4A52"/>
    <w:rsid w:val="009D53B2"/>
    <w:rsid w:val="009D6C23"/>
    <w:rsid w:val="009E07BF"/>
    <w:rsid w:val="009E1B2F"/>
    <w:rsid w:val="009E2542"/>
    <w:rsid w:val="009E26D9"/>
    <w:rsid w:val="009E2BE3"/>
    <w:rsid w:val="009E2C0F"/>
    <w:rsid w:val="009E3394"/>
    <w:rsid w:val="009E33CA"/>
    <w:rsid w:val="009E37BF"/>
    <w:rsid w:val="009E3F8F"/>
    <w:rsid w:val="009E4E57"/>
    <w:rsid w:val="009E5920"/>
    <w:rsid w:val="009F012B"/>
    <w:rsid w:val="009F022D"/>
    <w:rsid w:val="009F057D"/>
    <w:rsid w:val="009F0D55"/>
    <w:rsid w:val="009F2279"/>
    <w:rsid w:val="009F2E60"/>
    <w:rsid w:val="009F37E8"/>
    <w:rsid w:val="009F3AC3"/>
    <w:rsid w:val="009F3BA3"/>
    <w:rsid w:val="009F4060"/>
    <w:rsid w:val="009F41A5"/>
    <w:rsid w:val="009F4250"/>
    <w:rsid w:val="009F499D"/>
    <w:rsid w:val="009F5058"/>
    <w:rsid w:val="009F5D18"/>
    <w:rsid w:val="009F7D60"/>
    <w:rsid w:val="00A0022A"/>
    <w:rsid w:val="00A002C4"/>
    <w:rsid w:val="00A00456"/>
    <w:rsid w:val="00A02FC1"/>
    <w:rsid w:val="00A030F8"/>
    <w:rsid w:val="00A034C6"/>
    <w:rsid w:val="00A03508"/>
    <w:rsid w:val="00A03DAD"/>
    <w:rsid w:val="00A05B38"/>
    <w:rsid w:val="00A06442"/>
    <w:rsid w:val="00A069CE"/>
    <w:rsid w:val="00A06CF0"/>
    <w:rsid w:val="00A06D37"/>
    <w:rsid w:val="00A0729E"/>
    <w:rsid w:val="00A07788"/>
    <w:rsid w:val="00A10309"/>
    <w:rsid w:val="00A1055E"/>
    <w:rsid w:val="00A11315"/>
    <w:rsid w:val="00A11FDC"/>
    <w:rsid w:val="00A13090"/>
    <w:rsid w:val="00A130D7"/>
    <w:rsid w:val="00A1316C"/>
    <w:rsid w:val="00A13414"/>
    <w:rsid w:val="00A14640"/>
    <w:rsid w:val="00A1492C"/>
    <w:rsid w:val="00A1525F"/>
    <w:rsid w:val="00A15733"/>
    <w:rsid w:val="00A15823"/>
    <w:rsid w:val="00A159C4"/>
    <w:rsid w:val="00A15DEF"/>
    <w:rsid w:val="00A161EA"/>
    <w:rsid w:val="00A16937"/>
    <w:rsid w:val="00A16992"/>
    <w:rsid w:val="00A1700F"/>
    <w:rsid w:val="00A17331"/>
    <w:rsid w:val="00A17439"/>
    <w:rsid w:val="00A17910"/>
    <w:rsid w:val="00A17A93"/>
    <w:rsid w:val="00A17AB3"/>
    <w:rsid w:val="00A204A2"/>
    <w:rsid w:val="00A20AC4"/>
    <w:rsid w:val="00A20CB9"/>
    <w:rsid w:val="00A20F9F"/>
    <w:rsid w:val="00A21FE7"/>
    <w:rsid w:val="00A22558"/>
    <w:rsid w:val="00A225E1"/>
    <w:rsid w:val="00A230D2"/>
    <w:rsid w:val="00A231ED"/>
    <w:rsid w:val="00A23A0E"/>
    <w:rsid w:val="00A242CE"/>
    <w:rsid w:val="00A24D63"/>
    <w:rsid w:val="00A25993"/>
    <w:rsid w:val="00A263E8"/>
    <w:rsid w:val="00A26E75"/>
    <w:rsid w:val="00A31708"/>
    <w:rsid w:val="00A320CF"/>
    <w:rsid w:val="00A32CA7"/>
    <w:rsid w:val="00A32EC1"/>
    <w:rsid w:val="00A33C0A"/>
    <w:rsid w:val="00A35B53"/>
    <w:rsid w:val="00A37B1C"/>
    <w:rsid w:val="00A410E5"/>
    <w:rsid w:val="00A413EA"/>
    <w:rsid w:val="00A41935"/>
    <w:rsid w:val="00A41D49"/>
    <w:rsid w:val="00A42D45"/>
    <w:rsid w:val="00A43200"/>
    <w:rsid w:val="00A437FC"/>
    <w:rsid w:val="00A43DDD"/>
    <w:rsid w:val="00A446B6"/>
    <w:rsid w:val="00A45E5E"/>
    <w:rsid w:val="00A475F2"/>
    <w:rsid w:val="00A47896"/>
    <w:rsid w:val="00A50225"/>
    <w:rsid w:val="00A512EC"/>
    <w:rsid w:val="00A518A2"/>
    <w:rsid w:val="00A528B7"/>
    <w:rsid w:val="00A538F4"/>
    <w:rsid w:val="00A53FD0"/>
    <w:rsid w:val="00A54523"/>
    <w:rsid w:val="00A54BC0"/>
    <w:rsid w:val="00A556EC"/>
    <w:rsid w:val="00A560F1"/>
    <w:rsid w:val="00A5616A"/>
    <w:rsid w:val="00A569CA"/>
    <w:rsid w:val="00A56C27"/>
    <w:rsid w:val="00A56FD2"/>
    <w:rsid w:val="00A5752D"/>
    <w:rsid w:val="00A5792E"/>
    <w:rsid w:val="00A60DA5"/>
    <w:rsid w:val="00A616C9"/>
    <w:rsid w:val="00A618D5"/>
    <w:rsid w:val="00A61FC8"/>
    <w:rsid w:val="00A64E22"/>
    <w:rsid w:val="00A651EF"/>
    <w:rsid w:val="00A65B8A"/>
    <w:rsid w:val="00A65DC2"/>
    <w:rsid w:val="00A65E87"/>
    <w:rsid w:val="00A65EC9"/>
    <w:rsid w:val="00A664D2"/>
    <w:rsid w:val="00A66521"/>
    <w:rsid w:val="00A669F2"/>
    <w:rsid w:val="00A670FE"/>
    <w:rsid w:val="00A67471"/>
    <w:rsid w:val="00A6770E"/>
    <w:rsid w:val="00A678BC"/>
    <w:rsid w:val="00A67FC9"/>
    <w:rsid w:val="00A70D06"/>
    <w:rsid w:val="00A7216D"/>
    <w:rsid w:val="00A72E94"/>
    <w:rsid w:val="00A732A8"/>
    <w:rsid w:val="00A7334A"/>
    <w:rsid w:val="00A73444"/>
    <w:rsid w:val="00A73A11"/>
    <w:rsid w:val="00A73DCD"/>
    <w:rsid w:val="00A741A5"/>
    <w:rsid w:val="00A756A8"/>
    <w:rsid w:val="00A76662"/>
    <w:rsid w:val="00A76D0C"/>
    <w:rsid w:val="00A77458"/>
    <w:rsid w:val="00A77721"/>
    <w:rsid w:val="00A8394E"/>
    <w:rsid w:val="00A83A5D"/>
    <w:rsid w:val="00A83DB3"/>
    <w:rsid w:val="00A843CE"/>
    <w:rsid w:val="00A8483D"/>
    <w:rsid w:val="00A8745D"/>
    <w:rsid w:val="00A907E4"/>
    <w:rsid w:val="00A91AB5"/>
    <w:rsid w:val="00A9244B"/>
    <w:rsid w:val="00A9267D"/>
    <w:rsid w:val="00A93560"/>
    <w:rsid w:val="00A93FED"/>
    <w:rsid w:val="00A943ED"/>
    <w:rsid w:val="00A945D7"/>
    <w:rsid w:val="00A950AD"/>
    <w:rsid w:val="00A96C25"/>
    <w:rsid w:val="00A96E7F"/>
    <w:rsid w:val="00A97061"/>
    <w:rsid w:val="00A973B8"/>
    <w:rsid w:val="00AA126E"/>
    <w:rsid w:val="00AA31B7"/>
    <w:rsid w:val="00AA3B0A"/>
    <w:rsid w:val="00AA5139"/>
    <w:rsid w:val="00AA573B"/>
    <w:rsid w:val="00AA5CAA"/>
    <w:rsid w:val="00AA6B4C"/>
    <w:rsid w:val="00AA7329"/>
    <w:rsid w:val="00AA7851"/>
    <w:rsid w:val="00AB24BC"/>
    <w:rsid w:val="00AB2D67"/>
    <w:rsid w:val="00AB438C"/>
    <w:rsid w:val="00AB4BBA"/>
    <w:rsid w:val="00AB4D58"/>
    <w:rsid w:val="00AB4D8F"/>
    <w:rsid w:val="00AB5208"/>
    <w:rsid w:val="00AB589C"/>
    <w:rsid w:val="00AB5F3F"/>
    <w:rsid w:val="00AB601A"/>
    <w:rsid w:val="00AB63E8"/>
    <w:rsid w:val="00AB653C"/>
    <w:rsid w:val="00AB70AF"/>
    <w:rsid w:val="00AB7BE2"/>
    <w:rsid w:val="00AC1F09"/>
    <w:rsid w:val="00AC24CF"/>
    <w:rsid w:val="00AC2D18"/>
    <w:rsid w:val="00AC3024"/>
    <w:rsid w:val="00AC3246"/>
    <w:rsid w:val="00AC402F"/>
    <w:rsid w:val="00AC64D2"/>
    <w:rsid w:val="00AC68E1"/>
    <w:rsid w:val="00AC7388"/>
    <w:rsid w:val="00AC7FE4"/>
    <w:rsid w:val="00AD0B44"/>
    <w:rsid w:val="00AD1E6B"/>
    <w:rsid w:val="00AD2119"/>
    <w:rsid w:val="00AD229E"/>
    <w:rsid w:val="00AD2390"/>
    <w:rsid w:val="00AD2B35"/>
    <w:rsid w:val="00AD37CA"/>
    <w:rsid w:val="00AD3B8A"/>
    <w:rsid w:val="00AD3BB7"/>
    <w:rsid w:val="00AD3E04"/>
    <w:rsid w:val="00AD4D20"/>
    <w:rsid w:val="00AD4D41"/>
    <w:rsid w:val="00AD4F19"/>
    <w:rsid w:val="00AD59D1"/>
    <w:rsid w:val="00AD5A60"/>
    <w:rsid w:val="00AD5D4A"/>
    <w:rsid w:val="00AD663F"/>
    <w:rsid w:val="00AD69F0"/>
    <w:rsid w:val="00AD7E2D"/>
    <w:rsid w:val="00AE16DD"/>
    <w:rsid w:val="00AE2A98"/>
    <w:rsid w:val="00AE2B4E"/>
    <w:rsid w:val="00AE2C17"/>
    <w:rsid w:val="00AE36A4"/>
    <w:rsid w:val="00AE4C9B"/>
    <w:rsid w:val="00AE4F2A"/>
    <w:rsid w:val="00AE5441"/>
    <w:rsid w:val="00AE5894"/>
    <w:rsid w:val="00AE59B3"/>
    <w:rsid w:val="00AE70DA"/>
    <w:rsid w:val="00AE7BC0"/>
    <w:rsid w:val="00AF0063"/>
    <w:rsid w:val="00AF00F2"/>
    <w:rsid w:val="00AF0EB1"/>
    <w:rsid w:val="00AF16D7"/>
    <w:rsid w:val="00AF185A"/>
    <w:rsid w:val="00AF1FA6"/>
    <w:rsid w:val="00AF321C"/>
    <w:rsid w:val="00AF5C9A"/>
    <w:rsid w:val="00AF64CA"/>
    <w:rsid w:val="00AF6B9F"/>
    <w:rsid w:val="00AF6CE0"/>
    <w:rsid w:val="00AF7BC4"/>
    <w:rsid w:val="00B0023B"/>
    <w:rsid w:val="00B0060B"/>
    <w:rsid w:val="00B00D09"/>
    <w:rsid w:val="00B00DDB"/>
    <w:rsid w:val="00B01197"/>
    <w:rsid w:val="00B023F4"/>
    <w:rsid w:val="00B026C7"/>
    <w:rsid w:val="00B02831"/>
    <w:rsid w:val="00B02961"/>
    <w:rsid w:val="00B02A3B"/>
    <w:rsid w:val="00B03E0E"/>
    <w:rsid w:val="00B03F33"/>
    <w:rsid w:val="00B0470D"/>
    <w:rsid w:val="00B05397"/>
    <w:rsid w:val="00B055D8"/>
    <w:rsid w:val="00B06DFD"/>
    <w:rsid w:val="00B074B2"/>
    <w:rsid w:val="00B07AE8"/>
    <w:rsid w:val="00B10965"/>
    <w:rsid w:val="00B10E32"/>
    <w:rsid w:val="00B11B75"/>
    <w:rsid w:val="00B12242"/>
    <w:rsid w:val="00B136C0"/>
    <w:rsid w:val="00B139F5"/>
    <w:rsid w:val="00B14C7A"/>
    <w:rsid w:val="00B15215"/>
    <w:rsid w:val="00B15853"/>
    <w:rsid w:val="00B15901"/>
    <w:rsid w:val="00B15CBC"/>
    <w:rsid w:val="00B16A03"/>
    <w:rsid w:val="00B211FF"/>
    <w:rsid w:val="00B215CA"/>
    <w:rsid w:val="00B22AAB"/>
    <w:rsid w:val="00B22C11"/>
    <w:rsid w:val="00B22D26"/>
    <w:rsid w:val="00B25A66"/>
    <w:rsid w:val="00B25DD4"/>
    <w:rsid w:val="00B26364"/>
    <w:rsid w:val="00B26528"/>
    <w:rsid w:val="00B26C87"/>
    <w:rsid w:val="00B3011F"/>
    <w:rsid w:val="00B315E3"/>
    <w:rsid w:val="00B32200"/>
    <w:rsid w:val="00B32A2F"/>
    <w:rsid w:val="00B33EE9"/>
    <w:rsid w:val="00B34673"/>
    <w:rsid w:val="00B348B6"/>
    <w:rsid w:val="00B34CA1"/>
    <w:rsid w:val="00B35AEC"/>
    <w:rsid w:val="00B3687A"/>
    <w:rsid w:val="00B36D36"/>
    <w:rsid w:val="00B37EAD"/>
    <w:rsid w:val="00B410B3"/>
    <w:rsid w:val="00B411B4"/>
    <w:rsid w:val="00B41318"/>
    <w:rsid w:val="00B41895"/>
    <w:rsid w:val="00B42E45"/>
    <w:rsid w:val="00B44413"/>
    <w:rsid w:val="00B4522D"/>
    <w:rsid w:val="00B46505"/>
    <w:rsid w:val="00B46729"/>
    <w:rsid w:val="00B471F0"/>
    <w:rsid w:val="00B47623"/>
    <w:rsid w:val="00B501AD"/>
    <w:rsid w:val="00B503EF"/>
    <w:rsid w:val="00B50A29"/>
    <w:rsid w:val="00B51645"/>
    <w:rsid w:val="00B518DC"/>
    <w:rsid w:val="00B531CB"/>
    <w:rsid w:val="00B55B0F"/>
    <w:rsid w:val="00B55C9B"/>
    <w:rsid w:val="00B5735A"/>
    <w:rsid w:val="00B60E92"/>
    <w:rsid w:val="00B611CA"/>
    <w:rsid w:val="00B62320"/>
    <w:rsid w:val="00B6319A"/>
    <w:rsid w:val="00B63334"/>
    <w:rsid w:val="00B63B46"/>
    <w:rsid w:val="00B63C0E"/>
    <w:rsid w:val="00B652D1"/>
    <w:rsid w:val="00B654EC"/>
    <w:rsid w:val="00B655FF"/>
    <w:rsid w:val="00B659F1"/>
    <w:rsid w:val="00B66AF3"/>
    <w:rsid w:val="00B6721F"/>
    <w:rsid w:val="00B7103E"/>
    <w:rsid w:val="00B71E0A"/>
    <w:rsid w:val="00B73262"/>
    <w:rsid w:val="00B732F9"/>
    <w:rsid w:val="00B732FE"/>
    <w:rsid w:val="00B7454C"/>
    <w:rsid w:val="00B745CC"/>
    <w:rsid w:val="00B74803"/>
    <w:rsid w:val="00B749EC"/>
    <w:rsid w:val="00B75DE6"/>
    <w:rsid w:val="00B75E9F"/>
    <w:rsid w:val="00B7784D"/>
    <w:rsid w:val="00B77C4E"/>
    <w:rsid w:val="00B805A2"/>
    <w:rsid w:val="00B80741"/>
    <w:rsid w:val="00B8097E"/>
    <w:rsid w:val="00B80CB3"/>
    <w:rsid w:val="00B80E6A"/>
    <w:rsid w:val="00B81A2D"/>
    <w:rsid w:val="00B81BB5"/>
    <w:rsid w:val="00B8219E"/>
    <w:rsid w:val="00B83867"/>
    <w:rsid w:val="00B852A4"/>
    <w:rsid w:val="00B85DEE"/>
    <w:rsid w:val="00B85F1F"/>
    <w:rsid w:val="00B85F9D"/>
    <w:rsid w:val="00B86949"/>
    <w:rsid w:val="00B86972"/>
    <w:rsid w:val="00B8711B"/>
    <w:rsid w:val="00B90389"/>
    <w:rsid w:val="00B912B9"/>
    <w:rsid w:val="00B91925"/>
    <w:rsid w:val="00B927A5"/>
    <w:rsid w:val="00B945BB"/>
    <w:rsid w:val="00B96CBA"/>
    <w:rsid w:val="00B96DCE"/>
    <w:rsid w:val="00B970DE"/>
    <w:rsid w:val="00B97D6E"/>
    <w:rsid w:val="00BA138F"/>
    <w:rsid w:val="00BA1EF5"/>
    <w:rsid w:val="00BA22AF"/>
    <w:rsid w:val="00BA2F9A"/>
    <w:rsid w:val="00BA365E"/>
    <w:rsid w:val="00BA3E74"/>
    <w:rsid w:val="00BA5BDA"/>
    <w:rsid w:val="00BA6D3E"/>
    <w:rsid w:val="00BA7305"/>
    <w:rsid w:val="00BB1A56"/>
    <w:rsid w:val="00BB1E36"/>
    <w:rsid w:val="00BB2A0E"/>
    <w:rsid w:val="00BB3ECA"/>
    <w:rsid w:val="00BB49D1"/>
    <w:rsid w:val="00BB5F4B"/>
    <w:rsid w:val="00BB60E7"/>
    <w:rsid w:val="00BB630A"/>
    <w:rsid w:val="00BB6828"/>
    <w:rsid w:val="00BB721B"/>
    <w:rsid w:val="00BB7B91"/>
    <w:rsid w:val="00BC0120"/>
    <w:rsid w:val="00BC01D7"/>
    <w:rsid w:val="00BC0246"/>
    <w:rsid w:val="00BC03B1"/>
    <w:rsid w:val="00BC05C5"/>
    <w:rsid w:val="00BC1237"/>
    <w:rsid w:val="00BC1284"/>
    <w:rsid w:val="00BC32DA"/>
    <w:rsid w:val="00BC4497"/>
    <w:rsid w:val="00BC4942"/>
    <w:rsid w:val="00BC4C99"/>
    <w:rsid w:val="00BC5229"/>
    <w:rsid w:val="00BC57B8"/>
    <w:rsid w:val="00BC5901"/>
    <w:rsid w:val="00BC5F53"/>
    <w:rsid w:val="00BD070F"/>
    <w:rsid w:val="00BD1381"/>
    <w:rsid w:val="00BD1434"/>
    <w:rsid w:val="00BD1525"/>
    <w:rsid w:val="00BD1BF4"/>
    <w:rsid w:val="00BD1FD6"/>
    <w:rsid w:val="00BD257C"/>
    <w:rsid w:val="00BD29F4"/>
    <w:rsid w:val="00BD2E50"/>
    <w:rsid w:val="00BD34D0"/>
    <w:rsid w:val="00BD3CFB"/>
    <w:rsid w:val="00BD47E3"/>
    <w:rsid w:val="00BD49F9"/>
    <w:rsid w:val="00BD4E09"/>
    <w:rsid w:val="00BD4FF2"/>
    <w:rsid w:val="00BD5027"/>
    <w:rsid w:val="00BD5580"/>
    <w:rsid w:val="00BD6541"/>
    <w:rsid w:val="00BD66E5"/>
    <w:rsid w:val="00BD7582"/>
    <w:rsid w:val="00BD7646"/>
    <w:rsid w:val="00BE06AE"/>
    <w:rsid w:val="00BE0869"/>
    <w:rsid w:val="00BE097A"/>
    <w:rsid w:val="00BE1D33"/>
    <w:rsid w:val="00BE2F6D"/>
    <w:rsid w:val="00BE36B2"/>
    <w:rsid w:val="00BE3B9D"/>
    <w:rsid w:val="00BE49C7"/>
    <w:rsid w:val="00BE658A"/>
    <w:rsid w:val="00BE65E7"/>
    <w:rsid w:val="00BF0163"/>
    <w:rsid w:val="00BF08CB"/>
    <w:rsid w:val="00BF0D30"/>
    <w:rsid w:val="00BF136B"/>
    <w:rsid w:val="00BF14F0"/>
    <w:rsid w:val="00BF2C3B"/>
    <w:rsid w:val="00BF34EB"/>
    <w:rsid w:val="00BF3F09"/>
    <w:rsid w:val="00BF46FA"/>
    <w:rsid w:val="00BF5651"/>
    <w:rsid w:val="00BF59D8"/>
    <w:rsid w:val="00BF6AF8"/>
    <w:rsid w:val="00BF6CC8"/>
    <w:rsid w:val="00BF6D21"/>
    <w:rsid w:val="00BF6D48"/>
    <w:rsid w:val="00BF7496"/>
    <w:rsid w:val="00C000A0"/>
    <w:rsid w:val="00C00868"/>
    <w:rsid w:val="00C00BD8"/>
    <w:rsid w:val="00C0141E"/>
    <w:rsid w:val="00C01AF5"/>
    <w:rsid w:val="00C01D52"/>
    <w:rsid w:val="00C025A3"/>
    <w:rsid w:val="00C02685"/>
    <w:rsid w:val="00C02806"/>
    <w:rsid w:val="00C02AFA"/>
    <w:rsid w:val="00C03251"/>
    <w:rsid w:val="00C033D7"/>
    <w:rsid w:val="00C03A9D"/>
    <w:rsid w:val="00C04A53"/>
    <w:rsid w:val="00C05809"/>
    <w:rsid w:val="00C065D5"/>
    <w:rsid w:val="00C06603"/>
    <w:rsid w:val="00C06DCD"/>
    <w:rsid w:val="00C105D6"/>
    <w:rsid w:val="00C1180C"/>
    <w:rsid w:val="00C12B6D"/>
    <w:rsid w:val="00C12C2D"/>
    <w:rsid w:val="00C13092"/>
    <w:rsid w:val="00C137E1"/>
    <w:rsid w:val="00C1496D"/>
    <w:rsid w:val="00C16936"/>
    <w:rsid w:val="00C17534"/>
    <w:rsid w:val="00C17AEB"/>
    <w:rsid w:val="00C20518"/>
    <w:rsid w:val="00C207B4"/>
    <w:rsid w:val="00C20F5A"/>
    <w:rsid w:val="00C21268"/>
    <w:rsid w:val="00C2154F"/>
    <w:rsid w:val="00C21A81"/>
    <w:rsid w:val="00C21E97"/>
    <w:rsid w:val="00C22474"/>
    <w:rsid w:val="00C236C7"/>
    <w:rsid w:val="00C23F97"/>
    <w:rsid w:val="00C24720"/>
    <w:rsid w:val="00C2477A"/>
    <w:rsid w:val="00C2490E"/>
    <w:rsid w:val="00C250DA"/>
    <w:rsid w:val="00C25AA8"/>
    <w:rsid w:val="00C26642"/>
    <w:rsid w:val="00C27BF4"/>
    <w:rsid w:val="00C27FE9"/>
    <w:rsid w:val="00C3057D"/>
    <w:rsid w:val="00C30FDA"/>
    <w:rsid w:val="00C311FC"/>
    <w:rsid w:val="00C3144F"/>
    <w:rsid w:val="00C314B2"/>
    <w:rsid w:val="00C31CB5"/>
    <w:rsid w:val="00C32238"/>
    <w:rsid w:val="00C32800"/>
    <w:rsid w:val="00C329B6"/>
    <w:rsid w:val="00C333CD"/>
    <w:rsid w:val="00C333D1"/>
    <w:rsid w:val="00C3363B"/>
    <w:rsid w:val="00C33728"/>
    <w:rsid w:val="00C34DB2"/>
    <w:rsid w:val="00C352B4"/>
    <w:rsid w:val="00C35E95"/>
    <w:rsid w:val="00C362C0"/>
    <w:rsid w:val="00C36551"/>
    <w:rsid w:val="00C36738"/>
    <w:rsid w:val="00C367A9"/>
    <w:rsid w:val="00C36BC1"/>
    <w:rsid w:val="00C37D8A"/>
    <w:rsid w:val="00C40388"/>
    <w:rsid w:val="00C404EA"/>
    <w:rsid w:val="00C40A70"/>
    <w:rsid w:val="00C41253"/>
    <w:rsid w:val="00C41608"/>
    <w:rsid w:val="00C41E17"/>
    <w:rsid w:val="00C41F4A"/>
    <w:rsid w:val="00C44618"/>
    <w:rsid w:val="00C457BA"/>
    <w:rsid w:val="00C461AE"/>
    <w:rsid w:val="00C462F2"/>
    <w:rsid w:val="00C46508"/>
    <w:rsid w:val="00C46B5F"/>
    <w:rsid w:val="00C47FAE"/>
    <w:rsid w:val="00C506B9"/>
    <w:rsid w:val="00C50A5B"/>
    <w:rsid w:val="00C50A5D"/>
    <w:rsid w:val="00C511C7"/>
    <w:rsid w:val="00C51E93"/>
    <w:rsid w:val="00C52200"/>
    <w:rsid w:val="00C52674"/>
    <w:rsid w:val="00C527DA"/>
    <w:rsid w:val="00C52EBD"/>
    <w:rsid w:val="00C53018"/>
    <w:rsid w:val="00C53383"/>
    <w:rsid w:val="00C5361B"/>
    <w:rsid w:val="00C5395E"/>
    <w:rsid w:val="00C53A94"/>
    <w:rsid w:val="00C54E66"/>
    <w:rsid w:val="00C565B8"/>
    <w:rsid w:val="00C56E44"/>
    <w:rsid w:val="00C57FA5"/>
    <w:rsid w:val="00C6036A"/>
    <w:rsid w:val="00C60FCE"/>
    <w:rsid w:val="00C61002"/>
    <w:rsid w:val="00C61061"/>
    <w:rsid w:val="00C612B0"/>
    <w:rsid w:val="00C6176F"/>
    <w:rsid w:val="00C617DE"/>
    <w:rsid w:val="00C61C54"/>
    <w:rsid w:val="00C61DD7"/>
    <w:rsid w:val="00C61E7A"/>
    <w:rsid w:val="00C6222D"/>
    <w:rsid w:val="00C629C0"/>
    <w:rsid w:val="00C63075"/>
    <w:rsid w:val="00C647F1"/>
    <w:rsid w:val="00C65EDB"/>
    <w:rsid w:val="00C66213"/>
    <w:rsid w:val="00C679C9"/>
    <w:rsid w:val="00C702CB"/>
    <w:rsid w:val="00C716B3"/>
    <w:rsid w:val="00C7190E"/>
    <w:rsid w:val="00C737AB"/>
    <w:rsid w:val="00C73860"/>
    <w:rsid w:val="00C7393A"/>
    <w:rsid w:val="00C755CF"/>
    <w:rsid w:val="00C75BDD"/>
    <w:rsid w:val="00C76027"/>
    <w:rsid w:val="00C764EE"/>
    <w:rsid w:val="00C77DF7"/>
    <w:rsid w:val="00C80E41"/>
    <w:rsid w:val="00C81A17"/>
    <w:rsid w:val="00C83389"/>
    <w:rsid w:val="00C83999"/>
    <w:rsid w:val="00C83C89"/>
    <w:rsid w:val="00C84317"/>
    <w:rsid w:val="00C85EFE"/>
    <w:rsid w:val="00C86195"/>
    <w:rsid w:val="00C878F0"/>
    <w:rsid w:val="00C87CDD"/>
    <w:rsid w:val="00C87F23"/>
    <w:rsid w:val="00C91B59"/>
    <w:rsid w:val="00C930EF"/>
    <w:rsid w:val="00C931F3"/>
    <w:rsid w:val="00C93B2E"/>
    <w:rsid w:val="00C94E3B"/>
    <w:rsid w:val="00C962AC"/>
    <w:rsid w:val="00C966D0"/>
    <w:rsid w:val="00C9675A"/>
    <w:rsid w:val="00C96E99"/>
    <w:rsid w:val="00C97523"/>
    <w:rsid w:val="00CA0F39"/>
    <w:rsid w:val="00CA17FB"/>
    <w:rsid w:val="00CA18EA"/>
    <w:rsid w:val="00CA265D"/>
    <w:rsid w:val="00CA3547"/>
    <w:rsid w:val="00CA3BFB"/>
    <w:rsid w:val="00CA4203"/>
    <w:rsid w:val="00CA46AF"/>
    <w:rsid w:val="00CA4F6B"/>
    <w:rsid w:val="00CA5392"/>
    <w:rsid w:val="00CA5773"/>
    <w:rsid w:val="00CA578C"/>
    <w:rsid w:val="00CA57E8"/>
    <w:rsid w:val="00CA5ABC"/>
    <w:rsid w:val="00CA5DA4"/>
    <w:rsid w:val="00CA6190"/>
    <w:rsid w:val="00CA664B"/>
    <w:rsid w:val="00CA6E40"/>
    <w:rsid w:val="00CA6F7A"/>
    <w:rsid w:val="00CB0E23"/>
    <w:rsid w:val="00CB1222"/>
    <w:rsid w:val="00CB1519"/>
    <w:rsid w:val="00CB3024"/>
    <w:rsid w:val="00CB30A7"/>
    <w:rsid w:val="00CB3152"/>
    <w:rsid w:val="00CB32DC"/>
    <w:rsid w:val="00CB4040"/>
    <w:rsid w:val="00CB46A6"/>
    <w:rsid w:val="00CB525C"/>
    <w:rsid w:val="00CB55CB"/>
    <w:rsid w:val="00CB5C24"/>
    <w:rsid w:val="00CB6E31"/>
    <w:rsid w:val="00CB77A4"/>
    <w:rsid w:val="00CB77AD"/>
    <w:rsid w:val="00CC0283"/>
    <w:rsid w:val="00CC02B5"/>
    <w:rsid w:val="00CC0AB9"/>
    <w:rsid w:val="00CC0B0E"/>
    <w:rsid w:val="00CC0F6C"/>
    <w:rsid w:val="00CC2353"/>
    <w:rsid w:val="00CC32D3"/>
    <w:rsid w:val="00CC3EF5"/>
    <w:rsid w:val="00CC4B19"/>
    <w:rsid w:val="00CC54D8"/>
    <w:rsid w:val="00CC55FD"/>
    <w:rsid w:val="00CC60B9"/>
    <w:rsid w:val="00CC7355"/>
    <w:rsid w:val="00CC7616"/>
    <w:rsid w:val="00CC76F8"/>
    <w:rsid w:val="00CC773E"/>
    <w:rsid w:val="00CC7F2F"/>
    <w:rsid w:val="00CD17FE"/>
    <w:rsid w:val="00CD1B12"/>
    <w:rsid w:val="00CD1C62"/>
    <w:rsid w:val="00CD1D2A"/>
    <w:rsid w:val="00CD20B9"/>
    <w:rsid w:val="00CD2456"/>
    <w:rsid w:val="00CD370C"/>
    <w:rsid w:val="00CD3915"/>
    <w:rsid w:val="00CD3D2E"/>
    <w:rsid w:val="00CD4897"/>
    <w:rsid w:val="00CD49D3"/>
    <w:rsid w:val="00CD4F3E"/>
    <w:rsid w:val="00CD730C"/>
    <w:rsid w:val="00CD755B"/>
    <w:rsid w:val="00CE0CFC"/>
    <w:rsid w:val="00CE1710"/>
    <w:rsid w:val="00CE27C0"/>
    <w:rsid w:val="00CE2C6A"/>
    <w:rsid w:val="00CE2D28"/>
    <w:rsid w:val="00CE350E"/>
    <w:rsid w:val="00CE5330"/>
    <w:rsid w:val="00CE5DEE"/>
    <w:rsid w:val="00CE6FEC"/>
    <w:rsid w:val="00CE70B9"/>
    <w:rsid w:val="00CE71DE"/>
    <w:rsid w:val="00CE775F"/>
    <w:rsid w:val="00CE7A0F"/>
    <w:rsid w:val="00CE7E0D"/>
    <w:rsid w:val="00CE7F73"/>
    <w:rsid w:val="00CF0401"/>
    <w:rsid w:val="00CF049A"/>
    <w:rsid w:val="00CF1014"/>
    <w:rsid w:val="00CF160C"/>
    <w:rsid w:val="00CF1E94"/>
    <w:rsid w:val="00CF28E2"/>
    <w:rsid w:val="00CF2E33"/>
    <w:rsid w:val="00CF2FEE"/>
    <w:rsid w:val="00CF50BF"/>
    <w:rsid w:val="00CF5375"/>
    <w:rsid w:val="00CF544B"/>
    <w:rsid w:val="00CF6C83"/>
    <w:rsid w:val="00CF6DD6"/>
    <w:rsid w:val="00D00685"/>
    <w:rsid w:val="00D008CA"/>
    <w:rsid w:val="00D00A8F"/>
    <w:rsid w:val="00D00D4E"/>
    <w:rsid w:val="00D01140"/>
    <w:rsid w:val="00D01417"/>
    <w:rsid w:val="00D01A45"/>
    <w:rsid w:val="00D0286F"/>
    <w:rsid w:val="00D02D2B"/>
    <w:rsid w:val="00D03420"/>
    <w:rsid w:val="00D035DB"/>
    <w:rsid w:val="00D03CFA"/>
    <w:rsid w:val="00D04228"/>
    <w:rsid w:val="00D043FD"/>
    <w:rsid w:val="00D0442B"/>
    <w:rsid w:val="00D07116"/>
    <w:rsid w:val="00D07E5C"/>
    <w:rsid w:val="00D105C5"/>
    <w:rsid w:val="00D10623"/>
    <w:rsid w:val="00D10CAE"/>
    <w:rsid w:val="00D1120B"/>
    <w:rsid w:val="00D11F66"/>
    <w:rsid w:val="00D121D5"/>
    <w:rsid w:val="00D12A4B"/>
    <w:rsid w:val="00D13612"/>
    <w:rsid w:val="00D14224"/>
    <w:rsid w:val="00D148D7"/>
    <w:rsid w:val="00D14FE9"/>
    <w:rsid w:val="00D165EE"/>
    <w:rsid w:val="00D17D4A"/>
    <w:rsid w:val="00D22389"/>
    <w:rsid w:val="00D22881"/>
    <w:rsid w:val="00D232B9"/>
    <w:rsid w:val="00D24152"/>
    <w:rsid w:val="00D242D4"/>
    <w:rsid w:val="00D243BB"/>
    <w:rsid w:val="00D2453B"/>
    <w:rsid w:val="00D26629"/>
    <w:rsid w:val="00D3083E"/>
    <w:rsid w:val="00D30DA8"/>
    <w:rsid w:val="00D32054"/>
    <w:rsid w:val="00D32E7D"/>
    <w:rsid w:val="00D3334A"/>
    <w:rsid w:val="00D333A7"/>
    <w:rsid w:val="00D33BF9"/>
    <w:rsid w:val="00D33F5A"/>
    <w:rsid w:val="00D3400A"/>
    <w:rsid w:val="00D3405A"/>
    <w:rsid w:val="00D34275"/>
    <w:rsid w:val="00D34D8C"/>
    <w:rsid w:val="00D3501B"/>
    <w:rsid w:val="00D36492"/>
    <w:rsid w:val="00D36A1E"/>
    <w:rsid w:val="00D37382"/>
    <w:rsid w:val="00D376C5"/>
    <w:rsid w:val="00D4064C"/>
    <w:rsid w:val="00D40A4D"/>
    <w:rsid w:val="00D41121"/>
    <w:rsid w:val="00D4231D"/>
    <w:rsid w:val="00D42A97"/>
    <w:rsid w:val="00D42B30"/>
    <w:rsid w:val="00D43197"/>
    <w:rsid w:val="00D456CA"/>
    <w:rsid w:val="00D45A0B"/>
    <w:rsid w:val="00D45B1C"/>
    <w:rsid w:val="00D471B8"/>
    <w:rsid w:val="00D47C27"/>
    <w:rsid w:val="00D500EE"/>
    <w:rsid w:val="00D50AFD"/>
    <w:rsid w:val="00D517E1"/>
    <w:rsid w:val="00D52566"/>
    <w:rsid w:val="00D526D7"/>
    <w:rsid w:val="00D52865"/>
    <w:rsid w:val="00D528E1"/>
    <w:rsid w:val="00D53478"/>
    <w:rsid w:val="00D5392E"/>
    <w:rsid w:val="00D560D4"/>
    <w:rsid w:val="00D5718A"/>
    <w:rsid w:val="00D573CC"/>
    <w:rsid w:val="00D573E0"/>
    <w:rsid w:val="00D5744A"/>
    <w:rsid w:val="00D574D4"/>
    <w:rsid w:val="00D578A2"/>
    <w:rsid w:val="00D610FE"/>
    <w:rsid w:val="00D614B0"/>
    <w:rsid w:val="00D61DB0"/>
    <w:rsid w:val="00D6220B"/>
    <w:rsid w:val="00D62CC1"/>
    <w:rsid w:val="00D62F08"/>
    <w:rsid w:val="00D63104"/>
    <w:rsid w:val="00D63985"/>
    <w:rsid w:val="00D63A22"/>
    <w:rsid w:val="00D63B77"/>
    <w:rsid w:val="00D64437"/>
    <w:rsid w:val="00D64A4B"/>
    <w:rsid w:val="00D65BAD"/>
    <w:rsid w:val="00D65DAB"/>
    <w:rsid w:val="00D66D16"/>
    <w:rsid w:val="00D678F2"/>
    <w:rsid w:val="00D67AD9"/>
    <w:rsid w:val="00D700B9"/>
    <w:rsid w:val="00D700BC"/>
    <w:rsid w:val="00D700CA"/>
    <w:rsid w:val="00D70751"/>
    <w:rsid w:val="00D7163E"/>
    <w:rsid w:val="00D7236F"/>
    <w:rsid w:val="00D73304"/>
    <w:rsid w:val="00D735FF"/>
    <w:rsid w:val="00D738C1"/>
    <w:rsid w:val="00D75D1C"/>
    <w:rsid w:val="00D7639C"/>
    <w:rsid w:val="00D76450"/>
    <w:rsid w:val="00D767C4"/>
    <w:rsid w:val="00D773D0"/>
    <w:rsid w:val="00D8049F"/>
    <w:rsid w:val="00D80522"/>
    <w:rsid w:val="00D80CF9"/>
    <w:rsid w:val="00D80D17"/>
    <w:rsid w:val="00D823F5"/>
    <w:rsid w:val="00D828C0"/>
    <w:rsid w:val="00D82922"/>
    <w:rsid w:val="00D82E0F"/>
    <w:rsid w:val="00D83EDA"/>
    <w:rsid w:val="00D854A0"/>
    <w:rsid w:val="00D85DF8"/>
    <w:rsid w:val="00D86ECC"/>
    <w:rsid w:val="00D8759B"/>
    <w:rsid w:val="00D87BF2"/>
    <w:rsid w:val="00D902D4"/>
    <w:rsid w:val="00D90E38"/>
    <w:rsid w:val="00D92167"/>
    <w:rsid w:val="00D922CC"/>
    <w:rsid w:val="00D924F4"/>
    <w:rsid w:val="00D9261F"/>
    <w:rsid w:val="00D93014"/>
    <w:rsid w:val="00D93738"/>
    <w:rsid w:val="00D9395B"/>
    <w:rsid w:val="00D93C7D"/>
    <w:rsid w:val="00D9507C"/>
    <w:rsid w:val="00D958B0"/>
    <w:rsid w:val="00D96266"/>
    <w:rsid w:val="00D96615"/>
    <w:rsid w:val="00D96BF0"/>
    <w:rsid w:val="00D9771F"/>
    <w:rsid w:val="00D97D47"/>
    <w:rsid w:val="00D97E6E"/>
    <w:rsid w:val="00DA1ACB"/>
    <w:rsid w:val="00DA1CD6"/>
    <w:rsid w:val="00DA22DA"/>
    <w:rsid w:val="00DA2B49"/>
    <w:rsid w:val="00DA31A4"/>
    <w:rsid w:val="00DA3B45"/>
    <w:rsid w:val="00DA3C4B"/>
    <w:rsid w:val="00DA46B1"/>
    <w:rsid w:val="00DA503E"/>
    <w:rsid w:val="00DA555F"/>
    <w:rsid w:val="00DA63A5"/>
    <w:rsid w:val="00DA66D8"/>
    <w:rsid w:val="00DA6C20"/>
    <w:rsid w:val="00DA6E50"/>
    <w:rsid w:val="00DB0A4F"/>
    <w:rsid w:val="00DB229F"/>
    <w:rsid w:val="00DB33E9"/>
    <w:rsid w:val="00DB3A0F"/>
    <w:rsid w:val="00DB3A69"/>
    <w:rsid w:val="00DB4262"/>
    <w:rsid w:val="00DB5216"/>
    <w:rsid w:val="00DB59D4"/>
    <w:rsid w:val="00DB6DC9"/>
    <w:rsid w:val="00DB74F2"/>
    <w:rsid w:val="00DB7700"/>
    <w:rsid w:val="00DC03B9"/>
    <w:rsid w:val="00DC0539"/>
    <w:rsid w:val="00DC1CEC"/>
    <w:rsid w:val="00DC2DF6"/>
    <w:rsid w:val="00DC317B"/>
    <w:rsid w:val="00DC355F"/>
    <w:rsid w:val="00DC439D"/>
    <w:rsid w:val="00DC45B4"/>
    <w:rsid w:val="00DC4B24"/>
    <w:rsid w:val="00DC4B7A"/>
    <w:rsid w:val="00DC5244"/>
    <w:rsid w:val="00DC556C"/>
    <w:rsid w:val="00DC5F1D"/>
    <w:rsid w:val="00DC5F4C"/>
    <w:rsid w:val="00DC5FAD"/>
    <w:rsid w:val="00DC67D3"/>
    <w:rsid w:val="00DC7B45"/>
    <w:rsid w:val="00DD0A5F"/>
    <w:rsid w:val="00DD1211"/>
    <w:rsid w:val="00DD18E4"/>
    <w:rsid w:val="00DD1934"/>
    <w:rsid w:val="00DD2D77"/>
    <w:rsid w:val="00DD30F0"/>
    <w:rsid w:val="00DD33ED"/>
    <w:rsid w:val="00DD3E63"/>
    <w:rsid w:val="00DD4AC7"/>
    <w:rsid w:val="00DD4ACC"/>
    <w:rsid w:val="00DD5639"/>
    <w:rsid w:val="00DD5FB9"/>
    <w:rsid w:val="00DD611F"/>
    <w:rsid w:val="00DD7A4A"/>
    <w:rsid w:val="00DE173D"/>
    <w:rsid w:val="00DE3442"/>
    <w:rsid w:val="00DE6814"/>
    <w:rsid w:val="00DE68FE"/>
    <w:rsid w:val="00DF0DDB"/>
    <w:rsid w:val="00DF10C3"/>
    <w:rsid w:val="00DF1660"/>
    <w:rsid w:val="00DF1AF4"/>
    <w:rsid w:val="00DF49EE"/>
    <w:rsid w:val="00DF51DA"/>
    <w:rsid w:val="00DF5509"/>
    <w:rsid w:val="00DF58CC"/>
    <w:rsid w:val="00DF5F09"/>
    <w:rsid w:val="00DF671A"/>
    <w:rsid w:val="00DF6CF4"/>
    <w:rsid w:val="00DF736E"/>
    <w:rsid w:val="00DF7423"/>
    <w:rsid w:val="00DF745F"/>
    <w:rsid w:val="00DF79DD"/>
    <w:rsid w:val="00DF7A27"/>
    <w:rsid w:val="00DF7DBE"/>
    <w:rsid w:val="00E0019D"/>
    <w:rsid w:val="00E007EA"/>
    <w:rsid w:val="00E008CF"/>
    <w:rsid w:val="00E00945"/>
    <w:rsid w:val="00E00E60"/>
    <w:rsid w:val="00E01603"/>
    <w:rsid w:val="00E0462B"/>
    <w:rsid w:val="00E0517F"/>
    <w:rsid w:val="00E05517"/>
    <w:rsid w:val="00E0555B"/>
    <w:rsid w:val="00E06085"/>
    <w:rsid w:val="00E0693F"/>
    <w:rsid w:val="00E06D52"/>
    <w:rsid w:val="00E07247"/>
    <w:rsid w:val="00E10676"/>
    <w:rsid w:val="00E10A9B"/>
    <w:rsid w:val="00E10DCB"/>
    <w:rsid w:val="00E123D9"/>
    <w:rsid w:val="00E12949"/>
    <w:rsid w:val="00E12B7B"/>
    <w:rsid w:val="00E12BCA"/>
    <w:rsid w:val="00E12CE4"/>
    <w:rsid w:val="00E13471"/>
    <w:rsid w:val="00E14250"/>
    <w:rsid w:val="00E14607"/>
    <w:rsid w:val="00E14C3E"/>
    <w:rsid w:val="00E16432"/>
    <w:rsid w:val="00E16F01"/>
    <w:rsid w:val="00E1708D"/>
    <w:rsid w:val="00E17725"/>
    <w:rsid w:val="00E210D5"/>
    <w:rsid w:val="00E21D13"/>
    <w:rsid w:val="00E22056"/>
    <w:rsid w:val="00E22328"/>
    <w:rsid w:val="00E22B86"/>
    <w:rsid w:val="00E24092"/>
    <w:rsid w:val="00E2420D"/>
    <w:rsid w:val="00E24D14"/>
    <w:rsid w:val="00E24F1F"/>
    <w:rsid w:val="00E25D5D"/>
    <w:rsid w:val="00E25DA9"/>
    <w:rsid w:val="00E26E29"/>
    <w:rsid w:val="00E31A37"/>
    <w:rsid w:val="00E31C1B"/>
    <w:rsid w:val="00E31DAA"/>
    <w:rsid w:val="00E339DD"/>
    <w:rsid w:val="00E34B0B"/>
    <w:rsid w:val="00E350BB"/>
    <w:rsid w:val="00E360C7"/>
    <w:rsid w:val="00E3618B"/>
    <w:rsid w:val="00E36225"/>
    <w:rsid w:val="00E36444"/>
    <w:rsid w:val="00E371D3"/>
    <w:rsid w:val="00E37339"/>
    <w:rsid w:val="00E3755F"/>
    <w:rsid w:val="00E40638"/>
    <w:rsid w:val="00E40DF0"/>
    <w:rsid w:val="00E41A63"/>
    <w:rsid w:val="00E41B6E"/>
    <w:rsid w:val="00E41CDE"/>
    <w:rsid w:val="00E41F22"/>
    <w:rsid w:val="00E434F9"/>
    <w:rsid w:val="00E4502C"/>
    <w:rsid w:val="00E450B2"/>
    <w:rsid w:val="00E4670C"/>
    <w:rsid w:val="00E4689B"/>
    <w:rsid w:val="00E4691A"/>
    <w:rsid w:val="00E46B1A"/>
    <w:rsid w:val="00E46D11"/>
    <w:rsid w:val="00E50A84"/>
    <w:rsid w:val="00E50E97"/>
    <w:rsid w:val="00E5132B"/>
    <w:rsid w:val="00E516E6"/>
    <w:rsid w:val="00E52712"/>
    <w:rsid w:val="00E52B59"/>
    <w:rsid w:val="00E52F8A"/>
    <w:rsid w:val="00E53BC0"/>
    <w:rsid w:val="00E54539"/>
    <w:rsid w:val="00E54A6D"/>
    <w:rsid w:val="00E54AEF"/>
    <w:rsid w:val="00E556BB"/>
    <w:rsid w:val="00E568E9"/>
    <w:rsid w:val="00E579FC"/>
    <w:rsid w:val="00E57F3B"/>
    <w:rsid w:val="00E60195"/>
    <w:rsid w:val="00E602EF"/>
    <w:rsid w:val="00E60311"/>
    <w:rsid w:val="00E603A0"/>
    <w:rsid w:val="00E62089"/>
    <w:rsid w:val="00E622ED"/>
    <w:rsid w:val="00E63786"/>
    <w:rsid w:val="00E63C49"/>
    <w:rsid w:val="00E64D10"/>
    <w:rsid w:val="00E64EAA"/>
    <w:rsid w:val="00E656BF"/>
    <w:rsid w:val="00E658CE"/>
    <w:rsid w:val="00E66487"/>
    <w:rsid w:val="00E66550"/>
    <w:rsid w:val="00E6659A"/>
    <w:rsid w:val="00E66E94"/>
    <w:rsid w:val="00E67172"/>
    <w:rsid w:val="00E679D4"/>
    <w:rsid w:val="00E701ED"/>
    <w:rsid w:val="00E71246"/>
    <w:rsid w:val="00E71854"/>
    <w:rsid w:val="00E72315"/>
    <w:rsid w:val="00E72752"/>
    <w:rsid w:val="00E7412F"/>
    <w:rsid w:val="00E758BD"/>
    <w:rsid w:val="00E75AA8"/>
    <w:rsid w:val="00E7601A"/>
    <w:rsid w:val="00E762DD"/>
    <w:rsid w:val="00E763F8"/>
    <w:rsid w:val="00E76A87"/>
    <w:rsid w:val="00E76BDA"/>
    <w:rsid w:val="00E77A17"/>
    <w:rsid w:val="00E803F9"/>
    <w:rsid w:val="00E804BB"/>
    <w:rsid w:val="00E8110C"/>
    <w:rsid w:val="00E82017"/>
    <w:rsid w:val="00E8206D"/>
    <w:rsid w:val="00E82909"/>
    <w:rsid w:val="00E833C2"/>
    <w:rsid w:val="00E838C4"/>
    <w:rsid w:val="00E84031"/>
    <w:rsid w:val="00E84B30"/>
    <w:rsid w:val="00E85218"/>
    <w:rsid w:val="00E85645"/>
    <w:rsid w:val="00E86A91"/>
    <w:rsid w:val="00E87F84"/>
    <w:rsid w:val="00E90163"/>
    <w:rsid w:val="00E9055E"/>
    <w:rsid w:val="00E91117"/>
    <w:rsid w:val="00E91320"/>
    <w:rsid w:val="00E916D4"/>
    <w:rsid w:val="00E91731"/>
    <w:rsid w:val="00E91E88"/>
    <w:rsid w:val="00E91F08"/>
    <w:rsid w:val="00E921F5"/>
    <w:rsid w:val="00E92B44"/>
    <w:rsid w:val="00E92FE0"/>
    <w:rsid w:val="00E93C29"/>
    <w:rsid w:val="00E94D5A"/>
    <w:rsid w:val="00E95771"/>
    <w:rsid w:val="00E9615A"/>
    <w:rsid w:val="00E9733F"/>
    <w:rsid w:val="00E97939"/>
    <w:rsid w:val="00E97B7D"/>
    <w:rsid w:val="00E97DFF"/>
    <w:rsid w:val="00EA019C"/>
    <w:rsid w:val="00EA0DC1"/>
    <w:rsid w:val="00EA107E"/>
    <w:rsid w:val="00EA2325"/>
    <w:rsid w:val="00EA3497"/>
    <w:rsid w:val="00EA44B3"/>
    <w:rsid w:val="00EA58F8"/>
    <w:rsid w:val="00EA59EB"/>
    <w:rsid w:val="00EA5C27"/>
    <w:rsid w:val="00EA63F4"/>
    <w:rsid w:val="00EA6711"/>
    <w:rsid w:val="00EA7A08"/>
    <w:rsid w:val="00EB0511"/>
    <w:rsid w:val="00EB0A1B"/>
    <w:rsid w:val="00EB3B7A"/>
    <w:rsid w:val="00EB3DC3"/>
    <w:rsid w:val="00EB476C"/>
    <w:rsid w:val="00EB514B"/>
    <w:rsid w:val="00EB555E"/>
    <w:rsid w:val="00EB5A64"/>
    <w:rsid w:val="00EB61C5"/>
    <w:rsid w:val="00EB6798"/>
    <w:rsid w:val="00EB7F42"/>
    <w:rsid w:val="00EC1C92"/>
    <w:rsid w:val="00EC2D9E"/>
    <w:rsid w:val="00EC3301"/>
    <w:rsid w:val="00EC4902"/>
    <w:rsid w:val="00EC4BA3"/>
    <w:rsid w:val="00EC562E"/>
    <w:rsid w:val="00EC56E2"/>
    <w:rsid w:val="00EC5778"/>
    <w:rsid w:val="00EC707C"/>
    <w:rsid w:val="00EC71E5"/>
    <w:rsid w:val="00EC7229"/>
    <w:rsid w:val="00EC7BC6"/>
    <w:rsid w:val="00EC7F91"/>
    <w:rsid w:val="00ED33E7"/>
    <w:rsid w:val="00ED375E"/>
    <w:rsid w:val="00ED6223"/>
    <w:rsid w:val="00ED6C4B"/>
    <w:rsid w:val="00EE1A2F"/>
    <w:rsid w:val="00EE27C4"/>
    <w:rsid w:val="00EE2991"/>
    <w:rsid w:val="00EE2D27"/>
    <w:rsid w:val="00EE3325"/>
    <w:rsid w:val="00EE352A"/>
    <w:rsid w:val="00EE6F3B"/>
    <w:rsid w:val="00EE74E2"/>
    <w:rsid w:val="00EE79F8"/>
    <w:rsid w:val="00EF033A"/>
    <w:rsid w:val="00EF0358"/>
    <w:rsid w:val="00EF0731"/>
    <w:rsid w:val="00EF12E1"/>
    <w:rsid w:val="00EF2346"/>
    <w:rsid w:val="00EF25A2"/>
    <w:rsid w:val="00EF2699"/>
    <w:rsid w:val="00EF28FC"/>
    <w:rsid w:val="00EF2CB0"/>
    <w:rsid w:val="00EF3A96"/>
    <w:rsid w:val="00EF4B4A"/>
    <w:rsid w:val="00EF5309"/>
    <w:rsid w:val="00EF5669"/>
    <w:rsid w:val="00EF56FB"/>
    <w:rsid w:val="00EF5C1E"/>
    <w:rsid w:val="00EF7E31"/>
    <w:rsid w:val="00F00FE6"/>
    <w:rsid w:val="00F02149"/>
    <w:rsid w:val="00F02CC3"/>
    <w:rsid w:val="00F033BB"/>
    <w:rsid w:val="00F0546A"/>
    <w:rsid w:val="00F0660C"/>
    <w:rsid w:val="00F068F4"/>
    <w:rsid w:val="00F06B4C"/>
    <w:rsid w:val="00F07083"/>
    <w:rsid w:val="00F0794D"/>
    <w:rsid w:val="00F079D5"/>
    <w:rsid w:val="00F10050"/>
    <w:rsid w:val="00F104C8"/>
    <w:rsid w:val="00F1179C"/>
    <w:rsid w:val="00F11A7C"/>
    <w:rsid w:val="00F1225A"/>
    <w:rsid w:val="00F13BFF"/>
    <w:rsid w:val="00F13EE9"/>
    <w:rsid w:val="00F13F29"/>
    <w:rsid w:val="00F14323"/>
    <w:rsid w:val="00F147A7"/>
    <w:rsid w:val="00F14D3A"/>
    <w:rsid w:val="00F15921"/>
    <w:rsid w:val="00F171D2"/>
    <w:rsid w:val="00F17C59"/>
    <w:rsid w:val="00F17FF1"/>
    <w:rsid w:val="00F202DF"/>
    <w:rsid w:val="00F203AF"/>
    <w:rsid w:val="00F203F4"/>
    <w:rsid w:val="00F216A3"/>
    <w:rsid w:val="00F2226F"/>
    <w:rsid w:val="00F22349"/>
    <w:rsid w:val="00F23621"/>
    <w:rsid w:val="00F2409E"/>
    <w:rsid w:val="00F24BF1"/>
    <w:rsid w:val="00F26565"/>
    <w:rsid w:val="00F26A52"/>
    <w:rsid w:val="00F26DD7"/>
    <w:rsid w:val="00F270AA"/>
    <w:rsid w:val="00F30E4D"/>
    <w:rsid w:val="00F3210E"/>
    <w:rsid w:val="00F32919"/>
    <w:rsid w:val="00F344ED"/>
    <w:rsid w:val="00F34604"/>
    <w:rsid w:val="00F34E5C"/>
    <w:rsid w:val="00F35D6B"/>
    <w:rsid w:val="00F37567"/>
    <w:rsid w:val="00F40760"/>
    <w:rsid w:val="00F41173"/>
    <w:rsid w:val="00F411AA"/>
    <w:rsid w:val="00F42638"/>
    <w:rsid w:val="00F4473C"/>
    <w:rsid w:val="00F44DBD"/>
    <w:rsid w:val="00F45296"/>
    <w:rsid w:val="00F4538C"/>
    <w:rsid w:val="00F45564"/>
    <w:rsid w:val="00F455FD"/>
    <w:rsid w:val="00F45733"/>
    <w:rsid w:val="00F45781"/>
    <w:rsid w:val="00F45DAE"/>
    <w:rsid w:val="00F46229"/>
    <w:rsid w:val="00F475E4"/>
    <w:rsid w:val="00F47B03"/>
    <w:rsid w:val="00F47E15"/>
    <w:rsid w:val="00F47E6D"/>
    <w:rsid w:val="00F50130"/>
    <w:rsid w:val="00F50323"/>
    <w:rsid w:val="00F53027"/>
    <w:rsid w:val="00F535ED"/>
    <w:rsid w:val="00F540A7"/>
    <w:rsid w:val="00F54258"/>
    <w:rsid w:val="00F5461F"/>
    <w:rsid w:val="00F57D3D"/>
    <w:rsid w:val="00F57F1A"/>
    <w:rsid w:val="00F601AD"/>
    <w:rsid w:val="00F606CC"/>
    <w:rsid w:val="00F60783"/>
    <w:rsid w:val="00F60A6A"/>
    <w:rsid w:val="00F6108D"/>
    <w:rsid w:val="00F62B36"/>
    <w:rsid w:val="00F63178"/>
    <w:rsid w:val="00F631AC"/>
    <w:rsid w:val="00F63489"/>
    <w:rsid w:val="00F63B07"/>
    <w:rsid w:val="00F63BD4"/>
    <w:rsid w:val="00F6446C"/>
    <w:rsid w:val="00F64662"/>
    <w:rsid w:val="00F647CE"/>
    <w:rsid w:val="00F66063"/>
    <w:rsid w:val="00F66751"/>
    <w:rsid w:val="00F675B1"/>
    <w:rsid w:val="00F6778D"/>
    <w:rsid w:val="00F704FE"/>
    <w:rsid w:val="00F71075"/>
    <w:rsid w:val="00F7156E"/>
    <w:rsid w:val="00F720D2"/>
    <w:rsid w:val="00F72337"/>
    <w:rsid w:val="00F72862"/>
    <w:rsid w:val="00F728A9"/>
    <w:rsid w:val="00F7442D"/>
    <w:rsid w:val="00F747A7"/>
    <w:rsid w:val="00F75AB4"/>
    <w:rsid w:val="00F75FCB"/>
    <w:rsid w:val="00F76124"/>
    <w:rsid w:val="00F762F9"/>
    <w:rsid w:val="00F76FF5"/>
    <w:rsid w:val="00F772DA"/>
    <w:rsid w:val="00F773CE"/>
    <w:rsid w:val="00F776DF"/>
    <w:rsid w:val="00F77EA3"/>
    <w:rsid w:val="00F827EB"/>
    <w:rsid w:val="00F83894"/>
    <w:rsid w:val="00F83E16"/>
    <w:rsid w:val="00F84EF8"/>
    <w:rsid w:val="00F852E2"/>
    <w:rsid w:val="00F85714"/>
    <w:rsid w:val="00F86A5D"/>
    <w:rsid w:val="00F87C27"/>
    <w:rsid w:val="00F87E1E"/>
    <w:rsid w:val="00F90456"/>
    <w:rsid w:val="00F9086B"/>
    <w:rsid w:val="00F909E7"/>
    <w:rsid w:val="00F918B1"/>
    <w:rsid w:val="00F920FE"/>
    <w:rsid w:val="00F923BE"/>
    <w:rsid w:val="00F93222"/>
    <w:rsid w:val="00F93311"/>
    <w:rsid w:val="00F93721"/>
    <w:rsid w:val="00F93C5A"/>
    <w:rsid w:val="00F93D66"/>
    <w:rsid w:val="00F94D9E"/>
    <w:rsid w:val="00F9600F"/>
    <w:rsid w:val="00F96871"/>
    <w:rsid w:val="00F96D32"/>
    <w:rsid w:val="00F974C4"/>
    <w:rsid w:val="00F97C1D"/>
    <w:rsid w:val="00F97E82"/>
    <w:rsid w:val="00FA06E0"/>
    <w:rsid w:val="00FA08D5"/>
    <w:rsid w:val="00FA1C94"/>
    <w:rsid w:val="00FA232D"/>
    <w:rsid w:val="00FA28BD"/>
    <w:rsid w:val="00FA31A1"/>
    <w:rsid w:val="00FA5418"/>
    <w:rsid w:val="00FA5588"/>
    <w:rsid w:val="00FA590A"/>
    <w:rsid w:val="00FA6038"/>
    <w:rsid w:val="00FA6229"/>
    <w:rsid w:val="00FA6968"/>
    <w:rsid w:val="00FB0AD2"/>
    <w:rsid w:val="00FB11E5"/>
    <w:rsid w:val="00FB1C31"/>
    <w:rsid w:val="00FB2281"/>
    <w:rsid w:val="00FB3389"/>
    <w:rsid w:val="00FB3954"/>
    <w:rsid w:val="00FB3D65"/>
    <w:rsid w:val="00FB4A77"/>
    <w:rsid w:val="00FB5222"/>
    <w:rsid w:val="00FB5919"/>
    <w:rsid w:val="00FB5B24"/>
    <w:rsid w:val="00FB6008"/>
    <w:rsid w:val="00FB6994"/>
    <w:rsid w:val="00FB6F4B"/>
    <w:rsid w:val="00FB70A8"/>
    <w:rsid w:val="00FC0942"/>
    <w:rsid w:val="00FC249A"/>
    <w:rsid w:val="00FC27A1"/>
    <w:rsid w:val="00FC28C6"/>
    <w:rsid w:val="00FC29BB"/>
    <w:rsid w:val="00FC2A50"/>
    <w:rsid w:val="00FC2DBD"/>
    <w:rsid w:val="00FC2FBF"/>
    <w:rsid w:val="00FC355A"/>
    <w:rsid w:val="00FC3BC5"/>
    <w:rsid w:val="00FC5155"/>
    <w:rsid w:val="00FC6CFB"/>
    <w:rsid w:val="00FC7615"/>
    <w:rsid w:val="00FC7885"/>
    <w:rsid w:val="00FC7ACC"/>
    <w:rsid w:val="00FD041F"/>
    <w:rsid w:val="00FD05A6"/>
    <w:rsid w:val="00FD143E"/>
    <w:rsid w:val="00FD1FD2"/>
    <w:rsid w:val="00FD2FCE"/>
    <w:rsid w:val="00FD3227"/>
    <w:rsid w:val="00FD3EEB"/>
    <w:rsid w:val="00FD44E2"/>
    <w:rsid w:val="00FD4748"/>
    <w:rsid w:val="00FD48A2"/>
    <w:rsid w:val="00FD48BA"/>
    <w:rsid w:val="00FD4C35"/>
    <w:rsid w:val="00FD4EFF"/>
    <w:rsid w:val="00FD5C69"/>
    <w:rsid w:val="00FD679E"/>
    <w:rsid w:val="00FD6E4A"/>
    <w:rsid w:val="00FD7663"/>
    <w:rsid w:val="00FD7A6D"/>
    <w:rsid w:val="00FE26CD"/>
    <w:rsid w:val="00FE3B7B"/>
    <w:rsid w:val="00FE4440"/>
    <w:rsid w:val="00FE5A24"/>
    <w:rsid w:val="00FE79AD"/>
    <w:rsid w:val="00FF0F60"/>
    <w:rsid w:val="00FF1002"/>
    <w:rsid w:val="00FF2AEC"/>
    <w:rsid w:val="00FF4469"/>
    <w:rsid w:val="00FF4AE9"/>
    <w:rsid w:val="00FF6980"/>
    <w:rsid w:val="00FF6E85"/>
    <w:rsid w:val="00FF785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E15B40"/>
  <w15:docId w15:val="{4284A186-2758-4D78-BEAA-08E009C3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4" w:unhideWhenUsed="1"/>
    <w:lsdException w:name="List Number" w:uiPriority="99"/>
    <w:lsdException w:name="List 2" w:semiHidden="1" w:unhideWhenUsed="1"/>
    <w:lsdException w:name="List 3" w:semiHidden="1" w:unhideWhenUsed="1"/>
    <w:lsdException w:name="List Bullet 2" w:semiHidden="1" w:uiPriority="4" w:unhideWhenUsed="1" w:qFormat="1"/>
    <w:lsdException w:name="List Bullet 3" w:semiHidden="1" w:uiPriority="4" w:unhideWhenUsed="1"/>
    <w:lsdException w:name="List Bullet 4" w:semiHidden="1" w:uiPriority="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lsdException w:name="Light Grid" w:uiPriority="62"/>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uiPriority="72"/>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uiPriority="69"/>
    <w:lsdException w:name="Dark List Accent 6"/>
    <w:lsdException w:name="Colorful Shading Accent 6"/>
    <w:lsdException w:name="Colorful List Accent 6" w:uiPriority="72"/>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37CDE"/>
    <w:pPr>
      <w:widowControl w:val="0"/>
      <w:overflowPunct w:val="0"/>
      <w:adjustRightInd w:val="0"/>
    </w:pPr>
    <w:rPr>
      <w:rFonts w:eastAsiaTheme="minorEastAsia"/>
      <w:kern w:val="28"/>
    </w:rPr>
  </w:style>
  <w:style w:type="paragraph" w:styleId="Heading1">
    <w:name w:val="heading 1"/>
    <w:aliases w:val="Heading 1 adil Char,Heading 1 Char Char,Main Heading,1,PLS 1,PLS 11,PLS 12,PLS 13,H1,11,12,H11,111,13,H12,112,14,H13,113,15,PLS 14,H14,114,16,PLS 15,H15,115,17,PLS 16,H16,116,18,PLS 17,H17,117,19,PLS 18,H18,118,110,119,120,PLS 19"/>
    <w:basedOn w:val="Normal"/>
    <w:next w:val="Normal"/>
    <w:link w:val="Heading1Char"/>
    <w:autoRedefine/>
    <w:qFormat/>
    <w:rsid w:val="00FC7ACC"/>
    <w:pPr>
      <w:keepNext/>
      <w:keepLines/>
      <w:widowControl/>
      <w:pBdr>
        <w:bottom w:val="single" w:sz="4" w:space="1" w:color="auto"/>
      </w:pBdr>
      <w:tabs>
        <w:tab w:val="left" w:pos="3890"/>
      </w:tabs>
      <w:overflowPunct/>
      <w:adjustRightInd/>
      <w:spacing w:before="240" w:after="240"/>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aliases w:val="ATR2,Paragraaf, Char,Section Char,L2 Char,Section head Char,SH Char,L2,Section head,SH,Heading 2 Char1 Char,Reset numbering Char Char,Major Char Char,PARA2 Char Char,PARA21 Char Char,Major1 Char Char,PARA22 Char Char,Subhead1 Char Char,L"/>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aliases w:val="Heading2,Heading 3 Char3,Heading 3 Char2 Char,Heading 3 Char1 Char Char1,Heading 3 Char Char1 Char,Heading 3 Char1 Char1,Heading 3 Char Char2,Heading 3 Char1 Char,Heading 3 Char1,Section SubHeading Char,L3 Char,Section SubHeading,L3,Mino"/>
    <w:basedOn w:val="Normal"/>
    <w:next w:val="Normal"/>
    <w:link w:val="Heading3Char"/>
    <w:autoRedefine/>
    <w:uiPriority w:val="9"/>
    <w:qFormat/>
    <w:rsid w:val="000278F1"/>
    <w:pPr>
      <w:widowControl/>
      <w:numPr>
        <w:numId w:val="4"/>
      </w:numPr>
      <w:overflowPunct/>
      <w:adjustRightInd/>
      <w:spacing w:before="120"/>
      <w:ind w:left="357" w:hanging="357"/>
      <w:outlineLvl w:val="2"/>
    </w:pPr>
    <w:rPr>
      <w:rFonts w:ascii="Calibri Light" w:eastAsia="Times New Roman" w:hAnsi="Calibri Light"/>
      <w:b/>
      <w:sz w:val="22"/>
      <w:szCs w:val="22"/>
      <w:lang w:val="en-GB"/>
    </w:rPr>
  </w:style>
  <w:style w:type="paragraph" w:styleId="Heading4">
    <w:name w:val="heading 4"/>
    <w:aliases w:val="Heading 22,Heading 2.,Heading 4 Char2,Heading 4 Char Char,Heading 4 Char1 Char Char,Heading 4 Char Char Char Char,Heading 4 Char2 Char Char Char Char,Heading 4 Char Char2 Char Char Char Char,Heading 4 Char1 Char Char1 Char Char Char Char,Head4"/>
    <w:basedOn w:val="Normal"/>
    <w:next w:val="Normal"/>
    <w:link w:val="Heading4Char"/>
    <w:uiPriority w:val="9"/>
    <w:qFormat/>
    <w:rsid w:val="00CA578C"/>
    <w:pPr>
      <w:keepNext/>
      <w:outlineLvl w:val="3"/>
    </w:pPr>
    <w:rPr>
      <w:rFonts w:ascii="Gill Sans MT" w:hAnsi="Gill Sans MT"/>
      <w:bCs/>
      <w:sz w:val="20"/>
      <w:szCs w:val="28"/>
    </w:rPr>
  </w:style>
  <w:style w:type="paragraph" w:styleId="Heading5">
    <w:name w:val="heading 5"/>
    <w:aliases w:val="Forside,Level 3 - i,Forside1,Forside2,Forside3,Forside4,Forside11,Forside21,Forside31,Forside5,Forside12,Forside22,Forside32,Forside6,Forside13,Forside23,Forside33,Forside41,Forside111,Forside211,Forside311,Forside51,Forside121,Forside221,Bila"/>
    <w:basedOn w:val="Normal"/>
    <w:next w:val="Normal"/>
    <w:link w:val="Heading5Char"/>
    <w:autoRedefine/>
    <w:uiPriority w:val="9"/>
    <w:qFormat/>
    <w:rsid w:val="005A4606"/>
    <w:pPr>
      <w:numPr>
        <w:numId w:val="31"/>
      </w:numPr>
      <w:outlineLvl w:val="4"/>
    </w:pPr>
    <w:rPr>
      <w:rFonts w:ascii="Calibri Light" w:eastAsia="Times New Roman" w:hAnsi="Calibri Light"/>
      <w:b/>
      <w:bCs/>
      <w:iCs/>
      <w:color w:val="000000"/>
      <w:sz w:val="22"/>
      <w:szCs w:val="26"/>
      <w:lang w:val="en-GB"/>
    </w:rPr>
  </w:style>
  <w:style w:type="paragraph" w:styleId="Heading6">
    <w:name w:val="heading 6"/>
    <w:aliases w:val="DO NOT USE_h6,Legal Level 1.,6,Nummerering 1,h6,h61,h62,O6,SOW Heading 1"/>
    <w:basedOn w:val="Normal"/>
    <w:next w:val="Normal"/>
    <w:link w:val="Heading6Char"/>
    <w:autoRedefine/>
    <w:uiPriority w:val="9"/>
    <w:qFormat/>
    <w:rsid w:val="00CA578C"/>
    <w:pPr>
      <w:spacing w:before="240"/>
      <w:outlineLvl w:val="5"/>
    </w:pPr>
    <w:rPr>
      <w:i/>
      <w:lang w:val="en-GB"/>
    </w:rPr>
  </w:style>
  <w:style w:type="paragraph" w:styleId="Heading7">
    <w:name w:val="heading 7"/>
    <w:aliases w:val="SOW Heading 2"/>
    <w:basedOn w:val="Normal"/>
    <w:next w:val="Normal"/>
    <w:link w:val="Heading7Char"/>
    <w:autoRedefine/>
    <w:uiPriority w:val="9"/>
    <w:qFormat/>
    <w:rsid w:val="00CA578C"/>
    <w:pPr>
      <w:keepNext/>
      <w:spacing w:line="280" w:lineRule="atLeast"/>
      <w:outlineLvl w:val="6"/>
    </w:pPr>
    <w:rPr>
      <w:rFonts w:ascii="Arial" w:hAnsi="Arial"/>
      <w:bCs/>
      <w:color w:val="000080"/>
      <w:sz w:val="16"/>
      <w:szCs w:val="16"/>
    </w:rPr>
  </w:style>
  <w:style w:type="paragraph" w:styleId="Heading8">
    <w:name w:val="heading 8"/>
    <w:aliases w:val="Legal Level 1.1.1.,8,Nummerering 3,O8,SOW Heading 3"/>
    <w:basedOn w:val="Normal"/>
    <w:next w:val="Normal"/>
    <w:link w:val="Heading8Char"/>
    <w:autoRedefine/>
    <w:uiPriority w:val="9"/>
    <w:qFormat/>
    <w:rsid w:val="00CA578C"/>
    <w:pPr>
      <w:keepNext/>
      <w:spacing w:line="280" w:lineRule="atLeast"/>
      <w:outlineLvl w:val="7"/>
    </w:pPr>
    <w:rPr>
      <w:rFonts w:ascii="Arial Bold" w:hAnsi="Arial Bold" w:cs="Arial"/>
      <w:bCs/>
      <w:kern w:val="32"/>
      <w:sz w:val="18"/>
      <w:szCs w:val="20"/>
    </w:rPr>
  </w:style>
  <w:style w:type="paragraph" w:styleId="Heading9">
    <w:name w:val="heading 9"/>
    <w:aliases w:val="Legal Level 1.1.1.1.,9,Nummerering 4,aaa,O9,SOW Heading 4"/>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adil Char Char,Heading 1 Char Char Char,Main Heading Char,1 Char,PLS 1 Char,PLS 11 Char,PLS 12 Char,PLS 13 Char,H1 Char,11 Char,12 Char,H11 Char,111 Char,13 Char,H12 Char,112 Char,14 Char,H13 Char,113 Char,15 Char,PLS 14 Char"/>
    <w:basedOn w:val="DefaultParagraphFont"/>
    <w:link w:val="Heading1"/>
    <w:uiPriority w:val="9"/>
    <w:rsid w:val="00FC7ACC"/>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aliases w:val="ATR2 Char,Paragraaf Char, Char Char,Section Char Char,L2 Char Char,Section head Char Char,SH Char Char,L2 Char1,Section head Char1,SH Char1,Heading 2 Char1 Char Char,Reset numbering Char Char Char,Major Char Char Char,PARA2 Char Char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aliases w:val="Heading2 Char,Heading 3 Char3 Char,Heading 3 Char2 Char Char,Heading 3 Char1 Char Char1 Char,Heading 3 Char Char1 Char Char,Heading 3 Char1 Char1 Char,Heading 3 Char Char2 Char,Heading 3 Char1 Char Char,Heading 3 Char1 Char2,L3 Char Char"/>
    <w:basedOn w:val="DefaultParagraphFont"/>
    <w:link w:val="Heading3"/>
    <w:rsid w:val="000278F1"/>
    <w:rPr>
      <w:rFonts w:ascii="Calibri Light" w:eastAsia="Times New Roman" w:hAnsi="Calibri Light"/>
      <w:b/>
      <w:kern w:val="28"/>
      <w:sz w:val="22"/>
      <w:szCs w:val="22"/>
      <w:lang w:val="en-GB"/>
    </w:rPr>
  </w:style>
  <w:style w:type="character" w:customStyle="1" w:styleId="Heading4Char">
    <w:name w:val="Heading 4 Char"/>
    <w:aliases w:val="Heading 22 Char,Heading 2. Char,Heading 4 Char2 Char,Heading 4 Char Char Char,Heading 4 Char1 Char Char Char,Heading 4 Char Char Char Char Char,Heading 4 Char2 Char Char Char Char Char,Heading 4 Char Char2 Char Char Char Char Char"/>
    <w:basedOn w:val="DefaultParagraphFont"/>
    <w:link w:val="Heading4"/>
    <w:uiPriority w:val="9"/>
    <w:rsid w:val="00CA578C"/>
    <w:rPr>
      <w:rFonts w:ascii="Gill Sans MT" w:hAnsi="Gill Sans MT"/>
      <w:b/>
      <w:bCs/>
      <w:szCs w:val="28"/>
    </w:rPr>
  </w:style>
  <w:style w:type="character" w:customStyle="1" w:styleId="Heading5Char">
    <w:name w:val="Heading 5 Char"/>
    <w:aliases w:val="Forside Char,Level 3 - i Char,Forside1 Char,Forside2 Char,Forside3 Char,Forside4 Char,Forside11 Char,Forside21 Char,Forside31 Char,Forside5 Char,Forside12 Char,Forside22 Char,Forside32 Char,Forside6 Char,Forside13 Char,Forside23 Char"/>
    <w:basedOn w:val="DefaultParagraphFont"/>
    <w:link w:val="Heading5"/>
    <w:uiPriority w:val="9"/>
    <w:rsid w:val="005A4606"/>
    <w:rPr>
      <w:rFonts w:ascii="Calibri Light" w:eastAsia="Times New Roman" w:hAnsi="Calibri Light"/>
      <w:b/>
      <w:bCs/>
      <w:iCs/>
      <w:color w:val="000000"/>
      <w:kern w:val="28"/>
      <w:sz w:val="22"/>
      <w:szCs w:val="26"/>
      <w:lang w:val="en-GB"/>
    </w:rPr>
  </w:style>
  <w:style w:type="character" w:customStyle="1" w:styleId="Heading6Char">
    <w:name w:val="Heading 6 Char"/>
    <w:aliases w:val="DO NOT USE_h6 Char,Legal Level 1. Char,6 Char,Nummerering 1 Char,h6 Char,h61 Char,h62 Char,O6 Char,SOW Heading 1 Char"/>
    <w:basedOn w:val="DefaultParagraphFont"/>
    <w:link w:val="Heading6"/>
    <w:uiPriority w:val="9"/>
    <w:rsid w:val="00CA578C"/>
    <w:rPr>
      <w:rFonts w:ascii="Calibri" w:eastAsia="Calibri" w:hAnsi="Calibri"/>
      <w:b/>
      <w:i/>
      <w:color w:val="365F91"/>
      <w:sz w:val="24"/>
      <w:szCs w:val="24"/>
      <w:lang w:val="en-GB"/>
    </w:rPr>
  </w:style>
  <w:style w:type="character" w:customStyle="1" w:styleId="Heading7Char">
    <w:name w:val="Heading 7 Char"/>
    <w:aliases w:val="SOW Heading 2 Char"/>
    <w:basedOn w:val="DefaultParagraphFont"/>
    <w:link w:val="Heading7"/>
    <w:uiPriority w:val="9"/>
    <w:rsid w:val="00CA578C"/>
    <w:rPr>
      <w:rFonts w:ascii="Arial" w:hAnsi="Arial"/>
      <w:b/>
      <w:bCs/>
      <w:color w:val="000080"/>
      <w:sz w:val="16"/>
      <w:szCs w:val="16"/>
      <w:lang w:val="en-US" w:eastAsia="en-US" w:bidi="ar-SA"/>
    </w:rPr>
  </w:style>
  <w:style w:type="character" w:customStyle="1" w:styleId="Heading8Char">
    <w:name w:val="Heading 8 Char"/>
    <w:aliases w:val="Legal Level 1.1.1. Char,8 Char,Nummerering 3 Char,O8 Char,SOW Heading 3 Char"/>
    <w:basedOn w:val="DefaultParagraphFont"/>
    <w:link w:val="Heading8"/>
    <w:uiPriority w:val="9"/>
    <w:rsid w:val="00CA578C"/>
    <w:rPr>
      <w:rFonts w:ascii="Arial Bold" w:hAnsi="Arial Bold" w:cs="Arial"/>
      <w:b/>
      <w:bCs/>
      <w:kern w:val="32"/>
      <w:sz w:val="18"/>
      <w:lang w:val="en-US" w:eastAsia="en-US" w:bidi="ar-SA"/>
    </w:rPr>
  </w:style>
  <w:style w:type="character" w:customStyle="1" w:styleId="Heading9Char">
    <w:name w:val="Heading 9 Char"/>
    <w:aliases w:val="Legal Level 1.1.1.1. Char,9 Char,Nummerering 4 Char,aaa Char,O9 Char,SOW Heading 4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link w:val="CaptionChar"/>
    <w:uiPriority w:val="35"/>
    <w:qFormat/>
    <w:rsid w:val="00CA578C"/>
    <w:rPr>
      <w:color w:val="4F81BD"/>
      <w:sz w:val="18"/>
      <w:szCs w:val="18"/>
    </w:rPr>
  </w:style>
  <w:style w:type="paragraph" w:styleId="ListBullet2">
    <w:name w:val="List Bullet 2"/>
    <w:basedOn w:val="Normal"/>
    <w:uiPriority w:val="4"/>
    <w:unhideWhenUsed/>
    <w:qFormat/>
    <w:rsid w:val="00CA578C"/>
    <w:pPr>
      <w:spacing w:line="264" w:lineRule="auto"/>
      <w:ind w:left="720" w:hanging="360"/>
    </w:pPr>
    <w:rPr>
      <w:rFonts w:ascii="Tw Cen MT" w:eastAsia="Tw Cen MT" w:hAnsi="Tw Cen MT"/>
      <w:color w:val="94B6D2"/>
      <w:sz w:val="23"/>
      <w:lang w:eastAsia="ja-JP"/>
    </w:rPr>
  </w:style>
  <w:style w:type="paragraph" w:styleId="Title">
    <w:name w:val="Title"/>
    <w:basedOn w:val="Normal"/>
    <w:link w:val="TitleChar"/>
    <w:autoRedefine/>
    <w:uiPriority w:val="99"/>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99"/>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1"/>
    <w:unhideWhenUsed/>
    <w:qFormat/>
    <w:rsid w:val="00D04228"/>
    <w:pPr>
      <w:spacing w:after="120"/>
    </w:pPr>
  </w:style>
  <w:style w:type="character" w:customStyle="1" w:styleId="BodyTextChar">
    <w:name w:val="Body Text Char"/>
    <w:basedOn w:val="DefaultParagraphFont"/>
    <w:link w:val="BodyText"/>
    <w:uiPriority w:val="1"/>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link w:val="TableTextChar"/>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Paragraphe de liste PBLH,Bullet Points,Llista Nivell1,Lista de nivel 1,Graph &amp; Table tite,Titre1,r2,Paragraphe 2,Liste 1,Bullets,Medium Grid 1 - Accent 22,List Paragraph1,List Paragraph11,Bullet List,Number Bullets,First Level Outline,Ha"/>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aliases w:val="16 Point,Superscript 6 Point,Superscript 6 Point + 11 pt,ftref,Style 24,o,Знак сноски-FN,Знак сноски 1,Footnote Reference Number,Odwołanie przypisu,Footnote Reference_LVL6,Footnote Reference_LVL61,Footnote Reference_LVL62,4_G,SUPERS"/>
    <w:basedOn w:val="DefaultParagraphFont"/>
    <w:link w:val="BVIfnrCharCharCharCharChar"/>
    <w:qFormat/>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unhideWhenUsed/>
    <w:rsid w:val="00D165EE"/>
    <w:rPr>
      <w:color w:val="800080" w:themeColor="followedHyperlink"/>
      <w:u w:val="single"/>
    </w:rPr>
  </w:style>
  <w:style w:type="paragraph" w:styleId="FootnoteText">
    <w:name w:val="footnote text"/>
    <w:aliases w:val="Dipnot Metni Char Char Char,Dipnot Metni Char Char,single space,FOOTNOTES,fn,ALTS FOOTNOTE,Fußnotentextf,Fußnotentextr,Geneva 9,Font: Geneva 9,Boston 10,f,otnote Text,ADB,footnote text,Fußnote,F,Style 25,Fußnotentext arial,Footnote text"/>
    <w:basedOn w:val="Normal"/>
    <w:link w:val="FootnoteTextChar"/>
    <w:qFormat/>
    <w:rsid w:val="00E4502C"/>
    <w:pPr>
      <w:overflowPunct/>
      <w:adjustRightInd/>
    </w:pPr>
    <w:rPr>
      <w:rFonts w:ascii="CG Times" w:eastAsia="Times New Roman" w:hAnsi="CG Times"/>
      <w:kern w:val="0"/>
      <w:szCs w:val="20"/>
    </w:rPr>
  </w:style>
  <w:style w:type="character" w:customStyle="1" w:styleId="FootnoteTextChar">
    <w:name w:val="Footnote Text Char"/>
    <w:aliases w:val="Dipnot Metni Char Char Char Char1,Dipnot Metni Char Char Char2,single space Char1,FOOTNOTES Char1,fn Char1,ALTS FOOTNOTE Char1,Fußnotentextf Char,Fußnotentextr Char,Geneva 9 Char,Font: Geneva 9 Char,Boston 10 Char,f Char,ADB Char"/>
    <w:basedOn w:val="DefaultParagraphFont"/>
    <w:link w:val="FootnoteText"/>
    <w:uiPriority w:val="99"/>
    <w:rsid w:val="00E4502C"/>
    <w:rPr>
      <w:rFonts w:ascii="CG Times" w:eastAsia="Times New Roman" w:hAnsi="CG Times"/>
      <w:sz w:val="24"/>
    </w:rPr>
  </w:style>
  <w:style w:type="paragraph" w:styleId="Header">
    <w:name w:val="header"/>
    <w:aliases w:val="UNOPS Header,En-tête client,Header1,EPZ_O_Header,EPZ_U_Header,EPZ_P_Header,EPZ_R_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En-tête client Char,Header1 Char,EPZ_O_Header Char,EPZ_U_Header Char,EPZ_P_Header Char,EPZ_R_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aliases w:val="Footer2,eersteregel,EPZ_O_Footer,EPZ_U_Footer,EPZ_P_Footer,EPZ_R_Footer"/>
    <w:basedOn w:val="Normal"/>
    <w:link w:val="FooterChar"/>
    <w:unhideWhenUsed/>
    <w:rsid w:val="00D87BF2"/>
    <w:pPr>
      <w:tabs>
        <w:tab w:val="center" w:pos="4680"/>
        <w:tab w:val="right" w:pos="9360"/>
      </w:tabs>
    </w:pPr>
  </w:style>
  <w:style w:type="character" w:customStyle="1" w:styleId="FooterChar">
    <w:name w:val="Footer Char"/>
    <w:aliases w:val="Footer2 Char3,eersteregel Char3,EPZ_O_Footer Char3,EPZ_U_Footer Char3,EPZ_P_Footer Char3,EPZ_R_Footer Char3"/>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Paragraphe de liste PBLH Char,Bullet Points Char,Llista Nivell1 Char,Lista de nivel 1 Char,Graph &amp; Table tite Char,Titre1 Char,r2 Char,Paragraphe 2 Char,Liste 1 Char,Bullets Char,Medium Grid 1 - Accent 22 Char,List Paragraph1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qFormat/>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qFormat/>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 w:type="numbering" w:customStyle="1" w:styleId="NoList2">
    <w:name w:val="No List2"/>
    <w:next w:val="NoList"/>
    <w:uiPriority w:val="99"/>
    <w:semiHidden/>
    <w:rsid w:val="00EB555E"/>
  </w:style>
  <w:style w:type="paragraph" w:customStyle="1" w:styleId="oddl-nadpis">
    <w:name w:val="oddíl-nadpis"/>
    <w:basedOn w:val="Normal"/>
    <w:rsid w:val="00EB555E"/>
    <w:pPr>
      <w:keepNext/>
      <w:tabs>
        <w:tab w:val="left" w:pos="567"/>
      </w:tabs>
      <w:overflowPunct/>
      <w:adjustRightInd/>
      <w:spacing w:before="240" w:line="240" w:lineRule="exact"/>
    </w:pPr>
    <w:rPr>
      <w:rFonts w:ascii="Arial" w:eastAsia="Times New Roman" w:hAnsi="Arial"/>
      <w:b/>
      <w:snapToGrid w:val="0"/>
      <w:kern w:val="0"/>
      <w:szCs w:val="20"/>
      <w:lang w:val="cs-CZ"/>
    </w:rPr>
  </w:style>
  <w:style w:type="paragraph" w:customStyle="1" w:styleId="text-3mezera">
    <w:name w:val="text - 3 mezera"/>
    <w:basedOn w:val="Normal"/>
    <w:rsid w:val="00EB555E"/>
    <w:pPr>
      <w:overflowPunct/>
      <w:adjustRightInd/>
      <w:spacing w:before="60" w:line="240" w:lineRule="exact"/>
      <w:jc w:val="both"/>
    </w:pPr>
    <w:rPr>
      <w:rFonts w:ascii="Arial" w:eastAsia="Times New Roman" w:hAnsi="Arial"/>
      <w:snapToGrid w:val="0"/>
      <w:kern w:val="0"/>
      <w:szCs w:val="20"/>
      <w:lang w:val="cs-CZ"/>
    </w:rPr>
  </w:style>
  <w:style w:type="paragraph" w:customStyle="1" w:styleId="1zanoren">
    <w:name w:val="1.zanorení"/>
    <w:basedOn w:val="text-3mezera"/>
    <w:rsid w:val="00EB555E"/>
    <w:pPr>
      <w:ind w:left="2127" w:hanging="1418"/>
    </w:pPr>
  </w:style>
  <w:style w:type="paragraph" w:customStyle="1" w:styleId="2zanoren">
    <w:name w:val="2.zanorení"/>
    <w:basedOn w:val="text-3mezera"/>
    <w:rsid w:val="00EB555E"/>
    <w:pPr>
      <w:ind w:left="3402" w:hanging="1278"/>
    </w:pPr>
  </w:style>
  <w:style w:type="paragraph" w:customStyle="1" w:styleId="bulletsub">
    <w:name w:val="bullet_sub"/>
    <w:basedOn w:val="Normal"/>
    <w:rsid w:val="00EB555E"/>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overflowPunct/>
      <w:adjustRightInd/>
      <w:spacing w:before="240"/>
      <w:ind w:left="2912" w:hanging="360"/>
      <w:jc w:val="both"/>
    </w:pPr>
    <w:rPr>
      <w:rFonts w:ascii="Arial" w:eastAsia="Times New Roman" w:hAnsi="Arial"/>
      <w:snapToGrid w:val="0"/>
      <w:kern w:val="0"/>
      <w:sz w:val="22"/>
      <w:szCs w:val="20"/>
      <w:lang w:val="fr-FR"/>
    </w:rPr>
  </w:style>
  <w:style w:type="paragraph" w:customStyle="1" w:styleId="bullet-3">
    <w:name w:val="bullet-3"/>
    <w:basedOn w:val="Normal"/>
    <w:rsid w:val="00EB555E"/>
    <w:pPr>
      <w:overflowPunct/>
      <w:adjustRightInd/>
      <w:spacing w:before="240" w:line="240" w:lineRule="exact"/>
      <w:ind w:left="2212" w:hanging="284"/>
      <w:jc w:val="both"/>
    </w:pPr>
    <w:rPr>
      <w:rFonts w:ascii="Arial" w:eastAsia="Times New Roman" w:hAnsi="Arial"/>
      <w:snapToGrid w:val="0"/>
      <w:kern w:val="0"/>
      <w:szCs w:val="20"/>
      <w:lang w:val="cs-CZ"/>
    </w:rPr>
  </w:style>
  <w:style w:type="paragraph" w:styleId="NormalIndent">
    <w:name w:val="Normal Indent"/>
    <w:basedOn w:val="Normal"/>
    <w:uiPriority w:val="99"/>
    <w:rsid w:val="00EB555E"/>
    <w:pPr>
      <w:widowControl/>
      <w:overflowPunct/>
      <w:adjustRightInd/>
      <w:ind w:left="708"/>
    </w:pPr>
    <w:rPr>
      <w:rFonts w:ascii="Arial" w:eastAsia="Times New Roman" w:hAnsi="Arial"/>
      <w:snapToGrid w:val="0"/>
      <w:kern w:val="0"/>
      <w:sz w:val="20"/>
      <w:szCs w:val="20"/>
      <w:lang w:val="fr-FR"/>
    </w:rPr>
  </w:style>
  <w:style w:type="paragraph" w:customStyle="1" w:styleId="tabulka">
    <w:name w:val="tabulka"/>
    <w:basedOn w:val="text-3mezera"/>
    <w:rsid w:val="00EB555E"/>
    <w:pPr>
      <w:spacing w:before="120"/>
      <w:jc w:val="center"/>
    </w:pPr>
    <w:rPr>
      <w:sz w:val="20"/>
    </w:rPr>
  </w:style>
  <w:style w:type="paragraph" w:customStyle="1" w:styleId="Volume">
    <w:name w:val="Volume"/>
    <w:basedOn w:val="text"/>
    <w:next w:val="Section"/>
    <w:rsid w:val="00EB555E"/>
    <w:pPr>
      <w:pageBreakBefore/>
      <w:spacing w:before="360" w:line="360" w:lineRule="exact"/>
      <w:jc w:val="center"/>
    </w:pPr>
    <w:rPr>
      <w:b/>
      <w:sz w:val="36"/>
    </w:rPr>
  </w:style>
  <w:style w:type="paragraph" w:customStyle="1" w:styleId="text">
    <w:name w:val="text"/>
    <w:rsid w:val="00EB555E"/>
    <w:pPr>
      <w:widowControl w:val="0"/>
      <w:spacing w:before="240" w:line="240" w:lineRule="exact"/>
      <w:jc w:val="both"/>
    </w:pPr>
    <w:rPr>
      <w:rFonts w:ascii="Arial" w:eastAsia="Times New Roman" w:hAnsi="Arial"/>
      <w:snapToGrid w:val="0"/>
      <w:szCs w:val="20"/>
      <w:lang w:val="cs-CZ"/>
    </w:rPr>
  </w:style>
  <w:style w:type="paragraph" w:customStyle="1" w:styleId="Section">
    <w:name w:val="Section"/>
    <w:basedOn w:val="Volume"/>
    <w:rsid w:val="00EB555E"/>
    <w:pPr>
      <w:pageBreakBefore w:val="0"/>
      <w:spacing w:before="0"/>
    </w:pPr>
    <w:rPr>
      <w:sz w:val="32"/>
    </w:rPr>
  </w:style>
  <w:style w:type="paragraph" w:customStyle="1" w:styleId="textcslovan">
    <w:name w:val="text císlovaný"/>
    <w:basedOn w:val="text"/>
    <w:rsid w:val="00EB555E"/>
    <w:pPr>
      <w:ind w:left="567" w:hanging="567"/>
    </w:pPr>
  </w:style>
  <w:style w:type="paragraph" w:customStyle="1" w:styleId="Nadpis-STRANA">
    <w:name w:val="Nadpis - STRANA"/>
    <w:basedOn w:val="text"/>
    <w:next w:val="Volume"/>
    <w:rsid w:val="00EB555E"/>
    <w:pPr>
      <w:pageBreakBefore/>
      <w:spacing w:before="5040" w:line="520" w:lineRule="exact"/>
      <w:jc w:val="center"/>
    </w:pPr>
    <w:rPr>
      <w:b/>
      <w:sz w:val="36"/>
    </w:rPr>
  </w:style>
  <w:style w:type="paragraph" w:styleId="PlainText">
    <w:name w:val="Plain Text"/>
    <w:basedOn w:val="Normal"/>
    <w:link w:val="PlainTextChar"/>
    <w:uiPriority w:val="99"/>
    <w:rsid w:val="00EB555E"/>
    <w:pPr>
      <w:widowControl/>
      <w:overflowPunct/>
      <w:adjustRightInd/>
    </w:pPr>
    <w:rPr>
      <w:rFonts w:ascii="Courier New" w:eastAsia="Times New Roman" w:hAnsi="Courier New"/>
      <w:snapToGrid w:val="0"/>
      <w:kern w:val="0"/>
      <w:sz w:val="20"/>
      <w:szCs w:val="20"/>
      <w:lang w:val="en-GB"/>
    </w:rPr>
  </w:style>
  <w:style w:type="character" w:customStyle="1" w:styleId="PlainTextChar">
    <w:name w:val="Plain Text Char"/>
    <w:basedOn w:val="DefaultParagraphFont"/>
    <w:link w:val="PlainText"/>
    <w:uiPriority w:val="99"/>
    <w:rsid w:val="00EB555E"/>
    <w:rPr>
      <w:rFonts w:ascii="Courier New" w:eastAsia="Times New Roman" w:hAnsi="Courier New"/>
      <w:snapToGrid w:val="0"/>
      <w:sz w:val="20"/>
      <w:szCs w:val="20"/>
      <w:lang w:val="en-GB"/>
    </w:rPr>
  </w:style>
  <w:style w:type="paragraph" w:customStyle="1" w:styleId="Blockquote">
    <w:name w:val="Blockquote"/>
    <w:basedOn w:val="Normal"/>
    <w:rsid w:val="00EB555E"/>
    <w:pPr>
      <w:overflowPunct/>
      <w:adjustRightInd/>
      <w:spacing w:before="100" w:after="100"/>
      <w:ind w:left="360" w:right="360"/>
    </w:pPr>
    <w:rPr>
      <w:rFonts w:eastAsia="Times New Roman"/>
      <w:snapToGrid w:val="0"/>
      <w:kern w:val="0"/>
      <w:szCs w:val="20"/>
      <w:lang w:val="fr-FR"/>
    </w:rPr>
  </w:style>
  <w:style w:type="paragraph" w:customStyle="1" w:styleId="Text1">
    <w:name w:val="Text 1"/>
    <w:basedOn w:val="Normal"/>
    <w:rsid w:val="00EB555E"/>
    <w:pPr>
      <w:widowControl/>
      <w:overflowPunct/>
      <w:adjustRightInd/>
      <w:spacing w:before="120" w:after="120"/>
      <w:ind w:left="851"/>
      <w:jc w:val="both"/>
    </w:pPr>
    <w:rPr>
      <w:rFonts w:eastAsia="Times New Roman"/>
      <w:snapToGrid w:val="0"/>
      <w:kern w:val="0"/>
      <w:szCs w:val="20"/>
      <w:lang w:val="fr-FR"/>
    </w:rPr>
  </w:style>
  <w:style w:type="paragraph" w:customStyle="1" w:styleId="ManualNumPar1">
    <w:name w:val="Manual NumPar 1"/>
    <w:basedOn w:val="Normal"/>
    <w:next w:val="Text1"/>
    <w:rsid w:val="00EB555E"/>
    <w:pPr>
      <w:widowControl/>
      <w:overflowPunct/>
      <w:adjustRightInd/>
      <w:spacing w:before="120" w:after="120"/>
      <w:ind w:left="851" w:hanging="851"/>
      <w:jc w:val="both"/>
    </w:pPr>
    <w:rPr>
      <w:rFonts w:eastAsia="Times New Roman"/>
      <w:snapToGrid w:val="0"/>
      <w:kern w:val="0"/>
      <w:szCs w:val="20"/>
      <w:lang w:val="fr-FR"/>
    </w:rPr>
  </w:style>
  <w:style w:type="paragraph" w:customStyle="1" w:styleId="Point1">
    <w:name w:val="Point 1"/>
    <w:basedOn w:val="Normal"/>
    <w:rsid w:val="00EB555E"/>
    <w:pPr>
      <w:widowControl/>
      <w:overflowPunct/>
      <w:adjustRightInd/>
      <w:spacing w:before="120" w:after="120"/>
      <w:ind w:left="1418" w:hanging="567"/>
      <w:jc w:val="both"/>
    </w:pPr>
    <w:rPr>
      <w:rFonts w:eastAsia="Times New Roman"/>
      <w:snapToGrid w:val="0"/>
      <w:kern w:val="0"/>
      <w:szCs w:val="20"/>
      <w:lang w:val="fr-FR"/>
    </w:rPr>
  </w:style>
  <w:style w:type="paragraph" w:customStyle="1" w:styleId="titre4">
    <w:name w:val="titre4"/>
    <w:basedOn w:val="Normal"/>
    <w:uiPriority w:val="99"/>
    <w:rsid w:val="00EB555E"/>
    <w:pPr>
      <w:widowControl/>
      <w:numPr>
        <w:numId w:val="35"/>
      </w:numPr>
      <w:tabs>
        <w:tab w:val="clear" w:pos="435"/>
        <w:tab w:val="decimal" w:pos="357"/>
      </w:tabs>
      <w:overflowPunct/>
      <w:adjustRightInd/>
      <w:ind w:left="357" w:hanging="357"/>
    </w:pPr>
    <w:rPr>
      <w:rFonts w:ascii="Arial" w:eastAsia="Times New Roman" w:hAnsi="Arial"/>
      <w:b/>
      <w:snapToGrid w:val="0"/>
      <w:kern w:val="0"/>
      <w:szCs w:val="20"/>
      <w:lang w:val="en-GB"/>
    </w:rPr>
  </w:style>
  <w:style w:type="numbering" w:customStyle="1" w:styleId="ListeYok1">
    <w:name w:val="Liste Yok1"/>
    <w:next w:val="NoList"/>
    <w:uiPriority w:val="99"/>
    <w:semiHidden/>
    <w:unhideWhenUsed/>
    <w:rsid w:val="00EB555E"/>
  </w:style>
  <w:style w:type="paragraph" w:customStyle="1" w:styleId="Heading2adil11ptAfter0pt">
    <w:name w:val="Heading 2 adil + 11 pt After:  0 pt"/>
    <w:basedOn w:val="Heading2"/>
    <w:uiPriority w:val="99"/>
    <w:rsid w:val="00EB555E"/>
    <w:pPr>
      <w:keepLines w:val="0"/>
      <w:widowControl/>
      <w:tabs>
        <w:tab w:val="num" w:pos="360"/>
      </w:tabs>
      <w:overflowPunct/>
      <w:adjustRightInd/>
      <w:spacing w:before="0" w:line="360" w:lineRule="auto"/>
      <w:ind w:left="360" w:hanging="360"/>
      <w:jc w:val="both"/>
    </w:pPr>
    <w:rPr>
      <w:rFonts w:ascii="Times New Roman" w:hAnsi="Times New Roman" w:cs="Times New Roman"/>
      <w:iCs w:val="0"/>
      <w:caps w:val="0"/>
      <w:noProof w:val="0"/>
      <w:kern w:val="0"/>
      <w:sz w:val="24"/>
      <w:szCs w:val="24"/>
      <w:lang w:val="tr-TR" w:eastAsia="tr-TR"/>
    </w:rPr>
  </w:style>
  <w:style w:type="paragraph" w:customStyle="1" w:styleId="Letteredlist">
    <w:name w:val="Lettered list"/>
    <w:basedOn w:val="Normal"/>
    <w:uiPriority w:val="99"/>
    <w:rsid w:val="00EB555E"/>
    <w:pPr>
      <w:widowControl/>
      <w:tabs>
        <w:tab w:val="num" w:pos="1352"/>
        <w:tab w:val="left" w:pos="1418"/>
      </w:tabs>
      <w:overflowPunct/>
      <w:adjustRightInd/>
      <w:spacing w:before="60" w:after="60" w:line="360" w:lineRule="auto"/>
      <w:ind w:left="1352" w:hanging="360"/>
      <w:jc w:val="both"/>
    </w:pPr>
    <w:rPr>
      <w:rFonts w:eastAsia="Times New Roman"/>
      <w:kern w:val="0"/>
      <w:sz w:val="20"/>
      <w:szCs w:val="20"/>
      <w:lang w:val="en-GB" w:eastAsia="en-GB"/>
    </w:rPr>
  </w:style>
  <w:style w:type="paragraph" w:styleId="ListBullet">
    <w:name w:val="List Bullet"/>
    <w:basedOn w:val="Normal"/>
    <w:next w:val="NormalIndent"/>
    <w:link w:val="ListBulletChar"/>
    <w:autoRedefine/>
    <w:uiPriority w:val="4"/>
    <w:rsid w:val="00EB555E"/>
    <w:pPr>
      <w:widowControl/>
      <w:tabs>
        <w:tab w:val="left" w:pos="1928"/>
      </w:tabs>
      <w:overflowPunct/>
      <w:adjustRightInd/>
      <w:spacing w:before="120" w:after="60" w:line="360" w:lineRule="auto"/>
      <w:ind w:left="1927" w:hanging="680"/>
      <w:jc w:val="both"/>
    </w:pPr>
    <w:rPr>
      <w:rFonts w:ascii="Arial" w:eastAsia="Times New Roman" w:hAnsi="Arial" w:cs="Arial"/>
      <w:kern w:val="0"/>
      <w:sz w:val="22"/>
      <w:szCs w:val="22"/>
      <w:lang w:val="en-GB" w:eastAsia="tr-TR"/>
    </w:rPr>
  </w:style>
  <w:style w:type="paragraph" w:customStyle="1" w:styleId="Doc">
    <w:name w:val="Doc"/>
    <w:uiPriority w:val="99"/>
    <w:rsid w:val="00EB555E"/>
    <w:pPr>
      <w:tabs>
        <w:tab w:val="left" w:pos="-1440"/>
        <w:tab w:val="left" w:pos="-720"/>
        <w:tab w:val="left" w:pos="0"/>
        <w:tab w:val="left" w:pos="1008"/>
        <w:tab w:val="left" w:pos="1440"/>
      </w:tabs>
      <w:suppressAutoHyphens/>
    </w:pPr>
    <w:rPr>
      <w:rFonts w:ascii="Univers" w:eastAsia="Times New Roman" w:hAnsi="Univers" w:cs="Univers"/>
      <w:sz w:val="20"/>
      <w:szCs w:val="20"/>
      <w:lang w:eastAsia="en-GB"/>
    </w:rPr>
  </w:style>
  <w:style w:type="character" w:customStyle="1" w:styleId="HeaderChar1">
    <w:name w:val="Header Char1"/>
    <w:aliases w:val="En-tête client Char2,Header1 Char2,EPZ_O_Header Char2,EPZ_U_Header Char2,EPZ_P_Header Char2,EPZ_R_Header Char2"/>
    <w:uiPriority w:val="99"/>
    <w:rsid w:val="00EB555E"/>
    <w:rPr>
      <w:rFonts w:ascii="Arial" w:hAnsi="Arial"/>
      <w:snapToGrid w:val="0"/>
      <w:lang w:val="fr-FR"/>
    </w:rPr>
  </w:style>
  <w:style w:type="character" w:customStyle="1" w:styleId="FooterChar1">
    <w:name w:val="Footer Char1"/>
    <w:aliases w:val="Footer2 Char2,Footer Char Char2,eersteregel Char2,EPZ_O_Footer Char2,EPZ_U_Footer Char2,EPZ_P_Footer Char2,EPZ_R_Footer Char2"/>
    <w:uiPriority w:val="99"/>
    <w:rsid w:val="00EB555E"/>
    <w:rPr>
      <w:snapToGrid w:val="0"/>
      <w:sz w:val="24"/>
      <w:lang w:val="fr-FR"/>
    </w:rPr>
  </w:style>
  <w:style w:type="paragraph" w:customStyle="1" w:styleId="Kaynak">
    <w:name w:val="Kaynak"/>
    <w:basedOn w:val="Normal"/>
    <w:autoRedefine/>
    <w:uiPriority w:val="99"/>
    <w:rsid w:val="00EB555E"/>
    <w:pPr>
      <w:widowControl/>
      <w:overflowPunct/>
      <w:adjustRightInd/>
      <w:spacing w:line="360" w:lineRule="auto"/>
      <w:jc w:val="both"/>
    </w:pPr>
    <w:rPr>
      <w:rFonts w:eastAsia="Times New Roman"/>
      <w:i/>
      <w:iCs/>
      <w:kern w:val="0"/>
      <w:sz w:val="20"/>
      <w:szCs w:val="20"/>
      <w:lang w:val="tr-TR"/>
    </w:rPr>
  </w:style>
  <w:style w:type="paragraph" w:customStyle="1" w:styleId="StyleHeading2Before6ptAfter6pt">
    <w:name w:val="Style Heading 2 + Before:  6 pt After:  6 pt"/>
    <w:basedOn w:val="Heading2"/>
    <w:uiPriority w:val="99"/>
    <w:rsid w:val="00EB555E"/>
    <w:pPr>
      <w:keepLines w:val="0"/>
      <w:widowControl/>
      <w:tabs>
        <w:tab w:val="num" w:pos="718"/>
      </w:tabs>
      <w:overflowPunct/>
      <w:adjustRightInd/>
      <w:spacing w:before="240" w:after="120" w:line="360" w:lineRule="auto"/>
      <w:ind w:left="718" w:hanging="576"/>
      <w:jc w:val="both"/>
    </w:pPr>
    <w:rPr>
      <w:rFonts w:ascii="Times New Roman" w:hAnsi="Times New Roman" w:cs="Times New Roman"/>
      <w:iCs w:val="0"/>
      <w:caps w:val="0"/>
      <w:noProof w:val="0"/>
      <w:kern w:val="0"/>
      <w:sz w:val="22"/>
      <w:szCs w:val="22"/>
      <w:lang w:val="tr-TR" w:eastAsia="tr-TR"/>
    </w:rPr>
  </w:style>
  <w:style w:type="paragraph" w:customStyle="1" w:styleId="StyleHeading2adil11ptAfter0pt12pt">
    <w:name w:val="Style Heading 2 adil + 11 pt After:  0 pt + 12 pt"/>
    <w:basedOn w:val="Heading2adil11ptAfter0pt"/>
    <w:uiPriority w:val="99"/>
    <w:rsid w:val="00EB555E"/>
  </w:style>
  <w:style w:type="character" w:customStyle="1" w:styleId="bold">
    <w:name w:val="bold"/>
    <w:uiPriority w:val="99"/>
    <w:rsid w:val="00EB555E"/>
  </w:style>
  <w:style w:type="character" w:customStyle="1" w:styleId="bullet">
    <w:name w:val="bullet"/>
    <w:uiPriority w:val="99"/>
    <w:rsid w:val="00EB555E"/>
  </w:style>
  <w:style w:type="paragraph" w:customStyle="1" w:styleId="xl63">
    <w:name w:val="xl63"/>
    <w:basedOn w:val="Normal"/>
    <w:uiPriority w:val="99"/>
    <w:rsid w:val="00EB555E"/>
    <w:pPr>
      <w:widowControl/>
      <w:overflowPunct/>
      <w:adjustRightInd/>
      <w:spacing w:before="100" w:beforeAutospacing="1" w:after="100" w:afterAutospacing="1" w:line="360" w:lineRule="auto"/>
      <w:jc w:val="both"/>
    </w:pPr>
    <w:rPr>
      <w:rFonts w:eastAsia="Times New Roman"/>
      <w:kern w:val="0"/>
      <w:lang w:val="tr-TR" w:eastAsia="tr-TR"/>
    </w:rPr>
  </w:style>
  <w:style w:type="paragraph" w:customStyle="1" w:styleId="xl64">
    <w:name w:val="xl64"/>
    <w:basedOn w:val="Normal"/>
    <w:uiPriority w:val="99"/>
    <w:rsid w:val="00EB555E"/>
    <w:pPr>
      <w:widowControl/>
      <w:pBdr>
        <w:top w:val="single" w:sz="4" w:space="0" w:color="auto"/>
        <w:left w:val="single" w:sz="4" w:space="0" w:color="auto"/>
        <w:bottom w:val="single" w:sz="4" w:space="0" w:color="auto"/>
        <w:right w:val="single" w:sz="4" w:space="0" w:color="auto"/>
      </w:pBdr>
      <w:shd w:val="clear" w:color="000000" w:fill="92D050"/>
      <w:overflowPunct/>
      <w:adjustRightInd/>
      <w:spacing w:before="100" w:beforeAutospacing="1" w:after="100" w:afterAutospacing="1" w:line="360" w:lineRule="auto"/>
      <w:jc w:val="both"/>
    </w:pPr>
    <w:rPr>
      <w:rFonts w:eastAsia="Times New Roman"/>
      <w:kern w:val="0"/>
      <w:lang w:val="tr-TR" w:eastAsia="tr-TR"/>
    </w:rPr>
  </w:style>
  <w:style w:type="paragraph" w:customStyle="1" w:styleId="xl65">
    <w:name w:val="xl65"/>
    <w:basedOn w:val="Normal"/>
    <w:rsid w:val="00EB555E"/>
    <w:pPr>
      <w:widowControl/>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66">
    <w:name w:val="xl66"/>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67">
    <w:name w:val="xl67"/>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68">
    <w:name w:val="xl68"/>
    <w:basedOn w:val="Normal"/>
    <w:rsid w:val="00EB555E"/>
    <w:pPr>
      <w:widowControl/>
      <w:pBdr>
        <w:top w:val="single" w:sz="4" w:space="0" w:color="auto"/>
        <w:left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69">
    <w:name w:val="xl69"/>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70">
    <w:name w:val="xl70"/>
    <w:basedOn w:val="Normal"/>
    <w:rsid w:val="00EB555E"/>
    <w:pPr>
      <w:widowControl/>
      <w:pBdr>
        <w:top w:val="single" w:sz="4" w:space="0" w:color="auto"/>
        <w:left w:val="single" w:sz="4" w:space="0" w:color="auto"/>
        <w:bottom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71">
    <w:name w:val="xl71"/>
    <w:basedOn w:val="Normal"/>
    <w:rsid w:val="00EB555E"/>
    <w:pPr>
      <w:widowControl/>
      <w:pBdr>
        <w:top w:val="single" w:sz="4" w:space="0" w:color="auto"/>
        <w:bottom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72">
    <w:name w:val="xl72"/>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73">
    <w:name w:val="xl73"/>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74">
    <w:name w:val="xl74"/>
    <w:basedOn w:val="Normal"/>
    <w:rsid w:val="00EB555E"/>
    <w:pPr>
      <w:widowControl/>
      <w:overflowPunct/>
      <w:adjustRightInd/>
      <w:spacing w:before="100" w:beforeAutospacing="1" w:after="100" w:afterAutospacing="1" w:line="360" w:lineRule="auto"/>
      <w:jc w:val="right"/>
    </w:pPr>
    <w:rPr>
      <w:rFonts w:eastAsia="Times New Roman"/>
      <w:kern w:val="0"/>
      <w:lang w:val="tr-TR" w:eastAsia="tr-TR"/>
    </w:rPr>
  </w:style>
  <w:style w:type="paragraph" w:customStyle="1" w:styleId="xl75">
    <w:name w:val="xl75"/>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76">
    <w:name w:val="xl76"/>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77">
    <w:name w:val="xl77"/>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b/>
      <w:bCs/>
      <w:kern w:val="0"/>
      <w:lang w:val="tr-TR" w:eastAsia="tr-TR"/>
    </w:rPr>
  </w:style>
  <w:style w:type="paragraph" w:customStyle="1" w:styleId="xl78">
    <w:name w:val="xl78"/>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79">
    <w:name w:val="xl79"/>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customStyle="1" w:styleId="xl80">
    <w:name w:val="xl80"/>
    <w:basedOn w:val="Normal"/>
    <w:rsid w:val="00EB555E"/>
    <w:pPr>
      <w:widowControl/>
      <w:pBdr>
        <w:top w:val="single" w:sz="4" w:space="0" w:color="auto"/>
      </w:pBdr>
      <w:overflowPunct/>
      <w:adjustRightInd/>
      <w:spacing w:before="100" w:beforeAutospacing="1" w:after="100" w:afterAutospacing="1" w:line="360" w:lineRule="auto"/>
      <w:jc w:val="right"/>
    </w:pPr>
    <w:rPr>
      <w:rFonts w:eastAsia="Times New Roman"/>
      <w:kern w:val="0"/>
      <w:lang w:val="tr-TR" w:eastAsia="tr-TR"/>
    </w:rPr>
  </w:style>
  <w:style w:type="paragraph" w:customStyle="1" w:styleId="xl81">
    <w:name w:val="xl81"/>
    <w:basedOn w:val="Normal"/>
    <w:uiPriority w:val="99"/>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center"/>
    </w:pPr>
    <w:rPr>
      <w:rFonts w:eastAsia="Times New Roman"/>
      <w:b/>
      <w:bCs/>
      <w:kern w:val="0"/>
      <w:lang w:val="tr-TR" w:eastAsia="tr-TR"/>
    </w:rPr>
  </w:style>
  <w:style w:type="paragraph" w:customStyle="1" w:styleId="xl82">
    <w:name w:val="xl82"/>
    <w:basedOn w:val="Normal"/>
    <w:uiPriority w:val="99"/>
    <w:rsid w:val="00EB555E"/>
    <w:pPr>
      <w:widowControl/>
      <w:pBdr>
        <w:top w:val="single" w:sz="4" w:space="0" w:color="auto"/>
        <w:left w:val="single" w:sz="4" w:space="0" w:color="auto"/>
        <w:bottom w:val="single" w:sz="4" w:space="0" w:color="auto"/>
        <w:right w:val="single" w:sz="4" w:space="0" w:color="auto"/>
      </w:pBdr>
      <w:shd w:val="clear" w:color="000000" w:fill="92D050"/>
      <w:overflowPunct/>
      <w:adjustRightInd/>
      <w:spacing w:before="100" w:beforeAutospacing="1" w:after="100" w:afterAutospacing="1" w:line="360" w:lineRule="auto"/>
      <w:jc w:val="right"/>
    </w:pPr>
    <w:rPr>
      <w:rFonts w:eastAsia="Times New Roman"/>
      <w:kern w:val="0"/>
      <w:lang w:val="tr-TR" w:eastAsia="tr-TR"/>
    </w:rPr>
  </w:style>
  <w:style w:type="paragraph" w:customStyle="1" w:styleId="xl83">
    <w:name w:val="xl83"/>
    <w:basedOn w:val="Normal"/>
    <w:uiPriority w:val="99"/>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line="360" w:lineRule="auto"/>
      <w:jc w:val="both"/>
    </w:pPr>
    <w:rPr>
      <w:rFonts w:eastAsia="Times New Roman"/>
      <w:kern w:val="0"/>
      <w:lang w:val="tr-TR" w:eastAsia="tr-TR"/>
    </w:rPr>
  </w:style>
  <w:style w:type="paragraph" w:styleId="BlockText">
    <w:name w:val="Block Text"/>
    <w:basedOn w:val="Normal"/>
    <w:rsid w:val="00EB555E"/>
    <w:pPr>
      <w:widowControl/>
      <w:overflowPunct/>
      <w:adjustRightInd/>
      <w:spacing w:line="360" w:lineRule="auto"/>
      <w:ind w:left="454" w:right="-96"/>
      <w:jc w:val="both"/>
    </w:pPr>
    <w:rPr>
      <w:rFonts w:ascii="Arial" w:eastAsia="Times New Roman" w:hAnsi="Arial" w:cs="Arial"/>
      <w:color w:val="000000"/>
      <w:kern w:val="0"/>
    </w:rPr>
  </w:style>
  <w:style w:type="character" w:customStyle="1" w:styleId="PlainTextChar1">
    <w:name w:val="Plain Text Char1"/>
    <w:uiPriority w:val="99"/>
    <w:semiHidden/>
    <w:rsid w:val="00EB555E"/>
    <w:rPr>
      <w:rFonts w:ascii="Consolas" w:eastAsia="Times New Roman" w:hAnsi="Consolas" w:cs="Consolas"/>
      <w:sz w:val="21"/>
      <w:szCs w:val="21"/>
      <w:lang w:val="en-GB" w:eastAsia="fr-FR"/>
    </w:rPr>
  </w:style>
  <w:style w:type="character" w:customStyle="1" w:styleId="DzMetinChar1">
    <w:name w:val="Düz Metin Char1"/>
    <w:uiPriority w:val="99"/>
    <w:locked/>
    <w:rsid w:val="00EB555E"/>
    <w:rPr>
      <w:rFonts w:ascii="Consolas" w:hAnsi="Consolas" w:cs="Consolas"/>
      <w:sz w:val="21"/>
      <w:szCs w:val="21"/>
      <w:lang w:val="fr-FR" w:eastAsia="fr-FR"/>
    </w:rPr>
  </w:style>
  <w:style w:type="paragraph" w:customStyle="1" w:styleId="CharCharCharChar">
    <w:name w:val="Char Char Char Char"/>
    <w:basedOn w:val="Normal"/>
    <w:rsid w:val="00EB555E"/>
    <w:pPr>
      <w:widowControl/>
      <w:overflowPunct/>
      <w:adjustRightInd/>
      <w:spacing w:after="160" w:line="240" w:lineRule="exact"/>
      <w:jc w:val="both"/>
    </w:pPr>
    <w:rPr>
      <w:rFonts w:ascii="Verdana" w:eastAsia="Times New Roman" w:hAnsi="Verdana" w:cs="Verdana"/>
      <w:kern w:val="0"/>
      <w:sz w:val="20"/>
      <w:szCs w:val="20"/>
    </w:rPr>
  </w:style>
  <w:style w:type="paragraph" w:customStyle="1" w:styleId="Baslik-2">
    <w:name w:val="Baslik-2"/>
    <w:next w:val="Normal"/>
    <w:uiPriority w:val="99"/>
    <w:rsid w:val="00EB555E"/>
    <w:pPr>
      <w:keepNext/>
      <w:numPr>
        <w:ilvl w:val="1"/>
        <w:numId w:val="36"/>
      </w:numPr>
      <w:spacing w:before="480"/>
      <w:outlineLvl w:val="1"/>
    </w:pPr>
    <w:rPr>
      <w:rFonts w:eastAsia="Times New Roman"/>
      <w:b/>
      <w:bCs/>
      <w:noProof/>
      <w:sz w:val="28"/>
      <w:szCs w:val="28"/>
      <w:lang w:val="tr-TR" w:eastAsia="tr-TR"/>
    </w:rPr>
  </w:style>
  <w:style w:type="paragraph" w:customStyle="1" w:styleId="Baslik-4">
    <w:name w:val="Baslik-4"/>
    <w:next w:val="Normal"/>
    <w:uiPriority w:val="99"/>
    <w:rsid w:val="00EB555E"/>
    <w:pPr>
      <w:keepNext/>
      <w:numPr>
        <w:ilvl w:val="3"/>
        <w:numId w:val="36"/>
      </w:numPr>
      <w:spacing w:before="240"/>
      <w:outlineLvl w:val="3"/>
    </w:pPr>
    <w:rPr>
      <w:rFonts w:eastAsia="Times New Roman"/>
      <w:b/>
      <w:bCs/>
      <w:noProof/>
      <w:lang w:val="tr-TR" w:eastAsia="tr-TR"/>
    </w:rPr>
  </w:style>
  <w:style w:type="paragraph" w:customStyle="1" w:styleId="Baslik-OzlBrFyt">
    <w:name w:val="Baslik-OzlBrFyt"/>
    <w:basedOn w:val="Normal"/>
    <w:uiPriority w:val="99"/>
    <w:rsid w:val="00EB555E"/>
    <w:pPr>
      <w:keepNext/>
      <w:widowControl/>
      <w:numPr>
        <w:ilvl w:val="2"/>
        <w:numId w:val="36"/>
      </w:numPr>
      <w:tabs>
        <w:tab w:val="left" w:pos="1560"/>
        <w:tab w:val="left" w:pos="2835"/>
      </w:tabs>
      <w:overflowPunct/>
      <w:adjustRightInd/>
      <w:spacing w:before="240" w:line="360" w:lineRule="auto"/>
      <w:jc w:val="both"/>
      <w:outlineLvl w:val="2"/>
    </w:pPr>
    <w:rPr>
      <w:rFonts w:eastAsia="Times New Roman"/>
      <w:b/>
      <w:bCs/>
      <w:kern w:val="0"/>
      <w:lang w:val="tr-TR" w:eastAsia="tr-TR"/>
    </w:rPr>
  </w:style>
  <w:style w:type="paragraph" w:customStyle="1" w:styleId="StyleBaslik-2Arial12pt">
    <w:name w:val="Style Baslik-2 + Arial 12 pt"/>
    <w:basedOn w:val="Baslik-2"/>
    <w:uiPriority w:val="99"/>
    <w:rsid w:val="00EB555E"/>
    <w:pPr>
      <w:spacing w:before="240" w:after="120"/>
    </w:pPr>
    <w:rPr>
      <w:rFonts w:ascii="Arial" w:hAnsi="Arial" w:cs="Arial"/>
      <w:sz w:val="24"/>
      <w:szCs w:val="24"/>
    </w:rPr>
  </w:style>
  <w:style w:type="paragraph" w:customStyle="1" w:styleId="StyleBaslik-1Arial12ptLeft0cmFirstline0cm">
    <w:name w:val="Style Baslik-1 + Arial 12 pt Left:  0 cm First line:  0 cm"/>
    <w:basedOn w:val="Normal"/>
    <w:uiPriority w:val="99"/>
    <w:rsid w:val="00EB555E"/>
    <w:pPr>
      <w:widowControl/>
      <w:numPr>
        <w:numId w:val="36"/>
      </w:numPr>
      <w:overflowPunct/>
      <w:adjustRightInd/>
      <w:spacing w:before="480" w:line="360" w:lineRule="auto"/>
      <w:jc w:val="both"/>
      <w:outlineLvl w:val="0"/>
    </w:pPr>
    <w:rPr>
      <w:rFonts w:ascii="Arial" w:eastAsia="Times New Roman" w:hAnsi="Arial" w:cs="Arial"/>
      <w:b/>
      <w:bCs/>
      <w:noProof/>
      <w:kern w:val="0"/>
      <w:lang w:val="tr-TR" w:eastAsia="tr-TR"/>
    </w:rPr>
  </w:style>
  <w:style w:type="paragraph" w:customStyle="1" w:styleId="PRT">
    <w:name w:val="PRT"/>
    <w:basedOn w:val="Normal"/>
    <w:next w:val="ART"/>
    <w:uiPriority w:val="99"/>
    <w:rsid w:val="00EB555E"/>
    <w:pPr>
      <w:widowControl/>
      <w:suppressAutoHyphens/>
      <w:overflowPunct/>
      <w:adjustRightInd/>
      <w:spacing w:before="480" w:line="360" w:lineRule="auto"/>
      <w:jc w:val="both"/>
      <w:outlineLvl w:val="0"/>
    </w:pPr>
    <w:rPr>
      <w:rFonts w:eastAsia="Times New Roman"/>
      <w:kern w:val="0"/>
      <w:sz w:val="20"/>
      <w:szCs w:val="20"/>
    </w:rPr>
  </w:style>
  <w:style w:type="paragraph" w:customStyle="1" w:styleId="ART">
    <w:name w:val="ART"/>
    <w:basedOn w:val="Normal"/>
    <w:next w:val="PR1"/>
    <w:uiPriority w:val="99"/>
    <w:rsid w:val="00EB555E"/>
    <w:pPr>
      <w:widowControl/>
      <w:tabs>
        <w:tab w:val="left" w:pos="864"/>
        <w:tab w:val="num" w:pos="3267"/>
      </w:tabs>
      <w:suppressAutoHyphens/>
      <w:overflowPunct/>
      <w:adjustRightInd/>
      <w:spacing w:before="480" w:line="360" w:lineRule="auto"/>
      <w:ind w:left="864" w:hanging="864"/>
      <w:jc w:val="both"/>
      <w:outlineLvl w:val="1"/>
    </w:pPr>
    <w:rPr>
      <w:rFonts w:eastAsia="Times New Roman"/>
      <w:kern w:val="0"/>
      <w:sz w:val="20"/>
      <w:szCs w:val="20"/>
    </w:rPr>
  </w:style>
  <w:style w:type="paragraph" w:customStyle="1" w:styleId="PR1">
    <w:name w:val="PR1"/>
    <w:basedOn w:val="Normal"/>
    <w:uiPriority w:val="99"/>
    <w:rsid w:val="00EB555E"/>
    <w:pPr>
      <w:widowControl/>
      <w:tabs>
        <w:tab w:val="num" w:pos="864"/>
      </w:tabs>
      <w:suppressAutoHyphens/>
      <w:overflowPunct/>
      <w:adjustRightInd/>
      <w:spacing w:before="240" w:line="360" w:lineRule="auto"/>
      <w:ind w:left="864" w:hanging="576"/>
      <w:jc w:val="both"/>
      <w:outlineLvl w:val="2"/>
    </w:pPr>
    <w:rPr>
      <w:rFonts w:eastAsia="Times New Roman"/>
      <w:kern w:val="0"/>
      <w:sz w:val="20"/>
      <w:szCs w:val="20"/>
    </w:rPr>
  </w:style>
  <w:style w:type="paragraph" w:customStyle="1" w:styleId="SUT">
    <w:name w:val="SUT"/>
    <w:basedOn w:val="Normal"/>
    <w:next w:val="PR1"/>
    <w:uiPriority w:val="99"/>
    <w:rsid w:val="00EB555E"/>
    <w:pPr>
      <w:widowControl/>
      <w:tabs>
        <w:tab w:val="num" w:pos="1008"/>
      </w:tabs>
      <w:suppressAutoHyphens/>
      <w:overflowPunct/>
      <w:adjustRightInd/>
      <w:spacing w:before="240" w:line="360" w:lineRule="auto"/>
      <w:jc w:val="both"/>
      <w:outlineLvl w:val="0"/>
    </w:pPr>
    <w:rPr>
      <w:rFonts w:eastAsia="Times New Roman"/>
      <w:kern w:val="0"/>
      <w:sz w:val="20"/>
      <w:szCs w:val="20"/>
    </w:rPr>
  </w:style>
  <w:style w:type="paragraph" w:customStyle="1" w:styleId="DST">
    <w:name w:val="DST"/>
    <w:basedOn w:val="Normal"/>
    <w:next w:val="PR1"/>
    <w:uiPriority w:val="99"/>
    <w:rsid w:val="00EB555E"/>
    <w:pPr>
      <w:widowControl/>
      <w:tabs>
        <w:tab w:val="num" w:pos="576"/>
      </w:tabs>
      <w:suppressAutoHyphens/>
      <w:overflowPunct/>
      <w:adjustRightInd/>
      <w:spacing w:before="240" w:line="360" w:lineRule="auto"/>
      <w:ind w:left="576" w:hanging="576"/>
      <w:jc w:val="both"/>
      <w:outlineLvl w:val="0"/>
    </w:pPr>
    <w:rPr>
      <w:rFonts w:eastAsia="Times New Roman"/>
      <w:kern w:val="0"/>
      <w:sz w:val="20"/>
      <w:szCs w:val="20"/>
    </w:rPr>
  </w:style>
  <w:style w:type="paragraph" w:customStyle="1" w:styleId="PR2">
    <w:name w:val="PR2"/>
    <w:basedOn w:val="Normal"/>
    <w:uiPriority w:val="99"/>
    <w:rsid w:val="00EB555E"/>
    <w:pPr>
      <w:widowControl/>
      <w:tabs>
        <w:tab w:val="num" w:pos="720"/>
        <w:tab w:val="left" w:pos="1440"/>
      </w:tabs>
      <w:suppressAutoHyphens/>
      <w:overflowPunct/>
      <w:adjustRightInd/>
      <w:spacing w:line="360" w:lineRule="auto"/>
      <w:ind w:left="1440" w:hanging="576"/>
      <w:jc w:val="both"/>
      <w:outlineLvl w:val="3"/>
    </w:pPr>
    <w:rPr>
      <w:rFonts w:eastAsia="Times New Roman"/>
      <w:kern w:val="0"/>
      <w:sz w:val="20"/>
      <w:szCs w:val="20"/>
    </w:rPr>
  </w:style>
  <w:style w:type="paragraph" w:customStyle="1" w:styleId="PR3">
    <w:name w:val="PR3"/>
    <w:basedOn w:val="Normal"/>
    <w:uiPriority w:val="99"/>
    <w:rsid w:val="00EB555E"/>
    <w:pPr>
      <w:widowControl/>
      <w:tabs>
        <w:tab w:val="num" w:pos="1152"/>
        <w:tab w:val="left" w:pos="2016"/>
      </w:tabs>
      <w:suppressAutoHyphens/>
      <w:overflowPunct/>
      <w:adjustRightInd/>
      <w:spacing w:line="360" w:lineRule="auto"/>
      <w:ind w:left="2016" w:hanging="1152"/>
      <w:jc w:val="both"/>
      <w:outlineLvl w:val="4"/>
    </w:pPr>
    <w:rPr>
      <w:rFonts w:eastAsia="Times New Roman"/>
      <w:kern w:val="0"/>
      <w:sz w:val="20"/>
      <w:szCs w:val="20"/>
    </w:rPr>
  </w:style>
  <w:style w:type="paragraph" w:customStyle="1" w:styleId="PR4">
    <w:name w:val="PR4"/>
    <w:basedOn w:val="Normal"/>
    <w:uiPriority w:val="99"/>
    <w:rsid w:val="00EB555E"/>
    <w:pPr>
      <w:widowControl/>
      <w:tabs>
        <w:tab w:val="num" w:pos="1296"/>
        <w:tab w:val="left" w:pos="2592"/>
      </w:tabs>
      <w:suppressAutoHyphens/>
      <w:overflowPunct/>
      <w:adjustRightInd/>
      <w:spacing w:line="360" w:lineRule="auto"/>
      <w:ind w:left="2592" w:hanging="1296"/>
      <w:jc w:val="both"/>
      <w:outlineLvl w:val="5"/>
    </w:pPr>
    <w:rPr>
      <w:rFonts w:eastAsia="Times New Roman"/>
      <w:kern w:val="0"/>
      <w:sz w:val="20"/>
      <w:szCs w:val="20"/>
    </w:rPr>
  </w:style>
  <w:style w:type="paragraph" w:customStyle="1" w:styleId="PR5">
    <w:name w:val="PR5"/>
    <w:basedOn w:val="Normal"/>
    <w:uiPriority w:val="99"/>
    <w:rsid w:val="00EB555E"/>
    <w:pPr>
      <w:widowControl/>
      <w:tabs>
        <w:tab w:val="num" w:pos="1440"/>
        <w:tab w:val="left" w:pos="3168"/>
      </w:tabs>
      <w:suppressAutoHyphens/>
      <w:overflowPunct/>
      <w:adjustRightInd/>
      <w:spacing w:line="360" w:lineRule="auto"/>
      <w:ind w:left="3168" w:hanging="1440"/>
      <w:jc w:val="both"/>
      <w:outlineLvl w:val="6"/>
    </w:pPr>
    <w:rPr>
      <w:rFonts w:eastAsia="Times New Roman"/>
      <w:kern w:val="0"/>
      <w:sz w:val="20"/>
      <w:szCs w:val="20"/>
    </w:rPr>
  </w:style>
  <w:style w:type="paragraph" w:customStyle="1" w:styleId="Baslik-1">
    <w:name w:val="Baslik-1"/>
    <w:next w:val="Baslik-2"/>
    <w:uiPriority w:val="99"/>
    <w:rsid w:val="00EB555E"/>
    <w:pPr>
      <w:spacing w:before="480"/>
      <w:outlineLvl w:val="0"/>
    </w:pPr>
    <w:rPr>
      <w:rFonts w:eastAsia="Times New Roman"/>
      <w:b/>
      <w:bCs/>
      <w:noProof/>
      <w:sz w:val="32"/>
      <w:szCs w:val="32"/>
      <w:lang w:val="tr-TR" w:eastAsia="tr-TR"/>
    </w:rPr>
  </w:style>
  <w:style w:type="paragraph" w:customStyle="1" w:styleId="ListBullet2NoSpaceChar">
    <w:name w:val="List Bullet 2 NoSpace Char"/>
    <w:basedOn w:val="Normal"/>
    <w:link w:val="ListBullet2NoSpaceCharChar"/>
    <w:uiPriority w:val="99"/>
    <w:rsid w:val="00EB555E"/>
    <w:pPr>
      <w:widowControl/>
      <w:tabs>
        <w:tab w:val="num" w:pos="360"/>
        <w:tab w:val="left" w:pos="567"/>
        <w:tab w:val="num" w:pos="3267"/>
      </w:tabs>
      <w:overflowPunct/>
      <w:adjustRightInd/>
      <w:spacing w:line="270" w:lineRule="atLeast"/>
      <w:ind w:left="3267" w:hanging="432"/>
      <w:jc w:val="both"/>
    </w:pPr>
    <w:rPr>
      <w:rFonts w:eastAsia="Calibri"/>
      <w:snapToGrid w:val="0"/>
      <w:kern w:val="0"/>
      <w:sz w:val="23"/>
      <w:szCs w:val="23"/>
      <w:lang w:val="en-GB" w:eastAsia="da-DK"/>
    </w:rPr>
  </w:style>
  <w:style w:type="character" w:customStyle="1" w:styleId="ListBullet2NoSpaceCharChar">
    <w:name w:val="List Bullet 2 NoSpace Char Char"/>
    <w:link w:val="ListBullet2NoSpaceChar"/>
    <w:uiPriority w:val="99"/>
    <w:locked/>
    <w:rsid w:val="00EB555E"/>
    <w:rPr>
      <w:snapToGrid w:val="0"/>
      <w:sz w:val="23"/>
      <w:szCs w:val="23"/>
      <w:lang w:val="en-GB" w:eastAsia="da-DK"/>
    </w:rPr>
  </w:style>
  <w:style w:type="paragraph" w:customStyle="1" w:styleId="TextkrperNum1">
    <w:name w:val="Textkörper_Num1"/>
    <w:basedOn w:val="Normal"/>
    <w:next w:val="BodyText"/>
    <w:uiPriority w:val="99"/>
    <w:rsid w:val="00EB555E"/>
    <w:pPr>
      <w:widowControl/>
      <w:numPr>
        <w:numId w:val="37"/>
      </w:numPr>
      <w:overflowPunct/>
      <w:adjustRightInd/>
      <w:spacing w:line="360" w:lineRule="auto"/>
      <w:jc w:val="both"/>
    </w:pPr>
    <w:rPr>
      <w:rFonts w:eastAsia="Times New Roman"/>
      <w:kern w:val="0"/>
      <w:sz w:val="22"/>
      <w:szCs w:val="22"/>
      <w:lang w:val="en-GB"/>
    </w:rPr>
  </w:style>
  <w:style w:type="character" w:customStyle="1" w:styleId="desc1">
    <w:name w:val="desc1"/>
    <w:uiPriority w:val="99"/>
    <w:rsid w:val="00EB555E"/>
    <w:rPr>
      <w:sz w:val="14"/>
      <w:szCs w:val="14"/>
    </w:rPr>
  </w:style>
  <w:style w:type="table" w:customStyle="1" w:styleId="TableGrid3">
    <w:name w:val="Table Grid3"/>
    <w:basedOn w:val="TableNormal"/>
    <w:next w:val="TableGrid"/>
    <w:uiPriority w:val="59"/>
    <w:rsid w:val="00EB555E"/>
    <w:rPr>
      <w:rFonts w:ascii="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
    <w:name w:val="Char Char Char Char Char Char Char"/>
    <w:basedOn w:val="Normal"/>
    <w:rsid w:val="00EB555E"/>
    <w:pPr>
      <w:widowControl/>
      <w:overflowPunct/>
      <w:adjustRightInd/>
      <w:spacing w:after="160" w:line="240" w:lineRule="exact"/>
      <w:jc w:val="both"/>
    </w:pPr>
    <w:rPr>
      <w:rFonts w:ascii="Verdana" w:eastAsia="Times New Roman" w:hAnsi="Verdana" w:cs="Verdana"/>
      <w:kern w:val="0"/>
      <w:sz w:val="20"/>
      <w:szCs w:val="20"/>
    </w:rPr>
  </w:style>
  <w:style w:type="paragraph" w:customStyle="1" w:styleId="p4">
    <w:name w:val="p4"/>
    <w:basedOn w:val="Normal"/>
    <w:uiPriority w:val="99"/>
    <w:rsid w:val="00EB555E"/>
    <w:pPr>
      <w:tabs>
        <w:tab w:val="left" w:pos="1100"/>
      </w:tabs>
      <w:overflowPunct/>
      <w:autoSpaceDE w:val="0"/>
      <w:autoSpaceDN w:val="0"/>
      <w:spacing w:line="280" w:lineRule="atLeast"/>
      <w:ind w:left="340"/>
      <w:jc w:val="both"/>
    </w:pPr>
    <w:rPr>
      <w:rFonts w:eastAsia="Times New Roman"/>
      <w:kern w:val="0"/>
      <w:sz w:val="20"/>
      <w:szCs w:val="20"/>
    </w:rPr>
  </w:style>
  <w:style w:type="paragraph" w:customStyle="1" w:styleId="p9">
    <w:name w:val="p9"/>
    <w:basedOn w:val="Normal"/>
    <w:uiPriority w:val="99"/>
    <w:rsid w:val="00EB555E"/>
    <w:pPr>
      <w:tabs>
        <w:tab w:val="left" w:pos="440"/>
      </w:tabs>
      <w:overflowPunct/>
      <w:autoSpaceDE w:val="0"/>
      <w:autoSpaceDN w:val="0"/>
      <w:spacing w:line="240" w:lineRule="atLeast"/>
      <w:ind w:left="1000"/>
      <w:jc w:val="both"/>
    </w:pPr>
    <w:rPr>
      <w:rFonts w:eastAsia="Times New Roman"/>
      <w:kern w:val="0"/>
      <w:sz w:val="20"/>
      <w:szCs w:val="20"/>
    </w:rPr>
  </w:style>
  <w:style w:type="paragraph" w:customStyle="1" w:styleId="123">
    <w:name w:val="123"/>
    <w:basedOn w:val="Normal"/>
    <w:uiPriority w:val="99"/>
    <w:rsid w:val="00EB555E"/>
    <w:pPr>
      <w:widowControl/>
      <w:overflowPunct/>
      <w:adjustRightInd/>
      <w:ind w:left="720" w:hanging="360"/>
      <w:jc w:val="both"/>
    </w:pPr>
    <w:rPr>
      <w:rFonts w:ascii="Arial" w:eastAsia="Times New Roman" w:hAnsi="Arial" w:cs="Arial"/>
      <w:kern w:val="0"/>
      <w:sz w:val="20"/>
      <w:szCs w:val="20"/>
      <w:lang w:val="en-GB"/>
    </w:rPr>
  </w:style>
  <w:style w:type="paragraph" w:styleId="BodyTextIndent3">
    <w:name w:val="Body Text Indent 3"/>
    <w:basedOn w:val="Normal"/>
    <w:link w:val="BodyTextIndent3Char"/>
    <w:rsid w:val="00EB555E"/>
    <w:pPr>
      <w:widowControl/>
      <w:overflowPunct/>
      <w:adjustRightInd/>
      <w:spacing w:after="120"/>
      <w:ind w:left="283"/>
      <w:jc w:val="both"/>
    </w:pPr>
    <w:rPr>
      <w:rFonts w:eastAsia="Times New Roman"/>
      <w:kern w:val="0"/>
      <w:sz w:val="16"/>
      <w:szCs w:val="16"/>
      <w:lang w:val="en-GB" w:eastAsia="fr-FR"/>
    </w:rPr>
  </w:style>
  <w:style w:type="character" w:customStyle="1" w:styleId="BodyTextIndent3Char">
    <w:name w:val="Body Text Indent 3 Char"/>
    <w:basedOn w:val="DefaultParagraphFont"/>
    <w:link w:val="BodyTextIndent3"/>
    <w:rsid w:val="00EB555E"/>
    <w:rPr>
      <w:rFonts w:eastAsia="Times New Roman"/>
      <w:sz w:val="16"/>
      <w:szCs w:val="16"/>
      <w:lang w:val="en-GB" w:eastAsia="fr-FR"/>
    </w:rPr>
  </w:style>
  <w:style w:type="paragraph" w:styleId="NoSpacing">
    <w:name w:val="No Spacing"/>
    <w:link w:val="NoSpacingChar"/>
    <w:uiPriority w:val="1"/>
    <w:qFormat/>
    <w:rsid w:val="00EB555E"/>
    <w:rPr>
      <w:rFonts w:ascii="Calibri" w:hAnsi="Calibri" w:cs="Calibri"/>
      <w:sz w:val="22"/>
      <w:szCs w:val="22"/>
      <w:lang w:val="tr-TR"/>
    </w:rPr>
  </w:style>
  <w:style w:type="character" w:customStyle="1" w:styleId="apple-style-span">
    <w:name w:val="apple-style-span"/>
    <w:rsid w:val="00EB555E"/>
  </w:style>
  <w:style w:type="paragraph" w:customStyle="1" w:styleId="xl1269">
    <w:name w:val="xl1269"/>
    <w:basedOn w:val="Normal"/>
    <w:rsid w:val="00EB555E"/>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270">
    <w:name w:val="xl1270"/>
    <w:basedOn w:val="Normal"/>
    <w:rsid w:val="00EB555E"/>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271">
    <w:name w:val="xl1271"/>
    <w:basedOn w:val="Normal"/>
    <w:rsid w:val="00EB555E"/>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272">
    <w:name w:val="xl1272"/>
    <w:basedOn w:val="Normal"/>
    <w:rsid w:val="00EB555E"/>
    <w:pPr>
      <w:widowControl/>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273">
    <w:name w:val="xl1273"/>
    <w:basedOn w:val="Normal"/>
    <w:rsid w:val="00EB555E"/>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274">
    <w:name w:val="xl1274"/>
    <w:basedOn w:val="Normal"/>
    <w:rsid w:val="00EB555E"/>
    <w:pPr>
      <w:widowControl/>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275">
    <w:name w:val="xl1275"/>
    <w:basedOn w:val="Normal"/>
    <w:rsid w:val="00EB555E"/>
    <w:pPr>
      <w:widowControl/>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276">
    <w:name w:val="xl1276"/>
    <w:basedOn w:val="Normal"/>
    <w:rsid w:val="00EB555E"/>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277">
    <w:name w:val="xl1277"/>
    <w:basedOn w:val="Normal"/>
    <w:rsid w:val="00EB555E"/>
    <w:pPr>
      <w:widowControl/>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278">
    <w:name w:val="xl1278"/>
    <w:basedOn w:val="Normal"/>
    <w:rsid w:val="00EB555E"/>
    <w:pPr>
      <w:widowControl/>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279">
    <w:name w:val="xl1279"/>
    <w:basedOn w:val="Normal"/>
    <w:rsid w:val="00EB555E"/>
    <w:pPr>
      <w:widowControl/>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280">
    <w:name w:val="xl1280"/>
    <w:basedOn w:val="Normal"/>
    <w:rsid w:val="00EB555E"/>
    <w:pPr>
      <w:widowControl/>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1">
    <w:name w:val="xl1281"/>
    <w:basedOn w:val="Normal"/>
    <w:rsid w:val="00EB555E"/>
    <w:pPr>
      <w:widowControl/>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2">
    <w:name w:val="xl1282"/>
    <w:basedOn w:val="Normal"/>
    <w:rsid w:val="00EB555E"/>
    <w:pPr>
      <w:widowControl/>
      <w:pBdr>
        <w:left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3">
    <w:name w:val="xl1283"/>
    <w:basedOn w:val="Normal"/>
    <w:rsid w:val="00EB555E"/>
    <w:pPr>
      <w:widowControl/>
      <w:overflowPunct/>
      <w:adjustRightInd/>
      <w:spacing w:before="100" w:beforeAutospacing="1" w:after="100" w:afterAutospacing="1"/>
      <w:jc w:val="center"/>
      <w:textAlignment w:val="center"/>
    </w:pPr>
    <w:rPr>
      <w:rFonts w:ascii="Arial TUR" w:eastAsia="Times New Roman" w:hAnsi="Arial TUR" w:cs="Arial TUR"/>
      <w:b/>
      <w:bCs/>
      <w:kern w:val="0"/>
      <w:lang w:val="tr-TR" w:eastAsia="tr-TR"/>
    </w:rPr>
  </w:style>
  <w:style w:type="paragraph" w:customStyle="1" w:styleId="xl1284">
    <w:name w:val="xl1284"/>
    <w:basedOn w:val="Normal"/>
    <w:rsid w:val="00EB555E"/>
    <w:pPr>
      <w:widowControl/>
      <w:pBdr>
        <w:top w:val="single" w:sz="4" w:space="0" w:color="auto"/>
        <w:left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5">
    <w:name w:val="xl1285"/>
    <w:basedOn w:val="Normal"/>
    <w:rsid w:val="00EB555E"/>
    <w:pPr>
      <w:widowControl/>
      <w:pBdr>
        <w:top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286">
    <w:name w:val="xl1286"/>
    <w:basedOn w:val="Normal"/>
    <w:rsid w:val="00EB555E"/>
    <w:pPr>
      <w:widowControl/>
      <w:pBdr>
        <w:top w:val="single" w:sz="4" w:space="0" w:color="auto"/>
      </w:pBdr>
      <w:overflowPunct/>
      <w:adjustRightInd/>
      <w:spacing w:before="100" w:beforeAutospacing="1" w:after="100" w:afterAutospacing="1"/>
      <w:jc w:val="center"/>
    </w:pPr>
    <w:rPr>
      <w:rFonts w:ascii="Arial TUR" w:eastAsia="Times New Roman" w:hAnsi="Arial TUR" w:cs="Arial TUR"/>
      <w:kern w:val="0"/>
      <w:sz w:val="18"/>
      <w:szCs w:val="18"/>
      <w:lang w:val="tr-TR" w:eastAsia="tr-TR"/>
    </w:rPr>
  </w:style>
  <w:style w:type="paragraph" w:customStyle="1" w:styleId="xl1287">
    <w:name w:val="xl1287"/>
    <w:basedOn w:val="Normal"/>
    <w:rsid w:val="00EB555E"/>
    <w:pPr>
      <w:widowControl/>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8">
    <w:name w:val="xl1288"/>
    <w:basedOn w:val="Normal"/>
    <w:rsid w:val="00EB555E"/>
    <w:pPr>
      <w:widowControl/>
      <w:pBdr>
        <w:top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89">
    <w:name w:val="xl1289"/>
    <w:basedOn w:val="Normal"/>
    <w:rsid w:val="00EB555E"/>
    <w:pPr>
      <w:widowControl/>
      <w:pBdr>
        <w:top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90">
    <w:name w:val="xl1290"/>
    <w:basedOn w:val="Normal"/>
    <w:rsid w:val="00EB555E"/>
    <w:pPr>
      <w:widowControl/>
      <w:pBdr>
        <w:top w:val="single" w:sz="4" w:space="0" w:color="auto"/>
        <w:right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91">
    <w:name w:val="xl1291"/>
    <w:basedOn w:val="Normal"/>
    <w:rsid w:val="00EB555E"/>
    <w:pPr>
      <w:widowControl/>
      <w:pBdr>
        <w:left w:val="single" w:sz="4" w:space="0" w:color="auto"/>
      </w:pBdr>
      <w:overflowPunct/>
      <w:adjustRightInd/>
      <w:spacing w:before="100" w:beforeAutospacing="1" w:after="100" w:afterAutospacing="1"/>
      <w:jc w:val="center"/>
      <w:textAlignment w:val="center"/>
    </w:pPr>
    <w:rPr>
      <w:rFonts w:ascii="Arial TUR" w:eastAsia="Times New Roman" w:hAnsi="Arial TUR" w:cs="Arial TUR"/>
      <w:b/>
      <w:bCs/>
      <w:kern w:val="0"/>
      <w:lang w:val="tr-TR" w:eastAsia="tr-TR"/>
    </w:rPr>
  </w:style>
  <w:style w:type="paragraph" w:customStyle="1" w:styleId="xl1292">
    <w:name w:val="xl1292"/>
    <w:basedOn w:val="Normal"/>
    <w:rsid w:val="00EB555E"/>
    <w:pPr>
      <w:widowControl/>
      <w:pBdr>
        <w:right w:val="single" w:sz="4" w:space="0" w:color="auto"/>
      </w:pBdr>
      <w:overflowPunct/>
      <w:adjustRightInd/>
      <w:spacing w:before="100" w:beforeAutospacing="1" w:after="100" w:afterAutospacing="1"/>
    </w:pPr>
    <w:rPr>
      <w:rFonts w:ascii="Arial TUR" w:eastAsia="Times New Roman" w:hAnsi="Arial TUR" w:cs="Arial TUR"/>
      <w:kern w:val="0"/>
      <w:sz w:val="18"/>
      <w:szCs w:val="18"/>
      <w:lang w:val="tr-TR" w:eastAsia="tr-TR"/>
    </w:rPr>
  </w:style>
  <w:style w:type="paragraph" w:customStyle="1" w:styleId="xl1293">
    <w:name w:val="xl1293"/>
    <w:basedOn w:val="Normal"/>
    <w:rsid w:val="00EB555E"/>
    <w:pPr>
      <w:widowControl/>
      <w:pBdr>
        <w:left w:val="single" w:sz="4" w:space="0" w:color="auto"/>
      </w:pBdr>
      <w:overflowPunct/>
      <w:adjustRightInd/>
      <w:spacing w:before="100" w:beforeAutospacing="1" w:after="100" w:afterAutospacing="1"/>
      <w:textAlignment w:val="center"/>
    </w:pPr>
    <w:rPr>
      <w:rFonts w:ascii="Arial" w:eastAsia="Times New Roman" w:hAnsi="Arial" w:cs="Arial"/>
      <w:b/>
      <w:bCs/>
      <w:kern w:val="0"/>
      <w:sz w:val="16"/>
      <w:szCs w:val="16"/>
      <w:lang w:val="tr-TR" w:eastAsia="tr-TR"/>
    </w:rPr>
  </w:style>
  <w:style w:type="paragraph" w:customStyle="1" w:styleId="xl1294">
    <w:name w:val="xl1294"/>
    <w:basedOn w:val="Normal"/>
    <w:rsid w:val="00EB555E"/>
    <w:pPr>
      <w:widowControl/>
      <w:overflowPunct/>
      <w:adjustRightInd/>
      <w:spacing w:before="100" w:beforeAutospacing="1" w:after="100" w:afterAutospacing="1"/>
      <w:textAlignment w:val="center"/>
    </w:pPr>
    <w:rPr>
      <w:rFonts w:ascii="Arial" w:eastAsia="Times New Roman" w:hAnsi="Arial" w:cs="Arial"/>
      <w:b/>
      <w:bCs/>
      <w:kern w:val="0"/>
      <w:sz w:val="16"/>
      <w:szCs w:val="16"/>
      <w:lang w:val="tr-TR" w:eastAsia="tr-TR"/>
    </w:rPr>
  </w:style>
  <w:style w:type="paragraph" w:customStyle="1" w:styleId="xl1295">
    <w:name w:val="xl1295"/>
    <w:basedOn w:val="Normal"/>
    <w:rsid w:val="00EB555E"/>
    <w:pPr>
      <w:widowControl/>
      <w:overflowPunct/>
      <w:adjustRightInd/>
      <w:spacing w:before="100" w:beforeAutospacing="1" w:after="100" w:afterAutospacing="1"/>
      <w:textAlignment w:val="center"/>
    </w:pPr>
    <w:rPr>
      <w:rFonts w:ascii="Arial" w:eastAsia="Times New Roman" w:hAnsi="Arial" w:cs="Arial"/>
      <w:b/>
      <w:bCs/>
      <w:kern w:val="0"/>
      <w:sz w:val="16"/>
      <w:szCs w:val="16"/>
      <w:lang w:val="tr-TR" w:eastAsia="tr-TR"/>
    </w:rPr>
  </w:style>
  <w:style w:type="paragraph" w:customStyle="1" w:styleId="xl1296">
    <w:name w:val="xl1296"/>
    <w:basedOn w:val="Normal"/>
    <w:rsid w:val="00EB555E"/>
    <w:pPr>
      <w:widowControl/>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297">
    <w:name w:val="xl1297"/>
    <w:basedOn w:val="Normal"/>
    <w:rsid w:val="00EB555E"/>
    <w:pPr>
      <w:widowControl/>
      <w:pBdr>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298">
    <w:name w:val="xl1298"/>
    <w:basedOn w:val="Normal"/>
    <w:rsid w:val="00EB555E"/>
    <w:pPr>
      <w:widowControl/>
      <w:pBdr>
        <w:lef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299">
    <w:name w:val="xl1299"/>
    <w:basedOn w:val="Normal"/>
    <w:rsid w:val="00EB555E"/>
    <w:pPr>
      <w:widowControl/>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00">
    <w:name w:val="xl1300"/>
    <w:basedOn w:val="Normal"/>
    <w:rsid w:val="00EB555E"/>
    <w:pPr>
      <w:widowControl/>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01">
    <w:name w:val="xl1301"/>
    <w:basedOn w:val="Normal"/>
    <w:rsid w:val="00EB555E"/>
    <w:pPr>
      <w:widowControl/>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02">
    <w:name w:val="xl1302"/>
    <w:basedOn w:val="Normal"/>
    <w:rsid w:val="00EB555E"/>
    <w:pPr>
      <w:widowControl/>
      <w:pBdr>
        <w:left w:val="single" w:sz="4" w:space="0" w:color="auto"/>
        <w:bottom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03">
    <w:name w:val="xl1303"/>
    <w:basedOn w:val="Normal"/>
    <w:rsid w:val="00EB555E"/>
    <w:pPr>
      <w:widowControl/>
      <w:pBdr>
        <w:bottom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04">
    <w:name w:val="xl1304"/>
    <w:basedOn w:val="Normal"/>
    <w:rsid w:val="00EB555E"/>
    <w:pPr>
      <w:widowControl/>
      <w:pBdr>
        <w:bottom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05">
    <w:name w:val="xl1305"/>
    <w:basedOn w:val="Normal"/>
    <w:rsid w:val="00EB555E"/>
    <w:pPr>
      <w:widowControl/>
      <w:pBdr>
        <w:bottom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06">
    <w:name w:val="xl1306"/>
    <w:basedOn w:val="Normal"/>
    <w:rsid w:val="00EB555E"/>
    <w:pPr>
      <w:widowControl/>
      <w:pBdr>
        <w:bottom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07">
    <w:name w:val="xl1307"/>
    <w:basedOn w:val="Normal"/>
    <w:rsid w:val="00EB555E"/>
    <w:pPr>
      <w:widowControl/>
      <w:pBdr>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08">
    <w:name w:val="xl1308"/>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09">
    <w:name w:val="xl1309"/>
    <w:basedOn w:val="Normal"/>
    <w:rsid w:val="00EB555E"/>
    <w:pPr>
      <w:widowControl/>
      <w:pBdr>
        <w:top w:val="single" w:sz="4" w:space="0" w:color="auto"/>
        <w:left w:val="single" w:sz="4" w:space="0" w:color="auto"/>
        <w:bottom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0">
    <w:name w:val="xl1310"/>
    <w:basedOn w:val="Normal"/>
    <w:rsid w:val="00EB555E"/>
    <w:pPr>
      <w:widowControl/>
      <w:pBdr>
        <w:top w:val="single" w:sz="4" w:space="0" w:color="auto"/>
        <w:bottom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1">
    <w:name w:val="xl1311"/>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2">
    <w:name w:val="xl1312"/>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b/>
      <w:bCs/>
      <w:kern w:val="0"/>
      <w:sz w:val="16"/>
      <w:szCs w:val="16"/>
      <w:lang w:val="tr-TR" w:eastAsia="tr-TR"/>
    </w:rPr>
  </w:style>
  <w:style w:type="paragraph" w:customStyle="1" w:styleId="xl1313">
    <w:name w:val="xl1313"/>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4">
    <w:name w:val="xl1314"/>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5">
    <w:name w:val="xl1315"/>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6">
    <w:name w:val="xl1316"/>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7">
    <w:name w:val="xl1317"/>
    <w:basedOn w:val="Normal"/>
    <w:rsid w:val="00EB555E"/>
    <w:pPr>
      <w:widowControl/>
      <w:pBdr>
        <w:top w:val="single" w:sz="4" w:space="0" w:color="auto"/>
        <w:left w:val="single" w:sz="4" w:space="0" w:color="auto"/>
        <w:bottom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8">
    <w:name w:val="xl1318"/>
    <w:basedOn w:val="Normal"/>
    <w:rsid w:val="00EB555E"/>
    <w:pPr>
      <w:widowControl/>
      <w:pBdr>
        <w:top w:val="single" w:sz="4" w:space="0" w:color="auto"/>
        <w:bottom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19">
    <w:name w:val="xl1319"/>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20">
    <w:name w:val="xl1320"/>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21">
    <w:name w:val="xl1321"/>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b/>
      <w:bCs/>
      <w:kern w:val="0"/>
      <w:sz w:val="16"/>
      <w:szCs w:val="16"/>
      <w:lang w:val="tr-TR" w:eastAsia="tr-TR"/>
    </w:rPr>
  </w:style>
  <w:style w:type="paragraph" w:customStyle="1" w:styleId="xl1322">
    <w:name w:val="xl1322"/>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23">
    <w:name w:val="xl1323"/>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6"/>
      <w:szCs w:val="16"/>
      <w:lang w:val="tr-TR" w:eastAsia="tr-TR"/>
    </w:rPr>
  </w:style>
  <w:style w:type="paragraph" w:customStyle="1" w:styleId="xl1324">
    <w:name w:val="xl1324"/>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25">
    <w:name w:val="xl1325"/>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26">
    <w:name w:val="xl1326"/>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color w:val="000000"/>
      <w:kern w:val="0"/>
      <w:sz w:val="16"/>
      <w:szCs w:val="16"/>
      <w:lang w:val="tr-TR" w:eastAsia="tr-TR"/>
    </w:rPr>
  </w:style>
  <w:style w:type="paragraph" w:customStyle="1" w:styleId="xl1327">
    <w:name w:val="xl1327"/>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28">
    <w:name w:val="xl1328"/>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29">
    <w:name w:val="xl1329"/>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30">
    <w:name w:val="xl1330"/>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31">
    <w:name w:val="xl1331"/>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32">
    <w:name w:val="xl1332"/>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top"/>
    </w:pPr>
    <w:rPr>
      <w:rFonts w:ascii="Arial" w:eastAsia="Times New Roman" w:hAnsi="Arial" w:cs="Arial"/>
      <w:kern w:val="0"/>
      <w:sz w:val="16"/>
      <w:szCs w:val="16"/>
      <w:lang w:val="tr-TR" w:eastAsia="tr-TR"/>
    </w:rPr>
  </w:style>
  <w:style w:type="paragraph" w:customStyle="1" w:styleId="xl1333">
    <w:name w:val="xl1333"/>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34">
    <w:name w:val="xl1334"/>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35">
    <w:name w:val="xl1335"/>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6"/>
      <w:szCs w:val="16"/>
      <w:lang w:val="tr-TR" w:eastAsia="tr-TR"/>
    </w:rPr>
  </w:style>
  <w:style w:type="paragraph" w:customStyle="1" w:styleId="xl1336">
    <w:name w:val="xl1336"/>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37">
    <w:name w:val="xl1337"/>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38">
    <w:name w:val="xl1338"/>
    <w:basedOn w:val="Normal"/>
    <w:rsid w:val="00EB555E"/>
    <w:pPr>
      <w:widowControl/>
      <w:pBdr>
        <w:top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39">
    <w:name w:val="xl1339"/>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40">
    <w:name w:val="xl1340"/>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6"/>
      <w:szCs w:val="16"/>
      <w:lang w:val="tr-TR" w:eastAsia="tr-TR"/>
    </w:rPr>
  </w:style>
  <w:style w:type="paragraph" w:customStyle="1" w:styleId="xl1341">
    <w:name w:val="xl1341"/>
    <w:basedOn w:val="Normal"/>
    <w:rsid w:val="00EB555E"/>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right"/>
    </w:pPr>
    <w:rPr>
      <w:rFonts w:ascii="Arial" w:eastAsia="Times New Roman" w:hAnsi="Arial" w:cs="Arial"/>
      <w:kern w:val="0"/>
      <w:sz w:val="16"/>
      <w:szCs w:val="16"/>
      <w:lang w:val="tr-TR" w:eastAsia="tr-TR"/>
    </w:rPr>
  </w:style>
  <w:style w:type="paragraph" w:customStyle="1" w:styleId="xl1342">
    <w:name w:val="xl1342"/>
    <w:basedOn w:val="Normal"/>
    <w:rsid w:val="00EB555E"/>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43">
    <w:name w:val="xl1343"/>
    <w:basedOn w:val="Normal"/>
    <w:rsid w:val="00EB555E"/>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44">
    <w:name w:val="xl1344"/>
    <w:basedOn w:val="Normal"/>
    <w:rsid w:val="00EB555E"/>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pPr>
    <w:rPr>
      <w:rFonts w:ascii="Arial" w:eastAsia="Times New Roman" w:hAnsi="Arial" w:cs="Arial"/>
      <w:kern w:val="0"/>
      <w:sz w:val="16"/>
      <w:szCs w:val="16"/>
      <w:lang w:val="tr-TR" w:eastAsia="tr-TR"/>
    </w:rPr>
  </w:style>
  <w:style w:type="paragraph" w:customStyle="1" w:styleId="xl1345">
    <w:name w:val="xl1345"/>
    <w:basedOn w:val="Normal"/>
    <w:rsid w:val="00EB555E"/>
    <w:pPr>
      <w:widowControl/>
      <w:pBdr>
        <w:top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46">
    <w:name w:val="xl1346"/>
    <w:basedOn w:val="Normal"/>
    <w:rsid w:val="00EB555E"/>
    <w:pPr>
      <w:widowControl/>
      <w:pBdr>
        <w:top w:val="single" w:sz="4" w:space="0" w:color="auto"/>
        <w:left w:val="single" w:sz="4" w:space="0" w:color="auto"/>
        <w:bottom w:val="single" w:sz="4" w:space="0" w:color="auto"/>
        <w:right w:val="single" w:sz="4" w:space="0" w:color="auto"/>
      </w:pBdr>
      <w:shd w:val="clear" w:color="000000" w:fill="FFFFFF"/>
      <w:overflowPunct/>
      <w:adjustRightInd/>
      <w:spacing w:before="100" w:beforeAutospacing="1" w:after="100" w:afterAutospacing="1"/>
      <w:jc w:val="center"/>
    </w:pPr>
    <w:rPr>
      <w:rFonts w:ascii="Arial" w:eastAsia="Times New Roman" w:hAnsi="Arial" w:cs="Arial"/>
      <w:kern w:val="0"/>
      <w:sz w:val="16"/>
      <w:szCs w:val="16"/>
      <w:lang w:val="tr-TR" w:eastAsia="tr-TR"/>
    </w:rPr>
  </w:style>
  <w:style w:type="paragraph" w:customStyle="1" w:styleId="xl1347">
    <w:name w:val="xl1347"/>
    <w:basedOn w:val="Normal"/>
    <w:rsid w:val="00EB555E"/>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6"/>
      <w:szCs w:val="16"/>
      <w:lang w:val="tr-TR" w:eastAsia="tr-TR"/>
    </w:rPr>
  </w:style>
  <w:style w:type="character" w:customStyle="1" w:styleId="google-src-text1">
    <w:name w:val="google-src-text1"/>
    <w:rsid w:val="00EB555E"/>
    <w:rPr>
      <w:vanish/>
      <w:webHidden w:val="0"/>
      <w:specVanish w:val="0"/>
    </w:rPr>
  </w:style>
  <w:style w:type="character" w:customStyle="1" w:styleId="apple-converted-space">
    <w:name w:val="apple-converted-space"/>
    <w:rsid w:val="00EB555E"/>
  </w:style>
  <w:style w:type="table" w:customStyle="1" w:styleId="AkKlavuz1">
    <w:name w:val="Açık Kılavuz1"/>
    <w:basedOn w:val="TableNormal"/>
    <w:next w:val="LightGrid"/>
    <w:uiPriority w:val="62"/>
    <w:rsid w:val="00EB555E"/>
    <w:rPr>
      <w:rFonts w:ascii="Calibri" w:hAnsi="Calibri"/>
      <w:sz w:val="22"/>
      <w:szCs w:val="22"/>
      <w:lang w:val="tr-T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rnak1">
    <w:name w:val="Tırnak1"/>
    <w:basedOn w:val="Normal"/>
    <w:next w:val="Normal"/>
    <w:uiPriority w:val="29"/>
    <w:qFormat/>
    <w:rsid w:val="00EB555E"/>
    <w:pPr>
      <w:widowControl/>
      <w:overflowPunct/>
      <w:adjustRightInd/>
      <w:spacing w:after="200" w:line="276" w:lineRule="auto"/>
    </w:pPr>
    <w:rPr>
      <w:rFonts w:ascii="Calibri" w:eastAsia="Calibri" w:hAnsi="Calibri"/>
      <w:i/>
      <w:iCs/>
      <w:color w:val="000000"/>
      <w:kern w:val="0"/>
      <w:sz w:val="22"/>
      <w:szCs w:val="22"/>
    </w:rPr>
  </w:style>
  <w:style w:type="character" w:customStyle="1" w:styleId="QuoteChar">
    <w:name w:val="Quote Char"/>
    <w:link w:val="Quote"/>
    <w:uiPriority w:val="29"/>
    <w:rsid w:val="00EB555E"/>
    <w:rPr>
      <w:i/>
      <w:iCs/>
      <w:color w:val="000000"/>
    </w:rPr>
  </w:style>
  <w:style w:type="character" w:styleId="IntenseReference">
    <w:name w:val="Intense Reference"/>
    <w:uiPriority w:val="32"/>
    <w:qFormat/>
    <w:rsid w:val="00EB555E"/>
    <w:rPr>
      <w:b/>
      <w:bCs/>
      <w:smallCaps/>
      <w:color w:val="C0504D"/>
      <w:spacing w:val="5"/>
      <w:u w:val="single"/>
    </w:rPr>
  </w:style>
  <w:style w:type="paragraph" w:customStyle="1" w:styleId="xl116">
    <w:name w:val="xl116"/>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ascii="Tahoma" w:eastAsia="Times New Roman" w:hAnsi="Tahoma" w:cs="Tahoma"/>
      <w:kern w:val="0"/>
      <w:sz w:val="20"/>
      <w:szCs w:val="20"/>
      <w:lang w:val="tr-TR" w:eastAsia="tr-TR"/>
    </w:rPr>
  </w:style>
  <w:style w:type="character" w:customStyle="1" w:styleId="FootnoteTextChar1">
    <w:name w:val="Footnote Text Char1"/>
    <w:aliases w:val="Dipnot Metni Char Char Char Char,Dipnot Metni Char Char Char1,single space Char,FOOTNOTES Char,fn Char,ALTS FOOTNOTE Char,Fußnotentextf Char1,Fußnotentextr Char1,Geneva 9 Char1,Font: Geneva 9 Char1,Boston 10 Char1,f Char1,ADB Char1"/>
    <w:uiPriority w:val="99"/>
    <w:rsid w:val="00EB555E"/>
    <w:rPr>
      <w:snapToGrid w:val="0"/>
      <w:lang w:val="fr-FR"/>
    </w:rPr>
  </w:style>
  <w:style w:type="character" w:customStyle="1" w:styleId="shorttext">
    <w:name w:val="short_text"/>
    <w:rsid w:val="00EB555E"/>
  </w:style>
  <w:style w:type="paragraph" w:customStyle="1" w:styleId="Standard">
    <w:name w:val="Standard"/>
    <w:rsid w:val="00EB555E"/>
    <w:pPr>
      <w:suppressAutoHyphens/>
      <w:autoSpaceDN w:val="0"/>
      <w:spacing w:after="200" w:line="276" w:lineRule="auto"/>
      <w:textAlignment w:val="baseline"/>
    </w:pPr>
    <w:rPr>
      <w:rFonts w:ascii="Calibri" w:eastAsia="SimSun" w:hAnsi="Calibri" w:cs="Tahoma"/>
      <w:kern w:val="3"/>
      <w:sz w:val="22"/>
      <w:szCs w:val="22"/>
      <w:lang w:val="tr-TR" w:eastAsia="tr-TR"/>
    </w:rPr>
  </w:style>
  <w:style w:type="table" w:styleId="LightGrid">
    <w:name w:val="Light Grid"/>
    <w:basedOn w:val="TableNormal"/>
    <w:uiPriority w:val="62"/>
    <w:rsid w:val="00EB555E"/>
    <w:rPr>
      <w:rFonts w:eastAsia="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Quote">
    <w:name w:val="Quote"/>
    <w:basedOn w:val="Normal"/>
    <w:next w:val="Normal"/>
    <w:link w:val="QuoteChar"/>
    <w:uiPriority w:val="29"/>
    <w:qFormat/>
    <w:rsid w:val="00EB555E"/>
    <w:pPr>
      <w:widowControl/>
      <w:overflowPunct/>
      <w:adjustRightInd/>
    </w:pPr>
    <w:rPr>
      <w:rFonts w:eastAsia="Calibri"/>
      <w:i/>
      <w:iCs/>
      <w:color w:val="000000"/>
      <w:kern w:val="0"/>
    </w:rPr>
  </w:style>
  <w:style w:type="character" w:customStyle="1" w:styleId="QuoteChar1">
    <w:name w:val="Quote Char1"/>
    <w:basedOn w:val="DefaultParagraphFont"/>
    <w:rsid w:val="00EB555E"/>
    <w:rPr>
      <w:rFonts w:eastAsiaTheme="minorEastAsia"/>
      <w:i/>
      <w:iCs/>
      <w:color w:val="404040" w:themeColor="text1" w:themeTint="BF"/>
      <w:kern w:val="28"/>
    </w:rPr>
  </w:style>
  <w:style w:type="character" w:customStyle="1" w:styleId="TrnakChar1">
    <w:name w:val="Tırnak Char1"/>
    <w:uiPriority w:val="29"/>
    <w:rsid w:val="00EB555E"/>
    <w:rPr>
      <w:i/>
      <w:iCs/>
      <w:snapToGrid w:val="0"/>
      <w:color w:val="000000"/>
      <w:sz w:val="24"/>
      <w:lang w:val="fr-FR"/>
    </w:rPr>
  </w:style>
  <w:style w:type="table" w:customStyle="1" w:styleId="TabloKlavuzu1">
    <w:name w:val="Tablo Kılavuzu1"/>
    <w:basedOn w:val="TableNormal"/>
    <w:next w:val="TableGrid"/>
    <w:uiPriority w:val="39"/>
    <w:rsid w:val="00EB555E"/>
    <w:rPr>
      <w:rFonts w:ascii="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2">
    <w:name w:val="Liste Yok2"/>
    <w:next w:val="NoList"/>
    <w:uiPriority w:val="99"/>
    <w:semiHidden/>
    <w:unhideWhenUsed/>
    <w:rsid w:val="00EB555E"/>
  </w:style>
  <w:style w:type="table" w:customStyle="1" w:styleId="TabloKlavuzu2">
    <w:name w:val="Tablo Kılavuzu2"/>
    <w:basedOn w:val="TableNormal"/>
    <w:next w:val="TableGrid"/>
    <w:uiPriority w:val="39"/>
    <w:rsid w:val="00EB555E"/>
    <w:rPr>
      <w:rFonts w:ascii="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kKlavuz2">
    <w:name w:val="Açık Kılavuz2"/>
    <w:basedOn w:val="TableNormal"/>
    <w:next w:val="LightGrid"/>
    <w:uiPriority w:val="62"/>
    <w:rsid w:val="00EB555E"/>
    <w:rPr>
      <w:rFonts w:ascii="Calibri" w:hAnsi="Calibri"/>
      <w:sz w:val="22"/>
      <w:szCs w:val="22"/>
      <w:lang w:val="tr-T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Normal1">
    <w:name w:val="Normal1"/>
    <w:basedOn w:val="Default"/>
    <w:next w:val="Default"/>
    <w:rsid w:val="00EB555E"/>
    <w:pPr>
      <w:suppressAutoHyphens/>
      <w:autoSpaceDN/>
      <w:adjustRightInd/>
    </w:pPr>
    <w:rPr>
      <w:rFonts w:ascii="Thorndale" w:eastAsia="HG Mincho Light J" w:hAnsi="Thorndale"/>
      <w:szCs w:val="20"/>
      <w:lang w:val="tr-TR" w:eastAsia="tr-TR"/>
    </w:rPr>
  </w:style>
  <w:style w:type="paragraph" w:customStyle="1" w:styleId="Swiss10Absatz6cm">
    <w:name w:val="Swiss 10 Absatz 6cm"/>
    <w:basedOn w:val="Default"/>
    <w:next w:val="Default"/>
    <w:rsid w:val="00EB555E"/>
    <w:pPr>
      <w:suppressAutoHyphens/>
      <w:autoSpaceDN/>
      <w:adjustRightInd/>
    </w:pPr>
    <w:rPr>
      <w:rFonts w:ascii="Thorndale" w:eastAsia="HG Mincho Light J" w:hAnsi="Thorndale"/>
      <w:szCs w:val="20"/>
      <w:lang w:val="tr-TR" w:eastAsia="tr-TR"/>
    </w:rPr>
  </w:style>
  <w:style w:type="paragraph" w:customStyle="1" w:styleId="xl33">
    <w:name w:val="xl33"/>
    <w:basedOn w:val="Normal"/>
    <w:rsid w:val="00EB555E"/>
    <w:pPr>
      <w:widowControl/>
      <w:overflowPunct/>
      <w:adjustRightInd/>
      <w:spacing w:before="100" w:beforeAutospacing="1" w:after="100" w:afterAutospacing="1"/>
      <w:jc w:val="center"/>
    </w:pPr>
    <w:rPr>
      <w:rFonts w:ascii="Arial" w:eastAsia="Times New Roman" w:hAnsi="Arial" w:cs="Arial"/>
      <w:b/>
      <w:bCs/>
      <w:kern w:val="0"/>
    </w:rPr>
  </w:style>
  <w:style w:type="paragraph" w:customStyle="1" w:styleId="xl43">
    <w:name w:val="xl43"/>
    <w:basedOn w:val="Normal"/>
    <w:rsid w:val="00EB555E"/>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eastAsia="Times New Roman"/>
      <w:kern w:val="0"/>
    </w:rPr>
  </w:style>
  <w:style w:type="character" w:customStyle="1" w:styleId="habermetin">
    <w:name w:val="habermetin"/>
    <w:rsid w:val="00EB555E"/>
  </w:style>
  <w:style w:type="character" w:customStyle="1" w:styleId="haberkucukbaslik">
    <w:name w:val="haberkucukbaslik"/>
    <w:rsid w:val="00EB555E"/>
  </w:style>
  <w:style w:type="character" w:customStyle="1" w:styleId="yazi">
    <w:name w:val="yazi"/>
    <w:rsid w:val="00EB555E"/>
  </w:style>
  <w:style w:type="character" w:customStyle="1" w:styleId="cpproddet">
    <w:name w:val="cpproddet"/>
    <w:rsid w:val="00EB555E"/>
  </w:style>
  <w:style w:type="paragraph" w:styleId="DocumentMap">
    <w:name w:val="Document Map"/>
    <w:basedOn w:val="Normal"/>
    <w:link w:val="DocumentMapChar"/>
    <w:uiPriority w:val="99"/>
    <w:rsid w:val="00EB555E"/>
    <w:pPr>
      <w:widowControl/>
      <w:shd w:val="clear" w:color="auto" w:fill="000080"/>
      <w:overflowPunct/>
      <w:adjustRightInd/>
    </w:pPr>
    <w:rPr>
      <w:rFonts w:ascii="Tahoma" w:eastAsia="Times New Roman" w:hAnsi="Tahoma" w:cs="Tahoma"/>
      <w:kern w:val="0"/>
      <w:sz w:val="20"/>
      <w:szCs w:val="20"/>
      <w:lang w:val="tr-TR" w:eastAsia="tr-TR"/>
    </w:rPr>
  </w:style>
  <w:style w:type="character" w:customStyle="1" w:styleId="DocumentMapChar">
    <w:name w:val="Document Map Char"/>
    <w:basedOn w:val="DefaultParagraphFont"/>
    <w:link w:val="DocumentMap"/>
    <w:uiPriority w:val="99"/>
    <w:rsid w:val="00EB555E"/>
    <w:rPr>
      <w:rFonts w:ascii="Tahoma" w:eastAsia="Times New Roman" w:hAnsi="Tahoma" w:cs="Tahoma"/>
      <w:sz w:val="20"/>
      <w:szCs w:val="20"/>
      <w:shd w:val="clear" w:color="auto" w:fill="000080"/>
      <w:lang w:val="tr-TR" w:eastAsia="tr-TR"/>
    </w:rPr>
  </w:style>
  <w:style w:type="numbering" w:customStyle="1" w:styleId="ListeYok3">
    <w:name w:val="Liste Yok3"/>
    <w:next w:val="NoList"/>
    <w:uiPriority w:val="99"/>
    <w:semiHidden/>
    <w:unhideWhenUsed/>
    <w:rsid w:val="00EB555E"/>
  </w:style>
  <w:style w:type="character" w:customStyle="1" w:styleId="flabel">
    <w:name w:val="flabel"/>
    <w:rsid w:val="00EB555E"/>
  </w:style>
  <w:style w:type="paragraph" w:customStyle="1" w:styleId="ANABAS">
    <w:name w:val="ANABAS"/>
    <w:basedOn w:val="Normal"/>
    <w:rsid w:val="00EB555E"/>
    <w:pPr>
      <w:widowControl/>
      <w:autoSpaceDE w:val="0"/>
      <w:autoSpaceDN w:val="0"/>
      <w:jc w:val="center"/>
      <w:textAlignment w:val="baseline"/>
    </w:pPr>
    <w:rPr>
      <w:rFonts w:ascii="Arial" w:eastAsia="Times New Roman" w:hAnsi="Arial"/>
      <w:b/>
      <w:kern w:val="0"/>
      <w:sz w:val="20"/>
      <w:szCs w:val="20"/>
      <w:lang w:val="en-GB"/>
    </w:rPr>
  </w:style>
  <w:style w:type="paragraph" w:customStyle="1" w:styleId="Normal5">
    <w:name w:val="Normal5"/>
    <w:basedOn w:val="Normal"/>
    <w:rsid w:val="00EB555E"/>
    <w:pPr>
      <w:keepLines/>
      <w:widowControl/>
      <w:overflowPunct/>
      <w:adjustRightInd/>
      <w:spacing w:after="120" w:line="360" w:lineRule="exact"/>
      <w:ind w:left="1276"/>
      <w:jc w:val="both"/>
    </w:pPr>
    <w:rPr>
      <w:rFonts w:ascii="Arial" w:eastAsia="Times New Roman" w:hAnsi="Arial"/>
      <w:kern w:val="0"/>
      <w:sz w:val="22"/>
      <w:szCs w:val="20"/>
      <w:lang w:val="tr-TR" w:eastAsia="tr-TR"/>
    </w:rPr>
  </w:style>
  <w:style w:type="paragraph" w:customStyle="1" w:styleId="ICYAZI">
    <w:name w:val="ICYAZI"/>
    <w:basedOn w:val="Normal"/>
    <w:rsid w:val="00EB555E"/>
    <w:pPr>
      <w:widowControl/>
      <w:autoSpaceDE w:val="0"/>
      <w:autoSpaceDN w:val="0"/>
      <w:spacing w:before="120" w:after="120"/>
      <w:ind w:firstLine="567"/>
      <w:jc w:val="both"/>
      <w:textAlignment w:val="baseline"/>
    </w:pPr>
    <w:rPr>
      <w:rFonts w:eastAsia="Times New Roman"/>
      <w:kern w:val="0"/>
      <w:sz w:val="20"/>
      <w:szCs w:val="20"/>
      <w:lang w:val="en-GB"/>
    </w:rPr>
  </w:style>
  <w:style w:type="paragraph" w:customStyle="1" w:styleId="metin1">
    <w:name w:val="metin1"/>
    <w:basedOn w:val="Normal"/>
    <w:rsid w:val="00EB555E"/>
    <w:pPr>
      <w:widowControl/>
      <w:overflowPunct/>
      <w:adjustRightInd/>
      <w:spacing w:before="100" w:beforeAutospacing="1" w:after="100" w:afterAutospacing="1"/>
    </w:pPr>
    <w:rPr>
      <w:rFonts w:eastAsia="Times New Roman"/>
      <w:kern w:val="0"/>
      <w:lang w:val="tr-TR" w:eastAsia="tr-TR"/>
    </w:rPr>
  </w:style>
  <w:style w:type="character" w:customStyle="1" w:styleId="style22">
    <w:name w:val="style22"/>
    <w:rsid w:val="00EB555E"/>
  </w:style>
  <w:style w:type="table" w:customStyle="1" w:styleId="AkKlavuz3">
    <w:name w:val="Açık Kılavuz3"/>
    <w:basedOn w:val="TableNormal"/>
    <w:next w:val="LightGrid"/>
    <w:uiPriority w:val="62"/>
    <w:rsid w:val="00EB555E"/>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ListeYok4">
    <w:name w:val="Liste Yok4"/>
    <w:next w:val="NoList"/>
    <w:uiPriority w:val="99"/>
    <w:semiHidden/>
    <w:unhideWhenUsed/>
    <w:rsid w:val="00EB555E"/>
  </w:style>
  <w:style w:type="paragraph" w:styleId="HTMLPreformatted">
    <w:name w:val="HTML Preformatted"/>
    <w:basedOn w:val="Normal"/>
    <w:link w:val="HTMLPreformattedChar"/>
    <w:uiPriority w:val="99"/>
    <w:rsid w:val="00EB55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eastAsia="Times New Roman" w:hAnsi="Courier New" w:cs="Courier New"/>
      <w:kern w:val="0"/>
      <w:sz w:val="20"/>
      <w:szCs w:val="20"/>
    </w:rPr>
  </w:style>
  <w:style w:type="character" w:customStyle="1" w:styleId="HTMLPreformattedChar">
    <w:name w:val="HTML Preformatted Char"/>
    <w:basedOn w:val="DefaultParagraphFont"/>
    <w:link w:val="HTMLPreformatted"/>
    <w:uiPriority w:val="99"/>
    <w:rsid w:val="00EB555E"/>
    <w:rPr>
      <w:rFonts w:ascii="Courier New" w:eastAsia="Times New Roman" w:hAnsi="Courier New" w:cs="Courier New"/>
      <w:sz w:val="20"/>
      <w:szCs w:val="20"/>
    </w:rPr>
  </w:style>
  <w:style w:type="paragraph" w:customStyle="1" w:styleId="1A1">
    <w:name w:val="1./A./1."/>
    <w:basedOn w:val="Normal"/>
    <w:rsid w:val="00EB555E"/>
    <w:pPr>
      <w:widowControl/>
      <w:overflowPunct/>
      <w:adjustRightInd/>
      <w:spacing w:line="240" w:lineRule="atLeast"/>
      <w:ind w:left="1080" w:right="16" w:hanging="360"/>
    </w:pPr>
    <w:rPr>
      <w:rFonts w:eastAsia="Times New Roman"/>
      <w:color w:val="000000"/>
      <w:kern w:val="0"/>
      <w:szCs w:val="20"/>
      <w:lang w:val="en-GB" w:eastAsia="tr-TR"/>
    </w:rPr>
  </w:style>
  <w:style w:type="paragraph" w:customStyle="1" w:styleId="1A">
    <w:name w:val="1./A."/>
    <w:basedOn w:val="Normal"/>
    <w:rsid w:val="00EB555E"/>
    <w:pPr>
      <w:widowControl/>
      <w:overflowPunct/>
      <w:adjustRightInd/>
      <w:spacing w:line="240" w:lineRule="atLeast"/>
      <w:ind w:left="720" w:right="16" w:hanging="360"/>
    </w:pPr>
    <w:rPr>
      <w:rFonts w:eastAsia="Times New Roman"/>
      <w:color w:val="000000"/>
      <w:kern w:val="0"/>
      <w:szCs w:val="20"/>
      <w:lang w:val="en-GB" w:eastAsia="tr-TR"/>
    </w:rPr>
  </w:style>
  <w:style w:type="paragraph" w:customStyle="1" w:styleId="msobodytextindent0">
    <w:name w:val="msobodytextindent"/>
    <w:basedOn w:val="Normal"/>
    <w:rsid w:val="00EB555E"/>
    <w:pPr>
      <w:widowControl/>
      <w:overflowPunct/>
      <w:adjustRightInd/>
      <w:ind w:left="360"/>
      <w:jc w:val="both"/>
    </w:pPr>
    <w:rPr>
      <w:rFonts w:ascii="Arial" w:eastAsia="Times New Roman" w:hAnsi="Arial" w:cs="Arial"/>
      <w:kern w:val="0"/>
      <w:sz w:val="22"/>
      <w:lang w:val="tr-TR" w:eastAsia="tr-TR"/>
    </w:rPr>
  </w:style>
  <w:style w:type="paragraph" w:styleId="List">
    <w:name w:val="List"/>
    <w:basedOn w:val="Normal"/>
    <w:uiPriority w:val="99"/>
    <w:rsid w:val="00EB555E"/>
    <w:pPr>
      <w:widowControl/>
      <w:overflowPunct/>
      <w:adjustRightInd/>
      <w:ind w:left="283" w:hanging="283"/>
    </w:pPr>
    <w:rPr>
      <w:rFonts w:eastAsia="Times New Roman"/>
      <w:snapToGrid w:val="0"/>
      <w:kern w:val="0"/>
      <w:sz w:val="20"/>
      <w:szCs w:val="20"/>
      <w:lang w:val="tr-TR" w:eastAsia="tr-TR"/>
    </w:rPr>
  </w:style>
  <w:style w:type="paragraph" w:styleId="List2">
    <w:name w:val="List 2"/>
    <w:basedOn w:val="Normal"/>
    <w:rsid w:val="00EB555E"/>
    <w:pPr>
      <w:widowControl/>
      <w:overflowPunct/>
      <w:adjustRightInd/>
      <w:ind w:left="566" w:hanging="283"/>
    </w:pPr>
    <w:rPr>
      <w:rFonts w:eastAsia="Times New Roman"/>
      <w:snapToGrid w:val="0"/>
      <w:kern w:val="0"/>
      <w:sz w:val="20"/>
      <w:szCs w:val="20"/>
      <w:lang w:val="tr-TR" w:eastAsia="tr-TR"/>
    </w:rPr>
  </w:style>
  <w:style w:type="table" w:customStyle="1" w:styleId="TabloKlavuzu3">
    <w:name w:val="Tablo Kılavuzu3"/>
    <w:basedOn w:val="TableNormal"/>
    <w:next w:val="TableGrid"/>
    <w:uiPriority w:val="39"/>
    <w:rsid w:val="00EB555E"/>
    <w:pPr>
      <w:ind w:left="1134" w:hanging="567"/>
    </w:pPr>
    <w:rPr>
      <w:rFonts w:ascii="Calibri" w:hAnsi="Calibri"/>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EB555E"/>
    <w:rPr>
      <w:rFonts w:ascii="Calibri" w:hAnsi="Calibri"/>
      <w:color w:val="000000"/>
      <w:sz w:val="20"/>
      <w:szCs w:val="20"/>
      <w:lang w:val="tr-TR" w:eastAsia="tr-T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uce3">
    <w:name w:val="Puce 3"/>
    <w:basedOn w:val="Normal"/>
    <w:rsid w:val="00EB555E"/>
    <w:pPr>
      <w:widowControl/>
      <w:numPr>
        <w:numId w:val="40"/>
      </w:numPr>
      <w:overflowPunct/>
      <w:autoSpaceDE w:val="0"/>
      <w:autoSpaceDN w:val="0"/>
      <w:ind w:left="738" w:hanging="284"/>
      <w:jc w:val="both"/>
    </w:pPr>
    <w:rPr>
      <w:rFonts w:eastAsia="Times New Roman"/>
      <w:color w:val="404040"/>
      <w:kern w:val="0"/>
      <w:sz w:val="20"/>
      <w:szCs w:val="20"/>
      <w:lang w:val="fr-FR" w:eastAsia="fr-FR"/>
    </w:rPr>
  </w:style>
  <w:style w:type="paragraph" w:customStyle="1" w:styleId="Puce1">
    <w:name w:val="Puce 1"/>
    <w:basedOn w:val="Normal"/>
    <w:rsid w:val="00EB555E"/>
    <w:pPr>
      <w:widowControl/>
      <w:numPr>
        <w:numId w:val="39"/>
      </w:numPr>
      <w:tabs>
        <w:tab w:val="clear" w:pos="720"/>
        <w:tab w:val="left" w:pos="426"/>
      </w:tabs>
      <w:overflowPunct/>
      <w:autoSpaceDE w:val="0"/>
      <w:autoSpaceDN w:val="0"/>
      <w:ind w:left="0" w:firstLine="0"/>
      <w:jc w:val="both"/>
    </w:pPr>
    <w:rPr>
      <w:rFonts w:eastAsia="Times New Roman"/>
      <w:b/>
      <w:bCs/>
      <w:noProof/>
      <w:kern w:val="0"/>
      <w:sz w:val="20"/>
      <w:szCs w:val="20"/>
      <w:u w:val="single"/>
      <w:lang w:val="fr-FR" w:eastAsia="fr-FR"/>
    </w:rPr>
  </w:style>
  <w:style w:type="paragraph" w:customStyle="1" w:styleId="puce4">
    <w:name w:val="puce 4"/>
    <w:basedOn w:val="Puce3"/>
    <w:rsid w:val="00EB555E"/>
    <w:pPr>
      <w:ind w:left="1078"/>
    </w:pPr>
  </w:style>
  <w:style w:type="character" w:customStyle="1" w:styleId="IntenseQuoteChar">
    <w:name w:val="Intense Quote Char"/>
    <w:link w:val="IntenseQuote"/>
    <w:uiPriority w:val="30"/>
    <w:rsid w:val="00EB555E"/>
    <w:rPr>
      <w:rFonts w:ascii="Arial" w:hAnsi="Arial" w:cs="Arial"/>
      <w:b/>
      <w:bCs/>
      <w:i/>
      <w:iCs/>
      <w:color w:val="4F81BD"/>
      <w:lang w:eastAsia="tr-TR"/>
    </w:rPr>
  </w:style>
  <w:style w:type="paragraph" w:styleId="IntenseQuote">
    <w:name w:val="Intense Quote"/>
    <w:basedOn w:val="Normal"/>
    <w:next w:val="Normal"/>
    <w:link w:val="IntenseQuoteChar"/>
    <w:uiPriority w:val="30"/>
    <w:qFormat/>
    <w:rsid w:val="00EB555E"/>
    <w:pPr>
      <w:widowControl/>
      <w:pBdr>
        <w:bottom w:val="single" w:sz="4" w:space="4" w:color="4F81BD"/>
      </w:pBdr>
      <w:overflowPunct/>
      <w:adjustRightInd/>
      <w:spacing w:before="200" w:after="280"/>
      <w:ind w:left="936" w:right="936"/>
    </w:pPr>
    <w:rPr>
      <w:rFonts w:ascii="Arial" w:eastAsia="Calibri" w:hAnsi="Arial" w:cs="Arial"/>
      <w:b/>
      <w:bCs/>
      <w:i/>
      <w:iCs/>
      <w:color w:val="4F81BD"/>
      <w:kern w:val="0"/>
      <w:lang w:eastAsia="tr-TR"/>
    </w:rPr>
  </w:style>
  <w:style w:type="character" w:customStyle="1" w:styleId="IntenseQuoteChar1">
    <w:name w:val="Intense Quote Char1"/>
    <w:basedOn w:val="DefaultParagraphFont"/>
    <w:rsid w:val="00EB555E"/>
    <w:rPr>
      <w:rFonts w:eastAsiaTheme="minorEastAsia"/>
      <w:i/>
      <w:iCs/>
      <w:color w:val="4F81BD" w:themeColor="accent1"/>
      <w:kern w:val="28"/>
    </w:rPr>
  </w:style>
  <w:style w:type="character" w:customStyle="1" w:styleId="KeskinTrnakChar1">
    <w:name w:val="Keskin Tırnak Char1"/>
    <w:uiPriority w:val="30"/>
    <w:rsid w:val="00EB555E"/>
    <w:rPr>
      <w:b/>
      <w:bCs/>
      <w:i/>
      <w:iCs/>
      <w:snapToGrid w:val="0"/>
      <w:color w:val="4F81BD"/>
      <w:sz w:val="24"/>
      <w:lang w:val="fr-FR"/>
    </w:rPr>
  </w:style>
  <w:style w:type="character" w:styleId="SubtleEmphasis">
    <w:name w:val="Subtle Emphasis"/>
    <w:uiPriority w:val="19"/>
    <w:qFormat/>
    <w:rsid w:val="00EB555E"/>
    <w:rPr>
      <w:rFonts w:cs="Times New Roman"/>
      <w:i/>
      <w:color w:val="808080"/>
    </w:rPr>
  </w:style>
  <w:style w:type="character" w:styleId="IntenseEmphasis">
    <w:name w:val="Intense Emphasis"/>
    <w:uiPriority w:val="21"/>
    <w:qFormat/>
    <w:rsid w:val="00EB555E"/>
    <w:rPr>
      <w:rFonts w:cs="Times New Roman"/>
      <w:b/>
      <w:i/>
      <w:color w:val="4F81BD"/>
    </w:rPr>
  </w:style>
  <w:style w:type="character" w:styleId="SubtleReference">
    <w:name w:val="Subtle Reference"/>
    <w:uiPriority w:val="31"/>
    <w:qFormat/>
    <w:rsid w:val="00EB555E"/>
    <w:rPr>
      <w:rFonts w:cs="Times New Roman"/>
      <w:smallCaps/>
      <w:color w:val="C0504D"/>
      <w:u w:val="single"/>
    </w:rPr>
  </w:style>
  <w:style w:type="character" w:styleId="BookTitle">
    <w:name w:val="Book Title"/>
    <w:uiPriority w:val="33"/>
    <w:qFormat/>
    <w:rsid w:val="00EB555E"/>
    <w:rPr>
      <w:rFonts w:cs="Times New Roman"/>
      <w:b/>
      <w:bCs/>
      <w:smallCaps/>
      <w:spacing w:val="5"/>
    </w:rPr>
  </w:style>
  <w:style w:type="character" w:customStyle="1" w:styleId="NoSpacingChar">
    <w:name w:val="No Spacing Char"/>
    <w:link w:val="NoSpacing"/>
    <w:uiPriority w:val="1"/>
    <w:rsid w:val="00EB555E"/>
    <w:rPr>
      <w:rFonts w:ascii="Calibri" w:hAnsi="Calibri" w:cs="Calibri"/>
      <w:sz w:val="22"/>
      <w:szCs w:val="22"/>
      <w:lang w:val="tr-TR"/>
    </w:rPr>
  </w:style>
  <w:style w:type="numbering" w:customStyle="1" w:styleId="Stil56">
    <w:name w:val="Stil56"/>
    <w:rsid w:val="00EB555E"/>
    <w:pPr>
      <w:numPr>
        <w:numId w:val="41"/>
      </w:numPr>
    </w:pPr>
  </w:style>
  <w:style w:type="numbering" w:customStyle="1" w:styleId="Stil69">
    <w:name w:val="Stil69"/>
    <w:rsid w:val="00EB555E"/>
    <w:pPr>
      <w:numPr>
        <w:numId w:val="42"/>
      </w:numPr>
    </w:pPr>
  </w:style>
  <w:style w:type="numbering" w:customStyle="1" w:styleId="Stil70">
    <w:name w:val="Stil70"/>
    <w:rsid w:val="00EB555E"/>
    <w:pPr>
      <w:numPr>
        <w:numId w:val="43"/>
      </w:numPr>
    </w:pPr>
  </w:style>
  <w:style w:type="paragraph" w:customStyle="1" w:styleId="Baslik-3text">
    <w:name w:val="Baslik-3_text"/>
    <w:basedOn w:val="Normal"/>
    <w:rsid w:val="00EB555E"/>
    <w:pPr>
      <w:widowControl/>
      <w:suppressAutoHyphens/>
      <w:overflowPunct/>
      <w:adjustRightInd/>
      <w:spacing w:before="120"/>
      <w:ind w:left="709"/>
      <w:jc w:val="both"/>
    </w:pPr>
    <w:rPr>
      <w:rFonts w:eastAsia="Times New Roman"/>
      <w:kern w:val="0"/>
      <w:szCs w:val="20"/>
      <w:lang w:val="tr-TR" w:eastAsia="ar-SA"/>
    </w:rPr>
  </w:style>
  <w:style w:type="table" w:customStyle="1" w:styleId="TableNormal1">
    <w:name w:val="Table Normal1"/>
    <w:uiPriority w:val="2"/>
    <w:semiHidden/>
    <w:unhideWhenUsed/>
    <w:qFormat/>
    <w:rsid w:val="00EB555E"/>
    <w:pPr>
      <w:widowControl w:val="0"/>
    </w:pPr>
    <w:rPr>
      <w:rFonts w:ascii="Calibri" w:hAnsi="Calibri"/>
      <w:sz w:val="22"/>
      <w:szCs w:val="22"/>
      <w:lang w:val="en-GB"/>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B555E"/>
    <w:pPr>
      <w:overflowPunct/>
      <w:adjustRightInd/>
    </w:pPr>
    <w:rPr>
      <w:rFonts w:ascii="Calibri" w:eastAsia="Calibri" w:hAnsi="Calibri"/>
      <w:kern w:val="0"/>
      <w:sz w:val="22"/>
      <w:szCs w:val="22"/>
      <w:lang w:val="en-GB"/>
    </w:rPr>
  </w:style>
  <w:style w:type="paragraph" w:customStyle="1" w:styleId="RAPORBASLIK">
    <w:name w:val="RAPOR BASLIK"/>
    <w:uiPriority w:val="99"/>
    <w:rsid w:val="00EB555E"/>
    <w:pPr>
      <w:widowControl w:val="0"/>
      <w:autoSpaceDE w:val="0"/>
      <w:autoSpaceDN w:val="0"/>
      <w:adjustRightInd w:val="0"/>
      <w:spacing w:before="113" w:after="113"/>
      <w:jc w:val="center"/>
    </w:pPr>
    <w:rPr>
      <w:rFonts w:ascii="Arial" w:eastAsia="Times New Roman" w:hAnsi="Arial" w:cs="Arial"/>
      <w:b/>
      <w:bCs/>
      <w:sz w:val="32"/>
      <w:szCs w:val="32"/>
      <w:lang w:val="tr-TR" w:eastAsia="tr-TR"/>
    </w:rPr>
  </w:style>
  <w:style w:type="paragraph" w:customStyle="1" w:styleId="GRUPADI">
    <w:name w:val="GRUP ADI"/>
    <w:uiPriority w:val="99"/>
    <w:rsid w:val="00EB555E"/>
    <w:pPr>
      <w:widowControl w:val="0"/>
      <w:autoSpaceDE w:val="0"/>
      <w:autoSpaceDN w:val="0"/>
      <w:adjustRightInd w:val="0"/>
      <w:spacing w:before="113" w:after="113"/>
    </w:pPr>
    <w:rPr>
      <w:rFonts w:ascii="Arial" w:eastAsia="Times New Roman" w:hAnsi="Arial" w:cs="Arial"/>
      <w:b/>
      <w:bCs/>
      <w:sz w:val="18"/>
      <w:szCs w:val="18"/>
      <w:lang w:val="tr-TR" w:eastAsia="tr-TR"/>
    </w:rPr>
  </w:style>
  <w:style w:type="paragraph" w:customStyle="1" w:styleId="ALTBASLIK0">
    <w:name w:val="ALT BASLIK"/>
    <w:uiPriority w:val="99"/>
    <w:rsid w:val="00EB555E"/>
    <w:pPr>
      <w:widowControl w:val="0"/>
      <w:autoSpaceDE w:val="0"/>
      <w:autoSpaceDN w:val="0"/>
      <w:adjustRightInd w:val="0"/>
    </w:pPr>
    <w:rPr>
      <w:rFonts w:ascii="Arial" w:eastAsia="Times New Roman" w:hAnsi="Arial" w:cs="Arial"/>
      <w:color w:val="000000"/>
      <w:sz w:val="16"/>
      <w:szCs w:val="16"/>
      <w:lang w:val="tr-TR" w:eastAsia="tr-TR"/>
    </w:rPr>
  </w:style>
  <w:style w:type="paragraph" w:customStyle="1" w:styleId="TABLOBASLIK">
    <w:name w:val="TABLO BASLIK"/>
    <w:uiPriority w:val="99"/>
    <w:rsid w:val="00EB555E"/>
    <w:pPr>
      <w:widowControl w:val="0"/>
      <w:autoSpaceDE w:val="0"/>
      <w:autoSpaceDN w:val="0"/>
      <w:adjustRightInd w:val="0"/>
      <w:jc w:val="center"/>
    </w:pPr>
    <w:rPr>
      <w:rFonts w:ascii="Arial" w:eastAsia="Times New Roman" w:hAnsi="Arial" w:cs="Arial"/>
      <w:color w:val="000000"/>
      <w:sz w:val="16"/>
      <w:szCs w:val="16"/>
      <w:lang w:val="tr-TR" w:eastAsia="tr-TR"/>
    </w:rPr>
  </w:style>
  <w:style w:type="paragraph" w:customStyle="1" w:styleId="TABLOBOL">
    <w:name w:val="TABLO BOL"/>
    <w:uiPriority w:val="99"/>
    <w:rsid w:val="00EB555E"/>
    <w:pPr>
      <w:widowControl w:val="0"/>
      <w:autoSpaceDE w:val="0"/>
      <w:autoSpaceDN w:val="0"/>
      <w:adjustRightInd w:val="0"/>
    </w:pPr>
    <w:rPr>
      <w:rFonts w:ascii="Arial" w:eastAsia="Times New Roman" w:hAnsi="Arial" w:cs="Arial"/>
      <w:sz w:val="4"/>
      <w:szCs w:val="4"/>
      <w:lang w:val="tr-TR" w:eastAsia="tr-TR"/>
    </w:rPr>
  </w:style>
  <w:style w:type="paragraph" w:customStyle="1" w:styleId="Normal4">
    <w:name w:val="Normal4"/>
    <w:basedOn w:val="Normal"/>
    <w:rsid w:val="00EB555E"/>
    <w:pPr>
      <w:keepLines/>
      <w:widowControl/>
      <w:overflowPunct/>
      <w:adjustRightInd/>
      <w:spacing w:after="120" w:line="360" w:lineRule="exact"/>
      <w:ind w:left="1134"/>
      <w:jc w:val="both"/>
    </w:pPr>
    <w:rPr>
      <w:rFonts w:ascii="Arial" w:eastAsia="Times New Roman" w:hAnsi="Arial"/>
      <w:kern w:val="0"/>
      <w:sz w:val="22"/>
      <w:szCs w:val="20"/>
      <w:lang w:val="tr-TR" w:eastAsia="tr-TR"/>
    </w:rPr>
  </w:style>
  <w:style w:type="paragraph" w:customStyle="1" w:styleId="WW-NormalWeb">
    <w:name w:val="WW-Normal (Web)"/>
    <w:basedOn w:val="Normal"/>
    <w:rsid w:val="00EB555E"/>
    <w:pPr>
      <w:widowControl/>
      <w:suppressAutoHyphens/>
      <w:overflowPunct/>
      <w:adjustRightInd/>
      <w:spacing w:before="280" w:after="119"/>
    </w:pPr>
    <w:rPr>
      <w:rFonts w:eastAsia="Times New Roman"/>
      <w:kern w:val="0"/>
      <w:lang w:val="tr-TR" w:eastAsia="ar-SA"/>
    </w:rPr>
  </w:style>
  <w:style w:type="paragraph" w:customStyle="1" w:styleId="WW-GvdeMetniGirintisi3">
    <w:name w:val="WW-Gövde Metni Girintisi 3"/>
    <w:basedOn w:val="Normal"/>
    <w:rsid w:val="00EB555E"/>
    <w:pPr>
      <w:widowControl/>
      <w:suppressAutoHyphens/>
      <w:overflowPunct/>
      <w:adjustRightInd/>
      <w:spacing w:after="120"/>
      <w:ind w:left="283"/>
    </w:pPr>
    <w:rPr>
      <w:rFonts w:eastAsia="Times New Roman"/>
      <w:kern w:val="0"/>
      <w:sz w:val="16"/>
      <w:szCs w:val="20"/>
      <w:lang w:val="tr-TR" w:eastAsia="ar-SA"/>
    </w:rPr>
  </w:style>
  <w:style w:type="paragraph" w:customStyle="1" w:styleId="BelgeBa3f3fl3f3f3f3f3f3f">
    <w:name w:val="Belge Baş3f3flı3f3fğ3f3fı3f3f"/>
    <w:basedOn w:val="Normal"/>
    <w:uiPriority w:val="99"/>
    <w:rsid w:val="00EB555E"/>
    <w:pPr>
      <w:overflowPunct/>
      <w:autoSpaceDE w:val="0"/>
      <w:autoSpaceDN w:val="0"/>
      <w:jc w:val="center"/>
    </w:pPr>
    <w:rPr>
      <w:rFonts w:ascii="Tahoma" w:eastAsia="Times New Roman" w:hAnsi="Tahoma" w:cs="Tahoma"/>
      <w:b/>
      <w:bCs/>
      <w:color w:val="000000"/>
      <w:kern w:val="1"/>
      <w:lang w:val="en-GB" w:eastAsia="en-GB"/>
    </w:rPr>
  </w:style>
  <w:style w:type="table" w:customStyle="1" w:styleId="TabloKlavuzu4">
    <w:name w:val="Tablo Kılavuzu4"/>
    <w:basedOn w:val="TableNormal"/>
    <w:next w:val="TableGrid"/>
    <w:uiPriority w:val="59"/>
    <w:rsid w:val="00EB555E"/>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kKlavuz4">
    <w:name w:val="Açık Kılavuz4"/>
    <w:basedOn w:val="TableNormal"/>
    <w:next w:val="LightGrid"/>
    <w:uiPriority w:val="62"/>
    <w:rsid w:val="00EB555E"/>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ahoma" w:eastAsia="Times New Roman" w:hAnsi="Tahom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ahoma" w:eastAsia="Times New Roman" w:hAnsi="Tahom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ListeYok5">
    <w:name w:val="Liste Yok5"/>
    <w:next w:val="NoList"/>
    <w:uiPriority w:val="99"/>
    <w:semiHidden/>
    <w:unhideWhenUsed/>
    <w:rsid w:val="00EB555E"/>
  </w:style>
  <w:style w:type="character" w:customStyle="1" w:styleId="stBilgiChar">
    <w:name w:val="Üst Bilgi Char"/>
    <w:aliases w:val="En-tête client Char1,Header1 Char1,EPZ_O_Header Char1,EPZ_U_Header Char1,EPZ_P_Header Char1,EPZ_R_Header Char1"/>
    <w:uiPriority w:val="99"/>
    <w:rsid w:val="00EB555E"/>
    <w:rPr>
      <w:rFonts w:ascii="Times New Roman" w:eastAsia="Calibri" w:hAnsi="Times New Roman" w:cs="Times New Roman"/>
      <w:sz w:val="20"/>
      <w:szCs w:val="20"/>
      <w:lang w:val="fr-FR"/>
    </w:rPr>
  </w:style>
  <w:style w:type="character" w:customStyle="1" w:styleId="AltBilgiChar">
    <w:name w:val="Alt Bilgi Char"/>
    <w:aliases w:val="Footer2 Char,Footer Char Char,eersteregel Char,EPZ_O_Footer Char,EPZ_U_Footer Char,EPZ_P_Footer Char,EPZ_R_Footer Char"/>
    <w:uiPriority w:val="99"/>
    <w:rsid w:val="00EB555E"/>
    <w:rPr>
      <w:rFonts w:ascii="Times New Roman" w:eastAsia="Calibri" w:hAnsi="Times New Roman" w:cs="Times New Roman"/>
      <w:sz w:val="20"/>
      <w:szCs w:val="20"/>
      <w:lang w:val="fr-FR"/>
    </w:rPr>
  </w:style>
  <w:style w:type="character" w:customStyle="1" w:styleId="GvdeMetniChar1">
    <w:name w:val="Gövde Metni Char1"/>
    <w:rsid w:val="00EB555E"/>
    <w:rPr>
      <w:rFonts w:ascii="Arial" w:eastAsia="Calibri" w:hAnsi="Arial" w:cs="Times New Roman"/>
      <w:sz w:val="20"/>
      <w:szCs w:val="20"/>
      <w:lang w:val="fr-FR"/>
    </w:rPr>
  </w:style>
  <w:style w:type="table" w:customStyle="1" w:styleId="TabloKlavuzu5">
    <w:name w:val="Tablo Kılavuzu5"/>
    <w:basedOn w:val="TableNormal"/>
    <w:next w:val="TableGrid"/>
    <w:uiPriority w:val="59"/>
    <w:rsid w:val="00EB555E"/>
    <w:rPr>
      <w:rFonts w:ascii="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ltyazChar">
    <w:name w:val="Altyazı Char"/>
    <w:rsid w:val="00EB555E"/>
    <w:rPr>
      <w:rFonts w:ascii="Cambria" w:eastAsia="Times New Roman" w:hAnsi="Cambria" w:cs="Times New Roman"/>
      <w:sz w:val="24"/>
      <w:szCs w:val="24"/>
    </w:rPr>
  </w:style>
  <w:style w:type="table" w:customStyle="1" w:styleId="AkKlavuz5">
    <w:name w:val="Açık Kılavuz5"/>
    <w:basedOn w:val="TableNormal"/>
    <w:next w:val="LightGrid"/>
    <w:uiPriority w:val="62"/>
    <w:rsid w:val="00EB555E"/>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ahoma" w:eastAsia="Times New Roman" w:hAnsi="Tahom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ahoma" w:eastAsia="Times New Roman" w:hAnsi="Tahom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ahoma" w:eastAsia="Times New Roman" w:hAnsi="Tahoma" w:cs="Times New Roman"/>
        <w:b/>
        <w:bCs/>
      </w:rPr>
    </w:tblStylePr>
    <w:tblStylePr w:type="lastCol">
      <w:rPr>
        <w:rFonts w:ascii="Tahoma" w:eastAsia="Times New Roman" w:hAnsi="Tahom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AlntChar">
    <w:name w:val="Alıntı Char"/>
    <w:uiPriority w:val="29"/>
    <w:rsid w:val="00EB555E"/>
    <w:rPr>
      <w:i/>
      <w:iCs/>
      <w:color w:val="000000"/>
      <w:lang w:val="en-US"/>
    </w:rPr>
  </w:style>
  <w:style w:type="character" w:customStyle="1" w:styleId="WW8Num1z0">
    <w:name w:val="WW8Num1z0"/>
    <w:rsid w:val="00EB555E"/>
    <w:rPr>
      <w:rFonts w:ascii="Symbol" w:hAnsi="Symbol" w:cs="Arial"/>
    </w:rPr>
  </w:style>
  <w:style w:type="character" w:customStyle="1" w:styleId="WW8Num1z1">
    <w:name w:val="WW8Num1z1"/>
    <w:rsid w:val="00EB555E"/>
    <w:rPr>
      <w:rFonts w:ascii="Courier New" w:hAnsi="Courier New" w:cs="Courier New"/>
    </w:rPr>
  </w:style>
  <w:style w:type="character" w:customStyle="1" w:styleId="WW8Num1z2">
    <w:name w:val="WW8Num1z2"/>
    <w:rsid w:val="00EB555E"/>
    <w:rPr>
      <w:rFonts w:ascii="Wingdings" w:hAnsi="Wingdings"/>
    </w:rPr>
  </w:style>
  <w:style w:type="character" w:customStyle="1" w:styleId="WW8Num1z3">
    <w:name w:val="WW8Num1z3"/>
    <w:rsid w:val="00EB555E"/>
    <w:rPr>
      <w:rFonts w:ascii="Symbol" w:hAnsi="Symbol"/>
    </w:rPr>
  </w:style>
  <w:style w:type="character" w:customStyle="1" w:styleId="WW8Num2z0">
    <w:name w:val="WW8Num2z0"/>
    <w:rsid w:val="00EB555E"/>
    <w:rPr>
      <w:rFonts w:ascii="Symbol" w:hAnsi="Symbol"/>
    </w:rPr>
  </w:style>
  <w:style w:type="character" w:customStyle="1" w:styleId="WW8Num3z0">
    <w:name w:val="WW8Num3z0"/>
    <w:rsid w:val="00EB555E"/>
    <w:rPr>
      <w:rFonts w:ascii="Symbol" w:hAnsi="Symbol"/>
    </w:rPr>
  </w:style>
  <w:style w:type="character" w:customStyle="1" w:styleId="WW8Num3z1">
    <w:name w:val="WW8Num3z1"/>
    <w:rsid w:val="00EB555E"/>
    <w:rPr>
      <w:rFonts w:ascii="Courier New" w:hAnsi="Courier New" w:cs="Courier New"/>
    </w:rPr>
  </w:style>
  <w:style w:type="character" w:customStyle="1" w:styleId="WW8Num3z2">
    <w:name w:val="WW8Num3z2"/>
    <w:rsid w:val="00EB555E"/>
    <w:rPr>
      <w:rFonts w:ascii="Wingdings" w:hAnsi="Wingdings"/>
    </w:rPr>
  </w:style>
  <w:style w:type="character" w:customStyle="1" w:styleId="Absatz-Standardschriftart">
    <w:name w:val="Absatz-Standardschriftart"/>
    <w:rsid w:val="00EB555E"/>
  </w:style>
  <w:style w:type="character" w:customStyle="1" w:styleId="VarsaylanParagrafYazTipi1">
    <w:name w:val="Varsayılan Paragraf Yazı Tipi1"/>
    <w:rsid w:val="00EB555E"/>
  </w:style>
  <w:style w:type="character" w:customStyle="1" w:styleId="style501">
    <w:name w:val="style501"/>
    <w:rsid w:val="00EB555E"/>
  </w:style>
  <w:style w:type="character" w:customStyle="1" w:styleId="ListLabel1">
    <w:name w:val="ListLabel 1"/>
    <w:rsid w:val="00EB555E"/>
    <w:rPr>
      <w:rFonts w:eastAsia="Times New Roman" w:cs="Arial"/>
    </w:rPr>
  </w:style>
  <w:style w:type="character" w:customStyle="1" w:styleId="ListLabel2">
    <w:name w:val="ListLabel 2"/>
    <w:rsid w:val="00EB555E"/>
    <w:rPr>
      <w:rFonts w:cs="Courier New"/>
    </w:rPr>
  </w:style>
  <w:style w:type="paragraph" w:customStyle="1" w:styleId="Balk">
    <w:name w:val="Başlık"/>
    <w:basedOn w:val="Normal"/>
    <w:next w:val="BodyText"/>
    <w:rsid w:val="00EB555E"/>
    <w:pPr>
      <w:keepNext/>
      <w:widowControl/>
      <w:suppressAutoHyphens/>
      <w:overflowPunct/>
      <w:adjustRightInd/>
      <w:spacing w:before="240" w:after="120"/>
    </w:pPr>
    <w:rPr>
      <w:rFonts w:ascii="Arial" w:eastAsia="SimSun" w:hAnsi="Arial" w:cs="Mangal"/>
      <w:kern w:val="1"/>
      <w:sz w:val="28"/>
      <w:szCs w:val="28"/>
      <w:lang w:val="tr-TR" w:eastAsia="hi-IN" w:bidi="hi-IN"/>
    </w:rPr>
  </w:style>
  <w:style w:type="paragraph" w:customStyle="1" w:styleId="Dizin">
    <w:name w:val="Dizin"/>
    <w:basedOn w:val="Normal"/>
    <w:rsid w:val="00EB555E"/>
    <w:pPr>
      <w:widowControl/>
      <w:suppressLineNumbers/>
      <w:suppressAutoHyphens/>
      <w:overflowPunct/>
      <w:adjustRightInd/>
    </w:pPr>
    <w:rPr>
      <w:rFonts w:eastAsia="SimSun" w:cs="Mangal"/>
      <w:kern w:val="1"/>
      <w:lang w:val="tr-TR" w:eastAsia="hi-IN" w:bidi="hi-IN"/>
    </w:rPr>
  </w:style>
  <w:style w:type="paragraph" w:customStyle="1" w:styleId="WW-Balk">
    <w:name w:val="WW-Başlık"/>
    <w:basedOn w:val="Normal"/>
    <w:rsid w:val="00EB555E"/>
    <w:pPr>
      <w:widowControl/>
      <w:suppressLineNumbers/>
      <w:suppressAutoHyphens/>
      <w:overflowPunct/>
      <w:adjustRightInd/>
      <w:spacing w:before="120" w:after="120"/>
    </w:pPr>
    <w:rPr>
      <w:rFonts w:eastAsia="SimSun" w:cs="Mangal"/>
      <w:i/>
      <w:iCs/>
      <w:kern w:val="1"/>
      <w:lang w:val="tr-TR" w:eastAsia="hi-IN" w:bidi="hi-IN"/>
    </w:rPr>
  </w:style>
  <w:style w:type="paragraph" w:customStyle="1" w:styleId="ListeParagraf1">
    <w:name w:val="Liste Paragraf1"/>
    <w:basedOn w:val="Normal"/>
    <w:qFormat/>
    <w:rsid w:val="00EB555E"/>
    <w:pPr>
      <w:widowControl/>
      <w:suppressAutoHyphens/>
      <w:overflowPunct/>
      <w:adjustRightInd/>
      <w:ind w:left="720"/>
    </w:pPr>
    <w:rPr>
      <w:rFonts w:eastAsia="SimSun" w:cs="Mangal"/>
      <w:kern w:val="1"/>
      <w:lang w:val="tr-TR" w:eastAsia="hi-IN" w:bidi="hi-IN"/>
    </w:rPr>
  </w:style>
  <w:style w:type="paragraph" w:customStyle="1" w:styleId="GvdeMetniGirintisi21">
    <w:name w:val="Gövde Metni Girintisi 21"/>
    <w:basedOn w:val="Normal"/>
    <w:rsid w:val="00EB555E"/>
    <w:pPr>
      <w:suppressAutoHyphens/>
      <w:overflowPunct/>
      <w:adjustRightInd/>
      <w:spacing w:before="200" w:line="100" w:lineRule="atLeast"/>
      <w:ind w:right="-6718" w:firstLine="1060"/>
      <w:jc w:val="both"/>
    </w:pPr>
    <w:rPr>
      <w:rFonts w:ascii="Arial" w:eastAsia="Times New Roman" w:hAnsi="Arial"/>
      <w:kern w:val="1"/>
      <w:szCs w:val="20"/>
      <w:lang w:val="tr-TR" w:eastAsia="hi-IN" w:bidi="hi-IN"/>
    </w:rPr>
  </w:style>
  <w:style w:type="paragraph" w:customStyle="1" w:styleId="GvdeMetni31">
    <w:name w:val="Gövde Metni 31"/>
    <w:basedOn w:val="Normal"/>
    <w:rsid w:val="00EB555E"/>
    <w:pPr>
      <w:widowControl/>
      <w:suppressAutoHyphens/>
      <w:overflowPunct/>
      <w:adjustRightInd/>
      <w:spacing w:line="100" w:lineRule="atLeast"/>
      <w:jc w:val="both"/>
    </w:pPr>
    <w:rPr>
      <w:rFonts w:ascii="Arial Narrow" w:eastAsia="Times New Roman" w:hAnsi="Arial Narrow"/>
      <w:kern w:val="1"/>
      <w:szCs w:val="20"/>
      <w:lang w:val="tr-TR" w:eastAsia="hi-IN" w:bidi="hi-IN"/>
    </w:rPr>
  </w:style>
  <w:style w:type="paragraph" w:customStyle="1" w:styleId="style50">
    <w:name w:val="style50"/>
    <w:basedOn w:val="Normal"/>
    <w:rsid w:val="00EB555E"/>
    <w:pPr>
      <w:widowControl/>
      <w:suppressAutoHyphens/>
      <w:overflowPunct/>
      <w:adjustRightInd/>
      <w:spacing w:before="28" w:after="28" w:line="100" w:lineRule="atLeast"/>
    </w:pPr>
    <w:rPr>
      <w:rFonts w:eastAsia="Times New Roman"/>
      <w:kern w:val="1"/>
      <w:lang w:val="tr-TR" w:eastAsia="hi-IN" w:bidi="hi-IN"/>
    </w:rPr>
  </w:style>
  <w:style w:type="paragraph" w:customStyle="1" w:styleId="Tabloerii">
    <w:name w:val="Tablo İçeriği"/>
    <w:basedOn w:val="Normal"/>
    <w:rsid w:val="00EB555E"/>
    <w:pPr>
      <w:widowControl/>
      <w:suppressLineNumbers/>
      <w:suppressAutoHyphens/>
      <w:overflowPunct/>
      <w:adjustRightInd/>
    </w:pPr>
    <w:rPr>
      <w:rFonts w:eastAsia="SimSun" w:cs="Mangal"/>
      <w:kern w:val="1"/>
      <w:lang w:val="tr-TR" w:eastAsia="hi-IN" w:bidi="hi-IN"/>
    </w:rPr>
  </w:style>
  <w:style w:type="paragraph" w:customStyle="1" w:styleId="TabloBal">
    <w:name w:val="Tablo Başlığı"/>
    <w:basedOn w:val="Tabloerii"/>
    <w:rsid w:val="00EB555E"/>
    <w:pPr>
      <w:jc w:val="center"/>
    </w:pPr>
    <w:rPr>
      <w:b/>
      <w:bCs/>
    </w:rPr>
  </w:style>
  <w:style w:type="paragraph" w:customStyle="1" w:styleId="AralkYok1">
    <w:name w:val="Aralık Yok1"/>
    <w:qFormat/>
    <w:rsid w:val="00EB555E"/>
    <w:pPr>
      <w:suppressAutoHyphens/>
      <w:spacing w:line="100" w:lineRule="atLeast"/>
    </w:pPr>
    <w:rPr>
      <w:rFonts w:eastAsia="SimSun" w:cs="Mangal"/>
      <w:lang w:val="tr-TR" w:eastAsia="hi-IN" w:bidi="hi-IN"/>
    </w:rPr>
  </w:style>
  <w:style w:type="character" w:customStyle="1" w:styleId="kitapbilgi">
    <w:name w:val="kitap_bilgi"/>
    <w:rsid w:val="00EB555E"/>
  </w:style>
  <w:style w:type="character" w:customStyle="1" w:styleId="xrtl1">
    <w:name w:val="xr_tl1"/>
    <w:rsid w:val="00EB555E"/>
  </w:style>
  <w:style w:type="paragraph" w:customStyle="1" w:styleId="western">
    <w:name w:val="western"/>
    <w:basedOn w:val="Normal"/>
    <w:rsid w:val="00EB555E"/>
    <w:pPr>
      <w:widowControl/>
      <w:overflowPunct/>
      <w:adjustRightInd/>
      <w:spacing w:before="100" w:beforeAutospacing="1" w:after="100" w:afterAutospacing="1"/>
    </w:pPr>
    <w:rPr>
      <w:rFonts w:eastAsia="Times New Roman"/>
      <w:kern w:val="0"/>
      <w:lang w:val="tr-TR" w:eastAsia="tr-TR"/>
    </w:rPr>
  </w:style>
  <w:style w:type="paragraph" w:customStyle="1" w:styleId="berschrift1">
    <w:name w:val="Überschrift 1"/>
    <w:basedOn w:val="Default"/>
    <w:next w:val="Default"/>
    <w:rsid w:val="00EB555E"/>
    <w:pPr>
      <w:suppressAutoHyphens/>
      <w:autoSpaceDN/>
      <w:adjustRightInd/>
    </w:pPr>
    <w:rPr>
      <w:rFonts w:ascii="DEFAKN+Arial" w:eastAsia="Times New Roman" w:hAnsi="DEFAKN+Arial"/>
      <w:lang w:val="tr-TR" w:eastAsia="ar-SA"/>
    </w:rPr>
  </w:style>
  <w:style w:type="paragraph" w:customStyle="1" w:styleId="berschrift6">
    <w:name w:val="Überschrift 6"/>
    <w:basedOn w:val="Default"/>
    <w:next w:val="Default"/>
    <w:rsid w:val="00EB555E"/>
    <w:pPr>
      <w:suppressAutoHyphens/>
      <w:autoSpaceDN/>
      <w:adjustRightInd/>
    </w:pPr>
    <w:rPr>
      <w:rFonts w:ascii="DEFAKN+Arial" w:eastAsia="Times New Roman" w:hAnsi="DEFAKN+Arial"/>
      <w:lang w:val="tr-TR" w:eastAsia="ar-SA"/>
    </w:rPr>
  </w:style>
  <w:style w:type="paragraph" w:customStyle="1" w:styleId="p11">
    <w:name w:val="p11"/>
    <w:basedOn w:val="Normal"/>
    <w:rsid w:val="00EB555E"/>
    <w:pPr>
      <w:widowControl/>
      <w:overflowPunct/>
      <w:adjustRightInd/>
      <w:spacing w:before="100" w:beforeAutospacing="1" w:after="100" w:afterAutospacing="1"/>
    </w:pPr>
    <w:rPr>
      <w:rFonts w:eastAsia="Times New Roman"/>
      <w:kern w:val="0"/>
      <w:lang w:val="tr-TR" w:eastAsia="tr-TR"/>
    </w:rPr>
  </w:style>
  <w:style w:type="character" w:customStyle="1" w:styleId="s5">
    <w:name w:val="s5"/>
    <w:rsid w:val="00EB555E"/>
  </w:style>
  <w:style w:type="paragraph" w:customStyle="1" w:styleId="p5">
    <w:name w:val="p5"/>
    <w:basedOn w:val="Normal"/>
    <w:rsid w:val="00EB555E"/>
    <w:pPr>
      <w:widowControl/>
      <w:overflowPunct/>
      <w:adjustRightInd/>
      <w:spacing w:before="100" w:beforeAutospacing="1" w:after="100" w:afterAutospacing="1"/>
    </w:pPr>
    <w:rPr>
      <w:rFonts w:eastAsia="Times New Roman"/>
      <w:kern w:val="0"/>
      <w:lang w:val="tr-TR" w:eastAsia="tr-TR"/>
    </w:rPr>
  </w:style>
  <w:style w:type="paragraph" w:customStyle="1" w:styleId="p8">
    <w:name w:val="p8"/>
    <w:basedOn w:val="Normal"/>
    <w:rsid w:val="00EB555E"/>
    <w:pPr>
      <w:widowControl/>
      <w:overflowPunct/>
      <w:adjustRightInd/>
      <w:spacing w:before="100" w:beforeAutospacing="1" w:after="100" w:afterAutospacing="1"/>
    </w:pPr>
    <w:rPr>
      <w:rFonts w:eastAsia="Times New Roman"/>
      <w:kern w:val="0"/>
      <w:lang w:val="tr-TR" w:eastAsia="tr-TR"/>
    </w:rPr>
  </w:style>
  <w:style w:type="character" w:customStyle="1" w:styleId="s8">
    <w:name w:val="s8"/>
    <w:rsid w:val="00EB555E"/>
  </w:style>
  <w:style w:type="paragraph" w:customStyle="1" w:styleId="p20">
    <w:name w:val="p20"/>
    <w:basedOn w:val="Normal"/>
    <w:rsid w:val="00EB555E"/>
    <w:pPr>
      <w:widowControl/>
      <w:overflowPunct/>
      <w:adjustRightInd/>
      <w:spacing w:before="100" w:beforeAutospacing="1" w:after="100" w:afterAutospacing="1"/>
    </w:pPr>
    <w:rPr>
      <w:rFonts w:eastAsia="Times New Roman"/>
      <w:kern w:val="0"/>
      <w:lang w:val="tr-TR" w:eastAsia="tr-TR"/>
    </w:rPr>
  </w:style>
  <w:style w:type="character" w:customStyle="1" w:styleId="s11">
    <w:name w:val="s11"/>
    <w:rsid w:val="00EB555E"/>
  </w:style>
  <w:style w:type="character" w:customStyle="1" w:styleId="s12">
    <w:name w:val="s12"/>
    <w:rsid w:val="00EB555E"/>
  </w:style>
  <w:style w:type="numbering" w:customStyle="1" w:styleId="ListeYok6">
    <w:name w:val="Liste Yok6"/>
    <w:next w:val="NoList"/>
    <w:uiPriority w:val="99"/>
    <w:semiHidden/>
    <w:rsid w:val="00EB555E"/>
  </w:style>
  <w:style w:type="paragraph" w:customStyle="1" w:styleId="StyleArial11pt">
    <w:name w:val="Style Arial 11 pt"/>
    <w:basedOn w:val="Normal"/>
    <w:link w:val="StyleArial11ptChar"/>
    <w:rsid w:val="00EB555E"/>
    <w:pPr>
      <w:numPr>
        <w:ilvl w:val="12"/>
      </w:numPr>
      <w:tabs>
        <w:tab w:val="left" w:pos="-720"/>
        <w:tab w:val="left" w:pos="3780"/>
      </w:tabs>
      <w:suppressAutoHyphens/>
      <w:autoSpaceDE w:val="0"/>
      <w:autoSpaceDN w:val="0"/>
      <w:jc w:val="both"/>
      <w:textAlignment w:val="baseline"/>
    </w:pPr>
    <w:rPr>
      <w:rFonts w:ascii="Arial" w:eastAsia="Times New Roman" w:hAnsi="Arial"/>
      <w:spacing w:val="-2"/>
      <w:kern w:val="0"/>
      <w:sz w:val="22"/>
      <w:szCs w:val="20"/>
      <w:lang w:val="en-GB"/>
    </w:rPr>
  </w:style>
  <w:style w:type="character" w:customStyle="1" w:styleId="StyleArial11ptChar">
    <w:name w:val="Style Arial 11 pt Char"/>
    <w:link w:val="StyleArial11pt"/>
    <w:rsid w:val="00EB555E"/>
    <w:rPr>
      <w:rFonts w:ascii="Arial" w:eastAsia="Times New Roman" w:hAnsi="Arial"/>
      <w:spacing w:val="-2"/>
      <w:sz w:val="22"/>
      <w:szCs w:val="20"/>
      <w:lang w:val="en-GB"/>
    </w:rPr>
  </w:style>
  <w:style w:type="paragraph" w:styleId="ListNumber2">
    <w:name w:val="List Number 2"/>
    <w:basedOn w:val="Normal"/>
    <w:rsid w:val="00EB555E"/>
    <w:pPr>
      <w:widowControl/>
      <w:numPr>
        <w:numId w:val="44"/>
      </w:numPr>
      <w:tabs>
        <w:tab w:val="left" w:pos="3780"/>
      </w:tabs>
      <w:overflowPunct/>
      <w:adjustRightInd/>
      <w:spacing w:after="120"/>
      <w:jc w:val="both"/>
    </w:pPr>
    <w:rPr>
      <w:rFonts w:eastAsia="Times New Roman"/>
      <w:kern w:val="0"/>
      <w:sz w:val="22"/>
      <w:szCs w:val="20"/>
      <w:lang w:val="en-GB" w:eastAsia="zh-CN"/>
    </w:rPr>
  </w:style>
  <w:style w:type="paragraph" w:customStyle="1" w:styleId="ListNumber2Level2">
    <w:name w:val="List Number 2 (Level 2)"/>
    <w:basedOn w:val="Normal"/>
    <w:rsid w:val="00EB555E"/>
    <w:pPr>
      <w:widowControl/>
      <w:numPr>
        <w:ilvl w:val="1"/>
        <w:numId w:val="44"/>
      </w:numPr>
      <w:tabs>
        <w:tab w:val="left" w:pos="3780"/>
      </w:tabs>
      <w:overflowPunct/>
      <w:adjustRightInd/>
      <w:spacing w:after="120"/>
      <w:jc w:val="both"/>
    </w:pPr>
    <w:rPr>
      <w:rFonts w:eastAsia="Times New Roman"/>
      <w:kern w:val="0"/>
      <w:sz w:val="22"/>
      <w:szCs w:val="20"/>
      <w:lang w:val="en-GB" w:eastAsia="zh-CN"/>
    </w:rPr>
  </w:style>
  <w:style w:type="paragraph" w:customStyle="1" w:styleId="ListNumber2Level3">
    <w:name w:val="List Number 2 (Level 3)"/>
    <w:basedOn w:val="Normal"/>
    <w:rsid w:val="00EB555E"/>
    <w:pPr>
      <w:widowControl/>
      <w:numPr>
        <w:ilvl w:val="2"/>
        <w:numId w:val="44"/>
      </w:numPr>
      <w:tabs>
        <w:tab w:val="left" w:pos="3780"/>
      </w:tabs>
      <w:overflowPunct/>
      <w:adjustRightInd/>
      <w:spacing w:after="120"/>
      <w:jc w:val="both"/>
    </w:pPr>
    <w:rPr>
      <w:rFonts w:eastAsia="Times New Roman"/>
      <w:kern w:val="0"/>
      <w:sz w:val="22"/>
      <w:szCs w:val="20"/>
      <w:lang w:val="en-GB" w:eastAsia="zh-CN"/>
    </w:rPr>
  </w:style>
  <w:style w:type="paragraph" w:customStyle="1" w:styleId="ListNumber2Level4">
    <w:name w:val="List Number 2 (Level 4)"/>
    <w:basedOn w:val="Normal"/>
    <w:rsid w:val="00EB555E"/>
    <w:pPr>
      <w:widowControl/>
      <w:numPr>
        <w:ilvl w:val="3"/>
        <w:numId w:val="44"/>
      </w:numPr>
      <w:tabs>
        <w:tab w:val="left" w:pos="3780"/>
      </w:tabs>
      <w:overflowPunct/>
      <w:adjustRightInd/>
      <w:spacing w:after="120"/>
      <w:jc w:val="both"/>
    </w:pPr>
    <w:rPr>
      <w:rFonts w:eastAsia="Times New Roman"/>
      <w:kern w:val="0"/>
      <w:sz w:val="22"/>
      <w:szCs w:val="20"/>
      <w:lang w:val="en-GB" w:eastAsia="zh-CN"/>
    </w:rPr>
  </w:style>
  <w:style w:type="paragraph" w:customStyle="1" w:styleId="Style11ptJustifiedBefore12ptAfter12pt">
    <w:name w:val="Style 11 pt Justified Before:  12 pt After:  12 pt"/>
    <w:basedOn w:val="Normal"/>
    <w:rsid w:val="00EB555E"/>
    <w:pPr>
      <w:widowControl/>
      <w:tabs>
        <w:tab w:val="left" w:pos="3780"/>
      </w:tabs>
      <w:overflowPunct/>
      <w:adjustRightInd/>
      <w:jc w:val="both"/>
    </w:pPr>
    <w:rPr>
      <w:rFonts w:eastAsia="Times New Roman"/>
      <w:kern w:val="0"/>
      <w:sz w:val="22"/>
      <w:szCs w:val="20"/>
      <w:lang w:val="en-GB"/>
    </w:rPr>
  </w:style>
  <w:style w:type="table" w:customStyle="1" w:styleId="TabloKlavuzu6">
    <w:name w:val="Tablo Kılavuzu6"/>
    <w:basedOn w:val="TableNormal"/>
    <w:next w:val="TableGrid"/>
    <w:uiPriority w:val="99"/>
    <w:rsid w:val="00EB555E"/>
    <w:pPr>
      <w:jc w:val="both"/>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FootnoteText"/>
    <w:next w:val="FootnoteText"/>
    <w:link w:val="FootnoteChar"/>
    <w:autoRedefine/>
    <w:rsid w:val="00EB555E"/>
    <w:pPr>
      <w:widowControl/>
      <w:tabs>
        <w:tab w:val="left" w:pos="284"/>
        <w:tab w:val="left" w:pos="3780"/>
      </w:tabs>
      <w:autoSpaceDE w:val="0"/>
      <w:autoSpaceDN w:val="0"/>
      <w:adjustRightInd w:val="0"/>
      <w:ind w:left="284" w:hanging="284"/>
    </w:pPr>
    <w:rPr>
      <w:rFonts w:ascii="Tahoma" w:hAnsi="Tahoma"/>
      <w:i/>
      <w:iCs/>
      <w:sz w:val="16"/>
      <w:szCs w:val="16"/>
      <w:lang w:val="en-GB"/>
    </w:rPr>
  </w:style>
  <w:style w:type="paragraph" w:customStyle="1" w:styleId="HeadingTitle">
    <w:name w:val="HeadingTitle"/>
    <w:basedOn w:val="Normal"/>
    <w:next w:val="Normal"/>
    <w:rsid w:val="00EB555E"/>
    <w:pPr>
      <w:widowControl/>
      <w:tabs>
        <w:tab w:val="left" w:pos="3780"/>
      </w:tabs>
      <w:overflowPunct/>
      <w:adjustRightInd/>
      <w:spacing w:after="60"/>
    </w:pPr>
    <w:rPr>
      <w:rFonts w:ascii="Arial Narrow" w:eastAsia="Times New Roman" w:hAnsi="Arial Narrow"/>
      <w:color w:val="0000FF"/>
      <w:kern w:val="0"/>
      <w:sz w:val="80"/>
      <w:szCs w:val="20"/>
      <w:lang w:val="en-GB"/>
    </w:rPr>
  </w:style>
  <w:style w:type="paragraph" w:customStyle="1" w:styleId="Pa13">
    <w:name w:val="Pa13"/>
    <w:basedOn w:val="Default"/>
    <w:next w:val="Default"/>
    <w:rsid w:val="00EB555E"/>
    <w:pPr>
      <w:spacing w:line="240" w:lineRule="atLeast"/>
    </w:pPr>
    <w:rPr>
      <w:rFonts w:ascii="Times" w:eastAsia="Times New Roman" w:hAnsi="Times"/>
      <w:color w:val="auto"/>
      <w:lang w:val="en-US"/>
    </w:rPr>
  </w:style>
  <w:style w:type="character" w:customStyle="1" w:styleId="A6">
    <w:name w:val="A6"/>
    <w:rsid w:val="00EB555E"/>
    <w:rPr>
      <w:rFonts w:cs="Times"/>
      <w:b/>
      <w:bCs/>
      <w:color w:val="000000"/>
      <w:sz w:val="20"/>
      <w:szCs w:val="20"/>
    </w:rPr>
  </w:style>
  <w:style w:type="paragraph" w:customStyle="1" w:styleId="Text2">
    <w:name w:val="Text 2"/>
    <w:basedOn w:val="Normal"/>
    <w:rsid w:val="00EB555E"/>
    <w:pPr>
      <w:widowControl/>
      <w:tabs>
        <w:tab w:val="left" w:pos="2161"/>
        <w:tab w:val="left" w:pos="3780"/>
      </w:tabs>
      <w:overflowPunct/>
      <w:adjustRightInd/>
      <w:spacing w:after="240"/>
      <w:ind w:left="1202"/>
      <w:jc w:val="both"/>
    </w:pPr>
    <w:rPr>
      <w:rFonts w:eastAsia="Times New Roman"/>
      <w:kern w:val="0"/>
      <w:sz w:val="22"/>
      <w:szCs w:val="20"/>
      <w:lang w:val="en-GB" w:eastAsia="en-GB"/>
    </w:rPr>
  </w:style>
  <w:style w:type="character" w:customStyle="1" w:styleId="FootnoteChar">
    <w:name w:val="Footnote Char"/>
    <w:link w:val="Footnote"/>
    <w:rsid w:val="00EB555E"/>
    <w:rPr>
      <w:rFonts w:ascii="Tahoma" w:eastAsia="Times New Roman" w:hAnsi="Tahoma"/>
      <w:i/>
      <w:iCs/>
      <w:sz w:val="16"/>
      <w:szCs w:val="16"/>
      <w:lang w:val="en-GB"/>
    </w:rPr>
  </w:style>
  <w:style w:type="paragraph" w:customStyle="1" w:styleId="CharCharCharCharCharCharCharCharCharCharCharCharChar">
    <w:name w:val="Char Char Char Char Char Char Char Char Char Char Char Char Char"/>
    <w:basedOn w:val="Normal"/>
    <w:uiPriority w:val="99"/>
    <w:rsid w:val="00EB555E"/>
    <w:pPr>
      <w:widowControl/>
      <w:tabs>
        <w:tab w:val="left" w:pos="3780"/>
      </w:tabs>
      <w:overflowPunct/>
      <w:adjustRightInd/>
      <w:spacing w:after="160" w:line="240" w:lineRule="exact"/>
    </w:pPr>
    <w:rPr>
      <w:rFonts w:eastAsia="Times New Roman"/>
      <w:kern w:val="0"/>
      <w:sz w:val="20"/>
      <w:szCs w:val="20"/>
    </w:rPr>
  </w:style>
  <w:style w:type="paragraph" w:customStyle="1" w:styleId="Parno">
    <w:name w:val="Par no"/>
    <w:basedOn w:val="Normal"/>
    <w:rsid w:val="00EB555E"/>
    <w:pPr>
      <w:widowControl/>
      <w:numPr>
        <w:numId w:val="45"/>
      </w:numPr>
      <w:tabs>
        <w:tab w:val="left" w:pos="432"/>
        <w:tab w:val="left" w:pos="3780"/>
      </w:tabs>
      <w:overflowPunct/>
      <w:adjustRightInd/>
      <w:jc w:val="both"/>
    </w:pPr>
    <w:rPr>
      <w:rFonts w:eastAsia="Times New Roman"/>
      <w:kern w:val="0"/>
      <w:sz w:val="22"/>
      <w:szCs w:val="20"/>
      <w:lang w:val="es-ES"/>
    </w:rPr>
  </w:style>
  <w:style w:type="paragraph" w:customStyle="1" w:styleId="StyleCaption11pt">
    <w:name w:val="Style Caption + 11 pt"/>
    <w:basedOn w:val="Caption"/>
    <w:link w:val="StyleCaption11ptChar"/>
    <w:rsid w:val="00EB555E"/>
    <w:pPr>
      <w:widowControl/>
      <w:tabs>
        <w:tab w:val="left" w:pos="3780"/>
      </w:tabs>
      <w:overflowPunct/>
      <w:adjustRightInd/>
      <w:spacing w:after="120"/>
      <w:jc w:val="both"/>
    </w:pPr>
    <w:rPr>
      <w:rFonts w:ascii="Arial" w:eastAsia="Times New Roman" w:hAnsi="Arial"/>
      <w:b/>
      <w:bCs/>
      <w:color w:val="auto"/>
      <w:kern w:val="0"/>
      <w:sz w:val="22"/>
      <w:szCs w:val="20"/>
      <w:lang w:val="en-GB"/>
    </w:rPr>
  </w:style>
  <w:style w:type="character" w:customStyle="1" w:styleId="CaptionChar">
    <w:name w:val="Caption Char"/>
    <w:link w:val="Caption"/>
    <w:uiPriority w:val="35"/>
    <w:rsid w:val="00EB555E"/>
    <w:rPr>
      <w:rFonts w:eastAsiaTheme="minorEastAsia"/>
      <w:color w:val="4F81BD"/>
      <w:kern w:val="28"/>
      <w:sz w:val="18"/>
      <w:szCs w:val="18"/>
    </w:rPr>
  </w:style>
  <w:style w:type="character" w:customStyle="1" w:styleId="StyleCaption11ptChar">
    <w:name w:val="Style Caption + 11 pt Char"/>
    <w:link w:val="StyleCaption11pt"/>
    <w:rsid w:val="00EB555E"/>
    <w:rPr>
      <w:rFonts w:ascii="Arial" w:eastAsia="Times New Roman" w:hAnsi="Arial"/>
      <w:b/>
      <w:bCs/>
      <w:sz w:val="22"/>
      <w:szCs w:val="20"/>
      <w:lang w:val="en-GB"/>
    </w:rPr>
  </w:style>
  <w:style w:type="paragraph" w:customStyle="1" w:styleId="Firmenname">
    <w:name w:val="Firmenname"/>
    <w:basedOn w:val="Normal"/>
    <w:next w:val="Normal"/>
    <w:rsid w:val="00EB555E"/>
    <w:pPr>
      <w:widowControl/>
      <w:tabs>
        <w:tab w:val="left" w:pos="3780"/>
      </w:tabs>
      <w:overflowPunct/>
      <w:autoSpaceDE w:val="0"/>
      <w:autoSpaceDN w:val="0"/>
    </w:pPr>
    <w:rPr>
      <w:rFonts w:ascii="Verdana" w:eastAsia="Times New Roman" w:hAnsi="Verdana"/>
      <w:kern w:val="0"/>
      <w:sz w:val="22"/>
    </w:rPr>
  </w:style>
  <w:style w:type="paragraph" w:customStyle="1" w:styleId="HangingMargin">
    <w:name w:val="HangingMargin"/>
    <w:basedOn w:val="Normal"/>
    <w:next w:val="Normal"/>
    <w:rsid w:val="00EB555E"/>
    <w:pPr>
      <w:widowControl/>
      <w:numPr>
        <w:numId w:val="46"/>
      </w:numPr>
      <w:tabs>
        <w:tab w:val="clear" w:pos="360"/>
        <w:tab w:val="left" w:pos="-1134"/>
        <w:tab w:val="left" w:pos="0"/>
        <w:tab w:val="left" w:pos="1134"/>
        <w:tab w:val="left" w:pos="2268"/>
        <w:tab w:val="left" w:pos="3402"/>
        <w:tab w:val="left" w:pos="4536"/>
        <w:tab w:val="left" w:pos="5670"/>
        <w:tab w:val="left" w:pos="6804"/>
        <w:tab w:val="left" w:pos="7938"/>
        <w:tab w:val="left" w:pos="9072"/>
        <w:tab w:val="left" w:pos="10206"/>
      </w:tabs>
      <w:overflowPunct/>
      <w:adjustRightInd/>
      <w:spacing w:after="240"/>
      <w:ind w:left="0" w:hanging="1134"/>
    </w:pPr>
    <w:rPr>
      <w:rFonts w:eastAsia="Times New Roman"/>
      <w:kern w:val="0"/>
      <w:lang w:val="en-GB" w:eastAsia="en-GB"/>
    </w:rPr>
  </w:style>
  <w:style w:type="paragraph" w:customStyle="1" w:styleId="NormalBold">
    <w:name w:val="Normal Bold"/>
    <w:basedOn w:val="Normal"/>
    <w:link w:val="NormalBoldChar"/>
    <w:rsid w:val="00EB555E"/>
    <w:pPr>
      <w:widowControl/>
      <w:overflowPunct/>
      <w:adjustRightInd/>
    </w:pPr>
    <w:rPr>
      <w:rFonts w:eastAsia="Times New Roman"/>
      <w:b/>
      <w:kern w:val="0"/>
      <w:lang w:val="en-GB" w:eastAsia="en-GB"/>
    </w:rPr>
  </w:style>
  <w:style w:type="character" w:customStyle="1" w:styleId="NormalBoldChar">
    <w:name w:val="Normal Bold Char"/>
    <w:link w:val="NormalBold"/>
    <w:rsid w:val="00EB555E"/>
    <w:rPr>
      <w:rFonts w:eastAsia="Times New Roman"/>
      <w:b/>
      <w:lang w:val="en-GB" w:eastAsia="en-GB"/>
    </w:rPr>
  </w:style>
  <w:style w:type="paragraph" w:styleId="List5">
    <w:name w:val="List 5"/>
    <w:basedOn w:val="Normal"/>
    <w:rsid w:val="00EB555E"/>
    <w:pPr>
      <w:widowControl/>
      <w:tabs>
        <w:tab w:val="left" w:pos="3780"/>
      </w:tabs>
      <w:overflowPunct/>
      <w:adjustRightInd/>
      <w:ind w:left="1415" w:hanging="283"/>
      <w:jc w:val="both"/>
    </w:pPr>
    <w:rPr>
      <w:rFonts w:eastAsia="Times New Roman"/>
      <w:kern w:val="0"/>
      <w:sz w:val="22"/>
      <w:lang w:val="en-GB"/>
    </w:rPr>
  </w:style>
  <w:style w:type="paragraph" w:customStyle="1" w:styleId="CharCharCharChar1">
    <w:name w:val="Char Char Char Char1"/>
    <w:basedOn w:val="Normal"/>
    <w:rsid w:val="00EB555E"/>
    <w:pPr>
      <w:widowControl/>
      <w:overflowPunct/>
      <w:adjustRightInd/>
      <w:spacing w:after="160" w:line="240" w:lineRule="exact"/>
    </w:pPr>
    <w:rPr>
      <w:rFonts w:ascii="Tahoma" w:eastAsia="Times New Roman" w:hAnsi="Tahoma"/>
      <w:kern w:val="0"/>
      <w:sz w:val="20"/>
      <w:szCs w:val="20"/>
    </w:rPr>
  </w:style>
  <w:style w:type="paragraph" w:customStyle="1" w:styleId="CharChar1CharCharCharCharCharCharCharChar">
    <w:name w:val="Char Char1 Char Char Char Char Char Char Char Char"/>
    <w:basedOn w:val="Normal"/>
    <w:uiPriority w:val="99"/>
    <w:rsid w:val="00EB555E"/>
    <w:pPr>
      <w:widowControl/>
      <w:overflowPunct/>
      <w:adjustRightInd/>
      <w:spacing w:after="160" w:line="240" w:lineRule="exact"/>
    </w:pPr>
    <w:rPr>
      <w:rFonts w:ascii="Verdana" w:eastAsia="Times New Roman" w:hAnsi="Verdana"/>
      <w:kern w:val="0"/>
      <w:sz w:val="20"/>
      <w:szCs w:val="20"/>
    </w:rPr>
  </w:style>
  <w:style w:type="paragraph" w:customStyle="1" w:styleId="Tabletext0">
    <w:name w:val="Table text"/>
    <w:link w:val="TabletextChar0"/>
    <w:rsid w:val="00EB555E"/>
    <w:pPr>
      <w:suppressAutoHyphens/>
      <w:spacing w:before="80"/>
      <w:ind w:left="14"/>
    </w:pPr>
    <w:rPr>
      <w:rFonts w:ascii="Arial" w:eastAsia="Times New Roman" w:hAnsi="Arial" w:cs="Arial"/>
      <w:sz w:val="18"/>
      <w:szCs w:val="18"/>
      <w:lang w:val="en-GB" w:eastAsia="zh-CN"/>
    </w:rPr>
  </w:style>
  <w:style w:type="character" w:customStyle="1" w:styleId="TabletextChar0">
    <w:name w:val="Table text Char"/>
    <w:link w:val="Tabletext0"/>
    <w:locked/>
    <w:rsid w:val="00EB555E"/>
    <w:rPr>
      <w:rFonts w:ascii="Arial" w:eastAsia="Times New Roman" w:hAnsi="Arial" w:cs="Arial"/>
      <w:sz w:val="18"/>
      <w:szCs w:val="18"/>
      <w:lang w:val="en-GB" w:eastAsia="zh-CN"/>
    </w:rPr>
  </w:style>
  <w:style w:type="paragraph" w:customStyle="1" w:styleId="Bodytextv4">
    <w:name w:val="Body text (v4)"/>
    <w:rsid w:val="00EB555E"/>
    <w:pPr>
      <w:suppressAutoHyphens/>
      <w:ind w:left="720"/>
    </w:pPr>
    <w:rPr>
      <w:rFonts w:ascii="Arial" w:eastAsia="Times New Roman" w:hAnsi="Arial" w:cs="Arial"/>
      <w:sz w:val="20"/>
      <w:szCs w:val="20"/>
      <w:lang w:val="en-GB" w:eastAsia="zh-CN"/>
    </w:rPr>
  </w:style>
  <w:style w:type="paragraph" w:customStyle="1" w:styleId="SRBBodyText">
    <w:name w:val="SRB Body Text"/>
    <w:basedOn w:val="BodyText"/>
    <w:link w:val="SRBBodyTextChar"/>
    <w:rsid w:val="00EB555E"/>
    <w:pPr>
      <w:widowControl/>
      <w:overflowPunct/>
      <w:adjustRightInd/>
      <w:spacing w:after="240"/>
      <w:jc w:val="both"/>
    </w:pPr>
    <w:rPr>
      <w:rFonts w:eastAsia="Times New Roman"/>
      <w:noProof/>
      <w:kern w:val="0"/>
      <w:lang w:val="es-ES" w:eastAsia="es-ES"/>
    </w:rPr>
  </w:style>
  <w:style w:type="character" w:customStyle="1" w:styleId="SRBBodyTextChar">
    <w:name w:val="SRB Body Text Char"/>
    <w:link w:val="SRBBodyText"/>
    <w:locked/>
    <w:rsid w:val="00EB555E"/>
    <w:rPr>
      <w:rFonts w:eastAsia="Times New Roman"/>
      <w:noProof/>
      <w:lang w:val="es-ES" w:eastAsia="es-ES"/>
    </w:rPr>
  </w:style>
  <w:style w:type="paragraph" w:customStyle="1" w:styleId="CharChar2">
    <w:name w:val="Char Char2"/>
    <w:basedOn w:val="Normal"/>
    <w:uiPriority w:val="99"/>
    <w:rsid w:val="00EB555E"/>
    <w:pPr>
      <w:widowControl/>
      <w:overflowPunct/>
      <w:adjustRightInd/>
      <w:spacing w:after="160" w:line="240" w:lineRule="exact"/>
    </w:pPr>
    <w:rPr>
      <w:rFonts w:ascii="Verdana" w:eastAsia="Times New Roman" w:hAnsi="Verdana"/>
      <w:kern w:val="0"/>
      <w:sz w:val="20"/>
      <w:szCs w:val="20"/>
      <w:lang w:val="en-GB"/>
    </w:rPr>
  </w:style>
  <w:style w:type="paragraph" w:customStyle="1" w:styleId="Textomacro1">
    <w:name w:val="Texto macro1"/>
    <w:rsid w:val="00EB555E"/>
    <w:pPr>
      <w:tabs>
        <w:tab w:val="left" w:pos="567"/>
        <w:tab w:val="left" w:pos="1134"/>
        <w:tab w:val="left" w:pos="1701"/>
        <w:tab w:val="left" w:pos="2268"/>
        <w:tab w:val="left" w:pos="2835"/>
      </w:tabs>
      <w:suppressAutoHyphens/>
      <w:spacing w:line="240" w:lineRule="atLeast"/>
    </w:pPr>
    <w:rPr>
      <w:rFonts w:ascii="Times" w:eastAsia="Arial" w:hAnsi="Times"/>
      <w:sz w:val="20"/>
      <w:szCs w:val="20"/>
      <w:lang w:val="en-GB" w:eastAsia="ar-SA"/>
    </w:rPr>
  </w:style>
  <w:style w:type="paragraph" w:customStyle="1" w:styleId="HTMLconformatoprevio1">
    <w:name w:val="HTML con formato previo1"/>
    <w:basedOn w:val="Normal"/>
    <w:rsid w:val="00EB55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djustRightInd/>
    </w:pPr>
    <w:rPr>
      <w:rFonts w:ascii="Courier New" w:eastAsia="Courier New" w:hAnsi="Courier New" w:cs="Courier New"/>
      <w:kern w:val="0"/>
      <w:sz w:val="20"/>
      <w:szCs w:val="20"/>
      <w:lang w:eastAsia="ar-SA"/>
    </w:rPr>
  </w:style>
  <w:style w:type="paragraph" w:customStyle="1" w:styleId="normaltableau">
    <w:name w:val="normal_tableau"/>
    <w:basedOn w:val="Normal"/>
    <w:rsid w:val="00EB555E"/>
    <w:pPr>
      <w:widowControl/>
      <w:tabs>
        <w:tab w:val="left" w:pos="567"/>
      </w:tabs>
      <w:overflowPunct/>
      <w:adjustRightInd/>
      <w:spacing w:before="120" w:after="120"/>
      <w:jc w:val="both"/>
    </w:pPr>
    <w:rPr>
      <w:rFonts w:ascii="Optima" w:eastAsia="Times New Roman" w:hAnsi="Optima"/>
      <w:kern w:val="0"/>
      <w:sz w:val="22"/>
      <w:szCs w:val="20"/>
      <w:lang w:val="en-GB"/>
    </w:rPr>
  </w:style>
  <w:style w:type="paragraph" w:customStyle="1" w:styleId="OiaeaeiYiio2">
    <w:name w:val="O?ia eaeiYiio 2"/>
    <w:basedOn w:val="Normal"/>
    <w:rsid w:val="00EB555E"/>
    <w:pPr>
      <w:overflowPunct/>
      <w:adjustRightInd/>
      <w:jc w:val="right"/>
    </w:pPr>
    <w:rPr>
      <w:rFonts w:eastAsia="Times New Roman"/>
      <w:i/>
      <w:kern w:val="0"/>
      <w:sz w:val="16"/>
      <w:szCs w:val="20"/>
      <w:lang w:eastAsia="tr-TR"/>
    </w:rPr>
  </w:style>
  <w:style w:type="character" w:customStyle="1" w:styleId="TableTextChar">
    <w:name w:val="Table Text Char"/>
    <w:link w:val="TableText"/>
    <w:locked/>
    <w:rsid w:val="00EB555E"/>
    <w:rPr>
      <w:rFonts w:ascii="Arial" w:eastAsiaTheme="minorEastAsia" w:hAnsi="Arial" w:cs="Arial"/>
      <w:color w:val="000000"/>
      <w:kern w:val="28"/>
      <w:sz w:val="16"/>
      <w:szCs w:val="16"/>
    </w:rPr>
  </w:style>
  <w:style w:type="paragraph" w:customStyle="1" w:styleId="A">
    <w:name w:val="A"/>
    <w:basedOn w:val="Normal"/>
    <w:link w:val="AChar"/>
    <w:rsid w:val="00EB555E"/>
    <w:pPr>
      <w:widowControl/>
      <w:tabs>
        <w:tab w:val="right" w:pos="8789"/>
      </w:tabs>
      <w:overflowPunct/>
      <w:adjustRightInd/>
      <w:ind w:left="1080"/>
      <w:jc w:val="both"/>
    </w:pPr>
    <w:rPr>
      <w:rFonts w:ascii="Arial" w:eastAsia="Times New Roman" w:hAnsi="Arial" w:cs="Arial"/>
      <w:kern w:val="0"/>
      <w:sz w:val="20"/>
      <w:szCs w:val="20"/>
      <w:lang w:val="en-GB" w:eastAsia="fr-BE"/>
    </w:rPr>
  </w:style>
  <w:style w:type="character" w:customStyle="1" w:styleId="AChar">
    <w:name w:val="A Char"/>
    <w:link w:val="A"/>
    <w:locked/>
    <w:rsid w:val="00EB555E"/>
    <w:rPr>
      <w:rFonts w:ascii="Arial" w:eastAsia="Times New Roman" w:hAnsi="Arial" w:cs="Arial"/>
      <w:sz w:val="20"/>
      <w:szCs w:val="20"/>
      <w:lang w:val="en-GB" w:eastAsia="fr-BE"/>
    </w:rPr>
  </w:style>
  <w:style w:type="paragraph" w:customStyle="1" w:styleId="Annexetitle">
    <w:name w:val="Annexe_title"/>
    <w:basedOn w:val="Heading1"/>
    <w:next w:val="Normal"/>
    <w:autoRedefine/>
    <w:rsid w:val="00EB555E"/>
    <w:pPr>
      <w:keepNext w:val="0"/>
      <w:keepLines w:val="0"/>
      <w:pageBreakBefore/>
      <w:pBdr>
        <w:bottom w:val="none" w:sz="0" w:space="0" w:color="auto"/>
      </w:pBdr>
      <w:tabs>
        <w:tab w:val="left" w:pos="1701"/>
        <w:tab w:val="left" w:pos="2552"/>
      </w:tabs>
      <w:outlineLvl w:val="9"/>
    </w:pPr>
    <w:rPr>
      <w:rFonts w:ascii="Arial" w:hAnsi="Arial" w:cs="Arial"/>
      <w:bCs w:val="0"/>
      <w:noProof w:val="0"/>
      <w:color w:val="auto"/>
      <w:spacing w:val="0"/>
      <w:kern w:val="0"/>
      <w:sz w:val="22"/>
      <w:szCs w:val="22"/>
      <w:lang w:val="x-none" w:eastAsia="tr-TR"/>
    </w:rPr>
  </w:style>
  <w:style w:type="character" w:customStyle="1" w:styleId="Typewriter">
    <w:name w:val="Typewriter"/>
    <w:rsid w:val="00EB555E"/>
    <w:rPr>
      <w:rFonts w:ascii="Courier New" w:hAnsi="Courier New"/>
      <w:sz w:val="20"/>
    </w:rPr>
  </w:style>
  <w:style w:type="character" w:customStyle="1" w:styleId="CarCar4">
    <w:name w:val="Car Car4"/>
    <w:basedOn w:val="DefaultParagraphFont"/>
    <w:rsid w:val="00EB555E"/>
  </w:style>
  <w:style w:type="character" w:customStyle="1" w:styleId="CarCar3">
    <w:name w:val="Car Car3"/>
    <w:basedOn w:val="DefaultParagraphFont"/>
    <w:rsid w:val="00EB555E"/>
  </w:style>
  <w:style w:type="paragraph" w:customStyle="1" w:styleId="Paragraphnumber">
    <w:name w:val="Paragraph number"/>
    <w:next w:val="Normal"/>
    <w:rsid w:val="00EB555E"/>
    <w:pPr>
      <w:numPr>
        <w:numId w:val="47"/>
      </w:numPr>
      <w:suppressAutoHyphens/>
    </w:pPr>
    <w:rPr>
      <w:rFonts w:ascii="Arial" w:eastAsia="Times New Roman" w:hAnsi="Arial" w:cs="Arial"/>
      <w:sz w:val="20"/>
      <w:szCs w:val="20"/>
      <w:lang w:val="en-GB" w:eastAsia="zh-CN"/>
    </w:rPr>
  </w:style>
  <w:style w:type="paragraph" w:customStyle="1" w:styleId="Bullet1">
    <w:name w:val="Bullet 1"/>
    <w:next w:val="Bodytextv4"/>
    <w:rsid w:val="00EB555E"/>
    <w:pPr>
      <w:numPr>
        <w:numId w:val="48"/>
      </w:numPr>
      <w:spacing w:before="120"/>
    </w:pPr>
    <w:rPr>
      <w:rFonts w:ascii="Arial" w:eastAsia="Times New Roman" w:hAnsi="Arial" w:cs="Arial"/>
      <w:sz w:val="20"/>
      <w:szCs w:val="20"/>
      <w:lang w:val="en-GB" w:eastAsia="zh-CN"/>
    </w:rPr>
  </w:style>
  <w:style w:type="paragraph" w:customStyle="1" w:styleId="3rdheading">
    <w:name w:val="3rd heading"/>
    <w:next w:val="Bodytextv4"/>
    <w:rsid w:val="00EB555E"/>
    <w:rPr>
      <w:rFonts w:ascii="Arial" w:eastAsia="Times New Roman" w:hAnsi="Arial" w:cs="Arial"/>
      <w:i/>
      <w:iCs/>
      <w:sz w:val="28"/>
      <w:szCs w:val="28"/>
      <w:lang w:val="en-GB" w:eastAsia="zh-CN"/>
    </w:rPr>
  </w:style>
  <w:style w:type="character" w:customStyle="1" w:styleId="bodytextChar0">
    <w:name w:val="body text Char"/>
    <w:link w:val="BodyText1"/>
    <w:locked/>
    <w:rsid w:val="00EB555E"/>
    <w:rPr>
      <w:rFonts w:ascii="Arial" w:hAnsi="Arial"/>
    </w:rPr>
  </w:style>
  <w:style w:type="paragraph" w:customStyle="1" w:styleId="BodyText1">
    <w:name w:val="Body Text1"/>
    <w:basedOn w:val="Normal"/>
    <w:link w:val="bodytextChar0"/>
    <w:rsid w:val="00EB555E"/>
    <w:pPr>
      <w:widowControl/>
      <w:overflowPunct/>
      <w:adjustRightInd/>
      <w:ind w:left="720"/>
    </w:pPr>
    <w:rPr>
      <w:rFonts w:ascii="Arial" w:eastAsia="Calibri" w:hAnsi="Arial"/>
      <w:kern w:val="0"/>
    </w:rPr>
  </w:style>
  <w:style w:type="paragraph" w:customStyle="1" w:styleId="testo">
    <w:name w:val="testo"/>
    <w:basedOn w:val="Normal"/>
    <w:rsid w:val="00EB555E"/>
    <w:pPr>
      <w:widowControl/>
      <w:suppressAutoHyphens/>
      <w:overflowPunct/>
      <w:adjustRightInd/>
      <w:spacing w:before="120" w:after="60" w:line="320" w:lineRule="exact"/>
      <w:jc w:val="both"/>
    </w:pPr>
    <w:rPr>
      <w:rFonts w:ascii="Century Gothic" w:eastAsia="Times New Roman" w:hAnsi="Century Gothic"/>
      <w:kern w:val="0"/>
      <w:sz w:val="22"/>
      <w:szCs w:val="20"/>
      <w:lang w:val="en-GB" w:eastAsia="ar-SA"/>
    </w:rPr>
  </w:style>
  <w:style w:type="paragraph" w:customStyle="1" w:styleId="NP">
    <w:name w:val="NP"/>
    <w:rsid w:val="00EB555E"/>
    <w:pPr>
      <w:autoSpaceDE w:val="0"/>
      <w:autoSpaceDN w:val="0"/>
      <w:spacing w:before="72" w:line="216" w:lineRule="exact"/>
      <w:jc w:val="both"/>
    </w:pPr>
    <w:rPr>
      <w:rFonts w:ascii="Univers (W1)" w:eastAsia="Times New Roman" w:hAnsi="Univers (W1)"/>
      <w:sz w:val="20"/>
      <w:szCs w:val="20"/>
    </w:rPr>
  </w:style>
  <w:style w:type="paragraph" w:customStyle="1" w:styleId="Tabeltekst">
    <w:name w:val="Tabeltekst"/>
    <w:basedOn w:val="Normal"/>
    <w:rsid w:val="00EB555E"/>
    <w:pPr>
      <w:widowControl/>
      <w:overflowPunct/>
      <w:adjustRightInd/>
    </w:pPr>
    <w:rPr>
      <w:rFonts w:eastAsia="Times New Roman"/>
      <w:kern w:val="0"/>
      <w:sz w:val="18"/>
      <w:szCs w:val="20"/>
      <w:lang w:val="en-GB" w:eastAsia="nl-NL"/>
    </w:rPr>
  </w:style>
  <w:style w:type="paragraph" w:customStyle="1" w:styleId="1stheading">
    <w:name w:val="1st heading"/>
    <w:next w:val="Bodytextv4"/>
    <w:rsid w:val="00EB555E"/>
    <w:rPr>
      <w:rFonts w:ascii="Arial" w:eastAsia="Times New Roman" w:hAnsi="Arial" w:cs="Arial"/>
      <w:b/>
      <w:bCs/>
      <w:sz w:val="28"/>
      <w:szCs w:val="28"/>
      <w:lang w:val="en-GB" w:eastAsia="zh-CN"/>
    </w:rPr>
  </w:style>
  <w:style w:type="paragraph" w:customStyle="1" w:styleId="CharChar2CharCharCharCharCharChar">
    <w:name w:val="Char Char2 Char Char Char Char Char Char"/>
    <w:basedOn w:val="Normal"/>
    <w:uiPriority w:val="99"/>
    <w:rsid w:val="00EB555E"/>
    <w:pPr>
      <w:widowControl/>
      <w:overflowPunct/>
      <w:adjustRightInd/>
      <w:spacing w:before="120" w:after="160" w:line="240" w:lineRule="exact"/>
      <w:jc w:val="both"/>
    </w:pPr>
    <w:rPr>
      <w:rFonts w:ascii="Verdana" w:eastAsia="Times New Roman" w:hAnsi="Verdana"/>
      <w:kern w:val="0"/>
      <w:sz w:val="20"/>
      <w:szCs w:val="20"/>
      <w:lang w:eastAsia="tr-TR"/>
    </w:rPr>
  </w:style>
  <w:style w:type="character" w:customStyle="1" w:styleId="st1">
    <w:name w:val="st1"/>
    <w:rsid w:val="00EB555E"/>
    <w:rPr>
      <w:shd w:val="clear" w:color="auto" w:fill="FFFF88"/>
    </w:rPr>
  </w:style>
  <w:style w:type="paragraph" w:customStyle="1" w:styleId="CharChar4">
    <w:name w:val="Char Char4"/>
    <w:basedOn w:val="Normal"/>
    <w:uiPriority w:val="99"/>
    <w:rsid w:val="00EB555E"/>
    <w:pPr>
      <w:widowControl/>
      <w:overflowPunct/>
      <w:adjustRightInd/>
      <w:spacing w:after="160" w:line="240" w:lineRule="exact"/>
    </w:pPr>
    <w:rPr>
      <w:rFonts w:ascii="Tahoma" w:eastAsia="Times New Roman" w:hAnsi="Tahoma"/>
      <w:kern w:val="0"/>
      <w:sz w:val="20"/>
      <w:szCs w:val="20"/>
    </w:rPr>
  </w:style>
  <w:style w:type="paragraph" w:customStyle="1" w:styleId="CharChar">
    <w:name w:val="Char Char"/>
    <w:basedOn w:val="Normal"/>
    <w:uiPriority w:val="99"/>
    <w:rsid w:val="00EB555E"/>
    <w:pPr>
      <w:widowControl/>
      <w:overflowPunct/>
      <w:adjustRightInd/>
      <w:spacing w:after="160" w:line="240" w:lineRule="exact"/>
    </w:pPr>
    <w:rPr>
      <w:rFonts w:ascii="Tahoma" w:eastAsia="Times New Roman" w:hAnsi="Tahoma"/>
      <w:kern w:val="0"/>
      <w:sz w:val="20"/>
      <w:szCs w:val="20"/>
    </w:rPr>
  </w:style>
  <w:style w:type="table" w:styleId="TableColumns2">
    <w:name w:val="Table Columns 2"/>
    <w:basedOn w:val="TableNormal"/>
    <w:rsid w:val="00EB555E"/>
    <w:pPr>
      <w:tabs>
        <w:tab w:val="left" w:pos="3780"/>
      </w:tabs>
      <w:jc w:val="both"/>
    </w:pPr>
    <w:rPr>
      <w:rFonts w:eastAsia="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rfulList-Accent3">
    <w:name w:val="Colorful List Accent 3"/>
    <w:basedOn w:val="TableNormal"/>
    <w:uiPriority w:val="72"/>
    <w:rsid w:val="00EB555E"/>
    <w:rPr>
      <w:rFonts w:eastAsia="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6">
    <w:name w:val="Colorful List Accent 6"/>
    <w:basedOn w:val="TableNormal"/>
    <w:uiPriority w:val="72"/>
    <w:rsid w:val="00EB555E"/>
    <w:rPr>
      <w:rFonts w:eastAsia="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character" w:customStyle="1" w:styleId="a0">
    <w:name w:val="a"/>
    <w:rsid w:val="00EB555E"/>
  </w:style>
  <w:style w:type="table" w:styleId="MediumGrid3-Accent6">
    <w:name w:val="Medium Grid 3 Accent 6"/>
    <w:basedOn w:val="TableNormal"/>
    <w:uiPriority w:val="69"/>
    <w:rsid w:val="00EB555E"/>
    <w:rPr>
      <w:rFonts w:eastAsia="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abstract">
    <w:name w:val="abstract"/>
    <w:basedOn w:val="Normal"/>
    <w:rsid w:val="00EB555E"/>
    <w:pPr>
      <w:widowControl/>
      <w:overflowPunct/>
      <w:adjustRightInd/>
      <w:spacing w:before="100" w:beforeAutospacing="1" w:after="100" w:afterAutospacing="1"/>
    </w:pPr>
    <w:rPr>
      <w:rFonts w:eastAsia="Times New Roman"/>
      <w:kern w:val="0"/>
      <w:lang w:val="tr-TR" w:eastAsia="tr-TR"/>
    </w:rPr>
  </w:style>
  <w:style w:type="paragraph" w:customStyle="1" w:styleId="CharCharCharCharCharCharChar1">
    <w:name w:val="Char Char Char Char Char Char Char1"/>
    <w:basedOn w:val="Normal"/>
    <w:rsid w:val="00EB555E"/>
    <w:pPr>
      <w:widowControl/>
      <w:overflowPunct/>
      <w:adjustRightInd/>
      <w:spacing w:after="160" w:line="240" w:lineRule="exact"/>
      <w:jc w:val="both"/>
    </w:pPr>
    <w:rPr>
      <w:rFonts w:ascii="Verdana" w:eastAsia="Times New Roman" w:hAnsi="Verdana"/>
      <w:kern w:val="0"/>
      <w:sz w:val="20"/>
      <w:szCs w:val="20"/>
    </w:rPr>
  </w:style>
  <w:style w:type="numbering" w:customStyle="1" w:styleId="Stil1">
    <w:name w:val="Stil1"/>
    <w:uiPriority w:val="99"/>
    <w:rsid w:val="00EB555E"/>
    <w:pPr>
      <w:numPr>
        <w:numId w:val="49"/>
      </w:numPr>
    </w:pPr>
  </w:style>
  <w:style w:type="numbering" w:customStyle="1" w:styleId="Stil2">
    <w:name w:val="Stil2"/>
    <w:uiPriority w:val="99"/>
    <w:rsid w:val="00EB555E"/>
    <w:pPr>
      <w:numPr>
        <w:numId w:val="50"/>
      </w:numPr>
    </w:pPr>
  </w:style>
  <w:style w:type="numbering" w:customStyle="1" w:styleId="Stil3">
    <w:name w:val="Stil3"/>
    <w:uiPriority w:val="99"/>
    <w:rsid w:val="00EB555E"/>
    <w:pPr>
      <w:numPr>
        <w:numId w:val="51"/>
      </w:numPr>
    </w:pPr>
  </w:style>
  <w:style w:type="paragraph" w:customStyle="1" w:styleId="Stil4">
    <w:name w:val="Stil4"/>
    <w:basedOn w:val="Heading2adil11ptAfter0pt"/>
    <w:autoRedefine/>
    <w:qFormat/>
    <w:rsid w:val="00EB555E"/>
    <w:pPr>
      <w:tabs>
        <w:tab w:val="clear" w:pos="360"/>
      </w:tabs>
    </w:pPr>
    <w:rPr>
      <w:rFonts w:ascii="Arial" w:eastAsia="Calibri" w:hAnsi="Arial" w:cs="Calibri"/>
      <w:sz w:val="22"/>
      <w:szCs w:val="20"/>
    </w:rPr>
  </w:style>
  <w:style w:type="paragraph" w:customStyle="1" w:styleId="Stil5">
    <w:name w:val="Stil5"/>
    <w:basedOn w:val="Heading4"/>
    <w:qFormat/>
    <w:rsid w:val="00EB555E"/>
    <w:pPr>
      <w:widowControl/>
      <w:overflowPunct/>
      <w:adjustRightInd/>
      <w:spacing w:before="240" w:after="60" w:line="360" w:lineRule="auto"/>
      <w:ind w:left="720" w:hanging="720"/>
      <w:jc w:val="both"/>
    </w:pPr>
    <w:rPr>
      <w:rFonts w:ascii="Arial" w:eastAsia="Times New Roman" w:hAnsi="Arial" w:cs="Calibri"/>
      <w:b/>
      <w:kern w:val="0"/>
      <w:sz w:val="22"/>
      <w:szCs w:val="20"/>
      <w:lang w:val="x-none" w:eastAsia="fr-FR"/>
    </w:rPr>
  </w:style>
  <w:style w:type="paragraph" w:customStyle="1" w:styleId="Stil6">
    <w:name w:val="Stil6"/>
    <w:basedOn w:val="Heading4"/>
    <w:qFormat/>
    <w:rsid w:val="00EB555E"/>
    <w:pPr>
      <w:widowControl/>
      <w:numPr>
        <w:ilvl w:val="2"/>
        <w:numId w:val="10"/>
      </w:numPr>
      <w:overflowPunct/>
      <w:adjustRightInd/>
      <w:spacing w:before="240" w:after="60" w:line="360" w:lineRule="auto"/>
      <w:jc w:val="both"/>
    </w:pPr>
    <w:rPr>
      <w:rFonts w:ascii="Arial" w:eastAsia="Times New Roman" w:hAnsi="Arial" w:cs="Calibri"/>
      <w:b/>
      <w:kern w:val="0"/>
      <w:sz w:val="22"/>
      <w:szCs w:val="20"/>
      <w:lang w:val="x-none" w:eastAsia="fr-FR"/>
    </w:rPr>
  </w:style>
  <w:style w:type="paragraph" w:customStyle="1" w:styleId="Stil7">
    <w:name w:val="Stil7"/>
    <w:basedOn w:val="Heading4"/>
    <w:qFormat/>
    <w:rsid w:val="00EB555E"/>
    <w:pPr>
      <w:widowControl/>
      <w:overflowPunct/>
      <w:adjustRightInd/>
      <w:spacing w:before="240" w:after="60" w:line="360" w:lineRule="auto"/>
      <w:ind w:left="851" w:hanging="851"/>
      <w:jc w:val="both"/>
    </w:pPr>
    <w:rPr>
      <w:rFonts w:ascii="Arial" w:eastAsia="Times New Roman" w:hAnsi="Arial" w:cs="Calibri"/>
      <w:b/>
      <w:kern w:val="0"/>
      <w:sz w:val="22"/>
      <w:szCs w:val="20"/>
      <w:lang w:val="x-none" w:eastAsia="fr-FR"/>
    </w:rPr>
  </w:style>
  <w:style w:type="paragraph" w:customStyle="1" w:styleId="Stil8">
    <w:name w:val="Stil8"/>
    <w:basedOn w:val="Heading4"/>
    <w:qFormat/>
    <w:rsid w:val="00EB555E"/>
    <w:pPr>
      <w:widowControl/>
      <w:overflowPunct/>
      <w:adjustRightInd/>
      <w:spacing w:before="240" w:after="60" w:line="360" w:lineRule="auto"/>
      <w:ind w:left="720" w:hanging="720"/>
      <w:jc w:val="both"/>
    </w:pPr>
    <w:rPr>
      <w:rFonts w:ascii="Arial" w:eastAsia="Times New Roman" w:hAnsi="Arial" w:cs="Calibri"/>
      <w:b/>
      <w:kern w:val="0"/>
      <w:sz w:val="22"/>
      <w:szCs w:val="20"/>
      <w:lang w:val="x-none" w:eastAsia="fr-FR"/>
    </w:rPr>
  </w:style>
  <w:style w:type="paragraph" w:customStyle="1" w:styleId="Stil9">
    <w:name w:val="Stil9"/>
    <w:basedOn w:val="Heading4"/>
    <w:qFormat/>
    <w:rsid w:val="00EB555E"/>
    <w:pPr>
      <w:widowControl/>
      <w:overflowPunct/>
      <w:adjustRightInd/>
      <w:spacing w:before="240" w:after="60" w:line="360" w:lineRule="auto"/>
      <w:ind w:left="720" w:hanging="720"/>
      <w:jc w:val="both"/>
    </w:pPr>
    <w:rPr>
      <w:rFonts w:ascii="Arial" w:eastAsia="Times New Roman" w:hAnsi="Arial" w:cs="Calibri"/>
      <w:b/>
      <w:kern w:val="0"/>
      <w:sz w:val="22"/>
      <w:szCs w:val="20"/>
      <w:lang w:val="x-none" w:eastAsia="fr-FR"/>
    </w:rPr>
  </w:style>
  <w:style w:type="paragraph" w:customStyle="1" w:styleId="subcode">
    <w:name w:val="subcode"/>
    <w:basedOn w:val="Normal"/>
    <w:rsid w:val="00EB555E"/>
    <w:pPr>
      <w:widowControl/>
      <w:tabs>
        <w:tab w:val="left" w:pos="1701"/>
      </w:tabs>
      <w:overflowPunct/>
      <w:adjustRightInd/>
      <w:spacing w:after="120"/>
      <w:ind w:left="2155" w:right="1701" w:hanging="2155"/>
    </w:pPr>
    <w:rPr>
      <w:rFonts w:ascii="Arial" w:eastAsia="Times New Roman" w:hAnsi="Arial"/>
      <w:kern w:val="0"/>
      <w:sz w:val="20"/>
      <w:szCs w:val="20"/>
      <w:lang w:val="en-GB"/>
    </w:rPr>
  </w:style>
  <w:style w:type="paragraph" w:customStyle="1" w:styleId="asterisk">
    <w:name w:val="asterisk"/>
    <w:basedOn w:val="Normal"/>
    <w:rsid w:val="00EB555E"/>
    <w:pPr>
      <w:widowControl/>
      <w:tabs>
        <w:tab w:val="left" w:pos="1531"/>
      </w:tabs>
      <w:overflowPunct/>
      <w:adjustRightInd/>
      <w:spacing w:after="120"/>
      <w:ind w:left="2155" w:right="1701" w:hanging="2155"/>
    </w:pPr>
    <w:rPr>
      <w:rFonts w:ascii="Arial" w:eastAsia="Times New Roman" w:hAnsi="Arial" w:cs="Traditional Arabic"/>
      <w:kern w:val="0"/>
      <w:sz w:val="20"/>
      <w:szCs w:val="20"/>
      <w:lang w:eastAsia="ar-SA"/>
    </w:rPr>
  </w:style>
  <w:style w:type="paragraph" w:customStyle="1" w:styleId="Level1">
    <w:name w:val="Level1"/>
    <w:basedOn w:val="Normal"/>
    <w:rsid w:val="00EB555E"/>
    <w:pPr>
      <w:widowControl/>
      <w:tabs>
        <w:tab w:val="left" w:pos="720"/>
      </w:tabs>
      <w:suppressAutoHyphens/>
      <w:autoSpaceDE w:val="0"/>
      <w:autoSpaceDN w:val="0"/>
      <w:spacing w:line="360" w:lineRule="auto"/>
      <w:ind w:right="720" w:hanging="360"/>
      <w:textAlignment w:val="baseline"/>
    </w:pPr>
    <w:rPr>
      <w:rFonts w:ascii="Courier New" w:eastAsia="Times New Roman" w:hAnsi="Courier New" w:cs="Courier New"/>
      <w:kern w:val="0"/>
      <w:sz w:val="20"/>
      <w:szCs w:val="20"/>
    </w:rPr>
  </w:style>
  <w:style w:type="paragraph" w:customStyle="1" w:styleId="note">
    <w:name w:val="note"/>
    <w:basedOn w:val="Normal"/>
    <w:next w:val="Normal"/>
    <w:rsid w:val="00EB555E"/>
    <w:pPr>
      <w:widowControl/>
      <w:overflowPunct/>
      <w:adjustRightInd/>
      <w:spacing w:before="120" w:after="120"/>
      <w:ind w:left="2835" w:right="1701"/>
    </w:pPr>
    <w:rPr>
      <w:rFonts w:eastAsia="Times New Roman" w:cs="Traditional Arabic"/>
      <w:color w:val="FF00FF"/>
      <w:kern w:val="0"/>
      <w:sz w:val="20"/>
      <w:szCs w:val="20"/>
      <w:lang w:eastAsia="ar-SA"/>
    </w:rPr>
  </w:style>
  <w:style w:type="paragraph" w:customStyle="1" w:styleId="NBSclause">
    <w:name w:val="NBS clause"/>
    <w:basedOn w:val="Normal"/>
    <w:rsid w:val="00EB555E"/>
    <w:pPr>
      <w:widowControl/>
      <w:tabs>
        <w:tab w:val="left" w:pos="284"/>
        <w:tab w:val="left" w:pos="680"/>
      </w:tabs>
      <w:overflowPunct/>
      <w:adjustRightInd/>
      <w:ind w:left="680" w:hanging="680"/>
    </w:pPr>
    <w:rPr>
      <w:rFonts w:ascii="Arial" w:eastAsia="Times New Roman" w:hAnsi="Arial"/>
      <w:kern w:val="0"/>
      <w:sz w:val="22"/>
      <w:lang w:val="en-GB"/>
    </w:rPr>
  </w:style>
  <w:style w:type="paragraph" w:customStyle="1" w:styleId="NBSheading">
    <w:name w:val="NBS heading"/>
    <w:basedOn w:val="NBSclause"/>
    <w:rsid w:val="00EB555E"/>
    <w:rPr>
      <w:b/>
      <w:sz w:val="24"/>
    </w:rPr>
  </w:style>
  <w:style w:type="paragraph" w:customStyle="1" w:styleId="NBSsub-indent">
    <w:name w:val="NBS sub-indent"/>
    <w:basedOn w:val="Normal"/>
    <w:rsid w:val="00EB555E"/>
    <w:pPr>
      <w:widowControl/>
      <w:tabs>
        <w:tab w:val="left" w:pos="284"/>
        <w:tab w:val="left" w:pos="680"/>
        <w:tab w:val="left" w:pos="964"/>
      </w:tabs>
      <w:overflowPunct/>
      <w:adjustRightInd/>
      <w:ind w:left="964" w:hanging="964"/>
    </w:pPr>
    <w:rPr>
      <w:rFonts w:ascii="Arial" w:eastAsia="Times New Roman" w:hAnsi="Arial"/>
      <w:kern w:val="0"/>
      <w:sz w:val="22"/>
      <w:lang w:val="en-GB"/>
    </w:rPr>
  </w:style>
  <w:style w:type="paragraph" w:customStyle="1" w:styleId="ARCATParagraph">
    <w:name w:val="ARCAT Paragraph"/>
    <w:uiPriority w:val="99"/>
    <w:rsid w:val="00EB555E"/>
    <w:pPr>
      <w:widowControl w:val="0"/>
      <w:autoSpaceDE w:val="0"/>
      <w:autoSpaceDN w:val="0"/>
      <w:adjustRightInd w:val="0"/>
    </w:pPr>
    <w:rPr>
      <w:rFonts w:ascii="Arial" w:eastAsia="Times New Roman" w:hAnsi="Arial" w:cs="Arial"/>
      <w:lang w:val="tr-TR" w:eastAsia="tr-TR"/>
    </w:rPr>
  </w:style>
  <w:style w:type="paragraph" w:customStyle="1" w:styleId="ARCATSubPara">
    <w:name w:val="ARCAT SubPara"/>
    <w:uiPriority w:val="99"/>
    <w:rsid w:val="00EB555E"/>
    <w:pPr>
      <w:widowControl w:val="0"/>
      <w:autoSpaceDE w:val="0"/>
      <w:autoSpaceDN w:val="0"/>
      <w:adjustRightInd w:val="0"/>
    </w:pPr>
    <w:rPr>
      <w:rFonts w:ascii="Arial" w:eastAsia="Times New Roman" w:hAnsi="Arial" w:cs="Arial"/>
      <w:lang w:val="tr-TR" w:eastAsia="tr-TR"/>
    </w:rPr>
  </w:style>
  <w:style w:type="paragraph" w:customStyle="1" w:styleId="ARCATnote">
    <w:name w:val="ARCAT note"/>
    <w:uiPriority w:val="99"/>
    <w:rsid w:val="00EB555E"/>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eastAsia="Times New Roman" w:hAnsi="Arial" w:cs="Arial"/>
      <w:b/>
      <w:vanish/>
      <w:sz w:val="20"/>
      <w:lang w:eastAsia="tr-TR"/>
    </w:rPr>
  </w:style>
  <w:style w:type="paragraph" w:customStyle="1" w:styleId="ARCATSubSub1">
    <w:name w:val="ARCAT SubSub1"/>
    <w:uiPriority w:val="99"/>
    <w:rsid w:val="00EB555E"/>
    <w:pPr>
      <w:widowControl w:val="0"/>
      <w:autoSpaceDE w:val="0"/>
      <w:autoSpaceDN w:val="0"/>
      <w:adjustRightInd w:val="0"/>
    </w:pPr>
    <w:rPr>
      <w:rFonts w:ascii="Arial" w:eastAsia="Times New Roman" w:hAnsi="Arial" w:cs="Arial"/>
      <w:lang w:eastAsia="tr-TR"/>
    </w:rPr>
  </w:style>
  <w:style w:type="paragraph" w:customStyle="1" w:styleId="yiv1488110594msonormal">
    <w:name w:val="yiv1488110594msonormal"/>
    <w:basedOn w:val="Normal"/>
    <w:rsid w:val="00EB555E"/>
    <w:pPr>
      <w:widowControl/>
      <w:overflowPunct/>
      <w:adjustRightInd/>
      <w:spacing w:before="100" w:beforeAutospacing="1" w:after="100" w:afterAutospacing="1"/>
    </w:pPr>
    <w:rPr>
      <w:rFonts w:eastAsia="Times New Roman"/>
      <w:kern w:val="0"/>
      <w:lang w:val="tr-TR" w:eastAsia="tr-TR"/>
    </w:rPr>
  </w:style>
  <w:style w:type="character" w:customStyle="1" w:styleId="Balk1Char1">
    <w:name w:val="Başlık 1 Char1"/>
    <w:aliases w:val="Heading 1 adil Char Char1"/>
    <w:rsid w:val="00EB555E"/>
    <w:rPr>
      <w:rFonts w:ascii="Cambria" w:eastAsia="Times New Roman" w:hAnsi="Cambria" w:cs="Times New Roman"/>
      <w:b/>
      <w:bCs/>
      <w:color w:val="365F91"/>
      <w:sz w:val="28"/>
      <w:szCs w:val="28"/>
      <w:lang w:val="en-GB" w:eastAsia="en-US"/>
    </w:rPr>
  </w:style>
  <w:style w:type="character" w:customStyle="1" w:styleId="Balk2Char1">
    <w:name w:val="Başlık 2 Char1"/>
    <w:aliases w:val="ATR2 Char1,Paragraaf Char1"/>
    <w:uiPriority w:val="9"/>
    <w:semiHidden/>
    <w:rsid w:val="00EB555E"/>
    <w:rPr>
      <w:rFonts w:ascii="Cambria" w:eastAsia="Times New Roman" w:hAnsi="Cambria" w:cs="Times New Roman"/>
      <w:b/>
      <w:bCs/>
      <w:color w:val="4F81BD"/>
      <w:sz w:val="26"/>
      <w:szCs w:val="26"/>
      <w:lang w:val="en-GB" w:eastAsia="en-US"/>
    </w:rPr>
  </w:style>
  <w:style w:type="character" w:customStyle="1" w:styleId="Balk3Char1">
    <w:name w:val="Başlık 3 Char1"/>
    <w:aliases w:val="Heading2 Char1"/>
    <w:uiPriority w:val="9"/>
    <w:semiHidden/>
    <w:rsid w:val="00EB555E"/>
    <w:rPr>
      <w:rFonts w:ascii="Cambria" w:eastAsia="Times New Roman" w:hAnsi="Cambria" w:cs="Times New Roman"/>
      <w:b/>
      <w:bCs/>
      <w:color w:val="4F81BD"/>
      <w:sz w:val="22"/>
      <w:szCs w:val="24"/>
      <w:lang w:val="en-GB" w:eastAsia="en-US"/>
    </w:rPr>
  </w:style>
  <w:style w:type="character" w:customStyle="1" w:styleId="Balk4Char1">
    <w:name w:val="Başlık 4 Char1"/>
    <w:aliases w:val="Heading 22 Char1,Heading 2. Char1"/>
    <w:uiPriority w:val="9"/>
    <w:semiHidden/>
    <w:rsid w:val="00EB555E"/>
    <w:rPr>
      <w:rFonts w:ascii="Cambria" w:eastAsia="Times New Roman" w:hAnsi="Cambria" w:cs="Times New Roman"/>
      <w:b/>
      <w:bCs/>
      <w:i/>
      <w:iCs/>
      <w:color w:val="4F81BD"/>
      <w:sz w:val="22"/>
      <w:szCs w:val="24"/>
      <w:lang w:val="en-GB" w:eastAsia="en-US"/>
    </w:rPr>
  </w:style>
  <w:style w:type="paragraph" w:customStyle="1" w:styleId="msoheadng7">
    <w:name w:val="msoheadıng7"/>
    <w:basedOn w:val="Normal"/>
    <w:next w:val="Normal"/>
    <w:uiPriority w:val="9"/>
    <w:qFormat/>
    <w:rsid w:val="00EB555E"/>
    <w:pPr>
      <w:widowControl/>
      <w:numPr>
        <w:ilvl w:val="6"/>
        <w:numId w:val="1"/>
      </w:numPr>
      <w:tabs>
        <w:tab w:val="left" w:pos="3780"/>
      </w:tabs>
      <w:overflowPunct/>
      <w:adjustRightInd/>
      <w:spacing w:before="240" w:after="60"/>
      <w:jc w:val="both"/>
      <w:outlineLvl w:val="6"/>
    </w:pPr>
    <w:rPr>
      <w:rFonts w:eastAsia="Times New Roman"/>
      <w:kern w:val="0"/>
      <w:sz w:val="22"/>
      <w:lang w:val="en-GB" w:eastAsia="x-none"/>
    </w:rPr>
  </w:style>
  <w:style w:type="paragraph" w:customStyle="1" w:styleId="msoheadng8">
    <w:name w:val="msoheadıng8"/>
    <w:basedOn w:val="Normal"/>
    <w:next w:val="Normal"/>
    <w:uiPriority w:val="9"/>
    <w:qFormat/>
    <w:rsid w:val="00EB555E"/>
    <w:pPr>
      <w:keepNext/>
      <w:widowControl/>
      <w:numPr>
        <w:ilvl w:val="7"/>
        <w:numId w:val="1"/>
      </w:numPr>
      <w:tabs>
        <w:tab w:val="left" w:pos="3780"/>
      </w:tabs>
      <w:overflowPunct/>
      <w:adjustRightInd/>
      <w:jc w:val="both"/>
      <w:outlineLvl w:val="7"/>
    </w:pPr>
    <w:rPr>
      <w:rFonts w:eastAsia="Times New Roman"/>
      <w:b/>
      <w:bCs/>
      <w:kern w:val="0"/>
      <w:sz w:val="22"/>
      <w:lang w:val="en-GB" w:eastAsia="x-none"/>
    </w:rPr>
  </w:style>
  <w:style w:type="paragraph" w:customStyle="1" w:styleId="msoheadng9">
    <w:name w:val="msoheadıng9"/>
    <w:basedOn w:val="Normal"/>
    <w:next w:val="Normal"/>
    <w:uiPriority w:val="9"/>
    <w:qFormat/>
    <w:rsid w:val="00EB555E"/>
    <w:pPr>
      <w:widowControl/>
      <w:numPr>
        <w:ilvl w:val="8"/>
        <w:numId w:val="1"/>
      </w:numPr>
      <w:tabs>
        <w:tab w:val="left" w:pos="3780"/>
      </w:tabs>
      <w:overflowPunct/>
      <w:adjustRightInd/>
      <w:spacing w:before="240" w:after="60"/>
      <w:jc w:val="both"/>
      <w:outlineLvl w:val="8"/>
    </w:pPr>
    <w:rPr>
      <w:rFonts w:ascii="Arial" w:eastAsia="Times New Roman" w:hAnsi="Arial"/>
      <w:kern w:val="0"/>
      <w:sz w:val="22"/>
      <w:szCs w:val="22"/>
      <w:lang w:val="en-GB" w:eastAsia="x-none"/>
    </w:rPr>
  </w:style>
  <w:style w:type="character" w:customStyle="1" w:styleId="AltbilgiChar1">
    <w:name w:val="Altbilgi Char1"/>
    <w:aliases w:val="Footer2 Char1,Footer Char Char1,eersteregel Char1,EPZ_O_Footer Char1,EPZ_U_Footer Char1,EPZ_P_Footer Char1,EPZ_R_Footer Char1"/>
    <w:semiHidden/>
    <w:rsid w:val="00EB555E"/>
    <w:rPr>
      <w:sz w:val="22"/>
      <w:szCs w:val="24"/>
      <w:lang w:val="en-GB" w:eastAsia="en-US"/>
    </w:rPr>
  </w:style>
  <w:style w:type="paragraph" w:customStyle="1" w:styleId="msondexheadng">
    <w:name w:val="msoındexheadıng"/>
    <w:basedOn w:val="Normal"/>
    <w:next w:val="Index1"/>
    <w:uiPriority w:val="99"/>
    <w:semiHidden/>
    <w:rsid w:val="00EB555E"/>
    <w:pPr>
      <w:widowControl/>
      <w:tabs>
        <w:tab w:val="left" w:pos="708"/>
      </w:tabs>
      <w:overflowPunct/>
      <w:adjustRightInd/>
    </w:pPr>
    <w:rPr>
      <w:rFonts w:ascii="Arial" w:eastAsia="Times New Roman" w:hAnsi="Arial"/>
      <w:b/>
      <w:kern w:val="0"/>
      <w:szCs w:val="20"/>
      <w:lang w:val="en-GB"/>
    </w:rPr>
  </w:style>
  <w:style w:type="paragraph" w:customStyle="1" w:styleId="msocapton">
    <w:name w:val="msocaptıon"/>
    <w:basedOn w:val="Normal"/>
    <w:next w:val="Normal"/>
    <w:uiPriority w:val="99"/>
    <w:qFormat/>
    <w:rsid w:val="00EB555E"/>
    <w:pPr>
      <w:widowControl/>
      <w:tabs>
        <w:tab w:val="left" w:pos="3780"/>
      </w:tabs>
      <w:overflowPunct/>
      <w:adjustRightInd/>
      <w:spacing w:after="120"/>
      <w:jc w:val="both"/>
    </w:pPr>
    <w:rPr>
      <w:rFonts w:ascii="Arial" w:eastAsia="Times New Roman" w:hAnsi="Arial"/>
      <w:b/>
      <w:bCs/>
      <w:kern w:val="0"/>
      <w:sz w:val="20"/>
      <w:szCs w:val="20"/>
      <w:lang w:val="en-GB"/>
    </w:rPr>
  </w:style>
  <w:style w:type="paragraph" w:customStyle="1" w:styleId="msolstbullet">
    <w:name w:val="msolıstbullet"/>
    <w:basedOn w:val="Normal"/>
    <w:autoRedefine/>
    <w:uiPriority w:val="99"/>
    <w:rsid w:val="00EB555E"/>
    <w:pPr>
      <w:tabs>
        <w:tab w:val="num" w:pos="1080"/>
        <w:tab w:val="left" w:pos="3780"/>
      </w:tabs>
      <w:overflowPunct/>
      <w:adjustRightInd/>
      <w:ind w:left="1080" w:hanging="360"/>
      <w:jc w:val="both"/>
    </w:pPr>
    <w:rPr>
      <w:rFonts w:eastAsia="Times New Roman"/>
      <w:kern w:val="0"/>
      <w:sz w:val="22"/>
      <w:lang w:val="en-GB" w:eastAsia="fr-FR"/>
    </w:rPr>
  </w:style>
  <w:style w:type="paragraph" w:customStyle="1" w:styleId="msolst5">
    <w:name w:val="msolıst5"/>
    <w:basedOn w:val="Normal"/>
    <w:uiPriority w:val="99"/>
    <w:rsid w:val="00EB555E"/>
    <w:pPr>
      <w:widowControl/>
      <w:tabs>
        <w:tab w:val="left" w:pos="3780"/>
      </w:tabs>
      <w:overflowPunct/>
      <w:adjustRightInd/>
      <w:ind w:left="1415" w:hanging="283"/>
      <w:jc w:val="both"/>
    </w:pPr>
    <w:rPr>
      <w:rFonts w:eastAsia="Times New Roman"/>
      <w:kern w:val="0"/>
      <w:sz w:val="22"/>
      <w:lang w:val="en-GB"/>
    </w:rPr>
  </w:style>
  <w:style w:type="paragraph" w:customStyle="1" w:styleId="msolstbullet2">
    <w:name w:val="msolıstbullet2"/>
    <w:basedOn w:val="Normal"/>
    <w:autoRedefine/>
    <w:uiPriority w:val="99"/>
    <w:rsid w:val="00EB555E"/>
    <w:pPr>
      <w:widowControl/>
      <w:overflowPunct/>
      <w:adjustRightInd/>
      <w:spacing w:after="120"/>
      <w:ind w:left="360" w:hanging="360"/>
    </w:pPr>
    <w:rPr>
      <w:rFonts w:ascii="Arial" w:eastAsia="Times New Roman" w:hAnsi="Arial"/>
      <w:kern w:val="0"/>
      <w:sz w:val="20"/>
      <w:szCs w:val="20"/>
      <w:lang w:val="en-GB"/>
    </w:rPr>
  </w:style>
  <w:style w:type="paragraph" w:customStyle="1" w:styleId="msolstnumber2">
    <w:name w:val="msolıstnumber2"/>
    <w:basedOn w:val="Normal"/>
    <w:uiPriority w:val="99"/>
    <w:rsid w:val="00EB555E"/>
    <w:pPr>
      <w:widowControl/>
      <w:numPr>
        <w:numId w:val="5"/>
      </w:numPr>
      <w:tabs>
        <w:tab w:val="left" w:pos="3780"/>
      </w:tabs>
      <w:overflowPunct/>
      <w:adjustRightInd/>
      <w:spacing w:after="120"/>
      <w:jc w:val="both"/>
    </w:pPr>
    <w:rPr>
      <w:rFonts w:eastAsia="Times New Roman"/>
      <w:kern w:val="0"/>
      <w:sz w:val="22"/>
      <w:szCs w:val="20"/>
      <w:lang w:val="en-GB" w:eastAsia="zh-CN"/>
    </w:rPr>
  </w:style>
  <w:style w:type="paragraph" w:customStyle="1" w:styleId="msottle">
    <w:name w:val="msotıtle"/>
    <w:basedOn w:val="Normal"/>
    <w:uiPriority w:val="99"/>
    <w:qFormat/>
    <w:rsid w:val="00EB555E"/>
    <w:pPr>
      <w:widowControl/>
      <w:tabs>
        <w:tab w:val="left" w:pos="3780"/>
      </w:tabs>
      <w:overflowPunct/>
      <w:adjustRightInd/>
      <w:jc w:val="center"/>
    </w:pPr>
    <w:rPr>
      <w:rFonts w:eastAsia="Times New Roman"/>
      <w:b/>
      <w:bCs/>
      <w:kern w:val="0"/>
      <w:sz w:val="32"/>
      <w:lang w:val="en-GB"/>
    </w:rPr>
  </w:style>
  <w:style w:type="paragraph" w:customStyle="1" w:styleId="msosubttle">
    <w:name w:val="msosubtıtle"/>
    <w:basedOn w:val="Normal"/>
    <w:uiPriority w:val="99"/>
    <w:qFormat/>
    <w:rsid w:val="00EB555E"/>
    <w:pPr>
      <w:widowControl/>
      <w:tabs>
        <w:tab w:val="left" w:pos="3780"/>
      </w:tabs>
      <w:overflowPunct/>
      <w:adjustRightInd/>
      <w:spacing w:after="60"/>
      <w:jc w:val="both"/>
    </w:pPr>
    <w:rPr>
      <w:rFonts w:ascii="Arial" w:eastAsia="Times New Roman" w:hAnsi="Arial"/>
      <w:b/>
      <w:bCs/>
      <w:kern w:val="0"/>
      <w:sz w:val="20"/>
      <w:lang w:val="en-GB"/>
    </w:rPr>
  </w:style>
  <w:style w:type="paragraph" w:customStyle="1" w:styleId="msoplantext">
    <w:name w:val="msoplaıntext"/>
    <w:basedOn w:val="Normal"/>
    <w:uiPriority w:val="99"/>
    <w:rsid w:val="00EB555E"/>
    <w:pPr>
      <w:widowControl/>
      <w:tabs>
        <w:tab w:val="left" w:pos="3780"/>
      </w:tabs>
      <w:overflowPunct/>
      <w:adjustRightInd/>
      <w:jc w:val="both"/>
    </w:pPr>
    <w:rPr>
      <w:rFonts w:ascii="Courier New" w:eastAsia="Times New Roman" w:hAnsi="Courier New"/>
      <w:kern w:val="0"/>
      <w:sz w:val="20"/>
      <w:szCs w:val="20"/>
      <w:lang w:val="en-GB"/>
    </w:rPr>
  </w:style>
  <w:style w:type="paragraph" w:customStyle="1" w:styleId="msonospacng">
    <w:name w:val="msonospacıng"/>
    <w:uiPriority w:val="1"/>
    <w:qFormat/>
    <w:rsid w:val="00EB555E"/>
    <w:pPr>
      <w:tabs>
        <w:tab w:val="left" w:pos="708"/>
      </w:tabs>
    </w:pPr>
    <w:rPr>
      <w:rFonts w:eastAsia="Times New Roman"/>
      <w:lang w:val="en-GB" w:eastAsia="it-IT"/>
    </w:rPr>
  </w:style>
  <w:style w:type="paragraph" w:customStyle="1" w:styleId="msolstparagraph">
    <w:name w:val="msolıstparagraph"/>
    <w:basedOn w:val="Normal"/>
    <w:uiPriority w:val="34"/>
    <w:qFormat/>
    <w:rsid w:val="00EB555E"/>
    <w:pPr>
      <w:widowControl/>
      <w:tabs>
        <w:tab w:val="left" w:pos="708"/>
      </w:tabs>
      <w:overflowPunct/>
      <w:adjustRightInd/>
      <w:spacing w:after="120" w:line="276" w:lineRule="auto"/>
      <w:ind w:left="720" w:hanging="709"/>
    </w:pPr>
    <w:rPr>
      <w:rFonts w:ascii="Cambria" w:eastAsia="Times New Roman" w:hAnsi="Cambria"/>
      <w:kern w:val="0"/>
      <w:szCs w:val="22"/>
      <w:lang w:val="tr-TR"/>
    </w:rPr>
  </w:style>
  <w:style w:type="paragraph" w:customStyle="1" w:styleId="msotocheadng">
    <w:name w:val="msotocheadıng"/>
    <w:basedOn w:val="Heading1"/>
    <w:next w:val="Normal"/>
    <w:uiPriority w:val="99"/>
    <w:qFormat/>
    <w:rsid w:val="00EB555E"/>
    <w:pPr>
      <w:pBdr>
        <w:bottom w:val="none" w:sz="0" w:space="0" w:color="auto"/>
      </w:pBdr>
      <w:tabs>
        <w:tab w:val="left" w:pos="708"/>
      </w:tabs>
      <w:spacing w:after="0" w:line="276" w:lineRule="auto"/>
      <w:outlineLvl w:val="9"/>
    </w:pPr>
    <w:rPr>
      <w:rFonts w:ascii="Cambria" w:eastAsia="MS Gothic" w:hAnsi="Cambria" w:cs="Times New Roman"/>
      <w:caps w:val="0"/>
      <w:noProof w:val="0"/>
      <w:color w:val="365F91"/>
      <w:spacing w:val="0"/>
      <w:kern w:val="0"/>
      <w:sz w:val="28"/>
      <w:lang w:val="en-US" w:eastAsia="ja-JP"/>
    </w:rPr>
  </w:style>
  <w:style w:type="paragraph" w:customStyle="1" w:styleId="CharCharCharCharCharCharCharCharCharCharCharCharChar1">
    <w:name w:val="Char Char Char Char Char Char Char Char Char Char Char Char Char1"/>
    <w:basedOn w:val="Normal"/>
    <w:uiPriority w:val="99"/>
    <w:rsid w:val="00EB555E"/>
    <w:pPr>
      <w:widowControl/>
      <w:tabs>
        <w:tab w:val="left" w:pos="3780"/>
      </w:tabs>
      <w:overflowPunct/>
      <w:adjustRightInd/>
      <w:spacing w:after="160" w:line="240" w:lineRule="exact"/>
    </w:pPr>
    <w:rPr>
      <w:rFonts w:eastAsia="Times New Roman"/>
      <w:kern w:val="0"/>
      <w:sz w:val="20"/>
      <w:szCs w:val="20"/>
    </w:rPr>
  </w:style>
  <w:style w:type="paragraph" w:customStyle="1" w:styleId="CharChar1CharCharCharCharCharCharCharChar1">
    <w:name w:val="Char Char1 Char Char Char Char Char Char Char Char1"/>
    <w:basedOn w:val="Normal"/>
    <w:uiPriority w:val="99"/>
    <w:rsid w:val="00EB555E"/>
    <w:pPr>
      <w:widowControl/>
      <w:tabs>
        <w:tab w:val="left" w:pos="708"/>
      </w:tabs>
      <w:overflowPunct/>
      <w:adjustRightInd/>
      <w:spacing w:after="160" w:line="240" w:lineRule="exact"/>
    </w:pPr>
    <w:rPr>
      <w:rFonts w:ascii="Verdana" w:eastAsia="Times New Roman" w:hAnsi="Verdana"/>
      <w:kern w:val="0"/>
      <w:sz w:val="20"/>
      <w:szCs w:val="20"/>
    </w:rPr>
  </w:style>
  <w:style w:type="paragraph" w:customStyle="1" w:styleId="CharChar21">
    <w:name w:val="Char Char21"/>
    <w:basedOn w:val="Normal"/>
    <w:uiPriority w:val="99"/>
    <w:rsid w:val="00EB555E"/>
    <w:pPr>
      <w:widowControl/>
      <w:tabs>
        <w:tab w:val="left" w:pos="708"/>
      </w:tabs>
      <w:overflowPunct/>
      <w:adjustRightInd/>
      <w:spacing w:after="160" w:line="240" w:lineRule="exact"/>
    </w:pPr>
    <w:rPr>
      <w:rFonts w:ascii="Verdana" w:eastAsia="Times New Roman" w:hAnsi="Verdana"/>
      <w:kern w:val="0"/>
      <w:sz w:val="20"/>
      <w:szCs w:val="20"/>
      <w:lang w:val="en-GB"/>
    </w:rPr>
  </w:style>
  <w:style w:type="paragraph" w:customStyle="1" w:styleId="CharChar2CharCharCharCharCharChar1">
    <w:name w:val="Char Char2 Char Char Char Char Char Char1"/>
    <w:basedOn w:val="Normal"/>
    <w:uiPriority w:val="99"/>
    <w:rsid w:val="00EB555E"/>
    <w:pPr>
      <w:widowControl/>
      <w:tabs>
        <w:tab w:val="left" w:pos="708"/>
      </w:tabs>
      <w:overflowPunct/>
      <w:adjustRightInd/>
      <w:spacing w:before="120" w:after="160" w:line="240" w:lineRule="exact"/>
      <w:jc w:val="both"/>
    </w:pPr>
    <w:rPr>
      <w:rFonts w:ascii="Verdana" w:eastAsia="Times New Roman" w:hAnsi="Verdana"/>
      <w:kern w:val="0"/>
      <w:sz w:val="20"/>
      <w:szCs w:val="20"/>
      <w:lang w:eastAsia="tr-TR"/>
    </w:rPr>
  </w:style>
  <w:style w:type="paragraph" w:customStyle="1" w:styleId="CharChar41">
    <w:name w:val="Char Char41"/>
    <w:basedOn w:val="Normal"/>
    <w:uiPriority w:val="99"/>
    <w:rsid w:val="00EB555E"/>
    <w:pPr>
      <w:widowControl/>
      <w:tabs>
        <w:tab w:val="left" w:pos="708"/>
      </w:tabs>
      <w:overflowPunct/>
      <w:adjustRightInd/>
      <w:spacing w:after="160" w:line="240" w:lineRule="exact"/>
    </w:pPr>
    <w:rPr>
      <w:rFonts w:ascii="Tahoma" w:eastAsia="Times New Roman" w:hAnsi="Tahoma"/>
      <w:kern w:val="0"/>
      <w:sz w:val="20"/>
      <w:szCs w:val="20"/>
    </w:rPr>
  </w:style>
  <w:style w:type="paragraph" w:customStyle="1" w:styleId="CharChar1">
    <w:name w:val="Char Char1"/>
    <w:basedOn w:val="Normal"/>
    <w:uiPriority w:val="99"/>
    <w:rsid w:val="00EB555E"/>
    <w:pPr>
      <w:widowControl/>
      <w:tabs>
        <w:tab w:val="left" w:pos="708"/>
      </w:tabs>
      <w:overflowPunct/>
      <w:adjustRightInd/>
      <w:spacing w:after="160" w:line="240" w:lineRule="exact"/>
    </w:pPr>
    <w:rPr>
      <w:rFonts w:ascii="Tahoma" w:eastAsia="Times New Roman" w:hAnsi="Tahoma"/>
      <w:kern w:val="0"/>
      <w:sz w:val="20"/>
      <w:szCs w:val="20"/>
    </w:rPr>
  </w:style>
  <w:style w:type="character" w:customStyle="1" w:styleId="msohyperlnk">
    <w:name w:val="msohyperlınk"/>
    <w:uiPriority w:val="99"/>
    <w:rsid w:val="00EB555E"/>
    <w:rPr>
      <w:color w:val="0000FF"/>
      <w:u w:val="single"/>
    </w:rPr>
  </w:style>
  <w:style w:type="character" w:customStyle="1" w:styleId="msohyperlnkfollowed">
    <w:name w:val="msohyperlınkfollowed"/>
    <w:uiPriority w:val="99"/>
    <w:semiHidden/>
    <w:rsid w:val="00EB555E"/>
    <w:rPr>
      <w:color w:val="800080"/>
      <w:u w:val="single"/>
    </w:rPr>
  </w:style>
  <w:style w:type="character" w:customStyle="1" w:styleId="Balk7Char1">
    <w:name w:val="Başlık 7 Char1"/>
    <w:uiPriority w:val="9"/>
    <w:semiHidden/>
    <w:rsid w:val="00EB555E"/>
    <w:rPr>
      <w:rFonts w:ascii="Cambria" w:eastAsia="Times New Roman" w:hAnsi="Cambria" w:cs="Times New Roman"/>
      <w:i/>
      <w:iCs/>
      <w:color w:val="404040"/>
      <w:sz w:val="22"/>
      <w:szCs w:val="24"/>
      <w:lang w:val="en-GB" w:eastAsia="en-US"/>
    </w:rPr>
  </w:style>
  <w:style w:type="character" w:customStyle="1" w:styleId="Balk8Char1">
    <w:name w:val="Başlık 8 Char1"/>
    <w:uiPriority w:val="9"/>
    <w:semiHidden/>
    <w:rsid w:val="00EB555E"/>
    <w:rPr>
      <w:rFonts w:ascii="Cambria" w:eastAsia="Times New Roman" w:hAnsi="Cambria" w:cs="Times New Roman"/>
      <w:color w:val="404040"/>
      <w:lang w:val="en-GB" w:eastAsia="en-US"/>
    </w:rPr>
  </w:style>
  <w:style w:type="character" w:customStyle="1" w:styleId="Balk9Char1">
    <w:name w:val="Başlık 9 Char1"/>
    <w:uiPriority w:val="9"/>
    <w:semiHidden/>
    <w:rsid w:val="00EB555E"/>
    <w:rPr>
      <w:rFonts w:ascii="Cambria" w:eastAsia="Times New Roman" w:hAnsi="Cambria" w:cs="Times New Roman"/>
      <w:i/>
      <w:iCs/>
      <w:color w:val="404040"/>
      <w:lang w:val="en-GB" w:eastAsia="en-US"/>
    </w:rPr>
  </w:style>
  <w:style w:type="character" w:customStyle="1" w:styleId="KonuBalChar1">
    <w:name w:val="Konu Başlığı Char1"/>
    <w:uiPriority w:val="99"/>
    <w:rsid w:val="00EB555E"/>
    <w:rPr>
      <w:rFonts w:ascii="Cambria" w:eastAsia="Times New Roman" w:hAnsi="Cambria" w:cs="Times New Roman"/>
      <w:color w:val="17365D"/>
      <w:spacing w:val="5"/>
      <w:kern w:val="28"/>
      <w:sz w:val="52"/>
      <w:szCs w:val="52"/>
      <w:lang w:val="en-GB" w:eastAsia="en-US"/>
    </w:rPr>
  </w:style>
  <w:style w:type="character" w:customStyle="1" w:styleId="AltKonuBalChar1">
    <w:name w:val="Alt Konu Başlığı Char1"/>
    <w:rsid w:val="00EB555E"/>
    <w:rPr>
      <w:rFonts w:ascii="Cambria" w:eastAsia="Times New Roman" w:hAnsi="Cambria" w:cs="Times New Roman"/>
      <w:i/>
      <w:iCs/>
      <w:color w:val="4F81BD"/>
      <w:spacing w:val="15"/>
      <w:sz w:val="24"/>
      <w:szCs w:val="24"/>
      <w:lang w:val="en-GB" w:eastAsia="en-US"/>
    </w:rPr>
  </w:style>
  <w:style w:type="character" w:customStyle="1" w:styleId="CarCar41">
    <w:name w:val="Car Car41"/>
    <w:basedOn w:val="DefaultParagraphFont"/>
    <w:rsid w:val="00EB555E"/>
  </w:style>
  <w:style w:type="character" w:customStyle="1" w:styleId="CarCar31">
    <w:name w:val="Car Car31"/>
    <w:basedOn w:val="DefaultParagraphFont"/>
    <w:rsid w:val="00EB555E"/>
  </w:style>
  <w:style w:type="numbering" w:customStyle="1" w:styleId="Stil11">
    <w:name w:val="Stil11"/>
    <w:uiPriority w:val="99"/>
    <w:rsid w:val="00EB555E"/>
    <w:pPr>
      <w:numPr>
        <w:numId w:val="52"/>
      </w:numPr>
    </w:pPr>
  </w:style>
  <w:style w:type="numbering" w:customStyle="1" w:styleId="Stil21">
    <w:name w:val="Stil21"/>
    <w:uiPriority w:val="99"/>
    <w:rsid w:val="00EB555E"/>
    <w:pPr>
      <w:numPr>
        <w:numId w:val="53"/>
      </w:numPr>
    </w:pPr>
  </w:style>
  <w:style w:type="numbering" w:customStyle="1" w:styleId="Stil31">
    <w:name w:val="Stil31"/>
    <w:uiPriority w:val="99"/>
    <w:rsid w:val="00EB555E"/>
    <w:pPr>
      <w:numPr>
        <w:numId w:val="54"/>
      </w:numPr>
    </w:pPr>
  </w:style>
  <w:style w:type="paragraph" w:customStyle="1" w:styleId="Heading11">
    <w:name w:val="Heading 11"/>
    <w:basedOn w:val="Normal"/>
    <w:next w:val="Normal"/>
    <w:qFormat/>
    <w:locked/>
    <w:rsid w:val="00EB555E"/>
    <w:pPr>
      <w:keepNext/>
      <w:keepLines/>
      <w:overflowPunct/>
      <w:autoSpaceDE w:val="0"/>
      <w:autoSpaceDN w:val="0"/>
      <w:spacing w:before="480"/>
      <w:outlineLvl w:val="0"/>
    </w:pPr>
    <w:rPr>
      <w:rFonts w:ascii="Cambria" w:eastAsia="Times New Roman" w:hAnsi="Cambria"/>
      <w:b/>
      <w:bCs/>
      <w:color w:val="365F91"/>
      <w:kern w:val="0"/>
      <w:sz w:val="28"/>
      <w:szCs w:val="28"/>
      <w:lang w:eastAsia="tr-TR"/>
    </w:rPr>
  </w:style>
  <w:style w:type="table" w:customStyle="1" w:styleId="TableGrid11">
    <w:name w:val="Table Grid11"/>
    <w:basedOn w:val="TableNormal"/>
    <w:next w:val="TableGrid"/>
    <w:uiPriority w:val="99"/>
    <w:rsid w:val="00EB555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ocked/>
    <w:rsid w:val="00EB555E"/>
    <w:rPr>
      <w:rFonts w:ascii="Cambria" w:eastAsia="Times New Roman" w:hAnsi="Cambria" w:cs="Times New Roman"/>
      <w:b/>
      <w:bCs/>
      <w:kern w:val="32"/>
      <w:sz w:val="32"/>
      <w:szCs w:val="32"/>
    </w:rPr>
  </w:style>
  <w:style w:type="paragraph" w:customStyle="1" w:styleId="B">
    <w:name w:val="B"/>
    <w:basedOn w:val="Normal"/>
    <w:rsid w:val="00EB555E"/>
    <w:pPr>
      <w:widowControl/>
      <w:numPr>
        <w:numId w:val="55"/>
      </w:numPr>
      <w:overflowPunct/>
      <w:adjustRightInd/>
    </w:pPr>
    <w:rPr>
      <w:rFonts w:ascii="CG Times" w:eastAsia="Times New Roman" w:hAnsi="CG Times"/>
      <w:kern w:val="0"/>
      <w:sz w:val="20"/>
      <w:szCs w:val="20"/>
      <w:lang w:eastAsia="tr-TR"/>
    </w:rPr>
  </w:style>
  <w:style w:type="character" w:customStyle="1" w:styleId="tw4winMark">
    <w:name w:val="tw4winMark"/>
    <w:rsid w:val="00EB555E"/>
    <w:rPr>
      <w:rFonts w:ascii="Courier New" w:hAnsi="Courier New"/>
      <w:vanish/>
      <w:color w:val="800080"/>
      <w:sz w:val="24"/>
      <w:vertAlign w:val="subscript"/>
    </w:rPr>
  </w:style>
  <w:style w:type="numbering" w:customStyle="1" w:styleId="ListeYok7">
    <w:name w:val="Liste Yok7"/>
    <w:next w:val="NoList"/>
    <w:uiPriority w:val="99"/>
    <w:semiHidden/>
    <w:unhideWhenUsed/>
    <w:rsid w:val="00EB555E"/>
  </w:style>
  <w:style w:type="paragraph" w:customStyle="1" w:styleId="Normal2">
    <w:name w:val="Normal2"/>
    <w:rsid w:val="00EB555E"/>
    <w:pPr>
      <w:keepLines/>
      <w:spacing w:after="120" w:line="360" w:lineRule="exact"/>
      <w:ind w:left="567"/>
      <w:jc w:val="both"/>
    </w:pPr>
    <w:rPr>
      <w:rFonts w:ascii="Arial" w:eastAsia="Times New Roman" w:hAnsi="Arial"/>
      <w:sz w:val="22"/>
      <w:szCs w:val="20"/>
      <w:lang w:val="tr-TR" w:eastAsia="tr-TR"/>
    </w:rPr>
  </w:style>
  <w:style w:type="paragraph" w:customStyle="1" w:styleId="BASLIK1">
    <w:name w:val="BASLIK1"/>
    <w:basedOn w:val="Normal"/>
    <w:rsid w:val="00EB555E"/>
    <w:pPr>
      <w:widowControl/>
      <w:numPr>
        <w:numId w:val="56"/>
      </w:numPr>
      <w:overflowPunct/>
      <w:adjustRightInd/>
      <w:spacing w:before="120" w:after="120"/>
      <w:jc w:val="both"/>
    </w:pPr>
    <w:rPr>
      <w:rFonts w:ascii="Tahoma" w:eastAsia="Times New Roman" w:hAnsi="Tahoma"/>
      <w:b/>
      <w:caps/>
      <w:kern w:val="0"/>
      <w:szCs w:val="20"/>
      <w:lang w:val="en-AU" w:eastAsia="tr-TR"/>
    </w:rPr>
  </w:style>
  <w:style w:type="paragraph" w:customStyle="1" w:styleId="ALTBASLIK">
    <w:name w:val="ALTBASLIK"/>
    <w:basedOn w:val="Normal"/>
    <w:rsid w:val="00EB555E"/>
    <w:pPr>
      <w:widowControl/>
      <w:numPr>
        <w:ilvl w:val="1"/>
        <w:numId w:val="56"/>
      </w:numPr>
      <w:overflowPunct/>
      <w:adjustRightInd/>
      <w:jc w:val="both"/>
    </w:pPr>
    <w:rPr>
      <w:rFonts w:ascii="Tahoma" w:eastAsia="Times New Roman" w:hAnsi="Tahoma"/>
      <w:kern w:val="0"/>
      <w:szCs w:val="20"/>
      <w:lang w:val="en-AU" w:eastAsia="tr-TR"/>
    </w:rPr>
  </w:style>
  <w:style w:type="paragraph" w:customStyle="1" w:styleId="ALTBASLIK2">
    <w:name w:val="ALTBASLIK2"/>
    <w:basedOn w:val="ALTBASLIK"/>
    <w:rsid w:val="00EB555E"/>
    <w:pPr>
      <w:numPr>
        <w:ilvl w:val="2"/>
      </w:numPr>
      <w:tabs>
        <w:tab w:val="clear" w:pos="1440"/>
        <w:tab w:val="num" w:pos="360"/>
      </w:tabs>
    </w:pPr>
  </w:style>
  <w:style w:type="paragraph" w:customStyle="1" w:styleId="alt3">
    <w:name w:val="alt3"/>
    <w:basedOn w:val="ALTBASLIK2"/>
    <w:rsid w:val="00EB555E"/>
    <w:pPr>
      <w:numPr>
        <w:ilvl w:val="3"/>
      </w:numPr>
      <w:tabs>
        <w:tab w:val="clear" w:pos="2160"/>
        <w:tab w:val="num" w:pos="360"/>
      </w:tabs>
    </w:pPr>
  </w:style>
  <w:style w:type="table" w:customStyle="1" w:styleId="TabloKlavuzu7">
    <w:name w:val="Tablo Kılavuzu7"/>
    <w:basedOn w:val="TableNormal"/>
    <w:next w:val="TableGrid"/>
    <w:uiPriority w:val="99"/>
    <w:rsid w:val="00EB555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0">
    <w:name w:val="Pa0"/>
    <w:basedOn w:val="Normal"/>
    <w:next w:val="Normal"/>
    <w:uiPriority w:val="99"/>
    <w:rsid w:val="00EB555E"/>
    <w:pPr>
      <w:widowControl/>
      <w:overflowPunct/>
      <w:autoSpaceDE w:val="0"/>
      <w:autoSpaceDN w:val="0"/>
      <w:spacing w:line="241" w:lineRule="atLeast"/>
    </w:pPr>
    <w:rPr>
      <w:rFonts w:ascii="Helvetica Neue SI" w:eastAsia="Times New Roman" w:hAnsi="Helvetica Neue SI"/>
      <w:kern w:val="0"/>
      <w:lang w:eastAsia="tr-TR"/>
    </w:rPr>
  </w:style>
  <w:style w:type="paragraph" w:styleId="ListNumber">
    <w:name w:val="List Number"/>
    <w:basedOn w:val="Normal"/>
    <w:uiPriority w:val="99"/>
    <w:unhideWhenUsed/>
    <w:rsid w:val="00EB555E"/>
    <w:pPr>
      <w:widowControl/>
      <w:overflowPunct/>
      <w:adjustRightInd/>
      <w:spacing w:before="100" w:beforeAutospacing="1" w:after="100" w:afterAutospacing="1"/>
    </w:pPr>
    <w:rPr>
      <w:rFonts w:ascii="Arial" w:eastAsia="Calibri" w:hAnsi="Arial" w:cs="Arial"/>
      <w:kern w:val="0"/>
      <w:sz w:val="22"/>
      <w:szCs w:val="22"/>
    </w:rPr>
  </w:style>
  <w:style w:type="numbering" w:customStyle="1" w:styleId="NoList11">
    <w:name w:val="No List11"/>
    <w:next w:val="NoList"/>
    <w:uiPriority w:val="99"/>
    <w:semiHidden/>
    <w:rsid w:val="00EB555E"/>
  </w:style>
  <w:style w:type="paragraph" w:customStyle="1" w:styleId="Text3">
    <w:name w:val="Text 3"/>
    <w:basedOn w:val="Normal"/>
    <w:rsid w:val="00EB555E"/>
    <w:pPr>
      <w:widowControl/>
      <w:tabs>
        <w:tab w:val="left" w:pos="2302"/>
      </w:tabs>
      <w:overflowPunct/>
      <w:adjustRightInd/>
      <w:spacing w:after="240" w:line="259" w:lineRule="auto"/>
      <w:ind w:left="1202"/>
      <w:jc w:val="both"/>
    </w:pPr>
    <w:rPr>
      <w:rFonts w:ascii="Calibri" w:eastAsia="Times New Roman" w:hAnsi="Calibri"/>
      <w:kern w:val="0"/>
      <w:szCs w:val="22"/>
      <w:lang w:val="en-GB" w:eastAsia="tr-TR"/>
    </w:rPr>
  </w:style>
  <w:style w:type="paragraph" w:customStyle="1" w:styleId="SubTitle1">
    <w:name w:val="SubTitle 1"/>
    <w:basedOn w:val="Normal"/>
    <w:next w:val="SubTitle2"/>
    <w:rsid w:val="00EB555E"/>
    <w:pPr>
      <w:widowControl/>
      <w:overflowPunct/>
      <w:adjustRightInd/>
      <w:spacing w:after="240" w:line="259" w:lineRule="auto"/>
      <w:jc w:val="center"/>
    </w:pPr>
    <w:rPr>
      <w:rFonts w:ascii="Calibri" w:eastAsia="Times New Roman" w:hAnsi="Calibri"/>
      <w:b/>
      <w:kern w:val="0"/>
      <w:sz w:val="40"/>
      <w:szCs w:val="22"/>
      <w:lang w:val="en-GB" w:eastAsia="tr-TR"/>
    </w:rPr>
  </w:style>
  <w:style w:type="paragraph" w:customStyle="1" w:styleId="SubTitle2">
    <w:name w:val="SubTitle 2"/>
    <w:basedOn w:val="Normal"/>
    <w:rsid w:val="00EB555E"/>
    <w:pPr>
      <w:widowControl/>
      <w:overflowPunct/>
      <w:adjustRightInd/>
      <w:spacing w:after="240" w:line="259" w:lineRule="auto"/>
      <w:jc w:val="center"/>
    </w:pPr>
    <w:rPr>
      <w:rFonts w:ascii="Calibri" w:eastAsia="Times New Roman" w:hAnsi="Calibri"/>
      <w:b/>
      <w:kern w:val="0"/>
      <w:sz w:val="32"/>
      <w:szCs w:val="22"/>
      <w:lang w:val="en-GB" w:eastAsia="tr-TR"/>
    </w:rPr>
  </w:style>
  <w:style w:type="paragraph" w:customStyle="1" w:styleId="Style1">
    <w:name w:val="Style1"/>
    <w:basedOn w:val="Normal"/>
    <w:rsid w:val="00EB555E"/>
    <w:pPr>
      <w:keepNext/>
      <w:tabs>
        <w:tab w:val="num" w:pos="992"/>
      </w:tabs>
      <w:overflowPunct/>
      <w:adjustRightInd/>
      <w:spacing w:after="160" w:line="259" w:lineRule="auto"/>
      <w:ind w:left="992" w:hanging="992"/>
    </w:pPr>
    <w:rPr>
      <w:rFonts w:ascii="Calibri" w:eastAsia="Times New Roman" w:hAnsi="Calibri"/>
      <w:b/>
      <w:kern w:val="0"/>
      <w:sz w:val="18"/>
      <w:szCs w:val="22"/>
      <w:lang w:val="fr-FR" w:eastAsia="tr-TR"/>
    </w:rPr>
  </w:style>
  <w:style w:type="paragraph" w:customStyle="1" w:styleId="titlefront">
    <w:name w:val="title_front"/>
    <w:basedOn w:val="Normal"/>
    <w:rsid w:val="00EB555E"/>
    <w:pPr>
      <w:widowControl/>
      <w:overflowPunct/>
      <w:adjustRightInd/>
      <w:spacing w:before="240" w:after="160" w:line="259" w:lineRule="auto"/>
      <w:ind w:left="1701"/>
      <w:jc w:val="right"/>
    </w:pPr>
    <w:rPr>
      <w:rFonts w:ascii="Optima" w:eastAsia="Times New Roman" w:hAnsi="Optima"/>
      <w:b/>
      <w:kern w:val="0"/>
      <w:sz w:val="28"/>
      <w:szCs w:val="22"/>
      <w:lang w:val="en-GB" w:eastAsia="tr-TR"/>
    </w:rPr>
  </w:style>
  <w:style w:type="paragraph" w:customStyle="1" w:styleId="Style2">
    <w:name w:val="Style2"/>
    <w:basedOn w:val="Style1"/>
    <w:rsid w:val="00EB555E"/>
    <w:pPr>
      <w:tabs>
        <w:tab w:val="clear" w:pos="992"/>
        <w:tab w:val="num" w:pos="2091"/>
      </w:tabs>
      <w:ind w:left="2977"/>
      <w:jc w:val="both"/>
    </w:pPr>
  </w:style>
  <w:style w:type="table" w:customStyle="1" w:styleId="TableGrid21">
    <w:name w:val="Table Grid21"/>
    <w:basedOn w:val="TableNormal"/>
    <w:next w:val="TableGrid"/>
    <w:uiPriority w:val="59"/>
    <w:rsid w:val="00EB555E"/>
    <w:rPr>
      <w:rFonts w:ascii="Calibri" w:eastAsia="Times New Roman" w:hAnsi="Calibri"/>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0">
    <w:name w:val="Tiret 0"/>
    <w:basedOn w:val="Normal"/>
    <w:rsid w:val="00EB555E"/>
    <w:pPr>
      <w:widowControl/>
      <w:numPr>
        <w:numId w:val="57"/>
      </w:numPr>
      <w:overflowPunct/>
      <w:adjustRightInd/>
      <w:spacing w:after="160" w:line="259" w:lineRule="auto"/>
      <w:jc w:val="both"/>
    </w:pPr>
    <w:rPr>
      <w:rFonts w:eastAsia="Calibri"/>
      <w:kern w:val="0"/>
      <w:szCs w:val="22"/>
      <w:lang w:val="en-GB" w:eastAsia="en-GB"/>
    </w:rPr>
  </w:style>
  <w:style w:type="numbering" w:customStyle="1" w:styleId="NoList111">
    <w:name w:val="No List111"/>
    <w:next w:val="NoList"/>
    <w:semiHidden/>
    <w:rsid w:val="00EB555E"/>
  </w:style>
  <w:style w:type="numbering" w:customStyle="1" w:styleId="CowiBulletList">
    <w:name w:val="CowiBulletList"/>
    <w:basedOn w:val="NoList"/>
    <w:rsid w:val="00EB555E"/>
    <w:pPr>
      <w:numPr>
        <w:numId w:val="58"/>
      </w:numPr>
    </w:pPr>
  </w:style>
  <w:style w:type="character" w:customStyle="1" w:styleId="ListBulletChar">
    <w:name w:val="List Bullet Char"/>
    <w:link w:val="ListBullet"/>
    <w:uiPriority w:val="99"/>
    <w:rsid w:val="00EB555E"/>
    <w:rPr>
      <w:rFonts w:ascii="Arial" w:eastAsia="Times New Roman" w:hAnsi="Arial" w:cs="Arial"/>
      <w:sz w:val="22"/>
      <w:szCs w:val="22"/>
      <w:lang w:val="en-GB" w:eastAsia="tr-TR"/>
    </w:rPr>
  </w:style>
  <w:style w:type="table" w:customStyle="1" w:styleId="TabloKlavuzu11">
    <w:name w:val="Tablo Kılavuzu11"/>
    <w:basedOn w:val="TableNormal"/>
    <w:next w:val="TableGrid"/>
    <w:uiPriority w:val="59"/>
    <w:rsid w:val="00EB555E"/>
    <w:rPr>
      <w:rFonts w:ascii="Calibri" w:eastAsia="Times New Roman" w:hAnsi="Calibri"/>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TableNormal"/>
    <w:next w:val="TableGrid"/>
    <w:uiPriority w:val="59"/>
    <w:rsid w:val="00EB555E"/>
    <w:rPr>
      <w:rFonts w:ascii="Calibri" w:eastAsia="Times New Roman" w:hAnsi="Calibri"/>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wiNumberList">
    <w:name w:val="CowiNumberList"/>
    <w:basedOn w:val="NoList"/>
    <w:rsid w:val="00EB555E"/>
    <w:pPr>
      <w:numPr>
        <w:numId w:val="59"/>
      </w:numPr>
    </w:pPr>
  </w:style>
  <w:style w:type="paragraph" w:styleId="ListNumber3">
    <w:name w:val="List Number 3"/>
    <w:basedOn w:val="ListNumber2"/>
    <w:rsid w:val="00EB555E"/>
    <w:pPr>
      <w:numPr>
        <w:numId w:val="0"/>
      </w:numPr>
      <w:tabs>
        <w:tab w:val="clear" w:pos="3780"/>
        <w:tab w:val="left" w:pos="1276"/>
      </w:tabs>
      <w:suppressAutoHyphens/>
      <w:spacing w:after="270" w:line="270" w:lineRule="atLeast"/>
      <w:ind w:left="1276" w:hanging="425"/>
    </w:pPr>
    <w:rPr>
      <w:sz w:val="24"/>
      <w:szCs w:val="22"/>
      <w:lang w:eastAsia="da-DK"/>
    </w:rPr>
  </w:style>
  <w:style w:type="paragraph" w:styleId="ListNumber4">
    <w:name w:val="List Number 4"/>
    <w:basedOn w:val="Normal"/>
    <w:rsid w:val="00EB555E"/>
    <w:pPr>
      <w:widowControl/>
      <w:tabs>
        <w:tab w:val="num" w:pos="1701"/>
      </w:tabs>
      <w:suppressAutoHyphens/>
      <w:overflowPunct/>
      <w:adjustRightInd/>
      <w:spacing w:line="270" w:lineRule="atLeast"/>
      <w:ind w:left="1701" w:hanging="425"/>
      <w:jc w:val="both"/>
    </w:pPr>
    <w:rPr>
      <w:rFonts w:eastAsia="Times New Roman"/>
      <w:kern w:val="0"/>
      <w:sz w:val="23"/>
      <w:szCs w:val="22"/>
      <w:lang w:val="en-GB" w:eastAsia="da-DK"/>
    </w:rPr>
  </w:style>
  <w:style w:type="numbering" w:styleId="111111">
    <w:name w:val="Outline List 2"/>
    <w:basedOn w:val="NoList"/>
    <w:rsid w:val="00EB555E"/>
    <w:pPr>
      <w:numPr>
        <w:numId w:val="60"/>
      </w:numPr>
    </w:pPr>
  </w:style>
  <w:style w:type="paragraph" w:styleId="List3">
    <w:name w:val="List 3"/>
    <w:basedOn w:val="Normal"/>
    <w:rsid w:val="00EB555E"/>
    <w:pPr>
      <w:widowControl/>
      <w:overflowPunct/>
      <w:adjustRightInd/>
      <w:ind w:left="1080" w:hanging="360"/>
    </w:pPr>
    <w:rPr>
      <w:rFonts w:ascii="Arial" w:eastAsia="Times New Roman" w:hAnsi="Arial" w:cs="Arial"/>
      <w:kern w:val="0"/>
      <w:lang w:val="tr-TR"/>
    </w:rPr>
  </w:style>
  <w:style w:type="paragraph" w:styleId="List4">
    <w:name w:val="List 4"/>
    <w:basedOn w:val="Normal"/>
    <w:rsid w:val="00EB555E"/>
    <w:pPr>
      <w:widowControl/>
      <w:overflowPunct/>
      <w:adjustRightInd/>
      <w:ind w:left="1440" w:hanging="360"/>
    </w:pPr>
    <w:rPr>
      <w:rFonts w:ascii="Arial" w:eastAsia="Times New Roman" w:hAnsi="Arial" w:cs="Arial"/>
      <w:kern w:val="0"/>
      <w:lang w:val="tr-TR"/>
    </w:rPr>
  </w:style>
  <w:style w:type="paragraph" w:styleId="ListContinue3">
    <w:name w:val="List Continue 3"/>
    <w:basedOn w:val="Normal"/>
    <w:rsid w:val="00EB555E"/>
    <w:pPr>
      <w:widowControl/>
      <w:overflowPunct/>
      <w:adjustRightInd/>
      <w:spacing w:after="120"/>
      <w:ind w:left="1080"/>
    </w:pPr>
    <w:rPr>
      <w:rFonts w:ascii="Arial" w:eastAsia="Times New Roman" w:hAnsi="Arial" w:cs="Arial"/>
      <w:kern w:val="0"/>
      <w:lang w:val="tr-TR"/>
    </w:rPr>
  </w:style>
  <w:style w:type="paragraph" w:styleId="ListContinue4">
    <w:name w:val="List Continue 4"/>
    <w:basedOn w:val="Normal"/>
    <w:rsid w:val="00EB555E"/>
    <w:pPr>
      <w:widowControl/>
      <w:overflowPunct/>
      <w:adjustRightInd/>
      <w:spacing w:after="120"/>
      <w:ind w:left="1440"/>
    </w:pPr>
    <w:rPr>
      <w:rFonts w:ascii="Arial" w:eastAsia="Times New Roman" w:hAnsi="Arial" w:cs="Arial"/>
      <w:kern w:val="0"/>
      <w:lang w:val="tr-TR"/>
    </w:rPr>
  </w:style>
  <w:style w:type="paragraph" w:styleId="ListContinue5">
    <w:name w:val="List Continue 5"/>
    <w:basedOn w:val="Normal"/>
    <w:rsid w:val="00EB555E"/>
    <w:pPr>
      <w:widowControl/>
      <w:overflowPunct/>
      <w:adjustRightInd/>
      <w:spacing w:after="120"/>
      <w:ind w:left="1800"/>
    </w:pPr>
    <w:rPr>
      <w:rFonts w:ascii="Arial" w:eastAsia="Times New Roman" w:hAnsi="Arial" w:cs="Arial"/>
      <w:kern w:val="0"/>
      <w:lang w:val="tr-TR"/>
    </w:rPr>
  </w:style>
  <w:style w:type="paragraph" w:customStyle="1" w:styleId="GvdeMetni21">
    <w:name w:val="Gövde Metni 21"/>
    <w:basedOn w:val="Normal"/>
    <w:rsid w:val="00EB555E"/>
    <w:pPr>
      <w:widowControl/>
      <w:suppressAutoHyphens/>
      <w:overflowPunct/>
      <w:adjustRightInd/>
      <w:spacing w:after="120" w:line="480" w:lineRule="auto"/>
    </w:pPr>
    <w:rPr>
      <w:rFonts w:eastAsia="Times New Roman"/>
      <w:kern w:val="0"/>
      <w:lang w:val="tr-TR" w:eastAsia="ar-SA"/>
    </w:rPr>
  </w:style>
  <w:style w:type="paragraph" w:customStyle="1" w:styleId="CM82">
    <w:name w:val="CM82"/>
    <w:basedOn w:val="Default"/>
    <w:next w:val="Default"/>
    <w:rsid w:val="00EB555E"/>
    <w:pPr>
      <w:widowControl w:val="0"/>
      <w:autoSpaceDN/>
      <w:adjustRightInd/>
      <w:spacing w:after="275"/>
    </w:pPr>
    <w:rPr>
      <w:rFonts w:eastAsia="Times New Roman"/>
      <w:color w:val="auto"/>
      <w:lang w:val="tr-TR" w:eastAsia="ar-SA"/>
    </w:rPr>
  </w:style>
  <w:style w:type="paragraph" w:customStyle="1" w:styleId="CM18">
    <w:name w:val="CM18"/>
    <w:basedOn w:val="Default"/>
    <w:next w:val="Default"/>
    <w:rsid w:val="00EB555E"/>
    <w:pPr>
      <w:widowControl w:val="0"/>
      <w:autoSpaceDN/>
      <w:adjustRightInd/>
      <w:spacing w:line="276" w:lineRule="atLeast"/>
    </w:pPr>
    <w:rPr>
      <w:rFonts w:eastAsia="Times New Roman"/>
      <w:color w:val="auto"/>
      <w:lang w:val="tr-TR" w:eastAsia="ar-SA"/>
    </w:rPr>
  </w:style>
  <w:style w:type="paragraph" w:customStyle="1" w:styleId="CM21">
    <w:name w:val="CM21"/>
    <w:basedOn w:val="Default"/>
    <w:next w:val="Default"/>
    <w:rsid w:val="00EB555E"/>
    <w:pPr>
      <w:widowControl w:val="0"/>
      <w:autoSpaceDN/>
      <w:adjustRightInd/>
      <w:spacing w:line="276" w:lineRule="atLeast"/>
    </w:pPr>
    <w:rPr>
      <w:rFonts w:eastAsia="Times New Roman"/>
      <w:color w:val="auto"/>
      <w:lang w:val="tr-TR" w:eastAsia="ar-SA"/>
    </w:rPr>
  </w:style>
  <w:style w:type="character" w:customStyle="1" w:styleId="WW8Num6z0">
    <w:name w:val="WW8Num6z0"/>
    <w:rsid w:val="00EB555E"/>
    <w:rPr>
      <w:rFonts w:ascii="Symbol" w:hAnsi="Symbol"/>
    </w:rPr>
  </w:style>
  <w:style w:type="numbering" w:customStyle="1" w:styleId="CowiBulletList1">
    <w:name w:val="CowiBulletList1"/>
    <w:basedOn w:val="NoList"/>
    <w:rsid w:val="00EB555E"/>
  </w:style>
  <w:style w:type="numbering" w:customStyle="1" w:styleId="CowiBulletList5">
    <w:name w:val="CowiBulletList5"/>
    <w:rsid w:val="00EB555E"/>
    <w:pPr>
      <w:numPr>
        <w:numId w:val="63"/>
      </w:numPr>
    </w:pPr>
  </w:style>
  <w:style w:type="character" w:styleId="UnresolvedMention">
    <w:name w:val="Unresolved Mention"/>
    <w:basedOn w:val="DefaultParagraphFont"/>
    <w:uiPriority w:val="99"/>
    <w:semiHidden/>
    <w:unhideWhenUsed/>
    <w:rsid w:val="00EB555E"/>
    <w:rPr>
      <w:color w:val="605E5C"/>
      <w:shd w:val="clear" w:color="auto" w:fill="E1DFDD"/>
    </w:rPr>
  </w:style>
  <w:style w:type="numbering" w:styleId="ArticleSection">
    <w:name w:val="Outline List 3"/>
    <w:basedOn w:val="NoList"/>
    <w:uiPriority w:val="99"/>
    <w:rsid w:val="008423BF"/>
    <w:pPr>
      <w:numPr>
        <w:numId w:val="64"/>
      </w:numPr>
    </w:pPr>
  </w:style>
  <w:style w:type="numbering" w:customStyle="1" w:styleId="ArticleSection1">
    <w:name w:val="Article / Section1"/>
    <w:basedOn w:val="NoList"/>
    <w:next w:val="ArticleSection"/>
    <w:uiPriority w:val="99"/>
    <w:rsid w:val="008423BF"/>
  </w:style>
  <w:style w:type="numbering" w:customStyle="1" w:styleId="CowiBulletList2">
    <w:name w:val="CowiBulletList2"/>
    <w:basedOn w:val="NoList"/>
    <w:rsid w:val="008423BF"/>
  </w:style>
  <w:style w:type="numbering" w:customStyle="1" w:styleId="ArticleSection2">
    <w:name w:val="Article / Section2"/>
    <w:basedOn w:val="NoList"/>
    <w:next w:val="ArticleSection"/>
    <w:uiPriority w:val="99"/>
    <w:rsid w:val="008423BF"/>
  </w:style>
  <w:style w:type="numbering" w:customStyle="1" w:styleId="ArticleSection3">
    <w:name w:val="Article / Section3"/>
    <w:basedOn w:val="NoList"/>
    <w:next w:val="ArticleSection"/>
    <w:uiPriority w:val="99"/>
    <w:rsid w:val="00E17725"/>
  </w:style>
  <w:style w:type="numbering" w:customStyle="1" w:styleId="ArticleSection4">
    <w:name w:val="Article / Section4"/>
    <w:basedOn w:val="NoList"/>
    <w:next w:val="ArticleSection"/>
    <w:uiPriority w:val="99"/>
    <w:rsid w:val="00E17725"/>
  </w:style>
  <w:style w:type="numbering" w:customStyle="1" w:styleId="ArticleSection5">
    <w:name w:val="Article / Section5"/>
    <w:basedOn w:val="NoList"/>
    <w:next w:val="ArticleSection"/>
    <w:uiPriority w:val="99"/>
    <w:rsid w:val="00E17725"/>
  </w:style>
  <w:style w:type="numbering" w:customStyle="1" w:styleId="ArticleSection6">
    <w:name w:val="Article / Section6"/>
    <w:basedOn w:val="NoList"/>
    <w:next w:val="ArticleSection"/>
    <w:uiPriority w:val="99"/>
    <w:rsid w:val="00E17725"/>
  </w:style>
  <w:style w:type="numbering" w:customStyle="1" w:styleId="ArticleSection7">
    <w:name w:val="Article / Section7"/>
    <w:basedOn w:val="NoList"/>
    <w:next w:val="ArticleSection"/>
    <w:uiPriority w:val="99"/>
    <w:rsid w:val="00F77EA3"/>
  </w:style>
  <w:style w:type="numbering" w:customStyle="1" w:styleId="ArticleSection8">
    <w:name w:val="Article / Section8"/>
    <w:basedOn w:val="NoList"/>
    <w:next w:val="ArticleSection"/>
    <w:uiPriority w:val="99"/>
    <w:rsid w:val="00F77EA3"/>
  </w:style>
  <w:style w:type="numbering" w:customStyle="1" w:styleId="ArticleSection9">
    <w:name w:val="Article / Section9"/>
    <w:basedOn w:val="NoList"/>
    <w:next w:val="ArticleSection"/>
    <w:uiPriority w:val="99"/>
    <w:rsid w:val="00F77EA3"/>
  </w:style>
  <w:style w:type="numbering" w:customStyle="1" w:styleId="ArticleSection10">
    <w:name w:val="Article / Section10"/>
    <w:basedOn w:val="NoList"/>
    <w:next w:val="ArticleSection"/>
    <w:uiPriority w:val="99"/>
    <w:rsid w:val="00F77EA3"/>
  </w:style>
  <w:style w:type="numbering" w:customStyle="1" w:styleId="ArticleSection11">
    <w:name w:val="Article / Section11"/>
    <w:basedOn w:val="NoList"/>
    <w:next w:val="ArticleSection"/>
    <w:uiPriority w:val="99"/>
    <w:rsid w:val="00F77EA3"/>
  </w:style>
  <w:style w:type="numbering" w:customStyle="1" w:styleId="ArticleSection12">
    <w:name w:val="Article / Section12"/>
    <w:basedOn w:val="NoList"/>
    <w:next w:val="ArticleSection"/>
    <w:uiPriority w:val="99"/>
    <w:rsid w:val="00F77EA3"/>
  </w:style>
  <w:style w:type="numbering" w:customStyle="1" w:styleId="ArticleSection13">
    <w:name w:val="Article / Section13"/>
    <w:basedOn w:val="NoList"/>
    <w:next w:val="ArticleSection"/>
    <w:uiPriority w:val="99"/>
    <w:rsid w:val="001136E0"/>
  </w:style>
  <w:style w:type="numbering" w:customStyle="1" w:styleId="ArticleSection14">
    <w:name w:val="Article / Section14"/>
    <w:basedOn w:val="NoList"/>
    <w:next w:val="ArticleSection"/>
    <w:uiPriority w:val="99"/>
    <w:rsid w:val="001136E0"/>
  </w:style>
  <w:style w:type="numbering" w:customStyle="1" w:styleId="ArticleSection15">
    <w:name w:val="Article / Section15"/>
    <w:basedOn w:val="NoList"/>
    <w:next w:val="ArticleSection"/>
    <w:uiPriority w:val="99"/>
    <w:rsid w:val="001136E0"/>
  </w:style>
  <w:style w:type="numbering" w:customStyle="1" w:styleId="ArticleSection16">
    <w:name w:val="Article / Section16"/>
    <w:basedOn w:val="NoList"/>
    <w:next w:val="ArticleSection"/>
    <w:uiPriority w:val="99"/>
    <w:rsid w:val="001136E0"/>
  </w:style>
  <w:style w:type="numbering" w:customStyle="1" w:styleId="ArticleSection17">
    <w:name w:val="Article / Section17"/>
    <w:basedOn w:val="NoList"/>
    <w:next w:val="ArticleSection"/>
    <w:uiPriority w:val="99"/>
    <w:rsid w:val="001136E0"/>
  </w:style>
  <w:style w:type="numbering" w:customStyle="1" w:styleId="ArticleSection18">
    <w:name w:val="Article / Section18"/>
    <w:basedOn w:val="NoList"/>
    <w:next w:val="ArticleSection"/>
    <w:uiPriority w:val="99"/>
    <w:rsid w:val="001136E0"/>
  </w:style>
  <w:style w:type="numbering" w:customStyle="1" w:styleId="ArticleSection19">
    <w:name w:val="Article / Section19"/>
    <w:basedOn w:val="NoList"/>
    <w:next w:val="ArticleSection"/>
    <w:uiPriority w:val="99"/>
    <w:rsid w:val="001136E0"/>
  </w:style>
  <w:style w:type="numbering" w:customStyle="1" w:styleId="ArticleSection20">
    <w:name w:val="Article / Section20"/>
    <w:basedOn w:val="NoList"/>
    <w:next w:val="ArticleSection"/>
    <w:uiPriority w:val="99"/>
    <w:rsid w:val="001136E0"/>
  </w:style>
  <w:style w:type="numbering" w:customStyle="1" w:styleId="ArticleSection21">
    <w:name w:val="Article / Section21"/>
    <w:basedOn w:val="NoList"/>
    <w:next w:val="ArticleSection"/>
    <w:uiPriority w:val="99"/>
    <w:rsid w:val="001136E0"/>
  </w:style>
  <w:style w:type="numbering" w:customStyle="1" w:styleId="ArticleSection22">
    <w:name w:val="Article / Section22"/>
    <w:basedOn w:val="NoList"/>
    <w:next w:val="ArticleSection"/>
    <w:uiPriority w:val="99"/>
    <w:rsid w:val="00014387"/>
  </w:style>
  <w:style w:type="numbering" w:customStyle="1" w:styleId="ArticleSection23">
    <w:name w:val="Article / Section23"/>
    <w:basedOn w:val="NoList"/>
    <w:next w:val="ArticleSection"/>
    <w:uiPriority w:val="99"/>
    <w:rsid w:val="008B4031"/>
  </w:style>
  <w:style w:type="numbering" w:customStyle="1" w:styleId="ArticleSection24">
    <w:name w:val="Article / Section24"/>
    <w:basedOn w:val="NoList"/>
    <w:next w:val="ArticleSection"/>
    <w:uiPriority w:val="99"/>
    <w:rsid w:val="008B4031"/>
  </w:style>
  <w:style w:type="numbering" w:customStyle="1" w:styleId="ArticleSection25">
    <w:name w:val="Article / Section25"/>
    <w:basedOn w:val="NoList"/>
    <w:next w:val="ArticleSection"/>
    <w:uiPriority w:val="99"/>
    <w:rsid w:val="008B4031"/>
  </w:style>
  <w:style w:type="numbering" w:customStyle="1" w:styleId="ArticleSection26">
    <w:name w:val="Article / Section26"/>
    <w:basedOn w:val="NoList"/>
    <w:next w:val="ArticleSection"/>
    <w:uiPriority w:val="99"/>
    <w:rsid w:val="008B4031"/>
  </w:style>
  <w:style w:type="numbering" w:customStyle="1" w:styleId="ArticleSection27">
    <w:name w:val="Article / Section27"/>
    <w:basedOn w:val="NoList"/>
    <w:next w:val="ArticleSection"/>
    <w:uiPriority w:val="99"/>
    <w:rsid w:val="008B4031"/>
  </w:style>
  <w:style w:type="numbering" w:customStyle="1" w:styleId="ArticleSection28">
    <w:name w:val="Article / Section28"/>
    <w:basedOn w:val="NoList"/>
    <w:next w:val="ArticleSection"/>
    <w:uiPriority w:val="99"/>
    <w:rsid w:val="008B4031"/>
  </w:style>
  <w:style w:type="numbering" w:customStyle="1" w:styleId="CowiBulletList3">
    <w:name w:val="CowiBulletList3"/>
    <w:basedOn w:val="NoList"/>
    <w:rsid w:val="008B4031"/>
  </w:style>
  <w:style w:type="numbering" w:customStyle="1" w:styleId="ArticleSection29">
    <w:name w:val="Article / Section29"/>
    <w:basedOn w:val="NoList"/>
    <w:next w:val="ArticleSection"/>
    <w:uiPriority w:val="99"/>
    <w:rsid w:val="008B4031"/>
  </w:style>
  <w:style w:type="numbering" w:customStyle="1" w:styleId="ArticleSection30">
    <w:name w:val="Article / Section30"/>
    <w:basedOn w:val="NoList"/>
    <w:next w:val="ArticleSection"/>
    <w:uiPriority w:val="99"/>
    <w:rsid w:val="008B4031"/>
  </w:style>
  <w:style w:type="numbering" w:customStyle="1" w:styleId="ArticleSection31">
    <w:name w:val="Article / Section31"/>
    <w:basedOn w:val="NoList"/>
    <w:next w:val="ArticleSection"/>
    <w:uiPriority w:val="99"/>
    <w:rsid w:val="005B0B4A"/>
  </w:style>
  <w:style w:type="numbering" w:customStyle="1" w:styleId="ArticleSection32">
    <w:name w:val="Article / Section32"/>
    <w:basedOn w:val="NoList"/>
    <w:next w:val="ArticleSection"/>
    <w:uiPriority w:val="99"/>
    <w:rsid w:val="005B0B4A"/>
  </w:style>
  <w:style w:type="numbering" w:customStyle="1" w:styleId="ArticleSection33">
    <w:name w:val="Article / Section33"/>
    <w:basedOn w:val="NoList"/>
    <w:next w:val="ArticleSection"/>
    <w:uiPriority w:val="99"/>
    <w:rsid w:val="005B0B4A"/>
  </w:style>
  <w:style w:type="numbering" w:customStyle="1" w:styleId="ArticleSection34">
    <w:name w:val="Article / Section34"/>
    <w:basedOn w:val="NoList"/>
    <w:next w:val="ArticleSection"/>
    <w:uiPriority w:val="99"/>
    <w:rsid w:val="005B0B4A"/>
  </w:style>
  <w:style w:type="numbering" w:customStyle="1" w:styleId="ArticleSection35">
    <w:name w:val="Article / Section35"/>
    <w:basedOn w:val="NoList"/>
    <w:next w:val="ArticleSection"/>
    <w:uiPriority w:val="99"/>
    <w:rsid w:val="005B0B4A"/>
  </w:style>
  <w:style w:type="numbering" w:customStyle="1" w:styleId="ArticleSection36">
    <w:name w:val="Article / Section36"/>
    <w:basedOn w:val="NoList"/>
    <w:next w:val="ArticleSection"/>
    <w:uiPriority w:val="99"/>
    <w:rsid w:val="005B0B4A"/>
  </w:style>
  <w:style w:type="numbering" w:customStyle="1" w:styleId="ArticleSection37">
    <w:name w:val="Article / Section37"/>
    <w:basedOn w:val="NoList"/>
    <w:next w:val="ArticleSection"/>
    <w:uiPriority w:val="99"/>
    <w:rsid w:val="005B0B4A"/>
  </w:style>
  <w:style w:type="numbering" w:customStyle="1" w:styleId="ArticleSection38">
    <w:name w:val="Article / Section38"/>
    <w:basedOn w:val="NoList"/>
    <w:next w:val="ArticleSection"/>
    <w:uiPriority w:val="99"/>
    <w:rsid w:val="003A2A09"/>
  </w:style>
  <w:style w:type="numbering" w:customStyle="1" w:styleId="ArticleSection39">
    <w:name w:val="Article / Section39"/>
    <w:basedOn w:val="NoList"/>
    <w:next w:val="ArticleSection"/>
    <w:uiPriority w:val="99"/>
    <w:rsid w:val="006C5745"/>
  </w:style>
  <w:style w:type="numbering" w:customStyle="1" w:styleId="ArticleSection40">
    <w:name w:val="Article / Section40"/>
    <w:basedOn w:val="NoList"/>
    <w:next w:val="ArticleSection"/>
    <w:uiPriority w:val="99"/>
    <w:rsid w:val="006354D8"/>
  </w:style>
  <w:style w:type="numbering" w:customStyle="1" w:styleId="ArticleSection41">
    <w:name w:val="Article / Section41"/>
    <w:basedOn w:val="NoList"/>
    <w:next w:val="ArticleSection"/>
    <w:uiPriority w:val="99"/>
    <w:rsid w:val="006354D8"/>
  </w:style>
  <w:style w:type="numbering" w:customStyle="1" w:styleId="ArticleSection42">
    <w:name w:val="Article / Section42"/>
    <w:basedOn w:val="NoList"/>
    <w:next w:val="ArticleSection"/>
    <w:uiPriority w:val="99"/>
    <w:rsid w:val="006354D8"/>
  </w:style>
  <w:style w:type="numbering" w:customStyle="1" w:styleId="ArticleSection43">
    <w:name w:val="Article / Section43"/>
    <w:basedOn w:val="NoList"/>
    <w:next w:val="ArticleSection"/>
    <w:uiPriority w:val="99"/>
    <w:rsid w:val="006354D8"/>
  </w:style>
  <w:style w:type="numbering" w:customStyle="1" w:styleId="ArticleSection44">
    <w:name w:val="Article / Section44"/>
    <w:basedOn w:val="NoList"/>
    <w:next w:val="ArticleSection"/>
    <w:uiPriority w:val="99"/>
    <w:rsid w:val="00D738C1"/>
  </w:style>
  <w:style w:type="numbering" w:customStyle="1" w:styleId="ArticleSection45">
    <w:name w:val="Article / Section45"/>
    <w:basedOn w:val="NoList"/>
    <w:next w:val="ArticleSection"/>
    <w:uiPriority w:val="99"/>
    <w:rsid w:val="00D32054"/>
  </w:style>
  <w:style w:type="numbering" w:customStyle="1" w:styleId="ArticleSection46">
    <w:name w:val="Article / Section46"/>
    <w:basedOn w:val="NoList"/>
    <w:next w:val="ArticleSection"/>
    <w:uiPriority w:val="99"/>
    <w:rsid w:val="00D32054"/>
  </w:style>
  <w:style w:type="numbering" w:customStyle="1" w:styleId="ArticleSection47">
    <w:name w:val="Article / Section47"/>
    <w:basedOn w:val="NoList"/>
    <w:next w:val="ArticleSection"/>
    <w:uiPriority w:val="99"/>
    <w:rsid w:val="00D32054"/>
  </w:style>
  <w:style w:type="numbering" w:customStyle="1" w:styleId="ArticleSection48">
    <w:name w:val="Article / Section48"/>
    <w:basedOn w:val="NoList"/>
    <w:next w:val="ArticleSection"/>
    <w:uiPriority w:val="99"/>
    <w:rsid w:val="00D32054"/>
  </w:style>
  <w:style w:type="numbering" w:customStyle="1" w:styleId="ArticleSection49">
    <w:name w:val="Article / Section49"/>
    <w:basedOn w:val="NoList"/>
    <w:next w:val="ArticleSection"/>
    <w:uiPriority w:val="99"/>
    <w:rsid w:val="00D32054"/>
  </w:style>
  <w:style w:type="numbering" w:customStyle="1" w:styleId="ArticleSection50">
    <w:name w:val="Article / Section50"/>
    <w:basedOn w:val="NoList"/>
    <w:next w:val="ArticleSection"/>
    <w:uiPriority w:val="99"/>
    <w:rsid w:val="00D32054"/>
  </w:style>
  <w:style w:type="numbering" w:customStyle="1" w:styleId="ArticleSection51">
    <w:name w:val="Article / Section51"/>
    <w:basedOn w:val="NoList"/>
    <w:next w:val="ArticleSection"/>
    <w:uiPriority w:val="99"/>
    <w:rsid w:val="008B0273"/>
  </w:style>
  <w:style w:type="numbering" w:customStyle="1" w:styleId="ArticleSection52">
    <w:name w:val="Article / Section52"/>
    <w:basedOn w:val="NoList"/>
    <w:next w:val="ArticleSection"/>
    <w:uiPriority w:val="99"/>
    <w:rsid w:val="008B0273"/>
  </w:style>
  <w:style w:type="numbering" w:customStyle="1" w:styleId="ArticleSection53">
    <w:name w:val="Article / Section53"/>
    <w:basedOn w:val="NoList"/>
    <w:next w:val="ArticleSection"/>
    <w:uiPriority w:val="99"/>
    <w:rsid w:val="008B0273"/>
  </w:style>
  <w:style w:type="numbering" w:customStyle="1" w:styleId="ArticleSection54">
    <w:name w:val="Article / Section54"/>
    <w:basedOn w:val="NoList"/>
    <w:next w:val="ArticleSection"/>
    <w:uiPriority w:val="99"/>
    <w:rsid w:val="008B0273"/>
  </w:style>
  <w:style w:type="numbering" w:customStyle="1" w:styleId="ArticleSection55">
    <w:name w:val="Article / Section55"/>
    <w:basedOn w:val="NoList"/>
    <w:next w:val="ArticleSection"/>
    <w:uiPriority w:val="99"/>
    <w:rsid w:val="008B0273"/>
  </w:style>
  <w:style w:type="numbering" w:customStyle="1" w:styleId="ArticleSection56">
    <w:name w:val="Article / Section56"/>
    <w:basedOn w:val="NoList"/>
    <w:next w:val="ArticleSection"/>
    <w:uiPriority w:val="99"/>
    <w:rsid w:val="008B0273"/>
  </w:style>
  <w:style w:type="numbering" w:customStyle="1" w:styleId="ArticleSection57">
    <w:name w:val="Article / Section57"/>
    <w:basedOn w:val="NoList"/>
    <w:next w:val="ArticleSection"/>
    <w:uiPriority w:val="99"/>
    <w:rsid w:val="0001668C"/>
  </w:style>
  <w:style w:type="numbering" w:customStyle="1" w:styleId="ArticleSection58">
    <w:name w:val="Article / Section58"/>
    <w:basedOn w:val="NoList"/>
    <w:next w:val="ArticleSection"/>
    <w:uiPriority w:val="99"/>
    <w:rsid w:val="0001668C"/>
  </w:style>
  <w:style w:type="numbering" w:customStyle="1" w:styleId="ArticleSection59">
    <w:name w:val="Article / Section59"/>
    <w:basedOn w:val="NoList"/>
    <w:next w:val="ArticleSection"/>
    <w:uiPriority w:val="99"/>
    <w:rsid w:val="0015508F"/>
  </w:style>
  <w:style w:type="numbering" w:customStyle="1" w:styleId="ArticleSection60">
    <w:name w:val="Article / Section60"/>
    <w:basedOn w:val="NoList"/>
    <w:next w:val="ArticleSection"/>
    <w:uiPriority w:val="99"/>
    <w:rsid w:val="00C96E99"/>
  </w:style>
  <w:style w:type="numbering" w:customStyle="1" w:styleId="ArticleSection61">
    <w:name w:val="Article / Section61"/>
    <w:basedOn w:val="NoList"/>
    <w:next w:val="ArticleSection"/>
    <w:uiPriority w:val="99"/>
    <w:rsid w:val="00C96E99"/>
  </w:style>
  <w:style w:type="numbering" w:customStyle="1" w:styleId="ArticleSection62">
    <w:name w:val="Article / Section62"/>
    <w:basedOn w:val="NoList"/>
    <w:next w:val="ArticleSection"/>
    <w:uiPriority w:val="99"/>
    <w:rsid w:val="00C96E99"/>
  </w:style>
  <w:style w:type="numbering" w:customStyle="1" w:styleId="ArticleSection63">
    <w:name w:val="Article / Section63"/>
    <w:basedOn w:val="NoList"/>
    <w:next w:val="ArticleSection"/>
    <w:uiPriority w:val="99"/>
    <w:rsid w:val="00C96E99"/>
  </w:style>
  <w:style w:type="numbering" w:customStyle="1" w:styleId="ArticleSection64">
    <w:name w:val="Article / Section64"/>
    <w:basedOn w:val="NoList"/>
    <w:next w:val="ArticleSection"/>
    <w:uiPriority w:val="99"/>
    <w:rsid w:val="00C96E99"/>
  </w:style>
  <w:style w:type="numbering" w:customStyle="1" w:styleId="ArticleSection65">
    <w:name w:val="Article / Section65"/>
    <w:basedOn w:val="NoList"/>
    <w:next w:val="ArticleSection"/>
    <w:uiPriority w:val="99"/>
    <w:rsid w:val="00C96E99"/>
  </w:style>
  <w:style w:type="numbering" w:customStyle="1" w:styleId="ArticleSection66">
    <w:name w:val="Article / Section66"/>
    <w:basedOn w:val="NoList"/>
    <w:next w:val="ArticleSection"/>
    <w:uiPriority w:val="99"/>
    <w:rsid w:val="00E4670C"/>
  </w:style>
  <w:style w:type="numbering" w:customStyle="1" w:styleId="ArticleSection67">
    <w:name w:val="Article / Section67"/>
    <w:basedOn w:val="NoList"/>
    <w:next w:val="ArticleSection"/>
    <w:uiPriority w:val="99"/>
    <w:rsid w:val="00E4670C"/>
  </w:style>
  <w:style w:type="numbering" w:customStyle="1" w:styleId="ArticleSection68">
    <w:name w:val="Article / Section68"/>
    <w:basedOn w:val="NoList"/>
    <w:next w:val="ArticleSection"/>
    <w:uiPriority w:val="99"/>
    <w:rsid w:val="00E4670C"/>
  </w:style>
  <w:style w:type="numbering" w:customStyle="1" w:styleId="ArticleSection69">
    <w:name w:val="Article / Section69"/>
    <w:basedOn w:val="NoList"/>
    <w:next w:val="ArticleSection"/>
    <w:uiPriority w:val="99"/>
    <w:rsid w:val="00E4670C"/>
  </w:style>
  <w:style w:type="numbering" w:customStyle="1" w:styleId="ArticleSection70">
    <w:name w:val="Article / Section70"/>
    <w:basedOn w:val="NoList"/>
    <w:next w:val="ArticleSection"/>
    <w:uiPriority w:val="99"/>
    <w:rsid w:val="00E4670C"/>
  </w:style>
  <w:style w:type="numbering" w:customStyle="1" w:styleId="ArticleSection71">
    <w:name w:val="Article / Section71"/>
    <w:basedOn w:val="NoList"/>
    <w:next w:val="ArticleSection"/>
    <w:uiPriority w:val="99"/>
    <w:rsid w:val="00E4670C"/>
  </w:style>
  <w:style w:type="numbering" w:customStyle="1" w:styleId="ArticleSection72">
    <w:name w:val="Article / Section72"/>
    <w:basedOn w:val="NoList"/>
    <w:next w:val="ArticleSection"/>
    <w:uiPriority w:val="99"/>
    <w:rsid w:val="00EB5A64"/>
  </w:style>
  <w:style w:type="numbering" w:customStyle="1" w:styleId="ArticleSection73">
    <w:name w:val="Article / Section73"/>
    <w:basedOn w:val="NoList"/>
    <w:next w:val="ArticleSection"/>
    <w:uiPriority w:val="99"/>
    <w:rsid w:val="00EB5A64"/>
  </w:style>
  <w:style w:type="numbering" w:customStyle="1" w:styleId="ArticleSection74">
    <w:name w:val="Article / Section74"/>
    <w:basedOn w:val="NoList"/>
    <w:next w:val="ArticleSection"/>
    <w:uiPriority w:val="99"/>
    <w:rsid w:val="00EB5A64"/>
  </w:style>
  <w:style w:type="numbering" w:customStyle="1" w:styleId="ArticleSection75">
    <w:name w:val="Article / Section75"/>
    <w:basedOn w:val="NoList"/>
    <w:next w:val="ArticleSection"/>
    <w:uiPriority w:val="99"/>
    <w:rsid w:val="00EB5A64"/>
  </w:style>
  <w:style w:type="numbering" w:customStyle="1" w:styleId="ArticleSection76">
    <w:name w:val="Article / Section76"/>
    <w:basedOn w:val="NoList"/>
    <w:next w:val="ArticleSection"/>
    <w:uiPriority w:val="99"/>
    <w:rsid w:val="00EB5A64"/>
  </w:style>
  <w:style w:type="numbering" w:customStyle="1" w:styleId="ArticleSection77">
    <w:name w:val="Article / Section77"/>
    <w:basedOn w:val="NoList"/>
    <w:next w:val="ArticleSection"/>
    <w:uiPriority w:val="99"/>
    <w:rsid w:val="00EB5A64"/>
  </w:style>
  <w:style w:type="numbering" w:customStyle="1" w:styleId="ArticleSection78">
    <w:name w:val="Article / Section78"/>
    <w:basedOn w:val="NoList"/>
    <w:next w:val="ArticleSection"/>
    <w:uiPriority w:val="99"/>
    <w:rsid w:val="00EB5A64"/>
  </w:style>
  <w:style w:type="numbering" w:customStyle="1" w:styleId="ArticleSection79">
    <w:name w:val="Article / Section79"/>
    <w:basedOn w:val="NoList"/>
    <w:next w:val="ArticleSection"/>
    <w:uiPriority w:val="99"/>
    <w:rsid w:val="00CA3547"/>
  </w:style>
  <w:style w:type="numbering" w:customStyle="1" w:styleId="ArticleSection80">
    <w:name w:val="Article / Section80"/>
    <w:basedOn w:val="NoList"/>
    <w:next w:val="ArticleSection"/>
    <w:uiPriority w:val="99"/>
    <w:rsid w:val="00CA3547"/>
  </w:style>
  <w:style w:type="numbering" w:customStyle="1" w:styleId="ArticleSection81">
    <w:name w:val="Article / Section81"/>
    <w:basedOn w:val="NoList"/>
    <w:next w:val="ArticleSection"/>
    <w:uiPriority w:val="99"/>
    <w:rsid w:val="00CA3547"/>
  </w:style>
  <w:style w:type="numbering" w:customStyle="1" w:styleId="ArticleSection82">
    <w:name w:val="Article / Section82"/>
    <w:basedOn w:val="NoList"/>
    <w:next w:val="ArticleSection"/>
    <w:uiPriority w:val="99"/>
    <w:rsid w:val="0093339D"/>
  </w:style>
  <w:style w:type="numbering" w:customStyle="1" w:styleId="ArticleSection83">
    <w:name w:val="Article / Section83"/>
    <w:basedOn w:val="NoList"/>
    <w:next w:val="ArticleSection"/>
    <w:uiPriority w:val="99"/>
    <w:rsid w:val="00BF14F0"/>
  </w:style>
  <w:style w:type="numbering" w:customStyle="1" w:styleId="ArticleSection84">
    <w:name w:val="Article / Section84"/>
    <w:basedOn w:val="NoList"/>
    <w:next w:val="ArticleSection"/>
    <w:uiPriority w:val="99"/>
    <w:rsid w:val="00A756A8"/>
  </w:style>
  <w:style w:type="numbering" w:customStyle="1" w:styleId="ArticleSection85">
    <w:name w:val="Article / Section85"/>
    <w:basedOn w:val="NoList"/>
    <w:next w:val="ArticleSection"/>
    <w:uiPriority w:val="99"/>
    <w:rsid w:val="008F121A"/>
  </w:style>
  <w:style w:type="numbering" w:customStyle="1" w:styleId="ArticleSection86">
    <w:name w:val="Article / Section86"/>
    <w:basedOn w:val="NoList"/>
    <w:next w:val="ArticleSection"/>
    <w:uiPriority w:val="99"/>
    <w:rsid w:val="00394CCD"/>
  </w:style>
  <w:style w:type="numbering" w:customStyle="1" w:styleId="ArticleSection87">
    <w:name w:val="Article / Section87"/>
    <w:basedOn w:val="NoList"/>
    <w:next w:val="ArticleSection"/>
    <w:uiPriority w:val="99"/>
    <w:rsid w:val="00394CCD"/>
  </w:style>
  <w:style w:type="numbering" w:customStyle="1" w:styleId="ArticleSection88">
    <w:name w:val="Article / Section88"/>
    <w:basedOn w:val="NoList"/>
    <w:next w:val="ArticleSection"/>
    <w:uiPriority w:val="99"/>
    <w:rsid w:val="00394CCD"/>
  </w:style>
  <w:style w:type="numbering" w:customStyle="1" w:styleId="ArticleSection89">
    <w:name w:val="Article / Section89"/>
    <w:basedOn w:val="NoList"/>
    <w:next w:val="ArticleSection"/>
    <w:uiPriority w:val="99"/>
    <w:rsid w:val="00394CCD"/>
  </w:style>
  <w:style w:type="numbering" w:customStyle="1" w:styleId="ArticleSection90">
    <w:name w:val="Article / Section90"/>
    <w:basedOn w:val="NoList"/>
    <w:next w:val="ArticleSection"/>
    <w:uiPriority w:val="99"/>
    <w:rsid w:val="00394CCD"/>
  </w:style>
  <w:style w:type="numbering" w:customStyle="1" w:styleId="ArticleSection91">
    <w:name w:val="Article / Section91"/>
    <w:basedOn w:val="NoList"/>
    <w:next w:val="ArticleSection"/>
    <w:uiPriority w:val="99"/>
    <w:rsid w:val="00394CCD"/>
  </w:style>
  <w:style w:type="numbering" w:customStyle="1" w:styleId="ArticleSection92">
    <w:name w:val="Article / Section92"/>
    <w:basedOn w:val="NoList"/>
    <w:next w:val="ArticleSection"/>
    <w:uiPriority w:val="99"/>
    <w:rsid w:val="00394CCD"/>
  </w:style>
  <w:style w:type="numbering" w:customStyle="1" w:styleId="ArticleSection93">
    <w:name w:val="Article / Section93"/>
    <w:basedOn w:val="NoList"/>
    <w:next w:val="ArticleSection"/>
    <w:uiPriority w:val="99"/>
    <w:rsid w:val="00394CCD"/>
  </w:style>
  <w:style w:type="numbering" w:customStyle="1" w:styleId="ArticleSection94">
    <w:name w:val="Article / Section94"/>
    <w:basedOn w:val="NoList"/>
    <w:next w:val="ArticleSection"/>
    <w:uiPriority w:val="99"/>
    <w:rsid w:val="00394CCD"/>
  </w:style>
  <w:style w:type="numbering" w:customStyle="1" w:styleId="ArticleSection95">
    <w:name w:val="Article / Section95"/>
    <w:basedOn w:val="NoList"/>
    <w:next w:val="ArticleSection"/>
    <w:uiPriority w:val="99"/>
    <w:rsid w:val="00DC0539"/>
  </w:style>
  <w:style w:type="numbering" w:customStyle="1" w:styleId="ArticleSection96">
    <w:name w:val="Article / Section96"/>
    <w:basedOn w:val="NoList"/>
    <w:next w:val="ArticleSection"/>
    <w:uiPriority w:val="99"/>
    <w:rsid w:val="00DC0539"/>
  </w:style>
  <w:style w:type="numbering" w:customStyle="1" w:styleId="ArticleSection97">
    <w:name w:val="Article / Section97"/>
    <w:basedOn w:val="NoList"/>
    <w:next w:val="ArticleSection"/>
    <w:uiPriority w:val="99"/>
    <w:rsid w:val="00DC0539"/>
  </w:style>
  <w:style w:type="numbering" w:customStyle="1" w:styleId="ArticleSection98">
    <w:name w:val="Article / Section98"/>
    <w:basedOn w:val="NoList"/>
    <w:next w:val="ArticleSection"/>
    <w:uiPriority w:val="99"/>
    <w:rsid w:val="00DC0539"/>
  </w:style>
  <w:style w:type="numbering" w:customStyle="1" w:styleId="ArticleSection99">
    <w:name w:val="Article / Section99"/>
    <w:basedOn w:val="NoList"/>
    <w:next w:val="ArticleSection"/>
    <w:uiPriority w:val="99"/>
    <w:rsid w:val="00DC0539"/>
  </w:style>
  <w:style w:type="numbering" w:customStyle="1" w:styleId="ArticleSection100">
    <w:name w:val="Article / Section100"/>
    <w:basedOn w:val="NoList"/>
    <w:next w:val="ArticleSection"/>
    <w:uiPriority w:val="99"/>
    <w:rsid w:val="00DC0539"/>
  </w:style>
  <w:style w:type="numbering" w:customStyle="1" w:styleId="ArticleSection101">
    <w:name w:val="Article / Section101"/>
    <w:basedOn w:val="NoList"/>
    <w:next w:val="ArticleSection"/>
    <w:uiPriority w:val="99"/>
    <w:rsid w:val="00DC0539"/>
  </w:style>
  <w:style w:type="numbering" w:customStyle="1" w:styleId="ArticleSection102">
    <w:name w:val="Article / Section102"/>
    <w:basedOn w:val="NoList"/>
    <w:next w:val="ArticleSection"/>
    <w:uiPriority w:val="99"/>
    <w:rsid w:val="00DC0539"/>
  </w:style>
  <w:style w:type="numbering" w:customStyle="1" w:styleId="ArticleSection103">
    <w:name w:val="Article / Section103"/>
    <w:basedOn w:val="NoList"/>
    <w:next w:val="ArticleSection"/>
    <w:uiPriority w:val="99"/>
    <w:rsid w:val="00F76124"/>
  </w:style>
  <w:style w:type="numbering" w:customStyle="1" w:styleId="ArticleSection104">
    <w:name w:val="Article / Section104"/>
    <w:basedOn w:val="NoList"/>
    <w:next w:val="ArticleSection"/>
    <w:uiPriority w:val="99"/>
    <w:rsid w:val="00F76124"/>
  </w:style>
  <w:style w:type="numbering" w:customStyle="1" w:styleId="ArticleSection105">
    <w:name w:val="Article / Section105"/>
    <w:basedOn w:val="NoList"/>
    <w:next w:val="ArticleSection"/>
    <w:uiPriority w:val="99"/>
    <w:rsid w:val="005C702C"/>
  </w:style>
  <w:style w:type="numbering" w:customStyle="1" w:styleId="ArticleSection106">
    <w:name w:val="Article / Section106"/>
    <w:basedOn w:val="NoList"/>
    <w:next w:val="ArticleSection"/>
    <w:uiPriority w:val="99"/>
    <w:rsid w:val="005C702C"/>
  </w:style>
  <w:style w:type="numbering" w:customStyle="1" w:styleId="ArticleSection107">
    <w:name w:val="Article / Section107"/>
    <w:basedOn w:val="NoList"/>
    <w:next w:val="ArticleSection"/>
    <w:uiPriority w:val="99"/>
    <w:rsid w:val="00C01D52"/>
  </w:style>
  <w:style w:type="numbering" w:customStyle="1" w:styleId="ArticleSection108">
    <w:name w:val="Article / Section108"/>
    <w:basedOn w:val="NoList"/>
    <w:next w:val="ArticleSection"/>
    <w:uiPriority w:val="99"/>
    <w:rsid w:val="00C01D52"/>
  </w:style>
  <w:style w:type="numbering" w:customStyle="1" w:styleId="ArticleSection109">
    <w:name w:val="Article / Section109"/>
    <w:basedOn w:val="NoList"/>
    <w:next w:val="ArticleSection"/>
    <w:uiPriority w:val="99"/>
    <w:rsid w:val="006E18D3"/>
  </w:style>
  <w:style w:type="numbering" w:customStyle="1" w:styleId="ArticleSection110">
    <w:name w:val="Article / Section110"/>
    <w:basedOn w:val="NoList"/>
    <w:next w:val="ArticleSection"/>
    <w:uiPriority w:val="99"/>
    <w:rsid w:val="00D9395B"/>
  </w:style>
  <w:style w:type="numbering" w:customStyle="1" w:styleId="ArticleSection111">
    <w:name w:val="Article / Section111"/>
    <w:basedOn w:val="NoList"/>
    <w:next w:val="ArticleSection"/>
    <w:uiPriority w:val="99"/>
    <w:rsid w:val="00D9395B"/>
  </w:style>
  <w:style w:type="numbering" w:customStyle="1" w:styleId="ArticleSection112">
    <w:name w:val="Article / Section112"/>
    <w:basedOn w:val="NoList"/>
    <w:next w:val="ArticleSection"/>
    <w:uiPriority w:val="99"/>
    <w:rsid w:val="00D9395B"/>
  </w:style>
  <w:style w:type="numbering" w:customStyle="1" w:styleId="ArticleSection113">
    <w:name w:val="Article / Section113"/>
    <w:basedOn w:val="NoList"/>
    <w:next w:val="ArticleSection"/>
    <w:uiPriority w:val="99"/>
    <w:rsid w:val="00D9395B"/>
  </w:style>
  <w:style w:type="numbering" w:customStyle="1" w:styleId="ArticleSection114">
    <w:name w:val="Article / Section114"/>
    <w:basedOn w:val="NoList"/>
    <w:next w:val="ArticleSection"/>
    <w:uiPriority w:val="99"/>
    <w:rsid w:val="00D9395B"/>
  </w:style>
  <w:style w:type="numbering" w:customStyle="1" w:styleId="ArticleSection115">
    <w:name w:val="Article / Section115"/>
    <w:basedOn w:val="NoList"/>
    <w:next w:val="ArticleSection"/>
    <w:uiPriority w:val="99"/>
    <w:rsid w:val="00933C30"/>
  </w:style>
  <w:style w:type="numbering" w:customStyle="1" w:styleId="ArticleSection116">
    <w:name w:val="Article / Section116"/>
    <w:basedOn w:val="NoList"/>
    <w:next w:val="ArticleSection"/>
    <w:uiPriority w:val="99"/>
    <w:rsid w:val="00933C30"/>
  </w:style>
  <w:style w:type="numbering" w:customStyle="1" w:styleId="ArticleSection117">
    <w:name w:val="Article / Section117"/>
    <w:basedOn w:val="NoList"/>
    <w:next w:val="ArticleSection"/>
    <w:uiPriority w:val="99"/>
    <w:rsid w:val="00933C30"/>
  </w:style>
  <w:style w:type="numbering" w:customStyle="1" w:styleId="ArticleSection118">
    <w:name w:val="Article / Section118"/>
    <w:basedOn w:val="NoList"/>
    <w:next w:val="ArticleSection"/>
    <w:uiPriority w:val="99"/>
    <w:rsid w:val="00933C30"/>
  </w:style>
  <w:style w:type="numbering" w:customStyle="1" w:styleId="ArticleSection119">
    <w:name w:val="Article / Section119"/>
    <w:basedOn w:val="NoList"/>
    <w:next w:val="ArticleSection"/>
    <w:uiPriority w:val="99"/>
    <w:rsid w:val="00933C30"/>
  </w:style>
  <w:style w:type="numbering" w:customStyle="1" w:styleId="ArticleSection120">
    <w:name w:val="Article / Section120"/>
    <w:basedOn w:val="NoList"/>
    <w:next w:val="ArticleSection"/>
    <w:uiPriority w:val="99"/>
    <w:rsid w:val="00933C30"/>
  </w:style>
  <w:style w:type="numbering" w:customStyle="1" w:styleId="ArticleSection121">
    <w:name w:val="Article / Section121"/>
    <w:basedOn w:val="NoList"/>
    <w:next w:val="ArticleSection"/>
    <w:uiPriority w:val="99"/>
    <w:rsid w:val="00933C30"/>
  </w:style>
  <w:style w:type="numbering" w:customStyle="1" w:styleId="ArticleSection122">
    <w:name w:val="Article / Section122"/>
    <w:basedOn w:val="NoList"/>
    <w:next w:val="ArticleSection"/>
    <w:uiPriority w:val="99"/>
    <w:rsid w:val="00933C30"/>
  </w:style>
  <w:style w:type="numbering" w:customStyle="1" w:styleId="ArticleSection123">
    <w:name w:val="Article / Section123"/>
    <w:basedOn w:val="NoList"/>
    <w:next w:val="ArticleSection"/>
    <w:uiPriority w:val="99"/>
    <w:rsid w:val="00933C30"/>
  </w:style>
  <w:style w:type="numbering" w:customStyle="1" w:styleId="ArticleSection124">
    <w:name w:val="Article / Section124"/>
    <w:basedOn w:val="NoList"/>
    <w:next w:val="ArticleSection"/>
    <w:uiPriority w:val="99"/>
    <w:rsid w:val="00933C30"/>
  </w:style>
  <w:style w:type="numbering" w:customStyle="1" w:styleId="ArticleSection125">
    <w:name w:val="Article / Section125"/>
    <w:basedOn w:val="NoList"/>
    <w:next w:val="ArticleSection"/>
    <w:uiPriority w:val="99"/>
    <w:rsid w:val="00933C30"/>
  </w:style>
  <w:style w:type="numbering" w:customStyle="1" w:styleId="ArticleSection126">
    <w:name w:val="Article / Section126"/>
    <w:basedOn w:val="NoList"/>
    <w:next w:val="ArticleSection"/>
    <w:uiPriority w:val="99"/>
    <w:rsid w:val="00933C30"/>
  </w:style>
  <w:style w:type="numbering" w:customStyle="1" w:styleId="ArticleSection127">
    <w:name w:val="Article / Section127"/>
    <w:basedOn w:val="NoList"/>
    <w:next w:val="ArticleSection"/>
    <w:uiPriority w:val="99"/>
    <w:rsid w:val="00933C30"/>
  </w:style>
  <w:style w:type="numbering" w:customStyle="1" w:styleId="ArticleSection128">
    <w:name w:val="Article / Section128"/>
    <w:basedOn w:val="NoList"/>
    <w:next w:val="ArticleSection"/>
    <w:uiPriority w:val="99"/>
    <w:rsid w:val="00114BD8"/>
  </w:style>
  <w:style w:type="numbering" w:customStyle="1" w:styleId="ArticleSection129">
    <w:name w:val="Article / Section129"/>
    <w:basedOn w:val="NoList"/>
    <w:next w:val="ArticleSection"/>
    <w:uiPriority w:val="99"/>
    <w:rsid w:val="00114BD8"/>
  </w:style>
  <w:style w:type="numbering" w:customStyle="1" w:styleId="ArticleSection130">
    <w:name w:val="Article / Section130"/>
    <w:basedOn w:val="NoList"/>
    <w:next w:val="ArticleSection"/>
    <w:uiPriority w:val="99"/>
    <w:rsid w:val="00114BD8"/>
  </w:style>
  <w:style w:type="numbering" w:customStyle="1" w:styleId="ArticleSection131">
    <w:name w:val="Article / Section131"/>
    <w:basedOn w:val="NoList"/>
    <w:next w:val="ArticleSection"/>
    <w:uiPriority w:val="99"/>
    <w:rsid w:val="00114BD8"/>
  </w:style>
  <w:style w:type="numbering" w:customStyle="1" w:styleId="ArticleSection132">
    <w:name w:val="Article / Section132"/>
    <w:basedOn w:val="NoList"/>
    <w:next w:val="ArticleSection"/>
    <w:uiPriority w:val="99"/>
    <w:rsid w:val="00114BD8"/>
  </w:style>
  <w:style w:type="numbering" w:customStyle="1" w:styleId="ArticleSection133">
    <w:name w:val="Article / Section133"/>
    <w:basedOn w:val="NoList"/>
    <w:next w:val="ArticleSection"/>
    <w:uiPriority w:val="99"/>
    <w:rsid w:val="00114BD8"/>
  </w:style>
  <w:style w:type="numbering" w:customStyle="1" w:styleId="ArticleSection134">
    <w:name w:val="Article / Section134"/>
    <w:basedOn w:val="NoList"/>
    <w:next w:val="ArticleSection"/>
    <w:uiPriority w:val="99"/>
    <w:rsid w:val="00114BD8"/>
  </w:style>
  <w:style w:type="numbering" w:customStyle="1" w:styleId="ArticleSection135">
    <w:name w:val="Article / Section135"/>
    <w:basedOn w:val="NoList"/>
    <w:next w:val="ArticleSection"/>
    <w:uiPriority w:val="99"/>
    <w:rsid w:val="00D823F5"/>
  </w:style>
  <w:style w:type="numbering" w:customStyle="1" w:styleId="ArticleSection136">
    <w:name w:val="Article / Section136"/>
    <w:basedOn w:val="NoList"/>
    <w:next w:val="ArticleSection"/>
    <w:uiPriority w:val="99"/>
    <w:rsid w:val="00D823F5"/>
  </w:style>
  <w:style w:type="numbering" w:customStyle="1" w:styleId="ArticleSection137">
    <w:name w:val="Article / Section137"/>
    <w:basedOn w:val="NoList"/>
    <w:next w:val="ArticleSection"/>
    <w:uiPriority w:val="99"/>
    <w:rsid w:val="00D823F5"/>
  </w:style>
  <w:style w:type="numbering" w:customStyle="1" w:styleId="ArticleSection138">
    <w:name w:val="Article / Section138"/>
    <w:basedOn w:val="NoList"/>
    <w:next w:val="ArticleSection"/>
    <w:uiPriority w:val="99"/>
    <w:rsid w:val="00D823F5"/>
  </w:style>
  <w:style w:type="numbering" w:customStyle="1" w:styleId="ArticleSection139">
    <w:name w:val="Article / Section139"/>
    <w:basedOn w:val="NoList"/>
    <w:next w:val="ArticleSection"/>
    <w:uiPriority w:val="99"/>
    <w:rsid w:val="00D823F5"/>
  </w:style>
  <w:style w:type="numbering" w:customStyle="1" w:styleId="ArticleSection140">
    <w:name w:val="Article / Section140"/>
    <w:basedOn w:val="NoList"/>
    <w:next w:val="ArticleSection"/>
    <w:uiPriority w:val="99"/>
    <w:rsid w:val="00D823F5"/>
  </w:style>
  <w:style w:type="numbering" w:customStyle="1" w:styleId="ArticleSection141">
    <w:name w:val="Article / Section141"/>
    <w:basedOn w:val="NoList"/>
    <w:next w:val="ArticleSection"/>
    <w:uiPriority w:val="99"/>
    <w:rsid w:val="00D823F5"/>
  </w:style>
  <w:style w:type="numbering" w:customStyle="1" w:styleId="ArticleSection142">
    <w:name w:val="Article / Section142"/>
    <w:basedOn w:val="NoList"/>
    <w:next w:val="ArticleSection"/>
    <w:uiPriority w:val="99"/>
    <w:rsid w:val="003F7FE2"/>
  </w:style>
  <w:style w:type="numbering" w:customStyle="1" w:styleId="ArticleSection143">
    <w:name w:val="Article / Section143"/>
    <w:basedOn w:val="NoList"/>
    <w:next w:val="ArticleSection"/>
    <w:uiPriority w:val="99"/>
    <w:rsid w:val="003F7FE2"/>
  </w:style>
  <w:style w:type="numbering" w:customStyle="1" w:styleId="ArticleSection144">
    <w:name w:val="Article / Section144"/>
    <w:basedOn w:val="NoList"/>
    <w:next w:val="ArticleSection"/>
    <w:uiPriority w:val="99"/>
    <w:rsid w:val="003F7FE2"/>
  </w:style>
  <w:style w:type="numbering" w:customStyle="1" w:styleId="ArticleSection145">
    <w:name w:val="Article / Section145"/>
    <w:basedOn w:val="NoList"/>
    <w:next w:val="ArticleSection"/>
    <w:uiPriority w:val="99"/>
    <w:rsid w:val="003F7FE2"/>
  </w:style>
  <w:style w:type="numbering" w:customStyle="1" w:styleId="ArticleSection146">
    <w:name w:val="Article / Section146"/>
    <w:basedOn w:val="NoList"/>
    <w:next w:val="ArticleSection"/>
    <w:uiPriority w:val="99"/>
    <w:rsid w:val="007C74B3"/>
  </w:style>
  <w:style w:type="numbering" w:customStyle="1" w:styleId="ArticleSection147">
    <w:name w:val="Article / Section147"/>
    <w:basedOn w:val="NoList"/>
    <w:next w:val="ArticleSection"/>
    <w:uiPriority w:val="99"/>
    <w:rsid w:val="007C74B3"/>
  </w:style>
  <w:style w:type="numbering" w:customStyle="1" w:styleId="ArticleSection148">
    <w:name w:val="Article / Section148"/>
    <w:basedOn w:val="NoList"/>
    <w:next w:val="ArticleSection"/>
    <w:uiPriority w:val="99"/>
    <w:rsid w:val="00B471F0"/>
  </w:style>
  <w:style w:type="numbering" w:customStyle="1" w:styleId="ArticleSection149">
    <w:name w:val="Article / Section149"/>
    <w:basedOn w:val="NoList"/>
    <w:next w:val="ArticleSection"/>
    <w:uiPriority w:val="99"/>
    <w:rsid w:val="00F53027"/>
  </w:style>
  <w:style w:type="numbering" w:customStyle="1" w:styleId="ArticleSection150">
    <w:name w:val="Article / Section150"/>
    <w:basedOn w:val="NoList"/>
    <w:next w:val="ArticleSection"/>
    <w:uiPriority w:val="99"/>
    <w:rsid w:val="00F53027"/>
  </w:style>
  <w:style w:type="numbering" w:customStyle="1" w:styleId="ArticleSection151">
    <w:name w:val="Article / Section151"/>
    <w:basedOn w:val="NoList"/>
    <w:next w:val="ArticleSection"/>
    <w:uiPriority w:val="99"/>
    <w:rsid w:val="00F53027"/>
  </w:style>
  <w:style w:type="numbering" w:customStyle="1" w:styleId="ArticleSection152">
    <w:name w:val="Article / Section152"/>
    <w:basedOn w:val="NoList"/>
    <w:next w:val="ArticleSection"/>
    <w:uiPriority w:val="99"/>
    <w:rsid w:val="006A6409"/>
  </w:style>
  <w:style w:type="numbering" w:customStyle="1" w:styleId="ArticleSection153">
    <w:name w:val="Article / Section153"/>
    <w:basedOn w:val="NoList"/>
    <w:next w:val="ArticleSection"/>
    <w:uiPriority w:val="99"/>
    <w:rsid w:val="00C61C54"/>
  </w:style>
  <w:style w:type="numbering" w:customStyle="1" w:styleId="ArticleSection154">
    <w:name w:val="Article / Section154"/>
    <w:basedOn w:val="NoList"/>
    <w:next w:val="ArticleSection"/>
    <w:uiPriority w:val="99"/>
    <w:rsid w:val="00C61C54"/>
  </w:style>
  <w:style w:type="numbering" w:customStyle="1" w:styleId="ArticleSection155">
    <w:name w:val="Article / Section155"/>
    <w:basedOn w:val="NoList"/>
    <w:next w:val="ArticleSection"/>
    <w:uiPriority w:val="99"/>
    <w:rsid w:val="00C61C54"/>
  </w:style>
  <w:style w:type="numbering" w:customStyle="1" w:styleId="CowiBulletList4">
    <w:name w:val="CowiBulletList4"/>
    <w:basedOn w:val="NoList"/>
    <w:rsid w:val="00133E69"/>
  </w:style>
  <w:style w:type="numbering" w:customStyle="1" w:styleId="CowiBulletList6">
    <w:name w:val="CowiBulletList6"/>
    <w:basedOn w:val="NoList"/>
    <w:rsid w:val="00133E69"/>
  </w:style>
  <w:style w:type="numbering" w:customStyle="1" w:styleId="ArticleSection156">
    <w:name w:val="Article / Section156"/>
    <w:basedOn w:val="NoList"/>
    <w:next w:val="ArticleSection"/>
    <w:uiPriority w:val="99"/>
    <w:rsid w:val="0047556E"/>
  </w:style>
  <w:style w:type="numbering" w:customStyle="1" w:styleId="CowiBulletList7">
    <w:name w:val="CowiBulletList7"/>
    <w:basedOn w:val="NoList"/>
    <w:rsid w:val="0047556E"/>
    <w:pPr>
      <w:numPr>
        <w:numId w:val="7"/>
      </w:numPr>
    </w:pPr>
  </w:style>
  <w:style w:type="numbering" w:customStyle="1" w:styleId="ArticleSection157">
    <w:name w:val="Article / Section157"/>
    <w:basedOn w:val="NoList"/>
    <w:next w:val="ArticleSection"/>
    <w:uiPriority w:val="99"/>
    <w:rsid w:val="0047556E"/>
  </w:style>
  <w:style w:type="numbering" w:customStyle="1" w:styleId="ArticleSection158">
    <w:name w:val="Article / Section158"/>
    <w:basedOn w:val="NoList"/>
    <w:next w:val="ArticleSection"/>
    <w:uiPriority w:val="99"/>
    <w:rsid w:val="0047556E"/>
  </w:style>
  <w:style w:type="numbering" w:customStyle="1" w:styleId="ArticleSection159">
    <w:name w:val="Article / Section159"/>
    <w:basedOn w:val="NoList"/>
    <w:next w:val="ArticleSection"/>
    <w:uiPriority w:val="99"/>
    <w:rsid w:val="00137875"/>
  </w:style>
  <w:style w:type="numbering" w:customStyle="1" w:styleId="ArticleSection160">
    <w:name w:val="Article / Section160"/>
    <w:basedOn w:val="NoList"/>
    <w:next w:val="ArticleSection"/>
    <w:uiPriority w:val="99"/>
    <w:rsid w:val="00137875"/>
  </w:style>
  <w:style w:type="numbering" w:customStyle="1" w:styleId="ArticleSection161">
    <w:name w:val="Article / Section161"/>
    <w:basedOn w:val="NoList"/>
    <w:next w:val="ArticleSection"/>
    <w:uiPriority w:val="99"/>
    <w:rsid w:val="00137875"/>
  </w:style>
  <w:style w:type="numbering" w:customStyle="1" w:styleId="ArticleSection162">
    <w:name w:val="Article / Section162"/>
    <w:basedOn w:val="NoList"/>
    <w:next w:val="ArticleSection"/>
    <w:uiPriority w:val="99"/>
    <w:rsid w:val="00137875"/>
  </w:style>
  <w:style w:type="numbering" w:customStyle="1" w:styleId="ArticleSection163">
    <w:name w:val="Article / Section163"/>
    <w:basedOn w:val="NoList"/>
    <w:next w:val="ArticleSection"/>
    <w:uiPriority w:val="99"/>
    <w:rsid w:val="00137875"/>
  </w:style>
  <w:style w:type="numbering" w:customStyle="1" w:styleId="ArticleSection164">
    <w:name w:val="Article / Section164"/>
    <w:basedOn w:val="NoList"/>
    <w:next w:val="ArticleSection"/>
    <w:uiPriority w:val="99"/>
    <w:rsid w:val="00847CB3"/>
    <w:pPr>
      <w:numPr>
        <w:numId w:val="4"/>
      </w:numPr>
    </w:pPr>
  </w:style>
  <w:style w:type="character" w:customStyle="1" w:styleId="normaltextrun">
    <w:name w:val="normaltextrun"/>
    <w:basedOn w:val="DefaultParagraphFont"/>
    <w:rsid w:val="001B1CA5"/>
  </w:style>
  <w:style w:type="character" w:customStyle="1" w:styleId="eop">
    <w:name w:val="eop"/>
    <w:basedOn w:val="DefaultParagraphFont"/>
    <w:rsid w:val="001B1CA5"/>
  </w:style>
  <w:style w:type="paragraph" w:customStyle="1" w:styleId="BVIfnrCharCharCharCharChar">
    <w:name w:val="BVI fnr Char Char Char Char Char"/>
    <w:aliases w:val=" BVI fnr Char Char1,BVI fnr Char Char, BVI fnr Car Car Char Char,BVI fnr Car Char Char, BVI fnr Car Car Car Car Char Char,BVI fnr Car Car Char Char,BVI fnr Car Car Car Car Char Char,BVI fnr Char Char1"/>
    <w:basedOn w:val="Normal"/>
    <w:link w:val="FootnoteReference"/>
    <w:uiPriority w:val="99"/>
    <w:rsid w:val="009C083F"/>
    <w:pPr>
      <w:widowControl/>
      <w:overflowPunct/>
      <w:adjustRightInd/>
      <w:spacing w:after="160" w:line="240" w:lineRule="exact"/>
    </w:pPr>
    <w:rPr>
      <w:rFonts w:eastAsia="Calibri"/>
      <w:kern w:val="0"/>
      <w:vertAlign w:val="superscript"/>
    </w:rPr>
  </w:style>
  <w:style w:type="table" w:customStyle="1" w:styleId="TableGrid4">
    <w:name w:val="Table Grid4"/>
    <w:basedOn w:val="TableNormal"/>
    <w:next w:val="TableGrid"/>
    <w:uiPriority w:val="39"/>
    <w:rsid w:val="009C6A3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9C6A36"/>
    <w:pPr>
      <w:widowControl/>
      <w:overflowPunct/>
      <w:adjustRightInd/>
      <w:spacing w:before="100" w:beforeAutospacing="1" w:after="100" w:afterAutospacing="1"/>
    </w:pPr>
    <w:rPr>
      <w:rFonts w:eastAsia="Times New Roman"/>
      <w:kern w:val="0"/>
    </w:rPr>
  </w:style>
  <w:style w:type="paragraph" w:styleId="EndnoteText">
    <w:name w:val="endnote text"/>
    <w:basedOn w:val="Normal"/>
    <w:link w:val="EndnoteTextChar"/>
    <w:rsid w:val="00C36551"/>
    <w:pPr>
      <w:widowControl/>
      <w:overflowPunct/>
      <w:adjustRightInd/>
    </w:pPr>
    <w:rPr>
      <w:rFonts w:eastAsia="Times New Roman"/>
      <w:snapToGrid w:val="0"/>
      <w:kern w:val="0"/>
      <w:sz w:val="20"/>
      <w:szCs w:val="20"/>
      <w:lang w:val="fr-FR"/>
    </w:rPr>
  </w:style>
  <w:style w:type="character" w:customStyle="1" w:styleId="EndnoteTextChar">
    <w:name w:val="Endnote Text Char"/>
    <w:basedOn w:val="DefaultParagraphFont"/>
    <w:link w:val="EndnoteText"/>
    <w:rsid w:val="00C36551"/>
    <w:rPr>
      <w:rFonts w:eastAsia="Times New Roman"/>
      <w:snapToGrid w:val="0"/>
      <w:sz w:val="20"/>
      <w:szCs w:val="20"/>
      <w:lang w:val="fr-FR"/>
    </w:rPr>
  </w:style>
  <w:style w:type="table" w:customStyle="1" w:styleId="AkKlavuz41">
    <w:name w:val="Açık Kılavuz41"/>
    <w:basedOn w:val="TableNormal"/>
    <w:next w:val="LightGrid"/>
    <w:uiPriority w:val="62"/>
    <w:rsid w:val="007652B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Univers" w:eastAsia="Times New Roman" w:hAnsi="Univer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Univers" w:eastAsia="Times New Roman" w:hAnsi="Univer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Univers" w:eastAsia="Times New Roman" w:hAnsi="Univers" w:cs="Times New Roman"/>
        <w:b/>
        <w:bCs/>
      </w:rPr>
    </w:tblStylePr>
    <w:tblStylePr w:type="lastCol">
      <w:rPr>
        <w:rFonts w:ascii="Univers" w:eastAsia="Times New Roman" w:hAnsi="Univer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AkKlavuz51">
    <w:name w:val="Açık Kılavuz51"/>
    <w:basedOn w:val="TableNormal"/>
    <w:next w:val="LightGrid"/>
    <w:uiPriority w:val="62"/>
    <w:rsid w:val="007652B4"/>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Univers" w:eastAsia="Times New Roman" w:hAnsi="Univer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Univers" w:eastAsia="Times New Roman" w:hAnsi="Univer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Univers" w:eastAsia="Times New Roman" w:hAnsi="Univers" w:cs="Times New Roman"/>
        <w:b/>
        <w:bCs/>
      </w:rPr>
    </w:tblStylePr>
    <w:tblStylePr w:type="lastCol">
      <w:rPr>
        <w:rFonts w:ascii="Univers" w:eastAsia="Times New Roman" w:hAnsi="Univer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til12">
    <w:name w:val="Stil12"/>
    <w:uiPriority w:val="99"/>
    <w:rsid w:val="007652B4"/>
    <w:pPr>
      <w:numPr>
        <w:numId w:val="20"/>
      </w:numPr>
    </w:pPr>
  </w:style>
  <w:style w:type="numbering" w:customStyle="1" w:styleId="Stil22">
    <w:name w:val="Stil22"/>
    <w:uiPriority w:val="99"/>
    <w:rsid w:val="007652B4"/>
    <w:pPr>
      <w:numPr>
        <w:numId w:val="21"/>
      </w:numPr>
    </w:pPr>
  </w:style>
  <w:style w:type="numbering" w:customStyle="1" w:styleId="Stil32">
    <w:name w:val="Stil32"/>
    <w:uiPriority w:val="99"/>
    <w:rsid w:val="007652B4"/>
    <w:pPr>
      <w:numPr>
        <w:numId w:val="22"/>
      </w:numPr>
    </w:pPr>
  </w:style>
  <w:style w:type="numbering" w:customStyle="1" w:styleId="Stil111">
    <w:name w:val="Stil111"/>
    <w:uiPriority w:val="99"/>
    <w:rsid w:val="007652B4"/>
    <w:pPr>
      <w:numPr>
        <w:numId w:val="23"/>
      </w:numPr>
    </w:pPr>
  </w:style>
  <w:style w:type="numbering" w:customStyle="1" w:styleId="Stil211">
    <w:name w:val="Stil211"/>
    <w:uiPriority w:val="99"/>
    <w:rsid w:val="007652B4"/>
    <w:pPr>
      <w:numPr>
        <w:numId w:val="24"/>
      </w:numPr>
    </w:pPr>
  </w:style>
  <w:style w:type="numbering" w:customStyle="1" w:styleId="Stil311">
    <w:name w:val="Stil311"/>
    <w:uiPriority w:val="99"/>
    <w:rsid w:val="007652B4"/>
    <w:pPr>
      <w:numPr>
        <w:numId w:val="25"/>
      </w:numPr>
    </w:pPr>
  </w:style>
  <w:style w:type="numbering" w:customStyle="1" w:styleId="CowiBulletList8">
    <w:name w:val="CowiBulletList8"/>
    <w:basedOn w:val="NoList"/>
    <w:rsid w:val="007652B4"/>
    <w:pPr>
      <w:numPr>
        <w:numId w:val="29"/>
      </w:numPr>
    </w:pPr>
  </w:style>
  <w:style w:type="numbering" w:customStyle="1" w:styleId="CowiNumberList1">
    <w:name w:val="CowiNumberList1"/>
    <w:basedOn w:val="NoList"/>
    <w:rsid w:val="007652B4"/>
    <w:pPr>
      <w:numPr>
        <w:numId w:val="30"/>
      </w:numPr>
    </w:pPr>
  </w:style>
  <w:style w:type="numbering" w:customStyle="1" w:styleId="1111111">
    <w:name w:val="1 / 1.1 / 1.1.11"/>
    <w:basedOn w:val="NoList"/>
    <w:next w:val="111111"/>
    <w:rsid w:val="007652B4"/>
    <w:pPr>
      <w:numPr>
        <w:numId w:val="31"/>
      </w:numPr>
    </w:pPr>
  </w:style>
  <w:style w:type="paragraph" w:customStyle="1" w:styleId="PNtext">
    <w:name w:val="PN_text"/>
    <w:basedOn w:val="Normal"/>
    <w:qFormat/>
    <w:rsid w:val="007652B4"/>
    <w:pPr>
      <w:widowControl/>
      <w:overflowPunct/>
      <w:adjustRightInd/>
      <w:spacing w:before="200" w:after="200" w:line="276" w:lineRule="auto"/>
      <w:ind w:left="567"/>
      <w:jc w:val="both"/>
    </w:pPr>
    <w:rPr>
      <w:rFonts w:eastAsia="Times New Roman" w:cs="Arial"/>
      <w:kern w:val="0"/>
      <w:sz w:val="22"/>
      <w:szCs w:val="22"/>
    </w:rPr>
  </w:style>
  <w:style w:type="character" w:customStyle="1" w:styleId="UnresolvedMention3">
    <w:name w:val="Unresolved Mention3"/>
    <w:basedOn w:val="DefaultParagraphFont"/>
    <w:uiPriority w:val="99"/>
    <w:semiHidden/>
    <w:unhideWhenUsed/>
    <w:rsid w:val="007652B4"/>
    <w:rPr>
      <w:color w:val="808080"/>
      <w:shd w:val="clear" w:color="auto" w:fill="E6E6E6"/>
    </w:rPr>
  </w:style>
  <w:style w:type="character" w:styleId="EndnoteReference">
    <w:name w:val="endnote reference"/>
    <w:basedOn w:val="DefaultParagraphFont"/>
    <w:rsid w:val="007652B4"/>
    <w:rPr>
      <w:vertAlign w:val="superscript"/>
    </w:rPr>
  </w:style>
  <w:style w:type="paragraph" w:customStyle="1" w:styleId="GCtext">
    <w:name w:val="GC_text"/>
    <w:basedOn w:val="Normal"/>
    <w:qFormat/>
    <w:rsid w:val="007652B4"/>
    <w:pPr>
      <w:widowControl/>
      <w:overflowPunct/>
      <w:adjustRightInd/>
      <w:spacing w:before="120" w:after="120" w:line="276" w:lineRule="auto"/>
      <w:ind w:left="567"/>
      <w:jc w:val="both"/>
    </w:pPr>
    <w:rPr>
      <w:rFonts w:ascii="Arial" w:eastAsia="Arial" w:hAnsi="Arial"/>
      <w:kern w:val="0"/>
      <w:sz w:val="18"/>
      <w:szCs w:val="22"/>
    </w:rPr>
  </w:style>
  <w:style w:type="paragraph" w:customStyle="1" w:styleId="RFQ">
    <w:name w:val="RFQ"/>
    <w:basedOn w:val="Normal"/>
    <w:uiPriority w:val="99"/>
    <w:qFormat/>
    <w:rsid w:val="007652B4"/>
    <w:pPr>
      <w:widowControl/>
      <w:overflowPunct/>
      <w:adjustRightInd/>
      <w:spacing w:before="120" w:after="120"/>
      <w:jc w:val="both"/>
    </w:pPr>
    <w:rPr>
      <w:rFonts w:eastAsia="Calibri"/>
      <w:kern w:val="0"/>
      <w:sz w:val="18"/>
      <w:szCs w:val="22"/>
    </w:rPr>
  </w:style>
  <w:style w:type="paragraph" w:customStyle="1" w:styleId="GCbullet1">
    <w:name w:val="GC_bullet1"/>
    <w:basedOn w:val="GCtext"/>
    <w:qFormat/>
    <w:rsid w:val="007652B4"/>
    <w:pPr>
      <w:numPr>
        <w:numId w:val="167"/>
      </w:numPr>
      <w:contextualSpacing/>
    </w:pPr>
  </w:style>
  <w:style w:type="paragraph" w:customStyle="1" w:styleId="ITB">
    <w:name w:val="ITB"/>
    <w:basedOn w:val="Normal"/>
    <w:qFormat/>
    <w:rsid w:val="007652B4"/>
    <w:pPr>
      <w:widowControl/>
      <w:numPr>
        <w:numId w:val="168"/>
      </w:numPr>
      <w:overflowPunct/>
      <w:adjustRightInd/>
      <w:spacing w:before="120" w:after="120" w:line="300" w:lineRule="auto"/>
      <w:jc w:val="both"/>
    </w:pPr>
    <w:rPr>
      <w:rFonts w:ascii="Arial" w:eastAsia="Arial" w:hAnsi="Arial"/>
      <w:kern w:val="0"/>
      <w:sz w:val="18"/>
      <w:szCs w:val="22"/>
    </w:rPr>
  </w:style>
  <w:style w:type="numbering" w:customStyle="1" w:styleId="ITBStyle">
    <w:name w:val="ITB_Style"/>
    <w:uiPriority w:val="99"/>
    <w:rsid w:val="007652B4"/>
    <w:pPr>
      <w:numPr>
        <w:numId w:val="169"/>
      </w:numPr>
    </w:pPr>
  </w:style>
  <w:style w:type="paragraph" w:customStyle="1" w:styleId="ITBlevel1">
    <w:name w:val="ITB_level_1"/>
    <w:basedOn w:val="Normal"/>
    <w:qFormat/>
    <w:rsid w:val="007652B4"/>
    <w:pPr>
      <w:widowControl/>
      <w:overflowPunct/>
      <w:adjustRightInd/>
    </w:pPr>
    <w:rPr>
      <w:rFonts w:ascii="Arial" w:eastAsia="Arial" w:hAnsi="Arial"/>
      <w:b/>
      <w:kern w:val="0"/>
      <w:sz w:val="18"/>
      <w:szCs w:val="22"/>
    </w:rPr>
  </w:style>
  <w:style w:type="paragraph" w:customStyle="1" w:styleId="tabletext1">
    <w:name w:val="table_text"/>
    <w:basedOn w:val="Normal"/>
    <w:qFormat/>
    <w:rsid w:val="007652B4"/>
    <w:pPr>
      <w:widowControl/>
      <w:overflowPunct/>
      <w:adjustRightInd/>
    </w:pPr>
    <w:rPr>
      <w:rFonts w:ascii="Arial" w:eastAsia="Arial" w:hAnsi="Arial"/>
      <w:bCs/>
      <w:kern w:val="0"/>
      <w:sz w:val="18"/>
      <w:szCs w:val="22"/>
    </w:rPr>
  </w:style>
  <w:style w:type="paragraph" w:customStyle="1" w:styleId="ITBnumberedpara">
    <w:name w:val="ITB_numbered_para"/>
    <w:basedOn w:val="Normal"/>
    <w:qFormat/>
    <w:rsid w:val="007652B4"/>
    <w:pPr>
      <w:widowControl/>
      <w:numPr>
        <w:numId w:val="170"/>
      </w:numPr>
      <w:overflowPunct/>
      <w:adjustRightInd/>
      <w:spacing w:before="120" w:after="120" w:line="276" w:lineRule="auto"/>
      <w:jc w:val="both"/>
    </w:pPr>
    <w:rPr>
      <w:rFonts w:eastAsia="Arial"/>
      <w:kern w:val="0"/>
      <w:sz w:val="16"/>
      <w:szCs w:val="22"/>
    </w:rPr>
  </w:style>
  <w:style w:type="paragraph" w:customStyle="1" w:styleId="GCbullet">
    <w:name w:val="GC_bullet"/>
    <w:basedOn w:val="Normal"/>
    <w:qFormat/>
    <w:rsid w:val="007652B4"/>
    <w:pPr>
      <w:widowControl/>
      <w:numPr>
        <w:numId w:val="171"/>
      </w:numPr>
      <w:overflowPunct/>
      <w:adjustRightInd/>
      <w:spacing w:before="120" w:after="120" w:line="276" w:lineRule="auto"/>
      <w:contextualSpacing/>
      <w:jc w:val="both"/>
    </w:pPr>
    <w:rPr>
      <w:rFonts w:ascii="Arial" w:eastAsia="Arial" w:hAnsi="Arial"/>
      <w:kern w:val="0"/>
      <w:sz w:val="18"/>
      <w:szCs w:val="22"/>
    </w:rPr>
  </w:style>
  <w:style w:type="paragraph" w:customStyle="1" w:styleId="TBal1">
    <w:name w:val="İÇT Başlığı1"/>
    <w:basedOn w:val="Heading1"/>
    <w:next w:val="Normal"/>
    <w:unhideWhenUsed/>
    <w:qFormat/>
    <w:rsid w:val="007652B4"/>
    <w:pPr>
      <w:keepNext w:val="0"/>
      <w:keepLines w:val="0"/>
      <w:pBdr>
        <w:bottom w:val="none" w:sz="0" w:space="0" w:color="auto"/>
      </w:pBdr>
      <w:tabs>
        <w:tab w:val="clear" w:pos="3890"/>
        <w:tab w:val="left" w:pos="344"/>
      </w:tabs>
      <w:spacing w:before="0" w:after="0" w:line="276" w:lineRule="auto"/>
      <w:ind w:left="103" w:hanging="240"/>
      <w:jc w:val="both"/>
      <w:outlineLvl w:val="9"/>
    </w:pPr>
    <w:rPr>
      <w:rFonts w:ascii="Arial" w:hAnsi="Arial" w:cs="Times New Roman"/>
      <w:caps w:val="0"/>
      <w:noProof w:val="0"/>
      <w:color w:val="365F91"/>
      <w:spacing w:val="0"/>
      <w:kern w:val="0"/>
      <w:sz w:val="28"/>
      <w:lang w:val="en-US"/>
    </w:rPr>
  </w:style>
  <w:style w:type="paragraph" w:customStyle="1" w:styleId="BDSbullet">
    <w:name w:val="BDS_bullet"/>
    <w:basedOn w:val="Normal"/>
    <w:qFormat/>
    <w:rsid w:val="007652B4"/>
    <w:pPr>
      <w:widowControl/>
      <w:numPr>
        <w:numId w:val="172"/>
      </w:numPr>
      <w:overflowPunct/>
      <w:adjustRightInd/>
      <w:spacing w:after="120"/>
      <w:contextualSpacing/>
    </w:pPr>
    <w:rPr>
      <w:rFonts w:asciiTheme="minorHAnsi" w:eastAsiaTheme="minorHAnsi" w:hAnsiTheme="minorHAnsi" w:cstheme="minorHAnsi"/>
      <w:kern w:val="0"/>
      <w:sz w:val="22"/>
      <w:szCs w:val="22"/>
    </w:rPr>
  </w:style>
  <w:style w:type="paragraph" w:customStyle="1" w:styleId="BDStext">
    <w:name w:val="BDS_text"/>
    <w:basedOn w:val="Normal"/>
    <w:qFormat/>
    <w:rsid w:val="007652B4"/>
    <w:pPr>
      <w:widowControl/>
      <w:overflowPunct/>
      <w:adjustRightInd/>
    </w:pPr>
    <w:rPr>
      <w:rFonts w:asciiTheme="minorHAnsi" w:eastAsiaTheme="minorHAnsi" w:hAnsiTheme="minorHAnsi" w:cstheme="minorHAnsi"/>
      <w:kern w:val="0"/>
      <w:sz w:val="22"/>
      <w:szCs w:val="22"/>
    </w:rPr>
  </w:style>
  <w:style w:type="character" w:customStyle="1" w:styleId="Style5">
    <w:name w:val="Style5"/>
    <w:basedOn w:val="DefaultParagraphFont"/>
    <w:rsid w:val="007652B4"/>
  </w:style>
  <w:style w:type="paragraph" w:customStyle="1" w:styleId="PNbullet">
    <w:name w:val="PN_bullet"/>
    <w:basedOn w:val="PNtext"/>
    <w:qFormat/>
    <w:rsid w:val="007652B4"/>
    <w:pPr>
      <w:numPr>
        <w:numId w:val="173"/>
      </w:numPr>
      <w:contextualSpacing/>
    </w:pPr>
  </w:style>
  <w:style w:type="paragraph" w:customStyle="1" w:styleId="texttitle">
    <w:name w:val="text_title"/>
    <w:basedOn w:val="Normal"/>
    <w:next w:val="ListBullet"/>
    <w:qFormat/>
    <w:rsid w:val="007652B4"/>
    <w:pPr>
      <w:keepNext/>
      <w:widowControl/>
      <w:overflowPunct/>
      <w:adjustRightInd/>
      <w:spacing w:before="120" w:after="120" w:line="276" w:lineRule="auto"/>
      <w:ind w:left="567"/>
      <w:jc w:val="both"/>
    </w:pPr>
    <w:rPr>
      <w:rFonts w:eastAsia="Times New Roman"/>
      <w:kern w:val="0"/>
      <w:sz w:val="22"/>
      <w:szCs w:val="22"/>
      <w:u w:val="single"/>
    </w:rPr>
  </w:style>
  <w:style w:type="paragraph" w:customStyle="1" w:styleId="Tablebullet">
    <w:name w:val="Table_bullet"/>
    <w:basedOn w:val="tabletext1"/>
    <w:qFormat/>
    <w:rsid w:val="007652B4"/>
    <w:pPr>
      <w:numPr>
        <w:numId w:val="174"/>
      </w:numPr>
      <w:spacing w:before="60" w:after="60"/>
      <w:ind w:left="227" w:hanging="227"/>
    </w:pPr>
    <w:rPr>
      <w:rFonts w:ascii="Times New Roman" w:eastAsia="Times New Roman" w:hAnsi="Times New Roman"/>
      <w:bCs w:val="0"/>
      <w:sz w:val="20"/>
    </w:rPr>
  </w:style>
  <w:style w:type="paragraph" w:customStyle="1" w:styleId="tbody1">
    <w:name w:val="t_body1"/>
    <w:basedOn w:val="BodyText"/>
    <w:uiPriority w:val="99"/>
    <w:rsid w:val="007652B4"/>
    <w:pPr>
      <w:widowControl/>
      <w:overflowPunct/>
      <w:adjustRightInd/>
      <w:spacing w:before="120" w:line="264" w:lineRule="auto"/>
      <w:jc w:val="both"/>
    </w:pPr>
    <w:rPr>
      <w:rFonts w:ascii="Arial" w:eastAsia="Times New Roman" w:hAnsi="Arial"/>
      <w:kern w:val="0"/>
      <w:sz w:val="20"/>
      <w:szCs w:val="22"/>
    </w:rPr>
  </w:style>
  <w:style w:type="paragraph" w:customStyle="1" w:styleId="TORText">
    <w:name w:val="TOR_Text"/>
    <w:basedOn w:val="PNtext"/>
    <w:qFormat/>
    <w:rsid w:val="007652B4"/>
    <w:pPr>
      <w:spacing w:before="120" w:after="120"/>
      <w:ind w:left="0"/>
    </w:pPr>
    <w:rPr>
      <w:rFonts w:ascii="Georgia" w:hAnsi="Georgia"/>
      <w:sz w:val="20"/>
    </w:rPr>
  </w:style>
  <w:style w:type="character" w:customStyle="1" w:styleId="hps">
    <w:name w:val="hps"/>
    <w:basedOn w:val="DefaultParagraphFont"/>
    <w:rsid w:val="007652B4"/>
  </w:style>
  <w:style w:type="paragraph" w:customStyle="1" w:styleId="tabletext2">
    <w:name w:val="tabletext"/>
    <w:basedOn w:val="Normal"/>
    <w:rsid w:val="007652B4"/>
    <w:pPr>
      <w:widowControl/>
      <w:overflowPunct/>
      <w:adjustRightInd/>
      <w:spacing w:before="100" w:beforeAutospacing="1" w:after="100" w:afterAutospacing="1"/>
    </w:pPr>
    <w:rPr>
      <w:rFonts w:eastAsia="Times New Roman"/>
      <w:kern w:val="0"/>
      <w:lang w:val="tr-TR" w:eastAsia="tr-TR"/>
    </w:rPr>
  </w:style>
  <w:style w:type="paragraph" w:customStyle="1" w:styleId="tabletextbullet">
    <w:name w:val="tabletextbullet"/>
    <w:basedOn w:val="Normal"/>
    <w:rsid w:val="007652B4"/>
    <w:pPr>
      <w:widowControl/>
      <w:overflowPunct/>
      <w:adjustRightInd/>
      <w:spacing w:before="100" w:beforeAutospacing="1" w:after="100" w:afterAutospacing="1"/>
    </w:pPr>
    <w:rPr>
      <w:rFonts w:eastAsia="Times New Roman"/>
      <w:kern w:val="0"/>
      <w:lang w:val="tr-TR" w:eastAsia="tr-TR"/>
    </w:rPr>
  </w:style>
  <w:style w:type="paragraph" w:customStyle="1" w:styleId="xl1348">
    <w:name w:val="xl1348"/>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49">
    <w:name w:val="xl1349"/>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350">
    <w:name w:val="xl1350"/>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51">
    <w:name w:val="xl1351"/>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52">
    <w:name w:val="xl1352"/>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353">
    <w:name w:val="xl1353"/>
    <w:basedOn w:val="Normal"/>
    <w:rsid w:val="007652B4"/>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54">
    <w:name w:val="xl1354"/>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55">
    <w:name w:val="xl1355"/>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56">
    <w:name w:val="xl1356"/>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57">
    <w:name w:val="xl1357"/>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58">
    <w:name w:val="xl1358"/>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59">
    <w:name w:val="xl1359"/>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360">
    <w:name w:val="xl1360"/>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61">
    <w:name w:val="xl1361"/>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62">
    <w:name w:val="xl1362"/>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63">
    <w:name w:val="xl1363"/>
    <w:basedOn w:val="Normal"/>
    <w:rsid w:val="007652B4"/>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64">
    <w:name w:val="xl1364"/>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365">
    <w:name w:val="xl1365"/>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66">
    <w:name w:val="xl1366"/>
    <w:basedOn w:val="Normal"/>
    <w:rsid w:val="007652B4"/>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67">
    <w:name w:val="xl1367"/>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68">
    <w:name w:val="xl1368"/>
    <w:basedOn w:val="Normal"/>
    <w:rsid w:val="007652B4"/>
    <w:pPr>
      <w:widowControl/>
      <w:pBdr>
        <w:top w:val="single" w:sz="4" w:space="0" w:color="auto"/>
        <w:left w:val="single" w:sz="4" w:space="0" w:color="auto"/>
        <w:bottom w:val="single" w:sz="4" w:space="0" w:color="auto"/>
      </w:pBdr>
      <w:overflowPunct/>
      <w:adjustRightInd/>
      <w:spacing w:before="100" w:beforeAutospacing="1" w:after="100" w:afterAutospacing="1"/>
    </w:pPr>
    <w:rPr>
      <w:rFonts w:ascii="Arial" w:eastAsia="Times New Roman" w:hAnsi="Arial" w:cs="Arial"/>
      <w:b/>
      <w:bCs/>
      <w:kern w:val="0"/>
      <w:sz w:val="18"/>
      <w:szCs w:val="18"/>
      <w:lang w:val="tr-TR" w:eastAsia="tr-TR"/>
    </w:rPr>
  </w:style>
  <w:style w:type="paragraph" w:customStyle="1" w:styleId="xl1369">
    <w:name w:val="xl1369"/>
    <w:basedOn w:val="Normal"/>
    <w:rsid w:val="007652B4"/>
    <w:pPr>
      <w:widowControl/>
      <w:pBdr>
        <w:top w:val="single" w:sz="4" w:space="0" w:color="auto"/>
        <w:bottom w:val="single" w:sz="4" w:space="0" w:color="auto"/>
      </w:pBdr>
      <w:overflowPunct/>
      <w:adjustRightInd/>
      <w:spacing w:before="100" w:beforeAutospacing="1" w:after="100" w:afterAutospacing="1"/>
      <w:jc w:val="both"/>
    </w:pPr>
    <w:rPr>
      <w:rFonts w:ascii="Arial" w:eastAsia="Times New Roman" w:hAnsi="Arial" w:cs="Arial"/>
      <w:b/>
      <w:bCs/>
      <w:kern w:val="0"/>
      <w:sz w:val="18"/>
      <w:szCs w:val="18"/>
      <w:lang w:val="tr-TR" w:eastAsia="tr-TR"/>
    </w:rPr>
  </w:style>
  <w:style w:type="paragraph" w:customStyle="1" w:styleId="xl1370">
    <w:name w:val="xl1370"/>
    <w:basedOn w:val="Normal"/>
    <w:rsid w:val="007652B4"/>
    <w:pPr>
      <w:widowControl/>
      <w:pBdr>
        <w:top w:val="single" w:sz="4" w:space="0" w:color="auto"/>
        <w:bottom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71">
    <w:name w:val="xl1371"/>
    <w:basedOn w:val="Normal"/>
    <w:rsid w:val="007652B4"/>
    <w:pPr>
      <w:widowControl/>
      <w:pBdr>
        <w:top w:val="single" w:sz="4" w:space="0" w:color="auto"/>
        <w:bottom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72">
    <w:name w:val="xl1372"/>
    <w:basedOn w:val="Normal"/>
    <w:rsid w:val="007652B4"/>
    <w:pPr>
      <w:widowControl/>
      <w:pBdr>
        <w:top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73">
    <w:name w:val="xl1373"/>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74">
    <w:name w:val="xl1374"/>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75">
    <w:name w:val="xl1375"/>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76">
    <w:name w:val="xl1376"/>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77">
    <w:name w:val="xl1377"/>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color w:val="000000"/>
      <w:kern w:val="0"/>
      <w:sz w:val="18"/>
      <w:szCs w:val="18"/>
      <w:lang w:val="tr-TR" w:eastAsia="tr-TR"/>
    </w:rPr>
  </w:style>
  <w:style w:type="paragraph" w:customStyle="1" w:styleId="xl1378">
    <w:name w:val="xl1378"/>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79">
    <w:name w:val="xl1379"/>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80">
    <w:name w:val="xl1380"/>
    <w:basedOn w:val="Normal"/>
    <w:rsid w:val="007652B4"/>
    <w:pPr>
      <w:widowControl/>
      <w:pBdr>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81">
    <w:name w:val="xl1381"/>
    <w:basedOn w:val="Normal"/>
    <w:rsid w:val="007652B4"/>
    <w:pPr>
      <w:widowControl/>
      <w:pBdr>
        <w:left w:val="single" w:sz="4" w:space="0" w:color="auto"/>
        <w:bottom w:val="single" w:sz="4" w:space="0" w:color="auto"/>
        <w:right w:val="single" w:sz="8"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82">
    <w:name w:val="xl1382"/>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83">
    <w:name w:val="xl1383"/>
    <w:basedOn w:val="Normal"/>
    <w:rsid w:val="007652B4"/>
    <w:pPr>
      <w:widowControl/>
      <w:pBdr>
        <w:left w:val="single" w:sz="4" w:space="0" w:color="auto"/>
      </w:pBdr>
      <w:overflowPunct/>
      <w:adjustRightInd/>
      <w:spacing w:before="100" w:beforeAutospacing="1" w:after="100" w:afterAutospacing="1"/>
    </w:pPr>
    <w:rPr>
      <w:rFonts w:ascii="Arial" w:eastAsia="Times New Roman" w:hAnsi="Arial" w:cs="Arial"/>
      <w:b/>
      <w:bCs/>
      <w:kern w:val="0"/>
      <w:sz w:val="18"/>
      <w:szCs w:val="18"/>
      <w:lang w:val="tr-TR" w:eastAsia="tr-TR"/>
    </w:rPr>
  </w:style>
  <w:style w:type="paragraph" w:customStyle="1" w:styleId="xl1384">
    <w:name w:val="xl1384"/>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85">
    <w:name w:val="xl1385"/>
    <w:basedOn w:val="Normal"/>
    <w:rsid w:val="007652B4"/>
    <w:pPr>
      <w:widowControl/>
      <w:pBdr>
        <w:top w:val="single" w:sz="4" w:space="0" w:color="auto"/>
        <w:left w:val="single" w:sz="8"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86">
    <w:name w:val="xl1386"/>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87">
    <w:name w:val="xl1387"/>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88">
    <w:name w:val="xl1388"/>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89">
    <w:name w:val="xl1389"/>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90">
    <w:name w:val="xl1390"/>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391">
    <w:name w:val="xl1391"/>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92">
    <w:name w:val="xl1392"/>
    <w:basedOn w:val="Normal"/>
    <w:rsid w:val="007652B4"/>
    <w:pPr>
      <w:widowControl/>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93">
    <w:name w:val="xl1393"/>
    <w:basedOn w:val="Normal"/>
    <w:rsid w:val="007652B4"/>
    <w:pPr>
      <w:widowControl/>
      <w:pBdr>
        <w:bottom w:val="single" w:sz="8" w:space="0" w:color="auto"/>
        <w:right w:val="single" w:sz="8" w:space="0" w:color="auto"/>
      </w:pBdr>
      <w:overflowPunct/>
      <w:adjustRightInd/>
      <w:spacing w:before="100" w:beforeAutospacing="1" w:after="100" w:afterAutospacing="1"/>
      <w:jc w:val="right"/>
    </w:pPr>
    <w:rPr>
      <w:rFonts w:ascii="Arial" w:eastAsia="Times New Roman" w:hAnsi="Arial" w:cs="Arial"/>
      <w:b/>
      <w:bCs/>
      <w:kern w:val="0"/>
      <w:sz w:val="18"/>
      <w:szCs w:val="18"/>
      <w:lang w:val="tr-TR" w:eastAsia="tr-TR"/>
    </w:rPr>
  </w:style>
  <w:style w:type="paragraph" w:customStyle="1" w:styleId="xl1394">
    <w:name w:val="xl1394"/>
    <w:basedOn w:val="Normal"/>
    <w:rsid w:val="007652B4"/>
    <w:pPr>
      <w:widowControl/>
      <w:pBdr>
        <w:top w:val="single" w:sz="4" w:space="0" w:color="auto"/>
        <w:left w:val="single" w:sz="4" w:space="0" w:color="auto"/>
        <w:bottom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95">
    <w:name w:val="xl1395"/>
    <w:basedOn w:val="Normal"/>
    <w:rsid w:val="007652B4"/>
    <w:pPr>
      <w:widowControl/>
      <w:pBdr>
        <w:top w:val="single" w:sz="8" w:space="0" w:color="auto"/>
        <w:righ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sz w:val="16"/>
      <w:szCs w:val="16"/>
      <w:lang w:val="tr-TR" w:eastAsia="tr-TR"/>
    </w:rPr>
  </w:style>
  <w:style w:type="paragraph" w:customStyle="1" w:styleId="xl1396">
    <w:name w:val="xl1396"/>
    <w:basedOn w:val="Normal"/>
    <w:rsid w:val="007652B4"/>
    <w:pPr>
      <w:widowControl/>
      <w:pBdr>
        <w:top w:val="single" w:sz="4" w:space="0" w:color="auto"/>
        <w:left w:val="single" w:sz="8"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97">
    <w:name w:val="xl1397"/>
    <w:basedOn w:val="Normal"/>
    <w:rsid w:val="007652B4"/>
    <w:pPr>
      <w:widowControl/>
      <w:pBdr>
        <w:top w:val="single" w:sz="4" w:space="0" w:color="auto"/>
        <w:left w:val="single" w:sz="8"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398">
    <w:name w:val="xl1398"/>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399">
    <w:name w:val="xl1399"/>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400">
    <w:name w:val="xl1400"/>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pPr>
    <w:rPr>
      <w:rFonts w:ascii="Arial" w:eastAsia="Times New Roman" w:hAnsi="Arial" w:cs="Arial"/>
      <w:kern w:val="0"/>
      <w:sz w:val="18"/>
      <w:szCs w:val="18"/>
      <w:lang w:val="tr-TR" w:eastAsia="tr-TR"/>
    </w:rPr>
  </w:style>
  <w:style w:type="paragraph" w:customStyle="1" w:styleId="xl1401">
    <w:name w:val="xl1401"/>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402">
    <w:name w:val="xl1402"/>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both"/>
    </w:pPr>
    <w:rPr>
      <w:rFonts w:ascii="Arial" w:eastAsia="Times New Roman" w:hAnsi="Arial" w:cs="Arial"/>
      <w:kern w:val="0"/>
      <w:sz w:val="18"/>
      <w:szCs w:val="18"/>
      <w:lang w:val="tr-TR" w:eastAsia="tr-TR"/>
    </w:rPr>
  </w:style>
  <w:style w:type="paragraph" w:customStyle="1" w:styleId="xl1403">
    <w:name w:val="xl1403"/>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404">
    <w:name w:val="xl1404"/>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pPr>
    <w:rPr>
      <w:rFonts w:ascii="Arial" w:eastAsia="Times New Roman" w:hAnsi="Arial" w:cs="Arial"/>
      <w:kern w:val="0"/>
      <w:sz w:val="18"/>
      <w:szCs w:val="18"/>
      <w:lang w:val="tr-TR" w:eastAsia="tr-TR"/>
    </w:rPr>
  </w:style>
  <w:style w:type="paragraph" w:customStyle="1" w:styleId="xl1405">
    <w:name w:val="xl1405"/>
    <w:basedOn w:val="Normal"/>
    <w:rsid w:val="007652B4"/>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406">
    <w:name w:val="xl1406"/>
    <w:basedOn w:val="Normal"/>
    <w:rsid w:val="007652B4"/>
    <w:pPr>
      <w:widowControl/>
      <w:pBdr>
        <w:top w:val="single" w:sz="4" w:space="0" w:color="auto"/>
        <w:left w:val="single" w:sz="4" w:space="0" w:color="auto"/>
        <w:bottom w:val="single" w:sz="4" w:space="0" w:color="auto"/>
        <w:right w:val="single" w:sz="8" w:space="0" w:color="auto"/>
      </w:pBdr>
      <w:overflowPunct/>
      <w:adjustRightInd/>
      <w:spacing w:before="100" w:beforeAutospacing="1" w:after="100" w:afterAutospacing="1"/>
      <w:jc w:val="right"/>
    </w:pPr>
    <w:rPr>
      <w:rFonts w:ascii="Arial" w:eastAsia="Times New Roman" w:hAnsi="Arial" w:cs="Arial"/>
      <w:kern w:val="0"/>
      <w:sz w:val="18"/>
      <w:szCs w:val="18"/>
      <w:lang w:val="tr-TR" w:eastAsia="tr-TR"/>
    </w:rPr>
  </w:style>
  <w:style w:type="paragraph" w:customStyle="1" w:styleId="xl1407">
    <w:name w:val="xl1407"/>
    <w:basedOn w:val="Normal"/>
    <w:rsid w:val="007652B4"/>
    <w:pPr>
      <w:widowControl/>
      <w:pBdr>
        <w:top w:val="single" w:sz="8" w:space="0" w:color="auto"/>
        <w:left w:val="single" w:sz="4" w:space="0" w:color="auto"/>
      </w:pBdr>
      <w:overflowPunct/>
      <w:adjustRightInd/>
      <w:spacing w:before="100" w:beforeAutospacing="1" w:after="100" w:afterAutospacing="1"/>
      <w:jc w:val="center"/>
      <w:textAlignment w:val="center"/>
    </w:pPr>
    <w:rPr>
      <w:rFonts w:ascii="Arial" w:eastAsia="Times New Roman" w:hAnsi="Arial" w:cs="Arial"/>
      <w:b/>
      <w:bCs/>
      <w:kern w:val="0"/>
      <w:sz w:val="16"/>
      <w:szCs w:val="16"/>
      <w:lang w:val="tr-TR" w:eastAsia="tr-TR"/>
    </w:rPr>
  </w:style>
  <w:style w:type="paragraph" w:customStyle="1" w:styleId="xl1408">
    <w:name w:val="xl1408"/>
    <w:basedOn w:val="Normal"/>
    <w:rsid w:val="007652B4"/>
    <w:pPr>
      <w:widowControl/>
      <w:pBdr>
        <w:top w:val="single" w:sz="8" w:space="0" w:color="auto"/>
      </w:pBdr>
      <w:overflowPunct/>
      <w:adjustRightInd/>
      <w:spacing w:before="100" w:beforeAutospacing="1" w:after="100" w:afterAutospacing="1"/>
      <w:jc w:val="center"/>
      <w:textAlignment w:val="center"/>
    </w:pPr>
    <w:rPr>
      <w:rFonts w:ascii="Arial" w:eastAsia="Times New Roman" w:hAnsi="Arial" w:cs="Arial"/>
      <w:b/>
      <w:bCs/>
      <w:kern w:val="0"/>
      <w:sz w:val="16"/>
      <w:szCs w:val="16"/>
      <w:lang w:val="tr-TR" w:eastAsia="tr-TR"/>
    </w:rPr>
  </w:style>
  <w:style w:type="paragraph" w:styleId="ListBullet3">
    <w:name w:val="List Bullet 3"/>
    <w:basedOn w:val="ListBullet2"/>
    <w:uiPriority w:val="4"/>
    <w:rsid w:val="007652B4"/>
    <w:pPr>
      <w:widowControl/>
      <w:tabs>
        <w:tab w:val="left" w:pos="1276"/>
      </w:tabs>
      <w:overflowPunct/>
      <w:adjustRightInd/>
      <w:spacing w:after="280" w:line="280" w:lineRule="atLeast"/>
      <w:ind w:left="1276" w:hanging="425"/>
    </w:pPr>
    <w:rPr>
      <w:rFonts w:ascii="Arial" w:eastAsia="Times New Roman" w:hAnsi="Arial"/>
      <w:color w:val="auto"/>
      <w:kern w:val="0"/>
      <w:sz w:val="20"/>
      <w:szCs w:val="20"/>
      <w:lang w:eastAsia="en-US" w:bidi="en-US"/>
    </w:rPr>
  </w:style>
  <w:style w:type="paragraph" w:styleId="ListBullet4">
    <w:name w:val="List Bullet 4"/>
    <w:basedOn w:val="Normal"/>
    <w:uiPriority w:val="4"/>
    <w:unhideWhenUsed/>
    <w:rsid w:val="007652B4"/>
    <w:pPr>
      <w:widowControl/>
      <w:tabs>
        <w:tab w:val="num" w:pos="1701"/>
      </w:tabs>
      <w:overflowPunct/>
      <w:adjustRightInd/>
      <w:spacing w:line="270" w:lineRule="atLeast"/>
      <w:ind w:left="1701" w:hanging="425"/>
    </w:pPr>
    <w:rPr>
      <w:rFonts w:ascii="Arial" w:eastAsia="Times New Roman" w:hAnsi="Arial" w:cs="Arial"/>
      <w:kern w:val="0"/>
      <w:sz w:val="20"/>
      <w:szCs w:val="20"/>
      <w:lang w:bidi="en-US"/>
    </w:rPr>
  </w:style>
  <w:style w:type="numbering" w:customStyle="1" w:styleId="CowiBulletList11">
    <w:name w:val="CowiBulletList11"/>
    <w:basedOn w:val="NoList"/>
    <w:rsid w:val="007652B4"/>
    <w:pPr>
      <w:numPr>
        <w:numId w:val="176"/>
      </w:numPr>
    </w:pPr>
  </w:style>
  <w:style w:type="paragraph" w:customStyle="1" w:styleId="BoxBlau">
    <w:name w:val="Box Blau"/>
    <w:basedOn w:val="Normal"/>
    <w:rsid w:val="007652B4"/>
    <w:pPr>
      <w:widowControl/>
      <w:numPr>
        <w:numId w:val="177"/>
      </w:numPr>
      <w:overflowPunct/>
      <w:adjustRightInd/>
      <w:spacing w:before="60" w:after="180" w:line="288" w:lineRule="auto"/>
      <w:jc w:val="both"/>
    </w:pPr>
    <w:rPr>
      <w:rFonts w:ascii="Arial" w:eastAsia="Times New Roman" w:hAnsi="Arial" w:cs="Arial"/>
      <w:kern w:val="0"/>
      <w:sz w:val="20"/>
      <w:lang w:bidi="en-US"/>
    </w:rPr>
  </w:style>
  <w:style w:type="numbering" w:customStyle="1" w:styleId="ITBStyle1">
    <w:name w:val="ITB_Style1"/>
    <w:uiPriority w:val="99"/>
    <w:rsid w:val="007652B4"/>
    <w:pPr>
      <w:numPr>
        <w:numId w:val="5"/>
      </w:numPr>
    </w:pPr>
  </w:style>
  <w:style w:type="numbering" w:customStyle="1" w:styleId="CowiBulletList111">
    <w:name w:val="CowiBulletList111"/>
    <w:basedOn w:val="NoList"/>
    <w:rsid w:val="007652B4"/>
    <w:pPr>
      <w:numPr>
        <w:numId w:val="175"/>
      </w:numPr>
    </w:pPr>
  </w:style>
  <w:style w:type="numbering" w:customStyle="1" w:styleId="NoList3">
    <w:name w:val="No List3"/>
    <w:next w:val="NoList"/>
    <w:uiPriority w:val="99"/>
    <w:semiHidden/>
    <w:unhideWhenUsed/>
    <w:rsid w:val="007652B4"/>
  </w:style>
  <w:style w:type="character" w:customStyle="1" w:styleId="UnresolvedMention4">
    <w:name w:val="Unresolved Mention4"/>
    <w:basedOn w:val="DefaultParagraphFont"/>
    <w:uiPriority w:val="99"/>
    <w:semiHidden/>
    <w:unhideWhenUsed/>
    <w:rsid w:val="007652B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31763">
      <w:bodyDiv w:val="1"/>
      <w:marLeft w:val="0"/>
      <w:marRight w:val="0"/>
      <w:marTop w:val="0"/>
      <w:marBottom w:val="0"/>
      <w:divBdr>
        <w:top w:val="none" w:sz="0" w:space="0" w:color="auto"/>
        <w:left w:val="none" w:sz="0" w:space="0" w:color="auto"/>
        <w:bottom w:val="none" w:sz="0" w:space="0" w:color="auto"/>
        <w:right w:val="none" w:sz="0" w:space="0" w:color="auto"/>
      </w:divBdr>
    </w:div>
    <w:div w:id="80100722">
      <w:bodyDiv w:val="1"/>
      <w:marLeft w:val="0"/>
      <w:marRight w:val="0"/>
      <w:marTop w:val="0"/>
      <w:marBottom w:val="0"/>
      <w:divBdr>
        <w:top w:val="none" w:sz="0" w:space="0" w:color="auto"/>
        <w:left w:val="none" w:sz="0" w:space="0" w:color="auto"/>
        <w:bottom w:val="none" w:sz="0" w:space="0" w:color="auto"/>
        <w:right w:val="none" w:sz="0" w:space="0" w:color="auto"/>
      </w:divBdr>
    </w:div>
    <w:div w:id="82459505">
      <w:bodyDiv w:val="1"/>
      <w:marLeft w:val="0"/>
      <w:marRight w:val="0"/>
      <w:marTop w:val="0"/>
      <w:marBottom w:val="0"/>
      <w:divBdr>
        <w:top w:val="none" w:sz="0" w:space="0" w:color="auto"/>
        <w:left w:val="none" w:sz="0" w:space="0" w:color="auto"/>
        <w:bottom w:val="none" w:sz="0" w:space="0" w:color="auto"/>
        <w:right w:val="none" w:sz="0" w:space="0" w:color="auto"/>
      </w:divBdr>
    </w:div>
    <w:div w:id="97146334">
      <w:bodyDiv w:val="1"/>
      <w:marLeft w:val="0"/>
      <w:marRight w:val="0"/>
      <w:marTop w:val="0"/>
      <w:marBottom w:val="0"/>
      <w:divBdr>
        <w:top w:val="none" w:sz="0" w:space="0" w:color="auto"/>
        <w:left w:val="none" w:sz="0" w:space="0" w:color="auto"/>
        <w:bottom w:val="none" w:sz="0" w:space="0" w:color="auto"/>
        <w:right w:val="none" w:sz="0" w:space="0" w:color="auto"/>
      </w:divBdr>
    </w:div>
    <w:div w:id="112553295">
      <w:bodyDiv w:val="1"/>
      <w:marLeft w:val="0"/>
      <w:marRight w:val="0"/>
      <w:marTop w:val="0"/>
      <w:marBottom w:val="0"/>
      <w:divBdr>
        <w:top w:val="none" w:sz="0" w:space="0" w:color="auto"/>
        <w:left w:val="none" w:sz="0" w:space="0" w:color="auto"/>
        <w:bottom w:val="none" w:sz="0" w:space="0" w:color="auto"/>
        <w:right w:val="none" w:sz="0" w:space="0" w:color="auto"/>
      </w:divBdr>
    </w:div>
    <w:div w:id="157810779">
      <w:bodyDiv w:val="1"/>
      <w:marLeft w:val="0"/>
      <w:marRight w:val="0"/>
      <w:marTop w:val="0"/>
      <w:marBottom w:val="0"/>
      <w:divBdr>
        <w:top w:val="none" w:sz="0" w:space="0" w:color="auto"/>
        <w:left w:val="none" w:sz="0" w:space="0" w:color="auto"/>
        <w:bottom w:val="none" w:sz="0" w:space="0" w:color="auto"/>
        <w:right w:val="none" w:sz="0" w:space="0" w:color="auto"/>
      </w:divBdr>
    </w:div>
    <w:div w:id="184486725">
      <w:bodyDiv w:val="1"/>
      <w:marLeft w:val="0"/>
      <w:marRight w:val="0"/>
      <w:marTop w:val="0"/>
      <w:marBottom w:val="0"/>
      <w:divBdr>
        <w:top w:val="none" w:sz="0" w:space="0" w:color="auto"/>
        <w:left w:val="none" w:sz="0" w:space="0" w:color="auto"/>
        <w:bottom w:val="none" w:sz="0" w:space="0" w:color="auto"/>
        <w:right w:val="none" w:sz="0" w:space="0" w:color="auto"/>
      </w:divBdr>
    </w:div>
    <w:div w:id="204879418">
      <w:bodyDiv w:val="1"/>
      <w:marLeft w:val="0"/>
      <w:marRight w:val="0"/>
      <w:marTop w:val="0"/>
      <w:marBottom w:val="0"/>
      <w:divBdr>
        <w:top w:val="none" w:sz="0" w:space="0" w:color="auto"/>
        <w:left w:val="none" w:sz="0" w:space="0" w:color="auto"/>
        <w:bottom w:val="none" w:sz="0" w:space="0" w:color="auto"/>
        <w:right w:val="none" w:sz="0" w:space="0" w:color="auto"/>
      </w:divBdr>
    </w:div>
    <w:div w:id="229386125">
      <w:bodyDiv w:val="1"/>
      <w:marLeft w:val="0"/>
      <w:marRight w:val="0"/>
      <w:marTop w:val="0"/>
      <w:marBottom w:val="0"/>
      <w:divBdr>
        <w:top w:val="none" w:sz="0" w:space="0" w:color="auto"/>
        <w:left w:val="none" w:sz="0" w:space="0" w:color="auto"/>
        <w:bottom w:val="none" w:sz="0" w:space="0" w:color="auto"/>
        <w:right w:val="none" w:sz="0" w:space="0" w:color="auto"/>
      </w:divBdr>
    </w:div>
    <w:div w:id="268125683">
      <w:bodyDiv w:val="1"/>
      <w:marLeft w:val="0"/>
      <w:marRight w:val="0"/>
      <w:marTop w:val="0"/>
      <w:marBottom w:val="0"/>
      <w:divBdr>
        <w:top w:val="none" w:sz="0" w:space="0" w:color="auto"/>
        <w:left w:val="none" w:sz="0" w:space="0" w:color="auto"/>
        <w:bottom w:val="none" w:sz="0" w:space="0" w:color="auto"/>
        <w:right w:val="none" w:sz="0" w:space="0" w:color="auto"/>
      </w:divBdr>
    </w:div>
    <w:div w:id="313223844">
      <w:bodyDiv w:val="1"/>
      <w:marLeft w:val="0"/>
      <w:marRight w:val="0"/>
      <w:marTop w:val="0"/>
      <w:marBottom w:val="0"/>
      <w:divBdr>
        <w:top w:val="none" w:sz="0" w:space="0" w:color="auto"/>
        <w:left w:val="none" w:sz="0" w:space="0" w:color="auto"/>
        <w:bottom w:val="none" w:sz="0" w:space="0" w:color="auto"/>
        <w:right w:val="none" w:sz="0" w:space="0" w:color="auto"/>
      </w:divBdr>
    </w:div>
    <w:div w:id="366104517">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10929540">
      <w:bodyDiv w:val="1"/>
      <w:marLeft w:val="0"/>
      <w:marRight w:val="0"/>
      <w:marTop w:val="0"/>
      <w:marBottom w:val="0"/>
      <w:divBdr>
        <w:top w:val="none" w:sz="0" w:space="0" w:color="auto"/>
        <w:left w:val="none" w:sz="0" w:space="0" w:color="auto"/>
        <w:bottom w:val="none" w:sz="0" w:space="0" w:color="auto"/>
        <w:right w:val="none" w:sz="0" w:space="0" w:color="auto"/>
      </w:divBdr>
    </w:div>
    <w:div w:id="510217003">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4238863">
      <w:bodyDiv w:val="1"/>
      <w:marLeft w:val="0"/>
      <w:marRight w:val="0"/>
      <w:marTop w:val="0"/>
      <w:marBottom w:val="0"/>
      <w:divBdr>
        <w:top w:val="none" w:sz="0" w:space="0" w:color="auto"/>
        <w:left w:val="none" w:sz="0" w:space="0" w:color="auto"/>
        <w:bottom w:val="none" w:sz="0" w:space="0" w:color="auto"/>
        <w:right w:val="none" w:sz="0" w:space="0" w:color="auto"/>
      </w:divBdr>
    </w:div>
    <w:div w:id="634872642">
      <w:bodyDiv w:val="1"/>
      <w:marLeft w:val="0"/>
      <w:marRight w:val="0"/>
      <w:marTop w:val="0"/>
      <w:marBottom w:val="0"/>
      <w:divBdr>
        <w:top w:val="none" w:sz="0" w:space="0" w:color="auto"/>
        <w:left w:val="none" w:sz="0" w:space="0" w:color="auto"/>
        <w:bottom w:val="none" w:sz="0" w:space="0" w:color="auto"/>
        <w:right w:val="none" w:sz="0" w:space="0" w:color="auto"/>
      </w:divBdr>
    </w:div>
    <w:div w:id="635643020">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56051950">
      <w:bodyDiv w:val="1"/>
      <w:marLeft w:val="0"/>
      <w:marRight w:val="0"/>
      <w:marTop w:val="0"/>
      <w:marBottom w:val="0"/>
      <w:divBdr>
        <w:top w:val="none" w:sz="0" w:space="0" w:color="auto"/>
        <w:left w:val="none" w:sz="0" w:space="0" w:color="auto"/>
        <w:bottom w:val="none" w:sz="0" w:space="0" w:color="auto"/>
        <w:right w:val="none" w:sz="0" w:space="0" w:color="auto"/>
      </w:divBdr>
    </w:div>
    <w:div w:id="769161519">
      <w:bodyDiv w:val="1"/>
      <w:marLeft w:val="0"/>
      <w:marRight w:val="0"/>
      <w:marTop w:val="0"/>
      <w:marBottom w:val="0"/>
      <w:divBdr>
        <w:top w:val="none" w:sz="0" w:space="0" w:color="auto"/>
        <w:left w:val="none" w:sz="0" w:space="0" w:color="auto"/>
        <w:bottom w:val="none" w:sz="0" w:space="0" w:color="auto"/>
        <w:right w:val="none" w:sz="0" w:space="0" w:color="auto"/>
      </w:divBdr>
    </w:div>
    <w:div w:id="780536737">
      <w:bodyDiv w:val="1"/>
      <w:marLeft w:val="0"/>
      <w:marRight w:val="0"/>
      <w:marTop w:val="0"/>
      <w:marBottom w:val="0"/>
      <w:divBdr>
        <w:top w:val="none" w:sz="0" w:space="0" w:color="auto"/>
        <w:left w:val="none" w:sz="0" w:space="0" w:color="auto"/>
        <w:bottom w:val="none" w:sz="0" w:space="0" w:color="auto"/>
        <w:right w:val="none" w:sz="0" w:space="0" w:color="auto"/>
      </w:divBdr>
    </w:div>
    <w:div w:id="835343808">
      <w:bodyDiv w:val="1"/>
      <w:marLeft w:val="0"/>
      <w:marRight w:val="0"/>
      <w:marTop w:val="0"/>
      <w:marBottom w:val="0"/>
      <w:divBdr>
        <w:top w:val="none" w:sz="0" w:space="0" w:color="auto"/>
        <w:left w:val="none" w:sz="0" w:space="0" w:color="auto"/>
        <w:bottom w:val="none" w:sz="0" w:space="0" w:color="auto"/>
        <w:right w:val="none" w:sz="0" w:space="0" w:color="auto"/>
      </w:divBdr>
    </w:div>
    <w:div w:id="961232945">
      <w:bodyDiv w:val="1"/>
      <w:marLeft w:val="0"/>
      <w:marRight w:val="0"/>
      <w:marTop w:val="0"/>
      <w:marBottom w:val="0"/>
      <w:divBdr>
        <w:top w:val="none" w:sz="0" w:space="0" w:color="auto"/>
        <w:left w:val="none" w:sz="0" w:space="0" w:color="auto"/>
        <w:bottom w:val="none" w:sz="0" w:space="0" w:color="auto"/>
        <w:right w:val="none" w:sz="0" w:space="0" w:color="auto"/>
      </w:divBdr>
    </w:div>
    <w:div w:id="964117841">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42244248">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69117476">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091122531">
      <w:bodyDiv w:val="1"/>
      <w:marLeft w:val="0"/>
      <w:marRight w:val="0"/>
      <w:marTop w:val="0"/>
      <w:marBottom w:val="0"/>
      <w:divBdr>
        <w:top w:val="none" w:sz="0" w:space="0" w:color="auto"/>
        <w:left w:val="none" w:sz="0" w:space="0" w:color="auto"/>
        <w:bottom w:val="none" w:sz="0" w:space="0" w:color="auto"/>
        <w:right w:val="none" w:sz="0" w:space="0" w:color="auto"/>
      </w:divBdr>
    </w:div>
    <w:div w:id="1096485300">
      <w:bodyDiv w:val="1"/>
      <w:marLeft w:val="0"/>
      <w:marRight w:val="0"/>
      <w:marTop w:val="0"/>
      <w:marBottom w:val="0"/>
      <w:divBdr>
        <w:top w:val="none" w:sz="0" w:space="0" w:color="auto"/>
        <w:left w:val="none" w:sz="0" w:space="0" w:color="auto"/>
        <w:bottom w:val="none" w:sz="0" w:space="0" w:color="auto"/>
        <w:right w:val="none" w:sz="0" w:space="0" w:color="auto"/>
      </w:divBdr>
    </w:div>
    <w:div w:id="1137145556">
      <w:bodyDiv w:val="1"/>
      <w:marLeft w:val="0"/>
      <w:marRight w:val="0"/>
      <w:marTop w:val="0"/>
      <w:marBottom w:val="0"/>
      <w:divBdr>
        <w:top w:val="none" w:sz="0" w:space="0" w:color="auto"/>
        <w:left w:val="none" w:sz="0" w:space="0" w:color="auto"/>
        <w:bottom w:val="none" w:sz="0" w:space="0" w:color="auto"/>
        <w:right w:val="none" w:sz="0" w:space="0" w:color="auto"/>
      </w:divBdr>
    </w:div>
    <w:div w:id="1151025292">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228958623">
      <w:bodyDiv w:val="1"/>
      <w:marLeft w:val="0"/>
      <w:marRight w:val="0"/>
      <w:marTop w:val="0"/>
      <w:marBottom w:val="0"/>
      <w:divBdr>
        <w:top w:val="none" w:sz="0" w:space="0" w:color="auto"/>
        <w:left w:val="none" w:sz="0" w:space="0" w:color="auto"/>
        <w:bottom w:val="none" w:sz="0" w:space="0" w:color="auto"/>
        <w:right w:val="none" w:sz="0" w:space="0" w:color="auto"/>
      </w:divBdr>
    </w:div>
    <w:div w:id="1284920189">
      <w:bodyDiv w:val="1"/>
      <w:marLeft w:val="0"/>
      <w:marRight w:val="0"/>
      <w:marTop w:val="0"/>
      <w:marBottom w:val="0"/>
      <w:divBdr>
        <w:top w:val="none" w:sz="0" w:space="0" w:color="auto"/>
        <w:left w:val="none" w:sz="0" w:space="0" w:color="auto"/>
        <w:bottom w:val="none" w:sz="0" w:space="0" w:color="auto"/>
        <w:right w:val="none" w:sz="0" w:space="0" w:color="auto"/>
      </w:divBdr>
    </w:div>
    <w:div w:id="135503672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397824013">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48508433">
      <w:bodyDiv w:val="1"/>
      <w:marLeft w:val="0"/>
      <w:marRight w:val="0"/>
      <w:marTop w:val="0"/>
      <w:marBottom w:val="0"/>
      <w:divBdr>
        <w:top w:val="none" w:sz="0" w:space="0" w:color="auto"/>
        <w:left w:val="none" w:sz="0" w:space="0" w:color="auto"/>
        <w:bottom w:val="none" w:sz="0" w:space="0" w:color="auto"/>
        <w:right w:val="none" w:sz="0" w:space="0" w:color="auto"/>
      </w:divBdr>
    </w:div>
    <w:div w:id="1492915176">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22282995">
      <w:bodyDiv w:val="1"/>
      <w:marLeft w:val="0"/>
      <w:marRight w:val="0"/>
      <w:marTop w:val="0"/>
      <w:marBottom w:val="0"/>
      <w:divBdr>
        <w:top w:val="none" w:sz="0" w:space="0" w:color="auto"/>
        <w:left w:val="none" w:sz="0" w:space="0" w:color="auto"/>
        <w:bottom w:val="none" w:sz="0" w:space="0" w:color="auto"/>
        <w:right w:val="none" w:sz="0" w:space="0" w:color="auto"/>
      </w:divBdr>
    </w:div>
    <w:div w:id="1529680566">
      <w:bodyDiv w:val="1"/>
      <w:marLeft w:val="0"/>
      <w:marRight w:val="0"/>
      <w:marTop w:val="0"/>
      <w:marBottom w:val="0"/>
      <w:divBdr>
        <w:top w:val="none" w:sz="0" w:space="0" w:color="auto"/>
        <w:left w:val="none" w:sz="0" w:space="0" w:color="auto"/>
        <w:bottom w:val="none" w:sz="0" w:space="0" w:color="auto"/>
        <w:right w:val="none" w:sz="0" w:space="0" w:color="auto"/>
      </w:divBdr>
    </w:div>
    <w:div w:id="1549536221">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76158296">
      <w:bodyDiv w:val="1"/>
      <w:marLeft w:val="0"/>
      <w:marRight w:val="0"/>
      <w:marTop w:val="0"/>
      <w:marBottom w:val="0"/>
      <w:divBdr>
        <w:top w:val="none" w:sz="0" w:space="0" w:color="auto"/>
        <w:left w:val="none" w:sz="0" w:space="0" w:color="auto"/>
        <w:bottom w:val="none" w:sz="0" w:space="0" w:color="auto"/>
        <w:right w:val="none" w:sz="0" w:space="0" w:color="auto"/>
      </w:divBdr>
    </w:div>
    <w:div w:id="159320062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08350491">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39266208">
      <w:bodyDiv w:val="1"/>
      <w:marLeft w:val="0"/>
      <w:marRight w:val="0"/>
      <w:marTop w:val="0"/>
      <w:marBottom w:val="0"/>
      <w:divBdr>
        <w:top w:val="none" w:sz="0" w:space="0" w:color="auto"/>
        <w:left w:val="none" w:sz="0" w:space="0" w:color="auto"/>
        <w:bottom w:val="none" w:sz="0" w:space="0" w:color="auto"/>
        <w:right w:val="none" w:sz="0" w:space="0" w:color="auto"/>
      </w:divBdr>
    </w:div>
    <w:div w:id="1657958264">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93340949">
      <w:bodyDiv w:val="1"/>
      <w:marLeft w:val="0"/>
      <w:marRight w:val="0"/>
      <w:marTop w:val="0"/>
      <w:marBottom w:val="0"/>
      <w:divBdr>
        <w:top w:val="none" w:sz="0" w:space="0" w:color="auto"/>
        <w:left w:val="none" w:sz="0" w:space="0" w:color="auto"/>
        <w:bottom w:val="none" w:sz="0" w:space="0" w:color="auto"/>
        <w:right w:val="none" w:sz="0" w:space="0" w:color="auto"/>
      </w:divBdr>
    </w:div>
    <w:div w:id="1695771022">
      <w:bodyDiv w:val="1"/>
      <w:marLeft w:val="0"/>
      <w:marRight w:val="0"/>
      <w:marTop w:val="0"/>
      <w:marBottom w:val="0"/>
      <w:divBdr>
        <w:top w:val="none" w:sz="0" w:space="0" w:color="auto"/>
        <w:left w:val="none" w:sz="0" w:space="0" w:color="auto"/>
        <w:bottom w:val="none" w:sz="0" w:space="0" w:color="auto"/>
        <w:right w:val="none" w:sz="0" w:space="0" w:color="auto"/>
      </w:divBdr>
    </w:div>
    <w:div w:id="1717896087">
      <w:bodyDiv w:val="1"/>
      <w:marLeft w:val="0"/>
      <w:marRight w:val="0"/>
      <w:marTop w:val="0"/>
      <w:marBottom w:val="0"/>
      <w:divBdr>
        <w:top w:val="none" w:sz="0" w:space="0" w:color="auto"/>
        <w:left w:val="none" w:sz="0" w:space="0" w:color="auto"/>
        <w:bottom w:val="none" w:sz="0" w:space="0" w:color="auto"/>
        <w:right w:val="none" w:sz="0" w:space="0" w:color="auto"/>
      </w:divBdr>
    </w:div>
    <w:div w:id="173403917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761636521">
      <w:bodyDiv w:val="1"/>
      <w:marLeft w:val="0"/>
      <w:marRight w:val="0"/>
      <w:marTop w:val="0"/>
      <w:marBottom w:val="0"/>
      <w:divBdr>
        <w:top w:val="none" w:sz="0" w:space="0" w:color="auto"/>
        <w:left w:val="none" w:sz="0" w:space="0" w:color="auto"/>
        <w:bottom w:val="none" w:sz="0" w:space="0" w:color="auto"/>
        <w:right w:val="none" w:sz="0" w:space="0" w:color="auto"/>
      </w:divBdr>
    </w:div>
    <w:div w:id="1816675115">
      <w:bodyDiv w:val="1"/>
      <w:marLeft w:val="0"/>
      <w:marRight w:val="0"/>
      <w:marTop w:val="0"/>
      <w:marBottom w:val="0"/>
      <w:divBdr>
        <w:top w:val="none" w:sz="0" w:space="0" w:color="auto"/>
        <w:left w:val="none" w:sz="0" w:space="0" w:color="auto"/>
        <w:bottom w:val="none" w:sz="0" w:space="0" w:color="auto"/>
        <w:right w:val="none" w:sz="0" w:space="0" w:color="auto"/>
      </w:divBdr>
    </w:div>
    <w:div w:id="1819417730">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34624104">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1991866064">
      <w:bodyDiv w:val="1"/>
      <w:marLeft w:val="0"/>
      <w:marRight w:val="0"/>
      <w:marTop w:val="0"/>
      <w:marBottom w:val="0"/>
      <w:divBdr>
        <w:top w:val="none" w:sz="0" w:space="0" w:color="auto"/>
        <w:left w:val="none" w:sz="0" w:space="0" w:color="auto"/>
        <w:bottom w:val="none" w:sz="0" w:space="0" w:color="auto"/>
        <w:right w:val="none" w:sz="0" w:space="0" w:color="auto"/>
      </w:divBdr>
    </w:div>
    <w:div w:id="1992369792">
      <w:bodyDiv w:val="1"/>
      <w:marLeft w:val="0"/>
      <w:marRight w:val="0"/>
      <w:marTop w:val="0"/>
      <w:marBottom w:val="0"/>
      <w:divBdr>
        <w:top w:val="none" w:sz="0" w:space="0" w:color="auto"/>
        <w:left w:val="none" w:sz="0" w:space="0" w:color="auto"/>
        <w:bottom w:val="none" w:sz="0" w:space="0" w:color="auto"/>
        <w:right w:val="none" w:sz="0" w:space="0" w:color="auto"/>
      </w:divBdr>
    </w:div>
    <w:div w:id="1994092403">
      <w:bodyDiv w:val="1"/>
      <w:marLeft w:val="0"/>
      <w:marRight w:val="0"/>
      <w:marTop w:val="0"/>
      <w:marBottom w:val="0"/>
      <w:divBdr>
        <w:top w:val="none" w:sz="0" w:space="0" w:color="auto"/>
        <w:left w:val="none" w:sz="0" w:space="0" w:color="auto"/>
        <w:bottom w:val="none" w:sz="0" w:space="0" w:color="auto"/>
        <w:right w:val="none" w:sz="0" w:space="0" w:color="auto"/>
      </w:divBdr>
    </w:div>
    <w:div w:id="2005931293">
      <w:bodyDiv w:val="1"/>
      <w:marLeft w:val="0"/>
      <w:marRight w:val="0"/>
      <w:marTop w:val="0"/>
      <w:marBottom w:val="0"/>
      <w:divBdr>
        <w:top w:val="none" w:sz="0" w:space="0" w:color="auto"/>
        <w:left w:val="none" w:sz="0" w:space="0" w:color="auto"/>
        <w:bottom w:val="none" w:sz="0" w:space="0" w:color="auto"/>
        <w:right w:val="none" w:sz="0" w:space="0" w:color="auto"/>
      </w:divBdr>
    </w:div>
    <w:div w:id="2017926365">
      <w:bodyDiv w:val="1"/>
      <w:marLeft w:val="0"/>
      <w:marRight w:val="0"/>
      <w:marTop w:val="0"/>
      <w:marBottom w:val="0"/>
      <w:divBdr>
        <w:top w:val="none" w:sz="0" w:space="0" w:color="auto"/>
        <w:left w:val="none" w:sz="0" w:space="0" w:color="auto"/>
        <w:bottom w:val="none" w:sz="0" w:space="0" w:color="auto"/>
        <w:right w:val="none" w:sz="0" w:space="0" w:color="auto"/>
      </w:divBdr>
    </w:div>
    <w:div w:id="213609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UNITOOLTS-325-327</_dlc_DocId>
    <_dlc_DocIdUrl xmlns="bf4c0e24-4363-4a2c-98c4-ba38f29833df">
      <Url>https://intranet.undp.org/unit/oolts/oso/psu/_layouts/15/DocIdRedir.aspx?ID=UNITOOLTS-325-327</Url>
      <Description>UNITOOLTS-325-327</Description>
    </_dlc_DocIdUrl>
    <UNDPPOPPFunctionalArea xmlns="c2f0dc93-a445-4f4b-bde9-3248453c8458">Contract and Procurement</UNDPPOPPFunctionalArea>
    <c0f5d6bc94c24efb8cb3448ca9792810 xmlns="c2f0dc93-a445-4f4b-bde9-3248453c8458">
      <Terms xmlns="http://schemas.microsoft.com/office/infopath/2007/PartnerControls"/>
    </c0f5d6bc94c24efb8cb3448ca9792810>
    <UndpOUCode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UndpIsTemplate xmlns="c2f0dc93-a445-4f4b-bde9-3248453c8458">Yes</UndpIsTemplate>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Adenike Akoh</_Publisher>
    <UndpDocStatus xmlns="c2f0dc93-a445-4f4b-bde9-3248453c8458" xsi:nil="true"/>
    <UNDPDocumentCategoryTaxHTField0 xmlns="1ed4137b-41b2-488b-8250-6d369ec27664">
      <Terms xmlns="http://schemas.microsoft.com/office/infopath/2007/PartnerControls"/>
    </UNDPDocumentCategoryTaxHTField0>
    <UNDPPublishedDate xmlns="c2f0dc93-a445-4f4b-bde9-3248453c8458" xsi:nil="true"/>
    <UndpClassificationLevel xmlns="1ed4137b-41b2-488b-8250-6d369ec27664" xsi:nil="true"/>
    <UndpDocFormat xmlns="1ed4137b-41b2-488b-8250-6d369ec27664" xsi:nil="true"/>
    <c4e2ab2cc9354bbf9064eeb465a566ea xmlns="1ed4137b-41b2-488b-8250-6d369ec27664">
      <Terms xmlns="http://schemas.microsoft.com/office/infopath/2007/PartnerControls"/>
    </c4e2ab2cc9354bbf9064eeb465a566ea>
    <UndpDocID xmlns="1ed4137b-41b2-488b-8250-6d369ec2766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6DA5F-C39C-4952-9D1F-E9958ACBD9E1}">
  <ds:schemaRefs>
    <ds:schemaRef ds:uri="http://schemas.microsoft.com/sharepoint/events"/>
  </ds:schemaRefs>
</ds:datastoreItem>
</file>

<file path=customXml/itemProps2.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3.xml><?xml version="1.0" encoding="utf-8"?>
<ds:datastoreItem xmlns:ds="http://schemas.openxmlformats.org/officeDocument/2006/customXml" ds:itemID="{40DD4433-C631-4C9A-9A7D-E87820380101}">
  <ds:schemaRef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f4c0e24-4363-4a2c-98c4-ba38f29833df"/>
    <ds:schemaRef ds:uri="http://schemas.microsoft.com/office/2006/documentManagement/types"/>
    <ds:schemaRef ds:uri="1ed4137b-41b2-488b-8250-6d369ec27664"/>
    <ds:schemaRef ds:uri="c2f0dc93-a445-4f4b-bde9-3248453c8458"/>
    <ds:schemaRef ds:uri="http://purl.org/dc/dcmitype/"/>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C3596658-3DA4-4FC2-BE3A-78F931251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EEDB3E-A837-4A87-AFFD-EFC1649D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7909</Words>
  <Characters>45084</Characters>
  <Application>Microsoft Office Word</Application>
  <DocSecurity>0</DocSecurity>
  <Lines>375</Lines>
  <Paragraphs>105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Invitation to Bid (ITB)</vt:lpstr>
      <vt:lpstr>Invitation to Bid (ITB)</vt:lpstr>
    </vt:vector>
  </TitlesOfParts>
  <Company>Microsoft</Company>
  <LinksUpToDate>false</LinksUpToDate>
  <CharactersWithSpaces>52888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Ersin Dagdur</cp:lastModifiedBy>
  <cp:revision>2</cp:revision>
  <cp:lastPrinted>2019-02-08T08:21:00Z</cp:lastPrinted>
  <dcterms:created xsi:type="dcterms:W3CDTF">2019-02-08T12:05:00Z</dcterms:created>
  <dcterms:modified xsi:type="dcterms:W3CDTF">2019-02-08T12:05:00Z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0x010100F075C04BA242A84ABD3293E3AD35CDA4005C85B3E19A94F84C9F16C8AB020B841B</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