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67B1D" w14:textId="467BBFA5" w:rsidR="00070D45" w:rsidRDefault="00C455AC" w:rsidP="00DA4B77">
      <w:pPr>
        <w:jc w:val="center"/>
        <w:rPr>
          <w:rFonts w:ascii="Calibri Light" w:hAnsi="Calibri Light" w:cs="Calibri Light"/>
          <w:b/>
          <w:bCs/>
          <w:sz w:val="32"/>
          <w:szCs w:val="32"/>
        </w:rPr>
      </w:pPr>
      <w:r w:rsidRPr="002C249D">
        <w:rPr>
          <w:rFonts w:ascii="Calibri Light" w:hAnsi="Calibri Light" w:cs="Calibri Light"/>
          <w:b/>
          <w:bCs/>
          <w:sz w:val="32"/>
          <w:szCs w:val="32"/>
        </w:rPr>
        <w:t>SUPPLIER PROFILE FORM</w:t>
      </w:r>
    </w:p>
    <w:p w14:paraId="1473F56F" w14:textId="77777777" w:rsidR="00DA4B77" w:rsidRPr="00DA4B77" w:rsidRDefault="00DA4B77" w:rsidP="00DA4B77">
      <w:pPr>
        <w:rPr>
          <w:rFonts w:ascii="Calibri Light" w:hAnsi="Calibri Light" w:cs="Calibri Light"/>
          <w:b/>
          <w:bCs/>
          <w:sz w:val="32"/>
          <w:szCs w:val="32"/>
        </w:rPr>
      </w:pPr>
    </w:p>
    <w:p w14:paraId="1CF75358" w14:textId="33314113" w:rsidR="00D63491" w:rsidRDefault="009920A2" w:rsidP="009920A2">
      <w:pPr>
        <w:rPr>
          <w:rFonts w:ascii="Calibri Light" w:hAnsi="Calibri Light" w:cs="Calibri Light"/>
          <w:b/>
          <w:color w:val="CC0066"/>
          <w:sz w:val="20"/>
          <w:szCs w:val="20"/>
          <w:lang w:val="en-ZA"/>
        </w:rPr>
      </w:pPr>
      <w:r w:rsidRPr="009920A2">
        <w:rPr>
          <w:rFonts w:ascii="Calibri Light" w:hAnsi="Calibri Light" w:cs="Calibri Light"/>
          <w:sz w:val="20"/>
          <w:szCs w:val="20"/>
          <w:lang w:val="en-GB"/>
        </w:rPr>
        <w:t xml:space="preserve">To register under the </w:t>
      </w:r>
      <w:r w:rsidRPr="009920A2">
        <w:rPr>
          <w:rFonts w:ascii="Calibri Light" w:hAnsi="Calibri Light" w:cs="Calibri Light"/>
          <w:b/>
          <w:bCs/>
          <w:sz w:val="20"/>
          <w:szCs w:val="20"/>
          <w:u w:val="single"/>
          <w:lang w:val="en-GB"/>
        </w:rPr>
        <w:t>UNICEF Supplier Database</w:t>
      </w:r>
      <w:r w:rsidRPr="009920A2">
        <w:rPr>
          <w:rFonts w:ascii="Calibri Light" w:hAnsi="Calibri Light" w:cs="Calibri Light"/>
          <w:sz w:val="20"/>
          <w:szCs w:val="20"/>
          <w:lang w:val="en-GB"/>
        </w:rPr>
        <w:t xml:space="preserve">, interested organizations are required to complete this </w:t>
      </w:r>
      <w:r w:rsidRPr="009920A2">
        <w:rPr>
          <w:rFonts w:ascii="Calibri Light" w:hAnsi="Calibri Light" w:cs="Calibri Light"/>
          <w:b/>
          <w:bCs/>
          <w:sz w:val="20"/>
          <w:szCs w:val="20"/>
          <w:lang w:val="en-GB"/>
        </w:rPr>
        <w:t>Supplier Profile Form</w:t>
      </w:r>
      <w:r>
        <w:rPr>
          <w:rFonts w:ascii="Calibri Light" w:hAnsi="Calibri Light" w:cs="Calibri Light"/>
          <w:b/>
          <w:bCs/>
          <w:sz w:val="20"/>
          <w:szCs w:val="20"/>
          <w:lang w:val="en-GB"/>
        </w:rPr>
        <w:t>.</w:t>
      </w:r>
      <w:r w:rsidRPr="009920A2">
        <w:rPr>
          <w:rFonts w:ascii="Calibri Light" w:hAnsi="Calibri Light" w:cs="Calibri Light"/>
          <w:sz w:val="20"/>
          <w:szCs w:val="20"/>
          <w:lang w:val="en-GB"/>
        </w:rPr>
        <w:t xml:space="preserve"> </w:t>
      </w:r>
    </w:p>
    <w:p w14:paraId="039A47CE" w14:textId="77777777" w:rsidR="009920A2" w:rsidRPr="009920A2" w:rsidRDefault="009920A2" w:rsidP="009920A2">
      <w:pPr>
        <w:rPr>
          <w:rFonts w:ascii="Calibri Light" w:hAnsi="Calibri Light" w:cs="Calibri Light"/>
          <w:b/>
          <w:color w:val="CC0066"/>
          <w:sz w:val="20"/>
          <w:szCs w:val="20"/>
          <w:lang w:val="en-ZA"/>
        </w:rPr>
      </w:pPr>
    </w:p>
    <w:p w14:paraId="5745080C" w14:textId="20BC077B" w:rsidR="00D63491" w:rsidRPr="009920A2" w:rsidRDefault="00D63491" w:rsidP="00070D45">
      <w:pPr>
        <w:jc w:val="both"/>
        <w:rPr>
          <w:rFonts w:ascii="Calibri Light" w:hAnsi="Calibri Light" w:cs="Calibri Light"/>
          <w:b/>
          <w:bCs/>
          <w:color w:val="0070C0"/>
          <w:sz w:val="20"/>
          <w:szCs w:val="20"/>
        </w:rPr>
      </w:pPr>
      <w:r w:rsidRPr="009920A2">
        <w:rPr>
          <w:rFonts w:ascii="Calibri Light" w:hAnsi="Calibri Light" w:cs="Calibri Light"/>
          <w:b/>
          <w:bCs/>
          <w:color w:val="0070C0"/>
          <w:sz w:val="20"/>
          <w:szCs w:val="20"/>
        </w:rPr>
        <w:t>Requested information is for U</w:t>
      </w:r>
      <w:r w:rsidR="00B2297F" w:rsidRPr="009920A2">
        <w:rPr>
          <w:rFonts w:ascii="Calibri Light" w:hAnsi="Calibri Light" w:cs="Calibri Light"/>
          <w:b/>
          <w:bCs/>
          <w:color w:val="0070C0"/>
          <w:sz w:val="20"/>
          <w:szCs w:val="20"/>
        </w:rPr>
        <w:t>NICEF</w:t>
      </w:r>
      <w:r w:rsidR="009920A2" w:rsidRPr="009920A2">
        <w:rPr>
          <w:rFonts w:ascii="Calibri Light" w:hAnsi="Calibri Light" w:cs="Calibri Light"/>
          <w:b/>
          <w:bCs/>
          <w:color w:val="0070C0"/>
          <w:sz w:val="20"/>
          <w:szCs w:val="20"/>
        </w:rPr>
        <w:t>’s and all UN agencies’</w:t>
      </w:r>
      <w:r w:rsidRPr="009920A2">
        <w:rPr>
          <w:rFonts w:ascii="Calibri Light" w:hAnsi="Calibri Light" w:cs="Calibri Light"/>
          <w:b/>
          <w:bCs/>
          <w:color w:val="0070C0"/>
          <w:sz w:val="20"/>
          <w:szCs w:val="20"/>
        </w:rPr>
        <w:t xml:space="preserve"> internal use only and will be treated as confidential. </w:t>
      </w:r>
    </w:p>
    <w:p w14:paraId="0E528D3A" w14:textId="77777777" w:rsidR="00D63491" w:rsidRPr="009920A2" w:rsidRDefault="00D63491" w:rsidP="00070D45">
      <w:pPr>
        <w:autoSpaceDE w:val="0"/>
        <w:autoSpaceDN w:val="0"/>
        <w:adjustRightInd w:val="0"/>
        <w:ind w:firstLine="720"/>
        <w:jc w:val="both"/>
        <w:rPr>
          <w:rFonts w:ascii="Calibri Light" w:hAnsi="Calibri Light" w:cs="Calibri Light"/>
          <w:sz w:val="20"/>
          <w:szCs w:val="20"/>
        </w:rPr>
      </w:pPr>
    </w:p>
    <w:p w14:paraId="3275015F" w14:textId="0973F72E" w:rsidR="00DA4B77" w:rsidRDefault="00DA4B77" w:rsidP="009920A2">
      <w:pPr>
        <w:autoSpaceDE w:val="0"/>
        <w:autoSpaceDN w:val="0"/>
        <w:adjustRightInd w:val="0"/>
        <w:jc w:val="both"/>
        <w:rPr>
          <w:rFonts w:ascii="Calibri Light" w:hAnsi="Calibri Light" w:cs="Calibri Light"/>
          <w:sz w:val="20"/>
          <w:szCs w:val="20"/>
        </w:rPr>
      </w:pPr>
      <w:r>
        <w:rPr>
          <w:rFonts w:ascii="Calibri Light" w:hAnsi="Calibri Light" w:cs="Calibri Light"/>
          <w:sz w:val="20"/>
          <w:szCs w:val="20"/>
        </w:rPr>
        <w:t>In completing and submitting this form, you confirm that:</w:t>
      </w:r>
    </w:p>
    <w:p w14:paraId="03BEDB31" w14:textId="77777777" w:rsidR="00DA4B77" w:rsidRDefault="00D63491" w:rsidP="00DA4B77">
      <w:pPr>
        <w:pStyle w:val="ListParagraph"/>
        <w:numPr>
          <w:ilvl w:val="0"/>
          <w:numId w:val="20"/>
        </w:numPr>
        <w:autoSpaceDE w:val="0"/>
        <w:autoSpaceDN w:val="0"/>
        <w:adjustRightInd w:val="0"/>
        <w:spacing w:before="80" w:after="80"/>
        <w:jc w:val="both"/>
        <w:rPr>
          <w:rFonts w:ascii="Calibri Light" w:hAnsi="Calibri Light" w:cs="Calibri Light"/>
          <w:sz w:val="20"/>
          <w:szCs w:val="20"/>
        </w:rPr>
      </w:pPr>
      <w:r w:rsidRPr="00DA4B77">
        <w:rPr>
          <w:rFonts w:ascii="Calibri Light" w:hAnsi="Calibri Light" w:cs="Calibri Light"/>
          <w:sz w:val="20"/>
          <w:szCs w:val="20"/>
        </w:rPr>
        <w:t xml:space="preserve">Your subsidiaries, agents, </w:t>
      </w:r>
      <w:r w:rsidR="00826C86" w:rsidRPr="00DA4B77">
        <w:rPr>
          <w:rFonts w:ascii="Calibri Light" w:hAnsi="Calibri Light" w:cs="Calibri Light"/>
          <w:sz w:val="20"/>
          <w:szCs w:val="20"/>
        </w:rPr>
        <w:t>intermediaries,</w:t>
      </w:r>
      <w:r w:rsidRPr="00DA4B77">
        <w:rPr>
          <w:rFonts w:ascii="Calibri Light" w:hAnsi="Calibri Light" w:cs="Calibri Light"/>
          <w:sz w:val="20"/>
          <w:szCs w:val="20"/>
        </w:rPr>
        <w:t xml:space="preserve"> and principals agree to cooperate with the United Nations offices during any investigative processes undertaken by them, either before during or after execution of a contract, including providing all required documents, company records, access to employees, </w:t>
      </w:r>
      <w:proofErr w:type="gramStart"/>
      <w:r w:rsidRPr="00DA4B77">
        <w:rPr>
          <w:rFonts w:ascii="Calibri Light" w:hAnsi="Calibri Light" w:cs="Calibri Light"/>
          <w:sz w:val="20"/>
          <w:szCs w:val="20"/>
        </w:rPr>
        <w:t>officers</w:t>
      </w:r>
      <w:proofErr w:type="gramEnd"/>
      <w:r w:rsidRPr="00DA4B77">
        <w:rPr>
          <w:rFonts w:ascii="Calibri Light" w:hAnsi="Calibri Light" w:cs="Calibri Light"/>
          <w:sz w:val="20"/>
          <w:szCs w:val="20"/>
        </w:rPr>
        <w:t xml:space="preserve"> and staff, as well as financial information.</w:t>
      </w:r>
    </w:p>
    <w:p w14:paraId="7007B8AA" w14:textId="77777777" w:rsidR="00DA4B77" w:rsidRDefault="00D63491" w:rsidP="00DA4B77">
      <w:pPr>
        <w:pStyle w:val="ListParagraph"/>
        <w:numPr>
          <w:ilvl w:val="0"/>
          <w:numId w:val="20"/>
        </w:numPr>
        <w:autoSpaceDE w:val="0"/>
        <w:autoSpaceDN w:val="0"/>
        <w:adjustRightInd w:val="0"/>
        <w:spacing w:before="80" w:after="80"/>
        <w:jc w:val="both"/>
        <w:rPr>
          <w:rFonts w:ascii="Calibri Light" w:hAnsi="Calibri Light" w:cs="Calibri Light"/>
          <w:sz w:val="20"/>
          <w:szCs w:val="20"/>
        </w:rPr>
      </w:pPr>
      <w:r w:rsidRPr="00DA4B77">
        <w:rPr>
          <w:rFonts w:ascii="Calibri Light" w:hAnsi="Calibri Light" w:cs="Calibri Light"/>
          <w:sz w:val="20"/>
          <w:szCs w:val="20"/>
        </w:rPr>
        <w:t xml:space="preserve">Your company (both parent and/or subsidiaries, if applicable) is not currently removed, </w:t>
      </w:r>
      <w:proofErr w:type="gramStart"/>
      <w:r w:rsidRPr="00DA4B77">
        <w:rPr>
          <w:rFonts w:ascii="Calibri Light" w:hAnsi="Calibri Light" w:cs="Calibri Light"/>
          <w:sz w:val="20"/>
          <w:szCs w:val="20"/>
        </w:rPr>
        <w:t>invalidated</w:t>
      </w:r>
      <w:proofErr w:type="gramEnd"/>
      <w:r w:rsidRPr="00DA4B77">
        <w:rPr>
          <w:rFonts w:ascii="Calibri Light" w:hAnsi="Calibri Light" w:cs="Calibri Light"/>
          <w:sz w:val="20"/>
          <w:szCs w:val="20"/>
        </w:rPr>
        <w:t xml:space="preserve"> or suspended by the U</w:t>
      </w:r>
      <w:r w:rsidR="00E01732" w:rsidRPr="00DA4B77">
        <w:rPr>
          <w:rFonts w:ascii="Calibri Light" w:hAnsi="Calibri Light" w:cs="Calibri Light"/>
          <w:sz w:val="20"/>
          <w:szCs w:val="20"/>
        </w:rPr>
        <w:t xml:space="preserve">nited </w:t>
      </w:r>
      <w:r w:rsidRPr="00DA4B77">
        <w:rPr>
          <w:rFonts w:ascii="Calibri Light" w:hAnsi="Calibri Light" w:cs="Calibri Light"/>
          <w:sz w:val="20"/>
          <w:szCs w:val="20"/>
        </w:rPr>
        <w:t>N</w:t>
      </w:r>
      <w:r w:rsidR="00E01732" w:rsidRPr="00DA4B77">
        <w:rPr>
          <w:rFonts w:ascii="Calibri Light" w:hAnsi="Calibri Light" w:cs="Calibri Light"/>
          <w:sz w:val="20"/>
          <w:szCs w:val="20"/>
        </w:rPr>
        <w:t>ations</w:t>
      </w:r>
      <w:r w:rsidRPr="00DA4B77">
        <w:rPr>
          <w:rFonts w:ascii="Calibri Light" w:hAnsi="Calibri Light" w:cs="Calibri Light"/>
          <w:sz w:val="20"/>
          <w:szCs w:val="20"/>
        </w:rPr>
        <w:t xml:space="preserve"> Headquarters</w:t>
      </w:r>
      <w:r w:rsidR="00E01732" w:rsidRPr="00DA4B77">
        <w:rPr>
          <w:rFonts w:ascii="Calibri Light" w:hAnsi="Calibri Light" w:cs="Calibri Light"/>
          <w:sz w:val="20"/>
          <w:szCs w:val="20"/>
        </w:rPr>
        <w:t xml:space="preserve"> (UN)</w:t>
      </w:r>
      <w:r w:rsidRPr="00DA4B77">
        <w:rPr>
          <w:rFonts w:ascii="Calibri Light" w:hAnsi="Calibri Light" w:cs="Calibri Light"/>
          <w:sz w:val="20"/>
          <w:szCs w:val="20"/>
        </w:rPr>
        <w:t>, field missions or other UN organizations (including the World Bank) and is not under investigation by a government or UN Member State.</w:t>
      </w:r>
    </w:p>
    <w:p w14:paraId="2DF393C9" w14:textId="77777777" w:rsidR="00DA4B77" w:rsidRDefault="00D63491" w:rsidP="00DA4B77">
      <w:pPr>
        <w:pStyle w:val="ListParagraph"/>
        <w:numPr>
          <w:ilvl w:val="0"/>
          <w:numId w:val="20"/>
        </w:numPr>
        <w:autoSpaceDE w:val="0"/>
        <w:autoSpaceDN w:val="0"/>
        <w:adjustRightInd w:val="0"/>
        <w:spacing w:before="80" w:after="80"/>
        <w:jc w:val="both"/>
        <w:rPr>
          <w:rFonts w:ascii="Calibri Light" w:hAnsi="Calibri Light" w:cs="Calibri Light"/>
          <w:sz w:val="20"/>
          <w:szCs w:val="20"/>
        </w:rPr>
      </w:pPr>
      <w:r w:rsidRPr="00DA4B77">
        <w:rPr>
          <w:rFonts w:ascii="Calibri Light" w:hAnsi="Calibri Light" w:cs="Calibri Light"/>
          <w:sz w:val="20"/>
          <w:szCs w:val="20"/>
        </w:rPr>
        <w:t xml:space="preserve">You have no outstanding bankruptcy, judgment or pending legal action that could impair operating as a </w:t>
      </w:r>
      <w:r w:rsidRPr="00DA4B77">
        <w:rPr>
          <w:rFonts w:ascii="Calibri Light" w:hAnsi="Calibri Light" w:cs="Calibri Light"/>
          <w:i/>
          <w:iCs/>
          <w:sz w:val="20"/>
          <w:szCs w:val="20"/>
        </w:rPr>
        <w:t>going concern</w:t>
      </w:r>
      <w:r w:rsidRPr="00DA4B77">
        <w:rPr>
          <w:rFonts w:ascii="Calibri Light" w:hAnsi="Calibri Light" w:cs="Calibri Light"/>
          <w:sz w:val="20"/>
          <w:szCs w:val="20"/>
        </w:rPr>
        <w:t>.</w:t>
      </w:r>
    </w:p>
    <w:p w14:paraId="034E6F56" w14:textId="77777777" w:rsidR="00DA4B77" w:rsidRPr="00DA4B77" w:rsidRDefault="00D63491" w:rsidP="00DA4B77">
      <w:pPr>
        <w:pStyle w:val="ListParagraph"/>
        <w:numPr>
          <w:ilvl w:val="0"/>
          <w:numId w:val="20"/>
        </w:numPr>
        <w:autoSpaceDE w:val="0"/>
        <w:autoSpaceDN w:val="0"/>
        <w:adjustRightInd w:val="0"/>
        <w:spacing w:before="80" w:after="80"/>
        <w:jc w:val="both"/>
        <w:rPr>
          <w:rFonts w:ascii="Calibri Light" w:hAnsi="Calibri Light" w:cs="Calibri Light"/>
          <w:sz w:val="20"/>
          <w:szCs w:val="20"/>
        </w:rPr>
      </w:pPr>
      <w:r w:rsidRPr="00DA4B77">
        <w:rPr>
          <w:rFonts w:ascii="Calibri Light" w:hAnsi="Calibri Light" w:cs="Calibri Light"/>
          <w:sz w:val="20"/>
        </w:rPr>
        <w:t xml:space="preserve">The UN reserves the right to terminate any contract unconditionally and without liability </w:t>
      </w:r>
      <w:proofErr w:type="gramStart"/>
      <w:r w:rsidRPr="00DA4B77">
        <w:rPr>
          <w:rFonts w:ascii="Calibri Light" w:hAnsi="Calibri Light" w:cs="Calibri Light"/>
          <w:sz w:val="20"/>
        </w:rPr>
        <w:t>in the event that</w:t>
      </w:r>
      <w:proofErr w:type="gramEnd"/>
      <w:r w:rsidRPr="00DA4B77">
        <w:rPr>
          <w:rFonts w:ascii="Calibri Light" w:hAnsi="Calibri Light" w:cs="Calibri Light"/>
          <w:sz w:val="20"/>
        </w:rPr>
        <w:t xml:space="preserve"> the supplier is discovered to be in non-compliance with the national </w:t>
      </w:r>
      <w:proofErr w:type="spellStart"/>
      <w:r w:rsidRPr="00DA4B77">
        <w:rPr>
          <w:rFonts w:ascii="Calibri Light" w:hAnsi="Calibri Light" w:cs="Calibri Light"/>
          <w:sz w:val="20"/>
        </w:rPr>
        <w:t>labour</w:t>
      </w:r>
      <w:proofErr w:type="spellEnd"/>
      <w:r w:rsidRPr="00DA4B77">
        <w:rPr>
          <w:rFonts w:ascii="Calibri Light" w:hAnsi="Calibri Light" w:cs="Calibri Light"/>
          <w:sz w:val="20"/>
        </w:rPr>
        <w:t xml:space="preserve"> laws and regulations with respect to child employment.</w:t>
      </w:r>
    </w:p>
    <w:p w14:paraId="5FD94C53" w14:textId="499C113F" w:rsidR="00D63491" w:rsidRPr="00DA4B77" w:rsidRDefault="00D63491" w:rsidP="00DA4B77">
      <w:pPr>
        <w:pStyle w:val="ListParagraph"/>
        <w:numPr>
          <w:ilvl w:val="0"/>
          <w:numId w:val="20"/>
        </w:numPr>
        <w:autoSpaceDE w:val="0"/>
        <w:autoSpaceDN w:val="0"/>
        <w:adjustRightInd w:val="0"/>
        <w:spacing w:before="80" w:after="80"/>
        <w:jc w:val="both"/>
        <w:rPr>
          <w:rFonts w:ascii="Calibri Light" w:hAnsi="Calibri Light" w:cs="Calibri Light"/>
          <w:sz w:val="20"/>
          <w:szCs w:val="20"/>
        </w:rPr>
      </w:pPr>
      <w:r w:rsidRPr="00DA4B77">
        <w:rPr>
          <w:rFonts w:ascii="Calibri Light" w:hAnsi="Calibri Light" w:cs="Calibri Light"/>
          <w:sz w:val="20"/>
        </w:rPr>
        <w:t xml:space="preserve">The supplier guarantees that neither the supplier’s company, nor any of its affiliates, nor any subsidiaries controlled by supplier’s company, is engaged in the sale or manufacture of anti-personnel mines or of components utilized in the manufacture of anti-personnel mines. The supplier recognizes that a breach of this provision will entitle the UN to terminate its contract with the supplier. </w:t>
      </w:r>
    </w:p>
    <w:p w14:paraId="2E51E5FE" w14:textId="77777777" w:rsidR="00D63491" w:rsidRPr="009920A2" w:rsidRDefault="00D63491" w:rsidP="00070D45">
      <w:pPr>
        <w:ind w:firstLine="720"/>
        <w:jc w:val="both"/>
        <w:rPr>
          <w:rFonts w:ascii="Calibri Light" w:hAnsi="Calibri Light" w:cs="Calibri Light"/>
          <w:sz w:val="20"/>
          <w:szCs w:val="20"/>
        </w:rPr>
      </w:pPr>
    </w:p>
    <w:p w14:paraId="16F112F3" w14:textId="77777777" w:rsidR="00D63491" w:rsidRPr="009920A2" w:rsidRDefault="00D63491" w:rsidP="00070D45">
      <w:pPr>
        <w:autoSpaceDE w:val="0"/>
        <w:autoSpaceDN w:val="0"/>
        <w:adjustRightInd w:val="0"/>
        <w:jc w:val="both"/>
        <w:rPr>
          <w:rFonts w:ascii="Calibri Light" w:hAnsi="Calibri Light" w:cs="Calibri Light"/>
          <w:sz w:val="20"/>
          <w:szCs w:val="20"/>
        </w:rPr>
      </w:pPr>
      <w:r w:rsidRPr="009920A2">
        <w:rPr>
          <w:rFonts w:ascii="Calibri Light" w:hAnsi="Calibri Light" w:cs="Calibri Light"/>
          <w:b/>
          <w:bCs/>
          <w:sz w:val="20"/>
          <w:szCs w:val="20"/>
        </w:rPr>
        <w:t>IMPORTANT NOTICE:</w:t>
      </w:r>
      <w:r w:rsidRPr="009920A2">
        <w:rPr>
          <w:rFonts w:ascii="Calibri Light" w:hAnsi="Calibri Light" w:cs="Calibri Light"/>
          <w:bCs/>
          <w:sz w:val="20"/>
          <w:szCs w:val="20"/>
        </w:rPr>
        <w:t xml:space="preserve"> Any false, </w:t>
      </w:r>
      <w:proofErr w:type="gramStart"/>
      <w:r w:rsidRPr="009920A2">
        <w:rPr>
          <w:rFonts w:ascii="Calibri Light" w:hAnsi="Calibri Light" w:cs="Calibri Light"/>
          <w:bCs/>
          <w:sz w:val="20"/>
          <w:szCs w:val="20"/>
        </w:rPr>
        <w:t>incomplete</w:t>
      </w:r>
      <w:proofErr w:type="gramEnd"/>
      <w:r w:rsidRPr="009920A2">
        <w:rPr>
          <w:rFonts w:ascii="Calibri Light" w:hAnsi="Calibri Light" w:cs="Calibri Light"/>
          <w:bCs/>
          <w:sz w:val="20"/>
          <w:szCs w:val="20"/>
        </w:rPr>
        <w:t xml:space="preserve"> or defective vendor registration may result in the rejection of the application or cancellation of an already existing registration.</w:t>
      </w:r>
    </w:p>
    <w:p w14:paraId="3970A74E" w14:textId="77777777" w:rsidR="00D63491" w:rsidRPr="009920A2" w:rsidRDefault="00D63491" w:rsidP="00070D45">
      <w:pPr>
        <w:ind w:firstLine="720"/>
        <w:jc w:val="both"/>
        <w:rPr>
          <w:rFonts w:ascii="Calibri Light" w:hAnsi="Calibri Light" w:cs="Calibri Light"/>
          <w:sz w:val="20"/>
          <w:szCs w:val="20"/>
        </w:rPr>
      </w:pPr>
    </w:p>
    <w:p w14:paraId="31CF2990" w14:textId="77777777" w:rsidR="00D63491" w:rsidRPr="009920A2" w:rsidRDefault="00D63491" w:rsidP="00070D45">
      <w:pPr>
        <w:pStyle w:val="BodyTextIndent"/>
        <w:ind w:firstLine="0"/>
        <w:jc w:val="both"/>
        <w:rPr>
          <w:rFonts w:ascii="Calibri Light" w:hAnsi="Calibri Light" w:cs="Calibri Light"/>
          <w:sz w:val="20"/>
        </w:rPr>
      </w:pPr>
      <w:r w:rsidRPr="009920A2">
        <w:rPr>
          <w:rFonts w:ascii="Calibri Light" w:hAnsi="Calibri Light" w:cs="Calibri Light"/>
          <w:sz w:val="20"/>
        </w:rPr>
        <w:t>I, representing the Company, acknowledge and ensure the Company’s compliance with the above statements:</w:t>
      </w:r>
    </w:p>
    <w:p w14:paraId="12E065B0" w14:textId="77777777" w:rsidR="00FB1F04" w:rsidRPr="009920A2" w:rsidRDefault="00FB1F04" w:rsidP="00FB1F04">
      <w:pPr>
        <w:jc w:val="center"/>
        <w:rPr>
          <w:rFonts w:ascii="Calibri Light" w:hAnsi="Calibri Light" w:cs="Calibri Light"/>
          <w:b/>
          <w:bCs/>
          <w:sz w:val="20"/>
          <w:szCs w:val="20"/>
          <w:lang w:val="en-ZA"/>
        </w:rPr>
      </w:pPr>
    </w:p>
    <w:p w14:paraId="10A8A846" w14:textId="77777777" w:rsidR="00123852" w:rsidRPr="009920A2" w:rsidRDefault="00123852" w:rsidP="00123852">
      <w:pPr>
        <w:rPr>
          <w:rFonts w:ascii="Calibri Light" w:hAnsi="Calibri Light" w:cs="Calibri Light"/>
          <w:b/>
          <w:bCs/>
          <w:sz w:val="20"/>
          <w:szCs w:val="20"/>
          <w:lang w:val="en-ZA"/>
        </w:rPr>
      </w:pPr>
    </w:p>
    <w:p w14:paraId="154845C1" w14:textId="0DE414EE" w:rsidR="00123852" w:rsidRPr="009920A2" w:rsidRDefault="00123852" w:rsidP="00123852">
      <w:pPr>
        <w:rPr>
          <w:rFonts w:ascii="Calibri Light" w:hAnsi="Calibri Light" w:cs="Calibri Light"/>
          <w:b/>
          <w:bCs/>
          <w:sz w:val="20"/>
          <w:szCs w:val="20"/>
          <w:lang w:val="en-ZA"/>
        </w:rPr>
      </w:pPr>
      <w:r w:rsidRPr="009920A2">
        <w:rPr>
          <w:rFonts w:ascii="Calibri Light" w:hAnsi="Calibri Light" w:cs="Calibri Light"/>
          <w:b/>
          <w:bCs/>
          <w:sz w:val="20"/>
          <w:szCs w:val="20"/>
          <w:lang w:val="en-ZA"/>
        </w:rPr>
        <w:t xml:space="preserve">Date: </w:t>
      </w:r>
      <w:sdt>
        <w:sdtPr>
          <w:rPr>
            <w:rFonts w:ascii="Calibri Light" w:hAnsi="Calibri Light" w:cs="Calibri Light"/>
            <w:b/>
            <w:bCs/>
            <w:sz w:val="20"/>
            <w:szCs w:val="20"/>
            <w:lang w:val="en-ZA"/>
          </w:rPr>
          <w:id w:val="-1273395130"/>
          <w:placeholder>
            <w:docPart w:val="2CEF8541F6A04B0D9F4B58C6B6DC46DD"/>
          </w:placeholder>
          <w:showingPlcHdr/>
          <w:date w:fullDate="2021-10-01T00:00:00Z">
            <w:dateFormat w:val="dd/MM/yyyy"/>
            <w:lid w:val="en-ZA"/>
            <w:storeMappedDataAs w:val="dateTime"/>
            <w:calendar w:val="gregorian"/>
          </w:date>
        </w:sdtPr>
        <w:sdtEndPr/>
        <w:sdtContent>
          <w:r w:rsidR="00215CDB" w:rsidRPr="009920A2">
            <w:rPr>
              <w:rFonts w:ascii="Calibri Light" w:hAnsi="Calibri Light" w:cs="Calibri Light"/>
              <w:color w:val="808080"/>
              <w:sz w:val="20"/>
              <w:szCs w:val="20"/>
              <w:lang w:val="en-ZA"/>
            </w:rPr>
            <w:t>Please insert submission date.</w:t>
          </w:r>
        </w:sdtContent>
      </w:sdt>
    </w:p>
    <w:p w14:paraId="10DA1BF6" w14:textId="77777777" w:rsidR="00123852" w:rsidRPr="009920A2" w:rsidRDefault="00123852" w:rsidP="00123852">
      <w:pPr>
        <w:rPr>
          <w:rFonts w:ascii="Calibri Light" w:hAnsi="Calibri Light" w:cs="Calibri Light"/>
          <w:b/>
          <w:bCs/>
          <w:sz w:val="20"/>
          <w:szCs w:val="20"/>
          <w:lang w:val="en-ZA"/>
        </w:rPr>
      </w:pPr>
    </w:p>
    <w:p w14:paraId="5BE0A9F6" w14:textId="637B891F" w:rsidR="00794D62" w:rsidRPr="009920A2" w:rsidRDefault="00794D62" w:rsidP="00FB1F04">
      <w:pPr>
        <w:rPr>
          <w:rFonts w:ascii="Calibri Light" w:hAnsi="Calibri Light" w:cs="Calibri Light"/>
          <w:b/>
          <w:bCs/>
          <w:sz w:val="20"/>
          <w:szCs w:val="20"/>
          <w:lang w:val="en-ZA"/>
        </w:rPr>
      </w:pPr>
      <w:r w:rsidRPr="009920A2">
        <w:rPr>
          <w:rFonts w:ascii="Calibri Light" w:hAnsi="Calibri Light" w:cs="Calibri Light"/>
          <w:b/>
          <w:bCs/>
          <w:sz w:val="20"/>
          <w:szCs w:val="20"/>
          <w:lang w:val="en-ZA"/>
        </w:rPr>
        <w:t xml:space="preserve">Name and Title: </w:t>
      </w:r>
      <w:sdt>
        <w:sdtPr>
          <w:rPr>
            <w:rFonts w:ascii="Calibri Light" w:hAnsi="Calibri Light" w:cs="Calibri Light"/>
            <w:b/>
            <w:bCs/>
            <w:color w:val="808080"/>
            <w:sz w:val="20"/>
            <w:szCs w:val="20"/>
            <w:lang w:val="en-ZA"/>
          </w:rPr>
          <w:id w:val="-1126469147"/>
          <w:placeholder>
            <w:docPart w:val="5FF514F9903C44EEA3943616D0FA7092"/>
          </w:placeholder>
          <w:showingPlcHdr/>
        </w:sdtPr>
        <w:sdtEndPr>
          <w:rPr>
            <w:color w:val="auto"/>
          </w:rPr>
        </w:sdtEndPr>
        <w:sdtContent>
          <w:r w:rsidR="000F4514" w:rsidRPr="009920A2">
            <w:rPr>
              <w:rFonts w:ascii="Calibri Light" w:hAnsi="Calibri Light" w:cs="Calibri Light"/>
              <w:color w:val="808080"/>
              <w:sz w:val="20"/>
              <w:szCs w:val="20"/>
              <w:lang w:val="en-ZA"/>
            </w:rPr>
            <w:t>Please insert name and title</w:t>
          </w:r>
          <w:r w:rsidR="00FB1F04" w:rsidRPr="009920A2">
            <w:rPr>
              <w:rFonts w:ascii="Calibri Light" w:hAnsi="Calibri Light" w:cs="Calibri Light"/>
              <w:color w:val="808080"/>
              <w:sz w:val="20"/>
              <w:szCs w:val="20"/>
              <w:lang w:val="en-ZA"/>
            </w:rPr>
            <w:t>.</w:t>
          </w:r>
        </w:sdtContent>
      </w:sdt>
    </w:p>
    <w:p w14:paraId="6BC28E0A" w14:textId="28CD142D" w:rsidR="00794D62" w:rsidRPr="009920A2" w:rsidRDefault="00794D62" w:rsidP="00FB1F04">
      <w:pPr>
        <w:rPr>
          <w:rFonts w:ascii="Calibri Light" w:hAnsi="Calibri Light" w:cs="Calibri Light"/>
          <w:b/>
          <w:bCs/>
          <w:sz w:val="20"/>
          <w:szCs w:val="20"/>
          <w:lang w:val="en-ZA"/>
        </w:rPr>
      </w:pPr>
    </w:p>
    <w:p w14:paraId="5E8BC1A9" w14:textId="22DBE462" w:rsidR="00794D62" w:rsidRPr="009920A2" w:rsidRDefault="00794D62" w:rsidP="00FB1F04">
      <w:pPr>
        <w:rPr>
          <w:rFonts w:ascii="Calibri Light" w:hAnsi="Calibri Light" w:cs="Calibri Light"/>
          <w:b/>
          <w:bCs/>
          <w:sz w:val="20"/>
          <w:szCs w:val="20"/>
          <w:lang w:val="en-ZA"/>
        </w:rPr>
      </w:pPr>
      <w:r w:rsidRPr="009920A2">
        <w:rPr>
          <w:rFonts w:ascii="Calibri Light" w:hAnsi="Calibri Light" w:cs="Calibri Light"/>
          <w:b/>
          <w:bCs/>
          <w:sz w:val="20"/>
          <w:szCs w:val="20"/>
          <w:lang w:val="en-ZA"/>
        </w:rPr>
        <w:t>Signature:</w:t>
      </w:r>
    </w:p>
    <w:p w14:paraId="14080A05" w14:textId="77777777" w:rsidR="0002497E" w:rsidRPr="006E2031" w:rsidRDefault="0002497E" w:rsidP="00FB1F04">
      <w:pPr>
        <w:rPr>
          <w:rFonts w:ascii="Calibri Light" w:hAnsi="Calibri Light" w:cs="Calibri Light"/>
          <w:b/>
          <w:bCs/>
          <w:sz w:val="20"/>
          <w:szCs w:val="20"/>
          <w:lang w:val="en-ZA"/>
        </w:rPr>
      </w:pPr>
    </w:p>
    <w:p w14:paraId="24621882" w14:textId="6BFA3103" w:rsidR="00822205" w:rsidRPr="006E2031" w:rsidRDefault="00822205" w:rsidP="0048756A">
      <w:pPr>
        <w:rPr>
          <w:rFonts w:ascii="Calibri Light" w:hAnsi="Calibri Light" w:cs="Calibri Light"/>
          <w:b/>
          <w:bCs/>
          <w:sz w:val="20"/>
          <w:szCs w:val="20"/>
          <w:lang w:val="en-ZA"/>
        </w:rPr>
        <w:sectPr w:rsidR="00822205" w:rsidRPr="006E2031" w:rsidSect="009920A2">
          <w:headerReference w:type="default" r:id="rId14"/>
          <w:footerReference w:type="default" r:id="rId15"/>
          <w:pgSz w:w="12240" w:h="15840"/>
          <w:pgMar w:top="720" w:right="720" w:bottom="720" w:left="720" w:header="1296" w:footer="720" w:gutter="0"/>
          <w:cols w:space="720"/>
          <w:docGrid w:linePitch="360"/>
        </w:sectPr>
      </w:pPr>
    </w:p>
    <w:tbl>
      <w:tblPr>
        <w:tblStyle w:val="TableGrid1"/>
        <w:tblW w:w="10795" w:type="dxa"/>
        <w:tblLayout w:type="fixed"/>
        <w:tblCellMar>
          <w:top w:w="29" w:type="dxa"/>
          <w:left w:w="115" w:type="dxa"/>
          <w:bottom w:w="29" w:type="dxa"/>
          <w:right w:w="115" w:type="dxa"/>
        </w:tblCellMar>
        <w:tblLook w:val="0620" w:firstRow="1" w:lastRow="0" w:firstColumn="0" w:lastColumn="0" w:noHBand="1" w:noVBand="1"/>
        <w:tblDescription w:val="6 stacked tables: First table is for entering Job Title, Department or Group, Location, Level or Salary range, HR contact, Will Train Applicant. Second table is for entering url details. Third table is the Applications Accepted By heading. Fourth table is for entering Applications Accepted By information. Fifth table is for Job Description with the heading and a row to enter Job Description information. Sixth table is for Reviewed By, Approved By, and Last Updated By"/>
      </w:tblPr>
      <w:tblGrid>
        <w:gridCol w:w="2698"/>
        <w:gridCol w:w="87"/>
        <w:gridCol w:w="1350"/>
        <w:gridCol w:w="1262"/>
        <w:gridCol w:w="88"/>
        <w:gridCol w:w="1980"/>
        <w:gridCol w:w="631"/>
        <w:gridCol w:w="89"/>
        <w:gridCol w:w="2610"/>
      </w:tblGrid>
      <w:tr w:rsidR="0002497E" w:rsidRPr="006E2031" w14:paraId="0057BEE5" w14:textId="77777777" w:rsidTr="00D32F1F">
        <w:trPr>
          <w:trHeight w:val="576"/>
        </w:trPr>
        <w:tc>
          <w:tcPr>
            <w:tcW w:w="10795" w:type="dxa"/>
            <w:gridSpan w:val="9"/>
            <w:shd w:val="clear" w:color="auto" w:fill="E7F9FF"/>
            <w:vAlign w:val="center"/>
          </w:tcPr>
          <w:p w14:paraId="61EA9B61" w14:textId="5E802AED" w:rsidR="0002497E" w:rsidRPr="006E2031" w:rsidRDefault="00A02359" w:rsidP="006F6B75">
            <w:pPr>
              <w:rPr>
                <w:rFonts w:ascii="Calibri Light" w:hAnsi="Calibri Light" w:cs="Calibri Light"/>
                <w:b/>
                <w:bCs/>
                <w:sz w:val="20"/>
                <w:szCs w:val="20"/>
              </w:rPr>
            </w:pPr>
            <w:r w:rsidRPr="006E2031">
              <w:rPr>
                <w:rFonts w:ascii="Calibri Light" w:hAnsi="Calibri Light" w:cs="Calibri Light"/>
                <w:b/>
                <w:bCs/>
                <w:sz w:val="20"/>
                <w:szCs w:val="20"/>
              </w:rPr>
              <w:lastRenderedPageBreak/>
              <w:t>SECTION 1: GENERAL INFORMATION</w:t>
            </w:r>
            <w:r w:rsidR="002D7FBF" w:rsidRPr="006E2031">
              <w:rPr>
                <w:rFonts w:ascii="Calibri Light" w:hAnsi="Calibri Light" w:cs="Calibri Light"/>
                <w:b/>
                <w:bCs/>
                <w:sz w:val="20"/>
                <w:szCs w:val="20"/>
              </w:rPr>
              <w:t xml:space="preserve"> </w:t>
            </w:r>
            <w:r w:rsidR="002D7FBF" w:rsidRPr="006E2031">
              <w:rPr>
                <w:rFonts w:ascii="Calibri Light" w:hAnsi="Calibri Light" w:cs="Calibri Light"/>
                <w:i/>
                <w:iCs/>
                <w:sz w:val="20"/>
                <w:szCs w:val="20"/>
              </w:rPr>
              <w:t>(You may provide your documentation in English)</w:t>
            </w:r>
          </w:p>
        </w:tc>
      </w:tr>
      <w:tr w:rsidR="008035CA" w:rsidRPr="006E2031" w14:paraId="6F6C6AA0" w14:textId="77777777" w:rsidTr="00614F01">
        <w:trPr>
          <w:trHeight w:hRule="exact" w:val="576"/>
        </w:trPr>
        <w:tc>
          <w:tcPr>
            <w:tcW w:w="4135" w:type="dxa"/>
            <w:gridSpan w:val="3"/>
            <w:shd w:val="clear" w:color="auto" w:fill="F2F2F2"/>
            <w:vAlign w:val="center"/>
          </w:tcPr>
          <w:p w14:paraId="7B6CD987" w14:textId="549B3F82" w:rsidR="008035CA" w:rsidRPr="0048756A" w:rsidRDefault="008035CA" w:rsidP="00EB2318">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Name of company:</w:t>
            </w:r>
          </w:p>
        </w:tc>
        <w:tc>
          <w:tcPr>
            <w:tcW w:w="6660" w:type="dxa"/>
            <w:gridSpan w:val="6"/>
            <w:vAlign w:val="center"/>
          </w:tcPr>
          <w:p w14:paraId="3B6010AC" w14:textId="1C88769C" w:rsidR="008035CA" w:rsidRPr="0048756A" w:rsidRDefault="005233BC" w:rsidP="00EB2318">
            <w:pPr>
              <w:rPr>
                <w:rFonts w:ascii="Calibri Light" w:hAnsi="Calibri Light" w:cs="Calibri Light"/>
                <w:sz w:val="20"/>
                <w:szCs w:val="20"/>
              </w:rPr>
            </w:pPr>
            <w:sdt>
              <w:sdtPr>
                <w:rPr>
                  <w:rFonts w:ascii="Calibri Light" w:hAnsi="Calibri Light" w:cs="Calibri Light"/>
                  <w:b/>
                  <w:bCs/>
                  <w:sz w:val="20"/>
                  <w:szCs w:val="20"/>
                </w:rPr>
                <w:id w:val="-790435910"/>
                <w:placeholder>
                  <w:docPart w:val="9132A2AF617B4020AA013B3522595289"/>
                </w:placeholder>
                <w:showingPlcHdr/>
              </w:sdtPr>
              <w:sdtEndPr/>
              <w:sdtContent>
                <w:r w:rsidR="008035CA" w:rsidRPr="0048756A">
                  <w:rPr>
                    <w:rStyle w:val="PlaceholderText"/>
                    <w:rFonts w:ascii="Calibri Light" w:hAnsi="Calibri Light" w:cs="Calibri Light"/>
                  </w:rPr>
                  <w:t>Please specify.</w:t>
                </w:r>
              </w:sdtContent>
            </w:sdt>
          </w:p>
        </w:tc>
      </w:tr>
      <w:tr w:rsidR="008035CA" w:rsidRPr="006E2031" w14:paraId="280442AB" w14:textId="77777777" w:rsidTr="006E2031">
        <w:trPr>
          <w:trHeight w:hRule="exact" w:val="864"/>
        </w:trPr>
        <w:tc>
          <w:tcPr>
            <w:tcW w:w="4135" w:type="dxa"/>
            <w:gridSpan w:val="3"/>
            <w:shd w:val="clear" w:color="auto" w:fill="F2F2F2"/>
            <w:vAlign w:val="center"/>
          </w:tcPr>
          <w:p w14:paraId="613026DB" w14:textId="07CCA593" w:rsidR="008035CA" w:rsidRPr="0048756A" w:rsidRDefault="008035CA" w:rsidP="008035CA">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Company Description:</w:t>
            </w:r>
          </w:p>
        </w:tc>
        <w:sdt>
          <w:sdtPr>
            <w:rPr>
              <w:rFonts w:ascii="Calibri Light" w:hAnsi="Calibri Light" w:cs="Calibri Light"/>
              <w:b/>
              <w:bCs/>
              <w:sz w:val="20"/>
              <w:szCs w:val="20"/>
            </w:rPr>
            <w:id w:val="-1504498765"/>
            <w:placeholder>
              <w:docPart w:val="80D856B5D0F04B6898D480D1D65A8F50"/>
            </w:placeholder>
          </w:sdtPr>
          <w:sdtEndPr/>
          <w:sdtContent>
            <w:tc>
              <w:tcPr>
                <w:tcW w:w="6660" w:type="dxa"/>
                <w:gridSpan w:val="6"/>
                <w:vAlign w:val="center"/>
              </w:tcPr>
              <w:p w14:paraId="0C54B083" w14:textId="63CB6B44" w:rsidR="008035CA" w:rsidRPr="0048756A" w:rsidRDefault="008035CA" w:rsidP="008035CA">
                <w:pPr>
                  <w:rPr>
                    <w:rFonts w:ascii="Calibri Light" w:hAnsi="Calibri Light" w:cs="Calibri Light"/>
                    <w:b/>
                    <w:bCs/>
                    <w:sz w:val="20"/>
                    <w:szCs w:val="20"/>
                  </w:rPr>
                </w:pPr>
                <w:r w:rsidRPr="0048756A">
                  <w:rPr>
                    <w:rStyle w:val="PlaceholderText"/>
                    <w:rFonts w:ascii="Calibri Light" w:hAnsi="Calibri Light" w:cs="Calibri Light"/>
                    <w:sz w:val="20"/>
                    <w:szCs w:val="20"/>
                  </w:rPr>
                  <w:t xml:space="preserve">Please Include the overall vision of the company, business concept, company profile including all supporting documents such as </w:t>
                </w:r>
                <w:r w:rsidR="00815EC0" w:rsidRPr="006E2031">
                  <w:rPr>
                    <w:rStyle w:val="PlaceholderText"/>
                    <w:rFonts w:ascii="Calibri Light" w:hAnsi="Calibri Light" w:cs="Calibri Light"/>
                    <w:sz w:val="20"/>
                    <w:szCs w:val="20"/>
                  </w:rPr>
                  <w:t>certificate of registration</w:t>
                </w:r>
                <w:r w:rsidRPr="006E2031">
                  <w:rPr>
                    <w:rStyle w:val="PlaceholderText"/>
                    <w:rFonts w:ascii="Calibri Light" w:hAnsi="Calibri Light" w:cs="Calibri Light"/>
                    <w:sz w:val="20"/>
                    <w:szCs w:val="20"/>
                  </w:rPr>
                  <w:t>, brief history of the company</w:t>
                </w:r>
                <w:r w:rsidR="0048756A">
                  <w:rPr>
                    <w:rStyle w:val="PlaceholderText"/>
                    <w:rFonts w:ascii="Calibri Light" w:hAnsi="Calibri Light" w:cs="Calibri Light"/>
                    <w:sz w:val="20"/>
                    <w:szCs w:val="20"/>
                  </w:rPr>
                  <w:t>.</w:t>
                </w:r>
              </w:p>
            </w:tc>
          </w:sdtContent>
        </w:sdt>
      </w:tr>
      <w:tr w:rsidR="00815EC0" w:rsidRPr="006E2031" w14:paraId="3DDB43F8" w14:textId="77777777" w:rsidTr="006E2031">
        <w:trPr>
          <w:trHeight w:hRule="exact" w:val="576"/>
        </w:trPr>
        <w:tc>
          <w:tcPr>
            <w:tcW w:w="4135" w:type="dxa"/>
            <w:gridSpan w:val="3"/>
            <w:shd w:val="clear" w:color="auto" w:fill="F2F2F2"/>
            <w:vAlign w:val="center"/>
          </w:tcPr>
          <w:p w14:paraId="01D941CC" w14:textId="64D4496D" w:rsidR="00815EC0" w:rsidRPr="006E2031" w:rsidRDefault="00815EC0" w:rsidP="008035CA">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List of Major customers</w:t>
            </w:r>
          </w:p>
        </w:tc>
        <w:sdt>
          <w:sdtPr>
            <w:rPr>
              <w:rFonts w:ascii="Calibri Light" w:hAnsi="Calibri Light" w:cs="Calibri Light"/>
              <w:b/>
              <w:bCs/>
              <w:sz w:val="20"/>
              <w:szCs w:val="20"/>
            </w:rPr>
            <w:id w:val="-971675199"/>
            <w:placeholder>
              <w:docPart w:val="02BA801883C74332A19AFE867E523812"/>
            </w:placeholder>
          </w:sdtPr>
          <w:sdtEndPr/>
          <w:sdtContent>
            <w:tc>
              <w:tcPr>
                <w:tcW w:w="6660" w:type="dxa"/>
                <w:gridSpan w:val="6"/>
                <w:vAlign w:val="center"/>
              </w:tcPr>
              <w:p w14:paraId="06BDE3DD" w14:textId="128D4BC0" w:rsidR="00815EC0" w:rsidRPr="0048756A" w:rsidRDefault="00815EC0" w:rsidP="008035CA">
                <w:pPr>
                  <w:rPr>
                    <w:rFonts w:ascii="Calibri Light" w:hAnsi="Calibri Light" w:cs="Calibri Light"/>
                    <w:b/>
                    <w:bCs/>
                    <w:sz w:val="20"/>
                    <w:szCs w:val="20"/>
                  </w:rPr>
                </w:pPr>
                <w:r w:rsidRPr="0048756A">
                  <w:rPr>
                    <w:rStyle w:val="PlaceholderText"/>
                    <w:rFonts w:ascii="Calibri Light" w:hAnsi="Calibri Light" w:cs="Calibri Light"/>
                    <w:sz w:val="20"/>
                    <w:szCs w:val="20"/>
                  </w:rPr>
                  <w:t xml:space="preserve">Please Include </w:t>
                </w:r>
                <w:r w:rsidRPr="006E2031">
                  <w:rPr>
                    <w:rStyle w:val="PlaceholderText"/>
                    <w:rFonts w:ascii="Calibri Light" w:hAnsi="Calibri Light" w:cs="Calibri Light"/>
                    <w:sz w:val="20"/>
                    <w:szCs w:val="20"/>
                  </w:rPr>
                  <w:t>a list of major customers with total contract value over the last 2 years.</w:t>
                </w:r>
              </w:p>
            </w:tc>
          </w:sdtContent>
        </w:sdt>
      </w:tr>
      <w:tr w:rsidR="002C249D" w:rsidRPr="006E2031" w14:paraId="65BCD011" w14:textId="77777777" w:rsidTr="00DA4710">
        <w:trPr>
          <w:trHeight w:hRule="exact" w:val="576"/>
        </w:trPr>
        <w:tc>
          <w:tcPr>
            <w:tcW w:w="4135" w:type="dxa"/>
            <w:gridSpan w:val="3"/>
            <w:shd w:val="clear" w:color="auto" w:fill="F2F2F2"/>
            <w:vAlign w:val="center"/>
          </w:tcPr>
          <w:p w14:paraId="65F890B4" w14:textId="26932225" w:rsidR="002C249D" w:rsidRPr="006E2031" w:rsidRDefault="002C249D" w:rsidP="008035CA">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 xml:space="preserve">Type of </w:t>
            </w:r>
            <w:r w:rsidRPr="006E2031">
              <w:rPr>
                <w:rFonts w:ascii="Calibri Light" w:eastAsia="MS Gothic" w:hAnsi="Calibri Light" w:cs="Calibri Light"/>
                <w:b/>
                <w:sz w:val="20"/>
                <w:szCs w:val="20"/>
              </w:rPr>
              <w:t>organization:</w:t>
            </w:r>
          </w:p>
        </w:tc>
        <w:tc>
          <w:tcPr>
            <w:tcW w:w="3330" w:type="dxa"/>
            <w:gridSpan w:val="3"/>
            <w:vAlign w:val="center"/>
          </w:tcPr>
          <w:p w14:paraId="354E08B6" w14:textId="30380C9C" w:rsidR="002C249D" w:rsidRPr="006E2031" w:rsidRDefault="005233BC" w:rsidP="008035CA">
            <w:pPr>
              <w:rPr>
                <w:rFonts w:ascii="Calibri Light" w:hAnsi="Calibri Light" w:cs="Calibri Light"/>
                <w:b/>
                <w:bCs/>
                <w:sz w:val="20"/>
                <w:szCs w:val="20"/>
              </w:rPr>
            </w:pPr>
            <w:sdt>
              <w:sdtPr>
                <w:rPr>
                  <w:rFonts w:ascii="Calibri Light" w:eastAsia="MS Gothic" w:hAnsi="Calibri Light" w:cs="Calibri Light"/>
                  <w:bCs/>
                  <w:sz w:val="20"/>
                  <w:szCs w:val="20"/>
                </w:rPr>
                <w:id w:val="2096824514"/>
                <w14:checkbox>
                  <w14:checked w14:val="0"/>
                  <w14:checkedState w14:val="2612" w14:font="MS Gothic"/>
                  <w14:uncheckedState w14:val="2610" w14:font="MS Gothic"/>
                </w14:checkbox>
              </w:sdtPr>
              <w:sdtEndPr/>
              <w:sdtContent>
                <w:r w:rsidR="002C249D" w:rsidRPr="0048756A">
                  <w:rPr>
                    <w:rFonts w:ascii="Segoe UI Symbol" w:eastAsia="MS Gothic" w:hAnsi="Segoe UI Symbol" w:cs="Segoe UI Symbol"/>
                    <w:bCs/>
                    <w:sz w:val="20"/>
                    <w:szCs w:val="20"/>
                  </w:rPr>
                  <w:t>☐</w:t>
                </w:r>
              </w:sdtContent>
            </w:sdt>
            <w:r w:rsidR="002C249D" w:rsidRPr="0048756A">
              <w:rPr>
                <w:rFonts w:ascii="Calibri Light" w:eastAsia="MS Gothic" w:hAnsi="Calibri Light" w:cs="Calibri Light"/>
                <w:bCs/>
                <w:sz w:val="20"/>
                <w:szCs w:val="20"/>
              </w:rPr>
              <w:t xml:space="preserve"> </w:t>
            </w:r>
            <w:r w:rsidR="002C249D" w:rsidRPr="006E2031">
              <w:rPr>
                <w:rFonts w:ascii="Calibri Light" w:eastAsia="MS Gothic" w:hAnsi="Calibri Light" w:cs="Calibri Light"/>
                <w:bCs/>
                <w:sz w:val="20"/>
                <w:szCs w:val="20"/>
              </w:rPr>
              <w:t>Private Company</w:t>
            </w:r>
          </w:p>
        </w:tc>
        <w:tc>
          <w:tcPr>
            <w:tcW w:w="3330" w:type="dxa"/>
            <w:gridSpan w:val="3"/>
            <w:vAlign w:val="center"/>
          </w:tcPr>
          <w:p w14:paraId="0BD42C86" w14:textId="33973DAE" w:rsidR="002C249D" w:rsidRPr="0048756A" w:rsidRDefault="005233BC" w:rsidP="008035CA">
            <w:pPr>
              <w:rPr>
                <w:rFonts w:ascii="Calibri Light" w:hAnsi="Calibri Light" w:cs="Calibri Light"/>
                <w:b/>
                <w:bCs/>
                <w:sz w:val="20"/>
                <w:szCs w:val="20"/>
              </w:rPr>
            </w:pPr>
            <w:sdt>
              <w:sdtPr>
                <w:rPr>
                  <w:rFonts w:ascii="Calibri Light" w:hAnsi="Calibri Light" w:cs="Calibri Light"/>
                  <w:sz w:val="20"/>
                  <w:szCs w:val="20"/>
                </w:rPr>
                <w:id w:val="-1279726741"/>
                <w14:checkbox>
                  <w14:checked w14:val="0"/>
                  <w14:checkedState w14:val="2612" w14:font="MS Gothic"/>
                  <w14:uncheckedState w14:val="2610" w14:font="MS Gothic"/>
                </w14:checkbox>
              </w:sdtPr>
              <w:sdtEndPr/>
              <w:sdtContent>
                <w:r w:rsidR="002C249D" w:rsidRPr="0048756A">
                  <w:rPr>
                    <w:rFonts w:ascii="Segoe UI Symbol" w:eastAsia="MS Gothic" w:hAnsi="Segoe UI Symbol" w:cs="Segoe UI Symbol"/>
                    <w:sz w:val="20"/>
                    <w:szCs w:val="20"/>
                  </w:rPr>
                  <w:t>☐</w:t>
                </w:r>
              </w:sdtContent>
            </w:sdt>
            <w:r w:rsidR="002C249D" w:rsidRPr="0048756A">
              <w:rPr>
                <w:rFonts w:ascii="Calibri Light" w:hAnsi="Calibri Light" w:cs="Calibri Light"/>
                <w:sz w:val="20"/>
                <w:szCs w:val="20"/>
              </w:rPr>
              <w:t xml:space="preserve"> </w:t>
            </w:r>
            <w:r w:rsidR="002C249D" w:rsidRPr="006E2031">
              <w:rPr>
                <w:rFonts w:ascii="Calibri Light" w:hAnsi="Calibri Light" w:cs="Calibri Light"/>
                <w:sz w:val="20"/>
                <w:szCs w:val="20"/>
              </w:rPr>
              <w:t xml:space="preserve">Other: </w:t>
            </w:r>
            <w:sdt>
              <w:sdtPr>
                <w:rPr>
                  <w:rFonts w:ascii="Calibri Light" w:hAnsi="Calibri Light" w:cs="Calibri Light"/>
                  <w:sz w:val="20"/>
                  <w:szCs w:val="20"/>
                </w:rPr>
                <w:id w:val="-727386233"/>
                <w:placeholder>
                  <w:docPart w:val="798F782E35BA436D8DCF6C12EC2EBAD0"/>
                </w:placeholder>
                <w:showingPlcHdr/>
                <w:text/>
              </w:sdtPr>
              <w:sdtEndPr/>
              <w:sdtContent>
                <w:r w:rsidR="002C249D" w:rsidRPr="0048756A">
                  <w:rPr>
                    <w:rFonts w:ascii="Calibri Light" w:hAnsi="Calibri Light" w:cs="Calibri Light"/>
                    <w:color w:val="808080"/>
                    <w:sz w:val="20"/>
                    <w:szCs w:val="20"/>
                  </w:rPr>
                  <w:t>Please specify.</w:t>
                </w:r>
              </w:sdtContent>
            </w:sdt>
          </w:p>
        </w:tc>
      </w:tr>
      <w:tr w:rsidR="00614F01" w:rsidRPr="006E2031" w14:paraId="3D8672E8" w14:textId="77777777" w:rsidTr="00614F01">
        <w:trPr>
          <w:trHeight w:hRule="exact" w:val="576"/>
        </w:trPr>
        <w:tc>
          <w:tcPr>
            <w:tcW w:w="4135" w:type="dxa"/>
            <w:gridSpan w:val="3"/>
            <w:shd w:val="clear" w:color="auto" w:fill="F2F2F2"/>
            <w:vAlign w:val="center"/>
          </w:tcPr>
          <w:p w14:paraId="3DC9F637" w14:textId="38E88144" w:rsidR="00614F01" w:rsidRPr="006E2031" w:rsidRDefault="00614F01" w:rsidP="00614F01">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Parent Company (if applicable):</w:t>
            </w:r>
          </w:p>
        </w:tc>
        <w:tc>
          <w:tcPr>
            <w:tcW w:w="6660" w:type="dxa"/>
            <w:gridSpan w:val="6"/>
            <w:vAlign w:val="center"/>
          </w:tcPr>
          <w:p w14:paraId="07F783C3" w14:textId="4AB3EBF6" w:rsidR="00614F01" w:rsidRPr="0048756A" w:rsidRDefault="005233BC" w:rsidP="00614F01">
            <w:pPr>
              <w:rPr>
                <w:rFonts w:ascii="Calibri Light" w:hAnsi="Calibri Light" w:cs="Calibri Light"/>
                <w:b/>
                <w:bCs/>
                <w:sz w:val="20"/>
                <w:szCs w:val="20"/>
              </w:rPr>
            </w:pPr>
            <w:sdt>
              <w:sdtPr>
                <w:rPr>
                  <w:rFonts w:ascii="Calibri Light" w:hAnsi="Calibri Light" w:cs="Calibri Light"/>
                  <w:b/>
                  <w:bCs/>
                  <w:sz w:val="20"/>
                  <w:szCs w:val="20"/>
                </w:rPr>
                <w:id w:val="-116144562"/>
                <w:placeholder>
                  <w:docPart w:val="4F6DDE670E804AF79C1EC9A7176DC720"/>
                </w:placeholder>
                <w:showingPlcHdr/>
              </w:sdtPr>
              <w:sdtEndPr/>
              <w:sdtContent>
                <w:r w:rsidR="00614F01" w:rsidRPr="0048756A">
                  <w:rPr>
                    <w:rStyle w:val="PlaceholderText"/>
                    <w:rFonts w:ascii="Calibri Light" w:hAnsi="Calibri Light" w:cs="Calibri Light"/>
                  </w:rPr>
                  <w:t>Please specify.</w:t>
                </w:r>
              </w:sdtContent>
            </w:sdt>
          </w:p>
        </w:tc>
      </w:tr>
      <w:tr w:rsidR="000F1E02" w:rsidRPr="006E2031" w14:paraId="318B8E98" w14:textId="77777777" w:rsidTr="00DA4710">
        <w:trPr>
          <w:trHeight w:val="576"/>
        </w:trPr>
        <w:tc>
          <w:tcPr>
            <w:tcW w:w="2785" w:type="dxa"/>
            <w:gridSpan w:val="2"/>
            <w:shd w:val="clear" w:color="auto" w:fill="F2F2F2"/>
            <w:tcMar>
              <w:bottom w:w="115" w:type="dxa"/>
            </w:tcMar>
            <w:vAlign w:val="center"/>
          </w:tcPr>
          <w:p w14:paraId="6F803F52" w14:textId="77777777" w:rsidR="000F1E02" w:rsidRPr="006E2031" w:rsidRDefault="000F1E02" w:rsidP="00DA4710">
            <w:pPr>
              <w:rPr>
                <w:rFonts w:ascii="Calibri Light" w:hAnsi="Calibri Light" w:cs="Calibri Light"/>
                <w:b/>
                <w:bCs/>
                <w:sz w:val="20"/>
                <w:szCs w:val="20"/>
              </w:rPr>
            </w:pPr>
            <w:r w:rsidRPr="0048756A">
              <w:rPr>
                <w:rFonts w:ascii="Calibri Light" w:hAnsi="Calibri Light" w:cs="Calibri Light"/>
                <w:b/>
                <w:bCs/>
                <w:sz w:val="20"/>
                <w:szCs w:val="20"/>
              </w:rPr>
              <w:t>Year Established:</w:t>
            </w:r>
          </w:p>
        </w:tc>
        <w:tc>
          <w:tcPr>
            <w:tcW w:w="2700" w:type="dxa"/>
            <w:gridSpan w:val="3"/>
            <w:shd w:val="clear" w:color="auto" w:fill="FFFFFF" w:themeFill="background1"/>
            <w:vAlign w:val="center"/>
          </w:tcPr>
          <w:sdt>
            <w:sdtPr>
              <w:rPr>
                <w:rFonts w:ascii="Calibri Light" w:hAnsi="Calibri Light" w:cs="Calibri Light"/>
                <w:sz w:val="20"/>
                <w:szCs w:val="20"/>
              </w:rPr>
              <w:id w:val="1414119353"/>
              <w:placeholder>
                <w:docPart w:val="A501865236364876A13108939B739D77"/>
              </w:placeholder>
              <w:showingPlcHdr/>
              <w:date>
                <w:dateFormat w:val="MMM-yy"/>
                <w:lid w:val="en-ZA"/>
                <w:storeMappedDataAs w:val="dateTime"/>
                <w:calendar w:val="gregorian"/>
              </w:date>
            </w:sdtPr>
            <w:sdtEndPr/>
            <w:sdtContent>
              <w:p w14:paraId="260A14A4" w14:textId="77777777" w:rsidR="000F1E02" w:rsidRPr="0048756A" w:rsidRDefault="000F1E02" w:rsidP="00DA4710">
                <w:pPr>
                  <w:rPr>
                    <w:rFonts w:ascii="Calibri Light" w:hAnsi="Calibri Light" w:cs="Calibri Light"/>
                    <w:b/>
                    <w:bCs/>
                    <w:sz w:val="20"/>
                    <w:szCs w:val="20"/>
                  </w:rPr>
                </w:pPr>
                <w:r w:rsidRPr="0048756A">
                  <w:rPr>
                    <w:rFonts w:ascii="Calibri Light" w:hAnsi="Calibri Light" w:cs="Calibri Light"/>
                    <w:color w:val="808080"/>
                    <w:sz w:val="20"/>
                    <w:szCs w:val="20"/>
                  </w:rPr>
                  <w:t>Please insert date</w:t>
                </w:r>
                <w:r w:rsidRPr="006E2031">
                  <w:rPr>
                    <w:rFonts w:ascii="Calibri Light" w:hAnsi="Calibri Light" w:cs="Calibri Light"/>
                    <w:color w:val="808080"/>
                    <w:sz w:val="20"/>
                    <w:szCs w:val="20"/>
                  </w:rPr>
                  <w:t>.</w:t>
                </w:r>
              </w:p>
            </w:sdtContent>
          </w:sdt>
        </w:tc>
        <w:tc>
          <w:tcPr>
            <w:tcW w:w="2700" w:type="dxa"/>
            <w:gridSpan w:val="3"/>
            <w:shd w:val="clear" w:color="auto" w:fill="F2F2F2"/>
            <w:vAlign w:val="center"/>
          </w:tcPr>
          <w:p w14:paraId="6BC6A820" w14:textId="77777777" w:rsidR="000F1E02" w:rsidRPr="006E2031" w:rsidRDefault="000F1E02" w:rsidP="00DA4710">
            <w:pPr>
              <w:rPr>
                <w:rFonts w:ascii="Calibri Light" w:hAnsi="Calibri Light" w:cs="Calibri Light"/>
                <w:b/>
                <w:bCs/>
                <w:sz w:val="20"/>
                <w:szCs w:val="20"/>
              </w:rPr>
            </w:pPr>
            <w:r w:rsidRPr="006E2031">
              <w:rPr>
                <w:rFonts w:ascii="Calibri Light" w:hAnsi="Calibri Light" w:cs="Calibri Light"/>
                <w:b/>
                <w:bCs/>
                <w:sz w:val="20"/>
                <w:szCs w:val="20"/>
              </w:rPr>
              <w:t>N</w:t>
            </w:r>
            <w:r w:rsidRPr="006E2031">
              <w:rPr>
                <w:rFonts w:ascii="Calibri Light" w:hAnsi="Calibri Light" w:cs="Calibri Light"/>
                <w:b/>
                <w:bCs/>
                <w:sz w:val="20"/>
                <w:szCs w:val="20"/>
                <w:lang w:val="en-ZA"/>
              </w:rPr>
              <w:t>° of full-time employees:</w:t>
            </w:r>
          </w:p>
        </w:tc>
        <w:tc>
          <w:tcPr>
            <w:tcW w:w="2610" w:type="dxa"/>
            <w:vAlign w:val="center"/>
          </w:tcPr>
          <w:p w14:paraId="3F2CB794" w14:textId="77777777" w:rsidR="000F1E02" w:rsidRPr="0048756A" w:rsidRDefault="005233BC" w:rsidP="00DA4710">
            <w:pPr>
              <w:rPr>
                <w:rFonts w:ascii="Calibri Light" w:hAnsi="Calibri Light" w:cs="Calibri Light"/>
                <w:b/>
                <w:bCs/>
                <w:sz w:val="20"/>
                <w:szCs w:val="20"/>
              </w:rPr>
            </w:pPr>
            <w:sdt>
              <w:sdtPr>
                <w:rPr>
                  <w:rFonts w:ascii="Calibri Light" w:hAnsi="Calibri Light" w:cs="Calibri Light"/>
                  <w:sz w:val="20"/>
                  <w:szCs w:val="20"/>
                </w:rPr>
                <w:id w:val="2054575945"/>
                <w:placeholder>
                  <w:docPart w:val="B27222303EDC4EA7AB3CFEBE57E14599"/>
                </w:placeholder>
                <w:showingPlcHdr/>
                <w:text/>
              </w:sdtPr>
              <w:sdtEndPr>
                <w:rPr>
                  <w:lang w:val="en-ZA"/>
                </w:rPr>
              </w:sdtEndPr>
              <w:sdtContent>
                <w:r w:rsidR="000F1E02" w:rsidRPr="0048756A">
                  <w:rPr>
                    <w:rFonts w:ascii="Calibri Light" w:hAnsi="Calibri Light" w:cs="Calibri Light"/>
                    <w:color w:val="808080"/>
                    <w:sz w:val="20"/>
                    <w:szCs w:val="20"/>
                    <w:lang w:val="en-ZA"/>
                  </w:rPr>
                  <w:t xml:space="preserve">Please Insert </w:t>
                </w:r>
                <w:r w:rsidR="000F1E02" w:rsidRPr="006E2031">
                  <w:rPr>
                    <w:rFonts w:ascii="Calibri Light" w:hAnsi="Calibri Light" w:cs="Calibri Light"/>
                    <w:color w:val="808080"/>
                    <w:sz w:val="20"/>
                    <w:szCs w:val="20"/>
                    <w:lang w:val="en-ZA"/>
                  </w:rPr>
                  <w:t>the numbers.</w:t>
                </w:r>
              </w:sdtContent>
            </w:sdt>
          </w:p>
        </w:tc>
      </w:tr>
      <w:tr w:rsidR="00614F01" w:rsidRPr="006E2031" w14:paraId="312430DF" w14:textId="77777777" w:rsidTr="00614F01">
        <w:trPr>
          <w:trHeight w:val="576"/>
        </w:trPr>
        <w:tc>
          <w:tcPr>
            <w:tcW w:w="4135" w:type="dxa"/>
            <w:gridSpan w:val="3"/>
            <w:shd w:val="clear" w:color="auto" w:fill="F2F2F2"/>
            <w:vAlign w:val="center"/>
          </w:tcPr>
          <w:p w14:paraId="2D437BA8" w14:textId="1708B8E3" w:rsidR="00614F01" w:rsidRPr="006E2031" w:rsidRDefault="00614F01" w:rsidP="00614F01">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Headquarters f</w:t>
            </w:r>
            <w:r w:rsidRPr="006E2031">
              <w:rPr>
                <w:rFonts w:ascii="Calibri Light" w:eastAsia="MS Gothic" w:hAnsi="Calibri Light" w:cs="Calibri Light"/>
                <w:b/>
                <w:sz w:val="20"/>
                <w:szCs w:val="20"/>
              </w:rPr>
              <w:t>ull address (Street/ P.O. Box /Province/City) including other</w:t>
            </w:r>
            <w:r w:rsidR="00B83E1D" w:rsidRPr="006E2031">
              <w:rPr>
                <w:rFonts w:ascii="Calibri Light" w:eastAsia="MS Gothic" w:hAnsi="Calibri Light" w:cs="Calibri Light"/>
                <w:b/>
                <w:sz w:val="20"/>
                <w:szCs w:val="20"/>
              </w:rPr>
              <w:t xml:space="preserve"> </w:t>
            </w:r>
            <w:r w:rsidRPr="006E2031">
              <w:rPr>
                <w:rFonts w:ascii="Calibri Light" w:eastAsia="MS Gothic" w:hAnsi="Calibri Light" w:cs="Calibri Light"/>
                <w:b/>
                <w:sz w:val="20"/>
                <w:szCs w:val="20"/>
              </w:rPr>
              <w:t>location</w:t>
            </w:r>
            <w:r w:rsidR="00815EC0" w:rsidRPr="006E2031">
              <w:rPr>
                <w:rFonts w:ascii="Calibri Light" w:eastAsia="MS Gothic" w:hAnsi="Calibri Light" w:cs="Calibri Light"/>
                <w:b/>
                <w:sz w:val="20"/>
                <w:szCs w:val="20"/>
              </w:rPr>
              <w:t>s</w:t>
            </w:r>
            <w:r w:rsidRPr="006E2031">
              <w:rPr>
                <w:rFonts w:ascii="Calibri Light" w:eastAsia="MS Gothic" w:hAnsi="Calibri Light" w:cs="Calibri Light"/>
                <w:b/>
                <w:sz w:val="20"/>
                <w:szCs w:val="20"/>
              </w:rPr>
              <w:t>/provinces operating in Mozambique:</w:t>
            </w:r>
          </w:p>
        </w:tc>
        <w:tc>
          <w:tcPr>
            <w:tcW w:w="6660" w:type="dxa"/>
            <w:gridSpan w:val="6"/>
            <w:vAlign w:val="center"/>
          </w:tcPr>
          <w:p w14:paraId="2AE5135A" w14:textId="7AE5A139" w:rsidR="00614F01" w:rsidRPr="0048756A" w:rsidRDefault="005233BC" w:rsidP="00614F01">
            <w:pPr>
              <w:keepLines/>
              <w:outlineLvl w:val="1"/>
              <w:rPr>
                <w:rFonts w:ascii="Calibri Light" w:eastAsia="MS Gothic" w:hAnsi="Calibri Light" w:cs="Calibri Light"/>
                <w:b/>
                <w:bCs/>
                <w:sz w:val="20"/>
                <w:szCs w:val="20"/>
              </w:rPr>
            </w:pPr>
            <w:sdt>
              <w:sdtPr>
                <w:rPr>
                  <w:rFonts w:ascii="Calibri Light" w:hAnsi="Calibri Light" w:cs="Calibri Light"/>
                  <w:b/>
                  <w:bCs/>
                  <w:sz w:val="20"/>
                  <w:szCs w:val="20"/>
                </w:rPr>
                <w:id w:val="-944153318"/>
                <w:placeholder>
                  <w:docPart w:val="D7C401D149234DB9817851F0A731BC54"/>
                </w:placeholder>
                <w:showingPlcHdr/>
              </w:sdtPr>
              <w:sdtEndPr/>
              <w:sdtContent>
                <w:r w:rsidR="00614F01" w:rsidRPr="0048756A">
                  <w:rPr>
                    <w:rStyle w:val="PlaceholderText"/>
                    <w:rFonts w:ascii="Calibri Light" w:hAnsi="Calibri Light" w:cs="Calibri Light"/>
                  </w:rPr>
                  <w:t>Please specify.</w:t>
                </w:r>
              </w:sdtContent>
            </w:sdt>
          </w:p>
        </w:tc>
      </w:tr>
      <w:tr w:rsidR="00815EC0" w:rsidRPr="006E2031" w14:paraId="2018C0DA" w14:textId="77777777" w:rsidTr="00DA4710">
        <w:trPr>
          <w:trHeight w:hRule="exact" w:val="576"/>
        </w:trPr>
        <w:tc>
          <w:tcPr>
            <w:tcW w:w="4135" w:type="dxa"/>
            <w:gridSpan w:val="3"/>
            <w:shd w:val="clear" w:color="auto" w:fill="F2F2F2"/>
            <w:vAlign w:val="center"/>
          </w:tcPr>
          <w:p w14:paraId="21A84228" w14:textId="77777777" w:rsidR="00815EC0" w:rsidRPr="006E2031" w:rsidRDefault="00815EC0" w:rsidP="00DA4710">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 xml:space="preserve">Name and title of contact person(s) authorized to deal on </w:t>
            </w:r>
            <w:r w:rsidRPr="006E2031">
              <w:rPr>
                <w:rFonts w:ascii="Calibri Light" w:eastAsia="MS Gothic" w:hAnsi="Calibri Light" w:cs="Calibri Light"/>
                <w:b/>
                <w:sz w:val="20"/>
                <w:szCs w:val="20"/>
              </w:rPr>
              <w:t>company’s behalf:</w:t>
            </w:r>
          </w:p>
        </w:tc>
        <w:tc>
          <w:tcPr>
            <w:tcW w:w="6660" w:type="dxa"/>
            <w:gridSpan w:val="6"/>
            <w:vAlign w:val="center"/>
          </w:tcPr>
          <w:p w14:paraId="4EFECD59" w14:textId="77777777" w:rsidR="00815EC0" w:rsidRPr="006E2031" w:rsidRDefault="005233BC" w:rsidP="00DA4710">
            <w:pPr>
              <w:rPr>
                <w:rFonts w:ascii="Calibri Light" w:hAnsi="Calibri Light" w:cs="Calibri Light"/>
              </w:rPr>
            </w:pPr>
            <w:sdt>
              <w:sdtPr>
                <w:rPr>
                  <w:rFonts w:ascii="Calibri Light" w:hAnsi="Calibri Light" w:cs="Calibri Light"/>
                  <w:b/>
                  <w:bCs/>
                  <w:sz w:val="20"/>
                  <w:szCs w:val="20"/>
                </w:rPr>
                <w:id w:val="-1955699274"/>
                <w:placeholder>
                  <w:docPart w:val="A70AC635C50F416A9679363DB6CC1C31"/>
                </w:placeholder>
                <w:showingPlcHdr/>
              </w:sdtPr>
              <w:sdtEndPr/>
              <w:sdtContent>
                <w:r w:rsidR="00815EC0" w:rsidRPr="0048756A">
                  <w:rPr>
                    <w:rStyle w:val="PlaceholderText"/>
                    <w:rFonts w:ascii="Calibri Light" w:hAnsi="Calibri Light" w:cs="Calibri Light"/>
                  </w:rPr>
                  <w:t>Please specify.</w:t>
                </w:r>
              </w:sdtContent>
            </w:sdt>
          </w:p>
        </w:tc>
      </w:tr>
      <w:tr w:rsidR="00614F01" w:rsidRPr="006E2031" w14:paraId="4690A321" w14:textId="77777777" w:rsidTr="006E2031">
        <w:trPr>
          <w:trHeight w:val="576"/>
        </w:trPr>
        <w:tc>
          <w:tcPr>
            <w:tcW w:w="2698" w:type="dxa"/>
            <w:shd w:val="clear" w:color="auto" w:fill="F2F2F2"/>
            <w:vAlign w:val="center"/>
          </w:tcPr>
          <w:p w14:paraId="10D67375" w14:textId="21401A59" w:rsidR="00614F01" w:rsidRPr="006E2031" w:rsidRDefault="00614F01" w:rsidP="00614F01">
            <w:pPr>
              <w:keepLines/>
              <w:outlineLvl w:val="1"/>
              <w:rPr>
                <w:rFonts w:ascii="Calibri Light" w:hAnsi="Calibri Light" w:cs="Calibri Light"/>
                <w:b/>
                <w:bCs/>
                <w:sz w:val="20"/>
                <w:szCs w:val="20"/>
              </w:rPr>
            </w:pPr>
            <w:r w:rsidRPr="0048756A">
              <w:rPr>
                <w:rFonts w:ascii="Calibri Light" w:eastAsia="MS Gothic" w:hAnsi="Calibri Light" w:cs="Calibri Light"/>
                <w:b/>
                <w:sz w:val="20"/>
                <w:szCs w:val="20"/>
              </w:rPr>
              <w:t>Tel.</w:t>
            </w:r>
            <w:r w:rsidR="009920A2">
              <w:rPr>
                <w:rFonts w:ascii="Calibri Light" w:eastAsia="MS Gothic" w:hAnsi="Calibri Light" w:cs="Calibri Light"/>
                <w:b/>
                <w:sz w:val="20"/>
                <w:szCs w:val="20"/>
              </w:rPr>
              <w:t xml:space="preserve"> of contact person</w:t>
            </w:r>
            <w:r w:rsidRPr="0048756A">
              <w:rPr>
                <w:rFonts w:ascii="Calibri Light" w:eastAsia="MS Gothic" w:hAnsi="Calibri Light" w:cs="Calibri Light"/>
                <w:b/>
                <w:sz w:val="20"/>
                <w:szCs w:val="20"/>
              </w:rPr>
              <w:t xml:space="preserve"> (incl. </w:t>
            </w:r>
            <w:r w:rsidRPr="006E2031">
              <w:rPr>
                <w:rFonts w:ascii="Calibri Light" w:eastAsia="MS Gothic" w:hAnsi="Calibri Light" w:cs="Calibri Light"/>
                <w:b/>
                <w:sz w:val="20"/>
                <w:szCs w:val="20"/>
              </w:rPr>
              <w:t>Country Code):</w:t>
            </w:r>
          </w:p>
        </w:tc>
        <w:sdt>
          <w:sdtPr>
            <w:rPr>
              <w:rFonts w:ascii="Calibri Light" w:hAnsi="Calibri Light" w:cs="Calibri Light"/>
              <w:b/>
              <w:bCs/>
              <w:sz w:val="20"/>
              <w:szCs w:val="20"/>
            </w:rPr>
            <w:id w:val="-1555542063"/>
            <w:placeholder>
              <w:docPart w:val="67DB5AF2F0B544AAA152360D2EDB393B"/>
            </w:placeholder>
          </w:sdtPr>
          <w:sdtEndPr/>
          <w:sdtContent>
            <w:tc>
              <w:tcPr>
                <w:tcW w:w="2699" w:type="dxa"/>
                <w:gridSpan w:val="3"/>
                <w:shd w:val="clear" w:color="auto" w:fill="auto"/>
                <w:vAlign w:val="center"/>
              </w:tcPr>
              <w:p w14:paraId="0E1813B1" w14:textId="4D6E397B" w:rsidR="00614F01" w:rsidRPr="0048756A" w:rsidRDefault="005233BC" w:rsidP="00614F01">
                <w:pPr>
                  <w:keepLines/>
                  <w:outlineLvl w:val="1"/>
                  <w:rPr>
                    <w:rFonts w:ascii="Calibri Light" w:hAnsi="Calibri Light" w:cs="Calibri Light"/>
                    <w:b/>
                    <w:bCs/>
                    <w:sz w:val="20"/>
                    <w:szCs w:val="20"/>
                  </w:rPr>
                </w:pPr>
                <w:sdt>
                  <w:sdtPr>
                    <w:rPr>
                      <w:rFonts w:ascii="Calibri Light" w:hAnsi="Calibri Light" w:cs="Calibri Light"/>
                      <w:b/>
                      <w:bCs/>
                      <w:sz w:val="20"/>
                      <w:szCs w:val="20"/>
                    </w:rPr>
                    <w:id w:val="-1198397871"/>
                    <w:placeholder>
                      <w:docPart w:val="4397385E425445889E37053A8FC5E01D"/>
                    </w:placeholder>
                    <w:showingPlcHdr/>
                  </w:sdtPr>
                  <w:sdtEndPr/>
                  <w:sdtContent>
                    <w:r w:rsidR="00614F01" w:rsidRPr="0048756A">
                      <w:rPr>
                        <w:rStyle w:val="PlaceholderText"/>
                        <w:rFonts w:ascii="Calibri Light" w:hAnsi="Calibri Light" w:cs="Calibri Light"/>
                      </w:rPr>
                      <w:t>Please specify.</w:t>
                    </w:r>
                  </w:sdtContent>
                </w:sdt>
              </w:p>
            </w:tc>
          </w:sdtContent>
        </w:sdt>
        <w:tc>
          <w:tcPr>
            <w:tcW w:w="2699" w:type="dxa"/>
            <w:gridSpan w:val="3"/>
            <w:shd w:val="clear" w:color="auto" w:fill="F2F2F2"/>
            <w:vAlign w:val="center"/>
          </w:tcPr>
          <w:p w14:paraId="4CB82C04" w14:textId="06FC690C" w:rsidR="00614F01" w:rsidRPr="006E2031" w:rsidRDefault="009920A2" w:rsidP="00614F01">
            <w:pPr>
              <w:keepLines/>
              <w:outlineLvl w:val="1"/>
              <w:rPr>
                <w:rFonts w:ascii="Calibri Light" w:hAnsi="Calibri Light" w:cs="Calibri Light"/>
                <w:b/>
                <w:bCs/>
                <w:sz w:val="20"/>
                <w:szCs w:val="20"/>
              </w:rPr>
            </w:pPr>
            <w:r>
              <w:rPr>
                <w:rFonts w:ascii="Calibri Light" w:eastAsia="MS Gothic" w:hAnsi="Calibri Light" w:cs="Calibri Light"/>
                <w:b/>
                <w:sz w:val="20"/>
                <w:szCs w:val="20"/>
              </w:rPr>
              <w:t xml:space="preserve">Email of contact person: </w:t>
            </w:r>
          </w:p>
        </w:tc>
        <w:tc>
          <w:tcPr>
            <w:tcW w:w="2699" w:type="dxa"/>
            <w:gridSpan w:val="2"/>
            <w:shd w:val="clear" w:color="auto" w:fill="auto"/>
            <w:vAlign w:val="center"/>
          </w:tcPr>
          <w:p w14:paraId="13BCA19C" w14:textId="5B07A3C8" w:rsidR="00614F01" w:rsidRPr="0048756A" w:rsidRDefault="005233BC" w:rsidP="00614F01">
            <w:pPr>
              <w:keepLines/>
              <w:outlineLvl w:val="1"/>
              <w:rPr>
                <w:rFonts w:ascii="Calibri Light" w:hAnsi="Calibri Light" w:cs="Calibri Light"/>
                <w:b/>
                <w:bCs/>
                <w:sz w:val="20"/>
                <w:szCs w:val="20"/>
              </w:rPr>
            </w:pPr>
            <w:sdt>
              <w:sdtPr>
                <w:rPr>
                  <w:rFonts w:ascii="Calibri Light" w:hAnsi="Calibri Light" w:cs="Calibri Light"/>
                  <w:b/>
                  <w:bCs/>
                  <w:sz w:val="20"/>
                  <w:szCs w:val="20"/>
                </w:rPr>
                <w:id w:val="-1053851168"/>
                <w:placeholder>
                  <w:docPart w:val="D829040DD0E04F30A424D1FC28938A8C"/>
                </w:placeholder>
                <w:showingPlcHdr/>
              </w:sdtPr>
              <w:sdtEndPr/>
              <w:sdtContent>
                <w:r w:rsidR="00614F01" w:rsidRPr="0048756A">
                  <w:rPr>
                    <w:rStyle w:val="PlaceholderText"/>
                    <w:rFonts w:ascii="Calibri Light" w:hAnsi="Calibri Light" w:cs="Calibri Light"/>
                  </w:rPr>
                  <w:t>Please specify.</w:t>
                </w:r>
              </w:sdtContent>
            </w:sdt>
          </w:p>
        </w:tc>
      </w:tr>
      <w:tr w:rsidR="00614F01" w:rsidRPr="006E2031" w14:paraId="097CF6BC" w14:textId="77777777" w:rsidTr="006E2031">
        <w:trPr>
          <w:trHeight w:val="576"/>
        </w:trPr>
        <w:tc>
          <w:tcPr>
            <w:tcW w:w="2698" w:type="dxa"/>
            <w:shd w:val="clear" w:color="auto" w:fill="F2F2F2"/>
            <w:vAlign w:val="center"/>
          </w:tcPr>
          <w:p w14:paraId="0F83B33D" w14:textId="499A7336" w:rsidR="00614F01" w:rsidRPr="006E2031" w:rsidRDefault="00614F01" w:rsidP="00614F01">
            <w:pPr>
              <w:keepLines/>
              <w:outlineLvl w:val="1"/>
              <w:rPr>
                <w:rFonts w:ascii="Calibri Light" w:hAnsi="Calibri Light" w:cs="Calibri Light"/>
                <w:b/>
                <w:bCs/>
                <w:sz w:val="20"/>
                <w:szCs w:val="20"/>
              </w:rPr>
            </w:pPr>
            <w:r w:rsidRPr="00A05C95">
              <w:rPr>
                <w:rFonts w:ascii="Calibri Light" w:eastAsia="MS Gothic" w:hAnsi="Calibri Light" w:cs="Calibri Light"/>
                <w:b/>
                <w:sz w:val="20"/>
                <w:szCs w:val="20"/>
                <w:u w:val="single"/>
              </w:rPr>
              <w:t xml:space="preserve">E-mail address </w:t>
            </w:r>
            <w:r w:rsidR="009920A2" w:rsidRPr="00A05C95">
              <w:rPr>
                <w:rFonts w:ascii="Calibri Light" w:eastAsia="MS Gothic" w:hAnsi="Calibri Light" w:cs="Calibri Light"/>
                <w:b/>
                <w:sz w:val="20"/>
                <w:szCs w:val="20"/>
                <w:u w:val="single"/>
              </w:rPr>
              <w:t>to receive Request for Quotations</w:t>
            </w:r>
            <w:r w:rsidR="00A05C95">
              <w:rPr>
                <w:rFonts w:ascii="Calibri Light" w:eastAsia="MS Gothic" w:hAnsi="Calibri Light" w:cs="Calibri Light"/>
                <w:b/>
                <w:sz w:val="20"/>
                <w:szCs w:val="20"/>
                <w:u w:val="single"/>
              </w:rPr>
              <w:t>/Proposals</w:t>
            </w:r>
            <w:r w:rsidRPr="00A05C95">
              <w:rPr>
                <w:rFonts w:ascii="Calibri Light" w:eastAsia="MS Gothic" w:hAnsi="Calibri Light" w:cs="Calibri Light"/>
                <w:b/>
                <w:sz w:val="20"/>
                <w:szCs w:val="20"/>
                <w:u w:val="single"/>
              </w:rPr>
              <w:t>:</w:t>
            </w:r>
            <w:r w:rsidRPr="006E2031">
              <w:rPr>
                <w:rFonts w:ascii="Calibri Light" w:eastAsia="MS Gothic" w:hAnsi="Calibri Light" w:cs="Calibri Light"/>
                <w:b/>
                <w:sz w:val="20"/>
                <w:szCs w:val="20"/>
              </w:rPr>
              <w:t xml:space="preserve"> (please add at least 2 and as many as are relevant):</w:t>
            </w:r>
          </w:p>
        </w:tc>
        <w:tc>
          <w:tcPr>
            <w:tcW w:w="2699" w:type="dxa"/>
            <w:gridSpan w:val="3"/>
            <w:shd w:val="clear" w:color="auto" w:fill="auto"/>
            <w:vAlign w:val="center"/>
          </w:tcPr>
          <w:p w14:paraId="14CBFF2A" w14:textId="6BFC1BB6" w:rsidR="00614F01" w:rsidRPr="006E2031" w:rsidRDefault="005233BC" w:rsidP="00614F01">
            <w:pPr>
              <w:keepLines/>
              <w:outlineLvl w:val="1"/>
              <w:rPr>
                <w:rFonts w:ascii="Calibri Light" w:hAnsi="Calibri Light" w:cs="Calibri Light"/>
                <w:color w:val="808080"/>
                <w:sz w:val="20"/>
                <w:szCs w:val="20"/>
              </w:rPr>
            </w:pPr>
            <w:sdt>
              <w:sdtPr>
                <w:rPr>
                  <w:rFonts w:ascii="Calibri Light" w:hAnsi="Calibri Light" w:cs="Calibri Light"/>
                  <w:color w:val="808080"/>
                  <w:sz w:val="20"/>
                  <w:szCs w:val="20"/>
                </w:rPr>
                <w:id w:val="-1321418411"/>
                <w:placeholder>
                  <w:docPart w:val="081534D5C7AD444487E53F0F79B5BD52"/>
                </w:placeholder>
              </w:sdtPr>
              <w:sdtEndPr/>
              <w:sdtContent>
                <w:r w:rsidR="00815EC0" w:rsidRPr="006E2031">
                  <w:rPr>
                    <w:rFonts w:ascii="Calibri Light" w:hAnsi="Calibri Light" w:cs="Calibri Light"/>
                    <w:color w:val="808080"/>
                    <w:sz w:val="20"/>
                    <w:szCs w:val="20"/>
                  </w:rPr>
                  <w:t>Please insert email number 1</w:t>
                </w:r>
                <w:r w:rsidR="0048756A">
                  <w:rPr>
                    <w:rFonts w:ascii="Calibri Light" w:hAnsi="Calibri Light" w:cs="Calibri Light"/>
                    <w:color w:val="808080"/>
                    <w:sz w:val="20"/>
                    <w:szCs w:val="20"/>
                  </w:rPr>
                  <w:t>.</w:t>
                </w:r>
              </w:sdtContent>
            </w:sdt>
          </w:p>
          <w:p w14:paraId="4A7FF676" w14:textId="41BFFDA4" w:rsidR="00815EC0" w:rsidRPr="006E2031" w:rsidRDefault="005233BC" w:rsidP="00614F01">
            <w:pPr>
              <w:keepLines/>
              <w:outlineLvl w:val="1"/>
              <w:rPr>
                <w:rFonts w:ascii="Calibri Light" w:hAnsi="Calibri Light" w:cs="Calibri Light"/>
                <w:sz w:val="20"/>
                <w:szCs w:val="20"/>
              </w:rPr>
            </w:pPr>
            <w:sdt>
              <w:sdtPr>
                <w:rPr>
                  <w:rFonts w:ascii="Calibri Light" w:hAnsi="Calibri Light" w:cs="Calibri Light"/>
                  <w:color w:val="808080"/>
                  <w:sz w:val="20"/>
                  <w:szCs w:val="20"/>
                </w:rPr>
                <w:id w:val="-502207828"/>
                <w:placeholder>
                  <w:docPart w:val="DBF369483F6F4BE59FF3219613AE3ECE"/>
                </w:placeholder>
              </w:sdtPr>
              <w:sdtEndPr/>
              <w:sdtContent>
                <w:r w:rsidR="00815EC0" w:rsidRPr="006E2031">
                  <w:rPr>
                    <w:rFonts w:ascii="Calibri Light" w:hAnsi="Calibri Light" w:cs="Calibri Light"/>
                    <w:color w:val="808080"/>
                    <w:sz w:val="20"/>
                    <w:szCs w:val="20"/>
                  </w:rPr>
                  <w:t>Please insert email number 2</w:t>
                </w:r>
                <w:r w:rsidR="0048756A">
                  <w:rPr>
                    <w:rFonts w:ascii="Calibri Light" w:hAnsi="Calibri Light" w:cs="Calibri Light"/>
                    <w:color w:val="808080"/>
                    <w:sz w:val="20"/>
                    <w:szCs w:val="20"/>
                  </w:rPr>
                  <w:t>.</w:t>
                </w:r>
              </w:sdtContent>
            </w:sdt>
          </w:p>
        </w:tc>
        <w:tc>
          <w:tcPr>
            <w:tcW w:w="2699" w:type="dxa"/>
            <w:gridSpan w:val="3"/>
            <w:shd w:val="clear" w:color="auto" w:fill="F2F2F2"/>
            <w:vAlign w:val="center"/>
          </w:tcPr>
          <w:p w14:paraId="2A1EFBC3" w14:textId="514E44BE" w:rsidR="00614F01" w:rsidRPr="006E2031" w:rsidRDefault="00614F01" w:rsidP="00614F01">
            <w:pPr>
              <w:keepLines/>
              <w:outlineLvl w:val="1"/>
              <w:rPr>
                <w:rFonts w:ascii="Calibri Light" w:hAnsi="Calibri Light" w:cs="Calibri Light"/>
                <w:b/>
                <w:bCs/>
                <w:sz w:val="20"/>
                <w:szCs w:val="20"/>
              </w:rPr>
            </w:pPr>
            <w:r w:rsidRPr="0048756A">
              <w:rPr>
                <w:rFonts w:ascii="Calibri Light" w:eastAsia="MS Gothic" w:hAnsi="Calibri Light" w:cs="Calibri Light"/>
                <w:b/>
                <w:sz w:val="20"/>
                <w:szCs w:val="20"/>
              </w:rPr>
              <w:t xml:space="preserve">Internet homepage (if </w:t>
            </w:r>
            <w:r w:rsidRPr="006E2031">
              <w:rPr>
                <w:rFonts w:ascii="Calibri Light" w:eastAsia="MS Gothic" w:hAnsi="Calibri Light" w:cs="Calibri Light"/>
                <w:b/>
                <w:sz w:val="20"/>
                <w:szCs w:val="20"/>
              </w:rPr>
              <w:t>any):</w:t>
            </w:r>
          </w:p>
        </w:tc>
        <w:tc>
          <w:tcPr>
            <w:tcW w:w="2699" w:type="dxa"/>
            <w:gridSpan w:val="2"/>
            <w:shd w:val="clear" w:color="auto" w:fill="auto"/>
            <w:vAlign w:val="center"/>
          </w:tcPr>
          <w:p w14:paraId="654B0147" w14:textId="42B01865" w:rsidR="00614F01" w:rsidRPr="0048756A" w:rsidRDefault="005233BC" w:rsidP="00614F01">
            <w:pPr>
              <w:keepLines/>
              <w:outlineLvl w:val="1"/>
              <w:rPr>
                <w:rFonts w:ascii="Calibri Light" w:hAnsi="Calibri Light" w:cs="Calibri Light"/>
                <w:b/>
                <w:bCs/>
                <w:sz w:val="20"/>
                <w:szCs w:val="20"/>
              </w:rPr>
            </w:pPr>
            <w:sdt>
              <w:sdtPr>
                <w:rPr>
                  <w:rFonts w:ascii="Calibri Light" w:hAnsi="Calibri Light" w:cs="Calibri Light"/>
                  <w:b/>
                  <w:bCs/>
                  <w:sz w:val="20"/>
                  <w:szCs w:val="20"/>
                </w:rPr>
                <w:id w:val="-909767499"/>
                <w:placeholder>
                  <w:docPart w:val="3EBEDDC435BA4206B811E1E6F5447332"/>
                </w:placeholder>
                <w:showingPlcHdr/>
              </w:sdtPr>
              <w:sdtEndPr/>
              <w:sdtContent>
                <w:r w:rsidR="00614F01" w:rsidRPr="0048756A">
                  <w:rPr>
                    <w:rStyle w:val="PlaceholderText"/>
                    <w:rFonts w:ascii="Calibri Light" w:hAnsi="Calibri Light" w:cs="Calibri Light"/>
                  </w:rPr>
                  <w:t>Please specify.</w:t>
                </w:r>
              </w:sdtContent>
            </w:sdt>
          </w:p>
        </w:tc>
      </w:tr>
      <w:tr w:rsidR="00CA7A7D" w:rsidRPr="006E2031" w14:paraId="62C614F6" w14:textId="77777777" w:rsidTr="006C3190">
        <w:trPr>
          <w:trHeight w:val="576"/>
        </w:trPr>
        <w:tc>
          <w:tcPr>
            <w:tcW w:w="10795" w:type="dxa"/>
            <w:gridSpan w:val="9"/>
            <w:tcBorders>
              <w:top w:val="nil"/>
            </w:tcBorders>
            <w:shd w:val="clear" w:color="auto" w:fill="F2F2F2"/>
            <w:vAlign w:val="center"/>
          </w:tcPr>
          <w:p w14:paraId="06C8DCAA" w14:textId="5211CBE5" w:rsidR="00CA7A7D" w:rsidRPr="006E2031" w:rsidRDefault="00CA7A7D" w:rsidP="00EB2318">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 xml:space="preserve">Activity </w:t>
            </w:r>
            <w:r w:rsidR="00017825" w:rsidRPr="006E2031">
              <w:rPr>
                <w:rFonts w:ascii="Calibri Light" w:eastAsia="MS Gothic" w:hAnsi="Calibri Light" w:cs="Calibri Light"/>
                <w:b/>
                <w:sz w:val="20"/>
                <w:szCs w:val="20"/>
              </w:rPr>
              <w:t>c</w:t>
            </w:r>
            <w:r w:rsidRPr="006E2031">
              <w:rPr>
                <w:rFonts w:ascii="Calibri Light" w:eastAsia="MS Gothic" w:hAnsi="Calibri Light" w:cs="Calibri Light"/>
                <w:b/>
                <w:sz w:val="20"/>
                <w:szCs w:val="20"/>
              </w:rPr>
              <w:t>ategory</w:t>
            </w:r>
            <w:r w:rsidR="008403AF" w:rsidRPr="006E2031">
              <w:rPr>
                <w:rFonts w:ascii="Calibri Light" w:eastAsia="MS Gothic" w:hAnsi="Calibri Light" w:cs="Calibri Light"/>
                <w:b/>
                <w:sz w:val="20"/>
                <w:szCs w:val="20"/>
              </w:rPr>
              <w:t xml:space="preserve"> (Mark ‘’X’’ where applicable)</w:t>
            </w:r>
            <w:r w:rsidR="00EB2318" w:rsidRPr="006E2031">
              <w:rPr>
                <w:rFonts w:ascii="Calibri Light" w:eastAsia="MS Gothic" w:hAnsi="Calibri Light" w:cs="Calibri Light"/>
                <w:b/>
                <w:sz w:val="20"/>
                <w:szCs w:val="20"/>
              </w:rPr>
              <w:t>:</w:t>
            </w:r>
          </w:p>
        </w:tc>
      </w:tr>
      <w:tr w:rsidR="00CA7A7D" w:rsidRPr="006E2031" w14:paraId="25E4C572" w14:textId="77777777" w:rsidTr="00B83E1D">
        <w:trPr>
          <w:trHeight w:val="576"/>
        </w:trPr>
        <w:tc>
          <w:tcPr>
            <w:tcW w:w="10795" w:type="dxa"/>
            <w:gridSpan w:val="9"/>
            <w:tcBorders>
              <w:left w:val="single" w:sz="4" w:space="0" w:color="000000"/>
            </w:tcBorders>
            <w:tcMar>
              <w:bottom w:w="115" w:type="dxa"/>
            </w:tcMar>
            <w:vAlign w:val="center"/>
          </w:tcPr>
          <w:p w14:paraId="770089C8" w14:textId="12BF3217" w:rsidR="00C56116" w:rsidRPr="006E2031" w:rsidRDefault="005233BC" w:rsidP="00EB2318">
            <w:pPr>
              <w:rPr>
                <w:rFonts w:ascii="Calibri Light" w:hAnsi="Calibri Light" w:cs="Calibri Light"/>
                <w:sz w:val="20"/>
                <w:szCs w:val="20"/>
              </w:rPr>
            </w:pPr>
            <w:sdt>
              <w:sdtPr>
                <w:rPr>
                  <w:rFonts w:ascii="Calibri Light" w:hAnsi="Calibri Light" w:cs="Calibri Light"/>
                  <w:sz w:val="20"/>
                  <w:szCs w:val="20"/>
                </w:rPr>
                <w:id w:val="975263306"/>
                <w14:checkbox>
                  <w14:checked w14:val="0"/>
                  <w14:checkedState w14:val="2612" w14:font="MS Gothic"/>
                  <w14:uncheckedState w14:val="2610" w14:font="MS Gothic"/>
                </w14:checkbox>
              </w:sdtPr>
              <w:sdtEndPr/>
              <w:sdtContent>
                <w:r w:rsidR="00C56116" w:rsidRPr="0048756A">
                  <w:rPr>
                    <w:rFonts w:ascii="Segoe UI Symbol" w:eastAsia="MS Gothic" w:hAnsi="Segoe UI Symbol" w:cs="Segoe UI Symbol"/>
                    <w:sz w:val="20"/>
                    <w:szCs w:val="20"/>
                  </w:rPr>
                  <w:t>☐</w:t>
                </w:r>
              </w:sdtContent>
            </w:sdt>
            <w:r w:rsidR="00C56116" w:rsidRPr="0048756A">
              <w:rPr>
                <w:rFonts w:ascii="Calibri Light" w:hAnsi="Calibri Light" w:cs="Calibri Light"/>
                <w:sz w:val="20"/>
                <w:szCs w:val="20"/>
              </w:rPr>
              <w:t xml:space="preserve"> </w:t>
            </w:r>
            <w:r w:rsidR="00CA7A7D" w:rsidRPr="006E2031">
              <w:rPr>
                <w:rFonts w:ascii="Calibri Light" w:hAnsi="Calibri Light" w:cs="Calibri Light"/>
                <w:sz w:val="20"/>
                <w:szCs w:val="20"/>
              </w:rPr>
              <w:t>Manufacturer</w:t>
            </w:r>
            <w:r w:rsidR="00C56116" w:rsidRPr="006E2031">
              <w:rPr>
                <w:rFonts w:ascii="Calibri Light" w:hAnsi="Calibri Light" w:cs="Calibri Light"/>
                <w:sz w:val="20"/>
                <w:szCs w:val="20"/>
              </w:rPr>
              <w:t xml:space="preserve">                                                       </w:t>
            </w:r>
            <w:sdt>
              <w:sdtPr>
                <w:rPr>
                  <w:rFonts w:ascii="Calibri Light" w:hAnsi="Calibri Light" w:cs="Calibri Light"/>
                  <w:sz w:val="20"/>
                  <w:szCs w:val="20"/>
                </w:rPr>
                <w:id w:val="1690184972"/>
                <w14:checkbox>
                  <w14:checked w14:val="0"/>
                  <w14:checkedState w14:val="2612" w14:font="MS Gothic"/>
                  <w14:uncheckedState w14:val="2610" w14:font="MS Gothic"/>
                </w14:checkbox>
              </w:sdtPr>
              <w:sdtEndPr/>
              <w:sdtContent>
                <w:r w:rsidR="00C56116" w:rsidRPr="0048756A">
                  <w:rPr>
                    <w:rFonts w:ascii="Segoe UI Symbol" w:eastAsia="MS Gothic" w:hAnsi="Segoe UI Symbol" w:cs="Segoe UI Symbol"/>
                    <w:sz w:val="20"/>
                    <w:szCs w:val="20"/>
                  </w:rPr>
                  <w:t>☐</w:t>
                </w:r>
              </w:sdtContent>
            </w:sdt>
            <w:r w:rsidR="00C56116" w:rsidRPr="0048756A">
              <w:rPr>
                <w:rFonts w:ascii="Calibri Light" w:hAnsi="Calibri Light" w:cs="Calibri Light"/>
                <w:sz w:val="20"/>
                <w:szCs w:val="20"/>
              </w:rPr>
              <w:t xml:space="preserve"> </w:t>
            </w:r>
            <w:r w:rsidR="00CA7A7D" w:rsidRPr="006E2031">
              <w:rPr>
                <w:rFonts w:ascii="Calibri Light" w:hAnsi="Calibri Light" w:cs="Calibri Light"/>
                <w:sz w:val="20"/>
                <w:szCs w:val="20"/>
              </w:rPr>
              <w:t>Consultant</w:t>
            </w:r>
            <w:r w:rsidR="00C56116" w:rsidRPr="006E2031">
              <w:rPr>
                <w:rFonts w:ascii="Calibri Light" w:hAnsi="Calibri Light" w:cs="Calibri Light"/>
                <w:sz w:val="20"/>
                <w:szCs w:val="20"/>
              </w:rPr>
              <w:t xml:space="preserve">                                                                </w:t>
            </w:r>
            <w:sdt>
              <w:sdtPr>
                <w:rPr>
                  <w:rFonts w:ascii="Calibri Light" w:hAnsi="Calibri Light" w:cs="Calibri Light"/>
                  <w:sz w:val="20"/>
                  <w:szCs w:val="20"/>
                </w:rPr>
                <w:id w:val="806665735"/>
                <w14:checkbox>
                  <w14:checked w14:val="0"/>
                  <w14:checkedState w14:val="2612" w14:font="MS Gothic"/>
                  <w14:uncheckedState w14:val="2610" w14:font="MS Gothic"/>
                </w14:checkbox>
              </w:sdtPr>
              <w:sdtEndPr/>
              <w:sdtContent>
                <w:r w:rsidR="00C56116" w:rsidRPr="0048756A">
                  <w:rPr>
                    <w:rFonts w:ascii="Segoe UI Symbol" w:eastAsia="MS Gothic" w:hAnsi="Segoe UI Symbol" w:cs="Segoe UI Symbol"/>
                    <w:sz w:val="20"/>
                    <w:szCs w:val="20"/>
                  </w:rPr>
                  <w:t>☐</w:t>
                </w:r>
              </w:sdtContent>
            </w:sdt>
            <w:r w:rsidR="00C56116" w:rsidRPr="0048756A">
              <w:rPr>
                <w:rFonts w:ascii="Calibri Light" w:hAnsi="Calibri Light" w:cs="Calibri Light"/>
                <w:sz w:val="20"/>
                <w:szCs w:val="20"/>
              </w:rPr>
              <w:t xml:space="preserve"> </w:t>
            </w:r>
            <w:r w:rsidR="00CA7A7D" w:rsidRPr="006E2031">
              <w:rPr>
                <w:rFonts w:ascii="Calibri Light" w:hAnsi="Calibri Light" w:cs="Calibri Light"/>
                <w:sz w:val="20"/>
                <w:szCs w:val="20"/>
              </w:rPr>
              <w:t>Trading Company</w:t>
            </w:r>
            <w:r w:rsidR="00C56116" w:rsidRPr="006E2031">
              <w:rPr>
                <w:rFonts w:ascii="Calibri Light" w:hAnsi="Calibri Light" w:cs="Calibri Light"/>
                <w:sz w:val="20"/>
                <w:szCs w:val="20"/>
              </w:rPr>
              <w:t xml:space="preserve">                                        </w:t>
            </w:r>
            <w:r w:rsidR="008403AF" w:rsidRPr="006E2031">
              <w:rPr>
                <w:rFonts w:ascii="Calibri Light" w:hAnsi="Calibri Light" w:cs="Calibri Light"/>
                <w:sz w:val="20"/>
                <w:szCs w:val="20"/>
              </w:rPr>
              <w:t xml:space="preserve">       </w:t>
            </w:r>
            <w:r w:rsidR="00CA7A7D" w:rsidRPr="006E2031">
              <w:rPr>
                <w:rFonts w:ascii="Calibri Light" w:hAnsi="Calibri Light" w:cs="Calibri Light"/>
                <w:sz w:val="20"/>
                <w:szCs w:val="20"/>
              </w:rPr>
              <w:t xml:space="preserve">  </w:t>
            </w:r>
          </w:p>
          <w:p w14:paraId="651F1EC5" w14:textId="77777777" w:rsidR="00C56116" w:rsidRPr="006E2031" w:rsidRDefault="00C56116" w:rsidP="00EB2318">
            <w:pPr>
              <w:rPr>
                <w:rFonts w:ascii="Calibri Light" w:hAnsi="Calibri Light" w:cs="Calibri Light"/>
                <w:sz w:val="20"/>
                <w:szCs w:val="20"/>
              </w:rPr>
            </w:pPr>
          </w:p>
          <w:p w14:paraId="5ECAD1F0" w14:textId="75E92F92" w:rsidR="00CA7A7D" w:rsidRPr="006E2031" w:rsidRDefault="005233BC" w:rsidP="00EB2318">
            <w:pPr>
              <w:rPr>
                <w:rFonts w:ascii="Calibri Light" w:hAnsi="Calibri Light" w:cs="Calibri Light"/>
                <w:sz w:val="20"/>
                <w:szCs w:val="20"/>
              </w:rPr>
            </w:pPr>
            <w:sdt>
              <w:sdtPr>
                <w:rPr>
                  <w:rFonts w:ascii="Calibri Light" w:hAnsi="Calibri Light" w:cs="Calibri Light"/>
                  <w:sz w:val="20"/>
                  <w:szCs w:val="20"/>
                </w:rPr>
                <w:id w:val="-359893999"/>
                <w14:checkbox>
                  <w14:checked w14:val="0"/>
                  <w14:checkedState w14:val="2612" w14:font="MS Gothic"/>
                  <w14:uncheckedState w14:val="2610" w14:font="MS Gothic"/>
                </w14:checkbox>
              </w:sdtPr>
              <w:sdtEndPr/>
              <w:sdtContent>
                <w:r w:rsidR="00C56116" w:rsidRPr="0048756A">
                  <w:rPr>
                    <w:rFonts w:ascii="Segoe UI Symbol" w:eastAsia="MS Gothic" w:hAnsi="Segoe UI Symbol" w:cs="Segoe UI Symbol"/>
                    <w:sz w:val="20"/>
                    <w:szCs w:val="20"/>
                  </w:rPr>
                  <w:t>☐</w:t>
                </w:r>
              </w:sdtContent>
            </w:sdt>
            <w:r w:rsidR="00C56116" w:rsidRPr="0048756A">
              <w:rPr>
                <w:rFonts w:ascii="Calibri Light" w:hAnsi="Calibri Light" w:cs="Calibri Light"/>
                <w:sz w:val="20"/>
                <w:szCs w:val="20"/>
              </w:rPr>
              <w:t xml:space="preserve"> </w:t>
            </w:r>
            <w:r w:rsidR="00CA7A7D" w:rsidRPr="006E2031">
              <w:rPr>
                <w:rFonts w:ascii="Calibri Light" w:hAnsi="Calibri Light" w:cs="Calibri Light"/>
                <w:sz w:val="20"/>
                <w:szCs w:val="20"/>
              </w:rPr>
              <w:t>Forwarder</w:t>
            </w:r>
            <w:r w:rsidR="0062494A" w:rsidRPr="006E2031">
              <w:rPr>
                <w:rFonts w:ascii="Calibri Light" w:hAnsi="Calibri Light" w:cs="Calibri Light"/>
                <w:sz w:val="20"/>
                <w:szCs w:val="20"/>
              </w:rPr>
              <w:t>/Distributor</w:t>
            </w:r>
            <w:r w:rsidR="008403AF" w:rsidRPr="006E2031">
              <w:rPr>
                <w:rFonts w:ascii="Calibri Light" w:hAnsi="Calibri Light" w:cs="Calibri Light"/>
                <w:sz w:val="20"/>
                <w:szCs w:val="20"/>
              </w:rPr>
              <w:t xml:space="preserve">        </w:t>
            </w:r>
            <w:r w:rsidR="00CA7A7D" w:rsidRPr="006E2031">
              <w:rPr>
                <w:rFonts w:ascii="Calibri Light" w:hAnsi="Calibri Light" w:cs="Calibri Light"/>
                <w:sz w:val="20"/>
                <w:szCs w:val="20"/>
              </w:rPr>
              <w:t xml:space="preserve">  </w:t>
            </w:r>
            <w:r w:rsidR="00C56116" w:rsidRPr="006E2031">
              <w:rPr>
                <w:rFonts w:ascii="Calibri Light" w:hAnsi="Calibri Light" w:cs="Calibri Light"/>
                <w:sz w:val="20"/>
                <w:szCs w:val="20"/>
              </w:rPr>
              <w:t xml:space="preserve">                   </w:t>
            </w:r>
            <w:r w:rsidR="00693839" w:rsidRPr="006E2031">
              <w:rPr>
                <w:rFonts w:ascii="Calibri Light" w:hAnsi="Calibri Light" w:cs="Calibri Light"/>
                <w:sz w:val="20"/>
                <w:szCs w:val="20"/>
              </w:rPr>
              <w:t xml:space="preserve">           </w:t>
            </w:r>
            <w:sdt>
              <w:sdtPr>
                <w:rPr>
                  <w:rFonts w:ascii="Calibri Light" w:hAnsi="Calibri Light" w:cs="Calibri Light"/>
                  <w:sz w:val="20"/>
                  <w:szCs w:val="20"/>
                </w:rPr>
                <w:id w:val="-1164616728"/>
                <w14:checkbox>
                  <w14:checked w14:val="0"/>
                  <w14:checkedState w14:val="2612" w14:font="MS Gothic"/>
                  <w14:uncheckedState w14:val="2610" w14:font="MS Gothic"/>
                </w14:checkbox>
              </w:sdtPr>
              <w:sdtEndPr/>
              <w:sdtContent>
                <w:r w:rsidR="00C56116" w:rsidRPr="0048756A">
                  <w:rPr>
                    <w:rFonts w:ascii="Segoe UI Symbol" w:eastAsia="MS Gothic" w:hAnsi="Segoe UI Symbol" w:cs="Segoe UI Symbol"/>
                    <w:sz w:val="20"/>
                    <w:szCs w:val="20"/>
                  </w:rPr>
                  <w:t>☐</w:t>
                </w:r>
              </w:sdtContent>
            </w:sdt>
            <w:r w:rsidR="00C56116" w:rsidRPr="0048756A">
              <w:rPr>
                <w:rFonts w:ascii="Calibri Light" w:hAnsi="Calibri Light" w:cs="Calibri Light"/>
                <w:sz w:val="20"/>
                <w:szCs w:val="20"/>
              </w:rPr>
              <w:t xml:space="preserve"> </w:t>
            </w:r>
            <w:r w:rsidR="00CA7A7D" w:rsidRPr="006E2031">
              <w:rPr>
                <w:rFonts w:ascii="Calibri Light" w:hAnsi="Calibri Light" w:cs="Calibri Light"/>
                <w:sz w:val="20"/>
                <w:szCs w:val="20"/>
              </w:rPr>
              <w:t xml:space="preserve">Authorized Agent </w:t>
            </w:r>
            <w:r w:rsidR="00C56116" w:rsidRPr="006E2031">
              <w:rPr>
                <w:rFonts w:ascii="Calibri Light" w:hAnsi="Calibri Light" w:cs="Calibri Light"/>
                <w:sz w:val="20"/>
                <w:szCs w:val="20"/>
              </w:rPr>
              <w:t xml:space="preserve">                                                   </w:t>
            </w:r>
            <w:sdt>
              <w:sdtPr>
                <w:rPr>
                  <w:rFonts w:ascii="Calibri Light" w:hAnsi="Calibri Light" w:cs="Calibri Light"/>
                  <w:sz w:val="20"/>
                  <w:szCs w:val="20"/>
                </w:rPr>
                <w:id w:val="764120398"/>
                <w14:checkbox>
                  <w14:checked w14:val="0"/>
                  <w14:checkedState w14:val="2612" w14:font="MS Gothic"/>
                  <w14:uncheckedState w14:val="2610" w14:font="MS Gothic"/>
                </w14:checkbox>
              </w:sdtPr>
              <w:sdtEndPr/>
              <w:sdtContent>
                <w:r w:rsidR="00C56116" w:rsidRPr="0048756A">
                  <w:rPr>
                    <w:rFonts w:ascii="Segoe UI Symbol" w:eastAsia="MS Gothic" w:hAnsi="Segoe UI Symbol" w:cs="Segoe UI Symbol"/>
                    <w:sz w:val="20"/>
                    <w:szCs w:val="20"/>
                  </w:rPr>
                  <w:t>☐</w:t>
                </w:r>
              </w:sdtContent>
            </w:sdt>
            <w:r w:rsidR="00C56116" w:rsidRPr="0048756A">
              <w:rPr>
                <w:rFonts w:ascii="Calibri Light" w:hAnsi="Calibri Light" w:cs="Calibri Light"/>
                <w:sz w:val="20"/>
                <w:szCs w:val="20"/>
              </w:rPr>
              <w:t xml:space="preserve"> </w:t>
            </w:r>
            <w:r w:rsidR="00CA7A7D" w:rsidRPr="006E2031">
              <w:rPr>
                <w:rFonts w:ascii="Calibri Light" w:hAnsi="Calibri Light" w:cs="Calibri Light"/>
                <w:sz w:val="20"/>
                <w:szCs w:val="20"/>
              </w:rPr>
              <w:t xml:space="preserve">Other: </w:t>
            </w:r>
            <w:sdt>
              <w:sdtPr>
                <w:rPr>
                  <w:rFonts w:ascii="Calibri Light" w:hAnsi="Calibri Light" w:cs="Calibri Light"/>
                  <w:sz w:val="20"/>
                  <w:szCs w:val="20"/>
                </w:rPr>
                <w:id w:val="-686443982"/>
                <w:placeholder>
                  <w:docPart w:val="28EFA939617F42B09ACA97F0DA2728BA"/>
                </w:placeholder>
                <w:showingPlcHdr/>
              </w:sdtPr>
              <w:sdtEndPr/>
              <w:sdtContent>
                <w:r w:rsidR="00CA7A7D" w:rsidRPr="0048756A">
                  <w:rPr>
                    <w:rFonts w:ascii="Calibri Light" w:hAnsi="Calibri Light" w:cs="Calibri Light"/>
                    <w:color w:val="808080"/>
                    <w:sz w:val="20"/>
                    <w:szCs w:val="20"/>
                  </w:rPr>
                  <w:t>Please Specify</w:t>
                </w:r>
              </w:sdtContent>
            </w:sdt>
            <w:r w:rsidR="0048756A" w:rsidRPr="006E2031">
              <w:rPr>
                <w:rFonts w:ascii="Calibri Light" w:hAnsi="Calibri Light" w:cs="Calibri Light"/>
                <w:color w:val="808080"/>
                <w:sz w:val="20"/>
                <w:szCs w:val="20"/>
              </w:rPr>
              <w:t>.</w:t>
            </w:r>
            <w:r w:rsidR="00CA7A7D" w:rsidRPr="0048756A">
              <w:rPr>
                <w:rFonts w:ascii="Calibri Light" w:hAnsi="Calibri Light" w:cs="Calibri Light"/>
                <w:sz w:val="20"/>
                <w:szCs w:val="20"/>
              </w:rPr>
              <w:t xml:space="preserve">   </w:t>
            </w:r>
          </w:p>
        </w:tc>
      </w:tr>
      <w:tr w:rsidR="00353F8C" w:rsidRPr="006E2031" w14:paraId="5FB6A552" w14:textId="77777777" w:rsidTr="00871A2B">
        <w:trPr>
          <w:trHeight w:val="576"/>
        </w:trPr>
        <w:tc>
          <w:tcPr>
            <w:tcW w:w="4135" w:type="dxa"/>
            <w:gridSpan w:val="3"/>
            <w:shd w:val="clear" w:color="auto" w:fill="F2F2F2"/>
            <w:vAlign w:val="center"/>
          </w:tcPr>
          <w:p w14:paraId="28B331FF" w14:textId="028CB08A" w:rsidR="00353F8C" w:rsidRPr="006E2031" w:rsidRDefault="00353F8C" w:rsidP="00DA4710">
            <w:pPr>
              <w:keepLines/>
              <w:outlineLvl w:val="1"/>
              <w:rPr>
                <w:rFonts w:ascii="Calibri Light" w:eastAsia="MS Gothic" w:hAnsi="Calibri Light" w:cs="Calibri Light"/>
                <w:b/>
                <w:sz w:val="20"/>
                <w:szCs w:val="20"/>
              </w:rPr>
            </w:pPr>
            <w:r w:rsidRPr="0048756A">
              <w:rPr>
                <w:rFonts w:ascii="Calibri Light" w:hAnsi="Calibri Light" w:cs="Calibri Light"/>
                <w:b/>
                <w:sz w:val="20"/>
                <w:szCs w:val="20"/>
              </w:rPr>
              <w:t xml:space="preserve">Main </w:t>
            </w:r>
            <w:r w:rsidR="00017825" w:rsidRPr="006E2031">
              <w:rPr>
                <w:rFonts w:ascii="Calibri Light" w:hAnsi="Calibri Light" w:cs="Calibri Light"/>
                <w:b/>
                <w:sz w:val="20"/>
                <w:szCs w:val="20"/>
              </w:rPr>
              <w:t>pr</w:t>
            </w:r>
            <w:r w:rsidRPr="006E2031">
              <w:rPr>
                <w:rFonts w:ascii="Calibri Light" w:hAnsi="Calibri Light" w:cs="Calibri Light"/>
                <w:b/>
                <w:sz w:val="20"/>
                <w:szCs w:val="20"/>
              </w:rPr>
              <w:t xml:space="preserve">oducts / services offered: </w:t>
            </w:r>
          </w:p>
        </w:tc>
        <w:sdt>
          <w:sdtPr>
            <w:rPr>
              <w:rStyle w:val="Style10"/>
              <w:rFonts w:cs="Calibri Light"/>
              <w:szCs w:val="20"/>
            </w:rPr>
            <w:id w:val="-1797828411"/>
            <w:placeholder>
              <w:docPart w:val="40CBE498219B40FBAD21ED718AF61127"/>
            </w:placeholder>
          </w:sdtPr>
          <w:sdtEndPr>
            <w:rPr>
              <w:rStyle w:val="DefaultParagraphFont"/>
              <w:rFonts w:asciiTheme="minorHAnsi" w:hAnsiTheme="minorHAnsi"/>
              <w:sz w:val="19"/>
            </w:rPr>
          </w:sdtEndPr>
          <w:sdtContent>
            <w:tc>
              <w:tcPr>
                <w:tcW w:w="6660" w:type="dxa"/>
                <w:gridSpan w:val="6"/>
                <w:vAlign w:val="center"/>
              </w:tcPr>
              <w:p w14:paraId="7D91DC20" w14:textId="7AE9DBCD" w:rsidR="00353F8C" w:rsidRPr="0048756A" w:rsidRDefault="00A05C95" w:rsidP="00DA4710">
                <w:pPr>
                  <w:rPr>
                    <w:rFonts w:ascii="Calibri Light" w:hAnsi="Calibri Light" w:cs="Calibri Light"/>
                    <w:sz w:val="20"/>
                    <w:szCs w:val="20"/>
                  </w:rPr>
                </w:pPr>
                <w:r w:rsidRPr="00A05C95">
                  <w:rPr>
                    <w:rStyle w:val="Style10"/>
                    <w:rFonts w:cs="Calibri Light"/>
                    <w:color w:val="808080" w:themeColor="background1" w:themeShade="80"/>
                    <w:szCs w:val="20"/>
                  </w:rPr>
                  <w:t>Please provide a product/services list</w:t>
                </w:r>
              </w:p>
            </w:tc>
          </w:sdtContent>
        </w:sdt>
      </w:tr>
      <w:tr w:rsidR="005402E9" w:rsidRPr="006E2031" w14:paraId="36D12737" w14:textId="77777777" w:rsidTr="00871A2B">
        <w:trPr>
          <w:trHeight w:val="576"/>
        </w:trPr>
        <w:tc>
          <w:tcPr>
            <w:tcW w:w="4135" w:type="dxa"/>
            <w:gridSpan w:val="3"/>
            <w:shd w:val="clear" w:color="auto" w:fill="F2F2F2"/>
            <w:vAlign w:val="center"/>
          </w:tcPr>
          <w:p w14:paraId="5875137D" w14:textId="38A3CF18" w:rsidR="005402E9" w:rsidRPr="0048756A" w:rsidRDefault="005402E9" w:rsidP="00DA4710">
            <w:pPr>
              <w:keepLines/>
              <w:outlineLvl w:val="1"/>
              <w:rPr>
                <w:rFonts w:ascii="Calibri Light" w:hAnsi="Calibri Light" w:cs="Calibri Light"/>
                <w:b/>
                <w:sz w:val="20"/>
                <w:szCs w:val="20"/>
              </w:rPr>
            </w:pPr>
            <w:r>
              <w:rPr>
                <w:rFonts w:ascii="Calibri Light" w:hAnsi="Calibri Light" w:cs="Calibri Light"/>
                <w:b/>
                <w:sz w:val="20"/>
                <w:szCs w:val="20"/>
              </w:rPr>
              <w:lastRenderedPageBreak/>
              <w:t>Do you provide after-sale services</w:t>
            </w:r>
            <w:r w:rsidR="00F26156">
              <w:rPr>
                <w:rFonts w:ascii="Calibri Light" w:hAnsi="Calibri Light" w:cs="Calibri Light"/>
                <w:b/>
                <w:sz w:val="20"/>
                <w:szCs w:val="20"/>
              </w:rPr>
              <w:t>?</w:t>
            </w:r>
          </w:p>
        </w:tc>
        <w:tc>
          <w:tcPr>
            <w:tcW w:w="6660" w:type="dxa"/>
            <w:gridSpan w:val="6"/>
            <w:vAlign w:val="center"/>
          </w:tcPr>
          <w:p w14:paraId="1E798432" w14:textId="685AAD63" w:rsidR="005402E9" w:rsidRDefault="005233BC" w:rsidP="00DA4710">
            <w:pPr>
              <w:rPr>
                <w:rStyle w:val="Style10"/>
                <w:rFonts w:cs="Calibri Light"/>
                <w:szCs w:val="20"/>
              </w:rPr>
            </w:pPr>
            <w:sdt>
              <w:sdtPr>
                <w:rPr>
                  <w:rFonts w:ascii="Calibri Light" w:hAnsi="Calibri Light" w:cs="Calibri Light"/>
                  <w:color w:val="808080"/>
                  <w:sz w:val="20"/>
                  <w:szCs w:val="20"/>
                </w:rPr>
                <w:id w:val="1506941290"/>
                <w:placeholder>
                  <w:docPart w:val="6FF56EB68A6440BABB79C813894BBB36"/>
                </w:placeholder>
                <w:text/>
              </w:sdtPr>
              <w:sdtEndPr/>
              <w:sdtContent>
                <w:r w:rsidR="00F26156">
                  <w:rPr>
                    <w:rFonts w:ascii="Calibri Light" w:hAnsi="Calibri Light" w:cs="Calibri Light"/>
                    <w:color w:val="808080"/>
                    <w:sz w:val="20"/>
                    <w:szCs w:val="20"/>
                  </w:rPr>
                  <w:t>Please indicate types of after-sales services provided</w:t>
                </w:r>
              </w:sdtContent>
            </w:sdt>
          </w:p>
        </w:tc>
      </w:tr>
      <w:tr w:rsidR="00353F8C" w:rsidRPr="006E2031" w14:paraId="30BE7634" w14:textId="77777777" w:rsidTr="00871A2B">
        <w:tc>
          <w:tcPr>
            <w:tcW w:w="4135" w:type="dxa"/>
            <w:gridSpan w:val="3"/>
            <w:shd w:val="clear" w:color="auto" w:fill="F2F2F2"/>
            <w:vAlign w:val="center"/>
          </w:tcPr>
          <w:p w14:paraId="27CCA261" w14:textId="77777777" w:rsidR="00353F8C" w:rsidRPr="006E2031" w:rsidRDefault="00353F8C" w:rsidP="00DA4710">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Branches</w:t>
            </w:r>
            <w:r w:rsidRPr="006E2031">
              <w:rPr>
                <w:rFonts w:ascii="Calibri Light" w:eastAsia="MS Gothic" w:hAnsi="Calibri Light" w:cs="Calibri Light"/>
                <w:b/>
                <w:sz w:val="20"/>
                <w:szCs w:val="20"/>
              </w:rPr>
              <w:t xml:space="preserve">: </w:t>
            </w:r>
          </w:p>
        </w:tc>
        <w:sdt>
          <w:sdtPr>
            <w:rPr>
              <w:rFonts w:ascii="Calibri Light" w:hAnsi="Calibri Light" w:cs="Calibri Light"/>
              <w:sz w:val="20"/>
              <w:szCs w:val="20"/>
            </w:rPr>
            <w:id w:val="2096886886"/>
            <w:placeholder>
              <w:docPart w:val="C3D9A6FBCB4E46279AB11FFB5628CDD6"/>
            </w:placeholder>
            <w:showingPlcHdr/>
          </w:sdtPr>
          <w:sdtEndPr/>
          <w:sdtContent>
            <w:tc>
              <w:tcPr>
                <w:tcW w:w="6660" w:type="dxa"/>
                <w:gridSpan w:val="6"/>
                <w:vAlign w:val="center"/>
              </w:tcPr>
              <w:p w14:paraId="707E1A28" w14:textId="77777777" w:rsidR="00353F8C" w:rsidRPr="0048756A" w:rsidRDefault="00353F8C" w:rsidP="00DA4710">
                <w:pPr>
                  <w:rPr>
                    <w:rFonts w:ascii="Calibri Light" w:hAnsi="Calibri Light" w:cs="Calibri Light"/>
                    <w:sz w:val="20"/>
                    <w:szCs w:val="20"/>
                  </w:rPr>
                </w:pPr>
                <w:r w:rsidRPr="0048756A">
                  <w:rPr>
                    <w:rFonts w:ascii="Calibri Light" w:hAnsi="Calibri Light" w:cs="Calibri Light"/>
                    <w:color w:val="808080"/>
                    <w:sz w:val="20"/>
                    <w:szCs w:val="20"/>
                  </w:rPr>
                  <w:t>Please attach list of Provinces where your local representative will provide Technical support and warranty services on products/services purchased from you and provide complete addresses (of your subsidiaries/age</w:t>
                </w:r>
                <w:r w:rsidRPr="006E2031">
                  <w:rPr>
                    <w:rFonts w:ascii="Calibri Light" w:hAnsi="Calibri Light" w:cs="Calibri Light"/>
                    <w:color w:val="808080"/>
                    <w:sz w:val="20"/>
                    <w:szCs w:val="20"/>
                  </w:rPr>
                  <w:t>nts where applicable)</w:t>
                </w:r>
              </w:p>
            </w:tc>
          </w:sdtContent>
        </w:sdt>
      </w:tr>
      <w:tr w:rsidR="00201D13" w:rsidRPr="006E2031" w14:paraId="44B5EEEA" w14:textId="77777777" w:rsidTr="00871A2B">
        <w:trPr>
          <w:trHeight w:val="576"/>
        </w:trPr>
        <w:tc>
          <w:tcPr>
            <w:tcW w:w="4135" w:type="dxa"/>
            <w:gridSpan w:val="3"/>
            <w:tcBorders>
              <w:left w:val="single" w:sz="4" w:space="0" w:color="000000"/>
            </w:tcBorders>
            <w:shd w:val="clear" w:color="auto" w:fill="F2F2F2"/>
            <w:tcMar>
              <w:bottom w:w="115" w:type="dxa"/>
            </w:tcMar>
            <w:vAlign w:val="center"/>
          </w:tcPr>
          <w:p w14:paraId="77DEEE1C" w14:textId="3C83A2DD" w:rsidR="00201D13" w:rsidRPr="0048756A" w:rsidRDefault="00201D13" w:rsidP="00201D13">
            <w:pPr>
              <w:rPr>
                <w:rFonts w:ascii="Calibri Light" w:hAnsi="Calibri Light" w:cs="Calibri Light"/>
                <w:b/>
                <w:bCs/>
                <w:sz w:val="20"/>
                <w:szCs w:val="20"/>
              </w:rPr>
            </w:pPr>
            <w:r>
              <w:rPr>
                <w:rFonts w:ascii="Calibri Light" w:hAnsi="Calibri Light" w:cs="Calibri Light"/>
                <w:b/>
                <w:bCs/>
                <w:sz w:val="20"/>
                <w:szCs w:val="20"/>
              </w:rPr>
              <w:t xml:space="preserve">Do you have in place a </w:t>
            </w:r>
            <w:r w:rsidRPr="00201D13">
              <w:rPr>
                <w:rFonts w:ascii="Calibri Light" w:hAnsi="Calibri Light" w:cs="Calibri Light"/>
                <w:b/>
                <w:bCs/>
                <w:sz w:val="20"/>
                <w:szCs w:val="20"/>
              </w:rPr>
              <w:t>Waste Management system (for manufacturing companies):</w:t>
            </w:r>
          </w:p>
        </w:tc>
        <w:tc>
          <w:tcPr>
            <w:tcW w:w="6660" w:type="dxa"/>
            <w:gridSpan w:val="6"/>
            <w:tcBorders>
              <w:left w:val="single" w:sz="4" w:space="0" w:color="000000"/>
            </w:tcBorders>
            <w:vAlign w:val="center"/>
          </w:tcPr>
          <w:p w14:paraId="3E61B051" w14:textId="4A71F8B1" w:rsidR="00201D13" w:rsidRDefault="005233BC" w:rsidP="00201D13">
            <w:pPr>
              <w:rPr>
                <w:rFonts w:ascii="Calibri Light" w:hAnsi="Calibri Light" w:cs="Calibri Light"/>
                <w:sz w:val="20"/>
                <w:szCs w:val="20"/>
              </w:rPr>
            </w:pPr>
            <w:sdt>
              <w:sdtPr>
                <w:rPr>
                  <w:rFonts w:ascii="Calibri Light" w:hAnsi="Calibri Light" w:cs="Calibri Light"/>
                  <w:b/>
                  <w:bCs/>
                  <w:sz w:val="20"/>
                  <w:szCs w:val="20"/>
                </w:rPr>
                <w:id w:val="2015484616"/>
                <w:placeholder>
                  <w:docPart w:val="10812B840243426FB5C262FD47641AFF"/>
                </w:placeholder>
                <w:showingPlcHdr/>
              </w:sdtPr>
              <w:sdtEndPr/>
              <w:sdtContent>
                <w:r w:rsidR="00201D13" w:rsidRPr="0048756A">
                  <w:rPr>
                    <w:rStyle w:val="PlaceholderText"/>
                    <w:rFonts w:ascii="Calibri Light" w:hAnsi="Calibri Light" w:cs="Calibri Light"/>
                  </w:rPr>
                  <w:t>Please specify.</w:t>
                </w:r>
              </w:sdtContent>
            </w:sdt>
          </w:p>
        </w:tc>
      </w:tr>
      <w:tr w:rsidR="00201D13" w:rsidRPr="006E2031" w14:paraId="735B3277" w14:textId="77777777" w:rsidTr="00871A2B">
        <w:trPr>
          <w:trHeight w:val="576"/>
        </w:trPr>
        <w:tc>
          <w:tcPr>
            <w:tcW w:w="4135" w:type="dxa"/>
            <w:gridSpan w:val="3"/>
            <w:tcBorders>
              <w:left w:val="single" w:sz="4" w:space="0" w:color="000000"/>
            </w:tcBorders>
            <w:shd w:val="clear" w:color="auto" w:fill="F2F2F2"/>
            <w:tcMar>
              <w:bottom w:w="115" w:type="dxa"/>
            </w:tcMar>
            <w:vAlign w:val="center"/>
          </w:tcPr>
          <w:p w14:paraId="25CB1CB7" w14:textId="6F89C544" w:rsidR="00201D13" w:rsidRPr="006E2031" w:rsidRDefault="00201D13" w:rsidP="00201D13">
            <w:pPr>
              <w:rPr>
                <w:rFonts w:ascii="Calibri Light" w:hAnsi="Calibri Light" w:cs="Calibri Light"/>
                <w:b/>
                <w:bCs/>
                <w:sz w:val="20"/>
                <w:szCs w:val="20"/>
              </w:rPr>
            </w:pPr>
            <w:r w:rsidRPr="0048756A">
              <w:rPr>
                <w:rFonts w:ascii="Calibri Light" w:hAnsi="Calibri Light" w:cs="Calibri Light"/>
                <w:b/>
                <w:bCs/>
                <w:sz w:val="20"/>
                <w:szCs w:val="20"/>
              </w:rPr>
              <w:t>A</w:t>
            </w:r>
            <w:r w:rsidRPr="006E2031">
              <w:rPr>
                <w:rFonts w:ascii="Calibri Light" w:hAnsi="Calibri Light" w:cs="Calibri Light"/>
                <w:b/>
                <w:bCs/>
                <w:sz w:val="20"/>
                <w:szCs w:val="20"/>
              </w:rPr>
              <w:t>uthorized dealer for which manufacturer, exclusivity to market areas (If distributor):</w:t>
            </w:r>
          </w:p>
        </w:tc>
        <w:tc>
          <w:tcPr>
            <w:tcW w:w="6660" w:type="dxa"/>
            <w:gridSpan w:val="6"/>
            <w:tcBorders>
              <w:left w:val="single" w:sz="4" w:space="0" w:color="000000"/>
            </w:tcBorders>
            <w:vAlign w:val="center"/>
          </w:tcPr>
          <w:p w14:paraId="7C19583E" w14:textId="410EE456" w:rsidR="00201D13" w:rsidRPr="0048756A" w:rsidRDefault="005233BC" w:rsidP="00201D13">
            <w:pPr>
              <w:rPr>
                <w:rFonts w:ascii="Calibri Light" w:hAnsi="Calibri Light" w:cs="Calibri Light"/>
                <w:sz w:val="20"/>
                <w:szCs w:val="20"/>
              </w:rPr>
            </w:pPr>
            <w:sdt>
              <w:sdtPr>
                <w:rPr>
                  <w:rFonts w:ascii="Calibri Light" w:hAnsi="Calibri Light" w:cs="Calibri Light"/>
                  <w:b/>
                  <w:bCs/>
                  <w:sz w:val="20"/>
                  <w:szCs w:val="20"/>
                </w:rPr>
                <w:id w:val="-305010442"/>
                <w:placeholder>
                  <w:docPart w:val="A86298184D52481EAA76F13A6A5308A8"/>
                </w:placeholder>
                <w:showingPlcHdr/>
              </w:sdtPr>
              <w:sdtEndPr/>
              <w:sdtContent>
                <w:r w:rsidR="00201D13" w:rsidRPr="0048756A">
                  <w:rPr>
                    <w:rStyle w:val="PlaceholderText"/>
                    <w:rFonts w:ascii="Calibri Light" w:hAnsi="Calibri Light" w:cs="Calibri Light"/>
                  </w:rPr>
                  <w:t xml:space="preserve">Please </w:t>
                </w:r>
                <w:r w:rsidR="00201D13" w:rsidRPr="006E2031">
                  <w:rPr>
                    <w:rStyle w:val="PlaceholderText"/>
                    <w:rFonts w:ascii="Calibri Light" w:hAnsi="Calibri Light" w:cs="Calibri Light"/>
                  </w:rPr>
                  <w:t>specify.</w:t>
                </w:r>
              </w:sdtContent>
            </w:sdt>
          </w:p>
        </w:tc>
      </w:tr>
      <w:tr w:rsidR="00201D13" w:rsidRPr="006E2031" w14:paraId="74249B71" w14:textId="77777777" w:rsidTr="00871A2B">
        <w:trPr>
          <w:trHeight w:val="576"/>
        </w:trPr>
        <w:tc>
          <w:tcPr>
            <w:tcW w:w="4135" w:type="dxa"/>
            <w:gridSpan w:val="3"/>
            <w:tcBorders>
              <w:left w:val="single" w:sz="4" w:space="0" w:color="000000"/>
            </w:tcBorders>
            <w:shd w:val="clear" w:color="auto" w:fill="F2F2F2"/>
            <w:tcMar>
              <w:bottom w:w="115" w:type="dxa"/>
            </w:tcMar>
            <w:vAlign w:val="center"/>
          </w:tcPr>
          <w:p w14:paraId="2B4490E3" w14:textId="184000A6" w:rsidR="00201D13" w:rsidRPr="006E2031" w:rsidRDefault="00201D13" w:rsidP="00201D13">
            <w:pPr>
              <w:rPr>
                <w:rFonts w:ascii="Calibri Light" w:hAnsi="Calibri Light" w:cs="Calibri Light"/>
                <w:b/>
                <w:bCs/>
                <w:sz w:val="20"/>
                <w:szCs w:val="20"/>
              </w:rPr>
            </w:pPr>
            <w:r w:rsidRPr="0048756A">
              <w:rPr>
                <w:rFonts w:ascii="Calibri Light" w:hAnsi="Calibri Light" w:cs="Calibri Light"/>
                <w:b/>
                <w:bCs/>
                <w:sz w:val="20"/>
                <w:szCs w:val="20"/>
              </w:rPr>
              <w:t>D</w:t>
            </w:r>
            <w:r w:rsidRPr="006E2031">
              <w:rPr>
                <w:rFonts w:ascii="Calibri Light" w:hAnsi="Calibri Light" w:cs="Calibri Light"/>
                <w:b/>
                <w:bCs/>
                <w:sz w:val="20"/>
                <w:szCs w:val="20"/>
              </w:rPr>
              <w:t>istributors in the country/region (if manufacturer):</w:t>
            </w:r>
          </w:p>
        </w:tc>
        <w:tc>
          <w:tcPr>
            <w:tcW w:w="6660" w:type="dxa"/>
            <w:gridSpan w:val="6"/>
            <w:tcBorders>
              <w:left w:val="single" w:sz="4" w:space="0" w:color="000000"/>
            </w:tcBorders>
            <w:vAlign w:val="center"/>
          </w:tcPr>
          <w:p w14:paraId="007719C7" w14:textId="5BF8CC85" w:rsidR="00201D13" w:rsidRPr="0048756A" w:rsidRDefault="005233BC" w:rsidP="00201D13">
            <w:pPr>
              <w:rPr>
                <w:rFonts w:ascii="Calibri Light" w:hAnsi="Calibri Light" w:cs="Calibri Light"/>
                <w:sz w:val="20"/>
                <w:szCs w:val="20"/>
              </w:rPr>
            </w:pPr>
            <w:sdt>
              <w:sdtPr>
                <w:rPr>
                  <w:rFonts w:ascii="Calibri Light" w:hAnsi="Calibri Light" w:cs="Calibri Light"/>
                  <w:b/>
                  <w:bCs/>
                  <w:sz w:val="20"/>
                  <w:szCs w:val="20"/>
                </w:rPr>
                <w:id w:val="-1988928319"/>
                <w:placeholder>
                  <w:docPart w:val="37E987578798444BA01389878AB5F19A"/>
                </w:placeholder>
                <w:showingPlcHdr/>
              </w:sdtPr>
              <w:sdtEndPr/>
              <w:sdtContent>
                <w:r w:rsidR="00201D13" w:rsidRPr="0048756A">
                  <w:rPr>
                    <w:rStyle w:val="PlaceholderText"/>
                    <w:rFonts w:ascii="Calibri Light" w:hAnsi="Calibri Light" w:cs="Calibri Light"/>
                  </w:rPr>
                  <w:t>Please specify.</w:t>
                </w:r>
              </w:sdtContent>
            </w:sdt>
          </w:p>
        </w:tc>
      </w:tr>
      <w:tr w:rsidR="00BB2E92" w:rsidRPr="006E2031" w14:paraId="73612FF5" w14:textId="77777777" w:rsidTr="00BB2E92">
        <w:trPr>
          <w:trHeight w:val="576"/>
        </w:trPr>
        <w:tc>
          <w:tcPr>
            <w:tcW w:w="4135" w:type="dxa"/>
            <w:gridSpan w:val="3"/>
            <w:tcBorders>
              <w:left w:val="single" w:sz="4" w:space="0" w:color="000000"/>
            </w:tcBorders>
            <w:shd w:val="clear" w:color="auto" w:fill="F2F2F2"/>
            <w:tcMar>
              <w:bottom w:w="115" w:type="dxa"/>
            </w:tcMar>
          </w:tcPr>
          <w:p w14:paraId="5429D6C7" w14:textId="70D7EC7B" w:rsidR="00BB2E92" w:rsidRPr="0048756A" w:rsidRDefault="00BB2E92" w:rsidP="00BB2E92">
            <w:pPr>
              <w:rPr>
                <w:rFonts w:ascii="Calibri Light" w:hAnsi="Calibri Light" w:cs="Calibri Light"/>
                <w:b/>
                <w:bCs/>
                <w:sz w:val="20"/>
                <w:szCs w:val="20"/>
              </w:rPr>
            </w:pPr>
            <w:r w:rsidRPr="0048756A">
              <w:rPr>
                <w:rFonts w:ascii="Calibri Light" w:hAnsi="Calibri Light" w:cs="Calibri Light"/>
                <w:b/>
                <w:bCs/>
                <w:sz w:val="20"/>
                <w:szCs w:val="20"/>
              </w:rPr>
              <w:t>If Agent / Trading House, do you hold sole / exclusive rights / license?</w:t>
            </w:r>
          </w:p>
        </w:tc>
        <w:tc>
          <w:tcPr>
            <w:tcW w:w="6660" w:type="dxa"/>
            <w:gridSpan w:val="6"/>
            <w:tcBorders>
              <w:left w:val="single" w:sz="4" w:space="0" w:color="000000"/>
            </w:tcBorders>
          </w:tcPr>
          <w:p w14:paraId="26982A97" w14:textId="77777777" w:rsidR="00BB2E92" w:rsidRPr="006E2031" w:rsidRDefault="005233BC" w:rsidP="00BB2E92">
            <w:pPr>
              <w:rPr>
                <w:rFonts w:ascii="Calibri Light" w:hAnsi="Calibri Light" w:cs="Calibri Light"/>
                <w:sz w:val="20"/>
                <w:szCs w:val="20"/>
              </w:rPr>
            </w:pPr>
            <w:sdt>
              <w:sdtPr>
                <w:rPr>
                  <w:rFonts w:ascii="Calibri Light" w:hAnsi="Calibri Light" w:cs="Calibri Light"/>
                  <w:sz w:val="20"/>
                  <w:szCs w:val="20"/>
                </w:rPr>
                <w:id w:val="1763953222"/>
                <w14:checkbox>
                  <w14:checked w14:val="0"/>
                  <w14:checkedState w14:val="2612" w14:font="MS Gothic"/>
                  <w14:uncheckedState w14:val="2610" w14:font="MS Gothic"/>
                </w14:checkbox>
              </w:sdtPr>
              <w:sdtEndPr/>
              <w:sdtContent>
                <w:r w:rsidR="00BB2E92" w:rsidRPr="0048756A">
                  <w:rPr>
                    <w:rFonts w:ascii="Segoe UI Symbol" w:eastAsia="MS Gothic" w:hAnsi="Segoe UI Symbol" w:cs="Segoe UI Symbol"/>
                    <w:sz w:val="20"/>
                    <w:szCs w:val="20"/>
                  </w:rPr>
                  <w:t>☐</w:t>
                </w:r>
              </w:sdtContent>
            </w:sdt>
            <w:r w:rsidR="00BB2E92" w:rsidRPr="0048756A">
              <w:rPr>
                <w:rFonts w:ascii="Calibri Light" w:hAnsi="Calibri Light" w:cs="Calibri Light"/>
                <w:sz w:val="20"/>
                <w:szCs w:val="20"/>
              </w:rPr>
              <w:t xml:space="preserve"> </w:t>
            </w:r>
            <w:r w:rsidR="00BB2E92" w:rsidRPr="006E2031">
              <w:rPr>
                <w:rFonts w:ascii="Calibri Light" w:hAnsi="Calibri Light" w:cs="Calibri Light"/>
                <w:sz w:val="20"/>
                <w:szCs w:val="20"/>
              </w:rPr>
              <w:t xml:space="preserve">Yes                             </w:t>
            </w:r>
            <w:sdt>
              <w:sdtPr>
                <w:rPr>
                  <w:rFonts w:ascii="Calibri Light" w:hAnsi="Calibri Light" w:cs="Calibri Light"/>
                  <w:sz w:val="20"/>
                  <w:szCs w:val="20"/>
                </w:rPr>
                <w:id w:val="-487390619"/>
                <w14:checkbox>
                  <w14:checked w14:val="0"/>
                  <w14:checkedState w14:val="2612" w14:font="MS Gothic"/>
                  <w14:uncheckedState w14:val="2610" w14:font="MS Gothic"/>
                </w14:checkbox>
              </w:sdtPr>
              <w:sdtEndPr/>
              <w:sdtContent>
                <w:r w:rsidR="00BB2E92" w:rsidRPr="0048756A">
                  <w:rPr>
                    <w:rFonts w:ascii="Segoe UI Symbol" w:eastAsia="MS Gothic" w:hAnsi="Segoe UI Symbol" w:cs="Segoe UI Symbol"/>
                    <w:sz w:val="20"/>
                    <w:szCs w:val="20"/>
                  </w:rPr>
                  <w:t>☐</w:t>
                </w:r>
              </w:sdtContent>
            </w:sdt>
            <w:r w:rsidR="00BB2E92" w:rsidRPr="0048756A">
              <w:rPr>
                <w:rFonts w:ascii="Calibri Light" w:hAnsi="Calibri Light" w:cs="Calibri Light"/>
                <w:sz w:val="20"/>
                <w:szCs w:val="20"/>
              </w:rPr>
              <w:t xml:space="preserve"> No </w:t>
            </w:r>
          </w:p>
          <w:sdt>
            <w:sdtPr>
              <w:rPr>
                <w:rFonts w:ascii="Calibri Light" w:hAnsi="Calibri Light" w:cs="Calibri Light"/>
                <w:sz w:val="20"/>
                <w:szCs w:val="20"/>
              </w:rPr>
              <w:id w:val="1529908049"/>
              <w:placeholder>
                <w:docPart w:val="E430D6D38A2642DD81E9C214E99E40DF"/>
              </w:placeholder>
            </w:sdtPr>
            <w:sdtEndPr>
              <w:rPr>
                <w:color w:val="808080"/>
              </w:rPr>
            </w:sdtEndPr>
            <w:sdtContent>
              <w:p w14:paraId="64217A64" w14:textId="36A698BB" w:rsidR="00BB2E92" w:rsidRDefault="00BB2E92" w:rsidP="00BB2E92">
                <w:pPr>
                  <w:rPr>
                    <w:rFonts w:ascii="Calibri Light" w:hAnsi="Calibri Light" w:cs="Calibri Light"/>
                    <w:b/>
                    <w:bCs/>
                    <w:sz w:val="20"/>
                    <w:szCs w:val="20"/>
                  </w:rPr>
                </w:pPr>
                <w:r w:rsidRPr="0048756A">
                  <w:rPr>
                    <w:rFonts w:ascii="Calibri Light" w:hAnsi="Calibri Light" w:cs="Calibri Light"/>
                    <w:color w:val="808080"/>
                    <w:sz w:val="20"/>
                    <w:szCs w:val="20"/>
                  </w:rPr>
                  <w:t>(If yes, please state name and address of principals and attach documentation</w:t>
                </w:r>
                <w:r w:rsidRPr="006E2031">
                  <w:rPr>
                    <w:rFonts w:ascii="Calibri Light" w:hAnsi="Calibri Light" w:cs="Calibri Light"/>
                    <w:color w:val="808080"/>
                    <w:sz w:val="20"/>
                    <w:szCs w:val="20"/>
                  </w:rPr>
                  <w:t>.)</w:t>
                </w:r>
              </w:p>
            </w:sdtContent>
          </w:sdt>
        </w:tc>
      </w:tr>
      <w:tr w:rsidR="00BB2E92" w:rsidRPr="006E2031" w14:paraId="1E71F188" w14:textId="77777777" w:rsidTr="00871A2B">
        <w:trPr>
          <w:trHeight w:val="576"/>
        </w:trPr>
        <w:tc>
          <w:tcPr>
            <w:tcW w:w="4135" w:type="dxa"/>
            <w:gridSpan w:val="3"/>
            <w:tcBorders>
              <w:left w:val="single" w:sz="4" w:space="0" w:color="000000"/>
            </w:tcBorders>
            <w:shd w:val="clear" w:color="auto" w:fill="F2F2F2"/>
            <w:tcMar>
              <w:bottom w:w="115" w:type="dxa"/>
            </w:tcMar>
            <w:vAlign w:val="center"/>
          </w:tcPr>
          <w:p w14:paraId="74EBF157" w14:textId="75D0C169" w:rsidR="00BB2E92" w:rsidRPr="0048756A" w:rsidRDefault="00BB2E92" w:rsidP="00BB2E92">
            <w:pPr>
              <w:rPr>
                <w:rFonts w:ascii="Calibri Light" w:hAnsi="Calibri Light" w:cs="Calibri Light"/>
                <w:b/>
                <w:bCs/>
                <w:sz w:val="20"/>
                <w:szCs w:val="20"/>
              </w:rPr>
            </w:pPr>
            <w:r w:rsidRPr="0048756A">
              <w:rPr>
                <w:rFonts w:ascii="Calibri Light" w:eastAsia="MS Gothic" w:hAnsi="Calibri Light" w:cs="Calibri Light"/>
                <w:b/>
                <w:color w:val="000000" w:themeColor="text1"/>
                <w:sz w:val="20"/>
                <w:szCs w:val="20"/>
              </w:rPr>
              <w:t xml:space="preserve">Does the company have </w:t>
            </w:r>
            <w:r w:rsidRPr="006E2031">
              <w:rPr>
                <w:rFonts w:ascii="Calibri Light" w:eastAsia="MS Gothic" w:hAnsi="Calibri Light" w:cs="Calibri Light"/>
                <w:b/>
                <w:color w:val="000000" w:themeColor="text1"/>
                <w:sz w:val="20"/>
                <w:szCs w:val="20"/>
              </w:rPr>
              <w:t xml:space="preserve">capacity and experience </w:t>
            </w:r>
            <w:r w:rsidRPr="006E2031">
              <w:rPr>
                <w:rFonts w:ascii="Calibri Light" w:eastAsia="MS Gothic" w:hAnsi="Calibri Light" w:cs="Calibri Light"/>
                <w:b/>
                <w:color w:val="000000" w:themeColor="text1"/>
                <w:sz w:val="20"/>
                <w:szCs w:val="20"/>
                <w:lang w:val="en-ZA"/>
              </w:rPr>
              <w:t>in logistics / export?</w:t>
            </w:r>
          </w:p>
        </w:tc>
        <w:tc>
          <w:tcPr>
            <w:tcW w:w="6660" w:type="dxa"/>
            <w:gridSpan w:val="6"/>
            <w:tcBorders>
              <w:left w:val="single" w:sz="4" w:space="0" w:color="000000"/>
            </w:tcBorders>
            <w:vAlign w:val="center"/>
          </w:tcPr>
          <w:p w14:paraId="6498C364" w14:textId="77777777" w:rsidR="00BB2E92" w:rsidRPr="006E2031" w:rsidRDefault="005233BC" w:rsidP="00BB2E92">
            <w:pPr>
              <w:rPr>
                <w:rFonts w:ascii="Calibri Light" w:hAnsi="Calibri Light" w:cs="Calibri Light"/>
                <w:color w:val="000000" w:themeColor="text1"/>
                <w:sz w:val="20"/>
                <w:szCs w:val="20"/>
              </w:rPr>
            </w:pPr>
            <w:sdt>
              <w:sdtPr>
                <w:rPr>
                  <w:rFonts w:ascii="Calibri Light" w:hAnsi="Calibri Light" w:cs="Calibri Light"/>
                  <w:color w:val="000000" w:themeColor="text1"/>
                  <w:sz w:val="20"/>
                  <w:szCs w:val="20"/>
                </w:rPr>
                <w:id w:val="-219372482"/>
                <w14:checkbox>
                  <w14:checked w14:val="0"/>
                  <w14:checkedState w14:val="2612" w14:font="MS Gothic"/>
                  <w14:uncheckedState w14:val="2610" w14:font="MS Gothic"/>
                </w14:checkbox>
              </w:sdtPr>
              <w:sdtEndPr/>
              <w:sdtContent>
                <w:r w:rsidR="00BB2E92" w:rsidRPr="0048756A">
                  <w:rPr>
                    <w:rFonts w:ascii="Segoe UI Symbol" w:eastAsia="MS Gothic" w:hAnsi="Segoe UI Symbol" w:cs="Segoe UI Symbol"/>
                    <w:color w:val="000000" w:themeColor="text1"/>
                    <w:sz w:val="20"/>
                    <w:szCs w:val="20"/>
                  </w:rPr>
                  <w:t>☐</w:t>
                </w:r>
              </w:sdtContent>
            </w:sdt>
            <w:r w:rsidR="00BB2E92" w:rsidRPr="0048756A">
              <w:rPr>
                <w:rFonts w:ascii="Calibri Light" w:hAnsi="Calibri Light" w:cs="Calibri Light"/>
                <w:color w:val="000000" w:themeColor="text1"/>
                <w:sz w:val="20"/>
                <w:szCs w:val="20"/>
              </w:rPr>
              <w:t xml:space="preserve"> Yes                             </w:t>
            </w:r>
            <w:sdt>
              <w:sdtPr>
                <w:rPr>
                  <w:rFonts w:ascii="Calibri Light" w:hAnsi="Calibri Light" w:cs="Calibri Light"/>
                  <w:color w:val="000000" w:themeColor="text1"/>
                  <w:sz w:val="20"/>
                  <w:szCs w:val="20"/>
                </w:rPr>
                <w:id w:val="1350603565"/>
                <w14:checkbox>
                  <w14:checked w14:val="0"/>
                  <w14:checkedState w14:val="2612" w14:font="MS Gothic"/>
                  <w14:uncheckedState w14:val="2610" w14:font="MS Gothic"/>
                </w14:checkbox>
              </w:sdtPr>
              <w:sdtEndPr/>
              <w:sdtContent>
                <w:r w:rsidR="00BB2E92" w:rsidRPr="0048756A">
                  <w:rPr>
                    <w:rFonts w:ascii="Segoe UI Symbol" w:eastAsia="MS Gothic" w:hAnsi="Segoe UI Symbol" w:cs="Segoe UI Symbol"/>
                    <w:color w:val="000000" w:themeColor="text1"/>
                    <w:sz w:val="20"/>
                    <w:szCs w:val="20"/>
                  </w:rPr>
                  <w:t>☐</w:t>
                </w:r>
              </w:sdtContent>
            </w:sdt>
            <w:r w:rsidR="00BB2E92" w:rsidRPr="0048756A">
              <w:rPr>
                <w:rFonts w:ascii="Calibri Light" w:hAnsi="Calibri Light" w:cs="Calibri Light"/>
                <w:color w:val="000000" w:themeColor="text1"/>
                <w:sz w:val="20"/>
                <w:szCs w:val="20"/>
              </w:rPr>
              <w:t xml:space="preserve"> No </w:t>
            </w:r>
          </w:p>
          <w:sdt>
            <w:sdtPr>
              <w:rPr>
                <w:rFonts w:ascii="Calibri Light" w:hAnsi="Calibri Light" w:cs="Calibri Light"/>
                <w:color w:val="000000" w:themeColor="text1"/>
                <w:sz w:val="20"/>
                <w:szCs w:val="20"/>
              </w:rPr>
              <w:id w:val="2045240681"/>
              <w:placeholder>
                <w:docPart w:val="E8B93452DE834422AF39AB9F7543AC74"/>
              </w:placeholder>
            </w:sdtPr>
            <w:sdtEndPr/>
            <w:sdtContent>
              <w:p w14:paraId="1A9698D5" w14:textId="538CC30C" w:rsidR="00BB2E92" w:rsidRDefault="00BB2E92" w:rsidP="00BB2E92">
                <w:pPr>
                  <w:rPr>
                    <w:rFonts w:ascii="Calibri Light" w:hAnsi="Calibri Light" w:cs="Calibri Light"/>
                    <w:b/>
                    <w:bCs/>
                    <w:sz w:val="20"/>
                    <w:szCs w:val="20"/>
                  </w:rPr>
                </w:pPr>
                <w:r w:rsidRPr="0048756A">
                  <w:rPr>
                    <w:rFonts w:ascii="Calibri Light" w:hAnsi="Calibri Light" w:cs="Calibri Light"/>
                    <w:color w:val="000000" w:themeColor="text1"/>
                    <w:sz w:val="20"/>
                    <w:szCs w:val="20"/>
                  </w:rPr>
                  <w:t>(If yes, please provide information regarding shipping within Mozambique and Regionally.)</w:t>
                </w:r>
              </w:p>
            </w:sdtContent>
          </w:sdt>
        </w:tc>
      </w:tr>
      <w:tr w:rsidR="00BB2E92" w:rsidRPr="006E2031" w14:paraId="062CDE8D" w14:textId="77777777" w:rsidTr="00B83E1D">
        <w:trPr>
          <w:trHeight w:val="864"/>
        </w:trPr>
        <w:tc>
          <w:tcPr>
            <w:tcW w:w="4135" w:type="dxa"/>
            <w:gridSpan w:val="3"/>
            <w:shd w:val="clear" w:color="auto" w:fill="F2F2F2"/>
            <w:tcMar>
              <w:bottom w:w="115" w:type="dxa"/>
            </w:tcMar>
            <w:vAlign w:val="center"/>
          </w:tcPr>
          <w:p w14:paraId="7F80ECA6" w14:textId="12F87DDD" w:rsidR="00BB2E92" w:rsidRPr="006E2031" w:rsidRDefault="00BB2E92" w:rsidP="00BB2E92">
            <w:pPr>
              <w:rPr>
                <w:rFonts w:ascii="Calibri Light" w:hAnsi="Calibri Light" w:cs="Calibri Light"/>
                <w:sz w:val="20"/>
                <w:szCs w:val="20"/>
              </w:rPr>
            </w:pPr>
            <w:r w:rsidRPr="0048756A">
              <w:rPr>
                <w:rFonts w:ascii="Calibri Light" w:hAnsi="Calibri Light" w:cs="Calibri Light"/>
                <w:b/>
                <w:bCs/>
                <w:sz w:val="20"/>
                <w:szCs w:val="20"/>
              </w:rPr>
              <w:t>Type of supplies / service your company provides</w:t>
            </w:r>
            <w:r w:rsidRPr="006E2031">
              <w:rPr>
                <w:rFonts w:ascii="Calibri Light" w:hAnsi="Calibri Light" w:cs="Calibri Light"/>
                <w:b/>
                <w:bCs/>
                <w:sz w:val="20"/>
                <w:szCs w:val="20"/>
              </w:rPr>
              <w:t xml:space="preserve"> in accordance with UNICEF requirements</w:t>
            </w:r>
            <w:r w:rsidRPr="0048756A">
              <w:rPr>
                <w:rStyle w:val="FootnoteReference"/>
                <w:rFonts w:ascii="Calibri Light" w:hAnsi="Calibri Light" w:cs="Calibri Light"/>
                <w:b/>
                <w:bCs/>
                <w:sz w:val="20"/>
                <w:szCs w:val="20"/>
              </w:rPr>
              <w:footnoteReference w:id="2"/>
            </w:r>
            <w:r w:rsidRPr="0048756A">
              <w:rPr>
                <w:rFonts w:ascii="Calibri Light" w:hAnsi="Calibri Light" w:cs="Calibri Light"/>
                <w:sz w:val="20"/>
                <w:szCs w:val="20"/>
              </w:rPr>
              <w:t xml:space="preserve">: </w:t>
            </w:r>
          </w:p>
          <w:p w14:paraId="724DBEF0" w14:textId="77777777" w:rsidR="00BB2E92" w:rsidRPr="006E2031" w:rsidRDefault="00BB2E92" w:rsidP="00BB2E92">
            <w:pPr>
              <w:rPr>
                <w:rFonts w:ascii="Calibri Light" w:hAnsi="Calibri Light" w:cs="Calibri Light"/>
                <w:sz w:val="20"/>
                <w:szCs w:val="20"/>
              </w:rPr>
            </w:pPr>
          </w:p>
          <w:p w14:paraId="6F3B0FE3" w14:textId="06A558BD" w:rsidR="00BB2E92" w:rsidRPr="006E2031" w:rsidRDefault="00BB2E92" w:rsidP="00BB2E92">
            <w:pPr>
              <w:rPr>
                <w:rFonts w:ascii="Calibri Light" w:hAnsi="Calibri Light" w:cs="Calibri Light"/>
                <w:sz w:val="20"/>
                <w:szCs w:val="20"/>
              </w:rPr>
            </w:pPr>
            <w:r w:rsidRPr="006E2031">
              <w:rPr>
                <w:rFonts w:ascii="Calibri Light" w:hAnsi="Calibri Light" w:cs="Calibri Light"/>
                <w:sz w:val="20"/>
                <w:szCs w:val="20"/>
              </w:rPr>
              <w:t>*</w:t>
            </w:r>
            <w:r w:rsidRPr="0048756A">
              <w:rPr>
                <w:rStyle w:val="FootnoteReference"/>
                <w:rFonts w:ascii="Calibri Light" w:hAnsi="Calibri Light" w:cs="Calibri Light"/>
              </w:rPr>
              <w:footnoteRef/>
            </w:r>
            <w:r w:rsidRPr="0048756A">
              <w:rPr>
                <w:rFonts w:ascii="Calibri Light" w:hAnsi="Calibri Light" w:cs="Calibri Light"/>
              </w:rPr>
              <w:t xml:space="preserve"> See Annex</w:t>
            </w:r>
            <w:r w:rsidRPr="006E2031">
              <w:rPr>
                <w:rFonts w:ascii="Calibri Light" w:hAnsi="Calibri Light" w:cs="Calibri Light"/>
              </w:rPr>
              <w:t>ure 1 below for full description of the specific goods and services requires under the major categories UNICEF requires*</w:t>
            </w:r>
          </w:p>
        </w:tc>
        <w:tc>
          <w:tcPr>
            <w:tcW w:w="6660" w:type="dxa"/>
            <w:gridSpan w:val="6"/>
            <w:vAlign w:val="center"/>
          </w:tcPr>
          <w:p w14:paraId="54777769" w14:textId="095944B4" w:rsidR="00BB2E92" w:rsidRPr="0048756A" w:rsidRDefault="00BB2E92" w:rsidP="00BB2E92">
            <w:pPr>
              <w:rPr>
                <w:rFonts w:ascii="Calibri Light" w:hAnsi="Calibri Light" w:cs="Calibri Light"/>
                <w:sz w:val="20"/>
                <w:szCs w:val="20"/>
                <w:lang w:val="en-ZA"/>
              </w:rPr>
            </w:pPr>
            <w:r w:rsidRPr="00A05C95">
              <w:rPr>
                <w:rFonts w:ascii="Calibri Light" w:hAnsi="Calibri Light" w:cs="Calibri Light"/>
                <w:color w:val="FF0000"/>
                <w:sz w:val="20"/>
                <w:szCs w:val="20"/>
                <w:lang w:val="en-ZA"/>
              </w:rPr>
              <w:t xml:space="preserve">Please complete </w:t>
            </w:r>
            <w:r w:rsidRPr="00BB3AF8">
              <w:rPr>
                <w:rFonts w:ascii="Calibri Light" w:hAnsi="Calibri Light" w:cs="Calibri Light"/>
                <w:b/>
                <w:bCs/>
                <w:color w:val="FF0000"/>
                <w:sz w:val="20"/>
                <w:szCs w:val="20"/>
                <w:lang w:val="en-ZA"/>
              </w:rPr>
              <w:t>Annex 1</w:t>
            </w:r>
            <w:r w:rsidRPr="00A05C95">
              <w:rPr>
                <w:rFonts w:ascii="Calibri Light" w:hAnsi="Calibri Light" w:cs="Calibri Light"/>
                <w:color w:val="FF0000"/>
                <w:sz w:val="20"/>
                <w:szCs w:val="20"/>
                <w:lang w:val="en-ZA"/>
              </w:rPr>
              <w:t xml:space="preserve"> further below </w:t>
            </w:r>
            <w:r w:rsidR="00BB3AF8">
              <w:rPr>
                <w:rFonts w:ascii="Calibri Light" w:hAnsi="Calibri Light" w:cs="Calibri Light"/>
                <w:color w:val="FF0000"/>
                <w:sz w:val="20"/>
                <w:szCs w:val="20"/>
                <w:lang w:val="en-ZA"/>
              </w:rPr>
              <w:t xml:space="preserve">on page 6 </w:t>
            </w:r>
            <w:r w:rsidRPr="00A05C95">
              <w:rPr>
                <w:rFonts w:ascii="Calibri Light" w:hAnsi="Calibri Light" w:cs="Calibri Light"/>
                <w:color w:val="FF0000"/>
                <w:sz w:val="20"/>
                <w:szCs w:val="20"/>
                <w:lang w:val="en-ZA"/>
              </w:rPr>
              <w:t xml:space="preserve">to indicate the type of goods and services (including subcategories) that you provide, in accordance with UNICEF Requirements. </w:t>
            </w:r>
          </w:p>
        </w:tc>
      </w:tr>
    </w:tbl>
    <w:p w14:paraId="4960A507" w14:textId="1BA7DCDB" w:rsidR="00F34CF6" w:rsidRPr="0048756A" w:rsidRDefault="00F34CF6">
      <w:pPr>
        <w:rPr>
          <w:rFonts w:ascii="Calibri Light" w:hAnsi="Calibri Light" w:cs="Calibri Light"/>
          <w:sz w:val="20"/>
          <w:szCs w:val="20"/>
        </w:rPr>
      </w:pPr>
    </w:p>
    <w:p w14:paraId="11D072D6" w14:textId="77777777" w:rsidR="00F34CF6" w:rsidRPr="006E2031" w:rsidRDefault="00F34CF6">
      <w:pPr>
        <w:rPr>
          <w:rFonts w:ascii="Calibri Light" w:hAnsi="Calibri Light" w:cs="Calibri Light"/>
          <w:sz w:val="20"/>
          <w:szCs w:val="20"/>
        </w:rPr>
      </w:pPr>
    </w:p>
    <w:p w14:paraId="3AD6C3BE" w14:textId="77777777" w:rsidR="00246397" w:rsidRPr="006E2031" w:rsidRDefault="00246397">
      <w:pPr>
        <w:rPr>
          <w:rFonts w:ascii="Calibri Light" w:hAnsi="Calibri Light" w:cs="Calibri Light"/>
          <w:sz w:val="20"/>
          <w:szCs w:val="20"/>
        </w:rPr>
      </w:pPr>
    </w:p>
    <w:tbl>
      <w:tblPr>
        <w:tblStyle w:val="TableGrid1"/>
        <w:tblW w:w="10795" w:type="dxa"/>
        <w:tblLayout w:type="fixed"/>
        <w:tblCellMar>
          <w:top w:w="29" w:type="dxa"/>
          <w:left w:w="115" w:type="dxa"/>
          <w:bottom w:w="29" w:type="dxa"/>
          <w:right w:w="115" w:type="dxa"/>
        </w:tblCellMar>
        <w:tblLook w:val="0620" w:firstRow="1" w:lastRow="0" w:firstColumn="0" w:lastColumn="0" w:noHBand="1" w:noVBand="1"/>
        <w:tblDescription w:val="6 stacked tables: First table is for entering Job Title, Department or Group, Location, Level or Salary range, HR contact, Will Train Applicant. Second table is for entering url details. Third table is the Applications Accepted By heading. Fourth table is for entering Applications Accepted By information. Fifth table is for Job Description with the heading and a row to enter Job Description information. Sixth table is for Reviewed By, Approved By, and Last Updated By"/>
      </w:tblPr>
      <w:tblGrid>
        <w:gridCol w:w="2698"/>
        <w:gridCol w:w="1437"/>
        <w:gridCol w:w="1262"/>
        <w:gridCol w:w="2698"/>
        <w:gridCol w:w="2700"/>
      </w:tblGrid>
      <w:tr w:rsidR="001D1E3A" w:rsidRPr="006E2031" w14:paraId="158C5F41" w14:textId="77777777" w:rsidTr="00D32F1F">
        <w:trPr>
          <w:trHeight w:val="576"/>
        </w:trPr>
        <w:tc>
          <w:tcPr>
            <w:tcW w:w="10795" w:type="dxa"/>
            <w:gridSpan w:val="5"/>
            <w:shd w:val="clear" w:color="auto" w:fill="E7F9FF"/>
            <w:vAlign w:val="center"/>
          </w:tcPr>
          <w:p w14:paraId="417A8D52" w14:textId="6CE3F745" w:rsidR="001D1E3A" w:rsidRPr="006E2031" w:rsidRDefault="00961DD2" w:rsidP="00961DD2">
            <w:pPr>
              <w:rPr>
                <w:rFonts w:ascii="Calibri Light" w:hAnsi="Calibri Light" w:cs="Calibri Light"/>
                <w:b/>
                <w:bCs/>
                <w:sz w:val="20"/>
                <w:szCs w:val="20"/>
              </w:rPr>
            </w:pPr>
            <w:r w:rsidRPr="006E2031">
              <w:rPr>
                <w:rFonts w:ascii="Calibri Light" w:hAnsi="Calibri Light" w:cs="Calibri Light"/>
                <w:b/>
                <w:bCs/>
                <w:sz w:val="20"/>
                <w:szCs w:val="20"/>
              </w:rPr>
              <w:t>SECTION 2: FINANCIAL STATEMENT</w:t>
            </w:r>
            <w:r w:rsidR="002D7FBF" w:rsidRPr="006E2031">
              <w:rPr>
                <w:rFonts w:ascii="Calibri Light" w:hAnsi="Calibri Light" w:cs="Calibri Light"/>
                <w:b/>
                <w:bCs/>
                <w:sz w:val="20"/>
                <w:szCs w:val="20"/>
              </w:rPr>
              <w:t xml:space="preserve"> </w:t>
            </w:r>
            <w:r w:rsidR="002D7FBF" w:rsidRPr="006E2031">
              <w:rPr>
                <w:rFonts w:ascii="Calibri Light" w:hAnsi="Calibri Light" w:cs="Calibri Light"/>
                <w:i/>
                <w:iCs/>
                <w:sz w:val="20"/>
                <w:szCs w:val="20"/>
              </w:rPr>
              <w:t>(You may provide your documentation in English or Portuguese)</w:t>
            </w:r>
          </w:p>
        </w:tc>
      </w:tr>
      <w:tr w:rsidR="00614F01" w:rsidRPr="006E2031" w14:paraId="0992EB0A" w14:textId="77777777" w:rsidTr="00614F01">
        <w:trPr>
          <w:trHeight w:val="864"/>
        </w:trPr>
        <w:tc>
          <w:tcPr>
            <w:tcW w:w="2698" w:type="dxa"/>
            <w:shd w:val="clear" w:color="auto" w:fill="F2F2F2" w:themeFill="background1" w:themeFillShade="F2"/>
            <w:vAlign w:val="center"/>
          </w:tcPr>
          <w:p w14:paraId="0249ACFF" w14:textId="1814000B" w:rsidR="00614F01" w:rsidRPr="006E2031" w:rsidRDefault="00614F01" w:rsidP="00614F01">
            <w:pPr>
              <w:rPr>
                <w:rFonts w:ascii="Calibri Light" w:hAnsi="Calibri Light" w:cs="Calibri Light"/>
                <w:b/>
                <w:bCs/>
                <w:sz w:val="20"/>
                <w:szCs w:val="20"/>
              </w:rPr>
            </w:pPr>
            <w:r w:rsidRPr="0048756A">
              <w:rPr>
                <w:rFonts w:ascii="Calibri Light" w:hAnsi="Calibri Light" w:cs="Calibri Light"/>
                <w:b/>
                <w:sz w:val="20"/>
                <w:szCs w:val="20"/>
              </w:rPr>
              <w:t>Company</w:t>
            </w:r>
            <w:r w:rsidRPr="006E2031">
              <w:rPr>
                <w:rFonts w:ascii="Calibri Light" w:hAnsi="Calibri Light" w:cs="Calibri Light"/>
                <w:b/>
                <w:sz w:val="20"/>
                <w:szCs w:val="20"/>
                <w:lang w:val="en-ZA"/>
              </w:rPr>
              <w:t xml:space="preserve">’s </w:t>
            </w:r>
            <w:r w:rsidRPr="006E2031">
              <w:rPr>
                <w:rFonts w:ascii="Calibri Light" w:hAnsi="Calibri Light" w:cs="Calibri Light"/>
                <w:b/>
                <w:sz w:val="20"/>
                <w:szCs w:val="20"/>
              </w:rPr>
              <w:t>annual Turnover</w:t>
            </w:r>
            <w:r w:rsidR="00E73A09" w:rsidRPr="006E2031">
              <w:rPr>
                <w:rFonts w:ascii="Calibri Light" w:hAnsi="Calibri Light" w:cs="Calibri Light"/>
                <w:b/>
                <w:sz w:val="20"/>
                <w:szCs w:val="20"/>
              </w:rPr>
              <w:t xml:space="preserve"> over the last 3 years</w:t>
            </w:r>
            <w:r w:rsidRPr="006E2031">
              <w:rPr>
                <w:rFonts w:ascii="Calibri Light" w:hAnsi="Calibri Light" w:cs="Calibri Light"/>
                <w:b/>
                <w:sz w:val="20"/>
                <w:szCs w:val="20"/>
              </w:rPr>
              <w:t>:</w:t>
            </w:r>
          </w:p>
        </w:tc>
        <w:tc>
          <w:tcPr>
            <w:tcW w:w="2699" w:type="dxa"/>
            <w:gridSpan w:val="2"/>
            <w:shd w:val="clear" w:color="auto" w:fill="FFFFFF" w:themeFill="background1"/>
            <w:vAlign w:val="center"/>
          </w:tcPr>
          <w:p w14:paraId="2B830162" w14:textId="77777777" w:rsidR="00614F01" w:rsidRPr="0048756A" w:rsidRDefault="005233BC" w:rsidP="00614F01">
            <w:pPr>
              <w:rPr>
                <w:rFonts w:ascii="Calibri Light" w:hAnsi="Calibri Light" w:cs="Calibri Light"/>
                <w:sz w:val="20"/>
                <w:szCs w:val="20"/>
              </w:rPr>
            </w:pPr>
            <w:sdt>
              <w:sdtPr>
                <w:rPr>
                  <w:rFonts w:ascii="Calibri Light" w:hAnsi="Calibri Light" w:cs="Calibri Light"/>
                  <w:sz w:val="20"/>
                  <w:szCs w:val="20"/>
                  <w:highlight w:val="yellow"/>
                </w:rPr>
                <w:id w:val="178162086"/>
                <w:placeholder>
                  <w:docPart w:val="BB37212B3EE74BEC93AD413C33FB032C"/>
                </w:placeholder>
              </w:sdtPr>
              <w:sdtEndPr>
                <w:rPr>
                  <w:highlight w:val="none"/>
                </w:rPr>
              </w:sdtEndPr>
              <w:sdtContent>
                <w:sdt>
                  <w:sdtPr>
                    <w:rPr>
                      <w:rFonts w:ascii="Calibri Light" w:hAnsi="Calibri Light" w:cs="Calibri Light"/>
                      <w:sz w:val="20"/>
                      <w:szCs w:val="20"/>
                    </w:rPr>
                    <w:id w:val="146712468"/>
                    <w:placeholder>
                      <w:docPart w:val="9A40247585644A4598EEF1D9CACD2351"/>
                    </w:placeholder>
                  </w:sdtPr>
                  <w:sdtEndPr/>
                  <w:sdtContent>
                    <w:r w:rsidR="00E73A09" w:rsidRPr="0048756A">
                      <w:rPr>
                        <w:rFonts w:ascii="Calibri Light" w:hAnsi="Calibri Light" w:cs="Calibri Light"/>
                        <w:b/>
                        <w:bCs/>
                        <w:sz w:val="20"/>
                        <w:szCs w:val="20"/>
                      </w:rPr>
                      <w:t>2018:</w:t>
                    </w:r>
                    <w:r w:rsidR="00E73A09" w:rsidRPr="006E2031">
                      <w:rPr>
                        <w:rFonts w:ascii="Calibri Light" w:hAnsi="Calibri Light" w:cs="Calibri Light"/>
                        <w:sz w:val="20"/>
                        <w:szCs w:val="20"/>
                      </w:rPr>
                      <w:t xml:space="preserve"> </w:t>
                    </w:r>
                    <w:sdt>
                      <w:sdtPr>
                        <w:rPr>
                          <w:rFonts w:ascii="Calibri Light" w:hAnsi="Calibri Light" w:cs="Calibri Light"/>
                          <w:sz w:val="20"/>
                          <w:szCs w:val="20"/>
                        </w:rPr>
                        <w:id w:val="-1806689813"/>
                        <w:placeholder>
                          <w:docPart w:val="4DC16EDF33FB4F289EB5B19AFC0AE3C1"/>
                        </w:placeholder>
                        <w:showingPlcHdr/>
                      </w:sdtPr>
                      <w:sdtEndPr/>
                      <w:sdtContent>
                        <w:r w:rsidR="00E73A09" w:rsidRPr="0048756A">
                          <w:rPr>
                            <w:rFonts w:ascii="Calibri Light" w:hAnsi="Calibri Light" w:cs="Calibri Light"/>
                            <w:color w:val="808080"/>
                            <w:sz w:val="20"/>
                            <w:szCs w:val="20"/>
                          </w:rPr>
                          <w:t>Please Specify</w:t>
                        </w:r>
                        <w:r w:rsidR="00E73A09" w:rsidRPr="006E2031">
                          <w:rPr>
                            <w:rFonts w:ascii="Calibri Light" w:hAnsi="Calibri Light" w:cs="Calibri Light"/>
                            <w:color w:val="808080"/>
                            <w:sz w:val="20"/>
                            <w:szCs w:val="20"/>
                          </w:rPr>
                          <w:t>.</w:t>
                        </w:r>
                      </w:sdtContent>
                    </w:sdt>
                  </w:sdtContent>
                </w:sdt>
              </w:sdtContent>
            </w:sdt>
          </w:p>
          <w:p w14:paraId="3D53893E" w14:textId="77777777" w:rsidR="00E73A09" w:rsidRPr="0048756A" w:rsidRDefault="00E73A09" w:rsidP="00E73A09">
            <w:pPr>
              <w:rPr>
                <w:rFonts w:ascii="Calibri Light" w:hAnsi="Calibri Light" w:cs="Calibri Light"/>
                <w:sz w:val="20"/>
                <w:szCs w:val="20"/>
              </w:rPr>
            </w:pPr>
            <w:r w:rsidRPr="006E2031">
              <w:rPr>
                <w:rFonts w:ascii="Calibri Light" w:hAnsi="Calibri Light" w:cs="Calibri Light"/>
                <w:b/>
                <w:bCs/>
                <w:sz w:val="20"/>
                <w:szCs w:val="20"/>
              </w:rPr>
              <w:t>2019:</w:t>
            </w:r>
            <w:r w:rsidRPr="006E2031">
              <w:rPr>
                <w:rFonts w:ascii="Calibri Light" w:hAnsi="Calibri Light" w:cs="Calibri Light"/>
                <w:sz w:val="20"/>
                <w:szCs w:val="20"/>
              </w:rPr>
              <w:t xml:space="preserve"> </w:t>
            </w:r>
            <w:sdt>
              <w:sdtPr>
                <w:rPr>
                  <w:rFonts w:ascii="Calibri Light" w:hAnsi="Calibri Light" w:cs="Calibri Light"/>
                  <w:sz w:val="20"/>
                  <w:szCs w:val="20"/>
                </w:rPr>
                <w:id w:val="-1649972999"/>
                <w:placeholder>
                  <w:docPart w:val="09BC05FC1B7D490C912DBF7E0CE58636"/>
                </w:placeholder>
                <w:showingPlcHdr/>
              </w:sdtPr>
              <w:sdtEndPr/>
              <w:sdtContent>
                <w:r w:rsidRPr="0048756A">
                  <w:rPr>
                    <w:rFonts w:ascii="Calibri Light" w:hAnsi="Calibri Light" w:cs="Calibri Light"/>
                    <w:color w:val="808080"/>
                    <w:sz w:val="20"/>
                    <w:szCs w:val="20"/>
                  </w:rPr>
                  <w:t>Please Specify</w:t>
                </w:r>
                <w:r w:rsidRPr="006E2031">
                  <w:rPr>
                    <w:rFonts w:ascii="Calibri Light" w:hAnsi="Calibri Light" w:cs="Calibri Light"/>
                    <w:color w:val="808080"/>
                    <w:sz w:val="20"/>
                    <w:szCs w:val="20"/>
                  </w:rPr>
                  <w:t>.</w:t>
                </w:r>
              </w:sdtContent>
            </w:sdt>
          </w:p>
          <w:p w14:paraId="5F7E67E9" w14:textId="777A1C5B" w:rsidR="00E73A09" w:rsidRPr="0048756A" w:rsidRDefault="00E73A09" w:rsidP="00614F01">
            <w:pPr>
              <w:rPr>
                <w:rFonts w:ascii="Calibri Light" w:hAnsi="Calibri Light" w:cs="Calibri Light"/>
                <w:b/>
                <w:bCs/>
                <w:sz w:val="20"/>
                <w:szCs w:val="20"/>
              </w:rPr>
            </w:pPr>
            <w:r w:rsidRPr="006E2031">
              <w:rPr>
                <w:rFonts w:ascii="Calibri Light" w:hAnsi="Calibri Light" w:cs="Calibri Light"/>
                <w:b/>
                <w:bCs/>
                <w:sz w:val="20"/>
                <w:szCs w:val="20"/>
              </w:rPr>
              <w:t>2020:</w:t>
            </w:r>
            <w:r w:rsidRPr="006E2031">
              <w:rPr>
                <w:rFonts w:ascii="Calibri Light" w:hAnsi="Calibri Light" w:cs="Calibri Light"/>
                <w:sz w:val="20"/>
                <w:szCs w:val="20"/>
              </w:rPr>
              <w:t xml:space="preserve"> </w:t>
            </w:r>
            <w:sdt>
              <w:sdtPr>
                <w:rPr>
                  <w:rFonts w:ascii="Calibri Light" w:hAnsi="Calibri Light" w:cs="Calibri Light"/>
                  <w:sz w:val="20"/>
                  <w:szCs w:val="20"/>
                </w:rPr>
                <w:id w:val="-1847092612"/>
                <w:placeholder>
                  <w:docPart w:val="8638912946E84AED8755E039D678D0AD"/>
                </w:placeholder>
                <w:showingPlcHdr/>
              </w:sdtPr>
              <w:sdtEndPr/>
              <w:sdtContent>
                <w:r w:rsidRPr="0048756A">
                  <w:rPr>
                    <w:rFonts w:ascii="Calibri Light" w:hAnsi="Calibri Light" w:cs="Calibri Light"/>
                    <w:color w:val="808080"/>
                    <w:sz w:val="20"/>
                    <w:szCs w:val="20"/>
                  </w:rPr>
                  <w:t>Please Specify</w:t>
                </w:r>
                <w:r w:rsidRPr="006E2031">
                  <w:rPr>
                    <w:rFonts w:ascii="Calibri Light" w:hAnsi="Calibri Light" w:cs="Calibri Light"/>
                    <w:color w:val="808080"/>
                    <w:sz w:val="20"/>
                    <w:szCs w:val="20"/>
                  </w:rPr>
                  <w:t>.</w:t>
                </w:r>
              </w:sdtContent>
            </w:sdt>
          </w:p>
        </w:tc>
        <w:tc>
          <w:tcPr>
            <w:tcW w:w="2698" w:type="dxa"/>
            <w:shd w:val="clear" w:color="auto" w:fill="F2F2F2" w:themeFill="background1" w:themeFillShade="F2"/>
            <w:vAlign w:val="center"/>
          </w:tcPr>
          <w:p w14:paraId="0F65351C" w14:textId="143A5F5E" w:rsidR="00614F01" w:rsidRPr="006E2031" w:rsidRDefault="00614F01" w:rsidP="00614F01">
            <w:pPr>
              <w:rPr>
                <w:rFonts w:ascii="Calibri Light" w:hAnsi="Calibri Light" w:cs="Calibri Light"/>
                <w:b/>
                <w:bCs/>
                <w:sz w:val="20"/>
                <w:szCs w:val="20"/>
              </w:rPr>
            </w:pPr>
            <w:r w:rsidRPr="006E2031">
              <w:rPr>
                <w:rFonts w:ascii="Calibri Light" w:hAnsi="Calibri Light" w:cs="Calibri Light"/>
                <w:b/>
                <w:sz w:val="20"/>
                <w:szCs w:val="20"/>
              </w:rPr>
              <w:t>Company’s profit over the last 3 years:</w:t>
            </w:r>
          </w:p>
        </w:tc>
        <w:tc>
          <w:tcPr>
            <w:tcW w:w="2700" w:type="dxa"/>
            <w:shd w:val="clear" w:color="auto" w:fill="FFFFFF" w:themeFill="background1"/>
            <w:vAlign w:val="center"/>
          </w:tcPr>
          <w:p w14:paraId="68248F9D" w14:textId="77777777" w:rsidR="00614F01" w:rsidRPr="0048756A" w:rsidRDefault="00614F01" w:rsidP="00614F01">
            <w:pPr>
              <w:rPr>
                <w:rFonts w:ascii="Calibri Light" w:hAnsi="Calibri Light" w:cs="Calibri Light"/>
                <w:sz w:val="20"/>
                <w:szCs w:val="20"/>
              </w:rPr>
            </w:pPr>
            <w:r w:rsidRPr="006E2031">
              <w:rPr>
                <w:rFonts w:ascii="Calibri Light" w:hAnsi="Calibri Light" w:cs="Calibri Light"/>
                <w:b/>
                <w:bCs/>
                <w:sz w:val="20"/>
                <w:szCs w:val="20"/>
              </w:rPr>
              <w:t>2018:</w:t>
            </w:r>
            <w:r w:rsidRPr="006E2031">
              <w:rPr>
                <w:rFonts w:ascii="Calibri Light" w:hAnsi="Calibri Light" w:cs="Calibri Light"/>
                <w:sz w:val="20"/>
                <w:szCs w:val="20"/>
              </w:rPr>
              <w:t xml:space="preserve"> </w:t>
            </w:r>
            <w:sdt>
              <w:sdtPr>
                <w:rPr>
                  <w:rFonts w:ascii="Calibri Light" w:hAnsi="Calibri Light" w:cs="Calibri Light"/>
                  <w:sz w:val="20"/>
                  <w:szCs w:val="20"/>
                </w:rPr>
                <w:id w:val="-900130516"/>
                <w:placeholder>
                  <w:docPart w:val="B4A65528D45D418CBC17EAC734DD1F31"/>
                </w:placeholder>
                <w:showingPlcHdr/>
              </w:sdtPr>
              <w:sdtEndPr/>
              <w:sdtContent>
                <w:r w:rsidRPr="0048756A">
                  <w:rPr>
                    <w:rFonts w:ascii="Calibri Light" w:hAnsi="Calibri Light" w:cs="Calibri Light"/>
                    <w:color w:val="808080"/>
                    <w:sz w:val="20"/>
                    <w:szCs w:val="20"/>
                  </w:rPr>
                  <w:t>Please Specify</w:t>
                </w:r>
                <w:r w:rsidRPr="006E2031">
                  <w:rPr>
                    <w:rFonts w:ascii="Calibri Light" w:hAnsi="Calibri Light" w:cs="Calibri Light"/>
                    <w:color w:val="808080"/>
                    <w:sz w:val="20"/>
                    <w:szCs w:val="20"/>
                  </w:rPr>
                  <w:t>.</w:t>
                </w:r>
              </w:sdtContent>
            </w:sdt>
          </w:p>
          <w:p w14:paraId="5DA6688E" w14:textId="77777777" w:rsidR="00614F01" w:rsidRPr="0048756A" w:rsidRDefault="00614F01" w:rsidP="00614F01">
            <w:pPr>
              <w:rPr>
                <w:rFonts w:ascii="Calibri Light" w:hAnsi="Calibri Light" w:cs="Calibri Light"/>
                <w:sz w:val="20"/>
                <w:szCs w:val="20"/>
              </w:rPr>
            </w:pPr>
            <w:r w:rsidRPr="006E2031">
              <w:rPr>
                <w:rFonts w:ascii="Calibri Light" w:hAnsi="Calibri Light" w:cs="Calibri Light"/>
                <w:b/>
                <w:bCs/>
                <w:sz w:val="20"/>
                <w:szCs w:val="20"/>
              </w:rPr>
              <w:t>2019:</w:t>
            </w:r>
            <w:r w:rsidRPr="006E2031">
              <w:rPr>
                <w:rFonts w:ascii="Calibri Light" w:hAnsi="Calibri Light" w:cs="Calibri Light"/>
                <w:sz w:val="20"/>
                <w:szCs w:val="20"/>
              </w:rPr>
              <w:t xml:space="preserve"> </w:t>
            </w:r>
            <w:sdt>
              <w:sdtPr>
                <w:rPr>
                  <w:rFonts w:ascii="Calibri Light" w:hAnsi="Calibri Light" w:cs="Calibri Light"/>
                  <w:sz w:val="20"/>
                  <w:szCs w:val="20"/>
                </w:rPr>
                <w:id w:val="1048955632"/>
                <w:placeholder>
                  <w:docPart w:val="5C069F9D212B47B58567CFE3FA3B4EF5"/>
                </w:placeholder>
                <w:showingPlcHdr/>
              </w:sdtPr>
              <w:sdtEndPr/>
              <w:sdtContent>
                <w:r w:rsidRPr="0048756A">
                  <w:rPr>
                    <w:rFonts w:ascii="Calibri Light" w:hAnsi="Calibri Light" w:cs="Calibri Light"/>
                    <w:color w:val="808080"/>
                    <w:sz w:val="20"/>
                    <w:szCs w:val="20"/>
                  </w:rPr>
                  <w:t>Please Specify</w:t>
                </w:r>
                <w:r w:rsidRPr="006E2031">
                  <w:rPr>
                    <w:rFonts w:ascii="Calibri Light" w:hAnsi="Calibri Light" w:cs="Calibri Light"/>
                    <w:color w:val="808080"/>
                    <w:sz w:val="20"/>
                    <w:szCs w:val="20"/>
                  </w:rPr>
                  <w:t>.</w:t>
                </w:r>
              </w:sdtContent>
            </w:sdt>
          </w:p>
          <w:p w14:paraId="204EC972" w14:textId="5405E65A" w:rsidR="00614F01" w:rsidRPr="0048756A" w:rsidRDefault="00614F01" w:rsidP="00614F01">
            <w:pPr>
              <w:rPr>
                <w:rFonts w:ascii="Calibri Light" w:hAnsi="Calibri Light" w:cs="Calibri Light"/>
                <w:b/>
                <w:bCs/>
                <w:sz w:val="20"/>
                <w:szCs w:val="20"/>
              </w:rPr>
            </w:pPr>
            <w:r w:rsidRPr="006E2031">
              <w:rPr>
                <w:rFonts w:ascii="Calibri Light" w:hAnsi="Calibri Light" w:cs="Calibri Light"/>
                <w:b/>
                <w:bCs/>
                <w:sz w:val="20"/>
                <w:szCs w:val="20"/>
              </w:rPr>
              <w:t>2020:</w:t>
            </w:r>
            <w:r w:rsidRPr="006E2031">
              <w:rPr>
                <w:rFonts w:ascii="Calibri Light" w:hAnsi="Calibri Light" w:cs="Calibri Light"/>
                <w:sz w:val="20"/>
                <w:szCs w:val="20"/>
              </w:rPr>
              <w:t xml:space="preserve"> </w:t>
            </w:r>
            <w:sdt>
              <w:sdtPr>
                <w:rPr>
                  <w:rFonts w:ascii="Calibri Light" w:hAnsi="Calibri Light" w:cs="Calibri Light"/>
                  <w:sz w:val="20"/>
                  <w:szCs w:val="20"/>
                </w:rPr>
                <w:id w:val="365725577"/>
                <w:placeholder>
                  <w:docPart w:val="B2165AC230C241BFAC4C0272C893C1EC"/>
                </w:placeholder>
                <w:showingPlcHdr/>
              </w:sdtPr>
              <w:sdtEndPr/>
              <w:sdtContent>
                <w:r w:rsidRPr="0048756A">
                  <w:rPr>
                    <w:rFonts w:ascii="Calibri Light" w:hAnsi="Calibri Light" w:cs="Calibri Light"/>
                    <w:color w:val="808080"/>
                    <w:sz w:val="20"/>
                    <w:szCs w:val="20"/>
                  </w:rPr>
                  <w:t>Please Specify</w:t>
                </w:r>
                <w:r w:rsidRPr="006E2031">
                  <w:rPr>
                    <w:rFonts w:ascii="Calibri Light" w:hAnsi="Calibri Light" w:cs="Calibri Light"/>
                    <w:color w:val="808080"/>
                    <w:sz w:val="20"/>
                    <w:szCs w:val="20"/>
                  </w:rPr>
                  <w:t>.</w:t>
                </w:r>
              </w:sdtContent>
            </w:sdt>
          </w:p>
        </w:tc>
      </w:tr>
      <w:tr w:rsidR="00614F01" w:rsidRPr="006E2031" w14:paraId="7D2202CC" w14:textId="77777777" w:rsidTr="00614F01">
        <w:trPr>
          <w:trHeight w:val="576"/>
        </w:trPr>
        <w:tc>
          <w:tcPr>
            <w:tcW w:w="2698" w:type="dxa"/>
            <w:shd w:val="clear" w:color="auto" w:fill="F2F2F2" w:themeFill="background1" w:themeFillShade="F2"/>
            <w:vAlign w:val="center"/>
          </w:tcPr>
          <w:p w14:paraId="523D9748" w14:textId="1B2BEB16" w:rsidR="00614F01" w:rsidRPr="006E2031" w:rsidRDefault="009515BE" w:rsidP="00614F01">
            <w:pPr>
              <w:rPr>
                <w:rFonts w:ascii="Calibri Light" w:hAnsi="Calibri Light" w:cs="Calibri Light"/>
                <w:b/>
                <w:sz w:val="20"/>
                <w:szCs w:val="20"/>
              </w:rPr>
            </w:pPr>
            <w:r w:rsidRPr="0048756A">
              <w:rPr>
                <w:rFonts w:ascii="Calibri Light" w:hAnsi="Calibri Light" w:cs="Calibri Light"/>
                <w:b/>
                <w:sz w:val="20"/>
                <w:szCs w:val="20"/>
              </w:rPr>
              <w:lastRenderedPageBreak/>
              <w:t>Company Registration Number:</w:t>
            </w:r>
          </w:p>
        </w:tc>
        <w:tc>
          <w:tcPr>
            <w:tcW w:w="2699" w:type="dxa"/>
            <w:gridSpan w:val="2"/>
            <w:shd w:val="clear" w:color="auto" w:fill="FFFFFF" w:themeFill="background1"/>
            <w:vAlign w:val="center"/>
          </w:tcPr>
          <w:p w14:paraId="1FE174BB" w14:textId="143ACE50" w:rsidR="00614F01" w:rsidRPr="0048756A" w:rsidRDefault="005233BC" w:rsidP="00614F01">
            <w:pPr>
              <w:rPr>
                <w:rFonts w:ascii="Calibri Light" w:hAnsi="Calibri Light" w:cs="Calibri Light"/>
                <w:b/>
                <w:bCs/>
                <w:sz w:val="20"/>
                <w:szCs w:val="20"/>
              </w:rPr>
            </w:pPr>
            <w:sdt>
              <w:sdtPr>
                <w:rPr>
                  <w:rFonts w:ascii="Calibri Light" w:hAnsi="Calibri Light" w:cs="Calibri Light"/>
                  <w:sz w:val="20"/>
                  <w:szCs w:val="20"/>
                  <w:highlight w:val="yellow"/>
                </w:rPr>
                <w:id w:val="-1132171279"/>
                <w:placeholder>
                  <w:docPart w:val="4D389152AEBD4FFDB040D8628134ED53"/>
                </w:placeholder>
              </w:sdtPr>
              <w:sdtEndPr/>
              <w:sdtContent>
                <w:sdt>
                  <w:sdtPr>
                    <w:rPr>
                      <w:rFonts w:ascii="Calibri Light" w:hAnsi="Calibri Light" w:cs="Calibri Light"/>
                      <w:sz w:val="20"/>
                      <w:szCs w:val="20"/>
                      <w:highlight w:val="yellow"/>
                    </w:rPr>
                    <w:id w:val="-656914534"/>
                    <w:placeholder>
                      <w:docPart w:val="715147540F8D4622829929E88A79EC18"/>
                    </w:placeholder>
                    <w:showingPlcHdr/>
                  </w:sdtPr>
                  <w:sdtEndPr/>
                  <w:sdtContent>
                    <w:r w:rsidR="00614F01" w:rsidRPr="0048756A">
                      <w:rPr>
                        <w:rFonts w:ascii="Calibri Light" w:hAnsi="Calibri Light" w:cs="Calibri Light"/>
                        <w:color w:val="808080"/>
                        <w:sz w:val="20"/>
                        <w:szCs w:val="20"/>
                      </w:rPr>
                      <w:t>Please Specify.</w:t>
                    </w:r>
                  </w:sdtContent>
                </w:sdt>
              </w:sdtContent>
            </w:sdt>
          </w:p>
        </w:tc>
        <w:tc>
          <w:tcPr>
            <w:tcW w:w="2698" w:type="dxa"/>
            <w:shd w:val="clear" w:color="auto" w:fill="F2F2F2" w:themeFill="background1" w:themeFillShade="F2"/>
            <w:vAlign w:val="center"/>
          </w:tcPr>
          <w:p w14:paraId="27480007" w14:textId="29DBA922" w:rsidR="00614F01" w:rsidRPr="006E2031" w:rsidRDefault="00614F01" w:rsidP="00614F01">
            <w:pPr>
              <w:rPr>
                <w:rFonts w:ascii="Calibri Light" w:hAnsi="Calibri Light" w:cs="Calibri Light"/>
                <w:b/>
                <w:bCs/>
                <w:sz w:val="20"/>
                <w:szCs w:val="20"/>
              </w:rPr>
            </w:pPr>
            <w:r w:rsidRPr="006E2031">
              <w:rPr>
                <w:rFonts w:ascii="Calibri Light" w:hAnsi="Calibri Light" w:cs="Calibri Light"/>
                <w:b/>
                <w:sz w:val="20"/>
                <w:szCs w:val="20"/>
              </w:rPr>
              <w:t>NUIT number</w:t>
            </w:r>
            <w:r w:rsidRPr="006E2031">
              <w:rPr>
                <w:rFonts w:ascii="Calibri Light" w:hAnsi="Calibri Light" w:cs="Calibri Light"/>
                <w:b/>
                <w:sz w:val="20"/>
                <w:szCs w:val="20"/>
                <w:lang w:val="en-ZA"/>
              </w:rPr>
              <w:t>:</w:t>
            </w:r>
          </w:p>
        </w:tc>
        <w:tc>
          <w:tcPr>
            <w:tcW w:w="2700" w:type="dxa"/>
            <w:shd w:val="clear" w:color="auto" w:fill="FFFFFF" w:themeFill="background1"/>
            <w:vAlign w:val="center"/>
          </w:tcPr>
          <w:p w14:paraId="1035DB12" w14:textId="177F9560" w:rsidR="00614F01" w:rsidRPr="0048756A" w:rsidRDefault="005233BC" w:rsidP="00614F01">
            <w:pPr>
              <w:rPr>
                <w:rFonts w:ascii="Calibri Light" w:hAnsi="Calibri Light" w:cs="Calibri Light"/>
                <w:b/>
                <w:bCs/>
                <w:sz w:val="20"/>
                <w:szCs w:val="20"/>
              </w:rPr>
            </w:pPr>
            <w:sdt>
              <w:sdtPr>
                <w:rPr>
                  <w:rFonts w:ascii="Calibri Light" w:hAnsi="Calibri Light" w:cs="Calibri Light"/>
                  <w:sz w:val="20"/>
                  <w:szCs w:val="20"/>
                </w:rPr>
                <w:id w:val="220487479"/>
                <w:placeholder>
                  <w:docPart w:val="841DDC939C7F45BDA491551C7BD837F5"/>
                </w:placeholder>
              </w:sdtPr>
              <w:sdtEndPr/>
              <w:sdtContent>
                <w:sdt>
                  <w:sdtPr>
                    <w:rPr>
                      <w:rFonts w:ascii="Calibri Light" w:hAnsi="Calibri Light" w:cs="Calibri Light"/>
                      <w:sz w:val="20"/>
                      <w:szCs w:val="20"/>
                    </w:rPr>
                    <w:id w:val="354923488"/>
                    <w:placeholder>
                      <w:docPart w:val="971B95029C774D5FBFBA0778C982CFA4"/>
                    </w:placeholder>
                  </w:sdtPr>
                  <w:sdtEndPr/>
                  <w:sdtContent>
                    <w:sdt>
                      <w:sdtPr>
                        <w:rPr>
                          <w:rFonts w:ascii="Calibri Light" w:hAnsi="Calibri Light" w:cs="Calibri Light"/>
                          <w:sz w:val="20"/>
                          <w:szCs w:val="20"/>
                        </w:rPr>
                        <w:id w:val="-1584606837"/>
                        <w:placeholder>
                          <w:docPart w:val="0A275FA00FC443D2B3FDAAC614C24B0B"/>
                        </w:placeholder>
                      </w:sdtPr>
                      <w:sdtEndPr/>
                      <w:sdtContent>
                        <w:sdt>
                          <w:sdtPr>
                            <w:rPr>
                              <w:rFonts w:ascii="Calibri Light" w:hAnsi="Calibri Light" w:cs="Calibri Light"/>
                              <w:sz w:val="20"/>
                              <w:szCs w:val="20"/>
                            </w:rPr>
                            <w:id w:val="565227379"/>
                            <w:placeholder>
                              <w:docPart w:val="77B8A02CD53242E2BDB018EEA41E3639"/>
                            </w:placeholder>
                            <w:showingPlcHdr/>
                          </w:sdtPr>
                          <w:sdtEndPr/>
                          <w:sdtContent>
                            <w:r w:rsidR="00614F01" w:rsidRPr="0048756A">
                              <w:rPr>
                                <w:rFonts w:ascii="Calibri Light" w:hAnsi="Calibri Light" w:cs="Calibri Light"/>
                                <w:color w:val="808080"/>
                                <w:sz w:val="20"/>
                                <w:szCs w:val="20"/>
                              </w:rPr>
                              <w:t>Please Specify.</w:t>
                            </w:r>
                          </w:sdtContent>
                        </w:sdt>
                      </w:sdtContent>
                    </w:sdt>
                  </w:sdtContent>
                </w:sdt>
              </w:sdtContent>
            </w:sdt>
          </w:p>
        </w:tc>
      </w:tr>
      <w:tr w:rsidR="00614F01" w:rsidRPr="006E2031" w14:paraId="2604C1A7" w14:textId="77777777" w:rsidTr="00614F01">
        <w:trPr>
          <w:trHeight w:val="576"/>
        </w:trPr>
        <w:tc>
          <w:tcPr>
            <w:tcW w:w="4135" w:type="dxa"/>
            <w:gridSpan w:val="2"/>
            <w:shd w:val="clear" w:color="auto" w:fill="F2F2F2"/>
            <w:vAlign w:val="center"/>
          </w:tcPr>
          <w:p w14:paraId="2FE161DF" w14:textId="4FD04317" w:rsidR="00614F01" w:rsidRPr="006E2031" w:rsidRDefault="00614F01" w:rsidP="00614F01">
            <w:pPr>
              <w:keepLines/>
              <w:outlineLvl w:val="1"/>
              <w:rPr>
                <w:rFonts w:ascii="Calibri Light" w:hAnsi="Calibri Light" w:cs="Calibri Light"/>
                <w:b/>
                <w:sz w:val="20"/>
                <w:szCs w:val="20"/>
                <w:highlight w:val="yellow"/>
              </w:rPr>
            </w:pPr>
            <w:r w:rsidRPr="0048756A">
              <w:rPr>
                <w:rFonts w:ascii="Calibri Light" w:hAnsi="Calibri Light" w:cs="Calibri Light"/>
                <w:b/>
                <w:sz w:val="20"/>
                <w:szCs w:val="20"/>
              </w:rPr>
              <w:t xml:space="preserve">Does the </w:t>
            </w:r>
            <w:r w:rsidRPr="006E2031">
              <w:rPr>
                <w:rFonts w:ascii="Calibri Light" w:hAnsi="Calibri Light" w:cs="Calibri Light"/>
                <w:b/>
                <w:sz w:val="20"/>
                <w:szCs w:val="20"/>
              </w:rPr>
              <w:t>company have its financial information on website?</w:t>
            </w:r>
          </w:p>
        </w:tc>
        <w:tc>
          <w:tcPr>
            <w:tcW w:w="6660" w:type="dxa"/>
            <w:gridSpan w:val="3"/>
            <w:shd w:val="clear" w:color="auto" w:fill="auto"/>
            <w:vAlign w:val="center"/>
          </w:tcPr>
          <w:p w14:paraId="673CE407" w14:textId="2D76FB51" w:rsidR="00614F01" w:rsidRPr="0048756A" w:rsidRDefault="005233BC" w:rsidP="00614F01">
            <w:pPr>
              <w:rPr>
                <w:rFonts w:ascii="Calibri Light" w:hAnsi="Calibri Light" w:cs="Calibri Light"/>
                <w:sz w:val="20"/>
                <w:szCs w:val="20"/>
              </w:rPr>
            </w:pPr>
            <w:sdt>
              <w:sdtPr>
                <w:rPr>
                  <w:rFonts w:ascii="Calibri Light" w:hAnsi="Calibri Light" w:cs="Calibri Light"/>
                  <w:b/>
                  <w:bCs/>
                  <w:sz w:val="20"/>
                  <w:szCs w:val="20"/>
                </w:rPr>
                <w:id w:val="2112243478"/>
                <w:placeholder>
                  <w:docPart w:val="A940C46BDB434594B4B377194BD95A0F"/>
                </w:placeholder>
                <w:showingPlcHdr/>
              </w:sdtPr>
              <w:sdtEndPr/>
              <w:sdtContent>
                <w:r w:rsidR="00614F01" w:rsidRPr="0048756A">
                  <w:rPr>
                    <w:rStyle w:val="PlaceholderText"/>
                    <w:rFonts w:ascii="Calibri Light" w:hAnsi="Calibri Light" w:cs="Calibri Light"/>
                  </w:rPr>
                  <w:t>Please specify.</w:t>
                </w:r>
              </w:sdtContent>
            </w:sdt>
          </w:p>
        </w:tc>
      </w:tr>
      <w:tr w:rsidR="00614F01" w:rsidRPr="006E2031" w14:paraId="7EDBCB17" w14:textId="77777777" w:rsidTr="00614F01">
        <w:trPr>
          <w:trHeight w:val="576"/>
        </w:trPr>
        <w:tc>
          <w:tcPr>
            <w:tcW w:w="4135" w:type="dxa"/>
            <w:gridSpan w:val="2"/>
            <w:shd w:val="clear" w:color="auto" w:fill="F2F2F2"/>
            <w:vAlign w:val="center"/>
          </w:tcPr>
          <w:p w14:paraId="1F607168" w14:textId="4D2D6016" w:rsidR="00614F01" w:rsidRPr="006E2031" w:rsidRDefault="00614F01" w:rsidP="00614F01">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Pending lawsuit if any:</w:t>
            </w:r>
          </w:p>
        </w:tc>
        <w:tc>
          <w:tcPr>
            <w:tcW w:w="6660" w:type="dxa"/>
            <w:gridSpan w:val="3"/>
            <w:vAlign w:val="center"/>
          </w:tcPr>
          <w:p w14:paraId="11AF103A" w14:textId="067EC6ED" w:rsidR="00614F01" w:rsidRPr="006E2031" w:rsidRDefault="005233BC" w:rsidP="00614F01">
            <w:pPr>
              <w:rPr>
                <w:rFonts w:ascii="Calibri Light" w:hAnsi="Calibri Light" w:cs="Calibri Light"/>
                <w:sz w:val="20"/>
                <w:szCs w:val="20"/>
              </w:rPr>
            </w:pPr>
            <w:sdt>
              <w:sdtPr>
                <w:rPr>
                  <w:rFonts w:ascii="Calibri Light" w:hAnsi="Calibri Light" w:cs="Calibri Light"/>
                  <w:sz w:val="20"/>
                  <w:szCs w:val="20"/>
                </w:rPr>
                <w:id w:val="136079018"/>
                <w14:checkbox>
                  <w14:checked w14:val="0"/>
                  <w14:checkedState w14:val="2612" w14:font="MS Gothic"/>
                  <w14:uncheckedState w14:val="2610" w14:font="MS Gothic"/>
                </w14:checkbox>
              </w:sdtPr>
              <w:sdtEndPr/>
              <w:sdtContent>
                <w:r w:rsidR="00614F01" w:rsidRPr="0048756A">
                  <w:rPr>
                    <w:rFonts w:ascii="Segoe UI Symbol" w:eastAsia="MS Gothic" w:hAnsi="Segoe UI Symbol" w:cs="Segoe UI Symbol"/>
                    <w:sz w:val="20"/>
                    <w:szCs w:val="20"/>
                  </w:rPr>
                  <w:t>☐</w:t>
                </w:r>
              </w:sdtContent>
            </w:sdt>
            <w:r w:rsidR="00614F01" w:rsidRPr="0048756A">
              <w:rPr>
                <w:rFonts w:ascii="Calibri Light" w:hAnsi="Calibri Light" w:cs="Calibri Light"/>
                <w:sz w:val="20"/>
                <w:szCs w:val="20"/>
              </w:rPr>
              <w:t xml:space="preserve"> </w:t>
            </w:r>
            <w:r w:rsidR="00614F01" w:rsidRPr="006E2031">
              <w:rPr>
                <w:rFonts w:ascii="Calibri Light" w:hAnsi="Calibri Light" w:cs="Calibri Light"/>
                <w:sz w:val="20"/>
                <w:szCs w:val="20"/>
              </w:rPr>
              <w:t xml:space="preserve">Yes                             </w:t>
            </w:r>
            <w:sdt>
              <w:sdtPr>
                <w:rPr>
                  <w:rFonts w:ascii="Calibri Light" w:hAnsi="Calibri Light" w:cs="Calibri Light"/>
                  <w:sz w:val="20"/>
                  <w:szCs w:val="20"/>
                </w:rPr>
                <w:id w:val="-414554556"/>
                <w14:checkbox>
                  <w14:checked w14:val="0"/>
                  <w14:checkedState w14:val="2612" w14:font="MS Gothic"/>
                  <w14:uncheckedState w14:val="2610" w14:font="MS Gothic"/>
                </w14:checkbox>
              </w:sdtPr>
              <w:sdtEndPr/>
              <w:sdtContent>
                <w:r w:rsidR="00614F01" w:rsidRPr="0048756A">
                  <w:rPr>
                    <w:rFonts w:ascii="Segoe UI Symbol" w:eastAsia="MS Gothic" w:hAnsi="Segoe UI Symbol" w:cs="Segoe UI Symbol"/>
                    <w:sz w:val="20"/>
                    <w:szCs w:val="20"/>
                  </w:rPr>
                  <w:t>☐</w:t>
                </w:r>
              </w:sdtContent>
            </w:sdt>
            <w:r w:rsidR="00614F01" w:rsidRPr="0048756A">
              <w:rPr>
                <w:rFonts w:ascii="Calibri Light" w:hAnsi="Calibri Light" w:cs="Calibri Light"/>
                <w:sz w:val="20"/>
                <w:szCs w:val="20"/>
              </w:rPr>
              <w:t xml:space="preserve"> No </w:t>
            </w:r>
          </w:p>
          <w:sdt>
            <w:sdtPr>
              <w:rPr>
                <w:rFonts w:ascii="Calibri Light" w:hAnsi="Calibri Light" w:cs="Calibri Light"/>
                <w:sz w:val="20"/>
                <w:szCs w:val="20"/>
              </w:rPr>
              <w:id w:val="-80447054"/>
              <w:placeholder>
                <w:docPart w:val="3936C4AF1C7847259FEF352E622EAE07"/>
              </w:placeholder>
            </w:sdtPr>
            <w:sdtEndPr/>
            <w:sdtContent>
              <w:p w14:paraId="79CE6A95" w14:textId="38CB4F82" w:rsidR="00614F01" w:rsidRPr="0048756A" w:rsidRDefault="00614F01" w:rsidP="00614F01">
                <w:pPr>
                  <w:rPr>
                    <w:rFonts w:ascii="Calibri Light" w:hAnsi="Calibri Light" w:cs="Calibri Light"/>
                    <w:sz w:val="20"/>
                    <w:szCs w:val="20"/>
                  </w:rPr>
                </w:pPr>
                <w:r w:rsidRPr="0048756A">
                  <w:rPr>
                    <w:rFonts w:ascii="Calibri Light" w:hAnsi="Calibri Light" w:cs="Calibri Light"/>
                    <w:color w:val="808080"/>
                    <w:sz w:val="20"/>
                    <w:szCs w:val="20"/>
                  </w:rPr>
                  <w:t>(If yes please attach details</w:t>
                </w:r>
                <w:r w:rsidRPr="006E2031">
                  <w:rPr>
                    <w:rFonts w:ascii="Calibri Light" w:hAnsi="Calibri Light" w:cs="Calibri Light"/>
                    <w:color w:val="808080"/>
                    <w:sz w:val="20"/>
                    <w:szCs w:val="20"/>
                  </w:rPr>
                  <w:t>.)</w:t>
                </w:r>
              </w:p>
            </w:sdtContent>
          </w:sdt>
        </w:tc>
      </w:tr>
    </w:tbl>
    <w:p w14:paraId="7DA4D785" w14:textId="77777777" w:rsidR="00F34CF6" w:rsidRPr="0048756A" w:rsidRDefault="00F34CF6">
      <w:pPr>
        <w:rPr>
          <w:rFonts w:ascii="Calibri Light" w:hAnsi="Calibri Light" w:cs="Calibri Light"/>
          <w:b/>
          <w:color w:val="FFFFFF"/>
          <w:sz w:val="20"/>
          <w:szCs w:val="20"/>
        </w:rPr>
      </w:pPr>
    </w:p>
    <w:p w14:paraId="0D2F6D8B" w14:textId="6CC5F79A" w:rsidR="00693839" w:rsidRPr="006E2031" w:rsidRDefault="00693839">
      <w:pPr>
        <w:rPr>
          <w:rFonts w:ascii="Calibri Light" w:hAnsi="Calibri Light" w:cs="Calibri Light"/>
          <w:b/>
          <w:color w:val="FFFFFF"/>
          <w:sz w:val="20"/>
          <w:szCs w:val="20"/>
        </w:rPr>
      </w:pPr>
    </w:p>
    <w:p w14:paraId="01B8B6F3" w14:textId="77777777" w:rsidR="00F34CF6" w:rsidRPr="006E2031" w:rsidRDefault="00F34CF6">
      <w:pPr>
        <w:rPr>
          <w:rFonts w:ascii="Calibri Light" w:hAnsi="Calibri Light" w:cs="Calibri Light"/>
          <w:b/>
          <w:color w:val="FFFFFF"/>
          <w:sz w:val="20"/>
          <w:szCs w:val="20"/>
        </w:rPr>
      </w:pPr>
    </w:p>
    <w:tbl>
      <w:tblPr>
        <w:tblStyle w:val="TableGrid1"/>
        <w:tblW w:w="10795" w:type="dxa"/>
        <w:tblLayout w:type="fixed"/>
        <w:tblCellMar>
          <w:top w:w="29" w:type="dxa"/>
          <w:left w:w="115" w:type="dxa"/>
          <w:bottom w:w="29" w:type="dxa"/>
          <w:right w:w="115" w:type="dxa"/>
        </w:tblCellMar>
        <w:tblLook w:val="0620" w:firstRow="1" w:lastRow="0" w:firstColumn="0" w:lastColumn="0" w:noHBand="1" w:noVBand="1"/>
        <w:tblDescription w:val="6 stacked tables: First table is for entering Job Title, Department or Group, Location, Level or Salary range, HR contact, Will Train Applicant. Second table is for entering url details. Third table is the Applications Accepted By heading. Fourth table is for entering Applications Accepted By information. Fifth table is for Job Description with the heading and a row to enter Job Description information. Sixth table is for Reviewed By, Approved By, and Last Updated By"/>
      </w:tblPr>
      <w:tblGrid>
        <w:gridCol w:w="4135"/>
        <w:gridCol w:w="6660"/>
      </w:tblGrid>
      <w:tr w:rsidR="001D1E3A" w:rsidRPr="006E2031" w14:paraId="77055F6B" w14:textId="77777777" w:rsidTr="00D32F1F">
        <w:trPr>
          <w:trHeight w:val="576"/>
        </w:trPr>
        <w:tc>
          <w:tcPr>
            <w:tcW w:w="10795" w:type="dxa"/>
            <w:gridSpan w:val="2"/>
            <w:shd w:val="clear" w:color="auto" w:fill="E7F9FF"/>
            <w:vAlign w:val="center"/>
          </w:tcPr>
          <w:p w14:paraId="0BFFFFCF" w14:textId="7A16A963" w:rsidR="001D1E3A" w:rsidRPr="006E2031" w:rsidRDefault="00882707" w:rsidP="00882707">
            <w:pPr>
              <w:rPr>
                <w:rFonts w:ascii="Calibri Light" w:hAnsi="Calibri Light" w:cs="Calibri Light"/>
                <w:b/>
                <w:bCs/>
                <w:sz w:val="20"/>
                <w:szCs w:val="20"/>
              </w:rPr>
            </w:pPr>
            <w:r w:rsidRPr="006E2031">
              <w:rPr>
                <w:rFonts w:ascii="Calibri Light" w:hAnsi="Calibri Light" w:cs="Calibri Light"/>
                <w:b/>
                <w:bCs/>
                <w:sz w:val="20"/>
                <w:szCs w:val="20"/>
              </w:rPr>
              <w:t>SECTION 3: ACTIVITIES</w:t>
            </w:r>
            <w:r w:rsidR="002D7FBF" w:rsidRPr="006E2031">
              <w:rPr>
                <w:rFonts w:ascii="Calibri Light" w:hAnsi="Calibri Light" w:cs="Calibri Light"/>
                <w:b/>
                <w:bCs/>
                <w:sz w:val="20"/>
                <w:szCs w:val="20"/>
              </w:rPr>
              <w:t xml:space="preserve"> </w:t>
            </w:r>
            <w:r w:rsidR="002D7FBF" w:rsidRPr="006E2031">
              <w:rPr>
                <w:rFonts w:ascii="Calibri Light" w:hAnsi="Calibri Light" w:cs="Calibri Light"/>
                <w:i/>
                <w:iCs/>
                <w:sz w:val="20"/>
                <w:szCs w:val="20"/>
              </w:rPr>
              <w:t>(You may provide your documentation in English or Portuguese)</w:t>
            </w:r>
          </w:p>
        </w:tc>
      </w:tr>
      <w:tr w:rsidR="00FF334D" w:rsidRPr="006E2031" w14:paraId="070BF4D9" w14:textId="77777777" w:rsidTr="00614F01">
        <w:tc>
          <w:tcPr>
            <w:tcW w:w="4135" w:type="dxa"/>
            <w:shd w:val="clear" w:color="auto" w:fill="F2F2F2"/>
            <w:vAlign w:val="center"/>
          </w:tcPr>
          <w:p w14:paraId="737AC38B" w14:textId="5CFBE8F5" w:rsidR="00FF334D" w:rsidRPr="006E2031" w:rsidRDefault="00FF334D" w:rsidP="00760F4B">
            <w:pPr>
              <w:keepLines/>
              <w:outlineLvl w:val="1"/>
              <w:rPr>
                <w:rFonts w:ascii="Calibri Light" w:eastAsia="MS Gothic" w:hAnsi="Calibri Light" w:cs="Calibri Light"/>
                <w:b/>
                <w:sz w:val="20"/>
                <w:szCs w:val="20"/>
              </w:rPr>
            </w:pPr>
            <w:r w:rsidRPr="0048756A">
              <w:rPr>
                <w:rFonts w:ascii="Calibri Light" w:hAnsi="Calibri Light" w:cs="Calibri Light"/>
                <w:b/>
                <w:sz w:val="20"/>
                <w:szCs w:val="20"/>
              </w:rPr>
              <w:t>Previous contracts</w:t>
            </w:r>
            <w:r w:rsidRPr="006E2031">
              <w:rPr>
                <w:rFonts w:ascii="Calibri Light" w:hAnsi="Calibri Light" w:cs="Calibri Light"/>
                <w:b/>
                <w:sz w:val="20"/>
                <w:szCs w:val="20"/>
              </w:rPr>
              <w:t xml:space="preserve"> (during the last </w:t>
            </w:r>
            <w:r w:rsidR="007F74A4" w:rsidRPr="006E2031">
              <w:rPr>
                <w:rFonts w:ascii="Calibri Light" w:hAnsi="Calibri Light" w:cs="Calibri Light"/>
                <w:b/>
                <w:sz w:val="20"/>
                <w:szCs w:val="20"/>
              </w:rPr>
              <w:t>5</w:t>
            </w:r>
            <w:r w:rsidRPr="006E2031">
              <w:rPr>
                <w:rFonts w:ascii="Calibri Light" w:hAnsi="Calibri Light" w:cs="Calibri Light"/>
                <w:b/>
                <w:sz w:val="20"/>
                <w:szCs w:val="20"/>
              </w:rPr>
              <w:t xml:space="preserve"> years) with United Nations / International or </w:t>
            </w:r>
            <w:r w:rsidR="0084601C" w:rsidRPr="006E2031">
              <w:rPr>
                <w:rFonts w:ascii="Calibri Light" w:hAnsi="Calibri Light" w:cs="Calibri Light"/>
                <w:b/>
                <w:sz w:val="20"/>
                <w:szCs w:val="20"/>
              </w:rPr>
              <w:t>Governmental</w:t>
            </w:r>
            <w:r w:rsidRPr="006E2031">
              <w:rPr>
                <w:rFonts w:ascii="Calibri Light" w:hAnsi="Calibri Light" w:cs="Calibri Light"/>
                <w:b/>
                <w:sz w:val="20"/>
                <w:szCs w:val="20"/>
              </w:rPr>
              <w:t xml:space="preserve"> Organizations/Private Companies, </w:t>
            </w:r>
            <w:r w:rsidR="00E73A09" w:rsidRPr="006E2031">
              <w:rPr>
                <w:rFonts w:ascii="Calibri Light" w:hAnsi="Calibri Light" w:cs="Calibri Light"/>
                <w:b/>
                <w:sz w:val="20"/>
                <w:szCs w:val="20"/>
              </w:rPr>
              <w:t xml:space="preserve">based on the </w:t>
            </w:r>
            <w:r w:rsidR="00E73A09" w:rsidRPr="006E2031">
              <w:rPr>
                <w:rFonts w:ascii="Calibri Light" w:hAnsi="Calibri Light" w:cs="Calibri Light"/>
                <w:b/>
                <w:bCs/>
                <w:sz w:val="20"/>
                <w:szCs w:val="20"/>
              </w:rPr>
              <w:t xml:space="preserve">type of supplies / services your company provides in accordance </w:t>
            </w:r>
            <w:r w:rsidR="002C6772">
              <w:rPr>
                <w:rFonts w:ascii="Calibri Light" w:hAnsi="Calibri Light" w:cs="Calibri Light"/>
                <w:b/>
                <w:bCs/>
                <w:sz w:val="20"/>
                <w:szCs w:val="20"/>
              </w:rPr>
              <w:t>with</w:t>
            </w:r>
            <w:r w:rsidR="00E73A09" w:rsidRPr="006E2031">
              <w:rPr>
                <w:rFonts w:ascii="Calibri Light" w:hAnsi="Calibri Light" w:cs="Calibri Light"/>
                <w:b/>
                <w:bCs/>
                <w:sz w:val="20"/>
                <w:szCs w:val="20"/>
              </w:rPr>
              <w:t xml:space="preserve"> UNICEF requirements</w:t>
            </w:r>
          </w:p>
        </w:tc>
        <w:tc>
          <w:tcPr>
            <w:tcW w:w="6660" w:type="dxa"/>
          </w:tcPr>
          <w:p w14:paraId="258FB406" w14:textId="1C2CAD80" w:rsidR="008B4469" w:rsidRPr="008B4469" w:rsidRDefault="008B4469" w:rsidP="008B4469">
            <w:pPr>
              <w:pStyle w:val="ListParagraph"/>
              <w:ind w:left="360"/>
              <w:rPr>
                <w:rFonts w:ascii="Calibri Light" w:hAnsi="Calibri Light" w:cs="Calibri Light"/>
                <w:b/>
                <w:bCs/>
                <w:sz w:val="20"/>
                <w:szCs w:val="20"/>
                <w:u w:val="single"/>
              </w:rPr>
            </w:pPr>
            <w:r w:rsidRPr="008B4469">
              <w:rPr>
                <w:rFonts w:ascii="Calibri Light" w:hAnsi="Calibri Light" w:cs="Calibri Light"/>
                <w:b/>
                <w:bCs/>
                <w:sz w:val="20"/>
                <w:szCs w:val="20"/>
                <w:u w:val="single"/>
              </w:rPr>
              <w:t>Contract 1</w:t>
            </w:r>
          </w:p>
          <w:p w14:paraId="24A4A76C" w14:textId="1711EBCC" w:rsidR="00FF334D" w:rsidRPr="0048756A" w:rsidRDefault="00FF334D"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Contract Date:</w:t>
            </w:r>
            <w:r w:rsidRPr="006E2031">
              <w:rPr>
                <w:rFonts w:ascii="Calibri Light" w:hAnsi="Calibri Light" w:cs="Calibri Light"/>
                <w:sz w:val="20"/>
                <w:szCs w:val="20"/>
              </w:rPr>
              <w:t xml:space="preserve"> </w:t>
            </w:r>
            <w:sdt>
              <w:sdtPr>
                <w:rPr>
                  <w:rFonts w:ascii="Calibri Light" w:hAnsi="Calibri Light" w:cs="Calibri Light"/>
                  <w:sz w:val="20"/>
                  <w:szCs w:val="20"/>
                </w:rPr>
                <w:id w:val="-804544097"/>
                <w:placeholder>
                  <w:docPart w:val="B72DC3763185483AB2D80C431FAADB7B"/>
                </w:placeholder>
                <w:showingPlcHdr/>
                <w:date>
                  <w:dateFormat w:val="dd/MM/yyyy"/>
                  <w:lid w:val="en-ZA"/>
                  <w:storeMappedDataAs w:val="dateTime"/>
                  <w:calendar w:val="gregorian"/>
                </w:date>
              </w:sdtPr>
              <w:sdtEndPr/>
              <w:sdtContent>
                <w:r w:rsidR="00760F4B" w:rsidRPr="0048756A">
                  <w:rPr>
                    <w:rFonts w:ascii="Calibri Light" w:hAnsi="Calibri Light" w:cs="Calibri Light"/>
                    <w:color w:val="808080"/>
                    <w:sz w:val="20"/>
                    <w:szCs w:val="20"/>
                  </w:rPr>
                  <w:t>Please insert contract date</w:t>
                </w:r>
                <w:r w:rsidR="00760F4B" w:rsidRPr="006E2031">
                  <w:rPr>
                    <w:rFonts w:ascii="Calibri Light" w:hAnsi="Calibri Light" w:cs="Calibri Light"/>
                    <w:color w:val="808080"/>
                    <w:sz w:val="20"/>
                    <w:szCs w:val="20"/>
                  </w:rPr>
                  <w:t>.</w:t>
                </w:r>
              </w:sdtContent>
            </w:sdt>
          </w:p>
          <w:p w14:paraId="76245ED6" w14:textId="3F2A63E5" w:rsidR="00FF334D" w:rsidRPr="0048756A" w:rsidRDefault="00FF334D" w:rsidP="00571C6B">
            <w:pPr>
              <w:pStyle w:val="ListParagraph"/>
              <w:ind w:left="360"/>
              <w:rPr>
                <w:rFonts w:ascii="Calibri Light" w:hAnsi="Calibri Light" w:cs="Calibri Light"/>
                <w:sz w:val="20"/>
                <w:szCs w:val="20"/>
              </w:rPr>
            </w:pPr>
            <w:r w:rsidRPr="006E2031">
              <w:rPr>
                <w:rFonts w:ascii="Calibri Light" w:hAnsi="Calibri Light" w:cs="Calibri Light"/>
                <w:b/>
                <w:bCs/>
                <w:sz w:val="20"/>
                <w:szCs w:val="20"/>
              </w:rPr>
              <w:t>Value:</w:t>
            </w:r>
            <w:r w:rsidRPr="006E2031">
              <w:rPr>
                <w:rFonts w:ascii="Calibri Light" w:hAnsi="Calibri Light" w:cs="Calibri Light"/>
                <w:sz w:val="20"/>
                <w:szCs w:val="20"/>
              </w:rPr>
              <w:t xml:space="preserve"> </w:t>
            </w:r>
            <w:sdt>
              <w:sdtPr>
                <w:rPr>
                  <w:rFonts w:ascii="Calibri Light" w:hAnsi="Calibri Light" w:cs="Calibri Light"/>
                  <w:sz w:val="20"/>
                  <w:szCs w:val="20"/>
                </w:rPr>
                <w:id w:val="-718977450"/>
                <w:placeholder>
                  <w:docPart w:val="F9933B264863421097D762537B9B70DA"/>
                </w:placeholder>
                <w:showingPlcHdr/>
                <w:text/>
              </w:sdtPr>
              <w:sdtEndPr/>
              <w:sdtContent>
                <w:r w:rsidR="000F4514" w:rsidRPr="0048756A">
                  <w:rPr>
                    <w:rFonts w:ascii="Calibri Light" w:hAnsi="Calibri Light" w:cs="Calibri Light"/>
                    <w:color w:val="808080"/>
                    <w:sz w:val="20"/>
                    <w:szCs w:val="20"/>
                  </w:rPr>
                  <w:t>Please insert contract value</w:t>
                </w:r>
                <w:r w:rsidR="00882707" w:rsidRPr="006E2031">
                  <w:rPr>
                    <w:rFonts w:ascii="Calibri Light" w:hAnsi="Calibri Light" w:cs="Calibri Light"/>
                    <w:color w:val="808080"/>
                    <w:sz w:val="20"/>
                    <w:szCs w:val="20"/>
                  </w:rPr>
                  <w:t>.</w:t>
                </w:r>
              </w:sdtContent>
            </w:sdt>
          </w:p>
          <w:p w14:paraId="62593EDB" w14:textId="40D825AE" w:rsidR="00FF334D" w:rsidRPr="0048756A" w:rsidRDefault="00FF334D" w:rsidP="00571C6B">
            <w:pPr>
              <w:pStyle w:val="ListParagraph"/>
              <w:ind w:left="360"/>
              <w:rPr>
                <w:rFonts w:ascii="Calibri Light" w:hAnsi="Calibri Light" w:cs="Calibri Light"/>
                <w:sz w:val="20"/>
                <w:szCs w:val="20"/>
              </w:rPr>
            </w:pPr>
            <w:r w:rsidRPr="006E2031">
              <w:rPr>
                <w:rFonts w:ascii="Calibri Light" w:hAnsi="Calibri Light" w:cs="Calibri Light"/>
                <w:b/>
                <w:bCs/>
                <w:sz w:val="20"/>
                <w:szCs w:val="20"/>
              </w:rPr>
              <w:t>Product:</w:t>
            </w:r>
            <w:r w:rsidRPr="006E2031">
              <w:rPr>
                <w:rFonts w:ascii="Calibri Light" w:hAnsi="Calibri Light" w:cs="Calibri Light"/>
                <w:sz w:val="20"/>
                <w:szCs w:val="20"/>
              </w:rPr>
              <w:t xml:space="preserve"> </w:t>
            </w:r>
            <w:sdt>
              <w:sdtPr>
                <w:rPr>
                  <w:rFonts w:ascii="Calibri Light" w:hAnsi="Calibri Light" w:cs="Calibri Light"/>
                  <w:sz w:val="20"/>
                  <w:szCs w:val="20"/>
                </w:rPr>
                <w:id w:val="2081557437"/>
                <w:placeholder>
                  <w:docPart w:val="E4621E2D9E754EC7A1962BD5C4A644DE"/>
                </w:placeholder>
                <w:showingPlcHdr/>
                <w:text/>
              </w:sdtPr>
              <w:sdtEndPr/>
              <w:sdtContent>
                <w:r w:rsidR="000F4514" w:rsidRPr="0048756A">
                  <w:rPr>
                    <w:rFonts w:ascii="Calibri Light" w:hAnsi="Calibri Light" w:cs="Calibri Light"/>
                    <w:color w:val="808080"/>
                    <w:sz w:val="20"/>
                    <w:szCs w:val="20"/>
                  </w:rPr>
                  <w:t>Please insert contract product</w:t>
                </w:r>
                <w:r w:rsidR="00882707" w:rsidRPr="006E2031">
                  <w:rPr>
                    <w:rFonts w:ascii="Calibri Light" w:hAnsi="Calibri Light" w:cs="Calibri Light"/>
                    <w:color w:val="808080"/>
                    <w:sz w:val="20"/>
                    <w:szCs w:val="20"/>
                  </w:rPr>
                  <w:t>.</w:t>
                </w:r>
              </w:sdtContent>
            </w:sdt>
          </w:p>
          <w:p w14:paraId="5DEFD44F" w14:textId="38A22E54" w:rsidR="00FF334D" w:rsidRPr="0048756A" w:rsidRDefault="00FF334D" w:rsidP="00571C6B">
            <w:pPr>
              <w:pStyle w:val="ListParagraph"/>
              <w:ind w:left="360"/>
              <w:rPr>
                <w:rFonts w:ascii="Calibri Light" w:hAnsi="Calibri Light" w:cs="Calibri Light"/>
                <w:sz w:val="20"/>
                <w:szCs w:val="20"/>
              </w:rPr>
            </w:pPr>
            <w:r w:rsidRPr="006E2031">
              <w:rPr>
                <w:rFonts w:ascii="Calibri Light" w:hAnsi="Calibri Light" w:cs="Calibri Light"/>
                <w:b/>
                <w:bCs/>
                <w:sz w:val="20"/>
                <w:szCs w:val="20"/>
              </w:rPr>
              <w:t>Destination:</w:t>
            </w:r>
            <w:r w:rsidRPr="006E2031">
              <w:rPr>
                <w:rFonts w:ascii="Calibri Light" w:hAnsi="Calibri Light" w:cs="Calibri Light"/>
                <w:sz w:val="20"/>
                <w:szCs w:val="20"/>
              </w:rPr>
              <w:t xml:space="preserve"> </w:t>
            </w:r>
            <w:sdt>
              <w:sdtPr>
                <w:rPr>
                  <w:rFonts w:ascii="Calibri Light" w:hAnsi="Calibri Light" w:cs="Calibri Light"/>
                  <w:sz w:val="20"/>
                  <w:szCs w:val="20"/>
                </w:rPr>
                <w:id w:val="-1215660916"/>
                <w:placeholder>
                  <w:docPart w:val="3F782485C7384134A6C725D12A80575A"/>
                </w:placeholder>
                <w:showingPlcHdr/>
                <w:text/>
              </w:sdtPr>
              <w:sdtEndPr/>
              <w:sdtContent>
                <w:r w:rsidR="000F4514" w:rsidRPr="0048756A">
                  <w:rPr>
                    <w:rFonts w:ascii="Calibri Light" w:hAnsi="Calibri Light" w:cs="Calibri Light"/>
                    <w:color w:val="808080"/>
                    <w:sz w:val="20"/>
                    <w:szCs w:val="20"/>
                  </w:rPr>
                  <w:t xml:space="preserve">Please insert </w:t>
                </w:r>
                <w:r w:rsidR="000F4514" w:rsidRPr="006E2031">
                  <w:rPr>
                    <w:rFonts w:ascii="Calibri Light" w:hAnsi="Calibri Light" w:cs="Calibri Light"/>
                    <w:color w:val="808080"/>
                    <w:sz w:val="20"/>
                    <w:szCs w:val="20"/>
                  </w:rPr>
                  <w:t>contract destination</w:t>
                </w:r>
                <w:r w:rsidR="00882707" w:rsidRPr="006E2031">
                  <w:rPr>
                    <w:rFonts w:ascii="Calibri Light" w:hAnsi="Calibri Light" w:cs="Calibri Light"/>
                    <w:color w:val="808080"/>
                    <w:sz w:val="20"/>
                    <w:szCs w:val="20"/>
                  </w:rPr>
                  <w:t>.</w:t>
                </w:r>
              </w:sdtContent>
            </w:sdt>
          </w:p>
          <w:p w14:paraId="55E1F8CF" w14:textId="2F50E185" w:rsidR="00FF334D" w:rsidRPr="0048756A" w:rsidRDefault="00FF334D" w:rsidP="00571C6B">
            <w:pPr>
              <w:pStyle w:val="ListParagraph"/>
              <w:ind w:left="360"/>
              <w:rPr>
                <w:rFonts w:ascii="Calibri Light" w:hAnsi="Calibri Light" w:cs="Calibri Light"/>
                <w:sz w:val="20"/>
                <w:szCs w:val="20"/>
              </w:rPr>
            </w:pPr>
            <w:r w:rsidRPr="006E2031">
              <w:rPr>
                <w:rFonts w:ascii="Calibri Light" w:hAnsi="Calibri Light" w:cs="Calibri Light"/>
                <w:b/>
                <w:bCs/>
                <w:sz w:val="20"/>
                <w:szCs w:val="20"/>
              </w:rPr>
              <w:t>Organization Name / Address:</w:t>
            </w:r>
            <w:r w:rsidRPr="006E2031">
              <w:rPr>
                <w:rFonts w:ascii="Calibri Light" w:hAnsi="Calibri Light" w:cs="Calibri Light"/>
                <w:sz w:val="20"/>
                <w:szCs w:val="20"/>
              </w:rPr>
              <w:t xml:space="preserve"> </w:t>
            </w:r>
            <w:sdt>
              <w:sdtPr>
                <w:rPr>
                  <w:rFonts w:ascii="Calibri Light" w:hAnsi="Calibri Light" w:cs="Calibri Light"/>
                  <w:sz w:val="20"/>
                  <w:szCs w:val="20"/>
                </w:rPr>
                <w:id w:val="339978883"/>
                <w:placeholder>
                  <w:docPart w:val="A3D7CE52625948C88B7E48888BBEC3BE"/>
                </w:placeholder>
                <w:showingPlcHdr/>
                <w:text/>
              </w:sdtPr>
              <w:sdtEndPr/>
              <w:sdtContent>
                <w:r w:rsidR="000F4514" w:rsidRPr="0048756A">
                  <w:rPr>
                    <w:rFonts w:ascii="Calibri Light" w:hAnsi="Calibri Light" w:cs="Calibri Light"/>
                    <w:color w:val="808080"/>
                    <w:sz w:val="20"/>
                    <w:szCs w:val="20"/>
                  </w:rPr>
                  <w:t>Please insert organization name / address</w:t>
                </w:r>
              </w:sdtContent>
            </w:sdt>
          </w:p>
          <w:p w14:paraId="2F6751CE" w14:textId="77777777" w:rsidR="00FF334D" w:rsidRDefault="00FF334D" w:rsidP="008B4469">
            <w:pPr>
              <w:pStyle w:val="ListParagraph"/>
              <w:tabs>
                <w:tab w:val="left" w:pos="4245"/>
              </w:tabs>
              <w:ind w:left="360"/>
              <w:rPr>
                <w:rFonts w:ascii="Calibri Light" w:hAnsi="Calibri Light" w:cs="Calibri Light"/>
                <w:sz w:val="20"/>
                <w:szCs w:val="20"/>
              </w:rPr>
            </w:pPr>
            <w:r w:rsidRPr="006E2031">
              <w:rPr>
                <w:rFonts w:ascii="Calibri Light" w:hAnsi="Calibri Light" w:cs="Calibri Light"/>
                <w:b/>
                <w:bCs/>
                <w:sz w:val="20"/>
                <w:szCs w:val="20"/>
              </w:rPr>
              <w:t>Ref. n</w:t>
            </w:r>
            <w:r w:rsidR="00760F4B" w:rsidRPr="006E2031">
              <w:rPr>
                <w:rFonts w:ascii="Calibri Light" w:hAnsi="Calibri Light" w:cs="Calibri Light"/>
                <w:b/>
                <w:bCs/>
                <w:sz w:val="20"/>
                <w:szCs w:val="20"/>
              </w:rPr>
              <w:t>°</w:t>
            </w:r>
            <w:r w:rsidRPr="006E2031">
              <w:rPr>
                <w:rFonts w:ascii="Calibri Light" w:hAnsi="Calibri Light" w:cs="Calibri Light"/>
                <w:b/>
                <w:bCs/>
                <w:sz w:val="20"/>
                <w:szCs w:val="20"/>
              </w:rPr>
              <w:t>:</w:t>
            </w:r>
            <w:r w:rsidRPr="006E2031">
              <w:rPr>
                <w:rFonts w:ascii="Calibri Light" w:hAnsi="Calibri Light" w:cs="Calibri Light"/>
                <w:sz w:val="20"/>
                <w:szCs w:val="20"/>
              </w:rPr>
              <w:t xml:space="preserve"> </w:t>
            </w:r>
            <w:sdt>
              <w:sdtPr>
                <w:rPr>
                  <w:rFonts w:ascii="Calibri Light" w:hAnsi="Calibri Light" w:cs="Calibri Light"/>
                  <w:sz w:val="20"/>
                  <w:szCs w:val="20"/>
                </w:rPr>
                <w:id w:val="109403814"/>
                <w:placeholder>
                  <w:docPart w:val="9FBA769EAD2C4CA8B6BEC8CF15453E52"/>
                </w:placeholder>
                <w:showingPlcHdr/>
                <w:text/>
              </w:sdtPr>
              <w:sdtEndPr/>
              <w:sdtContent>
                <w:r w:rsidR="000F4514" w:rsidRPr="0048756A">
                  <w:rPr>
                    <w:rFonts w:ascii="Calibri Light" w:hAnsi="Calibri Light" w:cs="Calibri Light"/>
                    <w:color w:val="808080"/>
                    <w:sz w:val="20"/>
                    <w:szCs w:val="20"/>
                  </w:rPr>
                  <w:t>Please insert contract ref. n</w:t>
                </w:r>
                <w:r w:rsidR="00882707" w:rsidRPr="006E2031">
                  <w:rPr>
                    <w:rFonts w:ascii="Calibri Light" w:hAnsi="Calibri Light" w:cs="Calibri Light"/>
                    <w:color w:val="808080"/>
                    <w:sz w:val="20"/>
                    <w:szCs w:val="20"/>
                  </w:rPr>
                  <w:t>°</w:t>
                </w:r>
              </w:sdtContent>
            </w:sdt>
            <w:r w:rsidR="008B4469">
              <w:rPr>
                <w:rFonts w:ascii="Calibri Light" w:hAnsi="Calibri Light" w:cs="Calibri Light"/>
                <w:sz w:val="20"/>
                <w:szCs w:val="20"/>
              </w:rPr>
              <w:tab/>
            </w:r>
          </w:p>
          <w:p w14:paraId="3768B83D" w14:textId="77777777" w:rsidR="008B4469" w:rsidRDefault="008B4469" w:rsidP="008B4469">
            <w:pPr>
              <w:pStyle w:val="ListParagraph"/>
              <w:tabs>
                <w:tab w:val="left" w:pos="4245"/>
              </w:tabs>
              <w:ind w:left="360"/>
              <w:rPr>
                <w:rFonts w:ascii="Calibri Light" w:hAnsi="Calibri Light" w:cs="Calibri Light"/>
              </w:rPr>
            </w:pPr>
          </w:p>
          <w:p w14:paraId="26B1078D" w14:textId="7850C514" w:rsidR="008B4469" w:rsidRPr="008B4469" w:rsidRDefault="008B4469" w:rsidP="008B4469">
            <w:pPr>
              <w:pStyle w:val="ListParagraph"/>
              <w:ind w:left="360"/>
              <w:rPr>
                <w:rFonts w:ascii="Calibri Light" w:hAnsi="Calibri Light" w:cs="Calibri Light"/>
                <w:b/>
                <w:bCs/>
                <w:sz w:val="20"/>
                <w:szCs w:val="20"/>
                <w:u w:val="single"/>
              </w:rPr>
            </w:pPr>
            <w:r w:rsidRPr="008B4469">
              <w:rPr>
                <w:rFonts w:ascii="Calibri Light" w:hAnsi="Calibri Light" w:cs="Calibri Light"/>
                <w:b/>
                <w:bCs/>
                <w:sz w:val="20"/>
                <w:szCs w:val="20"/>
                <w:u w:val="single"/>
              </w:rPr>
              <w:t xml:space="preserve">Contract </w:t>
            </w:r>
            <w:r>
              <w:rPr>
                <w:rFonts w:ascii="Calibri Light" w:hAnsi="Calibri Light" w:cs="Calibri Light"/>
                <w:b/>
                <w:bCs/>
                <w:sz w:val="20"/>
                <w:szCs w:val="20"/>
                <w:u w:val="single"/>
              </w:rPr>
              <w:t>2</w:t>
            </w:r>
          </w:p>
          <w:p w14:paraId="707B8682"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Contract Date:</w:t>
            </w:r>
            <w:r w:rsidRPr="006E2031">
              <w:rPr>
                <w:rFonts w:ascii="Calibri Light" w:hAnsi="Calibri Light" w:cs="Calibri Light"/>
                <w:sz w:val="20"/>
                <w:szCs w:val="20"/>
              </w:rPr>
              <w:t xml:space="preserve"> </w:t>
            </w:r>
            <w:sdt>
              <w:sdtPr>
                <w:rPr>
                  <w:rFonts w:ascii="Calibri Light" w:hAnsi="Calibri Light" w:cs="Calibri Light"/>
                  <w:sz w:val="20"/>
                  <w:szCs w:val="20"/>
                </w:rPr>
                <w:id w:val="-960263588"/>
                <w:placeholder>
                  <w:docPart w:val="46B4FCC782F04DDC913B40CCD28E82FC"/>
                </w:placeholder>
                <w:showingPlcHdr/>
                <w:date>
                  <w:dateFormat w:val="dd/MM/yyyy"/>
                  <w:lid w:val="en-ZA"/>
                  <w:storeMappedDataAs w:val="dateTime"/>
                  <w:calendar w:val="gregorian"/>
                </w:date>
              </w:sdtPr>
              <w:sdtEndPr/>
              <w:sdtContent>
                <w:r w:rsidRPr="0048756A">
                  <w:rPr>
                    <w:rFonts w:ascii="Calibri Light" w:hAnsi="Calibri Light" w:cs="Calibri Light"/>
                    <w:color w:val="808080"/>
                    <w:sz w:val="20"/>
                    <w:szCs w:val="20"/>
                  </w:rPr>
                  <w:t>Please insert contract date</w:t>
                </w:r>
                <w:r w:rsidRPr="006E2031">
                  <w:rPr>
                    <w:rFonts w:ascii="Calibri Light" w:hAnsi="Calibri Light" w:cs="Calibri Light"/>
                    <w:color w:val="808080"/>
                    <w:sz w:val="20"/>
                    <w:szCs w:val="20"/>
                  </w:rPr>
                  <w:t>.</w:t>
                </w:r>
              </w:sdtContent>
            </w:sdt>
          </w:p>
          <w:p w14:paraId="4DE424B5"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Value:</w:t>
            </w:r>
            <w:r w:rsidRPr="006E2031">
              <w:rPr>
                <w:rFonts w:ascii="Calibri Light" w:hAnsi="Calibri Light" w:cs="Calibri Light"/>
                <w:sz w:val="20"/>
                <w:szCs w:val="20"/>
              </w:rPr>
              <w:t xml:space="preserve"> </w:t>
            </w:r>
            <w:sdt>
              <w:sdtPr>
                <w:rPr>
                  <w:rFonts w:ascii="Calibri Light" w:hAnsi="Calibri Light" w:cs="Calibri Light"/>
                  <w:sz w:val="20"/>
                  <w:szCs w:val="20"/>
                </w:rPr>
                <w:id w:val="1533535097"/>
                <w:placeholder>
                  <w:docPart w:val="7FA691A9B453443482602FD17EDA8C1B"/>
                </w:placeholder>
                <w:showingPlcHdr/>
                <w:text/>
              </w:sdtPr>
              <w:sdtEndPr/>
              <w:sdtContent>
                <w:r w:rsidRPr="0048756A">
                  <w:rPr>
                    <w:rFonts w:ascii="Calibri Light" w:hAnsi="Calibri Light" w:cs="Calibri Light"/>
                    <w:color w:val="808080"/>
                    <w:sz w:val="20"/>
                    <w:szCs w:val="20"/>
                  </w:rPr>
                  <w:t>Please insert contract value</w:t>
                </w:r>
                <w:r w:rsidRPr="006E2031">
                  <w:rPr>
                    <w:rFonts w:ascii="Calibri Light" w:hAnsi="Calibri Light" w:cs="Calibri Light"/>
                    <w:color w:val="808080"/>
                    <w:sz w:val="20"/>
                    <w:szCs w:val="20"/>
                  </w:rPr>
                  <w:t>.</w:t>
                </w:r>
              </w:sdtContent>
            </w:sdt>
          </w:p>
          <w:p w14:paraId="44611AC8"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Product:</w:t>
            </w:r>
            <w:r w:rsidRPr="006E2031">
              <w:rPr>
                <w:rFonts w:ascii="Calibri Light" w:hAnsi="Calibri Light" w:cs="Calibri Light"/>
                <w:sz w:val="20"/>
                <w:szCs w:val="20"/>
              </w:rPr>
              <w:t xml:space="preserve"> </w:t>
            </w:r>
            <w:sdt>
              <w:sdtPr>
                <w:rPr>
                  <w:rFonts w:ascii="Calibri Light" w:hAnsi="Calibri Light" w:cs="Calibri Light"/>
                  <w:sz w:val="20"/>
                  <w:szCs w:val="20"/>
                </w:rPr>
                <w:id w:val="-151448778"/>
                <w:placeholder>
                  <w:docPart w:val="C0CC86C9F02D4EAB88F84E2E6E3706CA"/>
                </w:placeholder>
                <w:showingPlcHdr/>
                <w:text/>
              </w:sdtPr>
              <w:sdtEndPr/>
              <w:sdtContent>
                <w:r w:rsidRPr="0048756A">
                  <w:rPr>
                    <w:rFonts w:ascii="Calibri Light" w:hAnsi="Calibri Light" w:cs="Calibri Light"/>
                    <w:color w:val="808080"/>
                    <w:sz w:val="20"/>
                    <w:szCs w:val="20"/>
                  </w:rPr>
                  <w:t>Please insert contract product</w:t>
                </w:r>
                <w:r w:rsidRPr="006E2031">
                  <w:rPr>
                    <w:rFonts w:ascii="Calibri Light" w:hAnsi="Calibri Light" w:cs="Calibri Light"/>
                    <w:color w:val="808080"/>
                    <w:sz w:val="20"/>
                    <w:szCs w:val="20"/>
                  </w:rPr>
                  <w:t>.</w:t>
                </w:r>
              </w:sdtContent>
            </w:sdt>
          </w:p>
          <w:p w14:paraId="5C4D3B21"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Destination:</w:t>
            </w:r>
            <w:r w:rsidRPr="006E2031">
              <w:rPr>
                <w:rFonts w:ascii="Calibri Light" w:hAnsi="Calibri Light" w:cs="Calibri Light"/>
                <w:sz w:val="20"/>
                <w:szCs w:val="20"/>
              </w:rPr>
              <w:t xml:space="preserve"> </w:t>
            </w:r>
            <w:sdt>
              <w:sdtPr>
                <w:rPr>
                  <w:rFonts w:ascii="Calibri Light" w:hAnsi="Calibri Light" w:cs="Calibri Light"/>
                  <w:sz w:val="20"/>
                  <w:szCs w:val="20"/>
                </w:rPr>
                <w:id w:val="1146553704"/>
                <w:placeholder>
                  <w:docPart w:val="4AE2127B5B1F4D0EACC0A536D6F5CF3C"/>
                </w:placeholder>
                <w:showingPlcHdr/>
                <w:text/>
              </w:sdtPr>
              <w:sdtEndPr/>
              <w:sdtContent>
                <w:r w:rsidRPr="0048756A">
                  <w:rPr>
                    <w:rFonts w:ascii="Calibri Light" w:hAnsi="Calibri Light" w:cs="Calibri Light"/>
                    <w:color w:val="808080"/>
                    <w:sz w:val="20"/>
                    <w:szCs w:val="20"/>
                  </w:rPr>
                  <w:t xml:space="preserve">Please insert </w:t>
                </w:r>
                <w:r w:rsidRPr="006E2031">
                  <w:rPr>
                    <w:rFonts w:ascii="Calibri Light" w:hAnsi="Calibri Light" w:cs="Calibri Light"/>
                    <w:color w:val="808080"/>
                    <w:sz w:val="20"/>
                    <w:szCs w:val="20"/>
                  </w:rPr>
                  <w:t>contract destination.</w:t>
                </w:r>
              </w:sdtContent>
            </w:sdt>
          </w:p>
          <w:p w14:paraId="19E23DFA"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Organization Name / Address:</w:t>
            </w:r>
            <w:r w:rsidRPr="006E2031">
              <w:rPr>
                <w:rFonts w:ascii="Calibri Light" w:hAnsi="Calibri Light" w:cs="Calibri Light"/>
                <w:sz w:val="20"/>
                <w:szCs w:val="20"/>
              </w:rPr>
              <w:t xml:space="preserve"> </w:t>
            </w:r>
            <w:sdt>
              <w:sdtPr>
                <w:rPr>
                  <w:rFonts w:ascii="Calibri Light" w:hAnsi="Calibri Light" w:cs="Calibri Light"/>
                  <w:sz w:val="20"/>
                  <w:szCs w:val="20"/>
                </w:rPr>
                <w:id w:val="-1229071953"/>
                <w:placeholder>
                  <w:docPart w:val="08ED8D10A890463EAF23F5D63F09F67B"/>
                </w:placeholder>
                <w:showingPlcHdr/>
                <w:text/>
              </w:sdtPr>
              <w:sdtEndPr/>
              <w:sdtContent>
                <w:r w:rsidRPr="0048756A">
                  <w:rPr>
                    <w:rFonts w:ascii="Calibri Light" w:hAnsi="Calibri Light" w:cs="Calibri Light"/>
                    <w:color w:val="808080"/>
                    <w:sz w:val="20"/>
                    <w:szCs w:val="20"/>
                  </w:rPr>
                  <w:t>Please insert organization name / address</w:t>
                </w:r>
              </w:sdtContent>
            </w:sdt>
          </w:p>
          <w:p w14:paraId="258AE3A1" w14:textId="17706342" w:rsidR="008B4469" w:rsidRDefault="008B4469" w:rsidP="008B4469">
            <w:pPr>
              <w:pStyle w:val="ListParagraph"/>
              <w:ind w:left="360"/>
              <w:rPr>
                <w:rFonts w:ascii="Calibri Light" w:hAnsi="Calibri Light" w:cs="Calibri Light"/>
                <w:b/>
                <w:bCs/>
                <w:sz w:val="20"/>
                <w:szCs w:val="20"/>
                <w:u w:val="single"/>
              </w:rPr>
            </w:pPr>
            <w:r w:rsidRPr="006E2031">
              <w:rPr>
                <w:rFonts w:ascii="Calibri Light" w:hAnsi="Calibri Light" w:cs="Calibri Light"/>
                <w:b/>
                <w:bCs/>
                <w:sz w:val="20"/>
                <w:szCs w:val="20"/>
              </w:rPr>
              <w:t>Ref. n°:</w:t>
            </w:r>
            <w:r w:rsidRPr="006E2031">
              <w:rPr>
                <w:rFonts w:ascii="Calibri Light" w:hAnsi="Calibri Light" w:cs="Calibri Light"/>
                <w:sz w:val="20"/>
                <w:szCs w:val="20"/>
              </w:rPr>
              <w:t xml:space="preserve"> </w:t>
            </w:r>
            <w:sdt>
              <w:sdtPr>
                <w:rPr>
                  <w:rFonts w:ascii="Calibri Light" w:hAnsi="Calibri Light" w:cs="Calibri Light"/>
                  <w:sz w:val="20"/>
                  <w:szCs w:val="20"/>
                </w:rPr>
                <w:id w:val="-2131315515"/>
                <w:placeholder>
                  <w:docPart w:val="3E0B1FCBE3374548A97B1759D0E7AB83"/>
                </w:placeholder>
                <w:showingPlcHdr/>
                <w:text/>
              </w:sdtPr>
              <w:sdtEndPr/>
              <w:sdtContent>
                <w:r w:rsidRPr="0048756A">
                  <w:rPr>
                    <w:rFonts w:ascii="Calibri Light" w:hAnsi="Calibri Light" w:cs="Calibri Light"/>
                    <w:color w:val="808080"/>
                    <w:sz w:val="20"/>
                    <w:szCs w:val="20"/>
                  </w:rPr>
                  <w:t>Please insert contract ref. n</w:t>
                </w:r>
                <w:r w:rsidRPr="006E2031">
                  <w:rPr>
                    <w:rFonts w:ascii="Calibri Light" w:hAnsi="Calibri Light" w:cs="Calibri Light"/>
                    <w:color w:val="808080"/>
                    <w:sz w:val="20"/>
                    <w:szCs w:val="20"/>
                  </w:rPr>
                  <w:t>°</w:t>
                </w:r>
              </w:sdtContent>
            </w:sdt>
          </w:p>
          <w:p w14:paraId="50C9A8EB" w14:textId="77777777" w:rsidR="008B4469" w:rsidRDefault="008B4469" w:rsidP="008B4469">
            <w:pPr>
              <w:pStyle w:val="ListParagraph"/>
              <w:ind w:left="360"/>
              <w:rPr>
                <w:rFonts w:ascii="Calibri Light" w:hAnsi="Calibri Light" w:cs="Calibri Light"/>
                <w:b/>
                <w:bCs/>
                <w:sz w:val="20"/>
                <w:szCs w:val="20"/>
                <w:u w:val="single"/>
              </w:rPr>
            </w:pPr>
          </w:p>
          <w:p w14:paraId="164B9B32" w14:textId="6184D5DB" w:rsidR="008B4469" w:rsidRPr="008B4469" w:rsidRDefault="008B4469" w:rsidP="008B4469">
            <w:pPr>
              <w:pStyle w:val="ListParagraph"/>
              <w:ind w:left="360"/>
              <w:rPr>
                <w:rFonts w:ascii="Calibri Light" w:hAnsi="Calibri Light" w:cs="Calibri Light"/>
                <w:b/>
                <w:bCs/>
                <w:sz w:val="20"/>
                <w:szCs w:val="20"/>
                <w:u w:val="single"/>
              </w:rPr>
            </w:pPr>
            <w:r w:rsidRPr="008B4469">
              <w:rPr>
                <w:rFonts w:ascii="Calibri Light" w:hAnsi="Calibri Light" w:cs="Calibri Light"/>
                <w:b/>
                <w:bCs/>
                <w:sz w:val="20"/>
                <w:szCs w:val="20"/>
                <w:u w:val="single"/>
              </w:rPr>
              <w:t xml:space="preserve">Contract </w:t>
            </w:r>
            <w:r>
              <w:rPr>
                <w:rFonts w:ascii="Calibri Light" w:hAnsi="Calibri Light" w:cs="Calibri Light"/>
                <w:b/>
                <w:bCs/>
                <w:sz w:val="20"/>
                <w:szCs w:val="20"/>
                <w:u w:val="single"/>
              </w:rPr>
              <w:t>3</w:t>
            </w:r>
          </w:p>
          <w:p w14:paraId="6D8D97B7"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Contract Date:</w:t>
            </w:r>
            <w:r w:rsidRPr="006E2031">
              <w:rPr>
                <w:rFonts w:ascii="Calibri Light" w:hAnsi="Calibri Light" w:cs="Calibri Light"/>
                <w:sz w:val="20"/>
                <w:szCs w:val="20"/>
              </w:rPr>
              <w:t xml:space="preserve"> </w:t>
            </w:r>
            <w:sdt>
              <w:sdtPr>
                <w:rPr>
                  <w:rFonts w:ascii="Calibri Light" w:hAnsi="Calibri Light" w:cs="Calibri Light"/>
                  <w:sz w:val="20"/>
                  <w:szCs w:val="20"/>
                </w:rPr>
                <w:id w:val="1844200207"/>
                <w:placeholder>
                  <w:docPart w:val="2C9B683A904F49E99E7EC059FC537A54"/>
                </w:placeholder>
                <w:showingPlcHdr/>
                <w:date>
                  <w:dateFormat w:val="dd/MM/yyyy"/>
                  <w:lid w:val="en-ZA"/>
                  <w:storeMappedDataAs w:val="dateTime"/>
                  <w:calendar w:val="gregorian"/>
                </w:date>
              </w:sdtPr>
              <w:sdtEndPr/>
              <w:sdtContent>
                <w:r w:rsidRPr="0048756A">
                  <w:rPr>
                    <w:rFonts w:ascii="Calibri Light" w:hAnsi="Calibri Light" w:cs="Calibri Light"/>
                    <w:color w:val="808080"/>
                    <w:sz w:val="20"/>
                    <w:szCs w:val="20"/>
                  </w:rPr>
                  <w:t>Please insert contract date</w:t>
                </w:r>
                <w:r w:rsidRPr="006E2031">
                  <w:rPr>
                    <w:rFonts w:ascii="Calibri Light" w:hAnsi="Calibri Light" w:cs="Calibri Light"/>
                    <w:color w:val="808080"/>
                    <w:sz w:val="20"/>
                    <w:szCs w:val="20"/>
                  </w:rPr>
                  <w:t>.</w:t>
                </w:r>
              </w:sdtContent>
            </w:sdt>
          </w:p>
          <w:p w14:paraId="6C023D6A"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Value:</w:t>
            </w:r>
            <w:r w:rsidRPr="006E2031">
              <w:rPr>
                <w:rFonts w:ascii="Calibri Light" w:hAnsi="Calibri Light" w:cs="Calibri Light"/>
                <w:sz w:val="20"/>
                <w:szCs w:val="20"/>
              </w:rPr>
              <w:t xml:space="preserve"> </w:t>
            </w:r>
            <w:sdt>
              <w:sdtPr>
                <w:rPr>
                  <w:rFonts w:ascii="Calibri Light" w:hAnsi="Calibri Light" w:cs="Calibri Light"/>
                  <w:sz w:val="20"/>
                  <w:szCs w:val="20"/>
                </w:rPr>
                <w:id w:val="-405141469"/>
                <w:placeholder>
                  <w:docPart w:val="8282349DA78445329A0834D8C0771C56"/>
                </w:placeholder>
                <w:showingPlcHdr/>
                <w:text/>
              </w:sdtPr>
              <w:sdtEndPr/>
              <w:sdtContent>
                <w:r w:rsidRPr="0048756A">
                  <w:rPr>
                    <w:rFonts w:ascii="Calibri Light" w:hAnsi="Calibri Light" w:cs="Calibri Light"/>
                    <w:color w:val="808080"/>
                    <w:sz w:val="20"/>
                    <w:szCs w:val="20"/>
                  </w:rPr>
                  <w:t>Please insert contract value</w:t>
                </w:r>
                <w:r w:rsidRPr="006E2031">
                  <w:rPr>
                    <w:rFonts w:ascii="Calibri Light" w:hAnsi="Calibri Light" w:cs="Calibri Light"/>
                    <w:color w:val="808080"/>
                    <w:sz w:val="20"/>
                    <w:szCs w:val="20"/>
                  </w:rPr>
                  <w:t>.</w:t>
                </w:r>
              </w:sdtContent>
            </w:sdt>
          </w:p>
          <w:p w14:paraId="2CFB081D"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Product:</w:t>
            </w:r>
            <w:r w:rsidRPr="006E2031">
              <w:rPr>
                <w:rFonts w:ascii="Calibri Light" w:hAnsi="Calibri Light" w:cs="Calibri Light"/>
                <w:sz w:val="20"/>
                <w:szCs w:val="20"/>
              </w:rPr>
              <w:t xml:space="preserve"> </w:t>
            </w:r>
            <w:sdt>
              <w:sdtPr>
                <w:rPr>
                  <w:rFonts w:ascii="Calibri Light" w:hAnsi="Calibri Light" w:cs="Calibri Light"/>
                  <w:sz w:val="20"/>
                  <w:szCs w:val="20"/>
                </w:rPr>
                <w:id w:val="1912578089"/>
                <w:placeholder>
                  <w:docPart w:val="BEC3E3C03C1C466B83AF57AF7FBBDA32"/>
                </w:placeholder>
                <w:showingPlcHdr/>
                <w:text/>
              </w:sdtPr>
              <w:sdtEndPr/>
              <w:sdtContent>
                <w:r w:rsidRPr="0048756A">
                  <w:rPr>
                    <w:rFonts w:ascii="Calibri Light" w:hAnsi="Calibri Light" w:cs="Calibri Light"/>
                    <w:color w:val="808080"/>
                    <w:sz w:val="20"/>
                    <w:szCs w:val="20"/>
                  </w:rPr>
                  <w:t>Please insert contract product</w:t>
                </w:r>
                <w:r w:rsidRPr="006E2031">
                  <w:rPr>
                    <w:rFonts w:ascii="Calibri Light" w:hAnsi="Calibri Light" w:cs="Calibri Light"/>
                    <w:color w:val="808080"/>
                    <w:sz w:val="20"/>
                    <w:szCs w:val="20"/>
                  </w:rPr>
                  <w:t>.</w:t>
                </w:r>
              </w:sdtContent>
            </w:sdt>
          </w:p>
          <w:p w14:paraId="35731D13"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Destination:</w:t>
            </w:r>
            <w:r w:rsidRPr="006E2031">
              <w:rPr>
                <w:rFonts w:ascii="Calibri Light" w:hAnsi="Calibri Light" w:cs="Calibri Light"/>
                <w:sz w:val="20"/>
                <w:szCs w:val="20"/>
              </w:rPr>
              <w:t xml:space="preserve"> </w:t>
            </w:r>
            <w:sdt>
              <w:sdtPr>
                <w:rPr>
                  <w:rFonts w:ascii="Calibri Light" w:hAnsi="Calibri Light" w:cs="Calibri Light"/>
                  <w:sz w:val="20"/>
                  <w:szCs w:val="20"/>
                </w:rPr>
                <w:id w:val="-1491090495"/>
                <w:placeholder>
                  <w:docPart w:val="BD766439DF924A49A0F5A01A8B1FA8D9"/>
                </w:placeholder>
                <w:showingPlcHdr/>
                <w:text/>
              </w:sdtPr>
              <w:sdtEndPr/>
              <w:sdtContent>
                <w:r w:rsidRPr="0048756A">
                  <w:rPr>
                    <w:rFonts w:ascii="Calibri Light" w:hAnsi="Calibri Light" w:cs="Calibri Light"/>
                    <w:color w:val="808080"/>
                    <w:sz w:val="20"/>
                    <w:szCs w:val="20"/>
                  </w:rPr>
                  <w:t xml:space="preserve">Please insert </w:t>
                </w:r>
                <w:r w:rsidRPr="006E2031">
                  <w:rPr>
                    <w:rFonts w:ascii="Calibri Light" w:hAnsi="Calibri Light" w:cs="Calibri Light"/>
                    <w:color w:val="808080"/>
                    <w:sz w:val="20"/>
                    <w:szCs w:val="20"/>
                  </w:rPr>
                  <w:t>contract destination.</w:t>
                </w:r>
              </w:sdtContent>
            </w:sdt>
          </w:p>
          <w:p w14:paraId="1C2F21E5"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Organization Name / Address:</w:t>
            </w:r>
            <w:r w:rsidRPr="006E2031">
              <w:rPr>
                <w:rFonts w:ascii="Calibri Light" w:hAnsi="Calibri Light" w:cs="Calibri Light"/>
                <w:sz w:val="20"/>
                <w:szCs w:val="20"/>
              </w:rPr>
              <w:t xml:space="preserve"> </w:t>
            </w:r>
            <w:sdt>
              <w:sdtPr>
                <w:rPr>
                  <w:rFonts w:ascii="Calibri Light" w:hAnsi="Calibri Light" w:cs="Calibri Light"/>
                  <w:sz w:val="20"/>
                  <w:szCs w:val="20"/>
                </w:rPr>
                <w:id w:val="607386140"/>
                <w:placeholder>
                  <w:docPart w:val="A6E13CC53A0A4899BBB2A050B27A6959"/>
                </w:placeholder>
                <w:showingPlcHdr/>
                <w:text/>
              </w:sdtPr>
              <w:sdtEndPr/>
              <w:sdtContent>
                <w:r w:rsidRPr="0048756A">
                  <w:rPr>
                    <w:rFonts w:ascii="Calibri Light" w:hAnsi="Calibri Light" w:cs="Calibri Light"/>
                    <w:color w:val="808080"/>
                    <w:sz w:val="20"/>
                    <w:szCs w:val="20"/>
                  </w:rPr>
                  <w:t>Please insert organization name / address</w:t>
                </w:r>
              </w:sdtContent>
            </w:sdt>
          </w:p>
          <w:p w14:paraId="516EEAF6" w14:textId="77777777" w:rsidR="008B4469"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Ref. n°:</w:t>
            </w:r>
            <w:r w:rsidRPr="006E2031">
              <w:rPr>
                <w:rFonts w:ascii="Calibri Light" w:hAnsi="Calibri Light" w:cs="Calibri Light"/>
                <w:sz w:val="20"/>
                <w:szCs w:val="20"/>
              </w:rPr>
              <w:t xml:space="preserve"> </w:t>
            </w:r>
            <w:sdt>
              <w:sdtPr>
                <w:rPr>
                  <w:rFonts w:ascii="Calibri Light" w:hAnsi="Calibri Light" w:cs="Calibri Light"/>
                  <w:sz w:val="20"/>
                  <w:szCs w:val="20"/>
                </w:rPr>
                <w:id w:val="-2122446134"/>
                <w:placeholder>
                  <w:docPart w:val="C83C9AB91A804B87B3CF6F47F77706F7"/>
                </w:placeholder>
                <w:showingPlcHdr/>
                <w:text/>
              </w:sdtPr>
              <w:sdtEndPr/>
              <w:sdtContent>
                <w:r w:rsidRPr="0048756A">
                  <w:rPr>
                    <w:rFonts w:ascii="Calibri Light" w:hAnsi="Calibri Light" w:cs="Calibri Light"/>
                    <w:color w:val="808080"/>
                    <w:sz w:val="20"/>
                    <w:szCs w:val="20"/>
                  </w:rPr>
                  <w:t>Please insert contract ref. n</w:t>
                </w:r>
                <w:r w:rsidRPr="006E2031">
                  <w:rPr>
                    <w:rFonts w:ascii="Calibri Light" w:hAnsi="Calibri Light" w:cs="Calibri Light"/>
                    <w:color w:val="808080"/>
                    <w:sz w:val="20"/>
                    <w:szCs w:val="20"/>
                  </w:rPr>
                  <w:t>°</w:t>
                </w:r>
              </w:sdtContent>
            </w:sdt>
          </w:p>
          <w:p w14:paraId="447C8B11" w14:textId="77777777" w:rsidR="008B4469" w:rsidRDefault="008B4469" w:rsidP="008B4469">
            <w:pPr>
              <w:pStyle w:val="ListParagraph"/>
              <w:ind w:left="360"/>
              <w:rPr>
                <w:rFonts w:ascii="Calibri Light" w:hAnsi="Calibri Light" w:cs="Calibri Light"/>
                <w:b/>
                <w:bCs/>
                <w:sz w:val="20"/>
                <w:szCs w:val="20"/>
                <w:u w:val="single"/>
              </w:rPr>
            </w:pPr>
          </w:p>
          <w:p w14:paraId="7662BF72" w14:textId="53646B67" w:rsidR="008B4469" w:rsidRPr="008B4469" w:rsidRDefault="008B4469" w:rsidP="008B4469">
            <w:pPr>
              <w:pStyle w:val="ListParagraph"/>
              <w:ind w:left="360"/>
              <w:rPr>
                <w:rFonts w:ascii="Calibri Light" w:hAnsi="Calibri Light" w:cs="Calibri Light"/>
                <w:b/>
                <w:bCs/>
                <w:sz w:val="20"/>
                <w:szCs w:val="20"/>
                <w:u w:val="single"/>
              </w:rPr>
            </w:pPr>
            <w:r w:rsidRPr="008B4469">
              <w:rPr>
                <w:rFonts w:ascii="Calibri Light" w:hAnsi="Calibri Light" w:cs="Calibri Light"/>
                <w:b/>
                <w:bCs/>
                <w:sz w:val="20"/>
                <w:szCs w:val="20"/>
                <w:u w:val="single"/>
              </w:rPr>
              <w:t xml:space="preserve">Contract </w:t>
            </w:r>
            <w:r>
              <w:rPr>
                <w:rFonts w:ascii="Calibri Light" w:hAnsi="Calibri Light" w:cs="Calibri Light"/>
                <w:b/>
                <w:bCs/>
                <w:sz w:val="20"/>
                <w:szCs w:val="20"/>
                <w:u w:val="single"/>
              </w:rPr>
              <w:t>4</w:t>
            </w:r>
          </w:p>
          <w:p w14:paraId="4557728C"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Contract Date:</w:t>
            </w:r>
            <w:r w:rsidRPr="006E2031">
              <w:rPr>
                <w:rFonts w:ascii="Calibri Light" w:hAnsi="Calibri Light" w:cs="Calibri Light"/>
                <w:sz w:val="20"/>
                <w:szCs w:val="20"/>
              </w:rPr>
              <w:t xml:space="preserve"> </w:t>
            </w:r>
            <w:sdt>
              <w:sdtPr>
                <w:rPr>
                  <w:rFonts w:ascii="Calibri Light" w:hAnsi="Calibri Light" w:cs="Calibri Light"/>
                  <w:sz w:val="20"/>
                  <w:szCs w:val="20"/>
                </w:rPr>
                <w:id w:val="-1897817780"/>
                <w:placeholder>
                  <w:docPart w:val="0850E5DD204A4710AC9F49E10511C833"/>
                </w:placeholder>
                <w:showingPlcHdr/>
                <w:date>
                  <w:dateFormat w:val="dd/MM/yyyy"/>
                  <w:lid w:val="en-ZA"/>
                  <w:storeMappedDataAs w:val="dateTime"/>
                  <w:calendar w:val="gregorian"/>
                </w:date>
              </w:sdtPr>
              <w:sdtEndPr/>
              <w:sdtContent>
                <w:r w:rsidRPr="0048756A">
                  <w:rPr>
                    <w:rFonts w:ascii="Calibri Light" w:hAnsi="Calibri Light" w:cs="Calibri Light"/>
                    <w:color w:val="808080"/>
                    <w:sz w:val="20"/>
                    <w:szCs w:val="20"/>
                  </w:rPr>
                  <w:t>Please insert contract date</w:t>
                </w:r>
                <w:r w:rsidRPr="006E2031">
                  <w:rPr>
                    <w:rFonts w:ascii="Calibri Light" w:hAnsi="Calibri Light" w:cs="Calibri Light"/>
                    <w:color w:val="808080"/>
                    <w:sz w:val="20"/>
                    <w:szCs w:val="20"/>
                  </w:rPr>
                  <w:t>.</w:t>
                </w:r>
              </w:sdtContent>
            </w:sdt>
          </w:p>
          <w:p w14:paraId="46D241B2"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Value:</w:t>
            </w:r>
            <w:r w:rsidRPr="006E2031">
              <w:rPr>
                <w:rFonts w:ascii="Calibri Light" w:hAnsi="Calibri Light" w:cs="Calibri Light"/>
                <w:sz w:val="20"/>
                <w:szCs w:val="20"/>
              </w:rPr>
              <w:t xml:space="preserve"> </w:t>
            </w:r>
            <w:sdt>
              <w:sdtPr>
                <w:rPr>
                  <w:rFonts w:ascii="Calibri Light" w:hAnsi="Calibri Light" w:cs="Calibri Light"/>
                  <w:sz w:val="20"/>
                  <w:szCs w:val="20"/>
                </w:rPr>
                <w:id w:val="1630901929"/>
                <w:placeholder>
                  <w:docPart w:val="1145403F8CB9464CAC5D61928646EB38"/>
                </w:placeholder>
                <w:showingPlcHdr/>
                <w:text/>
              </w:sdtPr>
              <w:sdtEndPr/>
              <w:sdtContent>
                <w:r w:rsidRPr="0048756A">
                  <w:rPr>
                    <w:rFonts w:ascii="Calibri Light" w:hAnsi="Calibri Light" w:cs="Calibri Light"/>
                    <w:color w:val="808080"/>
                    <w:sz w:val="20"/>
                    <w:szCs w:val="20"/>
                  </w:rPr>
                  <w:t>Please insert contract value</w:t>
                </w:r>
                <w:r w:rsidRPr="006E2031">
                  <w:rPr>
                    <w:rFonts w:ascii="Calibri Light" w:hAnsi="Calibri Light" w:cs="Calibri Light"/>
                    <w:color w:val="808080"/>
                    <w:sz w:val="20"/>
                    <w:szCs w:val="20"/>
                  </w:rPr>
                  <w:t>.</w:t>
                </w:r>
              </w:sdtContent>
            </w:sdt>
          </w:p>
          <w:p w14:paraId="0B2F2588"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Product:</w:t>
            </w:r>
            <w:r w:rsidRPr="006E2031">
              <w:rPr>
                <w:rFonts w:ascii="Calibri Light" w:hAnsi="Calibri Light" w:cs="Calibri Light"/>
                <w:sz w:val="20"/>
                <w:szCs w:val="20"/>
              </w:rPr>
              <w:t xml:space="preserve"> </w:t>
            </w:r>
            <w:sdt>
              <w:sdtPr>
                <w:rPr>
                  <w:rFonts w:ascii="Calibri Light" w:hAnsi="Calibri Light" w:cs="Calibri Light"/>
                  <w:sz w:val="20"/>
                  <w:szCs w:val="20"/>
                </w:rPr>
                <w:id w:val="1104546447"/>
                <w:placeholder>
                  <w:docPart w:val="6184D4197207482992AA960748DC90EB"/>
                </w:placeholder>
                <w:showingPlcHdr/>
                <w:text/>
              </w:sdtPr>
              <w:sdtEndPr/>
              <w:sdtContent>
                <w:r w:rsidRPr="0048756A">
                  <w:rPr>
                    <w:rFonts w:ascii="Calibri Light" w:hAnsi="Calibri Light" w:cs="Calibri Light"/>
                    <w:color w:val="808080"/>
                    <w:sz w:val="20"/>
                    <w:szCs w:val="20"/>
                  </w:rPr>
                  <w:t>Please insert contract product</w:t>
                </w:r>
                <w:r w:rsidRPr="006E2031">
                  <w:rPr>
                    <w:rFonts w:ascii="Calibri Light" w:hAnsi="Calibri Light" w:cs="Calibri Light"/>
                    <w:color w:val="808080"/>
                    <w:sz w:val="20"/>
                    <w:szCs w:val="20"/>
                  </w:rPr>
                  <w:t>.</w:t>
                </w:r>
              </w:sdtContent>
            </w:sdt>
          </w:p>
          <w:p w14:paraId="2ABF7A0C"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Destination:</w:t>
            </w:r>
            <w:r w:rsidRPr="006E2031">
              <w:rPr>
                <w:rFonts w:ascii="Calibri Light" w:hAnsi="Calibri Light" w:cs="Calibri Light"/>
                <w:sz w:val="20"/>
                <w:szCs w:val="20"/>
              </w:rPr>
              <w:t xml:space="preserve"> </w:t>
            </w:r>
            <w:sdt>
              <w:sdtPr>
                <w:rPr>
                  <w:rFonts w:ascii="Calibri Light" w:hAnsi="Calibri Light" w:cs="Calibri Light"/>
                  <w:sz w:val="20"/>
                  <w:szCs w:val="20"/>
                </w:rPr>
                <w:id w:val="1682929907"/>
                <w:placeholder>
                  <w:docPart w:val="6AD1919A1F84498495C47B27356F309B"/>
                </w:placeholder>
                <w:showingPlcHdr/>
                <w:text/>
              </w:sdtPr>
              <w:sdtEndPr/>
              <w:sdtContent>
                <w:r w:rsidRPr="0048756A">
                  <w:rPr>
                    <w:rFonts w:ascii="Calibri Light" w:hAnsi="Calibri Light" w:cs="Calibri Light"/>
                    <w:color w:val="808080"/>
                    <w:sz w:val="20"/>
                    <w:szCs w:val="20"/>
                  </w:rPr>
                  <w:t xml:space="preserve">Please insert </w:t>
                </w:r>
                <w:r w:rsidRPr="006E2031">
                  <w:rPr>
                    <w:rFonts w:ascii="Calibri Light" w:hAnsi="Calibri Light" w:cs="Calibri Light"/>
                    <w:color w:val="808080"/>
                    <w:sz w:val="20"/>
                    <w:szCs w:val="20"/>
                  </w:rPr>
                  <w:t>contract destination.</w:t>
                </w:r>
              </w:sdtContent>
            </w:sdt>
          </w:p>
          <w:p w14:paraId="0EB9D536" w14:textId="77777777" w:rsidR="008B4469" w:rsidRPr="0048756A" w:rsidRDefault="008B4469" w:rsidP="008B4469">
            <w:pPr>
              <w:pStyle w:val="ListParagraph"/>
              <w:ind w:left="360"/>
              <w:rPr>
                <w:rFonts w:ascii="Calibri Light" w:hAnsi="Calibri Light" w:cs="Calibri Light"/>
                <w:sz w:val="20"/>
                <w:szCs w:val="20"/>
              </w:rPr>
            </w:pPr>
            <w:r w:rsidRPr="006E2031">
              <w:rPr>
                <w:rFonts w:ascii="Calibri Light" w:hAnsi="Calibri Light" w:cs="Calibri Light"/>
                <w:b/>
                <w:bCs/>
                <w:sz w:val="20"/>
                <w:szCs w:val="20"/>
              </w:rPr>
              <w:t>Organization Name / Address:</w:t>
            </w:r>
            <w:r w:rsidRPr="006E2031">
              <w:rPr>
                <w:rFonts w:ascii="Calibri Light" w:hAnsi="Calibri Light" w:cs="Calibri Light"/>
                <w:sz w:val="20"/>
                <w:szCs w:val="20"/>
              </w:rPr>
              <w:t xml:space="preserve"> </w:t>
            </w:r>
            <w:sdt>
              <w:sdtPr>
                <w:rPr>
                  <w:rFonts w:ascii="Calibri Light" w:hAnsi="Calibri Light" w:cs="Calibri Light"/>
                  <w:sz w:val="20"/>
                  <w:szCs w:val="20"/>
                </w:rPr>
                <w:id w:val="1640610010"/>
                <w:placeholder>
                  <w:docPart w:val="FB12C891A92047BEA53552D6492AE831"/>
                </w:placeholder>
                <w:showingPlcHdr/>
                <w:text/>
              </w:sdtPr>
              <w:sdtEndPr/>
              <w:sdtContent>
                <w:r w:rsidRPr="0048756A">
                  <w:rPr>
                    <w:rFonts w:ascii="Calibri Light" w:hAnsi="Calibri Light" w:cs="Calibri Light"/>
                    <w:color w:val="808080"/>
                    <w:sz w:val="20"/>
                    <w:szCs w:val="20"/>
                  </w:rPr>
                  <w:t>Please insert organization name / address</w:t>
                </w:r>
              </w:sdtContent>
            </w:sdt>
          </w:p>
          <w:p w14:paraId="27324C96" w14:textId="77777777" w:rsidR="008B4469" w:rsidRDefault="008B4469" w:rsidP="008B4469">
            <w:pPr>
              <w:pStyle w:val="ListParagraph"/>
              <w:tabs>
                <w:tab w:val="left" w:pos="4012"/>
              </w:tabs>
              <w:ind w:left="360"/>
              <w:rPr>
                <w:rFonts w:ascii="Calibri Light" w:hAnsi="Calibri Light" w:cs="Calibri Light"/>
                <w:sz w:val="20"/>
                <w:szCs w:val="20"/>
              </w:rPr>
            </w:pPr>
            <w:r w:rsidRPr="006E2031">
              <w:rPr>
                <w:rFonts w:ascii="Calibri Light" w:hAnsi="Calibri Light" w:cs="Calibri Light"/>
                <w:b/>
                <w:bCs/>
                <w:sz w:val="20"/>
                <w:szCs w:val="20"/>
              </w:rPr>
              <w:lastRenderedPageBreak/>
              <w:t>Ref. n°:</w:t>
            </w:r>
            <w:r w:rsidRPr="006E2031">
              <w:rPr>
                <w:rFonts w:ascii="Calibri Light" w:hAnsi="Calibri Light" w:cs="Calibri Light"/>
                <w:sz w:val="20"/>
                <w:szCs w:val="20"/>
              </w:rPr>
              <w:t xml:space="preserve"> </w:t>
            </w:r>
            <w:sdt>
              <w:sdtPr>
                <w:rPr>
                  <w:rFonts w:ascii="Calibri Light" w:hAnsi="Calibri Light" w:cs="Calibri Light"/>
                  <w:sz w:val="20"/>
                  <w:szCs w:val="20"/>
                </w:rPr>
                <w:id w:val="-585918916"/>
                <w:placeholder>
                  <w:docPart w:val="B14D7B9AC1F7406C88D348387A50258B"/>
                </w:placeholder>
                <w:showingPlcHdr/>
                <w:text/>
              </w:sdtPr>
              <w:sdtEndPr/>
              <w:sdtContent>
                <w:r w:rsidRPr="0048756A">
                  <w:rPr>
                    <w:rFonts w:ascii="Calibri Light" w:hAnsi="Calibri Light" w:cs="Calibri Light"/>
                    <w:color w:val="808080"/>
                    <w:sz w:val="20"/>
                    <w:szCs w:val="20"/>
                  </w:rPr>
                  <w:t>Please insert contract ref. n</w:t>
                </w:r>
                <w:r w:rsidRPr="006E2031">
                  <w:rPr>
                    <w:rFonts w:ascii="Calibri Light" w:hAnsi="Calibri Light" w:cs="Calibri Light"/>
                    <w:color w:val="808080"/>
                    <w:sz w:val="20"/>
                    <w:szCs w:val="20"/>
                  </w:rPr>
                  <w:t>°</w:t>
                </w:r>
              </w:sdtContent>
            </w:sdt>
            <w:r>
              <w:rPr>
                <w:rFonts w:ascii="Calibri Light" w:hAnsi="Calibri Light" w:cs="Calibri Light"/>
                <w:sz w:val="20"/>
                <w:szCs w:val="20"/>
              </w:rPr>
              <w:tab/>
            </w:r>
          </w:p>
          <w:p w14:paraId="030C4AEE" w14:textId="77777777" w:rsidR="008B4469" w:rsidRDefault="008B4469" w:rsidP="008B4469">
            <w:pPr>
              <w:pStyle w:val="ListParagraph"/>
              <w:tabs>
                <w:tab w:val="left" w:pos="4012"/>
              </w:tabs>
              <w:ind w:left="360"/>
              <w:rPr>
                <w:rFonts w:ascii="Calibri Light" w:hAnsi="Calibri Light" w:cs="Calibri Light"/>
                <w:b/>
                <w:bCs/>
                <w:sz w:val="20"/>
                <w:szCs w:val="20"/>
              </w:rPr>
            </w:pPr>
          </w:p>
          <w:p w14:paraId="07F2C213" w14:textId="356DC32D" w:rsidR="008B4469" w:rsidRPr="008B4469" w:rsidRDefault="008B4469" w:rsidP="008B4469">
            <w:pPr>
              <w:pStyle w:val="ListParagraph"/>
              <w:tabs>
                <w:tab w:val="left" w:pos="4012"/>
              </w:tabs>
              <w:ind w:left="360"/>
              <w:rPr>
                <w:rFonts w:ascii="Calibri Light" w:hAnsi="Calibri Light" w:cs="Calibri Light"/>
              </w:rPr>
            </w:pPr>
            <w:r>
              <w:rPr>
                <w:rFonts w:ascii="Calibri Light" w:hAnsi="Calibri Light" w:cs="Calibri Light"/>
                <w:b/>
                <w:bCs/>
                <w:sz w:val="20"/>
                <w:szCs w:val="20"/>
              </w:rPr>
              <w:t>Supplier can add more contracts as applicable:</w:t>
            </w:r>
          </w:p>
        </w:tc>
      </w:tr>
    </w:tbl>
    <w:p w14:paraId="5C862E26" w14:textId="547C4F91" w:rsidR="00862FED" w:rsidRPr="0048756A" w:rsidRDefault="00862FED">
      <w:pPr>
        <w:rPr>
          <w:rFonts w:ascii="Calibri Light" w:hAnsi="Calibri Light" w:cs="Calibri Light"/>
          <w:b/>
          <w:color w:val="FFFFFF"/>
          <w:sz w:val="20"/>
          <w:szCs w:val="20"/>
        </w:rPr>
      </w:pPr>
    </w:p>
    <w:p w14:paraId="0D5765C2" w14:textId="14DCC954" w:rsidR="005521D6" w:rsidRPr="006E2031" w:rsidRDefault="005521D6">
      <w:pPr>
        <w:rPr>
          <w:rFonts w:ascii="Calibri Light" w:hAnsi="Calibri Light" w:cs="Calibri Light"/>
          <w:b/>
          <w:color w:val="FFFFFF"/>
          <w:sz w:val="20"/>
          <w:szCs w:val="20"/>
        </w:rPr>
      </w:pPr>
      <w:r w:rsidRPr="006E2031">
        <w:rPr>
          <w:rFonts w:ascii="Calibri Light" w:hAnsi="Calibri Light" w:cs="Calibri Light"/>
          <w:b/>
          <w:color w:val="FFFFFF"/>
          <w:sz w:val="20"/>
          <w:szCs w:val="20"/>
        </w:rPr>
        <w:t xml:space="preserve">         CTION 4:   </w:t>
      </w:r>
    </w:p>
    <w:p w14:paraId="20DAC53C" w14:textId="77777777" w:rsidR="00693839" w:rsidRPr="006E2031" w:rsidRDefault="00693839">
      <w:pPr>
        <w:rPr>
          <w:rFonts w:ascii="Calibri Light" w:hAnsi="Calibri Light" w:cs="Calibri Light"/>
          <w:b/>
          <w:bCs/>
          <w:color w:val="FFFFFF"/>
          <w:sz w:val="20"/>
          <w:szCs w:val="20"/>
        </w:rPr>
      </w:pPr>
    </w:p>
    <w:tbl>
      <w:tblPr>
        <w:tblStyle w:val="TableGrid1"/>
        <w:tblW w:w="10795" w:type="dxa"/>
        <w:tblLayout w:type="fixed"/>
        <w:tblCellMar>
          <w:top w:w="29" w:type="dxa"/>
          <w:left w:w="115" w:type="dxa"/>
          <w:bottom w:w="29" w:type="dxa"/>
          <w:right w:w="115" w:type="dxa"/>
        </w:tblCellMar>
        <w:tblLook w:val="0620" w:firstRow="1" w:lastRow="0" w:firstColumn="0" w:lastColumn="0" w:noHBand="1" w:noVBand="1"/>
      </w:tblPr>
      <w:tblGrid>
        <w:gridCol w:w="4135"/>
        <w:gridCol w:w="6660"/>
      </w:tblGrid>
      <w:tr w:rsidR="006C3190" w:rsidRPr="006E2031" w14:paraId="034A1EA6" w14:textId="77777777" w:rsidTr="00D32F1F">
        <w:trPr>
          <w:trHeight w:val="576"/>
        </w:trPr>
        <w:tc>
          <w:tcPr>
            <w:tcW w:w="10795" w:type="dxa"/>
            <w:gridSpan w:val="2"/>
            <w:shd w:val="clear" w:color="auto" w:fill="E7F9FF"/>
            <w:vAlign w:val="center"/>
          </w:tcPr>
          <w:p w14:paraId="1CB5BE16" w14:textId="2B7D59FF" w:rsidR="006C3190" w:rsidRPr="006E2031" w:rsidRDefault="00123852" w:rsidP="006C3190">
            <w:pPr>
              <w:rPr>
                <w:rFonts w:ascii="Calibri Light" w:hAnsi="Calibri Light" w:cs="Calibri Light"/>
                <w:b/>
                <w:bCs/>
                <w:sz w:val="20"/>
                <w:szCs w:val="20"/>
              </w:rPr>
            </w:pPr>
            <w:r w:rsidRPr="006E2031">
              <w:rPr>
                <w:rFonts w:ascii="Calibri Light" w:hAnsi="Calibri Light" w:cs="Calibri Light"/>
                <w:b/>
                <w:bCs/>
                <w:sz w:val="20"/>
                <w:szCs w:val="20"/>
              </w:rPr>
              <w:t xml:space="preserve">SECTION 4: </w:t>
            </w:r>
            <w:r w:rsidR="008B4469">
              <w:rPr>
                <w:rFonts w:ascii="Calibri Light" w:hAnsi="Calibri Light" w:cs="Calibri Light"/>
                <w:b/>
                <w:bCs/>
                <w:sz w:val="20"/>
                <w:szCs w:val="20"/>
              </w:rPr>
              <w:t>COMPANY POLICIES AND PRACTICES</w:t>
            </w:r>
            <w:r w:rsidR="002D7FBF" w:rsidRPr="006E2031">
              <w:rPr>
                <w:rFonts w:ascii="Calibri Light" w:hAnsi="Calibri Light" w:cs="Calibri Light"/>
                <w:b/>
                <w:bCs/>
                <w:sz w:val="20"/>
                <w:szCs w:val="20"/>
              </w:rPr>
              <w:t xml:space="preserve"> </w:t>
            </w:r>
            <w:r w:rsidR="002D7FBF" w:rsidRPr="006E2031">
              <w:rPr>
                <w:rFonts w:ascii="Calibri Light" w:hAnsi="Calibri Light" w:cs="Calibri Light"/>
                <w:i/>
                <w:iCs/>
                <w:sz w:val="20"/>
                <w:szCs w:val="20"/>
              </w:rPr>
              <w:t>(You may provide your documentation in English or Portuguese)</w:t>
            </w:r>
          </w:p>
        </w:tc>
      </w:tr>
      <w:tr w:rsidR="005521D6" w:rsidRPr="006E2031" w14:paraId="5CE2EFCA" w14:textId="77777777" w:rsidTr="00614F01">
        <w:trPr>
          <w:trHeight w:val="576"/>
        </w:trPr>
        <w:tc>
          <w:tcPr>
            <w:tcW w:w="4135" w:type="dxa"/>
            <w:shd w:val="clear" w:color="auto" w:fill="F2F2F2"/>
            <w:vAlign w:val="center"/>
          </w:tcPr>
          <w:p w14:paraId="74181E42" w14:textId="6C0ECDE4" w:rsidR="005521D6" w:rsidRPr="006E2031" w:rsidRDefault="00E237FC" w:rsidP="00856733">
            <w:pPr>
              <w:keepLines/>
              <w:outlineLvl w:val="1"/>
              <w:rPr>
                <w:rFonts w:ascii="Calibri Light" w:hAnsi="Calibri Light" w:cs="Calibri Light"/>
                <w:b/>
                <w:sz w:val="20"/>
                <w:szCs w:val="20"/>
              </w:rPr>
            </w:pPr>
            <w:r w:rsidRPr="0048756A">
              <w:rPr>
                <w:rFonts w:ascii="Calibri Light" w:hAnsi="Calibri Light" w:cs="Calibri Light"/>
                <w:b/>
                <w:sz w:val="20"/>
                <w:szCs w:val="20"/>
              </w:rPr>
              <w:t xml:space="preserve">Does the </w:t>
            </w:r>
            <w:r w:rsidRPr="006E2031">
              <w:rPr>
                <w:rFonts w:ascii="Calibri Light" w:hAnsi="Calibri Light" w:cs="Calibri Light"/>
                <w:b/>
                <w:sz w:val="20"/>
                <w:szCs w:val="20"/>
              </w:rPr>
              <w:t>company possess a</w:t>
            </w:r>
            <w:r w:rsidR="005521D6" w:rsidRPr="006E2031">
              <w:rPr>
                <w:rFonts w:ascii="Calibri Light" w:hAnsi="Calibri Light" w:cs="Calibri Light"/>
                <w:b/>
                <w:sz w:val="20"/>
                <w:szCs w:val="20"/>
              </w:rPr>
              <w:t xml:space="preserve">pproved </w:t>
            </w:r>
            <w:r w:rsidRPr="006E2031">
              <w:rPr>
                <w:rFonts w:ascii="Calibri Light" w:hAnsi="Calibri Light" w:cs="Calibri Light"/>
                <w:b/>
                <w:sz w:val="20"/>
                <w:szCs w:val="20"/>
              </w:rPr>
              <w:t>s</w:t>
            </w:r>
            <w:r w:rsidR="005521D6" w:rsidRPr="006E2031">
              <w:rPr>
                <w:rFonts w:ascii="Calibri Light" w:hAnsi="Calibri Light" w:cs="Calibri Light"/>
                <w:b/>
                <w:sz w:val="20"/>
                <w:szCs w:val="20"/>
              </w:rPr>
              <w:t>tandards</w:t>
            </w:r>
            <w:r w:rsidR="0040519E" w:rsidRPr="006E2031">
              <w:rPr>
                <w:rFonts w:ascii="Calibri Light" w:hAnsi="Calibri Light" w:cs="Calibri Light"/>
                <w:b/>
                <w:sz w:val="20"/>
                <w:szCs w:val="20"/>
              </w:rPr>
              <w:t xml:space="preserve"> </w:t>
            </w:r>
            <w:r w:rsidR="005521D6" w:rsidRPr="006E2031">
              <w:rPr>
                <w:rFonts w:ascii="Calibri Light" w:hAnsi="Calibri Light" w:cs="Calibri Light"/>
                <w:b/>
                <w:sz w:val="20"/>
                <w:szCs w:val="20"/>
              </w:rPr>
              <w:t xml:space="preserve">(ISO, FDA, GMP, </w:t>
            </w:r>
            <w:proofErr w:type="spellStart"/>
            <w:r w:rsidR="005521D6" w:rsidRPr="006E2031">
              <w:rPr>
                <w:rFonts w:ascii="Calibri Light" w:hAnsi="Calibri Light" w:cs="Calibri Light"/>
                <w:b/>
                <w:sz w:val="20"/>
                <w:szCs w:val="20"/>
              </w:rPr>
              <w:t>etc</w:t>
            </w:r>
            <w:proofErr w:type="spellEnd"/>
            <w:r w:rsidR="005521D6" w:rsidRPr="006E2031">
              <w:rPr>
                <w:rFonts w:ascii="Calibri Light" w:hAnsi="Calibri Light" w:cs="Calibri Light"/>
                <w:b/>
                <w:sz w:val="20"/>
                <w:szCs w:val="20"/>
              </w:rPr>
              <w:t>)</w:t>
            </w:r>
            <w:r w:rsidR="002E0104" w:rsidRPr="006E2031">
              <w:rPr>
                <w:rFonts w:ascii="Calibri Light" w:hAnsi="Calibri Light" w:cs="Calibri Light"/>
                <w:b/>
                <w:sz w:val="20"/>
                <w:szCs w:val="20"/>
              </w:rPr>
              <w:t>:</w:t>
            </w:r>
          </w:p>
        </w:tc>
        <w:sdt>
          <w:sdtPr>
            <w:rPr>
              <w:rFonts w:ascii="Calibri Light" w:hAnsi="Calibri Light" w:cs="Calibri Light"/>
              <w:sz w:val="20"/>
              <w:szCs w:val="20"/>
            </w:rPr>
            <w:id w:val="295580960"/>
            <w:placeholder>
              <w:docPart w:val="2AB38048ED8544E7BCF39CD962119008"/>
            </w:placeholder>
            <w:showingPlcHdr/>
            <w:text/>
          </w:sdtPr>
          <w:sdtEndPr/>
          <w:sdtContent>
            <w:tc>
              <w:tcPr>
                <w:tcW w:w="6660" w:type="dxa"/>
                <w:vAlign w:val="center"/>
              </w:tcPr>
              <w:p w14:paraId="390701F5" w14:textId="6849CC3A" w:rsidR="005521D6" w:rsidRPr="0048756A" w:rsidRDefault="005521D6" w:rsidP="00856733">
                <w:pPr>
                  <w:rPr>
                    <w:rFonts w:ascii="Calibri Light" w:hAnsi="Calibri Light" w:cs="Calibri Light"/>
                    <w:sz w:val="20"/>
                    <w:szCs w:val="20"/>
                  </w:rPr>
                </w:pPr>
                <w:r w:rsidRPr="0048756A">
                  <w:rPr>
                    <w:rFonts w:ascii="Calibri Light" w:hAnsi="Calibri Light" w:cs="Calibri Light"/>
                    <w:color w:val="808080"/>
                    <w:sz w:val="20"/>
                    <w:szCs w:val="20"/>
                  </w:rPr>
                  <w:t>Please Specify approved standards</w:t>
                </w:r>
                <w:r w:rsidR="00073165" w:rsidRPr="006E2031">
                  <w:rPr>
                    <w:rFonts w:ascii="Calibri Light" w:hAnsi="Calibri Light" w:cs="Calibri Light"/>
                    <w:color w:val="808080"/>
                    <w:sz w:val="20"/>
                    <w:szCs w:val="20"/>
                  </w:rPr>
                  <w:t>.</w:t>
                </w:r>
              </w:p>
            </w:tc>
          </w:sdtContent>
        </w:sdt>
      </w:tr>
      <w:tr w:rsidR="0040519E" w:rsidRPr="006E2031" w14:paraId="415DB129" w14:textId="77777777" w:rsidTr="00614F01">
        <w:tc>
          <w:tcPr>
            <w:tcW w:w="4135" w:type="dxa"/>
            <w:shd w:val="clear" w:color="auto" w:fill="F2F2F2"/>
            <w:vAlign w:val="center"/>
          </w:tcPr>
          <w:p w14:paraId="4E4BD75B" w14:textId="0124F536" w:rsidR="0040519E" w:rsidRPr="006E2031" w:rsidRDefault="0040519E" w:rsidP="0040519E">
            <w:pPr>
              <w:keepLines/>
              <w:outlineLvl w:val="1"/>
              <w:rPr>
                <w:rFonts w:ascii="Calibri Light" w:hAnsi="Calibri Light" w:cs="Calibri Light"/>
                <w:b/>
                <w:sz w:val="20"/>
                <w:szCs w:val="20"/>
              </w:rPr>
            </w:pPr>
            <w:r w:rsidRPr="0048756A">
              <w:rPr>
                <w:rFonts w:ascii="Calibri Light" w:eastAsia="MS Gothic" w:hAnsi="Calibri Light" w:cs="Calibri Light"/>
                <w:b/>
                <w:sz w:val="20"/>
                <w:szCs w:val="20"/>
              </w:rPr>
              <w:t xml:space="preserve">Does the company have in place ISO 9000 certificate, Environmental Management Certification </w:t>
            </w:r>
            <w:r w:rsidRPr="006E2031">
              <w:rPr>
                <w:rFonts w:ascii="Calibri Light" w:eastAsia="MS Gothic" w:hAnsi="Calibri Light" w:cs="Calibri Light"/>
                <w:b/>
                <w:sz w:val="20"/>
                <w:szCs w:val="20"/>
                <w:lang w:val="en-ZA"/>
              </w:rPr>
              <w:t>(ISO 14001) or equivalent?</w:t>
            </w:r>
            <w:r w:rsidRPr="006E2031">
              <w:rPr>
                <w:rFonts w:ascii="Calibri Light" w:eastAsia="MS Gothic" w:hAnsi="Calibri Light" w:cs="Calibri Light"/>
                <w:b/>
                <w:sz w:val="20"/>
                <w:szCs w:val="20"/>
              </w:rPr>
              <w:t xml:space="preserve"> </w:t>
            </w:r>
          </w:p>
        </w:tc>
        <w:tc>
          <w:tcPr>
            <w:tcW w:w="6660" w:type="dxa"/>
            <w:vAlign w:val="center"/>
          </w:tcPr>
          <w:p w14:paraId="27F69179" w14:textId="77777777" w:rsidR="0040519E" w:rsidRPr="006E2031" w:rsidRDefault="005233BC" w:rsidP="0040519E">
            <w:pPr>
              <w:rPr>
                <w:rStyle w:val="Style10"/>
                <w:rFonts w:cs="Calibri Light"/>
                <w:szCs w:val="20"/>
              </w:rPr>
            </w:pPr>
            <w:sdt>
              <w:sdtPr>
                <w:rPr>
                  <w:rFonts w:ascii="Calibri Light" w:hAnsi="Calibri Light" w:cs="Calibri Light"/>
                  <w:sz w:val="20"/>
                  <w:szCs w:val="20"/>
                </w:rPr>
                <w:id w:val="-1557158910"/>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w:t>
            </w:r>
            <w:r w:rsidR="0040519E" w:rsidRPr="006E2031">
              <w:rPr>
                <w:rFonts w:ascii="Calibri Light" w:hAnsi="Calibri Light" w:cs="Calibri Light"/>
                <w:sz w:val="20"/>
                <w:szCs w:val="20"/>
              </w:rPr>
              <w:t xml:space="preserve">Yes                             </w:t>
            </w:r>
            <w:sdt>
              <w:sdtPr>
                <w:rPr>
                  <w:rFonts w:ascii="Calibri Light" w:hAnsi="Calibri Light" w:cs="Calibri Light"/>
                  <w:sz w:val="20"/>
                  <w:szCs w:val="20"/>
                </w:rPr>
                <w:id w:val="1005939687"/>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No </w:t>
            </w:r>
          </w:p>
          <w:sdt>
            <w:sdtPr>
              <w:rPr>
                <w:rStyle w:val="Style10"/>
                <w:rFonts w:cs="Calibri Light"/>
              </w:rPr>
              <w:id w:val="-1015144165"/>
              <w:placeholder>
                <w:docPart w:val="58BAA2843B1C415692D9099E76349C01"/>
              </w:placeholder>
            </w:sdtPr>
            <w:sdtEndPr>
              <w:rPr>
                <w:rStyle w:val="Style10"/>
                <w:color w:val="808080"/>
              </w:rPr>
            </w:sdtEndPr>
            <w:sdtContent>
              <w:p w14:paraId="4E919067" w14:textId="39378701" w:rsidR="0040519E" w:rsidRPr="0048756A" w:rsidRDefault="0040519E" w:rsidP="0040519E">
                <w:pPr>
                  <w:rPr>
                    <w:rFonts w:ascii="Calibri Light" w:hAnsi="Calibri Light" w:cs="Calibri Light"/>
                    <w:sz w:val="20"/>
                    <w:szCs w:val="20"/>
                  </w:rPr>
                </w:pPr>
                <w:r w:rsidRPr="0048756A">
                  <w:rPr>
                    <w:rStyle w:val="Style10"/>
                    <w:rFonts w:cs="Calibri Light"/>
                    <w:color w:val="808080"/>
                  </w:rPr>
                  <w:t>(If yes, please provide copy of relevant document</w:t>
                </w:r>
                <w:r w:rsidRPr="006E2031">
                  <w:rPr>
                    <w:rStyle w:val="Style10"/>
                    <w:rFonts w:cs="Calibri Light"/>
                    <w:color w:val="808080"/>
                  </w:rPr>
                  <w:t xml:space="preserve"> and specify when </w:t>
                </w:r>
                <w:proofErr w:type="gramStart"/>
                <w:r w:rsidRPr="006E2031">
                  <w:rPr>
                    <w:rStyle w:val="Style10"/>
                    <w:rFonts w:cs="Calibri Light"/>
                    <w:color w:val="808080"/>
                  </w:rPr>
                  <w:t>was it</w:t>
                </w:r>
                <w:proofErr w:type="gramEnd"/>
                <w:r w:rsidRPr="006E2031">
                  <w:rPr>
                    <w:rStyle w:val="Style10"/>
                    <w:rFonts w:cs="Calibri Light"/>
                    <w:color w:val="808080"/>
                  </w:rPr>
                  <w:t xml:space="preserve"> awarded)</w:t>
                </w:r>
              </w:p>
            </w:sdtContent>
          </w:sdt>
        </w:tc>
      </w:tr>
      <w:tr w:rsidR="0040519E" w:rsidRPr="006E2031" w14:paraId="6F34C617" w14:textId="77777777" w:rsidTr="00614F01">
        <w:trPr>
          <w:trHeight w:val="576"/>
        </w:trPr>
        <w:tc>
          <w:tcPr>
            <w:tcW w:w="4135" w:type="dxa"/>
            <w:shd w:val="clear" w:color="auto" w:fill="F2F2F2"/>
            <w:vAlign w:val="center"/>
          </w:tcPr>
          <w:p w14:paraId="091605C8" w14:textId="0AF0286B" w:rsidR="0040519E" w:rsidRPr="006E2031" w:rsidRDefault="00DA4B77" w:rsidP="0040519E">
            <w:pPr>
              <w:keepLines/>
              <w:outlineLvl w:val="1"/>
              <w:rPr>
                <w:rFonts w:ascii="Calibri Light" w:eastAsia="MS Gothic" w:hAnsi="Calibri Light" w:cs="Calibri Light"/>
                <w:b/>
                <w:sz w:val="20"/>
                <w:szCs w:val="20"/>
              </w:rPr>
            </w:pPr>
            <w:r>
              <w:rPr>
                <w:rFonts w:ascii="Calibri Light" w:hAnsi="Calibri Light" w:cs="Calibri Light"/>
                <w:b/>
                <w:sz w:val="20"/>
                <w:szCs w:val="20"/>
              </w:rPr>
              <w:t>Does the company have in place a Quality Assurance and/or Quality Control System?</w:t>
            </w:r>
          </w:p>
        </w:tc>
        <w:tc>
          <w:tcPr>
            <w:tcW w:w="6660" w:type="dxa"/>
            <w:vAlign w:val="center"/>
          </w:tcPr>
          <w:p w14:paraId="71AE157E" w14:textId="25363CF5" w:rsidR="0040519E" w:rsidRPr="006E2031" w:rsidRDefault="005233BC" w:rsidP="0040519E">
            <w:pPr>
              <w:rPr>
                <w:rStyle w:val="Style10"/>
                <w:rFonts w:cs="Calibri Light"/>
                <w:szCs w:val="20"/>
              </w:rPr>
            </w:pPr>
            <w:sdt>
              <w:sdtPr>
                <w:rPr>
                  <w:rFonts w:ascii="Calibri Light" w:hAnsi="Calibri Light" w:cs="Calibri Light"/>
                  <w:sz w:val="20"/>
                  <w:szCs w:val="20"/>
                </w:rPr>
                <w:id w:val="2096515043"/>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w:t>
            </w:r>
            <w:r w:rsidR="0040519E" w:rsidRPr="006E2031">
              <w:rPr>
                <w:rFonts w:ascii="Calibri Light" w:hAnsi="Calibri Light" w:cs="Calibri Light"/>
                <w:sz w:val="20"/>
                <w:szCs w:val="20"/>
              </w:rPr>
              <w:t xml:space="preserve">Yes                             </w:t>
            </w:r>
            <w:sdt>
              <w:sdtPr>
                <w:rPr>
                  <w:rFonts w:ascii="Calibri Light" w:hAnsi="Calibri Light" w:cs="Calibri Light"/>
                  <w:sz w:val="20"/>
                  <w:szCs w:val="20"/>
                </w:rPr>
                <w:id w:val="716088700"/>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No </w:t>
            </w:r>
          </w:p>
          <w:sdt>
            <w:sdtPr>
              <w:rPr>
                <w:rStyle w:val="Style10"/>
                <w:rFonts w:cs="Calibri Light"/>
              </w:rPr>
              <w:id w:val="-1548756555"/>
              <w:placeholder>
                <w:docPart w:val="6CB43732671042F6826BD9761E8CAF42"/>
              </w:placeholder>
            </w:sdtPr>
            <w:sdtEndPr>
              <w:rPr>
                <w:rStyle w:val="Style10"/>
              </w:rPr>
            </w:sdtEndPr>
            <w:sdtContent>
              <w:p w14:paraId="2CE884A0" w14:textId="1EB2C7F1" w:rsidR="0040519E" w:rsidRPr="0048756A" w:rsidRDefault="0040519E" w:rsidP="0040519E">
                <w:pPr>
                  <w:rPr>
                    <w:rFonts w:ascii="Calibri Light" w:hAnsi="Calibri Light" w:cs="Calibri Light"/>
                    <w:sz w:val="20"/>
                    <w:szCs w:val="20"/>
                  </w:rPr>
                </w:pPr>
                <w:r w:rsidRPr="0048756A">
                  <w:rPr>
                    <w:rStyle w:val="Style10"/>
                    <w:rFonts w:cs="Calibri Light"/>
                    <w:color w:val="808080"/>
                  </w:rPr>
                  <w:t>(If yes, please attach brief description of quality control system)</w:t>
                </w:r>
              </w:p>
            </w:sdtContent>
          </w:sdt>
        </w:tc>
      </w:tr>
      <w:tr w:rsidR="0040519E" w:rsidRPr="006E2031" w14:paraId="5092263A" w14:textId="77777777" w:rsidTr="00614F01">
        <w:trPr>
          <w:trHeight w:val="576"/>
        </w:trPr>
        <w:tc>
          <w:tcPr>
            <w:tcW w:w="4135" w:type="dxa"/>
            <w:shd w:val="clear" w:color="auto" w:fill="F2F2F2"/>
            <w:vAlign w:val="center"/>
          </w:tcPr>
          <w:p w14:paraId="56A043A2" w14:textId="018E5222" w:rsidR="0040519E" w:rsidRPr="006E2031" w:rsidRDefault="00FA1CE9" w:rsidP="0040519E">
            <w:pPr>
              <w:rPr>
                <w:rFonts w:ascii="Calibri Light" w:hAnsi="Calibri Light" w:cs="Calibri Light"/>
                <w:b/>
                <w:sz w:val="20"/>
                <w:szCs w:val="20"/>
              </w:rPr>
            </w:pPr>
            <w:r w:rsidRPr="0048756A">
              <w:rPr>
                <w:rFonts w:ascii="Calibri Light" w:hAnsi="Calibri Light" w:cs="Calibri Light"/>
                <w:b/>
                <w:sz w:val="20"/>
                <w:szCs w:val="20"/>
              </w:rPr>
              <w:t>Does the company possess m</w:t>
            </w:r>
            <w:r w:rsidR="0040519E" w:rsidRPr="006E2031">
              <w:rPr>
                <w:rFonts w:ascii="Calibri Light" w:hAnsi="Calibri Light" w:cs="Calibri Light"/>
                <w:b/>
                <w:sz w:val="20"/>
                <w:szCs w:val="20"/>
              </w:rPr>
              <w:t>embership of National/ International Associations?</w:t>
            </w:r>
          </w:p>
        </w:tc>
        <w:tc>
          <w:tcPr>
            <w:tcW w:w="6660" w:type="dxa"/>
            <w:vAlign w:val="center"/>
          </w:tcPr>
          <w:p w14:paraId="744CCFF7" w14:textId="1FBA117B" w:rsidR="0040519E" w:rsidRPr="006E2031" w:rsidRDefault="005233BC" w:rsidP="0040519E">
            <w:pPr>
              <w:rPr>
                <w:rStyle w:val="Style10"/>
                <w:rFonts w:cs="Calibri Light"/>
                <w:szCs w:val="20"/>
              </w:rPr>
            </w:pPr>
            <w:sdt>
              <w:sdtPr>
                <w:rPr>
                  <w:rFonts w:ascii="Calibri Light" w:hAnsi="Calibri Light" w:cs="Calibri Light"/>
                  <w:sz w:val="20"/>
                  <w:szCs w:val="20"/>
                </w:rPr>
                <w:id w:val="-2086289800"/>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w:t>
            </w:r>
            <w:r w:rsidR="0040519E" w:rsidRPr="006E2031">
              <w:rPr>
                <w:rFonts w:ascii="Calibri Light" w:hAnsi="Calibri Light" w:cs="Calibri Light"/>
                <w:sz w:val="20"/>
                <w:szCs w:val="20"/>
              </w:rPr>
              <w:t xml:space="preserve">Yes                             </w:t>
            </w:r>
            <w:sdt>
              <w:sdtPr>
                <w:rPr>
                  <w:rFonts w:ascii="Calibri Light" w:hAnsi="Calibri Light" w:cs="Calibri Light"/>
                  <w:sz w:val="20"/>
                  <w:szCs w:val="20"/>
                </w:rPr>
                <w:id w:val="2046403995"/>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No </w:t>
            </w:r>
          </w:p>
          <w:sdt>
            <w:sdtPr>
              <w:rPr>
                <w:rStyle w:val="Style10"/>
                <w:rFonts w:cs="Calibri Light"/>
              </w:rPr>
              <w:id w:val="-1814632464"/>
              <w:placeholder>
                <w:docPart w:val="02144EACADB04342A612507DCFF4A8C4"/>
              </w:placeholder>
            </w:sdtPr>
            <w:sdtEndPr>
              <w:rPr>
                <w:rStyle w:val="Style10"/>
                <w:color w:val="808080"/>
              </w:rPr>
            </w:sdtEndPr>
            <w:sdtContent>
              <w:p w14:paraId="5D4F919D" w14:textId="23737095" w:rsidR="0040519E" w:rsidRPr="0048756A" w:rsidRDefault="0040519E" w:rsidP="0040519E">
                <w:pPr>
                  <w:rPr>
                    <w:rFonts w:ascii="Calibri Light" w:hAnsi="Calibri Light" w:cs="Calibri Light"/>
                    <w:sz w:val="20"/>
                    <w:szCs w:val="20"/>
                  </w:rPr>
                </w:pPr>
                <w:r w:rsidRPr="0048756A">
                  <w:rPr>
                    <w:rStyle w:val="Style10"/>
                    <w:rFonts w:cs="Calibri Light"/>
                    <w:color w:val="808080"/>
                  </w:rPr>
                  <w:t>(If yes, please enclose list of names)</w:t>
                </w:r>
              </w:p>
            </w:sdtContent>
          </w:sdt>
        </w:tc>
      </w:tr>
      <w:tr w:rsidR="0040519E" w:rsidRPr="006E2031" w14:paraId="236052E0" w14:textId="77777777" w:rsidTr="00614F01">
        <w:trPr>
          <w:trHeight w:val="576"/>
        </w:trPr>
        <w:tc>
          <w:tcPr>
            <w:tcW w:w="4135" w:type="dxa"/>
            <w:shd w:val="clear" w:color="auto" w:fill="F2F2F2"/>
            <w:vAlign w:val="center"/>
          </w:tcPr>
          <w:p w14:paraId="11D15205" w14:textId="5275EBEE" w:rsidR="0040519E" w:rsidRPr="006E2031" w:rsidRDefault="0040519E" w:rsidP="0040519E">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 xml:space="preserve">Is </w:t>
            </w:r>
            <w:r w:rsidR="00503573" w:rsidRPr="006E2031">
              <w:rPr>
                <w:rFonts w:ascii="Calibri Light" w:eastAsia="MS Gothic" w:hAnsi="Calibri Light" w:cs="Calibri Light"/>
                <w:b/>
                <w:sz w:val="20"/>
                <w:szCs w:val="20"/>
              </w:rPr>
              <w:t xml:space="preserve">the </w:t>
            </w:r>
            <w:r w:rsidRPr="006E2031">
              <w:rPr>
                <w:rFonts w:ascii="Calibri Light" w:eastAsia="MS Gothic" w:hAnsi="Calibri Light" w:cs="Calibri Light"/>
                <w:b/>
                <w:sz w:val="20"/>
                <w:szCs w:val="20"/>
              </w:rPr>
              <w:t>company covered by a third-party liability insurance?</w:t>
            </w:r>
          </w:p>
        </w:tc>
        <w:tc>
          <w:tcPr>
            <w:tcW w:w="6660" w:type="dxa"/>
            <w:vAlign w:val="center"/>
          </w:tcPr>
          <w:p w14:paraId="029996A0" w14:textId="3CFFBE51" w:rsidR="0040519E" w:rsidRPr="006E2031" w:rsidRDefault="005233BC" w:rsidP="0040519E">
            <w:pPr>
              <w:rPr>
                <w:rStyle w:val="Style10"/>
                <w:rFonts w:cs="Calibri Light"/>
                <w:szCs w:val="20"/>
              </w:rPr>
            </w:pPr>
            <w:sdt>
              <w:sdtPr>
                <w:rPr>
                  <w:rFonts w:ascii="Calibri Light" w:hAnsi="Calibri Light" w:cs="Calibri Light"/>
                  <w:sz w:val="20"/>
                  <w:szCs w:val="20"/>
                </w:rPr>
                <w:id w:val="-1301838411"/>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w:t>
            </w:r>
            <w:r w:rsidR="0040519E" w:rsidRPr="006E2031">
              <w:rPr>
                <w:rFonts w:ascii="Calibri Light" w:hAnsi="Calibri Light" w:cs="Calibri Light"/>
                <w:sz w:val="20"/>
                <w:szCs w:val="20"/>
              </w:rPr>
              <w:t xml:space="preserve">Yes                             </w:t>
            </w:r>
            <w:sdt>
              <w:sdtPr>
                <w:rPr>
                  <w:rFonts w:ascii="Calibri Light" w:hAnsi="Calibri Light" w:cs="Calibri Light"/>
                  <w:sz w:val="20"/>
                  <w:szCs w:val="20"/>
                </w:rPr>
                <w:id w:val="-747884902"/>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No </w:t>
            </w:r>
          </w:p>
          <w:sdt>
            <w:sdtPr>
              <w:rPr>
                <w:rStyle w:val="Style10"/>
                <w:rFonts w:cs="Calibri Light"/>
              </w:rPr>
              <w:id w:val="-488097118"/>
              <w:placeholder>
                <w:docPart w:val="EAB5109907AD45D39DA06D1441980879"/>
              </w:placeholder>
            </w:sdtPr>
            <w:sdtEndPr>
              <w:rPr>
                <w:rStyle w:val="Style10"/>
                <w:color w:val="808080"/>
              </w:rPr>
            </w:sdtEndPr>
            <w:sdtContent>
              <w:p w14:paraId="26444037" w14:textId="47FF2D23" w:rsidR="0040519E" w:rsidRPr="0048756A" w:rsidRDefault="0040519E" w:rsidP="0040519E">
                <w:pPr>
                  <w:rPr>
                    <w:rFonts w:ascii="Calibri Light" w:hAnsi="Calibri Light" w:cs="Calibri Light"/>
                    <w:sz w:val="20"/>
                    <w:szCs w:val="20"/>
                  </w:rPr>
                </w:pPr>
                <w:r w:rsidRPr="0048756A">
                  <w:rPr>
                    <w:rStyle w:val="Style10"/>
                    <w:rFonts w:cs="Calibri Light"/>
                    <w:color w:val="808080"/>
                  </w:rPr>
                  <w:t xml:space="preserve">(If yes, please </w:t>
                </w:r>
                <w:r w:rsidRPr="006E2031">
                  <w:rPr>
                    <w:rStyle w:val="Style10"/>
                    <w:rFonts w:cs="Calibri Light"/>
                    <w:color w:val="808080"/>
                  </w:rPr>
                  <w:t>provide copy of relevant document)</w:t>
                </w:r>
              </w:p>
            </w:sdtContent>
          </w:sdt>
        </w:tc>
      </w:tr>
      <w:tr w:rsidR="0040519E" w:rsidRPr="006E2031" w14:paraId="6C17055C" w14:textId="77777777" w:rsidTr="00614F01">
        <w:tc>
          <w:tcPr>
            <w:tcW w:w="4135" w:type="dxa"/>
            <w:shd w:val="clear" w:color="auto" w:fill="F2F2F2"/>
            <w:vAlign w:val="center"/>
          </w:tcPr>
          <w:p w14:paraId="4176E35B" w14:textId="5A7409F7" w:rsidR="0040519E" w:rsidRPr="006E2031" w:rsidRDefault="0040519E" w:rsidP="0040519E">
            <w:pPr>
              <w:keepLines/>
              <w:outlineLvl w:val="1"/>
              <w:rPr>
                <w:rFonts w:ascii="Calibri Light" w:eastAsia="MS Gothic" w:hAnsi="Calibri Light" w:cs="Calibri Light"/>
                <w:b/>
                <w:sz w:val="20"/>
                <w:szCs w:val="20"/>
                <w:lang w:val="en-GB"/>
              </w:rPr>
            </w:pPr>
            <w:r w:rsidRPr="0048756A">
              <w:rPr>
                <w:rFonts w:ascii="Calibri Light" w:eastAsia="MS Gothic" w:hAnsi="Calibri Light" w:cs="Calibri Light"/>
                <w:b/>
                <w:sz w:val="20"/>
                <w:szCs w:val="20"/>
                <w:lang w:val="en-GB"/>
              </w:rPr>
              <w:t xml:space="preserve">Does </w:t>
            </w:r>
            <w:r w:rsidRPr="006E2031">
              <w:rPr>
                <w:rFonts w:ascii="Calibri Light" w:eastAsia="MS Gothic" w:hAnsi="Calibri Light" w:cs="Calibri Light"/>
                <w:b/>
                <w:sz w:val="20"/>
                <w:szCs w:val="20"/>
                <w:lang w:val="en-GB"/>
              </w:rPr>
              <w:t>the company have in place applicable anti-corruption and fraud policies as well as strong structure/processes of controls and checks?</w:t>
            </w:r>
          </w:p>
        </w:tc>
        <w:tc>
          <w:tcPr>
            <w:tcW w:w="6660" w:type="dxa"/>
            <w:vAlign w:val="center"/>
          </w:tcPr>
          <w:p w14:paraId="23C44070" w14:textId="77777777" w:rsidR="0040519E" w:rsidRPr="006E2031" w:rsidRDefault="005233BC" w:rsidP="0040519E">
            <w:pPr>
              <w:rPr>
                <w:rStyle w:val="Style10"/>
                <w:rFonts w:cs="Calibri Light"/>
                <w:szCs w:val="20"/>
              </w:rPr>
            </w:pPr>
            <w:sdt>
              <w:sdtPr>
                <w:rPr>
                  <w:rFonts w:ascii="Calibri Light" w:hAnsi="Calibri Light" w:cs="Calibri Light"/>
                  <w:sz w:val="20"/>
                  <w:szCs w:val="20"/>
                </w:rPr>
                <w:id w:val="1728802634"/>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w:t>
            </w:r>
            <w:r w:rsidR="0040519E" w:rsidRPr="006E2031">
              <w:rPr>
                <w:rFonts w:ascii="Calibri Light" w:hAnsi="Calibri Light" w:cs="Calibri Light"/>
                <w:sz w:val="20"/>
                <w:szCs w:val="20"/>
              </w:rPr>
              <w:t xml:space="preserve">Yes                             </w:t>
            </w:r>
            <w:sdt>
              <w:sdtPr>
                <w:rPr>
                  <w:rFonts w:ascii="Calibri Light" w:hAnsi="Calibri Light" w:cs="Calibri Light"/>
                  <w:sz w:val="20"/>
                  <w:szCs w:val="20"/>
                </w:rPr>
                <w:id w:val="-1222435679"/>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No </w:t>
            </w:r>
          </w:p>
          <w:sdt>
            <w:sdtPr>
              <w:rPr>
                <w:rStyle w:val="Style10"/>
                <w:rFonts w:cs="Calibri Light"/>
              </w:rPr>
              <w:id w:val="-1952615473"/>
              <w:placeholder>
                <w:docPart w:val="6616D9D3542A4A3B9058E6D47254A54A"/>
              </w:placeholder>
            </w:sdtPr>
            <w:sdtEndPr>
              <w:rPr>
                <w:rStyle w:val="Style10"/>
                <w:color w:val="808080"/>
              </w:rPr>
            </w:sdtEndPr>
            <w:sdtContent>
              <w:p w14:paraId="08FCFA32" w14:textId="3AE8C322" w:rsidR="0040519E" w:rsidRPr="0048756A" w:rsidRDefault="0040519E" w:rsidP="0040519E">
                <w:pPr>
                  <w:rPr>
                    <w:rFonts w:ascii="Calibri Light" w:hAnsi="Calibri Light" w:cs="Calibri Light"/>
                    <w:sz w:val="20"/>
                    <w:szCs w:val="20"/>
                  </w:rPr>
                </w:pPr>
                <w:r w:rsidRPr="0048756A">
                  <w:rPr>
                    <w:rStyle w:val="Style10"/>
                    <w:rFonts w:cs="Calibri Light"/>
                    <w:color w:val="808080"/>
                  </w:rPr>
                  <w:t>(If yes, please provide copy of relevant document)</w:t>
                </w:r>
              </w:p>
            </w:sdtContent>
          </w:sdt>
        </w:tc>
      </w:tr>
      <w:tr w:rsidR="0040519E" w:rsidRPr="006E2031" w14:paraId="403FA071" w14:textId="77777777" w:rsidTr="00614F01">
        <w:tc>
          <w:tcPr>
            <w:tcW w:w="4135" w:type="dxa"/>
            <w:shd w:val="clear" w:color="auto" w:fill="F2F2F2"/>
            <w:vAlign w:val="center"/>
          </w:tcPr>
          <w:p w14:paraId="766E3B70" w14:textId="0C3804B4" w:rsidR="0040519E" w:rsidRPr="006E2031" w:rsidRDefault="0040519E" w:rsidP="0040519E">
            <w:pPr>
              <w:keepLines/>
              <w:outlineLvl w:val="1"/>
              <w:rPr>
                <w:rFonts w:ascii="Calibri Light" w:eastAsia="MS Gothic" w:hAnsi="Calibri Light" w:cs="Calibri Light"/>
                <w:b/>
                <w:sz w:val="20"/>
                <w:szCs w:val="20"/>
              </w:rPr>
            </w:pPr>
            <w:r w:rsidRPr="0048756A">
              <w:rPr>
                <w:rFonts w:ascii="Calibri Light" w:eastAsia="MS Gothic" w:hAnsi="Calibri Light" w:cs="Calibri Light"/>
                <w:b/>
                <w:sz w:val="20"/>
                <w:szCs w:val="20"/>
              </w:rPr>
              <w:t>Does the company have in place applicabl</w:t>
            </w:r>
            <w:r w:rsidRPr="006E2031">
              <w:rPr>
                <w:rFonts w:ascii="Calibri Light" w:eastAsia="MS Gothic" w:hAnsi="Calibri Light" w:cs="Calibri Light"/>
                <w:b/>
                <w:sz w:val="20"/>
                <w:szCs w:val="20"/>
              </w:rPr>
              <w:t>e policies, procedures and systems for Prevention of Sexual Exploitation and Abuse?</w:t>
            </w:r>
          </w:p>
        </w:tc>
        <w:tc>
          <w:tcPr>
            <w:tcW w:w="6660" w:type="dxa"/>
            <w:vAlign w:val="center"/>
          </w:tcPr>
          <w:p w14:paraId="7CAA8DC3" w14:textId="77777777" w:rsidR="0040519E" w:rsidRPr="006E2031" w:rsidRDefault="005233BC" w:rsidP="0040519E">
            <w:pPr>
              <w:rPr>
                <w:rStyle w:val="Style10"/>
                <w:rFonts w:cs="Calibri Light"/>
                <w:szCs w:val="20"/>
              </w:rPr>
            </w:pPr>
            <w:sdt>
              <w:sdtPr>
                <w:rPr>
                  <w:rFonts w:ascii="Calibri Light" w:hAnsi="Calibri Light" w:cs="Calibri Light"/>
                  <w:sz w:val="20"/>
                  <w:szCs w:val="20"/>
                </w:rPr>
                <w:id w:val="-556851133"/>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w:t>
            </w:r>
            <w:r w:rsidR="0040519E" w:rsidRPr="006E2031">
              <w:rPr>
                <w:rFonts w:ascii="Calibri Light" w:hAnsi="Calibri Light" w:cs="Calibri Light"/>
                <w:sz w:val="20"/>
                <w:szCs w:val="20"/>
              </w:rPr>
              <w:t xml:space="preserve">Yes                             </w:t>
            </w:r>
            <w:sdt>
              <w:sdtPr>
                <w:rPr>
                  <w:rFonts w:ascii="Calibri Light" w:hAnsi="Calibri Light" w:cs="Calibri Light"/>
                  <w:sz w:val="20"/>
                  <w:szCs w:val="20"/>
                </w:rPr>
                <w:id w:val="-344331188"/>
                <w14:checkbox>
                  <w14:checked w14:val="0"/>
                  <w14:checkedState w14:val="2612" w14:font="MS Gothic"/>
                  <w14:uncheckedState w14:val="2610" w14:font="MS Gothic"/>
                </w14:checkbox>
              </w:sdtPr>
              <w:sdtEndPr/>
              <w:sdtContent>
                <w:r w:rsidR="0040519E" w:rsidRPr="0048756A">
                  <w:rPr>
                    <w:rFonts w:ascii="Segoe UI Symbol" w:eastAsia="MS Gothic" w:hAnsi="Segoe UI Symbol" w:cs="Segoe UI Symbol"/>
                    <w:sz w:val="20"/>
                    <w:szCs w:val="20"/>
                  </w:rPr>
                  <w:t>☐</w:t>
                </w:r>
              </w:sdtContent>
            </w:sdt>
            <w:r w:rsidR="0040519E" w:rsidRPr="0048756A">
              <w:rPr>
                <w:rFonts w:ascii="Calibri Light" w:hAnsi="Calibri Light" w:cs="Calibri Light"/>
                <w:sz w:val="20"/>
                <w:szCs w:val="20"/>
              </w:rPr>
              <w:t xml:space="preserve"> No </w:t>
            </w:r>
          </w:p>
          <w:sdt>
            <w:sdtPr>
              <w:rPr>
                <w:rStyle w:val="Style10"/>
                <w:rFonts w:cs="Calibri Light"/>
              </w:rPr>
              <w:id w:val="-1814636361"/>
              <w:placeholder>
                <w:docPart w:val="7B5C2BC3AA9F425E9D175DA07FE78ED5"/>
              </w:placeholder>
            </w:sdtPr>
            <w:sdtEndPr>
              <w:rPr>
                <w:rStyle w:val="Style10"/>
                <w:color w:val="808080"/>
              </w:rPr>
            </w:sdtEndPr>
            <w:sdtContent>
              <w:p w14:paraId="7DEB2036" w14:textId="360D7C75" w:rsidR="0040519E" w:rsidRPr="0048756A" w:rsidRDefault="0040519E" w:rsidP="0040519E">
                <w:pPr>
                  <w:rPr>
                    <w:rFonts w:ascii="Calibri Light" w:hAnsi="Calibri Light" w:cs="Calibri Light"/>
                    <w:sz w:val="20"/>
                    <w:szCs w:val="20"/>
                  </w:rPr>
                </w:pPr>
                <w:r w:rsidRPr="0048756A">
                  <w:rPr>
                    <w:rStyle w:val="Style10"/>
                    <w:rFonts w:cs="Calibri Light"/>
                    <w:color w:val="808080"/>
                  </w:rPr>
                  <w:t>(If yes, please provide copy of relevant document)</w:t>
                </w:r>
              </w:p>
            </w:sdtContent>
          </w:sdt>
        </w:tc>
      </w:tr>
      <w:tr w:rsidR="00C50155" w:rsidRPr="006E2031" w14:paraId="4EECD08A" w14:textId="77777777" w:rsidTr="00614F01">
        <w:tc>
          <w:tcPr>
            <w:tcW w:w="4135" w:type="dxa"/>
            <w:shd w:val="clear" w:color="auto" w:fill="F2F2F2"/>
            <w:vAlign w:val="center"/>
          </w:tcPr>
          <w:p w14:paraId="002B78E9" w14:textId="5EF5A120" w:rsidR="00C50155" w:rsidRPr="0048756A" w:rsidRDefault="00C50155" w:rsidP="0040519E">
            <w:pPr>
              <w:keepLines/>
              <w:outlineLvl w:val="1"/>
              <w:rPr>
                <w:rFonts w:ascii="Calibri Light" w:eastAsia="MS Gothic" w:hAnsi="Calibri Light" w:cs="Calibri Light"/>
                <w:b/>
                <w:sz w:val="20"/>
                <w:szCs w:val="20"/>
              </w:rPr>
            </w:pPr>
            <w:r>
              <w:rPr>
                <w:rFonts w:ascii="Calibri Light" w:eastAsia="MS Gothic" w:hAnsi="Calibri Light" w:cs="Calibri Light"/>
                <w:b/>
                <w:sz w:val="20"/>
                <w:szCs w:val="20"/>
              </w:rPr>
              <w:t xml:space="preserve">Does the company have </w:t>
            </w:r>
            <w:r w:rsidR="00444AEA">
              <w:rPr>
                <w:rFonts w:ascii="Calibri Light" w:eastAsia="MS Gothic" w:hAnsi="Calibri Light" w:cs="Calibri Light"/>
                <w:b/>
                <w:sz w:val="20"/>
                <w:szCs w:val="20"/>
              </w:rPr>
              <w:t xml:space="preserve">any corporate social responsibility or human rights policy? </w:t>
            </w:r>
          </w:p>
        </w:tc>
        <w:tc>
          <w:tcPr>
            <w:tcW w:w="6660" w:type="dxa"/>
            <w:vAlign w:val="center"/>
          </w:tcPr>
          <w:p w14:paraId="4A5B1633" w14:textId="77777777" w:rsidR="00444AEA" w:rsidRPr="006E2031" w:rsidRDefault="005233BC" w:rsidP="00444AEA">
            <w:pPr>
              <w:rPr>
                <w:rStyle w:val="Style10"/>
                <w:rFonts w:cs="Calibri Light"/>
                <w:szCs w:val="20"/>
              </w:rPr>
            </w:pPr>
            <w:sdt>
              <w:sdtPr>
                <w:rPr>
                  <w:rFonts w:ascii="Calibri Light" w:hAnsi="Calibri Light" w:cs="Calibri Light"/>
                  <w:sz w:val="20"/>
                  <w:szCs w:val="20"/>
                </w:rPr>
                <w:id w:val="510647511"/>
                <w14:checkbox>
                  <w14:checked w14:val="0"/>
                  <w14:checkedState w14:val="2612" w14:font="MS Gothic"/>
                  <w14:uncheckedState w14:val="2610" w14:font="MS Gothic"/>
                </w14:checkbox>
              </w:sdtPr>
              <w:sdtEndPr/>
              <w:sdtContent>
                <w:r w:rsidR="00444AEA" w:rsidRPr="0048756A">
                  <w:rPr>
                    <w:rFonts w:ascii="Segoe UI Symbol" w:eastAsia="MS Gothic" w:hAnsi="Segoe UI Symbol" w:cs="Segoe UI Symbol"/>
                    <w:sz w:val="20"/>
                    <w:szCs w:val="20"/>
                  </w:rPr>
                  <w:t>☐</w:t>
                </w:r>
              </w:sdtContent>
            </w:sdt>
            <w:r w:rsidR="00444AEA" w:rsidRPr="0048756A">
              <w:rPr>
                <w:rFonts w:ascii="Calibri Light" w:hAnsi="Calibri Light" w:cs="Calibri Light"/>
                <w:sz w:val="20"/>
                <w:szCs w:val="20"/>
              </w:rPr>
              <w:t xml:space="preserve"> </w:t>
            </w:r>
            <w:r w:rsidR="00444AEA" w:rsidRPr="006E2031">
              <w:rPr>
                <w:rFonts w:ascii="Calibri Light" w:hAnsi="Calibri Light" w:cs="Calibri Light"/>
                <w:sz w:val="20"/>
                <w:szCs w:val="20"/>
              </w:rPr>
              <w:t xml:space="preserve">Yes                             </w:t>
            </w:r>
            <w:sdt>
              <w:sdtPr>
                <w:rPr>
                  <w:rFonts w:ascii="Calibri Light" w:hAnsi="Calibri Light" w:cs="Calibri Light"/>
                  <w:sz w:val="20"/>
                  <w:szCs w:val="20"/>
                </w:rPr>
                <w:id w:val="-2089228744"/>
                <w14:checkbox>
                  <w14:checked w14:val="0"/>
                  <w14:checkedState w14:val="2612" w14:font="MS Gothic"/>
                  <w14:uncheckedState w14:val="2610" w14:font="MS Gothic"/>
                </w14:checkbox>
              </w:sdtPr>
              <w:sdtEndPr/>
              <w:sdtContent>
                <w:r w:rsidR="00444AEA" w:rsidRPr="0048756A">
                  <w:rPr>
                    <w:rFonts w:ascii="Segoe UI Symbol" w:eastAsia="MS Gothic" w:hAnsi="Segoe UI Symbol" w:cs="Segoe UI Symbol"/>
                    <w:sz w:val="20"/>
                    <w:szCs w:val="20"/>
                  </w:rPr>
                  <w:t>☐</w:t>
                </w:r>
              </w:sdtContent>
            </w:sdt>
            <w:r w:rsidR="00444AEA" w:rsidRPr="0048756A">
              <w:rPr>
                <w:rFonts w:ascii="Calibri Light" w:hAnsi="Calibri Light" w:cs="Calibri Light"/>
                <w:sz w:val="20"/>
                <w:szCs w:val="20"/>
              </w:rPr>
              <w:t xml:space="preserve"> No </w:t>
            </w:r>
          </w:p>
          <w:sdt>
            <w:sdtPr>
              <w:rPr>
                <w:rStyle w:val="Style10"/>
                <w:rFonts w:cs="Calibri Light"/>
              </w:rPr>
              <w:id w:val="1618176557"/>
              <w:placeholder>
                <w:docPart w:val="B80E058684124B41BAD4C1A08FAA271B"/>
              </w:placeholder>
            </w:sdtPr>
            <w:sdtEndPr>
              <w:rPr>
                <w:rStyle w:val="Style10"/>
                <w:color w:val="808080"/>
              </w:rPr>
            </w:sdtEndPr>
            <w:sdtContent>
              <w:p w14:paraId="1ECA38AC" w14:textId="236F7207" w:rsidR="00C50155" w:rsidRDefault="00444AEA" w:rsidP="00444AEA">
                <w:pPr>
                  <w:rPr>
                    <w:rFonts w:ascii="Calibri Light" w:hAnsi="Calibri Light" w:cs="Calibri Light"/>
                    <w:sz w:val="20"/>
                    <w:szCs w:val="20"/>
                  </w:rPr>
                </w:pPr>
                <w:r w:rsidRPr="0048756A">
                  <w:rPr>
                    <w:rStyle w:val="Style10"/>
                    <w:rFonts w:cs="Calibri Light"/>
                    <w:color w:val="808080"/>
                  </w:rPr>
                  <w:t>(If yes, please provide copy of relevant document)</w:t>
                </w:r>
              </w:p>
            </w:sdtContent>
          </w:sdt>
        </w:tc>
      </w:tr>
      <w:tr w:rsidR="00444AEA" w:rsidRPr="006E2031" w14:paraId="0BDF9826" w14:textId="77777777" w:rsidTr="00614F01">
        <w:tc>
          <w:tcPr>
            <w:tcW w:w="4135" w:type="dxa"/>
            <w:shd w:val="clear" w:color="auto" w:fill="F2F2F2"/>
            <w:vAlign w:val="center"/>
          </w:tcPr>
          <w:p w14:paraId="0956374C" w14:textId="45332201" w:rsidR="00444AEA" w:rsidRDefault="00444AEA" w:rsidP="0040519E">
            <w:pPr>
              <w:keepLines/>
              <w:outlineLvl w:val="1"/>
              <w:rPr>
                <w:rFonts w:ascii="Calibri Light" w:eastAsia="MS Gothic" w:hAnsi="Calibri Light" w:cs="Calibri Light"/>
                <w:b/>
                <w:sz w:val="20"/>
                <w:szCs w:val="20"/>
              </w:rPr>
            </w:pPr>
            <w:r>
              <w:rPr>
                <w:rFonts w:ascii="Calibri Light" w:eastAsia="MS Gothic" w:hAnsi="Calibri Light" w:cs="Calibri Light"/>
                <w:b/>
                <w:sz w:val="20"/>
                <w:szCs w:val="20"/>
              </w:rPr>
              <w:t>Does the company have in place any code of conduct or policy against child labor within its operations and its suppliers?</w:t>
            </w:r>
          </w:p>
        </w:tc>
        <w:tc>
          <w:tcPr>
            <w:tcW w:w="6660" w:type="dxa"/>
            <w:vAlign w:val="center"/>
          </w:tcPr>
          <w:p w14:paraId="7A83E4A2" w14:textId="77777777" w:rsidR="00444AEA" w:rsidRPr="006E2031" w:rsidRDefault="005233BC" w:rsidP="00444AEA">
            <w:pPr>
              <w:rPr>
                <w:rStyle w:val="Style10"/>
                <w:rFonts w:cs="Calibri Light"/>
                <w:szCs w:val="20"/>
              </w:rPr>
            </w:pPr>
            <w:sdt>
              <w:sdtPr>
                <w:rPr>
                  <w:rFonts w:ascii="Calibri Light" w:hAnsi="Calibri Light" w:cs="Calibri Light"/>
                  <w:sz w:val="20"/>
                  <w:szCs w:val="20"/>
                </w:rPr>
                <w:id w:val="-1990014234"/>
                <w14:checkbox>
                  <w14:checked w14:val="0"/>
                  <w14:checkedState w14:val="2612" w14:font="MS Gothic"/>
                  <w14:uncheckedState w14:val="2610" w14:font="MS Gothic"/>
                </w14:checkbox>
              </w:sdtPr>
              <w:sdtEndPr/>
              <w:sdtContent>
                <w:r w:rsidR="00444AEA" w:rsidRPr="0048756A">
                  <w:rPr>
                    <w:rFonts w:ascii="Segoe UI Symbol" w:eastAsia="MS Gothic" w:hAnsi="Segoe UI Symbol" w:cs="Segoe UI Symbol"/>
                    <w:sz w:val="20"/>
                    <w:szCs w:val="20"/>
                  </w:rPr>
                  <w:t>☐</w:t>
                </w:r>
              </w:sdtContent>
            </w:sdt>
            <w:r w:rsidR="00444AEA" w:rsidRPr="0048756A">
              <w:rPr>
                <w:rFonts w:ascii="Calibri Light" w:hAnsi="Calibri Light" w:cs="Calibri Light"/>
                <w:sz w:val="20"/>
                <w:szCs w:val="20"/>
              </w:rPr>
              <w:t xml:space="preserve"> </w:t>
            </w:r>
            <w:r w:rsidR="00444AEA" w:rsidRPr="006E2031">
              <w:rPr>
                <w:rFonts w:ascii="Calibri Light" w:hAnsi="Calibri Light" w:cs="Calibri Light"/>
                <w:sz w:val="20"/>
                <w:szCs w:val="20"/>
              </w:rPr>
              <w:t xml:space="preserve">Yes                             </w:t>
            </w:r>
            <w:sdt>
              <w:sdtPr>
                <w:rPr>
                  <w:rFonts w:ascii="Calibri Light" w:hAnsi="Calibri Light" w:cs="Calibri Light"/>
                  <w:sz w:val="20"/>
                  <w:szCs w:val="20"/>
                </w:rPr>
                <w:id w:val="1092514429"/>
                <w14:checkbox>
                  <w14:checked w14:val="0"/>
                  <w14:checkedState w14:val="2612" w14:font="MS Gothic"/>
                  <w14:uncheckedState w14:val="2610" w14:font="MS Gothic"/>
                </w14:checkbox>
              </w:sdtPr>
              <w:sdtEndPr/>
              <w:sdtContent>
                <w:r w:rsidR="00444AEA" w:rsidRPr="0048756A">
                  <w:rPr>
                    <w:rFonts w:ascii="Segoe UI Symbol" w:eastAsia="MS Gothic" w:hAnsi="Segoe UI Symbol" w:cs="Segoe UI Symbol"/>
                    <w:sz w:val="20"/>
                    <w:szCs w:val="20"/>
                  </w:rPr>
                  <w:t>☐</w:t>
                </w:r>
              </w:sdtContent>
            </w:sdt>
            <w:r w:rsidR="00444AEA" w:rsidRPr="0048756A">
              <w:rPr>
                <w:rFonts w:ascii="Calibri Light" w:hAnsi="Calibri Light" w:cs="Calibri Light"/>
                <w:sz w:val="20"/>
                <w:szCs w:val="20"/>
              </w:rPr>
              <w:t xml:space="preserve"> No </w:t>
            </w:r>
          </w:p>
          <w:sdt>
            <w:sdtPr>
              <w:rPr>
                <w:rStyle w:val="Style10"/>
                <w:rFonts w:cs="Calibri Light"/>
              </w:rPr>
              <w:id w:val="-2141020711"/>
              <w:placeholder>
                <w:docPart w:val="9177B8E713084D7EA13EB7CCF5FAD90D"/>
              </w:placeholder>
            </w:sdtPr>
            <w:sdtEndPr>
              <w:rPr>
                <w:rStyle w:val="Style10"/>
                <w:color w:val="808080"/>
              </w:rPr>
            </w:sdtEndPr>
            <w:sdtContent>
              <w:p w14:paraId="4B941B13" w14:textId="30E727A5" w:rsidR="00444AEA" w:rsidRDefault="00444AEA" w:rsidP="00444AEA">
                <w:pPr>
                  <w:rPr>
                    <w:rFonts w:ascii="Calibri Light" w:hAnsi="Calibri Light" w:cs="Calibri Light"/>
                    <w:sz w:val="20"/>
                    <w:szCs w:val="20"/>
                  </w:rPr>
                </w:pPr>
                <w:r w:rsidRPr="0048756A">
                  <w:rPr>
                    <w:rStyle w:val="Style10"/>
                    <w:rFonts w:cs="Calibri Light"/>
                    <w:color w:val="808080"/>
                  </w:rPr>
                  <w:t>(If yes, please provide copy of relevant document)</w:t>
                </w:r>
              </w:p>
            </w:sdtContent>
          </w:sdt>
        </w:tc>
      </w:tr>
    </w:tbl>
    <w:p w14:paraId="33E15DB1" w14:textId="7525C8B7" w:rsidR="005521D6" w:rsidRDefault="005521D6">
      <w:pPr>
        <w:rPr>
          <w:rFonts w:ascii="Calibri Light" w:hAnsi="Calibri Light" w:cs="Calibri Light"/>
          <w:b/>
          <w:color w:val="FFFFFF"/>
          <w:sz w:val="20"/>
          <w:szCs w:val="20"/>
        </w:rPr>
      </w:pPr>
    </w:p>
    <w:p w14:paraId="4591FC68" w14:textId="0C8CF93A" w:rsidR="0000030A" w:rsidRDefault="0000030A">
      <w:pPr>
        <w:rPr>
          <w:rFonts w:ascii="Calibri Light" w:hAnsi="Calibri Light" w:cs="Calibri Light"/>
          <w:b/>
          <w:color w:val="FFFFFF"/>
          <w:sz w:val="20"/>
          <w:szCs w:val="20"/>
        </w:rPr>
      </w:pPr>
    </w:p>
    <w:tbl>
      <w:tblPr>
        <w:tblStyle w:val="TableGrid1"/>
        <w:tblW w:w="10795" w:type="dxa"/>
        <w:tblLayout w:type="fixed"/>
        <w:tblCellMar>
          <w:top w:w="29" w:type="dxa"/>
          <w:left w:w="115" w:type="dxa"/>
          <w:bottom w:w="29" w:type="dxa"/>
          <w:right w:w="115" w:type="dxa"/>
        </w:tblCellMar>
        <w:tblLook w:val="0620" w:firstRow="1" w:lastRow="0" w:firstColumn="0" w:lastColumn="0" w:noHBand="1" w:noVBand="1"/>
      </w:tblPr>
      <w:tblGrid>
        <w:gridCol w:w="4135"/>
        <w:gridCol w:w="6660"/>
      </w:tblGrid>
      <w:tr w:rsidR="0000030A" w:rsidRPr="006E2031" w14:paraId="7FD810F5" w14:textId="77777777" w:rsidTr="00BB2E92">
        <w:trPr>
          <w:trHeight w:val="576"/>
        </w:trPr>
        <w:tc>
          <w:tcPr>
            <w:tcW w:w="10795" w:type="dxa"/>
            <w:gridSpan w:val="2"/>
            <w:shd w:val="clear" w:color="auto" w:fill="E7F9FF"/>
            <w:vAlign w:val="center"/>
          </w:tcPr>
          <w:p w14:paraId="6421CD91" w14:textId="7D1D4480" w:rsidR="0000030A" w:rsidRPr="00DA4B77" w:rsidRDefault="0000030A" w:rsidP="00BB2E92">
            <w:pPr>
              <w:rPr>
                <w:rFonts w:ascii="Calibri Light" w:hAnsi="Calibri Light" w:cs="Calibri Light"/>
                <w:b/>
                <w:bCs/>
                <w:sz w:val="20"/>
                <w:szCs w:val="20"/>
              </w:rPr>
            </w:pPr>
            <w:r w:rsidRPr="00DA4B77">
              <w:rPr>
                <w:rFonts w:ascii="Calibri Light" w:hAnsi="Calibri Light" w:cs="Calibri Light"/>
                <w:b/>
                <w:bCs/>
                <w:sz w:val="20"/>
                <w:szCs w:val="20"/>
              </w:rPr>
              <w:t xml:space="preserve">SECTION 5: SUSTAINABILITY ASSESSMENT </w:t>
            </w:r>
            <w:r w:rsidRPr="00DA4B77">
              <w:rPr>
                <w:rFonts w:ascii="Calibri Light" w:hAnsi="Calibri Light" w:cs="Calibri Light"/>
                <w:i/>
                <w:iCs/>
                <w:sz w:val="20"/>
                <w:szCs w:val="20"/>
              </w:rPr>
              <w:t>(You may provide your documentation in English or Portuguese)</w:t>
            </w:r>
          </w:p>
        </w:tc>
      </w:tr>
      <w:tr w:rsidR="006C77E6" w:rsidRPr="006E2031" w14:paraId="0B770882" w14:textId="77777777" w:rsidTr="00BB2E92">
        <w:trPr>
          <w:trHeight w:val="576"/>
        </w:trPr>
        <w:tc>
          <w:tcPr>
            <w:tcW w:w="4135" w:type="dxa"/>
            <w:shd w:val="clear" w:color="auto" w:fill="F2F2F2"/>
            <w:vAlign w:val="center"/>
          </w:tcPr>
          <w:p w14:paraId="1F0F8CAE" w14:textId="79DAB3F2" w:rsidR="006C77E6" w:rsidRPr="006E2031" w:rsidRDefault="006C77E6" w:rsidP="006C77E6">
            <w:pPr>
              <w:keepLines/>
              <w:outlineLvl w:val="1"/>
              <w:rPr>
                <w:rFonts w:ascii="Calibri Light" w:hAnsi="Calibri Light" w:cs="Calibri Light"/>
                <w:b/>
                <w:sz w:val="20"/>
                <w:szCs w:val="20"/>
              </w:rPr>
            </w:pPr>
            <w:r>
              <w:rPr>
                <w:rFonts w:ascii="Calibri Light" w:hAnsi="Calibri Light" w:cs="Calibri Light"/>
                <w:b/>
                <w:sz w:val="20"/>
                <w:szCs w:val="20"/>
              </w:rPr>
              <w:t>Is the Company a member of UN Global Impact?</w:t>
            </w:r>
          </w:p>
        </w:tc>
        <w:tc>
          <w:tcPr>
            <w:tcW w:w="6660" w:type="dxa"/>
            <w:vAlign w:val="center"/>
          </w:tcPr>
          <w:p w14:paraId="162BF000" w14:textId="77777777" w:rsidR="006C77E6" w:rsidRPr="006E2031" w:rsidRDefault="005233BC" w:rsidP="006C77E6">
            <w:pPr>
              <w:rPr>
                <w:rStyle w:val="Style10"/>
                <w:rFonts w:cs="Calibri Light"/>
                <w:szCs w:val="20"/>
              </w:rPr>
            </w:pPr>
            <w:sdt>
              <w:sdtPr>
                <w:rPr>
                  <w:rFonts w:ascii="Calibri Light" w:hAnsi="Calibri Light" w:cs="Calibri Light"/>
                  <w:sz w:val="20"/>
                  <w:szCs w:val="20"/>
                </w:rPr>
                <w:id w:val="-1521612550"/>
                <w14:checkbox>
                  <w14:checked w14:val="0"/>
                  <w14:checkedState w14:val="2612" w14:font="MS Gothic"/>
                  <w14:uncheckedState w14:val="2610" w14:font="MS Gothic"/>
                </w14:checkbox>
              </w:sdtPr>
              <w:sdtEndPr/>
              <w:sdtContent>
                <w:r w:rsidR="006C77E6" w:rsidRPr="0048756A">
                  <w:rPr>
                    <w:rFonts w:ascii="Segoe UI Symbol" w:eastAsia="MS Gothic" w:hAnsi="Segoe UI Symbol" w:cs="Segoe UI Symbol"/>
                    <w:sz w:val="20"/>
                    <w:szCs w:val="20"/>
                  </w:rPr>
                  <w:t>☐</w:t>
                </w:r>
              </w:sdtContent>
            </w:sdt>
            <w:r w:rsidR="006C77E6" w:rsidRPr="0048756A">
              <w:rPr>
                <w:rFonts w:ascii="Calibri Light" w:hAnsi="Calibri Light" w:cs="Calibri Light"/>
                <w:sz w:val="20"/>
                <w:szCs w:val="20"/>
              </w:rPr>
              <w:t xml:space="preserve"> </w:t>
            </w:r>
            <w:r w:rsidR="006C77E6" w:rsidRPr="006E2031">
              <w:rPr>
                <w:rFonts w:ascii="Calibri Light" w:hAnsi="Calibri Light" w:cs="Calibri Light"/>
                <w:sz w:val="20"/>
                <w:szCs w:val="20"/>
              </w:rPr>
              <w:t xml:space="preserve">Yes                             </w:t>
            </w:r>
            <w:sdt>
              <w:sdtPr>
                <w:rPr>
                  <w:rFonts w:ascii="Calibri Light" w:hAnsi="Calibri Light" w:cs="Calibri Light"/>
                  <w:sz w:val="20"/>
                  <w:szCs w:val="20"/>
                </w:rPr>
                <w:id w:val="-1627771443"/>
                <w14:checkbox>
                  <w14:checked w14:val="0"/>
                  <w14:checkedState w14:val="2612" w14:font="MS Gothic"/>
                  <w14:uncheckedState w14:val="2610" w14:font="MS Gothic"/>
                </w14:checkbox>
              </w:sdtPr>
              <w:sdtEndPr/>
              <w:sdtContent>
                <w:r w:rsidR="006C77E6" w:rsidRPr="0048756A">
                  <w:rPr>
                    <w:rFonts w:ascii="Segoe UI Symbol" w:eastAsia="MS Gothic" w:hAnsi="Segoe UI Symbol" w:cs="Segoe UI Symbol"/>
                    <w:sz w:val="20"/>
                    <w:szCs w:val="20"/>
                  </w:rPr>
                  <w:t>☐</w:t>
                </w:r>
              </w:sdtContent>
            </w:sdt>
            <w:r w:rsidR="006C77E6" w:rsidRPr="0048756A">
              <w:rPr>
                <w:rFonts w:ascii="Calibri Light" w:hAnsi="Calibri Light" w:cs="Calibri Light"/>
                <w:sz w:val="20"/>
                <w:szCs w:val="20"/>
              </w:rPr>
              <w:t xml:space="preserve"> No </w:t>
            </w:r>
          </w:p>
          <w:sdt>
            <w:sdtPr>
              <w:rPr>
                <w:rStyle w:val="Style10"/>
                <w:rFonts w:cs="Calibri Light"/>
              </w:rPr>
              <w:id w:val="1557596173"/>
              <w:placeholder>
                <w:docPart w:val="681C44862ACD4B40AF602C211CA085D5"/>
              </w:placeholder>
            </w:sdtPr>
            <w:sdtEndPr>
              <w:rPr>
                <w:rStyle w:val="Style10"/>
                <w:color w:val="808080"/>
              </w:rPr>
            </w:sdtEndPr>
            <w:sdtContent>
              <w:p w14:paraId="3294A47C" w14:textId="2EA2DC49" w:rsidR="006C77E6" w:rsidRPr="0048756A" w:rsidRDefault="006C77E6" w:rsidP="006C77E6">
                <w:pPr>
                  <w:rPr>
                    <w:rFonts w:ascii="Calibri Light" w:hAnsi="Calibri Light" w:cs="Calibri Light"/>
                    <w:sz w:val="20"/>
                    <w:szCs w:val="20"/>
                  </w:rPr>
                </w:pPr>
                <w:r w:rsidRPr="0048756A">
                  <w:rPr>
                    <w:rStyle w:val="Style10"/>
                    <w:rFonts w:cs="Calibri Light"/>
                    <w:color w:val="808080"/>
                  </w:rPr>
                  <w:t>(If yes, please provide copy of relevant document</w:t>
                </w:r>
                <w:r w:rsidRPr="006E2031">
                  <w:rPr>
                    <w:rStyle w:val="Style10"/>
                    <w:rFonts w:cs="Calibri Light"/>
                    <w:color w:val="808080"/>
                  </w:rPr>
                  <w:t xml:space="preserve"> and specify when </w:t>
                </w:r>
                <w:proofErr w:type="gramStart"/>
                <w:r w:rsidRPr="006E2031">
                  <w:rPr>
                    <w:rStyle w:val="Style10"/>
                    <w:rFonts w:cs="Calibri Light"/>
                    <w:color w:val="808080"/>
                  </w:rPr>
                  <w:t>was it</w:t>
                </w:r>
                <w:proofErr w:type="gramEnd"/>
                <w:r w:rsidRPr="006E2031">
                  <w:rPr>
                    <w:rStyle w:val="Style10"/>
                    <w:rFonts w:cs="Calibri Light"/>
                    <w:color w:val="808080"/>
                  </w:rPr>
                  <w:t xml:space="preserve"> awarded)</w:t>
                </w:r>
              </w:p>
            </w:sdtContent>
          </w:sdt>
        </w:tc>
      </w:tr>
      <w:tr w:rsidR="00751B8E" w:rsidRPr="006E2031" w14:paraId="0368CECC" w14:textId="77777777" w:rsidTr="00BB2E92">
        <w:trPr>
          <w:trHeight w:val="576"/>
        </w:trPr>
        <w:tc>
          <w:tcPr>
            <w:tcW w:w="4135" w:type="dxa"/>
            <w:shd w:val="clear" w:color="auto" w:fill="F2F2F2"/>
            <w:vAlign w:val="center"/>
          </w:tcPr>
          <w:p w14:paraId="7F7C7980" w14:textId="12482506" w:rsidR="00751B8E" w:rsidRDefault="00751B8E" w:rsidP="00751B8E">
            <w:pPr>
              <w:keepLines/>
              <w:outlineLvl w:val="1"/>
              <w:rPr>
                <w:rFonts w:ascii="Calibri Light" w:hAnsi="Calibri Light" w:cs="Calibri Light"/>
                <w:b/>
                <w:sz w:val="20"/>
                <w:szCs w:val="20"/>
              </w:rPr>
            </w:pPr>
            <w:r>
              <w:rPr>
                <w:rFonts w:ascii="Calibri Light" w:hAnsi="Calibri Light" w:cs="Calibri Light"/>
                <w:b/>
                <w:sz w:val="20"/>
                <w:szCs w:val="20"/>
              </w:rPr>
              <w:lastRenderedPageBreak/>
              <w:t>Investment in community development activities in sourcing markets?</w:t>
            </w:r>
          </w:p>
        </w:tc>
        <w:tc>
          <w:tcPr>
            <w:tcW w:w="6660" w:type="dxa"/>
            <w:vAlign w:val="center"/>
          </w:tcPr>
          <w:p w14:paraId="5E99EF32" w14:textId="77777777" w:rsidR="00751B8E" w:rsidRPr="006E2031" w:rsidRDefault="005233BC" w:rsidP="00751B8E">
            <w:pPr>
              <w:rPr>
                <w:rStyle w:val="Style10"/>
                <w:rFonts w:cs="Calibri Light"/>
                <w:szCs w:val="20"/>
              </w:rPr>
            </w:pPr>
            <w:sdt>
              <w:sdtPr>
                <w:rPr>
                  <w:rFonts w:ascii="Calibri Light" w:hAnsi="Calibri Light" w:cs="Calibri Light"/>
                  <w:sz w:val="20"/>
                  <w:szCs w:val="20"/>
                </w:rPr>
                <w:id w:val="1515646095"/>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w:t>
            </w:r>
            <w:r w:rsidR="00751B8E" w:rsidRPr="006E2031">
              <w:rPr>
                <w:rFonts w:ascii="Calibri Light" w:hAnsi="Calibri Light" w:cs="Calibri Light"/>
                <w:sz w:val="20"/>
                <w:szCs w:val="20"/>
              </w:rPr>
              <w:t xml:space="preserve">Yes                             </w:t>
            </w:r>
            <w:sdt>
              <w:sdtPr>
                <w:rPr>
                  <w:rFonts w:ascii="Calibri Light" w:hAnsi="Calibri Light" w:cs="Calibri Light"/>
                  <w:sz w:val="20"/>
                  <w:szCs w:val="20"/>
                </w:rPr>
                <w:id w:val="-1540733391"/>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No </w:t>
            </w:r>
          </w:p>
          <w:sdt>
            <w:sdtPr>
              <w:rPr>
                <w:rStyle w:val="Style10"/>
                <w:rFonts w:cs="Calibri Light"/>
              </w:rPr>
              <w:id w:val="155886457"/>
              <w:placeholder>
                <w:docPart w:val="B344969B208C4237A7F9534A68799E16"/>
              </w:placeholder>
            </w:sdtPr>
            <w:sdtEndPr>
              <w:rPr>
                <w:rStyle w:val="Style10"/>
                <w:color w:val="808080"/>
              </w:rPr>
            </w:sdtEndPr>
            <w:sdtContent>
              <w:p w14:paraId="654E2EDD" w14:textId="1A95CEF5" w:rsidR="00751B8E" w:rsidRDefault="00751B8E" w:rsidP="00751B8E">
                <w:pPr>
                  <w:rPr>
                    <w:rFonts w:ascii="Calibri Light" w:hAnsi="Calibri Light" w:cs="Calibri Light"/>
                    <w:sz w:val="20"/>
                    <w:szCs w:val="20"/>
                  </w:rPr>
                </w:pPr>
                <w:r w:rsidRPr="0048756A">
                  <w:rPr>
                    <w:rStyle w:val="Style10"/>
                    <w:rFonts w:cs="Calibri Light"/>
                    <w:color w:val="808080"/>
                  </w:rPr>
                  <w:t xml:space="preserve">(If yes, please provide </w:t>
                </w:r>
                <w:r>
                  <w:rPr>
                    <w:rStyle w:val="Style10"/>
                    <w:rFonts w:cs="Calibri Light"/>
                    <w:color w:val="808080"/>
                  </w:rPr>
                  <w:t>details)</w:t>
                </w:r>
              </w:p>
            </w:sdtContent>
          </w:sdt>
        </w:tc>
      </w:tr>
      <w:tr w:rsidR="00751B8E" w:rsidRPr="006E2031" w14:paraId="65A617B2" w14:textId="77777777" w:rsidTr="00BB2E92">
        <w:tc>
          <w:tcPr>
            <w:tcW w:w="4135" w:type="dxa"/>
            <w:shd w:val="clear" w:color="auto" w:fill="F2F2F2"/>
            <w:vAlign w:val="center"/>
          </w:tcPr>
          <w:p w14:paraId="708E266F" w14:textId="657FAD7D" w:rsidR="00751B8E" w:rsidRPr="006E2031" w:rsidRDefault="00751B8E" w:rsidP="00751B8E">
            <w:pPr>
              <w:keepLines/>
              <w:outlineLvl w:val="1"/>
              <w:rPr>
                <w:rFonts w:ascii="Calibri Light" w:hAnsi="Calibri Light" w:cs="Calibri Light"/>
                <w:b/>
                <w:sz w:val="20"/>
                <w:szCs w:val="20"/>
              </w:rPr>
            </w:pPr>
            <w:r>
              <w:rPr>
                <w:rFonts w:ascii="Calibri Light" w:eastAsia="MS Gothic" w:hAnsi="Calibri Light" w:cs="Calibri Light"/>
                <w:b/>
                <w:sz w:val="20"/>
                <w:szCs w:val="20"/>
              </w:rPr>
              <w:t>Does the company have an environmental policy?</w:t>
            </w:r>
          </w:p>
        </w:tc>
        <w:tc>
          <w:tcPr>
            <w:tcW w:w="6660" w:type="dxa"/>
            <w:vAlign w:val="center"/>
          </w:tcPr>
          <w:p w14:paraId="18656DE8" w14:textId="77777777" w:rsidR="00751B8E" w:rsidRPr="006E2031" w:rsidRDefault="005233BC" w:rsidP="00751B8E">
            <w:pPr>
              <w:rPr>
                <w:rStyle w:val="Style10"/>
                <w:rFonts w:cs="Calibri Light"/>
                <w:szCs w:val="20"/>
              </w:rPr>
            </w:pPr>
            <w:sdt>
              <w:sdtPr>
                <w:rPr>
                  <w:rFonts w:ascii="Calibri Light" w:hAnsi="Calibri Light" w:cs="Calibri Light"/>
                  <w:sz w:val="20"/>
                  <w:szCs w:val="20"/>
                </w:rPr>
                <w:id w:val="-99184787"/>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w:t>
            </w:r>
            <w:r w:rsidR="00751B8E" w:rsidRPr="006E2031">
              <w:rPr>
                <w:rFonts w:ascii="Calibri Light" w:hAnsi="Calibri Light" w:cs="Calibri Light"/>
                <w:sz w:val="20"/>
                <w:szCs w:val="20"/>
              </w:rPr>
              <w:t xml:space="preserve">Yes                             </w:t>
            </w:r>
            <w:sdt>
              <w:sdtPr>
                <w:rPr>
                  <w:rFonts w:ascii="Calibri Light" w:hAnsi="Calibri Light" w:cs="Calibri Light"/>
                  <w:sz w:val="20"/>
                  <w:szCs w:val="20"/>
                </w:rPr>
                <w:id w:val="-1502348503"/>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No </w:t>
            </w:r>
          </w:p>
          <w:sdt>
            <w:sdtPr>
              <w:rPr>
                <w:rStyle w:val="Style10"/>
                <w:rFonts w:cs="Calibri Light"/>
              </w:rPr>
              <w:id w:val="-801996259"/>
              <w:placeholder>
                <w:docPart w:val="69B38A6507A14C2A86F992D9F6F52CD6"/>
              </w:placeholder>
            </w:sdtPr>
            <w:sdtEndPr>
              <w:rPr>
                <w:rStyle w:val="Style10"/>
                <w:color w:val="808080"/>
              </w:rPr>
            </w:sdtEndPr>
            <w:sdtContent>
              <w:p w14:paraId="0636213F" w14:textId="4EE7F7C7" w:rsidR="00751B8E" w:rsidRPr="0048756A" w:rsidRDefault="00751B8E" w:rsidP="00751B8E">
                <w:pPr>
                  <w:rPr>
                    <w:rFonts w:ascii="Calibri Light" w:hAnsi="Calibri Light" w:cs="Calibri Light"/>
                    <w:sz w:val="20"/>
                    <w:szCs w:val="20"/>
                  </w:rPr>
                </w:pPr>
                <w:r w:rsidRPr="0048756A">
                  <w:rPr>
                    <w:rStyle w:val="Style10"/>
                    <w:rFonts w:cs="Calibri Light"/>
                    <w:color w:val="808080"/>
                  </w:rPr>
                  <w:t>(If yes, please provide copy of relevant document</w:t>
                </w:r>
                <w:r>
                  <w:rPr>
                    <w:rStyle w:val="Style10"/>
                    <w:rFonts w:cs="Calibri Light"/>
                    <w:color w:val="808080"/>
                  </w:rPr>
                  <w:t>)</w:t>
                </w:r>
              </w:p>
            </w:sdtContent>
          </w:sdt>
        </w:tc>
      </w:tr>
      <w:tr w:rsidR="00751B8E" w:rsidRPr="006E2031" w14:paraId="2F757019" w14:textId="77777777" w:rsidTr="00BB2E92">
        <w:trPr>
          <w:trHeight w:val="576"/>
        </w:trPr>
        <w:tc>
          <w:tcPr>
            <w:tcW w:w="4135" w:type="dxa"/>
            <w:shd w:val="clear" w:color="auto" w:fill="F2F2F2"/>
            <w:vAlign w:val="center"/>
          </w:tcPr>
          <w:p w14:paraId="2FE7EF24" w14:textId="603D893C" w:rsidR="00751B8E" w:rsidRPr="006E2031" w:rsidRDefault="00751B8E" w:rsidP="00751B8E">
            <w:pPr>
              <w:keepLines/>
              <w:outlineLvl w:val="1"/>
              <w:rPr>
                <w:rFonts w:ascii="Calibri Light" w:eastAsia="MS Gothic" w:hAnsi="Calibri Light" w:cs="Calibri Light"/>
                <w:b/>
                <w:sz w:val="20"/>
                <w:szCs w:val="20"/>
              </w:rPr>
            </w:pPr>
            <w:r>
              <w:rPr>
                <w:rFonts w:ascii="Calibri Light" w:hAnsi="Calibri Light" w:cs="Calibri Light"/>
                <w:b/>
                <w:sz w:val="20"/>
                <w:szCs w:val="20"/>
              </w:rPr>
              <w:t>Does the company have an environmental management system certified by external certification bodies?</w:t>
            </w:r>
          </w:p>
        </w:tc>
        <w:tc>
          <w:tcPr>
            <w:tcW w:w="6660" w:type="dxa"/>
            <w:vAlign w:val="center"/>
          </w:tcPr>
          <w:p w14:paraId="6FCE0BFF" w14:textId="77777777" w:rsidR="00751B8E" w:rsidRPr="006E2031" w:rsidRDefault="005233BC" w:rsidP="00751B8E">
            <w:pPr>
              <w:rPr>
                <w:rStyle w:val="Style10"/>
                <w:rFonts w:cs="Calibri Light"/>
                <w:szCs w:val="20"/>
              </w:rPr>
            </w:pPr>
            <w:sdt>
              <w:sdtPr>
                <w:rPr>
                  <w:rFonts w:ascii="Calibri Light" w:hAnsi="Calibri Light" w:cs="Calibri Light"/>
                  <w:sz w:val="20"/>
                  <w:szCs w:val="20"/>
                </w:rPr>
                <w:id w:val="-232626811"/>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w:t>
            </w:r>
            <w:r w:rsidR="00751B8E" w:rsidRPr="006E2031">
              <w:rPr>
                <w:rFonts w:ascii="Calibri Light" w:hAnsi="Calibri Light" w:cs="Calibri Light"/>
                <w:sz w:val="20"/>
                <w:szCs w:val="20"/>
              </w:rPr>
              <w:t xml:space="preserve">Yes                             </w:t>
            </w:r>
            <w:sdt>
              <w:sdtPr>
                <w:rPr>
                  <w:rFonts w:ascii="Calibri Light" w:hAnsi="Calibri Light" w:cs="Calibri Light"/>
                  <w:sz w:val="20"/>
                  <w:szCs w:val="20"/>
                </w:rPr>
                <w:id w:val="-264003872"/>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No </w:t>
            </w:r>
          </w:p>
          <w:sdt>
            <w:sdtPr>
              <w:rPr>
                <w:rStyle w:val="Style10"/>
                <w:rFonts w:cs="Calibri Light"/>
              </w:rPr>
              <w:id w:val="1468851701"/>
              <w:placeholder>
                <w:docPart w:val="81FF6009D1714474927B3B80EDD95128"/>
              </w:placeholder>
            </w:sdtPr>
            <w:sdtEndPr>
              <w:rPr>
                <w:rStyle w:val="Style10"/>
              </w:rPr>
            </w:sdtEndPr>
            <w:sdtContent>
              <w:sdt>
                <w:sdtPr>
                  <w:rPr>
                    <w:rStyle w:val="Style10"/>
                    <w:rFonts w:cs="Calibri Light"/>
                  </w:rPr>
                  <w:id w:val="-2023854221"/>
                  <w:placeholder>
                    <w:docPart w:val="BFF52A5C39F6484BAB4F8934F87C8962"/>
                  </w:placeholder>
                </w:sdtPr>
                <w:sdtEndPr>
                  <w:rPr>
                    <w:rStyle w:val="Style10"/>
                    <w:color w:val="808080"/>
                  </w:rPr>
                </w:sdtEndPr>
                <w:sdtContent>
                  <w:p w14:paraId="4EAF2042" w14:textId="6ED88B0C" w:rsidR="00751B8E" w:rsidRPr="00DA4B77" w:rsidRDefault="00751B8E" w:rsidP="00751B8E">
                    <w:pPr>
                      <w:rPr>
                        <w:rFonts w:ascii="Calibri Light" w:hAnsi="Calibri Light" w:cs="Calibri Light"/>
                        <w:color w:val="808080"/>
                        <w:sz w:val="20"/>
                      </w:rPr>
                    </w:pPr>
                    <w:r w:rsidRPr="0048756A">
                      <w:rPr>
                        <w:rStyle w:val="Style10"/>
                        <w:rFonts w:cs="Calibri Light"/>
                        <w:color w:val="808080"/>
                      </w:rPr>
                      <w:t>(If yes, please provide copy of relevant document</w:t>
                    </w:r>
                    <w:r w:rsidRPr="006E2031">
                      <w:rPr>
                        <w:rStyle w:val="Style10"/>
                        <w:rFonts w:cs="Calibri Light"/>
                        <w:color w:val="808080"/>
                      </w:rPr>
                      <w:t xml:space="preserve"> and specify when </w:t>
                    </w:r>
                    <w:proofErr w:type="gramStart"/>
                    <w:r w:rsidRPr="006E2031">
                      <w:rPr>
                        <w:rStyle w:val="Style10"/>
                        <w:rFonts w:cs="Calibri Light"/>
                        <w:color w:val="808080"/>
                      </w:rPr>
                      <w:t>was it</w:t>
                    </w:r>
                    <w:proofErr w:type="gramEnd"/>
                    <w:r w:rsidRPr="006E2031">
                      <w:rPr>
                        <w:rStyle w:val="Style10"/>
                        <w:rFonts w:cs="Calibri Light"/>
                        <w:color w:val="808080"/>
                      </w:rPr>
                      <w:t xml:space="preserve"> awarded)</w:t>
                    </w:r>
                  </w:p>
                </w:sdtContent>
              </w:sdt>
            </w:sdtContent>
          </w:sdt>
        </w:tc>
      </w:tr>
      <w:tr w:rsidR="00751B8E" w:rsidRPr="006E2031" w14:paraId="23D2435D" w14:textId="77777777" w:rsidTr="00BB2E92">
        <w:trPr>
          <w:trHeight w:val="576"/>
        </w:trPr>
        <w:tc>
          <w:tcPr>
            <w:tcW w:w="4135" w:type="dxa"/>
            <w:shd w:val="clear" w:color="auto" w:fill="F2F2F2"/>
            <w:vAlign w:val="center"/>
          </w:tcPr>
          <w:p w14:paraId="475A4D0B" w14:textId="3FF58232" w:rsidR="00751B8E" w:rsidRPr="006E2031" w:rsidRDefault="00751B8E" w:rsidP="00751B8E">
            <w:pPr>
              <w:rPr>
                <w:rFonts w:ascii="Calibri Light" w:hAnsi="Calibri Light" w:cs="Calibri Light"/>
                <w:b/>
                <w:sz w:val="20"/>
                <w:szCs w:val="20"/>
              </w:rPr>
            </w:pPr>
            <w:r>
              <w:rPr>
                <w:rFonts w:ascii="Calibri Light" w:hAnsi="Calibri Light" w:cs="Calibri Light"/>
                <w:b/>
                <w:sz w:val="20"/>
                <w:szCs w:val="20"/>
              </w:rPr>
              <w:t>Does the company make use of recycled/recyclable packaging?</w:t>
            </w:r>
          </w:p>
        </w:tc>
        <w:tc>
          <w:tcPr>
            <w:tcW w:w="6660" w:type="dxa"/>
            <w:vAlign w:val="center"/>
          </w:tcPr>
          <w:p w14:paraId="6E4A704A" w14:textId="77777777" w:rsidR="00751B8E" w:rsidRPr="006E2031" w:rsidRDefault="005233BC" w:rsidP="00751B8E">
            <w:pPr>
              <w:rPr>
                <w:rStyle w:val="Style10"/>
                <w:rFonts w:cs="Calibri Light"/>
                <w:szCs w:val="20"/>
              </w:rPr>
            </w:pPr>
            <w:sdt>
              <w:sdtPr>
                <w:rPr>
                  <w:rFonts w:ascii="Calibri Light" w:hAnsi="Calibri Light" w:cs="Calibri Light"/>
                  <w:sz w:val="20"/>
                  <w:szCs w:val="20"/>
                </w:rPr>
                <w:id w:val="1204298758"/>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w:t>
            </w:r>
            <w:r w:rsidR="00751B8E" w:rsidRPr="006E2031">
              <w:rPr>
                <w:rFonts w:ascii="Calibri Light" w:hAnsi="Calibri Light" w:cs="Calibri Light"/>
                <w:sz w:val="20"/>
                <w:szCs w:val="20"/>
              </w:rPr>
              <w:t xml:space="preserve">Yes                             </w:t>
            </w:r>
            <w:sdt>
              <w:sdtPr>
                <w:rPr>
                  <w:rFonts w:ascii="Calibri Light" w:hAnsi="Calibri Light" w:cs="Calibri Light"/>
                  <w:sz w:val="20"/>
                  <w:szCs w:val="20"/>
                </w:rPr>
                <w:id w:val="926315679"/>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No </w:t>
            </w:r>
          </w:p>
          <w:sdt>
            <w:sdtPr>
              <w:rPr>
                <w:rStyle w:val="Style10"/>
                <w:rFonts w:cs="Calibri Light"/>
              </w:rPr>
              <w:id w:val="1467553097"/>
              <w:placeholder>
                <w:docPart w:val="244A6633C14B41B1A1994A544F3C1C8E"/>
              </w:placeholder>
            </w:sdtPr>
            <w:sdtEndPr>
              <w:rPr>
                <w:rStyle w:val="Style10"/>
                <w:color w:val="808080"/>
              </w:rPr>
            </w:sdtEndPr>
            <w:sdtContent>
              <w:p w14:paraId="38C2CA28" w14:textId="15C3253B" w:rsidR="00751B8E" w:rsidRPr="0048756A" w:rsidRDefault="00751B8E" w:rsidP="00751B8E">
                <w:pPr>
                  <w:rPr>
                    <w:rFonts w:ascii="Calibri Light" w:hAnsi="Calibri Light" w:cs="Calibri Light"/>
                    <w:sz w:val="20"/>
                    <w:szCs w:val="20"/>
                  </w:rPr>
                </w:pPr>
                <w:r w:rsidRPr="0048756A">
                  <w:rPr>
                    <w:rStyle w:val="Style10"/>
                    <w:rFonts w:cs="Calibri Light"/>
                    <w:color w:val="808080"/>
                  </w:rPr>
                  <w:t xml:space="preserve">(If yes, please </w:t>
                </w:r>
                <w:r>
                  <w:rPr>
                    <w:rStyle w:val="Style10"/>
                    <w:rFonts w:cs="Calibri Light"/>
                    <w:color w:val="808080"/>
                  </w:rPr>
                  <w:t>provide a brief description</w:t>
                </w:r>
              </w:p>
            </w:sdtContent>
          </w:sdt>
        </w:tc>
      </w:tr>
      <w:tr w:rsidR="00751B8E" w:rsidRPr="006E2031" w14:paraId="73372388" w14:textId="77777777" w:rsidTr="00BB2E92">
        <w:trPr>
          <w:trHeight w:val="576"/>
        </w:trPr>
        <w:tc>
          <w:tcPr>
            <w:tcW w:w="4135" w:type="dxa"/>
            <w:shd w:val="clear" w:color="auto" w:fill="F2F2F2"/>
            <w:vAlign w:val="center"/>
          </w:tcPr>
          <w:p w14:paraId="546F10AA" w14:textId="3390129B" w:rsidR="00751B8E" w:rsidRPr="006E2031" w:rsidRDefault="00751B8E" w:rsidP="00751B8E">
            <w:pPr>
              <w:keepLines/>
              <w:outlineLvl w:val="1"/>
              <w:rPr>
                <w:rFonts w:ascii="Calibri Light" w:eastAsia="MS Gothic" w:hAnsi="Calibri Light" w:cs="Calibri Light"/>
                <w:b/>
                <w:sz w:val="20"/>
                <w:szCs w:val="20"/>
              </w:rPr>
            </w:pPr>
            <w:r>
              <w:rPr>
                <w:rFonts w:ascii="Calibri Light" w:eastAsia="MS Gothic" w:hAnsi="Calibri Light" w:cs="Calibri Light"/>
                <w:b/>
                <w:sz w:val="20"/>
                <w:szCs w:val="20"/>
              </w:rPr>
              <w:t>Does the company purchase “green” materials and resources for its production of resale?</w:t>
            </w:r>
          </w:p>
        </w:tc>
        <w:tc>
          <w:tcPr>
            <w:tcW w:w="6660" w:type="dxa"/>
            <w:vAlign w:val="center"/>
          </w:tcPr>
          <w:p w14:paraId="43DF2758" w14:textId="77777777" w:rsidR="00751B8E" w:rsidRPr="006E2031" w:rsidRDefault="005233BC" w:rsidP="00751B8E">
            <w:pPr>
              <w:rPr>
                <w:rStyle w:val="Style10"/>
                <w:rFonts w:cs="Calibri Light"/>
                <w:szCs w:val="20"/>
              </w:rPr>
            </w:pPr>
            <w:sdt>
              <w:sdtPr>
                <w:rPr>
                  <w:rFonts w:ascii="Calibri Light" w:hAnsi="Calibri Light" w:cs="Calibri Light"/>
                  <w:sz w:val="20"/>
                  <w:szCs w:val="20"/>
                </w:rPr>
                <w:id w:val="-538053313"/>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w:t>
            </w:r>
            <w:r w:rsidR="00751B8E" w:rsidRPr="006E2031">
              <w:rPr>
                <w:rFonts w:ascii="Calibri Light" w:hAnsi="Calibri Light" w:cs="Calibri Light"/>
                <w:sz w:val="20"/>
                <w:szCs w:val="20"/>
              </w:rPr>
              <w:t xml:space="preserve">Yes                             </w:t>
            </w:r>
            <w:sdt>
              <w:sdtPr>
                <w:rPr>
                  <w:rFonts w:ascii="Calibri Light" w:hAnsi="Calibri Light" w:cs="Calibri Light"/>
                  <w:sz w:val="20"/>
                  <w:szCs w:val="20"/>
                </w:rPr>
                <w:id w:val="-632789172"/>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No </w:t>
            </w:r>
          </w:p>
          <w:sdt>
            <w:sdtPr>
              <w:rPr>
                <w:rStyle w:val="Style10"/>
                <w:rFonts w:cs="Calibri Light"/>
              </w:rPr>
              <w:id w:val="497549525"/>
              <w:placeholder>
                <w:docPart w:val="1BFF884251244484B47E30099BE548E7"/>
              </w:placeholder>
            </w:sdtPr>
            <w:sdtEndPr>
              <w:rPr>
                <w:rStyle w:val="Style10"/>
                <w:color w:val="808080"/>
              </w:rPr>
            </w:sdtEndPr>
            <w:sdtContent>
              <w:sdt>
                <w:sdtPr>
                  <w:rPr>
                    <w:rStyle w:val="Style10"/>
                    <w:rFonts w:cs="Calibri Light"/>
                  </w:rPr>
                  <w:id w:val="2034612837"/>
                  <w:placeholder>
                    <w:docPart w:val="C39F8893BB6949B4865003D6CECB61B8"/>
                  </w:placeholder>
                </w:sdtPr>
                <w:sdtEndPr>
                  <w:rPr>
                    <w:rStyle w:val="Style10"/>
                    <w:color w:val="808080"/>
                  </w:rPr>
                </w:sdtEndPr>
                <w:sdtContent>
                  <w:p w14:paraId="62F52FC9" w14:textId="6F9F1539" w:rsidR="00751B8E" w:rsidRPr="00DA4B77" w:rsidRDefault="00751B8E" w:rsidP="00751B8E">
                    <w:pPr>
                      <w:rPr>
                        <w:rFonts w:ascii="Calibri Light" w:hAnsi="Calibri Light" w:cs="Calibri Light"/>
                        <w:color w:val="808080"/>
                        <w:sz w:val="20"/>
                        <w:lang w:eastAsia="en-US"/>
                      </w:rPr>
                    </w:pPr>
                    <w:r w:rsidRPr="0048756A">
                      <w:rPr>
                        <w:rStyle w:val="Style10"/>
                        <w:rFonts w:cs="Calibri Light"/>
                        <w:color w:val="808080"/>
                      </w:rPr>
                      <w:t xml:space="preserve">(If yes, please </w:t>
                    </w:r>
                    <w:r>
                      <w:rPr>
                        <w:rStyle w:val="Style10"/>
                        <w:rFonts w:cs="Calibri Light"/>
                        <w:color w:val="808080"/>
                      </w:rPr>
                      <w:t>provide a brief description</w:t>
                    </w:r>
                  </w:p>
                </w:sdtContent>
              </w:sdt>
            </w:sdtContent>
          </w:sdt>
        </w:tc>
      </w:tr>
      <w:tr w:rsidR="00751B8E" w:rsidRPr="006E2031" w14:paraId="6AA12DB0" w14:textId="77777777" w:rsidTr="00BB2E92">
        <w:tc>
          <w:tcPr>
            <w:tcW w:w="4135" w:type="dxa"/>
            <w:shd w:val="clear" w:color="auto" w:fill="F2F2F2"/>
            <w:vAlign w:val="center"/>
          </w:tcPr>
          <w:p w14:paraId="255B1FBB" w14:textId="68F0626A" w:rsidR="00751B8E" w:rsidRPr="006E2031" w:rsidRDefault="00751B8E" w:rsidP="00751B8E">
            <w:pPr>
              <w:keepLines/>
              <w:outlineLvl w:val="1"/>
              <w:rPr>
                <w:rFonts w:ascii="Calibri Light" w:eastAsia="MS Gothic" w:hAnsi="Calibri Light" w:cs="Calibri Light"/>
                <w:b/>
                <w:sz w:val="20"/>
                <w:szCs w:val="20"/>
                <w:lang w:val="en-GB"/>
              </w:rPr>
            </w:pPr>
            <w:r>
              <w:rPr>
                <w:rFonts w:ascii="Calibri Light" w:eastAsia="MS Gothic" w:hAnsi="Calibri Light" w:cs="Calibri Light"/>
                <w:b/>
                <w:sz w:val="20"/>
                <w:szCs w:val="20"/>
                <w:lang w:val="en-GB"/>
              </w:rPr>
              <w:t>Does the company make use of renewable resources on its operations?</w:t>
            </w:r>
          </w:p>
        </w:tc>
        <w:tc>
          <w:tcPr>
            <w:tcW w:w="6660" w:type="dxa"/>
            <w:vAlign w:val="center"/>
          </w:tcPr>
          <w:p w14:paraId="33DCFE35" w14:textId="77777777" w:rsidR="00751B8E" w:rsidRPr="006E2031" w:rsidRDefault="005233BC" w:rsidP="00751B8E">
            <w:pPr>
              <w:rPr>
                <w:rStyle w:val="Style10"/>
                <w:rFonts w:cs="Calibri Light"/>
                <w:szCs w:val="20"/>
              </w:rPr>
            </w:pPr>
            <w:sdt>
              <w:sdtPr>
                <w:rPr>
                  <w:rFonts w:ascii="Calibri Light" w:hAnsi="Calibri Light" w:cs="Calibri Light"/>
                  <w:sz w:val="20"/>
                  <w:szCs w:val="20"/>
                </w:rPr>
                <w:id w:val="618643359"/>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w:t>
            </w:r>
            <w:r w:rsidR="00751B8E" w:rsidRPr="006E2031">
              <w:rPr>
                <w:rFonts w:ascii="Calibri Light" w:hAnsi="Calibri Light" w:cs="Calibri Light"/>
                <w:sz w:val="20"/>
                <w:szCs w:val="20"/>
              </w:rPr>
              <w:t xml:space="preserve">Yes                             </w:t>
            </w:r>
            <w:sdt>
              <w:sdtPr>
                <w:rPr>
                  <w:rFonts w:ascii="Calibri Light" w:hAnsi="Calibri Light" w:cs="Calibri Light"/>
                  <w:sz w:val="20"/>
                  <w:szCs w:val="20"/>
                </w:rPr>
                <w:id w:val="-1767756994"/>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No </w:t>
            </w:r>
          </w:p>
          <w:sdt>
            <w:sdtPr>
              <w:rPr>
                <w:rStyle w:val="Style10"/>
                <w:rFonts w:cs="Calibri Light"/>
              </w:rPr>
              <w:id w:val="923529400"/>
              <w:placeholder>
                <w:docPart w:val="42D0B08C877740F3BE216C7EA671004F"/>
              </w:placeholder>
            </w:sdtPr>
            <w:sdtEndPr>
              <w:rPr>
                <w:rStyle w:val="Style10"/>
                <w:color w:val="808080"/>
              </w:rPr>
            </w:sdtEndPr>
            <w:sdtContent>
              <w:sdt>
                <w:sdtPr>
                  <w:rPr>
                    <w:rStyle w:val="Style10"/>
                    <w:rFonts w:cs="Calibri Light"/>
                  </w:rPr>
                  <w:id w:val="751546808"/>
                  <w:placeholder>
                    <w:docPart w:val="E9A6894DE5EE4127A699BA04005B911D"/>
                  </w:placeholder>
                </w:sdtPr>
                <w:sdtEndPr>
                  <w:rPr>
                    <w:rStyle w:val="Style10"/>
                    <w:color w:val="808080"/>
                  </w:rPr>
                </w:sdtEndPr>
                <w:sdtContent>
                  <w:p w14:paraId="401116B6" w14:textId="0E847FDB" w:rsidR="00751B8E" w:rsidRPr="00DA4B77" w:rsidRDefault="00751B8E" w:rsidP="00751B8E">
                    <w:pPr>
                      <w:rPr>
                        <w:rFonts w:ascii="Calibri Light" w:hAnsi="Calibri Light" w:cs="Calibri Light"/>
                        <w:color w:val="808080"/>
                        <w:sz w:val="20"/>
                        <w:lang w:eastAsia="en-US"/>
                      </w:rPr>
                    </w:pPr>
                    <w:r w:rsidRPr="0048756A">
                      <w:rPr>
                        <w:rStyle w:val="Style10"/>
                        <w:rFonts w:cs="Calibri Light"/>
                        <w:color w:val="808080"/>
                      </w:rPr>
                      <w:t xml:space="preserve">(If yes, please </w:t>
                    </w:r>
                    <w:r>
                      <w:rPr>
                        <w:rStyle w:val="Style10"/>
                        <w:rFonts w:cs="Calibri Light"/>
                        <w:color w:val="808080"/>
                      </w:rPr>
                      <w:t>provide a brief description</w:t>
                    </w:r>
                  </w:p>
                </w:sdtContent>
              </w:sdt>
            </w:sdtContent>
          </w:sdt>
        </w:tc>
      </w:tr>
      <w:tr w:rsidR="00751B8E" w:rsidRPr="006E2031" w14:paraId="21FC0235" w14:textId="77777777" w:rsidTr="00BB2E92">
        <w:tc>
          <w:tcPr>
            <w:tcW w:w="4135" w:type="dxa"/>
            <w:shd w:val="clear" w:color="auto" w:fill="F2F2F2"/>
            <w:vAlign w:val="center"/>
          </w:tcPr>
          <w:p w14:paraId="4462B684" w14:textId="43003031" w:rsidR="00751B8E" w:rsidRPr="006E2031" w:rsidRDefault="00751B8E" w:rsidP="00751B8E">
            <w:pPr>
              <w:keepLines/>
              <w:outlineLvl w:val="1"/>
              <w:rPr>
                <w:rFonts w:ascii="Calibri Light" w:eastAsia="MS Gothic" w:hAnsi="Calibri Light" w:cs="Calibri Light"/>
                <w:b/>
                <w:sz w:val="20"/>
                <w:szCs w:val="20"/>
              </w:rPr>
            </w:pPr>
            <w:r>
              <w:rPr>
                <w:rFonts w:ascii="Calibri Light" w:eastAsia="MS Gothic" w:hAnsi="Calibri Light" w:cs="Calibri Light"/>
                <w:b/>
                <w:sz w:val="20"/>
                <w:szCs w:val="20"/>
              </w:rPr>
              <w:t>Does the company have operational procedures for management and discard of solid and water waste?</w:t>
            </w:r>
          </w:p>
        </w:tc>
        <w:tc>
          <w:tcPr>
            <w:tcW w:w="6660" w:type="dxa"/>
            <w:vAlign w:val="center"/>
          </w:tcPr>
          <w:p w14:paraId="1A00D047" w14:textId="77777777" w:rsidR="00751B8E" w:rsidRPr="006E2031" w:rsidRDefault="005233BC" w:rsidP="00751B8E">
            <w:pPr>
              <w:rPr>
                <w:rStyle w:val="Style10"/>
                <w:rFonts w:cs="Calibri Light"/>
                <w:szCs w:val="20"/>
              </w:rPr>
            </w:pPr>
            <w:sdt>
              <w:sdtPr>
                <w:rPr>
                  <w:rFonts w:ascii="Calibri Light" w:hAnsi="Calibri Light" w:cs="Calibri Light"/>
                  <w:sz w:val="20"/>
                  <w:szCs w:val="20"/>
                </w:rPr>
                <w:id w:val="673853839"/>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w:t>
            </w:r>
            <w:r w:rsidR="00751B8E" w:rsidRPr="006E2031">
              <w:rPr>
                <w:rFonts w:ascii="Calibri Light" w:hAnsi="Calibri Light" w:cs="Calibri Light"/>
                <w:sz w:val="20"/>
                <w:szCs w:val="20"/>
              </w:rPr>
              <w:t xml:space="preserve">Yes                             </w:t>
            </w:r>
            <w:sdt>
              <w:sdtPr>
                <w:rPr>
                  <w:rFonts w:ascii="Calibri Light" w:hAnsi="Calibri Light" w:cs="Calibri Light"/>
                  <w:sz w:val="20"/>
                  <w:szCs w:val="20"/>
                </w:rPr>
                <w:id w:val="-2020993678"/>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No </w:t>
            </w:r>
          </w:p>
          <w:sdt>
            <w:sdtPr>
              <w:rPr>
                <w:rStyle w:val="Style10"/>
                <w:rFonts w:cs="Calibri Light"/>
              </w:rPr>
              <w:id w:val="-197237371"/>
              <w:placeholder>
                <w:docPart w:val="CD8C4AC4C1EB48EF9244E3B19BE89D0E"/>
              </w:placeholder>
            </w:sdtPr>
            <w:sdtEndPr>
              <w:rPr>
                <w:rStyle w:val="Style10"/>
                <w:color w:val="808080"/>
              </w:rPr>
            </w:sdtEndPr>
            <w:sdtContent>
              <w:p w14:paraId="2C4303F8" w14:textId="77777777" w:rsidR="00751B8E" w:rsidRPr="0048756A" w:rsidRDefault="00751B8E" w:rsidP="00751B8E">
                <w:pPr>
                  <w:rPr>
                    <w:rFonts w:ascii="Calibri Light" w:hAnsi="Calibri Light" w:cs="Calibri Light"/>
                    <w:sz w:val="20"/>
                    <w:szCs w:val="20"/>
                  </w:rPr>
                </w:pPr>
                <w:r w:rsidRPr="0048756A">
                  <w:rPr>
                    <w:rStyle w:val="Style10"/>
                    <w:rFonts w:cs="Calibri Light"/>
                    <w:color w:val="808080"/>
                  </w:rPr>
                  <w:t>(If yes, please provide copy of relevant document)</w:t>
                </w:r>
              </w:p>
            </w:sdtContent>
          </w:sdt>
        </w:tc>
      </w:tr>
      <w:tr w:rsidR="00751B8E" w:rsidRPr="006E2031" w14:paraId="0006D50E" w14:textId="77777777" w:rsidTr="00BB2E92">
        <w:tc>
          <w:tcPr>
            <w:tcW w:w="4135" w:type="dxa"/>
            <w:shd w:val="clear" w:color="auto" w:fill="F2F2F2"/>
            <w:vAlign w:val="center"/>
          </w:tcPr>
          <w:p w14:paraId="5BED7F2C" w14:textId="295CD024" w:rsidR="00751B8E" w:rsidRPr="0048756A" w:rsidRDefault="00751B8E" w:rsidP="00751B8E">
            <w:pPr>
              <w:keepLines/>
              <w:outlineLvl w:val="1"/>
              <w:rPr>
                <w:rFonts w:ascii="Calibri Light" w:eastAsia="MS Gothic" w:hAnsi="Calibri Light" w:cs="Calibri Light"/>
                <w:b/>
                <w:sz w:val="20"/>
                <w:szCs w:val="20"/>
              </w:rPr>
            </w:pPr>
            <w:r>
              <w:rPr>
                <w:rFonts w:ascii="Calibri Light" w:eastAsia="MS Gothic" w:hAnsi="Calibri Light" w:cs="Calibri Light"/>
                <w:b/>
                <w:sz w:val="20"/>
                <w:szCs w:val="20"/>
              </w:rPr>
              <w:t xml:space="preserve">Does the company have in place a formal anti forced or compulsory </w:t>
            </w:r>
            <w:proofErr w:type="spellStart"/>
            <w:r>
              <w:rPr>
                <w:rFonts w:ascii="Calibri Light" w:eastAsia="MS Gothic" w:hAnsi="Calibri Light" w:cs="Calibri Light"/>
                <w:b/>
                <w:sz w:val="20"/>
                <w:szCs w:val="20"/>
              </w:rPr>
              <w:t>labour</w:t>
            </w:r>
            <w:proofErr w:type="spellEnd"/>
            <w:r>
              <w:rPr>
                <w:rFonts w:ascii="Calibri Light" w:eastAsia="MS Gothic" w:hAnsi="Calibri Light" w:cs="Calibri Light"/>
                <w:b/>
                <w:sz w:val="20"/>
                <w:szCs w:val="20"/>
              </w:rPr>
              <w:t xml:space="preserve"> policy?</w:t>
            </w:r>
          </w:p>
        </w:tc>
        <w:tc>
          <w:tcPr>
            <w:tcW w:w="6660" w:type="dxa"/>
            <w:vAlign w:val="center"/>
          </w:tcPr>
          <w:p w14:paraId="4134A59C" w14:textId="77777777" w:rsidR="00751B8E" w:rsidRPr="006E2031" w:rsidRDefault="005233BC" w:rsidP="00751B8E">
            <w:pPr>
              <w:rPr>
                <w:rStyle w:val="Style10"/>
                <w:rFonts w:cs="Calibri Light"/>
                <w:szCs w:val="20"/>
              </w:rPr>
            </w:pPr>
            <w:sdt>
              <w:sdtPr>
                <w:rPr>
                  <w:rFonts w:ascii="Calibri Light" w:hAnsi="Calibri Light" w:cs="Calibri Light"/>
                  <w:sz w:val="20"/>
                  <w:szCs w:val="20"/>
                </w:rPr>
                <w:id w:val="-46914915"/>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w:t>
            </w:r>
            <w:r w:rsidR="00751B8E" w:rsidRPr="006E2031">
              <w:rPr>
                <w:rFonts w:ascii="Calibri Light" w:hAnsi="Calibri Light" w:cs="Calibri Light"/>
                <w:sz w:val="20"/>
                <w:szCs w:val="20"/>
              </w:rPr>
              <w:t xml:space="preserve">Yes                             </w:t>
            </w:r>
            <w:sdt>
              <w:sdtPr>
                <w:rPr>
                  <w:rFonts w:ascii="Calibri Light" w:hAnsi="Calibri Light" w:cs="Calibri Light"/>
                  <w:sz w:val="20"/>
                  <w:szCs w:val="20"/>
                </w:rPr>
                <w:id w:val="655887192"/>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No </w:t>
            </w:r>
          </w:p>
          <w:sdt>
            <w:sdtPr>
              <w:rPr>
                <w:rStyle w:val="Style10"/>
                <w:rFonts w:cs="Calibri Light"/>
              </w:rPr>
              <w:id w:val="-2118968632"/>
              <w:placeholder>
                <w:docPart w:val="1F82AB3430AB45A097C5A45E4BEEF6D0"/>
              </w:placeholder>
            </w:sdtPr>
            <w:sdtEndPr>
              <w:rPr>
                <w:rStyle w:val="Style10"/>
                <w:color w:val="808080"/>
              </w:rPr>
            </w:sdtEndPr>
            <w:sdtContent>
              <w:p w14:paraId="1BC2175C" w14:textId="77777777" w:rsidR="00751B8E" w:rsidRDefault="00751B8E" w:rsidP="00751B8E">
                <w:pPr>
                  <w:rPr>
                    <w:rFonts w:ascii="Calibri Light" w:hAnsi="Calibri Light" w:cs="Calibri Light"/>
                    <w:sz w:val="20"/>
                    <w:szCs w:val="20"/>
                  </w:rPr>
                </w:pPr>
                <w:r w:rsidRPr="0048756A">
                  <w:rPr>
                    <w:rStyle w:val="Style10"/>
                    <w:rFonts w:cs="Calibri Light"/>
                    <w:color w:val="808080"/>
                  </w:rPr>
                  <w:t>(If yes, please provide copy of relevant document)</w:t>
                </w:r>
              </w:p>
            </w:sdtContent>
          </w:sdt>
        </w:tc>
      </w:tr>
      <w:tr w:rsidR="00751B8E" w:rsidRPr="006E2031" w14:paraId="6CB34BE9" w14:textId="77777777" w:rsidTr="00BB2E92">
        <w:tc>
          <w:tcPr>
            <w:tcW w:w="4135" w:type="dxa"/>
            <w:shd w:val="clear" w:color="auto" w:fill="F2F2F2"/>
            <w:vAlign w:val="center"/>
          </w:tcPr>
          <w:p w14:paraId="21282925" w14:textId="74F1C3EA" w:rsidR="00751B8E" w:rsidRDefault="00751B8E" w:rsidP="00751B8E">
            <w:pPr>
              <w:keepLines/>
              <w:outlineLvl w:val="1"/>
              <w:rPr>
                <w:rFonts w:ascii="Calibri Light" w:eastAsia="MS Gothic" w:hAnsi="Calibri Light" w:cs="Calibri Light"/>
                <w:b/>
                <w:sz w:val="20"/>
                <w:szCs w:val="20"/>
              </w:rPr>
            </w:pPr>
            <w:r>
              <w:rPr>
                <w:rFonts w:ascii="Calibri Light" w:eastAsia="MS Gothic" w:hAnsi="Calibri Light" w:cs="Calibri Light"/>
                <w:b/>
                <w:sz w:val="20"/>
                <w:szCs w:val="20"/>
              </w:rPr>
              <w:t xml:space="preserve">Does the company have a formal policy for the protection and safeguarding of children? </w:t>
            </w:r>
          </w:p>
        </w:tc>
        <w:tc>
          <w:tcPr>
            <w:tcW w:w="6660" w:type="dxa"/>
            <w:vAlign w:val="center"/>
          </w:tcPr>
          <w:p w14:paraId="1CBF269E" w14:textId="77777777" w:rsidR="00751B8E" w:rsidRPr="006E2031" w:rsidRDefault="005233BC" w:rsidP="00751B8E">
            <w:pPr>
              <w:rPr>
                <w:rStyle w:val="Style10"/>
                <w:rFonts w:cs="Calibri Light"/>
                <w:szCs w:val="20"/>
              </w:rPr>
            </w:pPr>
            <w:sdt>
              <w:sdtPr>
                <w:rPr>
                  <w:rFonts w:ascii="Calibri Light" w:hAnsi="Calibri Light" w:cs="Calibri Light"/>
                  <w:sz w:val="20"/>
                  <w:szCs w:val="20"/>
                </w:rPr>
                <w:id w:val="-1252199268"/>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w:t>
            </w:r>
            <w:r w:rsidR="00751B8E" w:rsidRPr="006E2031">
              <w:rPr>
                <w:rFonts w:ascii="Calibri Light" w:hAnsi="Calibri Light" w:cs="Calibri Light"/>
                <w:sz w:val="20"/>
                <w:szCs w:val="20"/>
              </w:rPr>
              <w:t xml:space="preserve">Yes                             </w:t>
            </w:r>
            <w:sdt>
              <w:sdtPr>
                <w:rPr>
                  <w:rFonts w:ascii="Calibri Light" w:hAnsi="Calibri Light" w:cs="Calibri Light"/>
                  <w:sz w:val="20"/>
                  <w:szCs w:val="20"/>
                </w:rPr>
                <w:id w:val="1618645633"/>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No </w:t>
            </w:r>
          </w:p>
          <w:sdt>
            <w:sdtPr>
              <w:rPr>
                <w:rStyle w:val="Style10"/>
                <w:rFonts w:cs="Calibri Light"/>
              </w:rPr>
              <w:id w:val="-1103111687"/>
              <w:placeholder>
                <w:docPart w:val="312044E7084240C1BE4E76CC93FC5F4D"/>
              </w:placeholder>
            </w:sdtPr>
            <w:sdtEndPr>
              <w:rPr>
                <w:rStyle w:val="Style10"/>
                <w:color w:val="808080"/>
              </w:rPr>
            </w:sdtEndPr>
            <w:sdtContent>
              <w:p w14:paraId="6C394906" w14:textId="77777777" w:rsidR="00751B8E" w:rsidRDefault="00751B8E" w:rsidP="00751B8E">
                <w:pPr>
                  <w:rPr>
                    <w:rFonts w:ascii="Calibri Light" w:hAnsi="Calibri Light" w:cs="Calibri Light"/>
                    <w:sz w:val="20"/>
                    <w:szCs w:val="20"/>
                  </w:rPr>
                </w:pPr>
                <w:r w:rsidRPr="0048756A">
                  <w:rPr>
                    <w:rStyle w:val="Style10"/>
                    <w:rFonts w:cs="Calibri Light"/>
                    <w:color w:val="808080"/>
                  </w:rPr>
                  <w:t>(If yes, please provide copy of relevant document)</w:t>
                </w:r>
              </w:p>
            </w:sdtContent>
          </w:sdt>
        </w:tc>
      </w:tr>
      <w:tr w:rsidR="00751B8E" w:rsidRPr="006E2031" w14:paraId="6DF4CAD2" w14:textId="77777777" w:rsidTr="00BB2E92">
        <w:trPr>
          <w:trHeight w:val="576"/>
        </w:trPr>
        <w:tc>
          <w:tcPr>
            <w:tcW w:w="4135" w:type="dxa"/>
            <w:shd w:val="clear" w:color="auto" w:fill="F2F2F2"/>
            <w:vAlign w:val="center"/>
          </w:tcPr>
          <w:p w14:paraId="357416AB" w14:textId="69A4BFAA" w:rsidR="00751B8E" w:rsidRPr="0048756A" w:rsidRDefault="00751B8E" w:rsidP="00751B8E">
            <w:pPr>
              <w:keepLines/>
              <w:outlineLvl w:val="1"/>
              <w:rPr>
                <w:rFonts w:ascii="Calibri Light" w:eastAsia="MS Gothic" w:hAnsi="Calibri Light" w:cs="Calibri Light"/>
                <w:b/>
                <w:sz w:val="20"/>
                <w:szCs w:val="20"/>
              </w:rPr>
            </w:pPr>
            <w:r>
              <w:rPr>
                <w:rFonts w:ascii="Calibri Light" w:eastAsia="MS Gothic" w:hAnsi="Calibri Light" w:cs="Calibri Light"/>
                <w:b/>
                <w:sz w:val="20"/>
                <w:szCs w:val="20"/>
              </w:rPr>
              <w:t>Does the company have a formal workplace health and safety policy?</w:t>
            </w:r>
          </w:p>
        </w:tc>
        <w:tc>
          <w:tcPr>
            <w:tcW w:w="6660" w:type="dxa"/>
            <w:vAlign w:val="center"/>
          </w:tcPr>
          <w:p w14:paraId="41965CB0" w14:textId="77777777" w:rsidR="00751B8E" w:rsidRPr="00176157" w:rsidRDefault="005233BC" w:rsidP="00751B8E">
            <w:pPr>
              <w:rPr>
                <w:rStyle w:val="Style10"/>
                <w:rFonts w:cs="Calibri Light"/>
                <w:szCs w:val="20"/>
              </w:rPr>
            </w:pPr>
            <w:sdt>
              <w:sdtPr>
                <w:rPr>
                  <w:rFonts w:ascii="Calibri Light" w:hAnsi="Calibri Light" w:cs="Calibri Light"/>
                  <w:sz w:val="20"/>
                  <w:szCs w:val="20"/>
                </w:rPr>
                <w:id w:val="-1707787835"/>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w:t>
            </w:r>
            <w:r w:rsidR="00751B8E" w:rsidRPr="00176157">
              <w:rPr>
                <w:rFonts w:ascii="Calibri Light" w:hAnsi="Calibri Light" w:cs="Calibri Light"/>
                <w:sz w:val="20"/>
                <w:szCs w:val="20"/>
              </w:rPr>
              <w:t xml:space="preserve">Yes                             </w:t>
            </w:r>
            <w:sdt>
              <w:sdtPr>
                <w:rPr>
                  <w:rFonts w:ascii="Calibri Light" w:hAnsi="Calibri Light" w:cs="Calibri Light"/>
                  <w:sz w:val="20"/>
                  <w:szCs w:val="20"/>
                </w:rPr>
                <w:id w:val="-2079279115"/>
                <w14:checkbox>
                  <w14:checked w14:val="0"/>
                  <w14:checkedState w14:val="2612" w14:font="MS Gothic"/>
                  <w14:uncheckedState w14:val="2610" w14:font="MS Gothic"/>
                </w14:checkbox>
              </w:sdtPr>
              <w:sdtEndPr/>
              <w:sdtContent>
                <w:r w:rsidR="00751B8E" w:rsidRPr="0048756A">
                  <w:rPr>
                    <w:rFonts w:ascii="Segoe UI Symbol" w:eastAsia="MS Gothic" w:hAnsi="Segoe UI Symbol" w:cs="Segoe UI Symbol"/>
                    <w:sz w:val="20"/>
                    <w:szCs w:val="20"/>
                  </w:rPr>
                  <w:t>☐</w:t>
                </w:r>
              </w:sdtContent>
            </w:sdt>
            <w:r w:rsidR="00751B8E" w:rsidRPr="0048756A">
              <w:rPr>
                <w:rFonts w:ascii="Calibri Light" w:hAnsi="Calibri Light" w:cs="Calibri Light"/>
                <w:sz w:val="20"/>
                <w:szCs w:val="20"/>
              </w:rPr>
              <w:t xml:space="preserve"> No </w:t>
            </w:r>
          </w:p>
          <w:sdt>
            <w:sdtPr>
              <w:rPr>
                <w:rStyle w:val="Style10"/>
                <w:rFonts w:cs="Calibri Light"/>
              </w:rPr>
              <w:id w:val="-1835684698"/>
              <w:placeholder>
                <w:docPart w:val="EEB837B0B7DB4CF198CC3BBBAAA846AA"/>
              </w:placeholder>
            </w:sdtPr>
            <w:sdtEndPr>
              <w:rPr>
                <w:rStyle w:val="Style10"/>
                <w:color w:val="808080"/>
              </w:rPr>
            </w:sdtEndPr>
            <w:sdtContent>
              <w:p w14:paraId="406E991D" w14:textId="77777777" w:rsidR="00751B8E" w:rsidRPr="0048756A" w:rsidRDefault="00751B8E" w:rsidP="00751B8E">
                <w:pPr>
                  <w:rPr>
                    <w:rFonts w:ascii="Calibri Light" w:hAnsi="Calibri Light" w:cs="Calibri Light"/>
                    <w:sz w:val="20"/>
                    <w:szCs w:val="20"/>
                  </w:rPr>
                </w:pPr>
                <w:r w:rsidRPr="0048756A">
                  <w:rPr>
                    <w:rStyle w:val="Style10"/>
                    <w:rFonts w:cs="Calibri Light"/>
                    <w:color w:val="808080"/>
                  </w:rPr>
                  <w:t>(If yes, please provide copy of relevant document)</w:t>
                </w:r>
              </w:p>
            </w:sdtContent>
          </w:sdt>
        </w:tc>
      </w:tr>
    </w:tbl>
    <w:p w14:paraId="28055738" w14:textId="77777777" w:rsidR="0000030A" w:rsidRPr="0048756A" w:rsidRDefault="0000030A">
      <w:pPr>
        <w:rPr>
          <w:rFonts w:ascii="Calibri Light" w:hAnsi="Calibri Light" w:cs="Calibri Light"/>
          <w:b/>
          <w:color w:val="FFFFFF"/>
          <w:sz w:val="20"/>
          <w:szCs w:val="20"/>
        </w:rPr>
      </w:pPr>
    </w:p>
    <w:p w14:paraId="6809E1F9" w14:textId="77777777" w:rsidR="00FF334D" w:rsidRPr="006E2031" w:rsidRDefault="00FF334D" w:rsidP="002E0104">
      <w:pPr>
        <w:pStyle w:val="BodyText"/>
        <w:jc w:val="both"/>
        <w:rPr>
          <w:rFonts w:ascii="Calibri Light" w:hAnsi="Calibri Light" w:cs="Calibri Light"/>
          <w:sz w:val="20"/>
          <w:szCs w:val="20"/>
        </w:rPr>
      </w:pPr>
      <w:r w:rsidRPr="006E2031">
        <w:rPr>
          <w:rFonts w:ascii="Calibri Light" w:hAnsi="Calibri Light" w:cs="Calibri Light"/>
          <w:sz w:val="20"/>
          <w:szCs w:val="20"/>
        </w:rPr>
        <w:t>I hereby certify that the information provided above and in all the annexure is correct and that no person in any connection with this establishment, as a supplier for providing material, supplies or services, or as a principal or employee, is employed by UNICEF, or barred by UNICEF.</w:t>
      </w:r>
    </w:p>
    <w:p w14:paraId="3D39A8B4" w14:textId="77693DC4" w:rsidR="000F1E02" w:rsidRPr="006E2031" w:rsidRDefault="000F1E02">
      <w:pPr>
        <w:rPr>
          <w:rFonts w:ascii="Calibri Light" w:hAnsi="Calibri Light" w:cs="Calibri Light"/>
          <w:b/>
          <w:color w:val="FFFFFF"/>
          <w:sz w:val="20"/>
          <w:szCs w:val="20"/>
        </w:rPr>
      </w:pPr>
      <w:r w:rsidRPr="006E2031">
        <w:rPr>
          <w:rFonts w:ascii="Calibri Light" w:hAnsi="Calibri Light" w:cs="Calibri Light"/>
          <w:b/>
          <w:color w:val="FFFFFF"/>
          <w:sz w:val="20"/>
          <w:szCs w:val="20"/>
        </w:rPr>
        <w:br w:type="page"/>
      </w:r>
    </w:p>
    <w:p w14:paraId="6CB3C164" w14:textId="4A6B8E8B" w:rsidR="00BB2E92" w:rsidRPr="00BB2E92" w:rsidRDefault="00BB2E92" w:rsidP="00BB2E92">
      <w:pPr>
        <w:ind w:left="450" w:hanging="432"/>
        <w:jc w:val="center"/>
        <w:rPr>
          <w:rFonts w:ascii="Calibri Light" w:hAnsi="Calibri Light" w:cs="Calibri Light"/>
          <w:b/>
          <w:bCs/>
          <w:sz w:val="22"/>
          <w:szCs w:val="22"/>
          <w:u w:val="single"/>
        </w:rPr>
      </w:pPr>
      <w:r w:rsidRPr="00BB2E92">
        <w:rPr>
          <w:rFonts w:ascii="Calibri Light" w:hAnsi="Calibri Light" w:cs="Calibri Light"/>
          <w:b/>
          <w:bCs/>
          <w:sz w:val="22"/>
          <w:szCs w:val="22"/>
          <w:u w:val="single"/>
        </w:rPr>
        <w:lastRenderedPageBreak/>
        <w:t>Annex 1</w:t>
      </w:r>
      <w:r>
        <w:rPr>
          <w:rFonts w:ascii="Calibri Light" w:hAnsi="Calibri Light" w:cs="Calibri Light"/>
          <w:b/>
          <w:bCs/>
          <w:sz w:val="22"/>
          <w:szCs w:val="22"/>
          <w:u w:val="single"/>
        </w:rPr>
        <w:t>: Categories of goods and services</w:t>
      </w:r>
    </w:p>
    <w:p w14:paraId="470F096C" w14:textId="77777777" w:rsidR="00BB2E92" w:rsidRPr="00DA40D4" w:rsidRDefault="00BB2E92" w:rsidP="00BB2E92">
      <w:pPr>
        <w:spacing w:after="80"/>
        <w:jc w:val="both"/>
        <w:rPr>
          <w:rFonts w:ascii="Calibri Light" w:hAnsi="Calibri Light" w:cs="Calibri Light"/>
          <w:sz w:val="22"/>
          <w:szCs w:val="22"/>
          <w:lang w:val="en-GB"/>
        </w:rPr>
      </w:pPr>
      <w:r w:rsidRPr="00DA40D4">
        <w:rPr>
          <w:rFonts w:ascii="Calibri Light" w:hAnsi="Calibri Light" w:cs="Calibri Light"/>
          <w:sz w:val="22"/>
          <w:szCs w:val="22"/>
          <w:lang w:val="en-GB"/>
        </w:rPr>
        <w:t xml:space="preserve">This </w:t>
      </w:r>
      <w:r w:rsidRPr="00BB2E92">
        <w:rPr>
          <w:rFonts w:ascii="Calibri Light" w:hAnsi="Calibri Light" w:cs="Calibri Light"/>
          <w:sz w:val="22"/>
          <w:szCs w:val="22"/>
          <w:lang w:val="en-GB"/>
        </w:rPr>
        <w:t>Annex</w:t>
      </w:r>
      <w:r w:rsidRPr="00DA40D4">
        <w:rPr>
          <w:rFonts w:ascii="Calibri Light" w:hAnsi="Calibri Light" w:cs="Calibri Light"/>
          <w:sz w:val="22"/>
          <w:szCs w:val="22"/>
          <w:lang w:val="en-GB"/>
        </w:rPr>
        <w:t xml:space="preserve"> provides a list of the major Supplies categories</w:t>
      </w:r>
      <w:r w:rsidRPr="00BB2E92">
        <w:rPr>
          <w:rFonts w:ascii="Calibri Light" w:hAnsi="Calibri Light" w:cs="Calibri Light"/>
          <w:sz w:val="22"/>
          <w:szCs w:val="22"/>
          <w:lang w:val="en-GB"/>
        </w:rPr>
        <w:t xml:space="preserve"> and subcategories</w:t>
      </w:r>
      <w:r w:rsidRPr="00DA40D4">
        <w:rPr>
          <w:rFonts w:ascii="Calibri Light" w:hAnsi="Calibri Light" w:cs="Calibri Light"/>
          <w:sz w:val="22"/>
          <w:szCs w:val="22"/>
          <w:lang w:val="en-GB"/>
        </w:rPr>
        <w:t xml:space="preserve"> that </w:t>
      </w:r>
      <w:r w:rsidRPr="00BB2E92">
        <w:rPr>
          <w:rFonts w:ascii="Calibri Light" w:hAnsi="Calibri Light" w:cs="Calibri Light"/>
          <w:sz w:val="22"/>
          <w:szCs w:val="22"/>
          <w:lang w:val="en-GB"/>
        </w:rPr>
        <w:t>are</w:t>
      </w:r>
      <w:r w:rsidRPr="00DA40D4">
        <w:rPr>
          <w:rFonts w:ascii="Calibri Light" w:hAnsi="Calibri Light" w:cs="Calibri Light"/>
          <w:sz w:val="22"/>
          <w:szCs w:val="22"/>
          <w:lang w:val="en-GB"/>
        </w:rPr>
        <w:t xml:space="preserve"> the focus </w:t>
      </w:r>
      <w:r w:rsidRPr="00BB2E92">
        <w:rPr>
          <w:rFonts w:ascii="Calibri Light" w:hAnsi="Calibri Light" w:cs="Calibri Light"/>
          <w:sz w:val="22"/>
          <w:szCs w:val="22"/>
          <w:lang w:val="en-GB"/>
        </w:rPr>
        <w:t>for UNICEF</w:t>
      </w:r>
      <w:r w:rsidRPr="00DA40D4">
        <w:rPr>
          <w:rFonts w:ascii="Calibri Light" w:hAnsi="Calibri Light" w:cs="Calibri Light"/>
          <w:sz w:val="22"/>
          <w:szCs w:val="22"/>
          <w:lang w:val="en-GB"/>
        </w:rPr>
        <w:t xml:space="preserve"> </w:t>
      </w:r>
      <w:r w:rsidRPr="00BB2E92">
        <w:rPr>
          <w:rFonts w:ascii="Calibri Light" w:hAnsi="Calibri Light" w:cs="Calibri Light"/>
          <w:sz w:val="22"/>
          <w:szCs w:val="22"/>
          <w:lang w:val="en-GB"/>
        </w:rPr>
        <w:t xml:space="preserve">Mozambique </w:t>
      </w:r>
      <w:r w:rsidRPr="00DA40D4">
        <w:rPr>
          <w:rFonts w:ascii="Calibri Light" w:hAnsi="Calibri Light" w:cs="Calibri Light"/>
          <w:sz w:val="22"/>
          <w:szCs w:val="22"/>
          <w:lang w:val="en-GB"/>
        </w:rPr>
        <w:t xml:space="preserve">and </w:t>
      </w:r>
      <w:r w:rsidRPr="00BB2E92">
        <w:rPr>
          <w:rFonts w:ascii="Calibri Light" w:hAnsi="Calibri Light" w:cs="Calibri Light"/>
          <w:sz w:val="22"/>
          <w:szCs w:val="22"/>
          <w:lang w:val="en-GB"/>
        </w:rPr>
        <w:t xml:space="preserve">its </w:t>
      </w:r>
      <w:r w:rsidRPr="00DA40D4">
        <w:rPr>
          <w:rFonts w:ascii="Calibri Light" w:hAnsi="Calibri Light" w:cs="Calibri Light"/>
          <w:sz w:val="22"/>
          <w:szCs w:val="22"/>
          <w:lang w:val="en-GB"/>
        </w:rPr>
        <w:t xml:space="preserve">supplier database. The </w:t>
      </w:r>
      <w:r w:rsidRPr="00BB2E92">
        <w:rPr>
          <w:rFonts w:ascii="Calibri Light" w:hAnsi="Calibri Light" w:cs="Calibri Light"/>
          <w:sz w:val="22"/>
          <w:szCs w:val="22"/>
          <w:lang w:val="en-GB"/>
        </w:rPr>
        <w:t>composition</w:t>
      </w:r>
      <w:r w:rsidRPr="00DA40D4">
        <w:rPr>
          <w:rFonts w:ascii="Calibri Light" w:hAnsi="Calibri Light" w:cs="Calibri Light"/>
          <w:sz w:val="22"/>
          <w:szCs w:val="22"/>
          <w:lang w:val="en-GB"/>
        </w:rPr>
        <w:t xml:space="preserve"> of the supplies categories is based on products and services procured during the last 4-5 years, as well as requirements for the coming years. </w:t>
      </w:r>
    </w:p>
    <w:p w14:paraId="26E943E3" w14:textId="77777777" w:rsidR="00BB2E92" w:rsidRPr="00BB2E92" w:rsidRDefault="00BB2E92" w:rsidP="00BB2E92">
      <w:pPr>
        <w:pStyle w:val="ListParagraph"/>
        <w:numPr>
          <w:ilvl w:val="0"/>
          <w:numId w:val="19"/>
        </w:numPr>
        <w:spacing w:after="160" w:line="252" w:lineRule="auto"/>
        <w:rPr>
          <w:rFonts w:ascii="Calibri Light" w:hAnsi="Calibri Light" w:cs="Calibri Light"/>
          <w:b/>
          <w:bCs/>
          <w:sz w:val="22"/>
          <w:szCs w:val="22"/>
          <w:u w:val="single"/>
        </w:rPr>
      </w:pPr>
      <w:r w:rsidRPr="00BB2E92">
        <w:rPr>
          <w:rFonts w:ascii="Calibri Light" w:hAnsi="Calibri Light" w:cs="Calibri Light"/>
          <w:b/>
          <w:bCs/>
          <w:sz w:val="22"/>
          <w:szCs w:val="22"/>
          <w:u w:val="single"/>
        </w:rPr>
        <w:t xml:space="preserve">How to complete: </w:t>
      </w:r>
      <w:r w:rsidRPr="00BB2E92">
        <w:rPr>
          <w:rFonts w:ascii="Calibri Light" w:hAnsi="Calibri Light" w:cs="Calibri Light"/>
          <w:sz w:val="22"/>
          <w:szCs w:val="22"/>
        </w:rPr>
        <w:t>Select and tick (x) on the relevant sub-categories that your company supplies</w:t>
      </w:r>
    </w:p>
    <w:p w14:paraId="5DDE1229" w14:textId="77777777" w:rsidR="00BB2E92" w:rsidRPr="00BB2E92" w:rsidRDefault="00BB2E92" w:rsidP="00BB2E92">
      <w:pPr>
        <w:ind w:left="450" w:hanging="432"/>
        <w:rPr>
          <w:rFonts w:ascii="Calibri Light" w:hAnsi="Calibri Light" w:cs="Calibri Light"/>
          <w:b/>
          <w:bCs/>
          <w:sz w:val="22"/>
          <w:szCs w:val="22"/>
          <w:u w:val="single"/>
        </w:rPr>
      </w:pPr>
    </w:p>
    <w:p w14:paraId="2B6B9FAA" w14:textId="77777777" w:rsidR="00BB2E92" w:rsidRPr="00BB2E92" w:rsidRDefault="00BB2E92" w:rsidP="00BB2E92">
      <w:pPr>
        <w:pStyle w:val="ListParagraph"/>
        <w:numPr>
          <w:ilvl w:val="1"/>
          <w:numId w:val="16"/>
        </w:numPr>
        <w:spacing w:line="252" w:lineRule="auto"/>
        <w:ind w:left="450"/>
        <w:rPr>
          <w:rFonts w:ascii="Calibri Light" w:hAnsi="Calibri Light" w:cs="Calibri Light"/>
          <w:b/>
          <w:bCs/>
          <w:sz w:val="22"/>
          <w:szCs w:val="22"/>
          <w:u w:val="single"/>
          <w:lang w:val="en-GB"/>
        </w:rPr>
      </w:pPr>
      <w:r w:rsidRPr="00BB2E92">
        <w:rPr>
          <w:rFonts w:ascii="Calibri Light" w:hAnsi="Calibri Light" w:cs="Calibri Light"/>
          <w:b/>
          <w:bCs/>
          <w:sz w:val="22"/>
          <w:szCs w:val="22"/>
          <w:u w:val="single"/>
          <w:lang w:val="en-GB"/>
        </w:rPr>
        <w:t xml:space="preserve">Commodities / Goods: </w:t>
      </w:r>
    </w:p>
    <w:p w14:paraId="5AD8FE65" w14:textId="77777777"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Office Supplies</w:t>
      </w:r>
    </w:p>
    <w:tbl>
      <w:tblPr>
        <w:tblStyle w:val="TableGrid"/>
        <w:tblW w:w="0" w:type="auto"/>
        <w:tblInd w:w="720" w:type="dxa"/>
        <w:tblLook w:val="04A0" w:firstRow="1" w:lastRow="0" w:firstColumn="1" w:lastColumn="0" w:noHBand="0" w:noVBand="1"/>
      </w:tblPr>
      <w:tblGrid>
        <w:gridCol w:w="1075"/>
        <w:gridCol w:w="7555"/>
      </w:tblGrid>
      <w:tr w:rsidR="00BB2E92" w:rsidRPr="00BB2E92" w14:paraId="58E40318" w14:textId="77777777" w:rsidTr="00BB2E92">
        <w:tc>
          <w:tcPr>
            <w:tcW w:w="1075" w:type="dxa"/>
          </w:tcPr>
          <w:p w14:paraId="51A44706"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2645A552" w14:textId="1A8DA32F"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O</w:t>
            </w:r>
            <w:r w:rsidR="00BB2E92" w:rsidRPr="00BB2E92">
              <w:rPr>
                <w:rFonts w:ascii="Calibri Light" w:hAnsi="Calibri Light" w:cs="Calibri Light"/>
                <w:sz w:val="22"/>
                <w:szCs w:val="22"/>
                <w:lang w:val="en-GB"/>
              </w:rPr>
              <w:t>ffice furniture and fixtures</w:t>
            </w:r>
          </w:p>
        </w:tc>
      </w:tr>
      <w:tr w:rsidR="00BB2E92" w:rsidRPr="00BB2E92" w14:paraId="4BB11B4C" w14:textId="77777777" w:rsidTr="00BB2E92">
        <w:tc>
          <w:tcPr>
            <w:tcW w:w="1075" w:type="dxa"/>
          </w:tcPr>
          <w:p w14:paraId="3E57946C"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40E5D1DE" w14:textId="6977F816"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tationery</w:t>
            </w:r>
          </w:p>
        </w:tc>
      </w:tr>
      <w:tr w:rsidR="00BB2E92" w:rsidRPr="00BB2E92" w14:paraId="2D8937D4" w14:textId="77777777" w:rsidTr="00BB2E92">
        <w:tc>
          <w:tcPr>
            <w:tcW w:w="1075" w:type="dxa"/>
          </w:tcPr>
          <w:p w14:paraId="647110CB"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609E21F2" w14:textId="43F38AF3"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E</w:t>
            </w:r>
            <w:r w:rsidR="00BB2E92" w:rsidRPr="00BB2E92">
              <w:rPr>
                <w:rFonts w:ascii="Calibri Light" w:hAnsi="Calibri Light" w:cs="Calibri Light"/>
                <w:sz w:val="22"/>
                <w:szCs w:val="22"/>
                <w:lang w:val="en-GB"/>
              </w:rPr>
              <w:t>lectrical supplies and equipment</w:t>
            </w:r>
          </w:p>
        </w:tc>
      </w:tr>
    </w:tbl>
    <w:p w14:paraId="042F7D9C" w14:textId="77777777" w:rsidR="00BB2E92" w:rsidRPr="00BB2E92" w:rsidRDefault="00BB2E92" w:rsidP="00BB2E92">
      <w:pPr>
        <w:pStyle w:val="ListParagraph"/>
        <w:spacing w:after="40"/>
        <w:rPr>
          <w:rFonts w:ascii="Calibri Light" w:hAnsi="Calibri Light" w:cs="Calibri Light"/>
          <w:sz w:val="22"/>
          <w:szCs w:val="22"/>
          <w:lang w:val="en-GB"/>
        </w:rPr>
      </w:pPr>
    </w:p>
    <w:p w14:paraId="2CF288FD" w14:textId="77777777"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Information Technology and Communication Supplies and Services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201ADD75" w14:textId="77777777" w:rsidTr="00BB2E92">
        <w:tc>
          <w:tcPr>
            <w:tcW w:w="1075" w:type="dxa"/>
          </w:tcPr>
          <w:p w14:paraId="6F7E180A" w14:textId="77777777" w:rsidR="00BB2E92" w:rsidRPr="00BB2E92" w:rsidRDefault="00BB2E92" w:rsidP="00E90194">
            <w:pPr>
              <w:spacing w:after="40"/>
              <w:jc w:val="center"/>
              <w:rPr>
                <w:rFonts w:ascii="Calibri Light" w:hAnsi="Calibri Light" w:cs="Calibri Light"/>
                <w:sz w:val="22"/>
                <w:szCs w:val="22"/>
                <w:lang w:val="en-GB"/>
              </w:rPr>
            </w:pPr>
          </w:p>
        </w:tc>
        <w:tc>
          <w:tcPr>
            <w:tcW w:w="7555" w:type="dxa"/>
          </w:tcPr>
          <w:p w14:paraId="536D386F" w14:textId="6890056C" w:rsidR="00BB2E92" w:rsidRPr="00BB2E92" w:rsidRDefault="00D578F7" w:rsidP="00BB2E92">
            <w:pPr>
              <w:spacing w:after="40"/>
              <w:rPr>
                <w:rFonts w:ascii="Calibri Light" w:hAnsi="Calibri Light" w:cs="Calibri Light"/>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omputer accessories and related peripherals (computers, laptops, modems, projectors, VCD/VCR/DVD, cameras etc.)</w:t>
            </w:r>
          </w:p>
        </w:tc>
      </w:tr>
      <w:tr w:rsidR="00BB2E92" w:rsidRPr="00BB2E92" w14:paraId="5C090990" w14:textId="77777777" w:rsidTr="00BB2E92">
        <w:tc>
          <w:tcPr>
            <w:tcW w:w="1075" w:type="dxa"/>
          </w:tcPr>
          <w:p w14:paraId="41AE90E5" w14:textId="77777777" w:rsidR="00BB2E92" w:rsidRPr="00BB2E92" w:rsidRDefault="00BB2E92" w:rsidP="00E90194">
            <w:pPr>
              <w:spacing w:after="40"/>
              <w:jc w:val="center"/>
              <w:rPr>
                <w:rFonts w:ascii="Calibri Light" w:hAnsi="Calibri Light" w:cs="Calibri Light"/>
                <w:sz w:val="22"/>
                <w:szCs w:val="22"/>
                <w:lang w:val="en-GB"/>
              </w:rPr>
            </w:pPr>
          </w:p>
        </w:tc>
        <w:tc>
          <w:tcPr>
            <w:tcW w:w="7555" w:type="dxa"/>
          </w:tcPr>
          <w:p w14:paraId="60F96E4A" w14:textId="6FA4EF4F" w:rsidR="00BB2E92" w:rsidRPr="00BB2E92" w:rsidRDefault="00D578F7" w:rsidP="00BB2E92">
            <w:pPr>
              <w:spacing w:after="40"/>
              <w:rPr>
                <w:rFonts w:ascii="Calibri Light" w:hAnsi="Calibri Light" w:cs="Calibri Light"/>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ommunication equipment</w:t>
            </w:r>
          </w:p>
        </w:tc>
      </w:tr>
      <w:tr w:rsidR="00BB2E92" w:rsidRPr="00BB2E92" w14:paraId="6AB2F37F" w14:textId="77777777" w:rsidTr="00BB2E92">
        <w:tc>
          <w:tcPr>
            <w:tcW w:w="1075" w:type="dxa"/>
          </w:tcPr>
          <w:p w14:paraId="61C0BCBE" w14:textId="77777777" w:rsidR="00BB2E92" w:rsidRPr="00BB2E92" w:rsidRDefault="00BB2E92" w:rsidP="00E90194">
            <w:pPr>
              <w:spacing w:after="40"/>
              <w:jc w:val="center"/>
              <w:rPr>
                <w:rFonts w:ascii="Calibri Light" w:hAnsi="Calibri Light" w:cs="Calibri Light"/>
                <w:sz w:val="22"/>
                <w:szCs w:val="22"/>
                <w:lang w:val="en-GB"/>
              </w:rPr>
            </w:pPr>
          </w:p>
        </w:tc>
        <w:tc>
          <w:tcPr>
            <w:tcW w:w="7555" w:type="dxa"/>
          </w:tcPr>
          <w:p w14:paraId="3A15A049" w14:textId="5D6AFD03" w:rsidR="00BB2E92" w:rsidRPr="00BB2E92" w:rsidRDefault="00D578F7" w:rsidP="00BB2E92">
            <w:pPr>
              <w:spacing w:after="40"/>
              <w:rPr>
                <w:rFonts w:ascii="Calibri Light" w:hAnsi="Calibri Light" w:cs="Calibri Light"/>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amera equipment</w:t>
            </w:r>
          </w:p>
        </w:tc>
      </w:tr>
    </w:tbl>
    <w:p w14:paraId="6E344D50" w14:textId="77777777" w:rsidR="00BB2E92" w:rsidRPr="00BB2E92" w:rsidRDefault="00BB2E92" w:rsidP="00BB2E92">
      <w:pPr>
        <w:spacing w:after="40"/>
        <w:ind w:left="720"/>
        <w:rPr>
          <w:rFonts w:ascii="Calibri Light" w:hAnsi="Calibri Light" w:cs="Calibri Light"/>
          <w:sz w:val="22"/>
          <w:szCs w:val="22"/>
          <w:lang w:val="en-GB"/>
        </w:rPr>
      </w:pPr>
    </w:p>
    <w:p w14:paraId="6786F1C4" w14:textId="77777777"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Education Supplies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1EA4C8A8" w14:textId="77777777" w:rsidTr="00BB2E92">
        <w:tc>
          <w:tcPr>
            <w:tcW w:w="1075" w:type="dxa"/>
          </w:tcPr>
          <w:p w14:paraId="3EF5E836"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7ADA2AB1" w14:textId="0507AFBE"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lassroom supplies</w:t>
            </w:r>
          </w:p>
        </w:tc>
      </w:tr>
      <w:tr w:rsidR="00BB2E92" w:rsidRPr="00BB2E92" w14:paraId="6F3BF86A" w14:textId="77777777" w:rsidTr="00BB2E92">
        <w:tc>
          <w:tcPr>
            <w:tcW w:w="1075" w:type="dxa"/>
          </w:tcPr>
          <w:p w14:paraId="32B28E5A"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070BEAD1" w14:textId="477C104A"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E</w:t>
            </w:r>
            <w:r w:rsidR="00BB2E92" w:rsidRPr="00BB2E92">
              <w:rPr>
                <w:rFonts w:ascii="Calibri Light" w:hAnsi="Calibri Light" w:cs="Calibri Light"/>
                <w:sz w:val="22"/>
                <w:szCs w:val="22"/>
                <w:lang w:val="en-GB"/>
              </w:rPr>
              <w:t>ducational kits and equipment (blackboards, chalk, stationery, exercise books, ball point pens, etc.)</w:t>
            </w:r>
          </w:p>
        </w:tc>
      </w:tr>
      <w:tr w:rsidR="00BB2E92" w:rsidRPr="00BB2E92" w14:paraId="426DEFCD" w14:textId="77777777" w:rsidTr="00BB2E92">
        <w:tc>
          <w:tcPr>
            <w:tcW w:w="1075" w:type="dxa"/>
          </w:tcPr>
          <w:p w14:paraId="6AB5E5F4"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5F43ADC3" w14:textId="2A73B6B5"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chool furniture</w:t>
            </w:r>
          </w:p>
        </w:tc>
      </w:tr>
      <w:tr w:rsidR="00BB2E92" w:rsidRPr="00BB2E92" w14:paraId="20420127" w14:textId="77777777" w:rsidTr="00BB2E92">
        <w:tc>
          <w:tcPr>
            <w:tcW w:w="1075" w:type="dxa"/>
          </w:tcPr>
          <w:p w14:paraId="0E955CC6"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1314CE7B" w14:textId="6F702695"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R</w:t>
            </w:r>
            <w:r w:rsidR="00BB2E92" w:rsidRPr="00BB2E92">
              <w:rPr>
                <w:rFonts w:ascii="Calibri Light" w:hAnsi="Calibri Light" w:cs="Calibri Light"/>
                <w:sz w:val="22"/>
                <w:szCs w:val="22"/>
                <w:lang w:val="en-GB"/>
              </w:rPr>
              <w:t xml:space="preserve">ecreation kits (sports and indoor recreation materials/equipment) </w:t>
            </w:r>
          </w:p>
        </w:tc>
      </w:tr>
      <w:tr w:rsidR="00BB2E92" w:rsidRPr="00BB2E92" w14:paraId="02E7B4BD" w14:textId="77777777" w:rsidTr="00BB2E92">
        <w:tc>
          <w:tcPr>
            <w:tcW w:w="1075" w:type="dxa"/>
          </w:tcPr>
          <w:p w14:paraId="1F32FF0D"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026F4CF3" w14:textId="5B12A228"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O</w:t>
            </w:r>
            <w:r w:rsidR="00BB2E92" w:rsidRPr="00BB2E92">
              <w:rPr>
                <w:rFonts w:ascii="Calibri Light" w:hAnsi="Calibri Light" w:cs="Calibri Light"/>
                <w:sz w:val="22"/>
                <w:szCs w:val="22"/>
                <w:lang w:val="en-GB"/>
              </w:rPr>
              <w:t>ther learning materials.</w:t>
            </w:r>
          </w:p>
        </w:tc>
      </w:tr>
    </w:tbl>
    <w:p w14:paraId="0E0D5B75" w14:textId="77777777" w:rsidR="00BB2E92" w:rsidRPr="00BB2E92" w:rsidRDefault="00BB2E92" w:rsidP="00BB2E92">
      <w:pPr>
        <w:spacing w:after="40"/>
        <w:rPr>
          <w:rFonts w:ascii="Calibri Light" w:hAnsi="Calibri Light" w:cs="Calibri Light"/>
          <w:sz w:val="22"/>
          <w:szCs w:val="22"/>
          <w:lang w:val="en-GB"/>
        </w:rPr>
      </w:pPr>
    </w:p>
    <w:p w14:paraId="317A42BC" w14:textId="77777777"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Printing and Promotional</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1CEA3DD7" w14:textId="77777777" w:rsidTr="00BB2E92">
        <w:tc>
          <w:tcPr>
            <w:tcW w:w="1075" w:type="dxa"/>
          </w:tcPr>
          <w:p w14:paraId="3A5EF118"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67540254" w14:textId="62D6634A"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P</w:t>
            </w:r>
            <w:r w:rsidR="00BB2E92" w:rsidRPr="00BB2E92">
              <w:rPr>
                <w:rFonts w:ascii="Calibri Light" w:hAnsi="Calibri Light" w:cs="Calibri Light"/>
                <w:sz w:val="22"/>
                <w:szCs w:val="22"/>
                <w:lang w:val="en-GB"/>
              </w:rPr>
              <w:t>rinting (including offset printing and digital printing) of publication materials, brochures, posters, banners, stickers, folders, billboards, signage, reports, registration books, booklets, T-shirts, caps, wrist brands, exhibition stands, etc</w:t>
            </w:r>
          </w:p>
        </w:tc>
      </w:tr>
      <w:tr w:rsidR="00BB2E92" w:rsidRPr="00BB2E92" w14:paraId="5E599C18" w14:textId="77777777" w:rsidTr="00BB2E92">
        <w:tc>
          <w:tcPr>
            <w:tcW w:w="1075" w:type="dxa"/>
          </w:tcPr>
          <w:p w14:paraId="6153151B"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4B5D88E5" w14:textId="3F35F242"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P</w:t>
            </w:r>
            <w:r w:rsidR="00BB2E92" w:rsidRPr="00BB2E92">
              <w:rPr>
                <w:rFonts w:ascii="Calibri Light" w:hAnsi="Calibri Light" w:cs="Calibri Light"/>
                <w:sz w:val="22"/>
                <w:szCs w:val="22"/>
                <w:lang w:val="en-GB"/>
              </w:rPr>
              <w:t>rinting in Braille</w:t>
            </w:r>
          </w:p>
        </w:tc>
      </w:tr>
    </w:tbl>
    <w:p w14:paraId="2EC63BEE" w14:textId="77777777" w:rsidR="00BB2E92" w:rsidRPr="00BB2E92" w:rsidRDefault="00BB2E92" w:rsidP="00BB2E92">
      <w:pPr>
        <w:spacing w:after="40"/>
        <w:rPr>
          <w:rFonts w:ascii="Calibri Light" w:hAnsi="Calibri Light" w:cs="Calibri Light"/>
          <w:b/>
          <w:bCs/>
          <w:sz w:val="22"/>
          <w:szCs w:val="22"/>
          <w:lang w:val="en-GB"/>
        </w:rPr>
      </w:pPr>
    </w:p>
    <w:p w14:paraId="05F5F2EE" w14:textId="77777777"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Health and Nutrition Supplies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2E089317" w14:textId="77777777" w:rsidTr="00BB2E92">
        <w:tc>
          <w:tcPr>
            <w:tcW w:w="1075" w:type="dxa"/>
          </w:tcPr>
          <w:p w14:paraId="4775434A"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78A35BE0" w14:textId="55650FE4"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A</w:t>
            </w:r>
            <w:r w:rsidR="00BB2E92" w:rsidRPr="00BB2E92">
              <w:rPr>
                <w:rFonts w:ascii="Calibri Light" w:hAnsi="Calibri Light" w:cs="Calibri Light"/>
                <w:sz w:val="22"/>
                <w:szCs w:val="22"/>
                <w:lang w:val="en-GB"/>
              </w:rPr>
              <w:t>uto-disable syringes</w:t>
            </w:r>
          </w:p>
        </w:tc>
      </w:tr>
      <w:tr w:rsidR="00BB2E92" w:rsidRPr="00BB2E92" w14:paraId="606603E2" w14:textId="77777777" w:rsidTr="00BB2E92">
        <w:tc>
          <w:tcPr>
            <w:tcW w:w="1075" w:type="dxa"/>
          </w:tcPr>
          <w:p w14:paraId="19FFB6CB"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021450A2" w14:textId="4F9AA8A7"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afety boxes (for disposal of injection equipment)</w:t>
            </w:r>
          </w:p>
        </w:tc>
      </w:tr>
      <w:tr w:rsidR="00BB2E92" w:rsidRPr="00BB2E92" w14:paraId="4B489619" w14:textId="77777777" w:rsidTr="00BB2E92">
        <w:tc>
          <w:tcPr>
            <w:tcW w:w="1075" w:type="dxa"/>
          </w:tcPr>
          <w:p w14:paraId="44AFD550"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2897313C" w14:textId="20C3306E"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P</w:t>
            </w:r>
            <w:r w:rsidR="00BB2E92" w:rsidRPr="00BB2E92">
              <w:rPr>
                <w:rFonts w:ascii="Calibri Light" w:hAnsi="Calibri Light" w:cs="Calibri Light"/>
                <w:sz w:val="22"/>
                <w:szCs w:val="22"/>
                <w:lang w:val="en-GB"/>
              </w:rPr>
              <w:t>harmaceuticals</w:t>
            </w:r>
          </w:p>
        </w:tc>
      </w:tr>
      <w:tr w:rsidR="00BB2E92" w:rsidRPr="00BB2E92" w14:paraId="65BC0372" w14:textId="77777777" w:rsidTr="00BB2E92">
        <w:tc>
          <w:tcPr>
            <w:tcW w:w="1075" w:type="dxa"/>
          </w:tcPr>
          <w:p w14:paraId="3AB32BFA"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06AAE912" w14:textId="7161AF51"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M</w:t>
            </w:r>
            <w:r w:rsidR="00BB2E92" w:rsidRPr="00BB2E92">
              <w:rPr>
                <w:rFonts w:ascii="Calibri Light" w:hAnsi="Calibri Light" w:cs="Calibri Light"/>
                <w:sz w:val="22"/>
                <w:szCs w:val="22"/>
                <w:lang w:val="en-GB"/>
              </w:rPr>
              <w:t>icronutrients and therapeutic foods</w:t>
            </w:r>
          </w:p>
        </w:tc>
      </w:tr>
      <w:tr w:rsidR="00BB2E92" w:rsidRPr="00BB2E92" w14:paraId="32A4EE33" w14:textId="77777777" w:rsidTr="00BB2E92">
        <w:tc>
          <w:tcPr>
            <w:tcW w:w="1075" w:type="dxa"/>
          </w:tcPr>
          <w:p w14:paraId="78DD172F"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54CF600E" w14:textId="61EE20C9"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O</w:t>
            </w:r>
            <w:r w:rsidR="00BB2E92" w:rsidRPr="00BB2E92">
              <w:rPr>
                <w:rFonts w:ascii="Calibri Light" w:hAnsi="Calibri Light" w:cs="Calibri Light"/>
                <w:sz w:val="22"/>
                <w:szCs w:val="22"/>
                <w:lang w:val="en-GB"/>
              </w:rPr>
              <w:t>ther food items</w:t>
            </w:r>
          </w:p>
        </w:tc>
      </w:tr>
    </w:tbl>
    <w:p w14:paraId="7C52F0B1" w14:textId="77777777" w:rsidR="00BB2E92" w:rsidRPr="00BB2E92" w:rsidRDefault="00BB2E92" w:rsidP="00BB2E92">
      <w:pPr>
        <w:spacing w:after="40"/>
        <w:rPr>
          <w:rFonts w:ascii="Calibri Light" w:hAnsi="Calibri Light" w:cs="Calibri Light"/>
          <w:sz w:val="22"/>
          <w:szCs w:val="22"/>
          <w:lang w:val="en-GB"/>
        </w:rPr>
      </w:pPr>
    </w:p>
    <w:p w14:paraId="14E8B229" w14:textId="77777777"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Water, Sanitation and Hygiene (WASH) Supplies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349CD240" w14:textId="77777777" w:rsidTr="00BB2E92">
        <w:tc>
          <w:tcPr>
            <w:tcW w:w="1075" w:type="dxa"/>
          </w:tcPr>
          <w:p w14:paraId="3E078C1D"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4296F75F" w14:textId="717AE4AE"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D</w:t>
            </w:r>
            <w:r w:rsidR="00BB2E92" w:rsidRPr="00BB2E92">
              <w:rPr>
                <w:rFonts w:ascii="Calibri Light" w:hAnsi="Calibri Light" w:cs="Calibri Light"/>
                <w:sz w:val="22"/>
                <w:szCs w:val="22"/>
                <w:lang w:val="en-GB"/>
              </w:rPr>
              <w:t>rilling rigs</w:t>
            </w:r>
          </w:p>
        </w:tc>
      </w:tr>
      <w:tr w:rsidR="00BB2E92" w:rsidRPr="00BB2E92" w14:paraId="4D8D64DE" w14:textId="77777777" w:rsidTr="00BB2E92">
        <w:tc>
          <w:tcPr>
            <w:tcW w:w="1075" w:type="dxa"/>
          </w:tcPr>
          <w:p w14:paraId="7F3AB9D0"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0AF7553B" w14:textId="3173A767"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G</w:t>
            </w:r>
            <w:r w:rsidR="00BB2E92" w:rsidRPr="00BB2E92">
              <w:rPr>
                <w:rFonts w:ascii="Calibri Light" w:hAnsi="Calibri Light" w:cs="Calibri Light"/>
                <w:sz w:val="22"/>
                <w:szCs w:val="22"/>
                <w:lang w:val="en-GB"/>
              </w:rPr>
              <w:t>enerator sets and spare parts</w:t>
            </w:r>
          </w:p>
        </w:tc>
      </w:tr>
      <w:tr w:rsidR="00BB2E92" w:rsidRPr="00BB2E92" w14:paraId="7D43EC16" w14:textId="77777777" w:rsidTr="00BB2E92">
        <w:tc>
          <w:tcPr>
            <w:tcW w:w="1075" w:type="dxa"/>
          </w:tcPr>
          <w:p w14:paraId="44636779"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34856A18" w14:textId="72D4219B"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H</w:t>
            </w:r>
            <w:r w:rsidR="00BB2E92" w:rsidRPr="00BB2E92">
              <w:rPr>
                <w:rFonts w:ascii="Calibri Light" w:hAnsi="Calibri Light" w:cs="Calibri Light"/>
                <w:sz w:val="22"/>
                <w:szCs w:val="22"/>
                <w:lang w:val="en-GB"/>
              </w:rPr>
              <w:t xml:space="preserve">and pumps and submersible pumps and spare parts, </w:t>
            </w:r>
          </w:p>
        </w:tc>
      </w:tr>
      <w:tr w:rsidR="00BB2E92" w:rsidRPr="00BB2E92" w14:paraId="30C1335A" w14:textId="77777777" w:rsidTr="00BB2E92">
        <w:tc>
          <w:tcPr>
            <w:tcW w:w="1075" w:type="dxa"/>
          </w:tcPr>
          <w:p w14:paraId="31C5123C"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70596694" w14:textId="3CDBC23C"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 xml:space="preserve">entrifugal pumps with pipes, </w:t>
            </w:r>
          </w:p>
        </w:tc>
      </w:tr>
      <w:tr w:rsidR="00BB2E92" w:rsidRPr="00BB2E92" w14:paraId="52ED2046" w14:textId="77777777" w:rsidTr="00BB2E92">
        <w:tc>
          <w:tcPr>
            <w:tcW w:w="1075" w:type="dxa"/>
          </w:tcPr>
          <w:p w14:paraId="7EDBD9A2"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5339292A" w14:textId="74C0CC03"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olar submersible pumps and accessories</w:t>
            </w:r>
          </w:p>
        </w:tc>
      </w:tr>
      <w:tr w:rsidR="00BB2E92" w:rsidRPr="00BB2E92" w14:paraId="7389B22E" w14:textId="77777777" w:rsidTr="00BB2E92">
        <w:tc>
          <w:tcPr>
            <w:tcW w:w="1075" w:type="dxa"/>
          </w:tcPr>
          <w:p w14:paraId="6DFC0C79"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79775F23" w14:textId="2495DB95"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E</w:t>
            </w:r>
            <w:r w:rsidR="00BB2E92" w:rsidRPr="00BB2E92">
              <w:rPr>
                <w:rFonts w:ascii="Calibri Light" w:hAnsi="Calibri Light" w:cs="Calibri Light"/>
                <w:sz w:val="22"/>
                <w:szCs w:val="22"/>
                <w:lang w:val="en-GB"/>
              </w:rPr>
              <w:t>lectric motors</w:t>
            </w:r>
          </w:p>
        </w:tc>
      </w:tr>
      <w:tr w:rsidR="00BB2E92" w:rsidRPr="00BB2E92" w14:paraId="49BE1C5F" w14:textId="77777777" w:rsidTr="00BB2E92">
        <w:tc>
          <w:tcPr>
            <w:tcW w:w="1075" w:type="dxa"/>
          </w:tcPr>
          <w:p w14:paraId="04858148"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10BD504C" w14:textId="77777777" w:rsidR="00BB2E92" w:rsidRPr="00BB2E92" w:rsidRDefault="00BB2E92" w:rsidP="00BB2E92">
            <w:pPr>
              <w:pStyle w:val="ListParagraph"/>
              <w:spacing w:after="40"/>
              <w:ind w:left="0"/>
              <w:rPr>
                <w:rFonts w:ascii="Calibri Light" w:hAnsi="Calibri Light" w:cs="Calibri Light"/>
                <w:sz w:val="22"/>
                <w:szCs w:val="22"/>
                <w:lang w:val="en-GB"/>
              </w:rPr>
            </w:pPr>
            <w:r w:rsidRPr="00BB2E92">
              <w:rPr>
                <w:rFonts w:ascii="Calibri Light" w:hAnsi="Calibri Light" w:cs="Calibri Light"/>
                <w:sz w:val="22"/>
                <w:szCs w:val="22"/>
                <w:lang w:val="en-GB"/>
              </w:rPr>
              <w:t>UPVC pipes</w:t>
            </w:r>
          </w:p>
        </w:tc>
      </w:tr>
      <w:tr w:rsidR="00BB2E92" w:rsidRPr="00BB2E92" w14:paraId="3CEE6209" w14:textId="77777777" w:rsidTr="00BB2E92">
        <w:tc>
          <w:tcPr>
            <w:tcW w:w="1075" w:type="dxa"/>
          </w:tcPr>
          <w:p w14:paraId="1D533B29"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1D1154C9" w14:textId="6F69F9FF"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asings and fittings</w:t>
            </w:r>
          </w:p>
        </w:tc>
      </w:tr>
      <w:tr w:rsidR="00BB2E92" w:rsidRPr="00BB2E92" w14:paraId="74FD634E" w14:textId="77777777" w:rsidTr="00BB2E92">
        <w:tc>
          <w:tcPr>
            <w:tcW w:w="1075" w:type="dxa"/>
          </w:tcPr>
          <w:p w14:paraId="2033C3E5"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7CEEECBF" w14:textId="159B7FDB"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teel pipes</w:t>
            </w:r>
          </w:p>
        </w:tc>
      </w:tr>
      <w:tr w:rsidR="00BB2E92" w:rsidRPr="00BB2E92" w14:paraId="5066F616" w14:textId="77777777" w:rsidTr="00BB2E92">
        <w:tc>
          <w:tcPr>
            <w:tcW w:w="1075" w:type="dxa"/>
          </w:tcPr>
          <w:p w14:paraId="37D7945C"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64634BFC" w14:textId="77777777" w:rsidR="00BB2E92" w:rsidRPr="00BB2E92" w:rsidRDefault="00BB2E92" w:rsidP="00BB2E92">
            <w:pPr>
              <w:pStyle w:val="ListParagraph"/>
              <w:spacing w:after="40"/>
              <w:ind w:left="0"/>
              <w:rPr>
                <w:rFonts w:ascii="Calibri Light" w:hAnsi="Calibri Light" w:cs="Calibri Light"/>
                <w:sz w:val="22"/>
                <w:szCs w:val="22"/>
                <w:lang w:val="en-GB"/>
              </w:rPr>
            </w:pPr>
            <w:r w:rsidRPr="00BB2E92">
              <w:rPr>
                <w:rFonts w:ascii="Calibri Light" w:hAnsi="Calibri Light" w:cs="Calibri Light"/>
                <w:sz w:val="22"/>
                <w:szCs w:val="22"/>
                <w:lang w:val="en-GB"/>
              </w:rPr>
              <w:t>GI pipes</w:t>
            </w:r>
          </w:p>
        </w:tc>
      </w:tr>
      <w:tr w:rsidR="00BB2E92" w:rsidRPr="00BB2E92" w14:paraId="79355714" w14:textId="77777777" w:rsidTr="00BB2E92">
        <w:tc>
          <w:tcPr>
            <w:tcW w:w="1075" w:type="dxa"/>
          </w:tcPr>
          <w:p w14:paraId="18FB8748"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04818E1B" w14:textId="447F2CCA"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W</w:t>
            </w:r>
            <w:r w:rsidR="00BB2E92" w:rsidRPr="00BB2E92">
              <w:rPr>
                <w:rFonts w:ascii="Calibri Light" w:hAnsi="Calibri Light" w:cs="Calibri Light"/>
                <w:sz w:val="22"/>
                <w:szCs w:val="22"/>
                <w:lang w:val="en-GB"/>
              </w:rPr>
              <w:t>ater storage tanks (different capacities)</w:t>
            </w:r>
          </w:p>
        </w:tc>
      </w:tr>
      <w:tr w:rsidR="00BB2E92" w:rsidRPr="00BB2E92" w14:paraId="653132A2" w14:textId="77777777" w:rsidTr="00BB2E92">
        <w:tc>
          <w:tcPr>
            <w:tcW w:w="1075" w:type="dxa"/>
          </w:tcPr>
          <w:p w14:paraId="0E5AA017"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45BC55B7" w14:textId="6166F797"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W</w:t>
            </w:r>
            <w:r w:rsidR="00BB2E92" w:rsidRPr="00BB2E92">
              <w:rPr>
                <w:rFonts w:ascii="Calibri Light" w:hAnsi="Calibri Light" w:cs="Calibri Light"/>
                <w:sz w:val="22"/>
                <w:szCs w:val="22"/>
                <w:lang w:val="en-GB"/>
              </w:rPr>
              <w:t>ater treatment chemicals</w:t>
            </w:r>
          </w:p>
        </w:tc>
      </w:tr>
      <w:tr w:rsidR="00BB2E92" w:rsidRPr="00BB2E92" w14:paraId="69745ED1" w14:textId="77777777" w:rsidTr="00BB2E92">
        <w:tc>
          <w:tcPr>
            <w:tcW w:w="1075" w:type="dxa"/>
          </w:tcPr>
          <w:p w14:paraId="2B7052EF"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0F2A6BC0" w14:textId="05873ABE"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ollapsible and rigid jerry cans (10lt &amp; 20lt)</w:t>
            </w:r>
          </w:p>
        </w:tc>
      </w:tr>
      <w:tr w:rsidR="00BB2E92" w:rsidRPr="00BB2E92" w14:paraId="5C69D693" w14:textId="77777777" w:rsidTr="00BB2E92">
        <w:tc>
          <w:tcPr>
            <w:tcW w:w="1075" w:type="dxa"/>
          </w:tcPr>
          <w:p w14:paraId="30666F5D"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64CB0ACA" w14:textId="063D0177"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P</w:t>
            </w:r>
            <w:r w:rsidR="00BB2E92" w:rsidRPr="00BB2E92">
              <w:rPr>
                <w:rFonts w:ascii="Calibri Light" w:hAnsi="Calibri Light" w:cs="Calibri Light"/>
                <w:sz w:val="22"/>
                <w:szCs w:val="22"/>
                <w:lang w:val="en-GB"/>
              </w:rPr>
              <w:t>lastic buckets (20lt) capacity</w:t>
            </w:r>
          </w:p>
        </w:tc>
      </w:tr>
      <w:tr w:rsidR="00BB2E92" w:rsidRPr="00BB2E92" w14:paraId="5D22D380" w14:textId="77777777" w:rsidTr="00BB2E92">
        <w:tc>
          <w:tcPr>
            <w:tcW w:w="1075" w:type="dxa"/>
          </w:tcPr>
          <w:p w14:paraId="6359B485"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shd w:val="clear" w:color="auto" w:fill="FFFFFF" w:themeFill="background1"/>
          </w:tcPr>
          <w:p w14:paraId="036F3A79" w14:textId="2A155951"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H</w:t>
            </w:r>
            <w:r w:rsidR="00BB2E92" w:rsidRPr="00BB2E92">
              <w:rPr>
                <w:rFonts w:ascii="Calibri Light" w:hAnsi="Calibri Light" w:cs="Calibri Light"/>
                <w:sz w:val="22"/>
                <w:szCs w:val="22"/>
                <w:lang w:val="en-GB"/>
              </w:rPr>
              <w:t>ygiene and sanitation supplies, such as bar soaps</w:t>
            </w:r>
          </w:p>
        </w:tc>
      </w:tr>
      <w:tr w:rsidR="00BB2E92" w:rsidRPr="00BB2E92" w14:paraId="73DC22D4" w14:textId="77777777" w:rsidTr="00BB2E92">
        <w:tc>
          <w:tcPr>
            <w:tcW w:w="1075" w:type="dxa"/>
          </w:tcPr>
          <w:p w14:paraId="1C18C166"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shd w:val="clear" w:color="auto" w:fill="FFFFFF" w:themeFill="background1"/>
          </w:tcPr>
          <w:p w14:paraId="7CC02F1B" w14:textId="5D368C1D"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W</w:t>
            </w:r>
            <w:r w:rsidR="00BB2E92" w:rsidRPr="00BB2E92">
              <w:rPr>
                <w:rFonts w:ascii="Calibri Light" w:hAnsi="Calibri Light" w:cs="Calibri Light"/>
                <w:sz w:val="22"/>
                <w:szCs w:val="22"/>
                <w:lang w:val="en-GB"/>
              </w:rPr>
              <w:t>ater treatment chemicals</w:t>
            </w:r>
          </w:p>
        </w:tc>
      </w:tr>
      <w:tr w:rsidR="00BB2E92" w:rsidRPr="00BB2E92" w14:paraId="49F0DCA7" w14:textId="77777777" w:rsidTr="00BB2E92">
        <w:tc>
          <w:tcPr>
            <w:tcW w:w="1075" w:type="dxa"/>
          </w:tcPr>
          <w:p w14:paraId="5F312150"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shd w:val="clear" w:color="auto" w:fill="FFFFFF" w:themeFill="background1"/>
          </w:tcPr>
          <w:p w14:paraId="7AD7F577" w14:textId="6B689755"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H</w:t>
            </w:r>
            <w:r w:rsidR="00BB2E92" w:rsidRPr="00BB2E92">
              <w:rPr>
                <w:rFonts w:ascii="Calibri Light" w:hAnsi="Calibri Light" w:cs="Calibri Light"/>
                <w:sz w:val="22"/>
                <w:szCs w:val="22"/>
                <w:lang w:val="en-GB"/>
              </w:rPr>
              <w:t>ygiene and dignity kits</w:t>
            </w:r>
          </w:p>
        </w:tc>
      </w:tr>
    </w:tbl>
    <w:p w14:paraId="384DC76A" w14:textId="77777777" w:rsidR="00BB2E92" w:rsidRPr="00BB2E92" w:rsidRDefault="00BB2E92" w:rsidP="00BB2E92">
      <w:pPr>
        <w:pStyle w:val="ListParagraph"/>
        <w:spacing w:after="40"/>
        <w:rPr>
          <w:rFonts w:ascii="Calibri Light" w:hAnsi="Calibri Light" w:cs="Calibri Light"/>
          <w:sz w:val="22"/>
          <w:szCs w:val="22"/>
          <w:lang w:val="en-GB"/>
        </w:rPr>
      </w:pPr>
    </w:p>
    <w:p w14:paraId="1AE7F1B2" w14:textId="77777777"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Emergency Non-food Items (NFI) Supplies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23A75DBE" w14:textId="77777777" w:rsidTr="00BB2E92">
        <w:tc>
          <w:tcPr>
            <w:tcW w:w="1075" w:type="dxa"/>
          </w:tcPr>
          <w:p w14:paraId="4F2FF861"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7E587C59" w14:textId="77E693D8"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T</w:t>
            </w:r>
            <w:r w:rsidR="00BB2E92" w:rsidRPr="00BB2E92">
              <w:rPr>
                <w:rFonts w:ascii="Calibri Light" w:hAnsi="Calibri Light" w:cs="Calibri Light"/>
                <w:sz w:val="22"/>
                <w:szCs w:val="22"/>
                <w:lang w:val="en-GB"/>
              </w:rPr>
              <w:t>ents, tarpaulins</w:t>
            </w:r>
          </w:p>
        </w:tc>
      </w:tr>
      <w:tr w:rsidR="00BB2E92" w:rsidRPr="00BB2E92" w14:paraId="0B8A8D31" w14:textId="77777777" w:rsidTr="00BB2E92">
        <w:tc>
          <w:tcPr>
            <w:tcW w:w="1075" w:type="dxa"/>
          </w:tcPr>
          <w:p w14:paraId="66C3FBCB"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079F7650" w14:textId="3F0FACB9"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B</w:t>
            </w:r>
            <w:r w:rsidR="00BB2E92" w:rsidRPr="00BB2E92">
              <w:rPr>
                <w:rFonts w:ascii="Calibri Light" w:hAnsi="Calibri Light" w:cs="Calibri Light"/>
                <w:sz w:val="22"/>
                <w:szCs w:val="22"/>
                <w:lang w:val="en-GB"/>
              </w:rPr>
              <w:t xml:space="preserve">lankets, </w:t>
            </w:r>
          </w:p>
        </w:tc>
      </w:tr>
      <w:tr w:rsidR="00BB2E92" w:rsidRPr="00BB2E92" w14:paraId="079E30A6" w14:textId="77777777" w:rsidTr="00BB2E92">
        <w:tc>
          <w:tcPr>
            <w:tcW w:w="1075" w:type="dxa"/>
          </w:tcPr>
          <w:p w14:paraId="5D575822"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7ADCE731" w14:textId="65335032"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P</w:t>
            </w:r>
            <w:r w:rsidR="00BB2E92" w:rsidRPr="00BB2E92">
              <w:rPr>
                <w:rFonts w:ascii="Calibri Light" w:hAnsi="Calibri Light" w:cs="Calibri Light"/>
                <w:sz w:val="22"/>
                <w:szCs w:val="22"/>
                <w:lang w:val="en-GB"/>
              </w:rPr>
              <w:t>lastic sheets</w:t>
            </w:r>
          </w:p>
        </w:tc>
      </w:tr>
      <w:tr w:rsidR="00BB2E92" w:rsidRPr="00BB2E92" w14:paraId="1AF464BA" w14:textId="77777777" w:rsidTr="00BB2E92">
        <w:tc>
          <w:tcPr>
            <w:tcW w:w="1075" w:type="dxa"/>
          </w:tcPr>
          <w:p w14:paraId="5ABD0EDE"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21F04E31" w14:textId="02E565F9"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leeping mats</w:t>
            </w:r>
          </w:p>
        </w:tc>
      </w:tr>
      <w:tr w:rsidR="00BB2E92" w:rsidRPr="00BB2E92" w14:paraId="622E0350" w14:textId="77777777" w:rsidTr="00BB2E92">
        <w:tc>
          <w:tcPr>
            <w:tcW w:w="1075" w:type="dxa"/>
          </w:tcPr>
          <w:p w14:paraId="2CC8EC84"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33265F97" w14:textId="64169688"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E</w:t>
            </w:r>
            <w:r w:rsidR="00BB2E92" w:rsidRPr="00BB2E92">
              <w:rPr>
                <w:rFonts w:ascii="Calibri Light" w:hAnsi="Calibri Light" w:cs="Calibri Light"/>
                <w:sz w:val="22"/>
                <w:szCs w:val="22"/>
                <w:lang w:val="en-GB"/>
              </w:rPr>
              <w:t>mergency relief shelter and household supplies (cooking sets, plastic sheets, tents, etc.)</w:t>
            </w:r>
          </w:p>
        </w:tc>
      </w:tr>
      <w:tr w:rsidR="00BB2E92" w:rsidRPr="00BB2E92" w14:paraId="1857BF49" w14:textId="77777777" w:rsidTr="00BB2E92">
        <w:tc>
          <w:tcPr>
            <w:tcW w:w="1075" w:type="dxa"/>
          </w:tcPr>
          <w:p w14:paraId="1A41FDA4"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70AC2D6E" w14:textId="169D1B6D"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lothing materials</w:t>
            </w:r>
          </w:p>
        </w:tc>
      </w:tr>
      <w:tr w:rsidR="00BB2E92" w:rsidRPr="00BB2E92" w14:paraId="43462441" w14:textId="77777777" w:rsidTr="00BB2E92">
        <w:tc>
          <w:tcPr>
            <w:tcW w:w="1075" w:type="dxa"/>
          </w:tcPr>
          <w:p w14:paraId="795223C4"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5F3304A5" w14:textId="2771C01E"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T</w:t>
            </w:r>
            <w:r w:rsidR="00BB2E92" w:rsidRPr="00BB2E92">
              <w:rPr>
                <w:rFonts w:ascii="Calibri Light" w:hAnsi="Calibri Light" w:cs="Calibri Light"/>
                <w:sz w:val="22"/>
                <w:szCs w:val="22"/>
                <w:lang w:val="en-GB"/>
              </w:rPr>
              <w:t>extiles blankets (fleece and wool),</w:t>
            </w:r>
          </w:p>
        </w:tc>
      </w:tr>
      <w:tr w:rsidR="00BB2E92" w:rsidRPr="00BB2E92" w14:paraId="0BBEAFA3" w14:textId="77777777" w:rsidTr="00BB2E92">
        <w:tc>
          <w:tcPr>
            <w:tcW w:w="1075" w:type="dxa"/>
          </w:tcPr>
          <w:p w14:paraId="74E9A42E"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424C7F5B" w14:textId="36483FD3"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R</w:t>
            </w:r>
            <w:r w:rsidR="00BB2E92" w:rsidRPr="00BB2E92">
              <w:rPr>
                <w:rFonts w:ascii="Calibri Light" w:hAnsi="Calibri Light" w:cs="Calibri Light"/>
                <w:sz w:val="22"/>
                <w:szCs w:val="22"/>
                <w:lang w:val="en-GB"/>
              </w:rPr>
              <w:t>oofing sheets, etc.</w:t>
            </w:r>
          </w:p>
        </w:tc>
      </w:tr>
      <w:tr w:rsidR="00BB2E92" w:rsidRPr="00BB2E92" w14:paraId="44FDD5AC" w14:textId="77777777" w:rsidTr="00BB2E92">
        <w:tc>
          <w:tcPr>
            <w:tcW w:w="1075" w:type="dxa"/>
          </w:tcPr>
          <w:p w14:paraId="2D64B112"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0AE9C381" w14:textId="09AFE9D2"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amping equipment</w:t>
            </w:r>
          </w:p>
        </w:tc>
      </w:tr>
    </w:tbl>
    <w:p w14:paraId="58FB0EF6" w14:textId="77777777" w:rsidR="00BB2E92" w:rsidRPr="00BB2E92" w:rsidRDefault="00BB2E92" w:rsidP="00BB2E92">
      <w:pPr>
        <w:pStyle w:val="ListParagraph"/>
        <w:spacing w:after="40"/>
        <w:rPr>
          <w:rFonts w:ascii="Calibri Light" w:hAnsi="Calibri Light" w:cs="Calibri Light"/>
          <w:b/>
          <w:bCs/>
          <w:sz w:val="22"/>
          <w:szCs w:val="22"/>
          <w:lang w:val="en-GB"/>
        </w:rPr>
      </w:pPr>
    </w:p>
    <w:p w14:paraId="3279C74A" w14:textId="77777777"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Logistics/Transport Equipment and Spare Parts</w:t>
      </w:r>
      <w:r w:rsidRPr="00BB2E92">
        <w:rPr>
          <w:rFonts w:ascii="Calibri Light" w:hAnsi="Calibri Light" w:cs="Calibri Light"/>
          <w:sz w:val="22"/>
          <w:szCs w:val="22"/>
          <w:lang w:val="en-GB"/>
        </w:rPr>
        <w:t xml:space="preserve">: </w:t>
      </w:r>
    </w:p>
    <w:tbl>
      <w:tblPr>
        <w:tblStyle w:val="TableGrid"/>
        <w:tblW w:w="8635" w:type="dxa"/>
        <w:tblInd w:w="720" w:type="dxa"/>
        <w:tblLook w:val="04A0" w:firstRow="1" w:lastRow="0" w:firstColumn="1" w:lastColumn="0" w:noHBand="0" w:noVBand="1"/>
      </w:tblPr>
      <w:tblGrid>
        <w:gridCol w:w="1075"/>
        <w:gridCol w:w="7560"/>
      </w:tblGrid>
      <w:tr w:rsidR="00BB2E92" w:rsidRPr="00BB2E92" w14:paraId="1501E59F" w14:textId="77777777" w:rsidTr="00BB2E92">
        <w:tc>
          <w:tcPr>
            <w:tcW w:w="1075" w:type="dxa"/>
          </w:tcPr>
          <w:p w14:paraId="04DF2625"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60" w:type="dxa"/>
          </w:tcPr>
          <w:p w14:paraId="7FC71F1F" w14:textId="5A5E9981"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V</w:t>
            </w:r>
            <w:r w:rsidR="00BB2E92" w:rsidRPr="00BB2E92">
              <w:rPr>
                <w:rFonts w:ascii="Calibri Light" w:hAnsi="Calibri Light" w:cs="Calibri Light"/>
                <w:sz w:val="22"/>
                <w:szCs w:val="22"/>
                <w:lang w:val="en-GB"/>
              </w:rPr>
              <w:t>ehicles</w:t>
            </w:r>
          </w:p>
        </w:tc>
      </w:tr>
      <w:tr w:rsidR="00BB2E92" w:rsidRPr="00BB2E92" w14:paraId="5BDB401C" w14:textId="77777777" w:rsidTr="00BB2E92">
        <w:tc>
          <w:tcPr>
            <w:tcW w:w="1075" w:type="dxa"/>
          </w:tcPr>
          <w:p w14:paraId="04D2B3E5"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60" w:type="dxa"/>
          </w:tcPr>
          <w:p w14:paraId="224C1556" w14:textId="2E214AFD"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M</w:t>
            </w:r>
            <w:r w:rsidR="00BB2E92" w:rsidRPr="00BB2E92">
              <w:rPr>
                <w:rFonts w:ascii="Calibri Light" w:hAnsi="Calibri Light" w:cs="Calibri Light"/>
                <w:sz w:val="22"/>
                <w:szCs w:val="22"/>
                <w:lang w:val="en-GB"/>
              </w:rPr>
              <w:t>otorcycles</w:t>
            </w:r>
          </w:p>
        </w:tc>
      </w:tr>
      <w:tr w:rsidR="00BB2E92" w:rsidRPr="00BB2E92" w14:paraId="630828E7" w14:textId="77777777" w:rsidTr="00BB2E92">
        <w:tc>
          <w:tcPr>
            <w:tcW w:w="1075" w:type="dxa"/>
          </w:tcPr>
          <w:p w14:paraId="05375109"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60" w:type="dxa"/>
          </w:tcPr>
          <w:p w14:paraId="362C7819" w14:textId="03E1F000"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B</w:t>
            </w:r>
            <w:r w:rsidR="00BB2E92" w:rsidRPr="00BB2E92">
              <w:rPr>
                <w:rFonts w:ascii="Calibri Light" w:hAnsi="Calibri Light" w:cs="Calibri Light"/>
                <w:sz w:val="22"/>
                <w:szCs w:val="22"/>
                <w:lang w:val="en-GB"/>
              </w:rPr>
              <w:t>icycles</w:t>
            </w:r>
          </w:p>
        </w:tc>
      </w:tr>
      <w:tr w:rsidR="00BB2E92" w:rsidRPr="00BB2E92" w14:paraId="2D2D0A84" w14:textId="77777777" w:rsidTr="00BB2E92">
        <w:tc>
          <w:tcPr>
            <w:tcW w:w="1075" w:type="dxa"/>
          </w:tcPr>
          <w:p w14:paraId="4B160D3E"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60" w:type="dxa"/>
          </w:tcPr>
          <w:p w14:paraId="2806EFDF" w14:textId="3B149A4E"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A</w:t>
            </w:r>
            <w:r w:rsidR="00BB2E92" w:rsidRPr="00BB2E92">
              <w:rPr>
                <w:rFonts w:ascii="Calibri Light" w:hAnsi="Calibri Light" w:cs="Calibri Light"/>
                <w:sz w:val="22"/>
                <w:szCs w:val="22"/>
                <w:lang w:val="en-GB"/>
              </w:rPr>
              <w:t>mbulances</w:t>
            </w:r>
          </w:p>
        </w:tc>
      </w:tr>
      <w:tr w:rsidR="00BB2E92" w:rsidRPr="00BB2E92" w14:paraId="084F3EC5" w14:textId="77777777" w:rsidTr="00BB2E92">
        <w:tc>
          <w:tcPr>
            <w:tcW w:w="1075" w:type="dxa"/>
          </w:tcPr>
          <w:p w14:paraId="33F92EE3"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60" w:type="dxa"/>
          </w:tcPr>
          <w:p w14:paraId="7988987F" w14:textId="14C06E63"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T</w:t>
            </w:r>
            <w:r w:rsidR="00BB2E92" w:rsidRPr="00BB2E92">
              <w:rPr>
                <w:rFonts w:ascii="Calibri Light" w:hAnsi="Calibri Light" w:cs="Calibri Light"/>
                <w:sz w:val="22"/>
                <w:szCs w:val="22"/>
                <w:lang w:val="en-GB"/>
              </w:rPr>
              <w:t>rucks (water tankers)</w:t>
            </w:r>
          </w:p>
        </w:tc>
      </w:tr>
      <w:tr w:rsidR="00BB2E92" w:rsidRPr="00BB2E92" w14:paraId="1CFCB4D3" w14:textId="77777777" w:rsidTr="00BB2E92">
        <w:tc>
          <w:tcPr>
            <w:tcW w:w="1075" w:type="dxa"/>
          </w:tcPr>
          <w:p w14:paraId="6327BE24"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60" w:type="dxa"/>
          </w:tcPr>
          <w:p w14:paraId="06B65C39" w14:textId="7A2553AF"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B</w:t>
            </w:r>
            <w:r w:rsidR="00BB2E92" w:rsidRPr="00BB2E92">
              <w:rPr>
                <w:rFonts w:ascii="Calibri Light" w:hAnsi="Calibri Light" w:cs="Calibri Light"/>
                <w:sz w:val="22"/>
                <w:szCs w:val="22"/>
                <w:lang w:val="en-GB"/>
              </w:rPr>
              <w:t>oat rental</w:t>
            </w:r>
          </w:p>
        </w:tc>
      </w:tr>
      <w:tr w:rsidR="00BB2E92" w:rsidRPr="00BB2E92" w14:paraId="1922C350" w14:textId="77777777" w:rsidTr="00BB2E92">
        <w:tc>
          <w:tcPr>
            <w:tcW w:w="1075" w:type="dxa"/>
          </w:tcPr>
          <w:p w14:paraId="25B1CC62"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60" w:type="dxa"/>
          </w:tcPr>
          <w:p w14:paraId="30FA9B40" w14:textId="77777777" w:rsidR="00BB2E92" w:rsidRPr="00BB2E92" w:rsidRDefault="00BB2E92" w:rsidP="00BB2E92">
            <w:pPr>
              <w:pStyle w:val="ListParagraph"/>
              <w:spacing w:after="40"/>
              <w:ind w:left="0"/>
              <w:rPr>
                <w:rFonts w:ascii="Calibri Light" w:hAnsi="Calibri Light" w:cs="Calibri Light"/>
                <w:sz w:val="22"/>
                <w:szCs w:val="22"/>
                <w:lang w:val="en-GB"/>
              </w:rPr>
            </w:pPr>
            <w:r w:rsidRPr="00BB2E92">
              <w:rPr>
                <w:rFonts w:ascii="Calibri Light" w:hAnsi="Calibri Light" w:cs="Calibri Light"/>
                <w:sz w:val="22"/>
                <w:szCs w:val="22"/>
                <w:lang w:val="en-GB"/>
              </w:rPr>
              <w:t>Tyres</w:t>
            </w:r>
          </w:p>
        </w:tc>
      </w:tr>
      <w:tr w:rsidR="00BB2E92" w:rsidRPr="00BB2E92" w14:paraId="6EB36CC4" w14:textId="77777777" w:rsidTr="00BB2E92">
        <w:tc>
          <w:tcPr>
            <w:tcW w:w="1075" w:type="dxa"/>
          </w:tcPr>
          <w:p w14:paraId="65AB9E77"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60" w:type="dxa"/>
          </w:tcPr>
          <w:p w14:paraId="03EB233C" w14:textId="2B8CDA07"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W</w:t>
            </w:r>
            <w:r w:rsidR="00BB2E92" w:rsidRPr="00BB2E92">
              <w:rPr>
                <w:rFonts w:ascii="Calibri Light" w:hAnsi="Calibri Light" w:cs="Calibri Light"/>
                <w:sz w:val="22"/>
                <w:szCs w:val="22"/>
                <w:lang w:val="en-GB"/>
              </w:rPr>
              <w:t>arehousing equipment</w:t>
            </w:r>
          </w:p>
        </w:tc>
      </w:tr>
      <w:tr w:rsidR="00BB2E92" w:rsidRPr="00BB2E92" w14:paraId="28BF80F4" w14:textId="77777777" w:rsidTr="00BB2E92">
        <w:tc>
          <w:tcPr>
            <w:tcW w:w="1075" w:type="dxa"/>
          </w:tcPr>
          <w:p w14:paraId="74608F57"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60" w:type="dxa"/>
          </w:tcPr>
          <w:p w14:paraId="3767EB6D" w14:textId="5090BEE8"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torage containers</w:t>
            </w:r>
          </w:p>
        </w:tc>
      </w:tr>
      <w:tr w:rsidR="00BB2E92" w:rsidRPr="00BB2E92" w14:paraId="1DDA1F4B" w14:textId="77777777" w:rsidTr="00BB2E92">
        <w:tc>
          <w:tcPr>
            <w:tcW w:w="1075" w:type="dxa"/>
          </w:tcPr>
          <w:p w14:paraId="55C2C7A3"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60" w:type="dxa"/>
          </w:tcPr>
          <w:p w14:paraId="2C719E7E" w14:textId="6E2A1A82"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F</w:t>
            </w:r>
            <w:r w:rsidR="00BB2E92" w:rsidRPr="00BB2E92">
              <w:rPr>
                <w:rFonts w:ascii="Calibri Light" w:hAnsi="Calibri Light" w:cs="Calibri Light"/>
                <w:sz w:val="22"/>
                <w:szCs w:val="22"/>
                <w:lang w:val="en-GB"/>
              </w:rPr>
              <w:t>uel bladders and relevant supplies/spare parts</w:t>
            </w:r>
          </w:p>
        </w:tc>
      </w:tr>
    </w:tbl>
    <w:p w14:paraId="53EF39B7" w14:textId="1B48581F" w:rsidR="00BB2E92" w:rsidRDefault="00BB2E92" w:rsidP="00BB2E92">
      <w:pPr>
        <w:pStyle w:val="ListParagraph"/>
        <w:spacing w:after="40"/>
        <w:rPr>
          <w:rFonts w:ascii="Calibri Light" w:hAnsi="Calibri Light" w:cs="Calibri Light"/>
          <w:sz w:val="22"/>
          <w:szCs w:val="22"/>
          <w:lang w:val="en-GB"/>
        </w:rPr>
      </w:pPr>
    </w:p>
    <w:p w14:paraId="41695DC6" w14:textId="77777777" w:rsidR="00BB2E92" w:rsidRPr="00BB2E92" w:rsidRDefault="00BB2E92" w:rsidP="00BB2E92">
      <w:pPr>
        <w:pStyle w:val="ListParagraph"/>
        <w:spacing w:after="40"/>
        <w:rPr>
          <w:rFonts w:ascii="Calibri Light" w:hAnsi="Calibri Light" w:cs="Calibri Light"/>
          <w:sz w:val="22"/>
          <w:szCs w:val="22"/>
          <w:lang w:val="en-GB"/>
        </w:rPr>
      </w:pPr>
    </w:p>
    <w:p w14:paraId="1B860789" w14:textId="5F1305E8"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Assistive Technology Equipment</w:t>
      </w:r>
      <w:r w:rsidR="001F61A7">
        <w:rPr>
          <w:rFonts w:ascii="Calibri Light" w:hAnsi="Calibri Light" w:cs="Calibri Light"/>
          <w:sz w:val="22"/>
          <w:szCs w:val="22"/>
          <w:lang w:val="en-GB"/>
        </w:rPr>
        <w:t xml:space="preserve"> / </w:t>
      </w:r>
      <w:r w:rsidRPr="00BB2E92">
        <w:rPr>
          <w:rFonts w:ascii="Calibri Light" w:hAnsi="Calibri Light" w:cs="Calibri Light"/>
          <w:b/>
          <w:bCs/>
          <w:sz w:val="22"/>
          <w:szCs w:val="22"/>
          <w:lang w:val="en-GB"/>
        </w:rPr>
        <w:t>assistive equipment for adults and children with disabilities</w:t>
      </w:r>
    </w:p>
    <w:tbl>
      <w:tblPr>
        <w:tblStyle w:val="TableGrid"/>
        <w:tblW w:w="0" w:type="auto"/>
        <w:tblInd w:w="720" w:type="dxa"/>
        <w:tblLook w:val="04A0" w:firstRow="1" w:lastRow="0" w:firstColumn="1" w:lastColumn="0" w:noHBand="0" w:noVBand="1"/>
      </w:tblPr>
      <w:tblGrid>
        <w:gridCol w:w="1075"/>
        <w:gridCol w:w="7555"/>
      </w:tblGrid>
      <w:tr w:rsidR="00BB2E92" w:rsidRPr="00BB2E92" w14:paraId="22504541" w14:textId="77777777" w:rsidTr="00BB2E92">
        <w:tc>
          <w:tcPr>
            <w:tcW w:w="1075" w:type="dxa"/>
          </w:tcPr>
          <w:p w14:paraId="7FDBD561"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2F95D670" w14:textId="77777777" w:rsidR="00BB2E92" w:rsidRPr="00BB2E92" w:rsidRDefault="00BB2E92" w:rsidP="00BB2E92">
            <w:pPr>
              <w:pStyle w:val="ListParagraph"/>
              <w:spacing w:after="40"/>
              <w:ind w:left="0"/>
              <w:rPr>
                <w:rFonts w:ascii="Calibri Light" w:hAnsi="Calibri Light" w:cs="Calibri Light"/>
                <w:b/>
                <w:bCs/>
                <w:sz w:val="22"/>
                <w:szCs w:val="22"/>
                <w:lang w:val="en-GB"/>
              </w:rPr>
            </w:pPr>
            <w:r w:rsidRPr="00BB2E92">
              <w:rPr>
                <w:rFonts w:ascii="Calibri Light" w:hAnsi="Calibri Light" w:cs="Calibri Light"/>
                <w:sz w:val="22"/>
                <w:szCs w:val="22"/>
                <w:lang w:val="en-GB"/>
              </w:rPr>
              <w:t>Wheelchairs</w:t>
            </w:r>
          </w:p>
        </w:tc>
      </w:tr>
      <w:tr w:rsidR="00BB2E92" w:rsidRPr="00BB2E92" w14:paraId="7FEB8C80" w14:textId="77777777" w:rsidTr="00BB2E92">
        <w:tc>
          <w:tcPr>
            <w:tcW w:w="1075" w:type="dxa"/>
          </w:tcPr>
          <w:p w14:paraId="7C7D9BC9"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79CE71AA" w14:textId="3EA971F5"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D</w:t>
            </w:r>
            <w:r w:rsidR="00BB2E92" w:rsidRPr="00BB2E92">
              <w:rPr>
                <w:rFonts w:ascii="Calibri Light" w:hAnsi="Calibri Light" w:cs="Calibri Light"/>
                <w:sz w:val="22"/>
                <w:szCs w:val="22"/>
                <w:lang w:val="en-GB"/>
              </w:rPr>
              <w:t>olphin screeners</w:t>
            </w:r>
          </w:p>
        </w:tc>
      </w:tr>
      <w:tr w:rsidR="00BB2E92" w:rsidRPr="00BB2E92" w14:paraId="7E51872B" w14:textId="77777777" w:rsidTr="00BB2E92">
        <w:tc>
          <w:tcPr>
            <w:tcW w:w="1075" w:type="dxa"/>
          </w:tcPr>
          <w:p w14:paraId="0A7A138C"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084C9DE1" w14:textId="71DFDAD2"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B</w:t>
            </w:r>
            <w:r w:rsidR="00BB2E92" w:rsidRPr="00BB2E92">
              <w:rPr>
                <w:rFonts w:ascii="Calibri Light" w:hAnsi="Calibri Light" w:cs="Calibri Light"/>
                <w:sz w:val="22"/>
                <w:szCs w:val="22"/>
                <w:lang w:val="en-GB"/>
              </w:rPr>
              <w:t>raille voice recorders</w:t>
            </w:r>
          </w:p>
        </w:tc>
      </w:tr>
      <w:tr w:rsidR="00BB2E92" w:rsidRPr="00BB2E92" w14:paraId="10529BD9" w14:textId="77777777" w:rsidTr="00BB2E92">
        <w:tc>
          <w:tcPr>
            <w:tcW w:w="1075" w:type="dxa"/>
          </w:tcPr>
          <w:p w14:paraId="18BB72F0"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6A350D78" w14:textId="6341FE2E"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B</w:t>
            </w:r>
            <w:r w:rsidR="00BB2E92" w:rsidRPr="00BB2E92">
              <w:rPr>
                <w:rFonts w:ascii="Calibri Light" w:hAnsi="Calibri Light" w:cs="Calibri Light"/>
                <w:sz w:val="22"/>
                <w:szCs w:val="22"/>
                <w:lang w:val="en-GB"/>
              </w:rPr>
              <w:t>raille printing suppliers</w:t>
            </w:r>
          </w:p>
        </w:tc>
      </w:tr>
      <w:tr w:rsidR="00BB2E92" w:rsidRPr="00BB2E92" w14:paraId="0EE9D011" w14:textId="77777777" w:rsidTr="00BB2E92">
        <w:tc>
          <w:tcPr>
            <w:tcW w:w="1075" w:type="dxa"/>
          </w:tcPr>
          <w:p w14:paraId="4C3192D9"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24DB5F75" w14:textId="77777777" w:rsidR="00BB2E92" w:rsidRPr="00BB2E92" w:rsidRDefault="00BB2E92" w:rsidP="00BB2E92">
            <w:pPr>
              <w:pStyle w:val="ListParagraph"/>
              <w:spacing w:after="40"/>
              <w:ind w:left="0"/>
              <w:rPr>
                <w:rFonts w:ascii="Calibri Light" w:hAnsi="Calibri Light" w:cs="Calibri Light"/>
                <w:b/>
                <w:bCs/>
                <w:sz w:val="22"/>
                <w:szCs w:val="22"/>
                <w:lang w:val="en-GB"/>
              </w:rPr>
            </w:pPr>
            <w:r w:rsidRPr="00BB2E92">
              <w:rPr>
                <w:rFonts w:ascii="Calibri Light" w:hAnsi="Calibri Light" w:cs="Calibri Light"/>
                <w:sz w:val="22"/>
                <w:szCs w:val="22"/>
                <w:lang w:val="en-GB"/>
              </w:rPr>
              <w:t>Magnifiers</w:t>
            </w:r>
          </w:p>
        </w:tc>
      </w:tr>
      <w:tr w:rsidR="00BB2E92" w:rsidRPr="00BB2E92" w14:paraId="5ACA7CBB" w14:textId="77777777" w:rsidTr="00BB2E92">
        <w:tc>
          <w:tcPr>
            <w:tcW w:w="1075" w:type="dxa"/>
          </w:tcPr>
          <w:p w14:paraId="3ADFD75F"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38561E05" w14:textId="0D985031"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F</w:t>
            </w:r>
            <w:r w:rsidR="00BB2E92" w:rsidRPr="00BB2E92">
              <w:rPr>
                <w:rFonts w:ascii="Calibri Light" w:hAnsi="Calibri Light" w:cs="Calibri Light"/>
                <w:sz w:val="22"/>
                <w:szCs w:val="22"/>
                <w:lang w:val="en-GB"/>
              </w:rPr>
              <w:t>olding sticks</w:t>
            </w:r>
          </w:p>
        </w:tc>
      </w:tr>
      <w:tr w:rsidR="00BB2E92" w:rsidRPr="00BB2E92" w14:paraId="66B4C1F9" w14:textId="77777777" w:rsidTr="00BB2E92">
        <w:tc>
          <w:tcPr>
            <w:tcW w:w="1075" w:type="dxa"/>
          </w:tcPr>
          <w:p w14:paraId="252006C0"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58AFAE0B" w14:textId="3DD2DFFF"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B</w:t>
            </w:r>
            <w:r w:rsidR="00BB2E92" w:rsidRPr="00BB2E92">
              <w:rPr>
                <w:rFonts w:ascii="Calibri Light" w:hAnsi="Calibri Light" w:cs="Calibri Light"/>
                <w:sz w:val="22"/>
                <w:szCs w:val="22"/>
                <w:lang w:val="en-GB"/>
              </w:rPr>
              <w:t>raille equipment</w:t>
            </w:r>
          </w:p>
        </w:tc>
      </w:tr>
    </w:tbl>
    <w:p w14:paraId="3F824F77" w14:textId="77777777"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COVID-19-related Supplies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168E2630" w14:textId="77777777" w:rsidTr="00BB2E92">
        <w:tc>
          <w:tcPr>
            <w:tcW w:w="1075" w:type="dxa"/>
          </w:tcPr>
          <w:p w14:paraId="052F5230"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0370B9A2" w14:textId="297F952B"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P</w:t>
            </w:r>
            <w:r w:rsidR="00BB2E92" w:rsidRPr="00BB2E92">
              <w:rPr>
                <w:rFonts w:ascii="Calibri Light" w:hAnsi="Calibri Light" w:cs="Calibri Light"/>
                <w:sz w:val="22"/>
                <w:szCs w:val="22"/>
                <w:lang w:val="en-GB"/>
              </w:rPr>
              <w:t>ersonal protective equipment</w:t>
            </w:r>
          </w:p>
        </w:tc>
      </w:tr>
      <w:tr w:rsidR="00BB2E92" w:rsidRPr="00BB2E92" w14:paraId="3BCB8F81" w14:textId="77777777" w:rsidTr="00BB2E92">
        <w:tc>
          <w:tcPr>
            <w:tcW w:w="1075" w:type="dxa"/>
          </w:tcPr>
          <w:p w14:paraId="665BCAF7"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6A86432A" w14:textId="3DFA0D5A"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D</w:t>
            </w:r>
            <w:r w:rsidR="00BB2E92" w:rsidRPr="00BB2E92">
              <w:rPr>
                <w:rFonts w:ascii="Calibri Light" w:hAnsi="Calibri Light" w:cs="Calibri Light"/>
                <w:sz w:val="22"/>
                <w:szCs w:val="22"/>
                <w:lang w:val="en-GB"/>
              </w:rPr>
              <w:t>iagnostics (testing kits, reagents, consumables, etc.)</w:t>
            </w:r>
          </w:p>
        </w:tc>
      </w:tr>
      <w:tr w:rsidR="00BB2E92" w:rsidRPr="00BB2E92" w14:paraId="44EA549B" w14:textId="77777777" w:rsidTr="00BB2E92">
        <w:tc>
          <w:tcPr>
            <w:tcW w:w="1075" w:type="dxa"/>
          </w:tcPr>
          <w:p w14:paraId="0B4D1B43"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281B9330" w14:textId="541ECF8B"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M</w:t>
            </w:r>
            <w:r w:rsidR="00BB2E92" w:rsidRPr="00BB2E92">
              <w:rPr>
                <w:rFonts w:ascii="Calibri Light" w:hAnsi="Calibri Light" w:cs="Calibri Light"/>
                <w:sz w:val="22"/>
                <w:szCs w:val="22"/>
                <w:lang w:val="en-GB"/>
              </w:rPr>
              <w:t>edical equipment (ventilators, oxygen concentrators and accessories, consumables, etc.)</w:t>
            </w:r>
          </w:p>
        </w:tc>
      </w:tr>
      <w:tr w:rsidR="00BB2E92" w:rsidRPr="00BB2E92" w14:paraId="4281DEC4" w14:textId="77777777" w:rsidTr="00BB2E92">
        <w:tc>
          <w:tcPr>
            <w:tcW w:w="1075" w:type="dxa"/>
          </w:tcPr>
          <w:p w14:paraId="6CBC92AD" w14:textId="77777777" w:rsidR="00BB2E92" w:rsidRPr="00BB2E92" w:rsidRDefault="00BB2E92" w:rsidP="00E90194">
            <w:pPr>
              <w:pStyle w:val="ListParagraph"/>
              <w:spacing w:after="40"/>
              <w:ind w:left="0"/>
              <w:jc w:val="center"/>
              <w:rPr>
                <w:rFonts w:ascii="Calibri Light" w:hAnsi="Calibri Light" w:cs="Calibri Light"/>
                <w:sz w:val="22"/>
                <w:szCs w:val="22"/>
                <w:lang w:val="en-GB"/>
              </w:rPr>
            </w:pPr>
          </w:p>
        </w:tc>
        <w:tc>
          <w:tcPr>
            <w:tcW w:w="7555" w:type="dxa"/>
          </w:tcPr>
          <w:p w14:paraId="1953E4EC" w14:textId="356F0C69"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L</w:t>
            </w:r>
            <w:r w:rsidR="00BB2E92" w:rsidRPr="00BB2E92">
              <w:rPr>
                <w:rFonts w:ascii="Calibri Light" w:hAnsi="Calibri Light" w:cs="Calibri Light"/>
                <w:sz w:val="22"/>
                <w:szCs w:val="22"/>
                <w:lang w:val="en-GB"/>
              </w:rPr>
              <w:t>aboratory equipment</w:t>
            </w:r>
          </w:p>
        </w:tc>
      </w:tr>
    </w:tbl>
    <w:p w14:paraId="0B4BE56A" w14:textId="77777777" w:rsidR="00BB2E92" w:rsidRPr="00BB2E92" w:rsidRDefault="00BB2E92" w:rsidP="00BB2E92">
      <w:pPr>
        <w:pStyle w:val="ListParagraph"/>
        <w:spacing w:after="40"/>
        <w:rPr>
          <w:rFonts w:ascii="Calibri Light" w:hAnsi="Calibri Light" w:cs="Calibri Light"/>
          <w:sz w:val="22"/>
          <w:szCs w:val="22"/>
          <w:lang w:val="en-GB"/>
        </w:rPr>
      </w:pPr>
    </w:p>
    <w:p w14:paraId="79ACCFAC" w14:textId="77777777" w:rsidR="00BB2E92" w:rsidRPr="00BB2E92" w:rsidRDefault="00BB2E92" w:rsidP="00BB2E92">
      <w:pPr>
        <w:pStyle w:val="ListParagraph"/>
        <w:numPr>
          <w:ilvl w:val="0"/>
          <w:numId w:val="17"/>
        </w:numPr>
        <w:spacing w:after="4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Other Miscellaneous Supplies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025015DD" w14:textId="77777777" w:rsidTr="00BB2E92">
        <w:tc>
          <w:tcPr>
            <w:tcW w:w="1075" w:type="dxa"/>
          </w:tcPr>
          <w:p w14:paraId="75A7F437"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4750D033" w14:textId="15CDAD16"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ports and indoor recreation materials/equipment</w:t>
            </w:r>
          </w:p>
        </w:tc>
      </w:tr>
      <w:tr w:rsidR="00BB2E92" w:rsidRPr="00BB2E92" w14:paraId="76405EB6" w14:textId="77777777" w:rsidTr="00BB2E92">
        <w:tc>
          <w:tcPr>
            <w:tcW w:w="1075" w:type="dxa"/>
          </w:tcPr>
          <w:p w14:paraId="556370E3"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62EE97BF" w14:textId="5A0F92DB"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E</w:t>
            </w:r>
            <w:r w:rsidR="00BB2E92" w:rsidRPr="00BB2E92">
              <w:rPr>
                <w:rFonts w:ascii="Calibri Light" w:hAnsi="Calibri Light" w:cs="Calibri Light"/>
                <w:sz w:val="22"/>
                <w:szCs w:val="22"/>
                <w:lang w:val="en-GB"/>
              </w:rPr>
              <w:t>lectrical supplies</w:t>
            </w:r>
          </w:p>
        </w:tc>
      </w:tr>
      <w:tr w:rsidR="00BB2E92" w:rsidRPr="00BB2E92" w14:paraId="58CBCCDC" w14:textId="77777777" w:rsidTr="00BB2E92">
        <w:tc>
          <w:tcPr>
            <w:tcW w:w="1075" w:type="dxa"/>
          </w:tcPr>
          <w:p w14:paraId="1E7E74A4"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744D6941" w14:textId="6787E7B6"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V</w:t>
            </w:r>
            <w:r w:rsidR="00BB2E92" w:rsidRPr="00BB2E92">
              <w:rPr>
                <w:rFonts w:ascii="Calibri Light" w:hAnsi="Calibri Light" w:cs="Calibri Light"/>
                <w:sz w:val="22"/>
                <w:szCs w:val="22"/>
                <w:lang w:val="en-GB"/>
              </w:rPr>
              <w:t>oltage regulators</w:t>
            </w:r>
          </w:p>
        </w:tc>
      </w:tr>
      <w:tr w:rsidR="00BB2E92" w:rsidRPr="00BB2E92" w14:paraId="2FD3FA0E" w14:textId="77777777" w:rsidTr="00BB2E92">
        <w:tc>
          <w:tcPr>
            <w:tcW w:w="1075" w:type="dxa"/>
          </w:tcPr>
          <w:p w14:paraId="1D7F03A4"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2CBB7DC0" w14:textId="69EDF903"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ecurity enhancement</w:t>
            </w:r>
          </w:p>
        </w:tc>
      </w:tr>
      <w:tr w:rsidR="00BB2E92" w:rsidRPr="00BB2E92" w14:paraId="14A7974A" w14:textId="77777777" w:rsidTr="00BB2E92">
        <w:tc>
          <w:tcPr>
            <w:tcW w:w="1075" w:type="dxa"/>
          </w:tcPr>
          <w:p w14:paraId="722CB39D"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37F387A5" w14:textId="10392840"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M</w:t>
            </w:r>
            <w:r w:rsidR="00BB2E92" w:rsidRPr="00BB2E92">
              <w:rPr>
                <w:rFonts w:ascii="Calibri Light" w:hAnsi="Calibri Light" w:cs="Calibri Light"/>
                <w:sz w:val="22"/>
                <w:szCs w:val="22"/>
                <w:lang w:val="en-GB"/>
              </w:rPr>
              <w:t>etal detectors</w:t>
            </w:r>
          </w:p>
        </w:tc>
      </w:tr>
      <w:tr w:rsidR="00BB2E92" w:rsidRPr="00BB2E92" w14:paraId="2688414E" w14:textId="77777777" w:rsidTr="00BB2E92">
        <w:tc>
          <w:tcPr>
            <w:tcW w:w="1075" w:type="dxa"/>
          </w:tcPr>
          <w:p w14:paraId="7C63BD42"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196082D7" w14:textId="77777777" w:rsidR="00BB2E92" w:rsidRPr="00BB2E92" w:rsidRDefault="00BB2E92" w:rsidP="00BB2E92">
            <w:pPr>
              <w:pStyle w:val="ListParagraph"/>
              <w:spacing w:after="40"/>
              <w:ind w:left="0"/>
              <w:rPr>
                <w:rFonts w:ascii="Calibri Light" w:hAnsi="Calibri Light" w:cs="Calibri Light"/>
                <w:b/>
                <w:bCs/>
                <w:sz w:val="22"/>
                <w:szCs w:val="22"/>
                <w:lang w:val="en-GB"/>
              </w:rPr>
            </w:pPr>
            <w:r w:rsidRPr="00BB2E92">
              <w:rPr>
                <w:rFonts w:ascii="Calibri Light" w:hAnsi="Calibri Light" w:cs="Calibri Light"/>
                <w:sz w:val="22"/>
                <w:szCs w:val="22"/>
                <w:lang w:val="en-GB"/>
              </w:rPr>
              <w:t>X-ray machines</w:t>
            </w:r>
          </w:p>
        </w:tc>
      </w:tr>
      <w:tr w:rsidR="00BB2E92" w:rsidRPr="00BB2E92" w14:paraId="2E4D4A89" w14:textId="77777777" w:rsidTr="00BB2E92">
        <w:tc>
          <w:tcPr>
            <w:tcW w:w="1075" w:type="dxa"/>
          </w:tcPr>
          <w:p w14:paraId="543E26F3"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6F691B68" w14:textId="77777777" w:rsidR="00BB2E92" w:rsidRPr="00BB2E92" w:rsidRDefault="00BB2E92" w:rsidP="00BB2E92">
            <w:pPr>
              <w:pStyle w:val="ListParagraph"/>
              <w:spacing w:after="40"/>
              <w:ind w:left="0"/>
              <w:rPr>
                <w:rFonts w:ascii="Calibri Light" w:hAnsi="Calibri Light" w:cs="Calibri Light"/>
                <w:b/>
                <w:bCs/>
                <w:sz w:val="22"/>
                <w:szCs w:val="22"/>
                <w:lang w:val="en-GB"/>
              </w:rPr>
            </w:pPr>
            <w:r w:rsidRPr="00BB2E92">
              <w:rPr>
                <w:rFonts w:ascii="Calibri Light" w:hAnsi="Calibri Light" w:cs="Calibri Light"/>
                <w:sz w:val="22"/>
                <w:szCs w:val="22"/>
                <w:lang w:val="en-GB"/>
              </w:rPr>
              <w:t>CCTV cameras</w:t>
            </w:r>
          </w:p>
        </w:tc>
      </w:tr>
      <w:tr w:rsidR="00BB2E92" w:rsidRPr="00BB2E92" w14:paraId="109B50BB" w14:textId="77777777" w:rsidTr="00BB2E92">
        <w:tc>
          <w:tcPr>
            <w:tcW w:w="1075" w:type="dxa"/>
          </w:tcPr>
          <w:p w14:paraId="66313705"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09189F13" w14:textId="0AD961E6" w:rsidR="00BB2E92" w:rsidRPr="00BB2E92" w:rsidRDefault="00D578F7" w:rsidP="00BB2E92">
            <w:pPr>
              <w:pStyle w:val="ListParagraph"/>
              <w:spacing w:after="40"/>
              <w:ind w:left="0"/>
              <w:rPr>
                <w:rFonts w:ascii="Calibri Light" w:hAnsi="Calibri Light" w:cs="Calibri Light"/>
                <w:b/>
                <w:bCs/>
                <w:sz w:val="22"/>
                <w:szCs w:val="22"/>
                <w:lang w:val="en-GB"/>
              </w:rPr>
            </w:pPr>
            <w:r>
              <w:rPr>
                <w:rFonts w:ascii="Calibri Light" w:hAnsi="Calibri Light" w:cs="Calibri Light"/>
                <w:sz w:val="22"/>
                <w:szCs w:val="22"/>
                <w:lang w:val="en-GB"/>
              </w:rPr>
              <w:t>D</w:t>
            </w:r>
            <w:r w:rsidR="00BB2E92" w:rsidRPr="00BB2E92">
              <w:rPr>
                <w:rFonts w:ascii="Calibri Light" w:hAnsi="Calibri Light" w:cs="Calibri Light"/>
                <w:sz w:val="22"/>
                <w:szCs w:val="22"/>
                <w:lang w:val="en-GB"/>
              </w:rPr>
              <w:t>igital doorway</w:t>
            </w:r>
          </w:p>
        </w:tc>
      </w:tr>
      <w:tr w:rsidR="00BB2E92" w:rsidRPr="00BB2E92" w14:paraId="338A3425" w14:textId="77777777" w:rsidTr="00BB2E92">
        <w:tc>
          <w:tcPr>
            <w:tcW w:w="1075" w:type="dxa"/>
          </w:tcPr>
          <w:p w14:paraId="3174CB95"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68B2EF10" w14:textId="5B80D0B7"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F</w:t>
            </w:r>
            <w:r w:rsidR="00BB2E92" w:rsidRPr="00BB2E92">
              <w:rPr>
                <w:rFonts w:ascii="Calibri Light" w:hAnsi="Calibri Light" w:cs="Calibri Light"/>
                <w:sz w:val="22"/>
                <w:szCs w:val="22"/>
                <w:lang w:val="en-GB"/>
              </w:rPr>
              <w:t>irst aid equipment</w:t>
            </w:r>
          </w:p>
        </w:tc>
      </w:tr>
      <w:tr w:rsidR="00BB2E92" w:rsidRPr="00BB2E92" w14:paraId="2C571B80" w14:textId="77777777" w:rsidTr="00BB2E92">
        <w:tc>
          <w:tcPr>
            <w:tcW w:w="1075" w:type="dxa"/>
          </w:tcPr>
          <w:p w14:paraId="57FF4888"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778E621E" w14:textId="17447D45"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holera beds</w:t>
            </w:r>
          </w:p>
        </w:tc>
      </w:tr>
      <w:tr w:rsidR="00BB2E92" w:rsidRPr="00BB2E92" w14:paraId="7FBB797C" w14:textId="77777777" w:rsidTr="00BB2E92">
        <w:tc>
          <w:tcPr>
            <w:tcW w:w="1075" w:type="dxa"/>
          </w:tcPr>
          <w:p w14:paraId="24C6C80E"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78F590A8" w14:textId="7952C767"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olar equipment and power systems</w:t>
            </w:r>
          </w:p>
        </w:tc>
      </w:tr>
      <w:tr w:rsidR="00BB2E92" w:rsidRPr="00BB2E92" w14:paraId="20832D66" w14:textId="77777777" w:rsidTr="00BB2E92">
        <w:tc>
          <w:tcPr>
            <w:tcW w:w="1075" w:type="dxa"/>
          </w:tcPr>
          <w:p w14:paraId="56307F02"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1D855E66" w14:textId="02AE909A"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I</w:t>
            </w:r>
            <w:r w:rsidR="00BB2E92" w:rsidRPr="00BB2E92">
              <w:rPr>
                <w:rFonts w:ascii="Calibri Light" w:hAnsi="Calibri Light" w:cs="Calibri Light"/>
                <w:sz w:val="22"/>
                <w:szCs w:val="22"/>
                <w:lang w:val="en-GB"/>
              </w:rPr>
              <w:t>ndustrial equipment</w:t>
            </w:r>
          </w:p>
        </w:tc>
      </w:tr>
      <w:tr w:rsidR="00BB2E92" w:rsidRPr="00BB2E92" w14:paraId="200895A9" w14:textId="77777777" w:rsidTr="00BB2E92">
        <w:tc>
          <w:tcPr>
            <w:tcW w:w="1075" w:type="dxa"/>
          </w:tcPr>
          <w:p w14:paraId="63715A53"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0EA30BCE" w14:textId="77777777" w:rsidR="00BB2E92" w:rsidRPr="00BB2E92" w:rsidRDefault="00BB2E92" w:rsidP="00BB2E92">
            <w:pPr>
              <w:pStyle w:val="ListParagraph"/>
              <w:spacing w:after="40"/>
              <w:ind w:left="0"/>
              <w:rPr>
                <w:rFonts w:ascii="Calibri Light" w:hAnsi="Calibri Light" w:cs="Calibri Light"/>
                <w:sz w:val="22"/>
                <w:szCs w:val="22"/>
                <w:lang w:val="en-GB"/>
              </w:rPr>
            </w:pPr>
            <w:r w:rsidRPr="00BB2E92">
              <w:rPr>
                <w:rFonts w:ascii="Calibri Light" w:hAnsi="Calibri Light" w:cs="Calibri Light"/>
                <w:sz w:val="22"/>
                <w:szCs w:val="22"/>
                <w:lang w:val="en-GB"/>
              </w:rPr>
              <w:t>PDA and chargers</w:t>
            </w:r>
          </w:p>
        </w:tc>
      </w:tr>
      <w:tr w:rsidR="00BB2E92" w:rsidRPr="00BB2E92" w14:paraId="6C18BDEC" w14:textId="77777777" w:rsidTr="00BB2E92">
        <w:tc>
          <w:tcPr>
            <w:tcW w:w="1075" w:type="dxa"/>
          </w:tcPr>
          <w:p w14:paraId="0462343D"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467AB258" w14:textId="77777777" w:rsidR="00BB2E92" w:rsidRPr="00BB2E92" w:rsidRDefault="00BB2E92" w:rsidP="00BB2E92">
            <w:pPr>
              <w:pStyle w:val="ListParagraph"/>
              <w:spacing w:after="40"/>
              <w:ind w:left="0"/>
              <w:rPr>
                <w:rFonts w:ascii="Calibri Light" w:hAnsi="Calibri Light" w:cs="Calibri Light"/>
                <w:sz w:val="22"/>
                <w:szCs w:val="22"/>
                <w:lang w:val="en-GB"/>
              </w:rPr>
            </w:pPr>
            <w:r w:rsidRPr="00BB2E92">
              <w:rPr>
                <w:rFonts w:ascii="Calibri Light" w:hAnsi="Calibri Light" w:cs="Calibri Light"/>
                <w:sz w:val="22"/>
                <w:szCs w:val="22"/>
                <w:lang w:val="en-GB"/>
              </w:rPr>
              <w:t>Braille machines</w:t>
            </w:r>
          </w:p>
        </w:tc>
      </w:tr>
      <w:tr w:rsidR="00BB2E92" w:rsidRPr="00BB2E92" w14:paraId="6400A1E3" w14:textId="77777777" w:rsidTr="00BB2E92">
        <w:tc>
          <w:tcPr>
            <w:tcW w:w="1075" w:type="dxa"/>
          </w:tcPr>
          <w:p w14:paraId="0C3AEC6A"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4B8C64B7" w14:textId="32169B22"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T</w:t>
            </w:r>
            <w:r w:rsidR="00BB2E92" w:rsidRPr="00BB2E92">
              <w:rPr>
                <w:rFonts w:ascii="Calibri Light" w:hAnsi="Calibri Light" w:cs="Calibri Light"/>
                <w:sz w:val="22"/>
                <w:szCs w:val="22"/>
                <w:lang w:val="en-GB"/>
              </w:rPr>
              <w:t>railers</w:t>
            </w:r>
          </w:p>
        </w:tc>
      </w:tr>
      <w:tr w:rsidR="00BB2E92" w:rsidRPr="00BB2E92" w14:paraId="1971F3AF" w14:textId="77777777" w:rsidTr="00BB2E92">
        <w:tc>
          <w:tcPr>
            <w:tcW w:w="1075" w:type="dxa"/>
          </w:tcPr>
          <w:p w14:paraId="074F6067"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0B320838" w14:textId="43634A18"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B</w:t>
            </w:r>
            <w:r w:rsidR="00BB2E92" w:rsidRPr="00BB2E92">
              <w:rPr>
                <w:rFonts w:ascii="Calibri Light" w:hAnsi="Calibri Light" w:cs="Calibri Light"/>
                <w:sz w:val="22"/>
                <w:szCs w:val="22"/>
                <w:lang w:val="en-GB"/>
              </w:rPr>
              <w:t>ay bulk - filing cabinets</w:t>
            </w:r>
          </w:p>
        </w:tc>
      </w:tr>
      <w:tr w:rsidR="00BB2E92" w:rsidRPr="00BB2E92" w14:paraId="010E89DC" w14:textId="77777777" w:rsidTr="00BB2E92">
        <w:tc>
          <w:tcPr>
            <w:tcW w:w="1075" w:type="dxa"/>
          </w:tcPr>
          <w:p w14:paraId="439E41E9"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shd w:val="clear" w:color="auto" w:fill="FFFFFF" w:themeFill="background1"/>
          </w:tcPr>
          <w:p w14:paraId="29537079" w14:textId="4D9903E1"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A</w:t>
            </w:r>
            <w:r w:rsidR="00BB2E92" w:rsidRPr="00BB2E92">
              <w:rPr>
                <w:rFonts w:ascii="Calibri Light" w:hAnsi="Calibri Light" w:cs="Calibri Light"/>
                <w:sz w:val="22"/>
                <w:szCs w:val="22"/>
                <w:lang w:val="en-GB"/>
              </w:rPr>
              <w:t>ir-conditioners (installation and maintenance)</w:t>
            </w:r>
          </w:p>
        </w:tc>
      </w:tr>
      <w:tr w:rsidR="00BB2E92" w:rsidRPr="00BB2E92" w14:paraId="24C8163C" w14:textId="77777777" w:rsidTr="00BB2E92">
        <w:tc>
          <w:tcPr>
            <w:tcW w:w="1075" w:type="dxa"/>
          </w:tcPr>
          <w:p w14:paraId="25CB5D5E" w14:textId="77777777" w:rsidR="00BB2E92" w:rsidRPr="00BB2E92" w:rsidRDefault="00BB2E92" w:rsidP="00E90194">
            <w:pPr>
              <w:pStyle w:val="ListParagraph"/>
              <w:spacing w:after="40"/>
              <w:ind w:left="0"/>
              <w:jc w:val="center"/>
              <w:rPr>
                <w:rFonts w:ascii="Calibri Light" w:hAnsi="Calibri Light" w:cs="Calibri Light"/>
                <w:b/>
                <w:bCs/>
                <w:sz w:val="22"/>
                <w:szCs w:val="22"/>
                <w:lang w:val="en-GB"/>
              </w:rPr>
            </w:pPr>
          </w:p>
        </w:tc>
        <w:tc>
          <w:tcPr>
            <w:tcW w:w="7555" w:type="dxa"/>
          </w:tcPr>
          <w:p w14:paraId="05C9AB95" w14:textId="0718F9FE" w:rsidR="00BB2E92" w:rsidRPr="00BB2E92" w:rsidRDefault="00D578F7" w:rsidP="00BB2E92">
            <w:pPr>
              <w:pStyle w:val="ListParagraph"/>
              <w:spacing w:after="40"/>
              <w:ind w:left="0"/>
              <w:rPr>
                <w:rFonts w:ascii="Calibri Light" w:hAnsi="Calibri Light" w:cs="Calibri Light"/>
                <w:sz w:val="22"/>
                <w:szCs w:val="22"/>
                <w:lang w:val="en-GB"/>
              </w:rPr>
            </w:pPr>
            <w:r>
              <w:rPr>
                <w:rFonts w:ascii="Calibri Light" w:hAnsi="Calibri Light" w:cs="Calibri Light"/>
                <w:sz w:val="22"/>
                <w:szCs w:val="22"/>
                <w:lang w:val="en-GB"/>
              </w:rPr>
              <w:t>H</w:t>
            </w:r>
            <w:r w:rsidR="00BB2E92" w:rsidRPr="00BB2E92">
              <w:rPr>
                <w:rFonts w:ascii="Calibri Light" w:hAnsi="Calibri Light" w:cs="Calibri Light"/>
                <w:sz w:val="22"/>
                <w:szCs w:val="22"/>
                <w:lang w:val="en-GB"/>
              </w:rPr>
              <w:t xml:space="preserve">ospital, medical and laboratory supplies and equipment, </w:t>
            </w:r>
            <w:proofErr w:type="gramStart"/>
            <w:r w:rsidR="00BB2E92" w:rsidRPr="00BB2E92">
              <w:rPr>
                <w:rFonts w:ascii="Calibri Light" w:hAnsi="Calibri Light" w:cs="Calibri Light"/>
                <w:sz w:val="22"/>
                <w:szCs w:val="22"/>
                <w:lang w:val="en-GB"/>
              </w:rPr>
              <w:t>machinery,  tools</w:t>
            </w:r>
            <w:proofErr w:type="gramEnd"/>
            <w:r w:rsidR="00BB2E92" w:rsidRPr="00BB2E92">
              <w:rPr>
                <w:rFonts w:ascii="Calibri Light" w:hAnsi="Calibri Light" w:cs="Calibri Light"/>
                <w:sz w:val="22"/>
                <w:szCs w:val="22"/>
                <w:lang w:val="en-GB"/>
              </w:rPr>
              <w:t>, generators and spare parts.</w:t>
            </w:r>
          </w:p>
        </w:tc>
      </w:tr>
    </w:tbl>
    <w:p w14:paraId="3106EA77" w14:textId="77777777" w:rsidR="00BB2E92" w:rsidRPr="00BB2E92" w:rsidRDefault="00BB2E92" w:rsidP="00BB2E92">
      <w:pPr>
        <w:pStyle w:val="ListParagraph"/>
        <w:spacing w:after="40"/>
        <w:rPr>
          <w:rFonts w:ascii="Calibri Light" w:hAnsi="Calibri Light" w:cs="Calibri Light"/>
          <w:b/>
          <w:bCs/>
          <w:sz w:val="22"/>
          <w:szCs w:val="22"/>
          <w:lang w:val="en-GB"/>
        </w:rPr>
      </w:pPr>
    </w:p>
    <w:p w14:paraId="715DA052" w14:textId="77777777" w:rsidR="00BB2E92" w:rsidRPr="00BB2E92" w:rsidRDefault="00BB2E92" w:rsidP="00BB2E92">
      <w:pPr>
        <w:rPr>
          <w:rFonts w:ascii="Calibri Light" w:hAnsi="Calibri Light" w:cs="Calibri Light"/>
          <w:sz w:val="22"/>
          <w:szCs w:val="22"/>
        </w:rPr>
      </w:pPr>
    </w:p>
    <w:p w14:paraId="2FDC5E1E" w14:textId="77777777" w:rsidR="00BB2E92" w:rsidRPr="00BB2E92" w:rsidRDefault="00BB2E92" w:rsidP="00BB2E92">
      <w:pPr>
        <w:pStyle w:val="ListParagraph"/>
        <w:numPr>
          <w:ilvl w:val="1"/>
          <w:numId w:val="16"/>
        </w:numPr>
        <w:spacing w:line="252" w:lineRule="auto"/>
        <w:ind w:left="450"/>
        <w:rPr>
          <w:rFonts w:ascii="Calibri Light" w:hAnsi="Calibri Light" w:cs="Calibri Light"/>
          <w:b/>
          <w:bCs/>
          <w:sz w:val="22"/>
          <w:szCs w:val="22"/>
          <w:u w:val="single"/>
          <w:lang w:val="en-GB"/>
        </w:rPr>
      </w:pPr>
      <w:r w:rsidRPr="00BB2E92">
        <w:rPr>
          <w:rFonts w:ascii="Calibri Light" w:hAnsi="Calibri Light" w:cs="Calibri Light"/>
          <w:b/>
          <w:bCs/>
          <w:sz w:val="22"/>
          <w:szCs w:val="22"/>
          <w:u w:val="single"/>
          <w:lang w:val="en-GB"/>
        </w:rPr>
        <w:t xml:space="preserve">Institutional Services: </w:t>
      </w:r>
    </w:p>
    <w:p w14:paraId="34136B8F" w14:textId="77777777" w:rsidR="00BB2E92" w:rsidRPr="00BB2E92" w:rsidRDefault="00BB2E92" w:rsidP="00BB2E92">
      <w:pPr>
        <w:pStyle w:val="ListParagraph"/>
        <w:numPr>
          <w:ilvl w:val="0"/>
          <w:numId w:val="18"/>
        </w:numPr>
        <w:spacing w:after="16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Administrative Services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1B092963" w14:textId="77777777" w:rsidTr="00BB2E92">
        <w:tc>
          <w:tcPr>
            <w:tcW w:w="1075" w:type="dxa"/>
          </w:tcPr>
          <w:p w14:paraId="68120B70"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174DB443" w14:textId="4DEED292"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O</w:t>
            </w:r>
            <w:r w:rsidR="00BB2E92" w:rsidRPr="00BB2E92">
              <w:rPr>
                <w:rFonts w:ascii="Calibri Light" w:hAnsi="Calibri Light" w:cs="Calibri Light"/>
                <w:sz w:val="22"/>
                <w:szCs w:val="22"/>
                <w:lang w:val="en-GB"/>
              </w:rPr>
              <w:t>ffice cleaning</w:t>
            </w:r>
          </w:p>
        </w:tc>
      </w:tr>
      <w:tr w:rsidR="00BB2E92" w:rsidRPr="00BB2E92" w14:paraId="7824D129" w14:textId="77777777" w:rsidTr="00BB2E92">
        <w:tc>
          <w:tcPr>
            <w:tcW w:w="1075" w:type="dxa"/>
          </w:tcPr>
          <w:p w14:paraId="49857389"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1FAE2DEE" w14:textId="508CFF89"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M</w:t>
            </w:r>
            <w:r w:rsidR="00BB2E92" w:rsidRPr="00BB2E92">
              <w:rPr>
                <w:rFonts w:ascii="Calibri Light" w:hAnsi="Calibri Light" w:cs="Calibri Light"/>
                <w:sz w:val="22"/>
                <w:szCs w:val="22"/>
                <w:lang w:val="en-GB"/>
              </w:rPr>
              <w:t>essengers</w:t>
            </w:r>
          </w:p>
        </w:tc>
      </w:tr>
      <w:tr w:rsidR="00BB2E92" w:rsidRPr="00BB2E92" w14:paraId="67F5F541" w14:textId="77777777" w:rsidTr="00BB2E92">
        <w:tc>
          <w:tcPr>
            <w:tcW w:w="1075" w:type="dxa"/>
          </w:tcPr>
          <w:p w14:paraId="3778F999"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370C250B" w14:textId="03A17AD6"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ecurity</w:t>
            </w:r>
          </w:p>
        </w:tc>
      </w:tr>
      <w:tr w:rsidR="00BB2E92" w:rsidRPr="00BB2E92" w14:paraId="4D1A9BBE" w14:textId="77777777" w:rsidTr="00BB2E92">
        <w:tc>
          <w:tcPr>
            <w:tcW w:w="1075" w:type="dxa"/>
          </w:tcPr>
          <w:p w14:paraId="61CEABC8"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50A10A72" w14:textId="38E714B2"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T</w:t>
            </w:r>
            <w:r w:rsidR="00BB2E92" w:rsidRPr="00BB2E92">
              <w:rPr>
                <w:rFonts w:ascii="Calibri Light" w:hAnsi="Calibri Light" w:cs="Calibri Light"/>
                <w:sz w:val="22"/>
                <w:szCs w:val="22"/>
                <w:lang w:val="en-GB"/>
              </w:rPr>
              <w:t>ravel management</w:t>
            </w:r>
          </w:p>
        </w:tc>
      </w:tr>
      <w:tr w:rsidR="00BB2E92" w:rsidRPr="00BB2E92" w14:paraId="2B7BB642" w14:textId="77777777" w:rsidTr="00BB2E92">
        <w:tc>
          <w:tcPr>
            <w:tcW w:w="1075" w:type="dxa"/>
          </w:tcPr>
          <w:p w14:paraId="10D5AA2F"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6FEE7E99" w14:textId="067C0C1B"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H</w:t>
            </w:r>
            <w:r w:rsidR="00BB2E92" w:rsidRPr="00BB2E92">
              <w:rPr>
                <w:rFonts w:ascii="Calibri Light" w:hAnsi="Calibri Light" w:cs="Calibri Light"/>
                <w:sz w:val="22"/>
                <w:szCs w:val="22"/>
                <w:lang w:val="en-GB"/>
              </w:rPr>
              <w:t>otel and conferencing facilities</w:t>
            </w:r>
          </w:p>
        </w:tc>
      </w:tr>
      <w:tr w:rsidR="00BB2E92" w:rsidRPr="00BB2E92" w14:paraId="5B8E1D37" w14:textId="77777777" w:rsidTr="00BB2E92">
        <w:tc>
          <w:tcPr>
            <w:tcW w:w="1075" w:type="dxa"/>
          </w:tcPr>
          <w:p w14:paraId="440BD36C"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14BAC116" w14:textId="0A13D05D"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ar hire</w:t>
            </w:r>
          </w:p>
        </w:tc>
      </w:tr>
      <w:tr w:rsidR="00BB2E92" w:rsidRPr="00BB2E92" w14:paraId="5E14AC0C" w14:textId="77777777" w:rsidTr="00BB2E92">
        <w:tc>
          <w:tcPr>
            <w:tcW w:w="1075" w:type="dxa"/>
          </w:tcPr>
          <w:p w14:paraId="7603B7F8"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07B5A201" w14:textId="215F4B29"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H</w:t>
            </w:r>
            <w:r w:rsidR="00BB2E92" w:rsidRPr="00BB2E92">
              <w:rPr>
                <w:rFonts w:ascii="Calibri Light" w:hAnsi="Calibri Light" w:cs="Calibri Light"/>
                <w:sz w:val="22"/>
                <w:szCs w:val="22"/>
                <w:lang w:val="en-GB"/>
              </w:rPr>
              <w:t>otels</w:t>
            </w:r>
          </w:p>
        </w:tc>
      </w:tr>
      <w:tr w:rsidR="00BB2E92" w:rsidRPr="00BB2E92" w14:paraId="504921B6" w14:textId="77777777" w:rsidTr="00BB2E92">
        <w:tc>
          <w:tcPr>
            <w:tcW w:w="1075" w:type="dxa"/>
          </w:tcPr>
          <w:p w14:paraId="5A191E3A"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10A9770F" w14:textId="448CD722"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atering</w:t>
            </w:r>
          </w:p>
        </w:tc>
      </w:tr>
      <w:tr w:rsidR="00BB2E92" w:rsidRPr="00BB2E92" w14:paraId="703C382D" w14:textId="77777777" w:rsidTr="00BB2E92">
        <w:tc>
          <w:tcPr>
            <w:tcW w:w="1075" w:type="dxa"/>
          </w:tcPr>
          <w:p w14:paraId="209F23DA"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142F28C8" w14:textId="533926ED"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V</w:t>
            </w:r>
            <w:r w:rsidR="00BB2E92" w:rsidRPr="00BB2E92">
              <w:rPr>
                <w:rFonts w:ascii="Calibri Light" w:hAnsi="Calibri Light" w:cs="Calibri Light"/>
                <w:sz w:val="22"/>
                <w:szCs w:val="22"/>
                <w:lang w:val="en-GB"/>
              </w:rPr>
              <w:t>ehicle insurance, rental and maintenance including taxi services</w:t>
            </w:r>
          </w:p>
        </w:tc>
      </w:tr>
    </w:tbl>
    <w:p w14:paraId="5144070A" w14:textId="77777777" w:rsidR="00BB2E92" w:rsidRPr="00D578F7" w:rsidRDefault="00BB2E92" w:rsidP="00BB2E92">
      <w:pPr>
        <w:rPr>
          <w:rFonts w:ascii="Calibri Light" w:hAnsi="Calibri Light" w:cs="Calibri Light"/>
          <w:b/>
          <w:bCs/>
          <w:sz w:val="22"/>
          <w:szCs w:val="22"/>
        </w:rPr>
      </w:pPr>
    </w:p>
    <w:p w14:paraId="39CEEBAA" w14:textId="77777777" w:rsidR="00BB2E92" w:rsidRPr="00BB2E92" w:rsidRDefault="00BB2E92" w:rsidP="00BB2E92">
      <w:pPr>
        <w:pStyle w:val="ListParagraph"/>
        <w:numPr>
          <w:ilvl w:val="0"/>
          <w:numId w:val="18"/>
        </w:numPr>
        <w:spacing w:after="16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Logistics Services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520F4D6E" w14:textId="77777777" w:rsidTr="00BB2E92">
        <w:tc>
          <w:tcPr>
            <w:tcW w:w="1075" w:type="dxa"/>
          </w:tcPr>
          <w:p w14:paraId="5233BB36"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25A1FA62" w14:textId="0D1B80C0"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T</w:t>
            </w:r>
            <w:r w:rsidR="00BB2E92" w:rsidRPr="00BB2E92">
              <w:rPr>
                <w:rFonts w:ascii="Calibri Light" w:hAnsi="Calibri Light" w:cs="Calibri Light"/>
                <w:sz w:val="22"/>
                <w:szCs w:val="22"/>
                <w:lang w:val="en-GB"/>
              </w:rPr>
              <w:t>ransport</w:t>
            </w:r>
          </w:p>
        </w:tc>
      </w:tr>
      <w:tr w:rsidR="00BB2E92" w:rsidRPr="00BB2E92" w14:paraId="314EB6E4" w14:textId="77777777" w:rsidTr="00BB2E92">
        <w:tc>
          <w:tcPr>
            <w:tcW w:w="1075" w:type="dxa"/>
          </w:tcPr>
          <w:p w14:paraId="301A47E8"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7B456C0A" w14:textId="39A9D271"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ustoms clearing</w:t>
            </w:r>
          </w:p>
        </w:tc>
      </w:tr>
      <w:tr w:rsidR="00BB2E92" w:rsidRPr="00BB2E92" w14:paraId="3D71D34A" w14:textId="77777777" w:rsidTr="00BB2E92">
        <w:tc>
          <w:tcPr>
            <w:tcW w:w="1075" w:type="dxa"/>
          </w:tcPr>
          <w:p w14:paraId="33CB1B07"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11D898FD" w14:textId="77777777" w:rsidR="00BB2E92" w:rsidRPr="00BB2E92" w:rsidRDefault="00BB2E92" w:rsidP="00BB2E92">
            <w:pPr>
              <w:pStyle w:val="ListParagraph"/>
              <w:ind w:left="0"/>
              <w:rPr>
                <w:rFonts w:ascii="Calibri Light" w:hAnsi="Calibri Light" w:cs="Calibri Light"/>
                <w:b/>
                <w:bCs/>
                <w:sz w:val="22"/>
                <w:szCs w:val="22"/>
                <w:lang w:val="en-GB"/>
              </w:rPr>
            </w:pPr>
            <w:r w:rsidRPr="00BB2E92">
              <w:rPr>
                <w:rFonts w:ascii="Calibri Light" w:hAnsi="Calibri Light" w:cs="Calibri Light"/>
                <w:sz w:val="22"/>
                <w:szCs w:val="22"/>
                <w:lang w:val="en-GB"/>
              </w:rPr>
              <w:t>Freight forwarding</w:t>
            </w:r>
          </w:p>
        </w:tc>
      </w:tr>
      <w:tr w:rsidR="00BB2E92" w:rsidRPr="00BB2E92" w14:paraId="205BF8DC" w14:textId="77777777" w:rsidTr="00BB2E92">
        <w:tc>
          <w:tcPr>
            <w:tcW w:w="1075" w:type="dxa"/>
          </w:tcPr>
          <w:p w14:paraId="52C38C42"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32E899AB" w14:textId="32AF21EB"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W</w:t>
            </w:r>
            <w:r w:rsidR="00BB2E92" w:rsidRPr="00BB2E92">
              <w:rPr>
                <w:rFonts w:ascii="Calibri Light" w:hAnsi="Calibri Light" w:cs="Calibri Light"/>
                <w:sz w:val="22"/>
                <w:szCs w:val="22"/>
                <w:lang w:val="en-GB"/>
              </w:rPr>
              <w:t>arehousing/storage and management</w:t>
            </w:r>
          </w:p>
        </w:tc>
      </w:tr>
    </w:tbl>
    <w:p w14:paraId="0366CB32" w14:textId="77777777" w:rsidR="00BB2E92" w:rsidRPr="00BB2E92" w:rsidRDefault="00BB2E92" w:rsidP="00BB2E92">
      <w:pPr>
        <w:pStyle w:val="ListParagraph"/>
        <w:rPr>
          <w:rFonts w:ascii="Calibri Light" w:hAnsi="Calibri Light" w:cs="Calibri Light"/>
          <w:b/>
          <w:bCs/>
          <w:sz w:val="22"/>
          <w:szCs w:val="22"/>
          <w:lang w:val="en-GB"/>
        </w:rPr>
      </w:pPr>
    </w:p>
    <w:p w14:paraId="198DE448" w14:textId="77777777" w:rsidR="00BB2E92" w:rsidRPr="00BB2E92" w:rsidRDefault="00BB2E92" w:rsidP="00BB2E92">
      <w:pPr>
        <w:pStyle w:val="ListParagraph"/>
        <w:numPr>
          <w:ilvl w:val="0"/>
          <w:numId w:val="18"/>
        </w:numPr>
        <w:spacing w:after="16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Professional Consultancy Services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20EF5D59" w14:textId="77777777" w:rsidTr="00BB2E92">
        <w:tc>
          <w:tcPr>
            <w:tcW w:w="1075" w:type="dxa"/>
          </w:tcPr>
          <w:p w14:paraId="737B4A96"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5BE951AE" w14:textId="77777777" w:rsidR="00BB2E92" w:rsidRPr="00BB2E92" w:rsidRDefault="00BB2E92" w:rsidP="00BB2E92">
            <w:pPr>
              <w:pStyle w:val="ListParagraph"/>
              <w:ind w:left="0"/>
              <w:rPr>
                <w:rFonts w:ascii="Calibri Light" w:hAnsi="Calibri Light" w:cs="Calibri Light"/>
                <w:b/>
                <w:bCs/>
                <w:sz w:val="22"/>
                <w:szCs w:val="22"/>
                <w:lang w:val="en-GB"/>
              </w:rPr>
            </w:pPr>
            <w:r w:rsidRPr="00BB2E92">
              <w:rPr>
                <w:rFonts w:ascii="Calibri Light" w:hAnsi="Calibri Light" w:cs="Calibri Light"/>
                <w:sz w:val="22"/>
                <w:szCs w:val="22"/>
                <w:lang w:val="en-GB"/>
              </w:rPr>
              <w:t>Research and surveys</w:t>
            </w:r>
          </w:p>
        </w:tc>
      </w:tr>
      <w:tr w:rsidR="00BB2E92" w:rsidRPr="00BB2E92" w14:paraId="5F08EEC6" w14:textId="77777777" w:rsidTr="00BB2E92">
        <w:tc>
          <w:tcPr>
            <w:tcW w:w="1075" w:type="dxa"/>
          </w:tcPr>
          <w:p w14:paraId="19DCF0B5"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4C0B0D45" w14:textId="59C038AE"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M</w:t>
            </w:r>
            <w:r w:rsidR="00BB2E92" w:rsidRPr="00BB2E92">
              <w:rPr>
                <w:rFonts w:ascii="Calibri Light" w:hAnsi="Calibri Light" w:cs="Calibri Light"/>
                <w:sz w:val="22"/>
                <w:szCs w:val="22"/>
                <w:lang w:val="en-GB"/>
              </w:rPr>
              <w:t>onitoring and evaluation</w:t>
            </w:r>
          </w:p>
        </w:tc>
      </w:tr>
      <w:tr w:rsidR="00BB2E92" w:rsidRPr="00BB2E92" w14:paraId="28AF6A76" w14:textId="77777777" w:rsidTr="00BB2E92">
        <w:tc>
          <w:tcPr>
            <w:tcW w:w="1075" w:type="dxa"/>
          </w:tcPr>
          <w:p w14:paraId="74BD128B"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147D5EED" w14:textId="77777777" w:rsidR="00BB2E92" w:rsidRPr="00BB2E92" w:rsidRDefault="00BB2E92" w:rsidP="00BB2E92">
            <w:pPr>
              <w:pStyle w:val="ListParagraph"/>
              <w:ind w:left="0"/>
              <w:rPr>
                <w:rFonts w:ascii="Calibri Light" w:hAnsi="Calibri Light" w:cs="Calibri Light"/>
                <w:b/>
                <w:bCs/>
                <w:sz w:val="22"/>
                <w:szCs w:val="22"/>
                <w:lang w:val="en-GB"/>
              </w:rPr>
            </w:pPr>
            <w:r w:rsidRPr="00BB2E92">
              <w:rPr>
                <w:rFonts w:ascii="Calibri Light" w:hAnsi="Calibri Light" w:cs="Calibri Light"/>
                <w:sz w:val="22"/>
                <w:szCs w:val="22"/>
                <w:lang w:val="en-GB"/>
              </w:rPr>
              <w:t>KAP study</w:t>
            </w:r>
          </w:p>
        </w:tc>
      </w:tr>
      <w:tr w:rsidR="00BB2E92" w:rsidRPr="00BB2E92" w14:paraId="5E23CA6C" w14:textId="77777777" w:rsidTr="00BB2E92">
        <w:tc>
          <w:tcPr>
            <w:tcW w:w="1075" w:type="dxa"/>
          </w:tcPr>
          <w:p w14:paraId="6C940BD4"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0696B17D" w14:textId="52904F11"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F</w:t>
            </w:r>
            <w:r w:rsidR="00BB2E92" w:rsidRPr="00BB2E92">
              <w:rPr>
                <w:rFonts w:ascii="Calibri Light" w:hAnsi="Calibri Light" w:cs="Calibri Light"/>
                <w:sz w:val="22"/>
                <w:szCs w:val="22"/>
                <w:lang w:val="en-GB"/>
              </w:rPr>
              <w:t>easibility studies</w:t>
            </w:r>
          </w:p>
        </w:tc>
      </w:tr>
      <w:tr w:rsidR="00BB2E92" w:rsidRPr="00BB2E92" w14:paraId="17970660" w14:textId="77777777" w:rsidTr="00BB2E92">
        <w:tc>
          <w:tcPr>
            <w:tcW w:w="1075" w:type="dxa"/>
          </w:tcPr>
          <w:p w14:paraId="1E196C0D"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5052E7E4" w14:textId="6AE97B45"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apacity assessments</w:t>
            </w:r>
          </w:p>
        </w:tc>
      </w:tr>
      <w:tr w:rsidR="00BB2E92" w:rsidRPr="00BB2E92" w14:paraId="2CA16F61" w14:textId="77777777" w:rsidTr="00BB2E92">
        <w:tc>
          <w:tcPr>
            <w:tcW w:w="1075" w:type="dxa"/>
          </w:tcPr>
          <w:p w14:paraId="17DC3D9C"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77344E01" w14:textId="7B8605E2"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D</w:t>
            </w:r>
            <w:r w:rsidR="00BB2E92" w:rsidRPr="00BB2E92">
              <w:rPr>
                <w:rFonts w:ascii="Calibri Light" w:hAnsi="Calibri Light" w:cs="Calibri Light"/>
                <w:sz w:val="22"/>
                <w:szCs w:val="22"/>
                <w:lang w:val="en-GB"/>
              </w:rPr>
              <w:t>evelopment in health, nutrition, education, water and sanitation, child protection, social and behavioural change, communication for development sectors</w:t>
            </w:r>
          </w:p>
        </w:tc>
      </w:tr>
      <w:tr w:rsidR="00BB2E92" w:rsidRPr="00BB2E92" w14:paraId="7FF838A2" w14:textId="77777777" w:rsidTr="00BB2E92">
        <w:tc>
          <w:tcPr>
            <w:tcW w:w="1075" w:type="dxa"/>
          </w:tcPr>
          <w:p w14:paraId="483AAF2F"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0E5F7AD7" w14:textId="07F479EC"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S</w:t>
            </w:r>
            <w:r w:rsidR="00BB2E92" w:rsidRPr="00BB2E92">
              <w:rPr>
                <w:rFonts w:ascii="Calibri Light" w:hAnsi="Calibri Light" w:cs="Calibri Light"/>
                <w:sz w:val="22"/>
                <w:szCs w:val="22"/>
                <w:lang w:val="en-GB"/>
              </w:rPr>
              <w:t>oftware development</w:t>
            </w:r>
          </w:p>
        </w:tc>
      </w:tr>
      <w:tr w:rsidR="00BB2E92" w:rsidRPr="00BB2E92" w14:paraId="2A452A34" w14:textId="77777777" w:rsidTr="00BB2E92">
        <w:tc>
          <w:tcPr>
            <w:tcW w:w="1075" w:type="dxa"/>
          </w:tcPr>
          <w:p w14:paraId="70A19755"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02379B15" w14:textId="2061E26A"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F</w:t>
            </w:r>
            <w:r w:rsidR="00BB2E92" w:rsidRPr="00BB2E92">
              <w:rPr>
                <w:rFonts w:ascii="Calibri Light" w:hAnsi="Calibri Light" w:cs="Calibri Light"/>
                <w:sz w:val="22"/>
                <w:szCs w:val="22"/>
                <w:lang w:val="en-GB"/>
              </w:rPr>
              <w:t>undraising services</w:t>
            </w:r>
          </w:p>
        </w:tc>
      </w:tr>
      <w:tr w:rsidR="00BB2E92" w:rsidRPr="00BB2E92" w14:paraId="62E85A1A" w14:textId="77777777" w:rsidTr="00BB2E92">
        <w:tc>
          <w:tcPr>
            <w:tcW w:w="1075" w:type="dxa"/>
          </w:tcPr>
          <w:p w14:paraId="3A70E1DD"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1795A504" w14:textId="02B49939"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T</w:t>
            </w:r>
            <w:r w:rsidR="00BB2E92" w:rsidRPr="00BB2E92">
              <w:rPr>
                <w:rFonts w:ascii="Calibri Light" w:hAnsi="Calibri Light" w:cs="Calibri Light"/>
                <w:sz w:val="22"/>
                <w:szCs w:val="22"/>
                <w:lang w:val="en-GB"/>
              </w:rPr>
              <w:t>raining and capacity development services</w:t>
            </w:r>
          </w:p>
        </w:tc>
      </w:tr>
      <w:tr w:rsidR="00BB2E92" w:rsidRPr="00BB2E92" w14:paraId="40582D7D" w14:textId="77777777" w:rsidTr="00BB2E92">
        <w:tc>
          <w:tcPr>
            <w:tcW w:w="1075" w:type="dxa"/>
          </w:tcPr>
          <w:p w14:paraId="06D57483"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45E369A1" w14:textId="3208E30C"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M</w:t>
            </w:r>
            <w:r w:rsidR="00BB2E92" w:rsidRPr="00BB2E92">
              <w:rPr>
                <w:rFonts w:ascii="Calibri Light" w:hAnsi="Calibri Light" w:cs="Calibri Light"/>
                <w:sz w:val="22"/>
                <w:szCs w:val="22"/>
                <w:lang w:val="en-GB"/>
              </w:rPr>
              <w:t>icro-Assessment Services and spot checks</w:t>
            </w:r>
          </w:p>
        </w:tc>
      </w:tr>
      <w:tr w:rsidR="00BB2E92" w:rsidRPr="00BB2E92" w14:paraId="21F2AE91" w14:textId="77777777" w:rsidTr="00BB2E92">
        <w:tc>
          <w:tcPr>
            <w:tcW w:w="1075" w:type="dxa"/>
          </w:tcPr>
          <w:p w14:paraId="11D5F2BF"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57CE5729" w14:textId="77777777" w:rsidR="00BB2E92" w:rsidRPr="00BB2E92" w:rsidRDefault="00BB2E92" w:rsidP="00BB2E92">
            <w:pPr>
              <w:pStyle w:val="ListParagraph"/>
              <w:ind w:left="0"/>
              <w:rPr>
                <w:rFonts w:ascii="Calibri Light" w:hAnsi="Calibri Light" w:cs="Calibri Light"/>
                <w:sz w:val="22"/>
                <w:szCs w:val="22"/>
                <w:lang w:val="en-GB"/>
              </w:rPr>
            </w:pPr>
            <w:r w:rsidRPr="00BB2E92">
              <w:rPr>
                <w:rFonts w:ascii="Calibri Light" w:hAnsi="Calibri Light" w:cs="Calibri Light"/>
                <w:sz w:val="22"/>
                <w:szCs w:val="22"/>
                <w:lang w:val="en-GB"/>
              </w:rPr>
              <w:t>Third Party Monitoring</w:t>
            </w:r>
          </w:p>
        </w:tc>
      </w:tr>
    </w:tbl>
    <w:p w14:paraId="388A0B17" w14:textId="77777777" w:rsidR="00BB2E92" w:rsidRPr="00BB2E92" w:rsidRDefault="00BB2E92" w:rsidP="00BB2E92">
      <w:pPr>
        <w:pStyle w:val="ListParagraph"/>
        <w:rPr>
          <w:rFonts w:ascii="Calibri Light" w:hAnsi="Calibri Light" w:cs="Calibri Light"/>
          <w:b/>
          <w:bCs/>
          <w:sz w:val="22"/>
          <w:szCs w:val="22"/>
          <w:lang w:val="en-GB"/>
        </w:rPr>
      </w:pPr>
    </w:p>
    <w:p w14:paraId="22D834B8" w14:textId="77777777" w:rsidR="00BB2E92" w:rsidRPr="00BB2E92" w:rsidRDefault="00BB2E92" w:rsidP="00BB2E92">
      <w:pPr>
        <w:pStyle w:val="ListParagraph"/>
        <w:numPr>
          <w:ilvl w:val="0"/>
          <w:numId w:val="18"/>
        </w:numPr>
        <w:spacing w:after="160" w:line="252" w:lineRule="auto"/>
        <w:rPr>
          <w:rFonts w:ascii="Calibri Light" w:hAnsi="Calibri Light" w:cs="Calibri Light"/>
          <w:b/>
          <w:bCs/>
          <w:sz w:val="22"/>
          <w:szCs w:val="22"/>
          <w:lang w:val="en-GB"/>
        </w:rPr>
      </w:pPr>
      <w:r w:rsidRPr="00BB2E92">
        <w:rPr>
          <w:rFonts w:ascii="Calibri Light" w:hAnsi="Calibri Light" w:cs="Calibri Light"/>
          <w:b/>
          <w:bCs/>
          <w:sz w:val="22"/>
          <w:szCs w:val="22"/>
          <w:lang w:val="en-GB"/>
        </w:rPr>
        <w:t>Professional Human Resources services</w:t>
      </w:r>
    </w:p>
    <w:tbl>
      <w:tblPr>
        <w:tblStyle w:val="TableGrid"/>
        <w:tblW w:w="0" w:type="auto"/>
        <w:tblInd w:w="720" w:type="dxa"/>
        <w:tblLook w:val="04A0" w:firstRow="1" w:lastRow="0" w:firstColumn="1" w:lastColumn="0" w:noHBand="0" w:noVBand="1"/>
      </w:tblPr>
      <w:tblGrid>
        <w:gridCol w:w="1075"/>
        <w:gridCol w:w="7555"/>
      </w:tblGrid>
      <w:tr w:rsidR="00BB2E92" w:rsidRPr="00BB2E92" w14:paraId="73EDC6BE" w14:textId="77777777" w:rsidTr="00BB2E92">
        <w:tc>
          <w:tcPr>
            <w:tcW w:w="1075" w:type="dxa"/>
          </w:tcPr>
          <w:p w14:paraId="5B6B35A2" w14:textId="77777777" w:rsidR="00BB2E92" w:rsidRPr="00BB2E92" w:rsidRDefault="00BB2E92" w:rsidP="00E90194">
            <w:pPr>
              <w:pStyle w:val="ListParagraph"/>
              <w:ind w:left="0"/>
              <w:jc w:val="center"/>
              <w:rPr>
                <w:rFonts w:ascii="Calibri Light" w:hAnsi="Calibri Light" w:cs="Calibri Light"/>
                <w:sz w:val="22"/>
                <w:szCs w:val="22"/>
                <w:lang w:val="en-GB"/>
              </w:rPr>
            </w:pPr>
          </w:p>
        </w:tc>
        <w:tc>
          <w:tcPr>
            <w:tcW w:w="7555" w:type="dxa"/>
          </w:tcPr>
          <w:p w14:paraId="3AF569EF" w14:textId="4F37BABF"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C</w:t>
            </w:r>
            <w:r w:rsidR="00BB2E92" w:rsidRPr="00BB2E92">
              <w:rPr>
                <w:rFonts w:ascii="Calibri Light" w:hAnsi="Calibri Light" w:cs="Calibri Light"/>
                <w:sz w:val="22"/>
                <w:szCs w:val="22"/>
                <w:lang w:val="en-GB"/>
              </w:rPr>
              <w:t xml:space="preserve">ompanies that </w:t>
            </w:r>
            <w:proofErr w:type="gramStart"/>
            <w:r w:rsidR="00BB2E92" w:rsidRPr="00BB2E92">
              <w:rPr>
                <w:rFonts w:ascii="Calibri Light" w:hAnsi="Calibri Light" w:cs="Calibri Light"/>
                <w:sz w:val="22"/>
                <w:szCs w:val="22"/>
                <w:lang w:val="en-GB"/>
              </w:rPr>
              <w:t>provides</w:t>
            </w:r>
            <w:proofErr w:type="gramEnd"/>
            <w:r w:rsidR="00BB2E92" w:rsidRPr="00BB2E92">
              <w:rPr>
                <w:rFonts w:ascii="Calibri Light" w:hAnsi="Calibri Light" w:cs="Calibri Light"/>
                <w:sz w:val="22"/>
                <w:szCs w:val="22"/>
                <w:lang w:val="en-GB"/>
              </w:rPr>
              <w:t xml:space="preserve"> professional human resources for frequently used professional services for UNICEF (Nutrition monitors, WASH, office assistants, receptionist, security guards, ICT services)</w:t>
            </w:r>
          </w:p>
        </w:tc>
      </w:tr>
    </w:tbl>
    <w:p w14:paraId="03EE6DD3" w14:textId="77777777" w:rsidR="00BB2E92" w:rsidRPr="00D578F7" w:rsidRDefault="00BB2E92" w:rsidP="00BB2E92">
      <w:pPr>
        <w:pStyle w:val="ListParagraph"/>
        <w:rPr>
          <w:rFonts w:ascii="Calibri Light" w:hAnsi="Calibri Light" w:cs="Calibri Light"/>
          <w:sz w:val="22"/>
          <w:szCs w:val="22"/>
        </w:rPr>
      </w:pPr>
    </w:p>
    <w:p w14:paraId="6CF7E26F" w14:textId="77777777" w:rsidR="00BB2E92" w:rsidRPr="00BB2E92" w:rsidRDefault="00BB2E92" w:rsidP="00BB2E92">
      <w:pPr>
        <w:pStyle w:val="ListParagraph"/>
        <w:numPr>
          <w:ilvl w:val="0"/>
          <w:numId w:val="18"/>
        </w:numPr>
        <w:spacing w:after="160" w:line="252" w:lineRule="auto"/>
        <w:rPr>
          <w:rFonts w:ascii="Calibri Light" w:hAnsi="Calibri Light" w:cs="Calibri Light"/>
          <w:b/>
          <w:bCs/>
          <w:sz w:val="22"/>
          <w:szCs w:val="22"/>
          <w:lang w:val="en-GB"/>
        </w:rPr>
      </w:pPr>
      <w:r w:rsidRPr="00BB2E92">
        <w:rPr>
          <w:rFonts w:ascii="Calibri Light" w:hAnsi="Calibri Light" w:cs="Calibri Light"/>
          <w:b/>
          <w:bCs/>
          <w:sz w:val="22"/>
          <w:szCs w:val="22"/>
          <w:lang w:val="en-GB"/>
        </w:rPr>
        <w:t>Cash Transfer services</w:t>
      </w:r>
    </w:p>
    <w:tbl>
      <w:tblPr>
        <w:tblStyle w:val="TableGrid"/>
        <w:tblW w:w="0" w:type="auto"/>
        <w:tblInd w:w="720" w:type="dxa"/>
        <w:tblLook w:val="04A0" w:firstRow="1" w:lastRow="0" w:firstColumn="1" w:lastColumn="0" w:noHBand="0" w:noVBand="1"/>
      </w:tblPr>
      <w:tblGrid>
        <w:gridCol w:w="1075"/>
        <w:gridCol w:w="7555"/>
      </w:tblGrid>
      <w:tr w:rsidR="00BB2E92" w:rsidRPr="00BB2E92" w14:paraId="005B038B" w14:textId="77777777" w:rsidTr="00BB2E92">
        <w:tc>
          <w:tcPr>
            <w:tcW w:w="1075" w:type="dxa"/>
          </w:tcPr>
          <w:p w14:paraId="7CB6B1A9" w14:textId="77777777" w:rsidR="00BB2E92" w:rsidRPr="00BB2E92" w:rsidRDefault="00BB2E92" w:rsidP="00E90194">
            <w:pPr>
              <w:pStyle w:val="ListParagraph"/>
              <w:ind w:left="0"/>
              <w:jc w:val="center"/>
              <w:rPr>
                <w:rFonts w:ascii="Calibri Light" w:hAnsi="Calibri Light" w:cs="Calibri Light"/>
                <w:sz w:val="22"/>
                <w:szCs w:val="22"/>
                <w:lang w:val="en-GB"/>
              </w:rPr>
            </w:pPr>
          </w:p>
        </w:tc>
        <w:tc>
          <w:tcPr>
            <w:tcW w:w="7555" w:type="dxa"/>
          </w:tcPr>
          <w:p w14:paraId="07CA8B9F" w14:textId="77777777" w:rsidR="00BB2E92" w:rsidRPr="00BB2E92" w:rsidRDefault="00BB2E92" w:rsidP="00BB2E92">
            <w:pPr>
              <w:pStyle w:val="ListParagraph"/>
              <w:ind w:left="0"/>
              <w:rPr>
                <w:rFonts w:ascii="Calibri Light" w:hAnsi="Calibri Light" w:cs="Calibri Light"/>
                <w:sz w:val="22"/>
                <w:szCs w:val="22"/>
                <w:lang w:val="en-GB"/>
              </w:rPr>
            </w:pPr>
            <w:r w:rsidRPr="00BB2E92">
              <w:rPr>
                <w:rFonts w:ascii="Calibri Light" w:hAnsi="Calibri Light" w:cs="Calibri Light"/>
                <w:sz w:val="22"/>
                <w:szCs w:val="22"/>
                <w:lang w:val="en-GB"/>
              </w:rPr>
              <w:t>Assessment of financial institutions</w:t>
            </w:r>
          </w:p>
        </w:tc>
      </w:tr>
      <w:tr w:rsidR="00BB2E92" w:rsidRPr="00BB2E92" w14:paraId="7E5FC9E0" w14:textId="77777777" w:rsidTr="00BB2E92">
        <w:tc>
          <w:tcPr>
            <w:tcW w:w="1075" w:type="dxa"/>
          </w:tcPr>
          <w:p w14:paraId="3EA3A87D" w14:textId="77777777" w:rsidR="00BB2E92" w:rsidRPr="00BB2E92" w:rsidRDefault="00BB2E92" w:rsidP="00E90194">
            <w:pPr>
              <w:pStyle w:val="ListParagraph"/>
              <w:ind w:left="0"/>
              <w:jc w:val="center"/>
              <w:rPr>
                <w:rFonts w:ascii="Calibri Light" w:hAnsi="Calibri Light" w:cs="Calibri Light"/>
                <w:sz w:val="22"/>
                <w:szCs w:val="22"/>
                <w:lang w:val="en-GB"/>
              </w:rPr>
            </w:pPr>
          </w:p>
        </w:tc>
        <w:tc>
          <w:tcPr>
            <w:tcW w:w="7555" w:type="dxa"/>
          </w:tcPr>
          <w:p w14:paraId="278397B5" w14:textId="77777777" w:rsidR="00BB2E92" w:rsidRPr="00BB2E92" w:rsidRDefault="00BB2E92" w:rsidP="00BB2E92">
            <w:pPr>
              <w:pStyle w:val="ListParagraph"/>
              <w:ind w:left="0"/>
              <w:rPr>
                <w:rFonts w:ascii="Calibri Light" w:hAnsi="Calibri Light" w:cs="Calibri Light"/>
                <w:sz w:val="22"/>
                <w:szCs w:val="22"/>
                <w:lang w:val="en-GB"/>
              </w:rPr>
            </w:pPr>
            <w:r w:rsidRPr="00BB2E92">
              <w:rPr>
                <w:rFonts w:ascii="Calibri Light" w:hAnsi="Calibri Light" w:cs="Calibri Light"/>
                <w:sz w:val="22"/>
                <w:szCs w:val="22"/>
                <w:lang w:val="en-GB"/>
              </w:rPr>
              <w:t>Mobile networks and other related 3pl</w:t>
            </w:r>
          </w:p>
        </w:tc>
      </w:tr>
    </w:tbl>
    <w:p w14:paraId="3BD08F63" w14:textId="77777777" w:rsidR="00BB2E92" w:rsidRPr="00BB2E92" w:rsidRDefault="00BB2E92" w:rsidP="00BB2E92">
      <w:pPr>
        <w:pStyle w:val="ListParagraph"/>
        <w:rPr>
          <w:rFonts w:ascii="Calibri Light" w:hAnsi="Calibri Light" w:cs="Calibri Light"/>
          <w:sz w:val="22"/>
          <w:szCs w:val="22"/>
          <w:lang w:val="en-GB"/>
        </w:rPr>
      </w:pPr>
    </w:p>
    <w:p w14:paraId="4B1989ED" w14:textId="77777777" w:rsidR="00BB2E92" w:rsidRPr="00BB2E92" w:rsidRDefault="00BB2E92" w:rsidP="00BB2E92">
      <w:pPr>
        <w:pStyle w:val="ListParagraph"/>
        <w:numPr>
          <w:ilvl w:val="0"/>
          <w:numId w:val="18"/>
        </w:numPr>
        <w:spacing w:after="160" w:line="252" w:lineRule="auto"/>
        <w:rPr>
          <w:rFonts w:ascii="Calibri Light" w:hAnsi="Calibri Light" w:cs="Calibri Light"/>
          <w:sz w:val="22"/>
          <w:szCs w:val="22"/>
          <w:lang w:val="en-GB"/>
        </w:rPr>
      </w:pPr>
      <w:r w:rsidRPr="00BB2E92">
        <w:rPr>
          <w:rFonts w:ascii="Calibri Light" w:hAnsi="Calibri Light" w:cs="Calibri Light"/>
          <w:b/>
          <w:bCs/>
          <w:sz w:val="22"/>
          <w:szCs w:val="22"/>
          <w:lang w:val="en-GB"/>
        </w:rPr>
        <w:t>Other Services</w:t>
      </w:r>
      <w:r w:rsidRPr="00BB2E92">
        <w:rPr>
          <w:rFonts w:ascii="Calibri Light" w:hAnsi="Calibri Light" w:cs="Calibri Light"/>
          <w:sz w:val="22"/>
          <w:szCs w:val="22"/>
          <w:lang w:val="en-GB"/>
        </w:rPr>
        <w:t xml:space="preserve">: </w:t>
      </w:r>
    </w:p>
    <w:tbl>
      <w:tblPr>
        <w:tblStyle w:val="TableGrid"/>
        <w:tblW w:w="0" w:type="auto"/>
        <w:tblInd w:w="720" w:type="dxa"/>
        <w:tblLook w:val="04A0" w:firstRow="1" w:lastRow="0" w:firstColumn="1" w:lastColumn="0" w:noHBand="0" w:noVBand="1"/>
      </w:tblPr>
      <w:tblGrid>
        <w:gridCol w:w="1075"/>
        <w:gridCol w:w="7555"/>
      </w:tblGrid>
      <w:tr w:rsidR="00BB2E92" w:rsidRPr="00BB2E92" w14:paraId="65B0564E" w14:textId="77777777" w:rsidTr="00BB2E92">
        <w:tc>
          <w:tcPr>
            <w:tcW w:w="1075" w:type="dxa"/>
          </w:tcPr>
          <w:p w14:paraId="2DCD3572"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348822EB" w14:textId="3D6EEA68"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G</w:t>
            </w:r>
            <w:r w:rsidR="00BB2E92" w:rsidRPr="00BB2E92">
              <w:rPr>
                <w:rFonts w:ascii="Calibri Light" w:hAnsi="Calibri Light" w:cs="Calibri Light"/>
                <w:sz w:val="22"/>
                <w:szCs w:val="22"/>
                <w:lang w:val="en-GB"/>
              </w:rPr>
              <w:t>raphic design</w:t>
            </w:r>
          </w:p>
        </w:tc>
      </w:tr>
      <w:tr w:rsidR="00BB2E92" w:rsidRPr="00BB2E92" w14:paraId="73B81B15" w14:textId="77777777" w:rsidTr="00BB2E92">
        <w:tc>
          <w:tcPr>
            <w:tcW w:w="1075" w:type="dxa"/>
          </w:tcPr>
          <w:p w14:paraId="38EBCC5F"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490C30C7" w14:textId="77777777" w:rsidR="00BB2E92" w:rsidRPr="00BB2E92" w:rsidRDefault="00BB2E92" w:rsidP="00BB2E92">
            <w:pPr>
              <w:pStyle w:val="ListParagraph"/>
              <w:ind w:left="0"/>
              <w:rPr>
                <w:rFonts w:ascii="Calibri Light" w:hAnsi="Calibri Light" w:cs="Calibri Light"/>
                <w:b/>
                <w:bCs/>
                <w:sz w:val="22"/>
                <w:szCs w:val="22"/>
                <w:lang w:val="en-GB"/>
              </w:rPr>
            </w:pPr>
            <w:r w:rsidRPr="00BB2E92">
              <w:rPr>
                <w:rFonts w:ascii="Calibri Light" w:hAnsi="Calibri Light" w:cs="Calibri Light"/>
                <w:sz w:val="22"/>
                <w:szCs w:val="22"/>
                <w:lang w:val="en-GB"/>
              </w:rPr>
              <w:t xml:space="preserve">Photography, </w:t>
            </w:r>
            <w:proofErr w:type="gramStart"/>
            <w:r w:rsidRPr="00BB2E92">
              <w:rPr>
                <w:rFonts w:ascii="Calibri Light" w:hAnsi="Calibri Light" w:cs="Calibri Light"/>
                <w:sz w:val="22"/>
                <w:szCs w:val="22"/>
                <w:lang w:val="en-GB"/>
              </w:rPr>
              <w:t>video</w:t>
            </w:r>
            <w:proofErr w:type="gramEnd"/>
            <w:r w:rsidRPr="00BB2E92">
              <w:rPr>
                <w:rFonts w:ascii="Calibri Light" w:hAnsi="Calibri Light" w:cs="Calibri Light"/>
                <w:sz w:val="22"/>
                <w:szCs w:val="22"/>
                <w:lang w:val="en-GB"/>
              </w:rPr>
              <w:t xml:space="preserve"> and audio services</w:t>
            </w:r>
          </w:p>
        </w:tc>
      </w:tr>
      <w:tr w:rsidR="00BB2E92" w:rsidRPr="00BB2E92" w14:paraId="0899F581" w14:textId="77777777" w:rsidTr="00BB2E92">
        <w:tc>
          <w:tcPr>
            <w:tcW w:w="1075" w:type="dxa"/>
          </w:tcPr>
          <w:p w14:paraId="78F3D7D5"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3DABF31A" w14:textId="62DBC625"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W</w:t>
            </w:r>
            <w:r w:rsidR="00BB2E92" w:rsidRPr="00BB2E92">
              <w:rPr>
                <w:rFonts w:ascii="Calibri Light" w:hAnsi="Calibri Light" w:cs="Calibri Light"/>
                <w:sz w:val="22"/>
                <w:szCs w:val="22"/>
                <w:lang w:val="en-GB"/>
              </w:rPr>
              <w:t xml:space="preserve">ebsite design, </w:t>
            </w:r>
            <w:proofErr w:type="gramStart"/>
            <w:r w:rsidR="00BB2E92" w:rsidRPr="00BB2E92">
              <w:rPr>
                <w:rFonts w:ascii="Calibri Light" w:hAnsi="Calibri Light" w:cs="Calibri Light"/>
                <w:sz w:val="22"/>
                <w:szCs w:val="22"/>
                <w:lang w:val="en-GB"/>
              </w:rPr>
              <w:t>development</w:t>
            </w:r>
            <w:proofErr w:type="gramEnd"/>
            <w:r w:rsidR="00BB2E92" w:rsidRPr="00BB2E92">
              <w:rPr>
                <w:rFonts w:ascii="Calibri Light" w:hAnsi="Calibri Light" w:cs="Calibri Light"/>
                <w:sz w:val="22"/>
                <w:szCs w:val="22"/>
                <w:lang w:val="en-GB"/>
              </w:rPr>
              <w:t xml:space="preserve"> and maintenance</w:t>
            </w:r>
          </w:p>
        </w:tc>
      </w:tr>
      <w:tr w:rsidR="00BB2E92" w:rsidRPr="00BB2E92" w14:paraId="0D7D359C" w14:textId="77777777" w:rsidTr="00BB2E92">
        <w:tc>
          <w:tcPr>
            <w:tcW w:w="1075" w:type="dxa"/>
          </w:tcPr>
          <w:p w14:paraId="156C0D2A"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6D41B9AE" w14:textId="77777777" w:rsidR="00BB2E92" w:rsidRPr="00BB2E92" w:rsidRDefault="00BB2E92" w:rsidP="00BB2E92">
            <w:pPr>
              <w:pStyle w:val="ListParagraph"/>
              <w:ind w:left="0"/>
              <w:rPr>
                <w:rFonts w:ascii="Calibri Light" w:hAnsi="Calibri Light" w:cs="Calibri Light"/>
                <w:sz w:val="22"/>
                <w:szCs w:val="22"/>
                <w:lang w:val="en-GB"/>
              </w:rPr>
            </w:pPr>
            <w:r w:rsidRPr="00BB2E92">
              <w:rPr>
                <w:rFonts w:ascii="Calibri Light" w:hAnsi="Calibri Light" w:cs="Calibri Light"/>
                <w:sz w:val="22"/>
                <w:szCs w:val="22"/>
                <w:lang w:val="en-GB"/>
              </w:rPr>
              <w:t>Writing</w:t>
            </w:r>
          </w:p>
        </w:tc>
      </w:tr>
      <w:tr w:rsidR="00BB2E92" w:rsidRPr="00BB2E92" w14:paraId="65BDD2C6" w14:textId="77777777" w:rsidTr="00BB2E92">
        <w:tc>
          <w:tcPr>
            <w:tcW w:w="1075" w:type="dxa"/>
          </w:tcPr>
          <w:p w14:paraId="177E5CA5"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65B4D78B" w14:textId="4A016EF8"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E</w:t>
            </w:r>
            <w:r w:rsidR="00BB2E92" w:rsidRPr="00BB2E92">
              <w:rPr>
                <w:rFonts w:ascii="Calibri Light" w:hAnsi="Calibri Light" w:cs="Calibri Light"/>
                <w:sz w:val="22"/>
                <w:szCs w:val="22"/>
                <w:lang w:val="en-GB"/>
              </w:rPr>
              <w:t>diting</w:t>
            </w:r>
          </w:p>
        </w:tc>
      </w:tr>
      <w:tr w:rsidR="00BB2E92" w:rsidRPr="00BB2E92" w14:paraId="319ED3D4" w14:textId="77777777" w:rsidTr="00BB2E92">
        <w:tc>
          <w:tcPr>
            <w:tcW w:w="1075" w:type="dxa"/>
          </w:tcPr>
          <w:p w14:paraId="3E4BE99F"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014E3DA0" w14:textId="23A1BD51"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D</w:t>
            </w:r>
            <w:r w:rsidR="00BB2E92" w:rsidRPr="00BB2E92">
              <w:rPr>
                <w:rFonts w:ascii="Calibri Light" w:hAnsi="Calibri Light" w:cs="Calibri Light"/>
                <w:sz w:val="22"/>
                <w:szCs w:val="22"/>
                <w:lang w:val="en-GB"/>
              </w:rPr>
              <w:t>esign and layout</w:t>
            </w:r>
          </w:p>
        </w:tc>
      </w:tr>
      <w:tr w:rsidR="00BB2E92" w:rsidRPr="00BB2E92" w14:paraId="068F6142" w14:textId="77777777" w:rsidTr="00BB2E92">
        <w:tc>
          <w:tcPr>
            <w:tcW w:w="1075" w:type="dxa"/>
          </w:tcPr>
          <w:p w14:paraId="35314868"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3EB37B56" w14:textId="0D39BC26"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A</w:t>
            </w:r>
            <w:r w:rsidR="00BB2E92" w:rsidRPr="00BB2E92">
              <w:rPr>
                <w:rFonts w:ascii="Calibri Light" w:hAnsi="Calibri Light" w:cs="Calibri Light"/>
                <w:sz w:val="22"/>
                <w:szCs w:val="22"/>
                <w:lang w:val="en-GB"/>
              </w:rPr>
              <w:t>dvertising agencies to support events and campaigns</w:t>
            </w:r>
          </w:p>
        </w:tc>
      </w:tr>
      <w:tr w:rsidR="00BB2E92" w:rsidRPr="00BB2E92" w14:paraId="2F49AFA8" w14:textId="77777777" w:rsidTr="00BB2E92">
        <w:tc>
          <w:tcPr>
            <w:tcW w:w="1075" w:type="dxa"/>
          </w:tcPr>
          <w:p w14:paraId="4592D607"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2D299519" w14:textId="70891879"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E</w:t>
            </w:r>
            <w:r w:rsidR="00BB2E92" w:rsidRPr="00BB2E92">
              <w:rPr>
                <w:rFonts w:ascii="Calibri Light" w:hAnsi="Calibri Light" w:cs="Calibri Light"/>
                <w:sz w:val="22"/>
                <w:szCs w:val="22"/>
                <w:lang w:val="en-GB"/>
              </w:rPr>
              <w:t>vents planning and management services</w:t>
            </w:r>
          </w:p>
        </w:tc>
      </w:tr>
      <w:tr w:rsidR="00BB2E92" w:rsidRPr="00BB2E92" w14:paraId="658B516E" w14:textId="77777777" w:rsidTr="00BB2E92">
        <w:tc>
          <w:tcPr>
            <w:tcW w:w="1075" w:type="dxa"/>
          </w:tcPr>
          <w:p w14:paraId="38E49620"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shd w:val="clear" w:color="auto" w:fill="FFFFFF" w:themeFill="background1"/>
          </w:tcPr>
          <w:p w14:paraId="34601827" w14:textId="0EB8E96C"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Q</w:t>
            </w:r>
            <w:r w:rsidR="00BB2E92" w:rsidRPr="00BB2E92">
              <w:rPr>
                <w:rFonts w:ascii="Calibri Light" w:hAnsi="Calibri Light" w:cs="Calibri Light"/>
                <w:sz w:val="22"/>
                <w:szCs w:val="22"/>
                <w:lang w:val="en-GB"/>
              </w:rPr>
              <w:t xml:space="preserve">uality assurance including </w:t>
            </w:r>
            <w:proofErr w:type="gramStart"/>
            <w:r w:rsidR="00BB2E92" w:rsidRPr="00BB2E92">
              <w:rPr>
                <w:rFonts w:ascii="Calibri Light" w:hAnsi="Calibri Light" w:cs="Calibri Light"/>
                <w:sz w:val="22"/>
                <w:szCs w:val="22"/>
                <w:lang w:val="en-GB"/>
              </w:rPr>
              <w:t>pre</w:t>
            </w:r>
            <w:proofErr w:type="gramEnd"/>
            <w:r w:rsidR="00BB2E92" w:rsidRPr="00BB2E92">
              <w:rPr>
                <w:rFonts w:ascii="Calibri Light" w:hAnsi="Calibri Light" w:cs="Calibri Light"/>
                <w:sz w:val="22"/>
                <w:szCs w:val="22"/>
                <w:lang w:val="en-GB"/>
              </w:rPr>
              <w:t xml:space="preserve"> and post-delivery inspections</w:t>
            </w:r>
          </w:p>
        </w:tc>
      </w:tr>
      <w:tr w:rsidR="00BB2E92" w:rsidRPr="00BB2E92" w14:paraId="7A971B21" w14:textId="77777777" w:rsidTr="00BB2E92">
        <w:tc>
          <w:tcPr>
            <w:tcW w:w="1075" w:type="dxa"/>
          </w:tcPr>
          <w:p w14:paraId="2CBFCAD2"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54D4964E" w14:textId="27550F14" w:rsidR="00BB2E92" w:rsidRPr="00BB2E92" w:rsidRDefault="00D578F7" w:rsidP="00BB2E92">
            <w:pPr>
              <w:pStyle w:val="ListParagraph"/>
              <w:ind w:left="0"/>
              <w:rPr>
                <w:rFonts w:ascii="Calibri Light" w:hAnsi="Calibri Light" w:cs="Calibri Light"/>
                <w:b/>
                <w:bCs/>
                <w:sz w:val="22"/>
                <w:szCs w:val="22"/>
                <w:lang w:val="en-GB"/>
              </w:rPr>
            </w:pPr>
            <w:r>
              <w:rPr>
                <w:rFonts w:ascii="Calibri Light" w:hAnsi="Calibri Light" w:cs="Calibri Light"/>
                <w:sz w:val="22"/>
                <w:szCs w:val="22"/>
                <w:lang w:val="en-GB"/>
              </w:rPr>
              <w:t>T</w:t>
            </w:r>
            <w:r w:rsidR="00BB2E92" w:rsidRPr="00BB2E92">
              <w:rPr>
                <w:rFonts w:ascii="Calibri Light" w:hAnsi="Calibri Light" w:cs="Calibri Light"/>
                <w:sz w:val="22"/>
                <w:szCs w:val="22"/>
                <w:lang w:val="en-GB"/>
              </w:rPr>
              <w:t>hird party inspection</w:t>
            </w:r>
          </w:p>
        </w:tc>
      </w:tr>
      <w:tr w:rsidR="00BB2E92" w:rsidRPr="00BB2E92" w14:paraId="5508AFA6" w14:textId="77777777" w:rsidTr="00BB2E92">
        <w:tc>
          <w:tcPr>
            <w:tcW w:w="1075" w:type="dxa"/>
          </w:tcPr>
          <w:p w14:paraId="11F8B74E"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0D9CD79F" w14:textId="24414EE5"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I</w:t>
            </w:r>
            <w:r w:rsidR="00BB2E92" w:rsidRPr="00BB2E92">
              <w:rPr>
                <w:rFonts w:ascii="Calibri Light" w:hAnsi="Calibri Light" w:cs="Calibri Light"/>
                <w:sz w:val="22"/>
                <w:szCs w:val="22"/>
                <w:lang w:val="en-GB"/>
              </w:rPr>
              <w:t>nterpretation</w:t>
            </w:r>
          </w:p>
        </w:tc>
      </w:tr>
      <w:tr w:rsidR="00BB2E92" w:rsidRPr="00BB2E92" w14:paraId="20BB2317" w14:textId="77777777" w:rsidTr="00BB2E92">
        <w:tc>
          <w:tcPr>
            <w:tcW w:w="1075" w:type="dxa"/>
          </w:tcPr>
          <w:p w14:paraId="494758AF"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51220232" w14:textId="57B76C62"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T</w:t>
            </w:r>
            <w:r w:rsidR="00BB2E92" w:rsidRPr="00BB2E92">
              <w:rPr>
                <w:rFonts w:ascii="Calibri Light" w:hAnsi="Calibri Light" w:cs="Calibri Light"/>
                <w:sz w:val="22"/>
                <w:szCs w:val="22"/>
                <w:lang w:val="en-GB"/>
              </w:rPr>
              <w:t>ranslation and simultaneous translation/equipment</w:t>
            </w:r>
          </w:p>
        </w:tc>
      </w:tr>
      <w:tr w:rsidR="00BB2E92" w:rsidRPr="00BB2E92" w14:paraId="72AFCBD9" w14:textId="77777777" w:rsidTr="00BB2E92">
        <w:tc>
          <w:tcPr>
            <w:tcW w:w="1075" w:type="dxa"/>
          </w:tcPr>
          <w:p w14:paraId="463DE48C"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4F75BBBB" w14:textId="6B592D82"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F</w:t>
            </w:r>
            <w:r w:rsidR="00BB2E92" w:rsidRPr="00BB2E92">
              <w:rPr>
                <w:rFonts w:ascii="Calibri Light" w:hAnsi="Calibri Light" w:cs="Calibri Light"/>
                <w:sz w:val="22"/>
                <w:szCs w:val="22"/>
                <w:lang w:val="en-GB"/>
              </w:rPr>
              <w:t>inancial auditing</w:t>
            </w:r>
          </w:p>
        </w:tc>
      </w:tr>
      <w:tr w:rsidR="00BB2E92" w:rsidRPr="00BB2E92" w14:paraId="21BB9D6F" w14:textId="77777777" w:rsidTr="00BB2E92">
        <w:tc>
          <w:tcPr>
            <w:tcW w:w="1075" w:type="dxa"/>
          </w:tcPr>
          <w:p w14:paraId="5D2C38A5"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0485F2AE" w14:textId="79E517A7"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G</w:t>
            </w:r>
            <w:r w:rsidR="00BB2E92" w:rsidRPr="00BB2E92">
              <w:rPr>
                <w:rFonts w:ascii="Calibri Light" w:hAnsi="Calibri Light" w:cs="Calibri Light"/>
                <w:sz w:val="22"/>
                <w:szCs w:val="22"/>
                <w:lang w:val="en-GB"/>
              </w:rPr>
              <w:t>enerator maintenance</w:t>
            </w:r>
          </w:p>
        </w:tc>
      </w:tr>
      <w:tr w:rsidR="00BB2E92" w:rsidRPr="00BB2E92" w14:paraId="3254AAEE" w14:textId="77777777" w:rsidTr="00BB2E92">
        <w:tc>
          <w:tcPr>
            <w:tcW w:w="1075" w:type="dxa"/>
          </w:tcPr>
          <w:p w14:paraId="359362D9"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7243E928" w14:textId="1D605250"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O</w:t>
            </w:r>
            <w:r w:rsidR="00BB2E92" w:rsidRPr="00BB2E92">
              <w:rPr>
                <w:rFonts w:ascii="Calibri Light" w:hAnsi="Calibri Light" w:cs="Calibri Light"/>
                <w:sz w:val="22"/>
                <w:szCs w:val="22"/>
                <w:lang w:val="en-GB"/>
              </w:rPr>
              <w:t>ffice renovation</w:t>
            </w:r>
          </w:p>
        </w:tc>
      </w:tr>
      <w:tr w:rsidR="00BB2E92" w:rsidRPr="00BB2E92" w14:paraId="6097CBC7" w14:textId="77777777" w:rsidTr="00BB2E92">
        <w:tc>
          <w:tcPr>
            <w:tcW w:w="1075" w:type="dxa"/>
          </w:tcPr>
          <w:p w14:paraId="752E28A0" w14:textId="77777777" w:rsidR="00BB2E92" w:rsidRPr="00BB2E92" w:rsidRDefault="00BB2E92" w:rsidP="00E90194">
            <w:pPr>
              <w:pStyle w:val="ListParagraph"/>
              <w:ind w:left="0"/>
              <w:jc w:val="center"/>
              <w:rPr>
                <w:rFonts w:ascii="Calibri Light" w:hAnsi="Calibri Light" w:cs="Calibri Light"/>
                <w:b/>
                <w:bCs/>
                <w:sz w:val="22"/>
                <w:szCs w:val="22"/>
                <w:lang w:val="en-GB"/>
              </w:rPr>
            </w:pPr>
          </w:p>
        </w:tc>
        <w:tc>
          <w:tcPr>
            <w:tcW w:w="7555" w:type="dxa"/>
          </w:tcPr>
          <w:p w14:paraId="06D97CDD" w14:textId="7D5D3883" w:rsidR="00BB2E92" w:rsidRPr="00BB2E92" w:rsidRDefault="00D578F7" w:rsidP="00BB2E92">
            <w:pPr>
              <w:pStyle w:val="ListParagraph"/>
              <w:ind w:left="0"/>
              <w:rPr>
                <w:rFonts w:ascii="Calibri Light" w:hAnsi="Calibri Light" w:cs="Calibri Light"/>
                <w:sz w:val="22"/>
                <w:szCs w:val="22"/>
                <w:lang w:val="en-GB"/>
              </w:rPr>
            </w:pPr>
            <w:r>
              <w:rPr>
                <w:rFonts w:ascii="Calibri Light" w:hAnsi="Calibri Light" w:cs="Calibri Light"/>
                <w:sz w:val="22"/>
                <w:szCs w:val="22"/>
                <w:lang w:val="en-GB"/>
              </w:rPr>
              <w:t>E</w:t>
            </w:r>
            <w:r w:rsidR="00BB2E92" w:rsidRPr="00BB2E92">
              <w:rPr>
                <w:rFonts w:ascii="Calibri Light" w:hAnsi="Calibri Light" w:cs="Calibri Light"/>
                <w:sz w:val="22"/>
                <w:szCs w:val="22"/>
                <w:lang w:val="en-GB"/>
              </w:rPr>
              <w:t>vents management</w:t>
            </w:r>
          </w:p>
        </w:tc>
      </w:tr>
    </w:tbl>
    <w:p w14:paraId="1B737141" w14:textId="4D38D077" w:rsidR="00FF334D" w:rsidRPr="00BB2E92" w:rsidRDefault="00FF334D" w:rsidP="00BB2E92">
      <w:pPr>
        <w:spacing w:after="160" w:line="259" w:lineRule="auto"/>
        <w:jc w:val="both"/>
        <w:rPr>
          <w:rFonts w:ascii="Calibri Light" w:hAnsi="Calibri Light" w:cs="Calibri Light"/>
          <w:sz w:val="22"/>
          <w:szCs w:val="22"/>
        </w:rPr>
      </w:pPr>
    </w:p>
    <w:sectPr w:rsidR="00FF334D" w:rsidRPr="00BB2E92" w:rsidSect="009920A2">
      <w:pgSz w:w="12240" w:h="15840"/>
      <w:pgMar w:top="720" w:right="720" w:bottom="720" w:left="720" w:header="129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6E89A" w14:textId="77777777" w:rsidR="004C1C9A" w:rsidRDefault="004C1C9A" w:rsidP="00176E67">
      <w:r>
        <w:separator/>
      </w:r>
    </w:p>
  </w:endnote>
  <w:endnote w:type="continuationSeparator" w:id="0">
    <w:p w14:paraId="472E808C" w14:textId="77777777" w:rsidR="004C1C9A" w:rsidRDefault="004C1C9A" w:rsidP="00176E67">
      <w:r>
        <w:continuationSeparator/>
      </w:r>
    </w:p>
  </w:endnote>
  <w:endnote w:type="continuationNotice" w:id="1">
    <w:p w14:paraId="34E35D94" w14:textId="77777777" w:rsidR="004C1C9A" w:rsidRDefault="004C1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Univers LT Pro 55 Roman">
    <w:altName w:val="Calibri"/>
    <w:panose1 w:val="00000000000000000000"/>
    <w:charset w:val="4D"/>
    <w:family w:val="swiss"/>
    <w:notTrueType/>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4829242"/>
      <w:docPartObj>
        <w:docPartGallery w:val="Page Numbers (Bottom of Page)"/>
        <w:docPartUnique/>
      </w:docPartObj>
    </w:sdtPr>
    <w:sdtEndPr>
      <w:rPr>
        <w:rFonts w:ascii="Calibri Light" w:hAnsi="Calibri Light"/>
        <w:noProof/>
        <w:sz w:val="18"/>
        <w:szCs w:val="18"/>
      </w:rPr>
    </w:sdtEndPr>
    <w:sdtContent>
      <w:p w14:paraId="5BC6C7CF" w14:textId="4A57024A" w:rsidR="00DA4B77" w:rsidRPr="00A7195C" w:rsidRDefault="00DA4B77">
        <w:pPr>
          <w:pStyle w:val="Footer"/>
          <w:jc w:val="right"/>
          <w:rPr>
            <w:rFonts w:ascii="Calibri Light" w:hAnsi="Calibri Light"/>
            <w:sz w:val="18"/>
            <w:szCs w:val="18"/>
          </w:rPr>
        </w:pPr>
        <w:r w:rsidRPr="00A7195C">
          <w:rPr>
            <w:rFonts w:ascii="Calibri Light" w:hAnsi="Calibri Light"/>
            <w:sz w:val="18"/>
            <w:szCs w:val="18"/>
          </w:rPr>
          <w:fldChar w:fldCharType="begin"/>
        </w:r>
        <w:r w:rsidRPr="00A7195C">
          <w:rPr>
            <w:rFonts w:ascii="Calibri Light" w:hAnsi="Calibri Light"/>
            <w:sz w:val="18"/>
            <w:szCs w:val="18"/>
          </w:rPr>
          <w:instrText xml:space="preserve"> PAGE   \* MERGEFORMAT </w:instrText>
        </w:r>
        <w:r w:rsidRPr="00A7195C">
          <w:rPr>
            <w:rFonts w:ascii="Calibri Light" w:hAnsi="Calibri Light"/>
            <w:sz w:val="18"/>
            <w:szCs w:val="18"/>
          </w:rPr>
          <w:fldChar w:fldCharType="separate"/>
        </w:r>
        <w:r w:rsidRPr="00A7195C">
          <w:rPr>
            <w:rFonts w:ascii="Calibri Light" w:hAnsi="Calibri Light"/>
            <w:noProof/>
            <w:sz w:val="18"/>
            <w:szCs w:val="18"/>
          </w:rPr>
          <w:t>2</w:t>
        </w:r>
        <w:r w:rsidRPr="00A7195C">
          <w:rPr>
            <w:rFonts w:ascii="Calibri Light" w:hAnsi="Calibri Light"/>
            <w:noProof/>
            <w:sz w:val="18"/>
            <w:szCs w:val="18"/>
          </w:rPr>
          <w:fldChar w:fldCharType="end"/>
        </w:r>
      </w:p>
    </w:sdtContent>
  </w:sdt>
  <w:p w14:paraId="59271814" w14:textId="210F8EEB" w:rsidR="00DA4B77" w:rsidRPr="0002497E" w:rsidRDefault="00DA4B77" w:rsidP="0002497E">
    <w:pPr>
      <w:pStyle w:val="Footer"/>
      <w:jc w:val="right"/>
      <w:rPr>
        <w:rFonts w:ascii="Calibri Light" w:hAnsi="Calibri Light" w:cs="Calibri 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3DDD4" w14:textId="77777777" w:rsidR="004C1C9A" w:rsidRDefault="004C1C9A" w:rsidP="00176E67">
      <w:r>
        <w:separator/>
      </w:r>
    </w:p>
  </w:footnote>
  <w:footnote w:type="continuationSeparator" w:id="0">
    <w:p w14:paraId="07202489" w14:textId="77777777" w:rsidR="004C1C9A" w:rsidRDefault="004C1C9A" w:rsidP="00176E67">
      <w:r>
        <w:continuationSeparator/>
      </w:r>
    </w:p>
  </w:footnote>
  <w:footnote w:type="continuationNotice" w:id="1">
    <w:p w14:paraId="13565A17" w14:textId="77777777" w:rsidR="004C1C9A" w:rsidRDefault="004C1C9A"/>
  </w:footnote>
  <w:footnote w:id="2">
    <w:p w14:paraId="3CEEDBCB" w14:textId="60424A4B" w:rsidR="00DA4B77" w:rsidRPr="006E2031" w:rsidRDefault="00DA4B77">
      <w:pPr>
        <w:pStyle w:val="FootnoteText"/>
        <w:rPr>
          <w:rFonts w:ascii="Calibri Light" w:hAnsi="Calibri Light" w:cs="Calibri Light"/>
        </w:rPr>
      </w:pPr>
      <w:r w:rsidRPr="006E2031">
        <w:rPr>
          <w:rStyle w:val="FootnoteReference"/>
          <w:rFonts w:ascii="Calibri Light" w:hAnsi="Calibri Light" w:cs="Calibri Light"/>
        </w:rPr>
        <w:footnoteRef/>
      </w:r>
      <w:r w:rsidRPr="006E2031">
        <w:rPr>
          <w:rFonts w:ascii="Calibri Light" w:hAnsi="Calibri Light" w:cs="Calibri Light"/>
        </w:rPr>
        <w:t xml:space="preserve"> </w:t>
      </w:r>
      <w:r w:rsidRPr="006E2031">
        <w:rPr>
          <w:rFonts w:ascii="Calibri Light" w:hAnsi="Calibri Light" w:cs="Calibri Light"/>
          <w:sz w:val="18"/>
          <w:szCs w:val="18"/>
        </w:rPr>
        <w:t>See Annexure 1 below for full description of the specific goods and services requires under the major categories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PlainTable4"/>
      <w:tblW w:w="9360" w:type="dxa"/>
      <w:tblInd w:w="-90" w:type="dxa"/>
      <w:tblLayout w:type="fixed"/>
      <w:tblLook w:val="04A0" w:firstRow="1" w:lastRow="0" w:firstColumn="1" w:lastColumn="0" w:noHBand="0" w:noVBand="1"/>
    </w:tblPr>
    <w:tblGrid>
      <w:gridCol w:w="3531"/>
      <w:gridCol w:w="3579"/>
      <w:gridCol w:w="2250"/>
    </w:tblGrid>
    <w:tr w:rsidR="00A17423" w14:paraId="224BCDD5" w14:textId="77777777" w:rsidTr="00917577">
      <w:trPr>
        <w:cnfStyle w:val="100000000000" w:firstRow="1" w:lastRow="0" w:firstColumn="0" w:lastColumn="0" w:oddVBand="0" w:evenVBand="0" w:oddHBand="0" w:evenHBand="0" w:firstRowFirstColumn="0" w:firstRowLastColumn="0" w:lastRowFirstColumn="0" w:lastRowLastColumn="0"/>
        <w:trHeight w:val="1530"/>
      </w:trPr>
      <w:tc>
        <w:tcPr>
          <w:cnfStyle w:val="001000000000" w:firstRow="0" w:lastRow="0" w:firstColumn="1" w:lastColumn="0" w:oddVBand="0" w:evenVBand="0" w:oddHBand="0" w:evenHBand="0" w:firstRowFirstColumn="0" w:firstRowLastColumn="0" w:lastRowFirstColumn="0" w:lastRowLastColumn="0"/>
          <w:tcW w:w="3531" w:type="dxa"/>
        </w:tcPr>
        <w:p w14:paraId="5832F449" w14:textId="77777777" w:rsidR="00A17423" w:rsidRPr="00E04247" w:rsidRDefault="00A17423" w:rsidP="00A17423">
          <w:pPr>
            <w:autoSpaceDE w:val="0"/>
            <w:autoSpaceDN w:val="0"/>
            <w:adjustRightInd w:val="0"/>
            <w:spacing w:before="100" w:line="276" w:lineRule="auto"/>
            <w:rPr>
              <w:rFonts w:cs="Arial"/>
              <w:b/>
              <w:bCs w:val="0"/>
              <w:color w:val="00B0F0"/>
              <w:sz w:val="36"/>
              <w:szCs w:val="36"/>
            </w:rPr>
          </w:pPr>
        </w:p>
        <w:p w14:paraId="35D2722E" w14:textId="77777777" w:rsidR="00A17423" w:rsidRPr="00014A9E" w:rsidRDefault="00A17423" w:rsidP="00A17423">
          <w:pPr>
            <w:autoSpaceDE w:val="0"/>
            <w:autoSpaceDN w:val="0"/>
            <w:adjustRightInd w:val="0"/>
            <w:spacing w:before="260"/>
            <w:rPr>
              <w:rFonts w:cs="Arial"/>
              <w:b/>
              <w:bCs w:val="0"/>
              <w:color w:val="00B0F0"/>
              <w:sz w:val="18"/>
              <w:szCs w:val="18"/>
            </w:rPr>
          </w:pPr>
          <w:r>
            <w:rPr>
              <w:rFonts w:cs="Arial"/>
              <w:b/>
              <w:color w:val="00B0F0"/>
              <w:sz w:val="18"/>
              <w:szCs w:val="18"/>
            </w:rPr>
            <w:t>United Nations Children’s Fund</w:t>
          </w:r>
        </w:p>
        <w:p w14:paraId="65732A7F" w14:textId="77777777" w:rsidR="00A17423" w:rsidRDefault="00A17423" w:rsidP="00A17423">
          <w:pPr>
            <w:autoSpaceDE w:val="0"/>
            <w:autoSpaceDN w:val="0"/>
            <w:adjustRightInd w:val="0"/>
            <w:spacing w:before="20"/>
            <w:rPr>
              <w:rFonts w:cs="Arial"/>
              <w:color w:val="00B0F0"/>
              <w:sz w:val="18"/>
              <w:szCs w:val="18"/>
            </w:rPr>
          </w:pPr>
          <w:r>
            <w:rPr>
              <w:rFonts w:cs="Arial"/>
              <w:bCs w:val="0"/>
              <w:color w:val="00B0F0"/>
              <w:sz w:val="18"/>
              <w:szCs w:val="18"/>
            </w:rPr>
            <w:t>5 Kofi Annan Street, Cape Point</w:t>
          </w:r>
        </w:p>
        <w:p w14:paraId="0E323789" w14:textId="77777777" w:rsidR="00A17423" w:rsidRPr="00014A9E" w:rsidRDefault="00A17423" w:rsidP="00A17423">
          <w:pPr>
            <w:autoSpaceDE w:val="0"/>
            <w:autoSpaceDN w:val="0"/>
            <w:adjustRightInd w:val="0"/>
            <w:spacing w:before="20"/>
            <w:rPr>
              <w:rFonts w:cs="Arial"/>
              <w:bCs w:val="0"/>
              <w:color w:val="00B0F0"/>
              <w:sz w:val="18"/>
              <w:szCs w:val="18"/>
            </w:rPr>
          </w:pPr>
          <w:r>
            <w:rPr>
              <w:rFonts w:cs="Arial"/>
              <w:bCs w:val="0"/>
              <w:color w:val="00B0F0"/>
              <w:sz w:val="18"/>
              <w:szCs w:val="18"/>
            </w:rPr>
            <w:t>PMB 85, Banjul</w:t>
          </w:r>
        </w:p>
        <w:p w14:paraId="37893DBD" w14:textId="77777777" w:rsidR="00A17423" w:rsidRDefault="00A17423" w:rsidP="00A17423">
          <w:pPr>
            <w:pStyle w:val="Header"/>
          </w:pPr>
        </w:p>
      </w:tc>
      <w:tc>
        <w:tcPr>
          <w:tcW w:w="3579" w:type="dxa"/>
        </w:tcPr>
        <w:p w14:paraId="271253A1" w14:textId="77777777" w:rsidR="00A17423" w:rsidRPr="00E04247" w:rsidRDefault="00A17423" w:rsidP="00A17423">
          <w:pPr>
            <w:autoSpaceDE w:val="0"/>
            <w:autoSpaceDN w:val="0"/>
            <w:adjustRightInd w:val="0"/>
            <w:spacing w:before="100" w:line="276" w:lineRule="auto"/>
            <w:cnfStyle w:val="100000000000" w:firstRow="1" w:lastRow="0" w:firstColumn="0" w:lastColumn="0" w:oddVBand="0" w:evenVBand="0" w:oddHBand="0" w:evenHBand="0" w:firstRowFirstColumn="0" w:firstRowLastColumn="0" w:lastRowFirstColumn="0" w:lastRowLastColumn="0"/>
            <w:rPr>
              <w:rFonts w:cs="Arial"/>
              <w:color w:val="00B0F0"/>
              <w:sz w:val="36"/>
              <w:szCs w:val="36"/>
            </w:rPr>
          </w:pPr>
        </w:p>
        <w:p w14:paraId="051F0469" w14:textId="77777777" w:rsidR="00A17423" w:rsidRPr="005315FC" w:rsidRDefault="00A17423" w:rsidP="00A17423">
          <w:pPr>
            <w:autoSpaceDE w:val="0"/>
            <w:autoSpaceDN w:val="0"/>
            <w:adjustRightInd w:val="0"/>
            <w:spacing w:before="260" w:line="276" w:lineRule="auto"/>
            <w:cnfStyle w:val="100000000000" w:firstRow="1" w:lastRow="0" w:firstColumn="0" w:lastColumn="0" w:oddVBand="0" w:evenVBand="0" w:oddHBand="0" w:evenHBand="0" w:firstRowFirstColumn="0" w:firstRowLastColumn="0" w:lastRowFirstColumn="0" w:lastRowLastColumn="0"/>
            <w:rPr>
              <w:rFonts w:cs="Arial"/>
              <w:color w:val="00B0F0"/>
              <w:sz w:val="18"/>
              <w:szCs w:val="18"/>
            </w:rPr>
          </w:pPr>
          <w:r w:rsidRPr="00014A9E">
            <w:rPr>
              <w:rFonts w:cs="Arial"/>
              <w:bCs w:val="0"/>
              <w:color w:val="00B0F0"/>
              <w:sz w:val="18"/>
              <w:szCs w:val="18"/>
            </w:rPr>
            <w:t>T</w:t>
          </w:r>
          <w:r>
            <w:rPr>
              <w:rFonts w:cs="Arial"/>
              <w:bCs w:val="0"/>
              <w:color w:val="00B0F0"/>
              <w:sz w:val="18"/>
              <w:szCs w:val="18"/>
            </w:rPr>
            <w:t xml:space="preserve">elephone </w:t>
          </w:r>
          <w:r w:rsidRPr="00014A9E">
            <w:rPr>
              <w:rFonts w:cs="Arial"/>
              <w:bCs w:val="0"/>
              <w:color w:val="00B0F0"/>
              <w:sz w:val="18"/>
              <w:szCs w:val="18"/>
            </w:rPr>
            <w:t>2</w:t>
          </w:r>
          <w:r>
            <w:rPr>
              <w:rFonts w:cs="Arial"/>
              <w:bCs w:val="0"/>
              <w:color w:val="00B0F0"/>
              <w:sz w:val="18"/>
              <w:szCs w:val="18"/>
            </w:rPr>
            <w:t>20</w:t>
          </w:r>
          <w:r w:rsidRPr="00014A9E">
            <w:rPr>
              <w:rFonts w:cs="Arial"/>
              <w:bCs w:val="0"/>
              <w:color w:val="00B0F0"/>
              <w:sz w:val="18"/>
              <w:szCs w:val="18"/>
            </w:rPr>
            <w:t xml:space="preserve"> </w:t>
          </w:r>
          <w:r>
            <w:rPr>
              <w:rFonts w:cs="Arial"/>
              <w:bCs w:val="0"/>
              <w:color w:val="00B0F0"/>
              <w:sz w:val="18"/>
              <w:szCs w:val="18"/>
            </w:rPr>
            <w:t xml:space="preserve">4494777 </w:t>
          </w:r>
          <w:r>
            <w:rPr>
              <w:rFonts w:cs="Arial"/>
              <w:color w:val="00B0F0"/>
              <w:sz w:val="18"/>
              <w:szCs w:val="18"/>
            </w:rPr>
            <w:t>banjul@unicef.org</w:t>
          </w:r>
        </w:p>
        <w:p w14:paraId="11F8D71C" w14:textId="77777777" w:rsidR="00A17423" w:rsidRPr="001B7A86" w:rsidRDefault="00A17423" w:rsidP="00A17423">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cs="Arial"/>
              <w:bCs w:val="0"/>
              <w:color w:val="00AEEF"/>
              <w:sz w:val="18"/>
              <w:szCs w:val="18"/>
            </w:rPr>
          </w:pPr>
          <w:hyperlink r:id="rId1" w:history="1">
            <w:r w:rsidRPr="001B7A86">
              <w:rPr>
                <w:rStyle w:val="Hyperlink"/>
                <w:rFonts w:cs="Arial"/>
                <w:color w:val="00AEEF"/>
                <w:sz w:val="18"/>
                <w:szCs w:val="18"/>
              </w:rPr>
              <w:t>www.unicef.org</w:t>
            </w:r>
          </w:hyperlink>
          <w:r>
            <w:rPr>
              <w:rStyle w:val="Hyperlink"/>
              <w:rFonts w:cs="Arial"/>
              <w:color w:val="00AEEF"/>
              <w:sz w:val="18"/>
              <w:szCs w:val="18"/>
            </w:rPr>
            <w:t>/gambia</w:t>
          </w:r>
        </w:p>
        <w:p w14:paraId="12611209" w14:textId="77777777" w:rsidR="00A17423" w:rsidRPr="00014A9E" w:rsidRDefault="00A17423" w:rsidP="00A17423">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Cs w:val="0"/>
              <w:color w:val="00B0F0"/>
              <w:sz w:val="18"/>
              <w:szCs w:val="18"/>
            </w:rPr>
          </w:pPr>
        </w:p>
        <w:p w14:paraId="30FD93F9" w14:textId="77777777" w:rsidR="00A17423" w:rsidRPr="00014A9E" w:rsidRDefault="00A17423" w:rsidP="00A17423">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color w:val="00B0F0"/>
            </w:rPr>
          </w:pPr>
        </w:p>
      </w:tc>
      <w:tc>
        <w:tcPr>
          <w:tcW w:w="2250" w:type="dxa"/>
        </w:tcPr>
        <w:p w14:paraId="0B2293D9" w14:textId="77777777" w:rsidR="00A17423" w:rsidRPr="00E04247" w:rsidRDefault="00A17423" w:rsidP="00A17423">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bCs w:val="0"/>
              <w:color w:val="00B0F0"/>
              <w:sz w:val="18"/>
              <w:szCs w:val="18"/>
            </w:rPr>
          </w:pPr>
        </w:p>
        <w:p w14:paraId="488E9DE2" w14:textId="77777777" w:rsidR="00A17423" w:rsidRPr="00014A9E" w:rsidRDefault="00A17423" w:rsidP="00A17423">
          <w:pPr>
            <w:autoSpaceDE w:val="0"/>
            <w:autoSpaceDN w:val="0"/>
            <w:adjustRightInd w:val="0"/>
            <w:spacing w:line="276" w:lineRule="auto"/>
            <w:ind w:right="140"/>
            <w:jc w:val="right"/>
            <w:cnfStyle w:val="100000000000" w:firstRow="1" w:lastRow="0" w:firstColumn="0" w:lastColumn="0" w:oddVBand="0" w:evenVBand="0" w:oddHBand="0" w:evenHBand="0" w:firstRowFirstColumn="0" w:firstRowLastColumn="0" w:lastRowFirstColumn="0" w:lastRowLastColumn="0"/>
            <w:rPr>
              <w:color w:val="00B0F0"/>
            </w:rPr>
          </w:pPr>
          <w:r>
            <w:rPr>
              <w:rFonts w:ascii="Univers LT Pro 55 Roman" w:hAnsi="Univers LT Pro 55 Roman" w:cs="Arial"/>
              <w:noProof/>
              <w:color w:val="00AEEF"/>
              <w:spacing w:val="-10"/>
              <w:sz w:val="28"/>
              <w:szCs w:val="28"/>
            </w:rPr>
            <w:drawing>
              <wp:inline distT="0" distB="0" distL="0" distR="0" wp14:anchorId="70DF1C4A" wp14:editId="3A4D2B2F">
                <wp:extent cx="1144213" cy="1144213"/>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non-container-01.png"/>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213" cy="1144213"/>
                        </a:xfrm>
                        <a:prstGeom prst="rect">
                          <a:avLst/>
                        </a:prstGeom>
                        <a:ln>
                          <a:noFill/>
                        </a:ln>
                        <a:extLst>
                          <a:ext uri="{53640926-AAD7-44D8-BBD7-CCE9431645EC}">
                            <a14:shadowObscured xmlns:a14="http://schemas.microsoft.com/office/drawing/2010/main"/>
                          </a:ext>
                        </a:extLst>
                      </pic:spPr>
                    </pic:pic>
                  </a:graphicData>
                </a:graphic>
              </wp:inline>
            </w:drawing>
          </w:r>
        </w:p>
      </w:tc>
    </w:tr>
  </w:tbl>
  <w:p w14:paraId="722EB9C1" w14:textId="3D6042C7" w:rsidR="00DA4B77" w:rsidRDefault="00DA4B77" w:rsidP="009920A2">
    <w:pPr>
      <w:pStyle w:val="Heading3"/>
    </w:pPr>
    <w:r>
      <w:rPr>
        <w:noProof/>
      </w:rPr>
      <mc:AlternateContent>
        <mc:Choice Requires="wps">
          <w:drawing>
            <wp:anchor distT="4294967293" distB="4294967293" distL="114300" distR="114300" simplePos="0" relativeHeight="251659264" behindDoc="0" locked="0" layoutInCell="1" allowOverlap="1" wp14:anchorId="5B231EEC" wp14:editId="30EE9666">
              <wp:simplePos x="0" y="0"/>
              <wp:positionH relativeFrom="column">
                <wp:posOffset>-9525</wp:posOffset>
              </wp:positionH>
              <wp:positionV relativeFrom="paragraph">
                <wp:posOffset>179704</wp:posOffset>
              </wp:positionV>
              <wp:extent cx="5819775" cy="0"/>
              <wp:effectExtent l="0" t="0" r="2857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9775"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9EBBC27" id="Straight Connector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5pt,14.15pt" to="457.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" strokecolor="#a6a6a6">
              <v:stroke joinstyle="miter"/>
              <o:lock v:ext="edit" shapetype="f"/>
            </v:line>
          </w:pict>
        </mc:Fallback>
      </mc:AlternateContent>
    </w:r>
  </w:p>
  <w:p w14:paraId="0BE2946E" w14:textId="77ED8A42" w:rsidR="00DA4B77" w:rsidRPr="009920A2" w:rsidRDefault="00DA4B77" w:rsidP="00992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FE22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1C84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60B9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3C8D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4A7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F1A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DD1352C"/>
    <w:multiLevelType w:val="hybridMultilevel"/>
    <w:tmpl w:val="0978891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4107C"/>
    <w:multiLevelType w:val="hybridMultilevel"/>
    <w:tmpl w:val="60C03C98"/>
    <w:lvl w:ilvl="0" w:tplc="E822035C">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B37853"/>
    <w:multiLevelType w:val="hybridMultilevel"/>
    <w:tmpl w:val="DE88B1BA"/>
    <w:lvl w:ilvl="0" w:tplc="D34EE76C">
      <w:start w:val="1"/>
      <w:numFmt w:val="decimal"/>
      <w:lvlText w:val="%1."/>
      <w:lvlJc w:val="left"/>
      <w:pPr>
        <w:ind w:left="360" w:hanging="360"/>
      </w:pPr>
      <w:rPr>
        <w:rFonts w:hint="default"/>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26A716A9"/>
    <w:multiLevelType w:val="hybridMultilevel"/>
    <w:tmpl w:val="212CEA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6A10DD"/>
    <w:multiLevelType w:val="hybridMultilevel"/>
    <w:tmpl w:val="1FFA2AD4"/>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3F213C"/>
    <w:multiLevelType w:val="hybridMultilevel"/>
    <w:tmpl w:val="42EE00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902C93"/>
    <w:multiLevelType w:val="hybridMultilevel"/>
    <w:tmpl w:val="879E49BA"/>
    <w:lvl w:ilvl="0" w:tplc="1C09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8" w15:restartNumberingAfterBreak="0">
    <w:nsid w:val="6A690E58"/>
    <w:multiLevelType w:val="hybridMultilevel"/>
    <w:tmpl w:val="55C85142"/>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E642083"/>
    <w:multiLevelType w:val="hybridMultilevel"/>
    <w:tmpl w:val="C4A4770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311056601">
    <w:abstractNumId w:val="9"/>
  </w:num>
  <w:num w:numId="2" w16cid:durableId="310673397">
    <w:abstractNumId w:val="7"/>
  </w:num>
  <w:num w:numId="3" w16cid:durableId="1292976723">
    <w:abstractNumId w:val="6"/>
  </w:num>
  <w:num w:numId="4" w16cid:durableId="1152328342">
    <w:abstractNumId w:val="5"/>
  </w:num>
  <w:num w:numId="5" w16cid:durableId="100808118">
    <w:abstractNumId w:val="4"/>
  </w:num>
  <w:num w:numId="6" w16cid:durableId="80370513">
    <w:abstractNumId w:val="8"/>
  </w:num>
  <w:num w:numId="7" w16cid:durableId="1618416066">
    <w:abstractNumId w:val="3"/>
  </w:num>
  <w:num w:numId="8" w16cid:durableId="157775641">
    <w:abstractNumId w:val="2"/>
  </w:num>
  <w:num w:numId="9" w16cid:durableId="968975096">
    <w:abstractNumId w:val="1"/>
  </w:num>
  <w:num w:numId="10" w16cid:durableId="1757630335">
    <w:abstractNumId w:val="0"/>
  </w:num>
  <w:num w:numId="11" w16cid:durableId="461774736">
    <w:abstractNumId w:val="13"/>
  </w:num>
  <w:num w:numId="12" w16cid:durableId="1340892697">
    <w:abstractNumId w:val="18"/>
  </w:num>
  <w:num w:numId="13" w16cid:durableId="1360668325">
    <w:abstractNumId w:val="19"/>
  </w:num>
  <w:num w:numId="14" w16cid:durableId="1571429984">
    <w:abstractNumId w:val="17"/>
  </w:num>
  <w:num w:numId="15" w16cid:durableId="1021858331">
    <w:abstractNumId w:val="12"/>
  </w:num>
  <w:num w:numId="16" w16cid:durableId="1896507896">
    <w:abstractNumId w:val="10"/>
  </w:num>
  <w:num w:numId="17" w16cid:durableId="118650082">
    <w:abstractNumId w:val="15"/>
  </w:num>
  <w:num w:numId="18" w16cid:durableId="1689526112">
    <w:abstractNumId w:val="11"/>
  </w:num>
  <w:num w:numId="19" w16cid:durableId="568002337">
    <w:abstractNumId w:val="14"/>
  </w:num>
  <w:num w:numId="20" w16cid:durableId="1688330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491"/>
    <w:rsid w:val="0000030A"/>
    <w:rsid w:val="0000182D"/>
    <w:rsid w:val="00005E43"/>
    <w:rsid w:val="000071F7"/>
    <w:rsid w:val="00010B00"/>
    <w:rsid w:val="00014C7C"/>
    <w:rsid w:val="00017825"/>
    <w:rsid w:val="0002497E"/>
    <w:rsid w:val="0002798A"/>
    <w:rsid w:val="00050C87"/>
    <w:rsid w:val="00070D45"/>
    <w:rsid w:val="00073165"/>
    <w:rsid w:val="00083002"/>
    <w:rsid w:val="00087B85"/>
    <w:rsid w:val="000A01F1"/>
    <w:rsid w:val="000B512A"/>
    <w:rsid w:val="000C0984"/>
    <w:rsid w:val="000C1163"/>
    <w:rsid w:val="000C6D42"/>
    <w:rsid w:val="000C71A7"/>
    <w:rsid w:val="000C797A"/>
    <w:rsid w:val="000D2539"/>
    <w:rsid w:val="000D2BB8"/>
    <w:rsid w:val="000D7183"/>
    <w:rsid w:val="000F1E02"/>
    <w:rsid w:val="000F2DF4"/>
    <w:rsid w:val="000F4514"/>
    <w:rsid w:val="000F6783"/>
    <w:rsid w:val="0011470A"/>
    <w:rsid w:val="00120C95"/>
    <w:rsid w:val="00123852"/>
    <w:rsid w:val="0014491A"/>
    <w:rsid w:val="0014663E"/>
    <w:rsid w:val="00154E4D"/>
    <w:rsid w:val="00176E67"/>
    <w:rsid w:val="00180664"/>
    <w:rsid w:val="001903F7"/>
    <w:rsid w:val="0019395E"/>
    <w:rsid w:val="001B6870"/>
    <w:rsid w:val="001C59DB"/>
    <w:rsid w:val="001D1E3A"/>
    <w:rsid w:val="001D6B76"/>
    <w:rsid w:val="001F233C"/>
    <w:rsid w:val="001F2E6E"/>
    <w:rsid w:val="001F61A7"/>
    <w:rsid w:val="00201D13"/>
    <w:rsid w:val="00211828"/>
    <w:rsid w:val="002133F9"/>
    <w:rsid w:val="00215CDB"/>
    <w:rsid w:val="00224557"/>
    <w:rsid w:val="00227F8C"/>
    <w:rsid w:val="00246397"/>
    <w:rsid w:val="00250014"/>
    <w:rsid w:val="00251107"/>
    <w:rsid w:val="00261B7F"/>
    <w:rsid w:val="00266807"/>
    <w:rsid w:val="00274CF9"/>
    <w:rsid w:val="00275BB5"/>
    <w:rsid w:val="00281EA1"/>
    <w:rsid w:val="00286F6A"/>
    <w:rsid w:val="00291C8C"/>
    <w:rsid w:val="002A1ECE"/>
    <w:rsid w:val="002A2510"/>
    <w:rsid w:val="002A6FA9"/>
    <w:rsid w:val="002B4D1D"/>
    <w:rsid w:val="002C10B1"/>
    <w:rsid w:val="002C249D"/>
    <w:rsid w:val="002C6772"/>
    <w:rsid w:val="002D222A"/>
    <w:rsid w:val="002D4B9D"/>
    <w:rsid w:val="002D74A5"/>
    <w:rsid w:val="002D7FBF"/>
    <w:rsid w:val="002E0104"/>
    <w:rsid w:val="002E3604"/>
    <w:rsid w:val="002E4D04"/>
    <w:rsid w:val="003076FD"/>
    <w:rsid w:val="00317005"/>
    <w:rsid w:val="00330050"/>
    <w:rsid w:val="00335259"/>
    <w:rsid w:val="00336040"/>
    <w:rsid w:val="00340164"/>
    <w:rsid w:val="00353F8C"/>
    <w:rsid w:val="00382E61"/>
    <w:rsid w:val="003929F1"/>
    <w:rsid w:val="003A1B63"/>
    <w:rsid w:val="003A41A1"/>
    <w:rsid w:val="003B0D00"/>
    <w:rsid w:val="003B2326"/>
    <w:rsid w:val="003B5944"/>
    <w:rsid w:val="003D5C9C"/>
    <w:rsid w:val="003D5E68"/>
    <w:rsid w:val="003E2156"/>
    <w:rsid w:val="003E29DE"/>
    <w:rsid w:val="003F30E1"/>
    <w:rsid w:val="003F45D5"/>
    <w:rsid w:val="00400251"/>
    <w:rsid w:val="0040509F"/>
    <w:rsid w:val="0040519E"/>
    <w:rsid w:val="00415387"/>
    <w:rsid w:val="00416964"/>
    <w:rsid w:val="00421302"/>
    <w:rsid w:val="004311C4"/>
    <w:rsid w:val="00437ED0"/>
    <w:rsid w:val="00440CD8"/>
    <w:rsid w:val="00443837"/>
    <w:rsid w:val="00444AEA"/>
    <w:rsid w:val="00446B93"/>
    <w:rsid w:val="00447DAA"/>
    <w:rsid w:val="00450F66"/>
    <w:rsid w:val="004545AE"/>
    <w:rsid w:val="00461739"/>
    <w:rsid w:val="00467865"/>
    <w:rsid w:val="00470AE6"/>
    <w:rsid w:val="0048685F"/>
    <w:rsid w:val="0048756A"/>
    <w:rsid w:val="00487894"/>
    <w:rsid w:val="004904BF"/>
    <w:rsid w:val="00490804"/>
    <w:rsid w:val="004A1437"/>
    <w:rsid w:val="004A4198"/>
    <w:rsid w:val="004A54EA"/>
    <w:rsid w:val="004B0578"/>
    <w:rsid w:val="004B115B"/>
    <w:rsid w:val="004B6A87"/>
    <w:rsid w:val="004C1C9A"/>
    <w:rsid w:val="004C2AC0"/>
    <w:rsid w:val="004D502F"/>
    <w:rsid w:val="004E2F40"/>
    <w:rsid w:val="004E34C6"/>
    <w:rsid w:val="004E59A9"/>
    <w:rsid w:val="004F62AD"/>
    <w:rsid w:val="00501AE8"/>
    <w:rsid w:val="00503573"/>
    <w:rsid w:val="00504B65"/>
    <w:rsid w:val="005114CE"/>
    <w:rsid w:val="0052122B"/>
    <w:rsid w:val="0052427F"/>
    <w:rsid w:val="00524B86"/>
    <w:rsid w:val="005252FD"/>
    <w:rsid w:val="0052683E"/>
    <w:rsid w:val="005402E9"/>
    <w:rsid w:val="005521D6"/>
    <w:rsid w:val="0055291B"/>
    <w:rsid w:val="005557F6"/>
    <w:rsid w:val="00563778"/>
    <w:rsid w:val="00567122"/>
    <w:rsid w:val="00571C6B"/>
    <w:rsid w:val="005741A0"/>
    <w:rsid w:val="00575492"/>
    <w:rsid w:val="005845E5"/>
    <w:rsid w:val="0058534E"/>
    <w:rsid w:val="005872FF"/>
    <w:rsid w:val="005A7908"/>
    <w:rsid w:val="005B02C8"/>
    <w:rsid w:val="005B07D8"/>
    <w:rsid w:val="005B4AE2"/>
    <w:rsid w:val="005D7940"/>
    <w:rsid w:val="005E6178"/>
    <w:rsid w:val="005E63CC"/>
    <w:rsid w:val="005F6E87"/>
    <w:rsid w:val="00602863"/>
    <w:rsid w:val="00605C11"/>
    <w:rsid w:val="006071FA"/>
    <w:rsid w:val="00607FED"/>
    <w:rsid w:val="00613129"/>
    <w:rsid w:val="00614F01"/>
    <w:rsid w:val="00617C65"/>
    <w:rsid w:val="0062494A"/>
    <w:rsid w:val="00631015"/>
    <w:rsid w:val="006321C9"/>
    <w:rsid w:val="0063459A"/>
    <w:rsid w:val="0064569C"/>
    <w:rsid w:val="0066126B"/>
    <w:rsid w:val="0066651F"/>
    <w:rsid w:val="0067023E"/>
    <w:rsid w:val="006760F1"/>
    <w:rsid w:val="006802BD"/>
    <w:rsid w:val="00682C69"/>
    <w:rsid w:val="00693839"/>
    <w:rsid w:val="006A3B76"/>
    <w:rsid w:val="006A5410"/>
    <w:rsid w:val="006C3190"/>
    <w:rsid w:val="006C77E6"/>
    <w:rsid w:val="006D02BA"/>
    <w:rsid w:val="006D2635"/>
    <w:rsid w:val="006D519C"/>
    <w:rsid w:val="006D779C"/>
    <w:rsid w:val="006E0244"/>
    <w:rsid w:val="006E2031"/>
    <w:rsid w:val="006E4F63"/>
    <w:rsid w:val="006E729E"/>
    <w:rsid w:val="006F45C0"/>
    <w:rsid w:val="006F512C"/>
    <w:rsid w:val="006F62DA"/>
    <w:rsid w:val="006F6B75"/>
    <w:rsid w:val="00704B06"/>
    <w:rsid w:val="00722A00"/>
    <w:rsid w:val="00724FA4"/>
    <w:rsid w:val="0072537B"/>
    <w:rsid w:val="007254C3"/>
    <w:rsid w:val="007325A9"/>
    <w:rsid w:val="00733F08"/>
    <w:rsid w:val="00751B8E"/>
    <w:rsid w:val="0075451A"/>
    <w:rsid w:val="007602AC"/>
    <w:rsid w:val="00760F4B"/>
    <w:rsid w:val="00774B67"/>
    <w:rsid w:val="007759EF"/>
    <w:rsid w:val="00782753"/>
    <w:rsid w:val="00784806"/>
    <w:rsid w:val="00786E50"/>
    <w:rsid w:val="00787128"/>
    <w:rsid w:val="00793AC6"/>
    <w:rsid w:val="00794D62"/>
    <w:rsid w:val="007A71DE"/>
    <w:rsid w:val="007B199B"/>
    <w:rsid w:val="007B568E"/>
    <w:rsid w:val="007B6119"/>
    <w:rsid w:val="007C1DA0"/>
    <w:rsid w:val="007C71B8"/>
    <w:rsid w:val="007E2A15"/>
    <w:rsid w:val="007E56C4"/>
    <w:rsid w:val="007E7D6E"/>
    <w:rsid w:val="007F3D5B"/>
    <w:rsid w:val="007F74A4"/>
    <w:rsid w:val="00800047"/>
    <w:rsid w:val="008035CA"/>
    <w:rsid w:val="008107D6"/>
    <w:rsid w:val="008158C3"/>
    <w:rsid w:val="00815EC0"/>
    <w:rsid w:val="00822205"/>
    <w:rsid w:val="00826C86"/>
    <w:rsid w:val="0083643B"/>
    <w:rsid w:val="008403AF"/>
    <w:rsid w:val="00841645"/>
    <w:rsid w:val="0084412A"/>
    <w:rsid w:val="0084601C"/>
    <w:rsid w:val="00852EC6"/>
    <w:rsid w:val="0085514D"/>
    <w:rsid w:val="00856733"/>
    <w:rsid w:val="00856C35"/>
    <w:rsid w:val="00862FED"/>
    <w:rsid w:val="00871876"/>
    <w:rsid w:val="00871A2B"/>
    <w:rsid w:val="00874ECD"/>
    <w:rsid w:val="008753A7"/>
    <w:rsid w:val="00882707"/>
    <w:rsid w:val="00885072"/>
    <w:rsid w:val="0088782D"/>
    <w:rsid w:val="008B2300"/>
    <w:rsid w:val="008B4469"/>
    <w:rsid w:val="008B7081"/>
    <w:rsid w:val="008C4F41"/>
    <w:rsid w:val="008C61D9"/>
    <w:rsid w:val="008D7A67"/>
    <w:rsid w:val="008F05CC"/>
    <w:rsid w:val="008F2F8A"/>
    <w:rsid w:val="008F335C"/>
    <w:rsid w:val="008F5BCD"/>
    <w:rsid w:val="008F6A8C"/>
    <w:rsid w:val="00902964"/>
    <w:rsid w:val="009045D3"/>
    <w:rsid w:val="00907F4A"/>
    <w:rsid w:val="00920373"/>
    <w:rsid w:val="00920507"/>
    <w:rsid w:val="009234DB"/>
    <w:rsid w:val="00933455"/>
    <w:rsid w:val="0094790F"/>
    <w:rsid w:val="009515BE"/>
    <w:rsid w:val="00957C35"/>
    <w:rsid w:val="00961DD2"/>
    <w:rsid w:val="00966B90"/>
    <w:rsid w:val="009737B7"/>
    <w:rsid w:val="009802C4"/>
    <w:rsid w:val="00980861"/>
    <w:rsid w:val="00984D78"/>
    <w:rsid w:val="009920A2"/>
    <w:rsid w:val="009976D9"/>
    <w:rsid w:val="00997A3E"/>
    <w:rsid w:val="009A12D5"/>
    <w:rsid w:val="009A4EA3"/>
    <w:rsid w:val="009A55DC"/>
    <w:rsid w:val="009C10E0"/>
    <w:rsid w:val="009C220D"/>
    <w:rsid w:val="009D3FED"/>
    <w:rsid w:val="009E2945"/>
    <w:rsid w:val="009F199E"/>
    <w:rsid w:val="00A01972"/>
    <w:rsid w:val="00A01B02"/>
    <w:rsid w:val="00A02359"/>
    <w:rsid w:val="00A05C95"/>
    <w:rsid w:val="00A06650"/>
    <w:rsid w:val="00A17423"/>
    <w:rsid w:val="00A211B2"/>
    <w:rsid w:val="00A2727E"/>
    <w:rsid w:val="00A35524"/>
    <w:rsid w:val="00A4678D"/>
    <w:rsid w:val="00A558AF"/>
    <w:rsid w:val="00A60C9E"/>
    <w:rsid w:val="00A7195C"/>
    <w:rsid w:val="00A74F99"/>
    <w:rsid w:val="00A82BA3"/>
    <w:rsid w:val="00A94ACC"/>
    <w:rsid w:val="00A94E4C"/>
    <w:rsid w:val="00AA2EA7"/>
    <w:rsid w:val="00AC1034"/>
    <w:rsid w:val="00AC1647"/>
    <w:rsid w:val="00AD33EB"/>
    <w:rsid w:val="00AE6FA4"/>
    <w:rsid w:val="00AF171E"/>
    <w:rsid w:val="00AF1BAC"/>
    <w:rsid w:val="00B03907"/>
    <w:rsid w:val="00B11811"/>
    <w:rsid w:val="00B2003A"/>
    <w:rsid w:val="00B2297F"/>
    <w:rsid w:val="00B311E1"/>
    <w:rsid w:val="00B3531E"/>
    <w:rsid w:val="00B4735C"/>
    <w:rsid w:val="00B579DF"/>
    <w:rsid w:val="00B77242"/>
    <w:rsid w:val="00B83E1D"/>
    <w:rsid w:val="00B90EC2"/>
    <w:rsid w:val="00BA268F"/>
    <w:rsid w:val="00BB2E92"/>
    <w:rsid w:val="00BB3AF8"/>
    <w:rsid w:val="00BB6A57"/>
    <w:rsid w:val="00BC07E3"/>
    <w:rsid w:val="00BD103E"/>
    <w:rsid w:val="00BE1D36"/>
    <w:rsid w:val="00BF42E9"/>
    <w:rsid w:val="00C079CA"/>
    <w:rsid w:val="00C26499"/>
    <w:rsid w:val="00C455AC"/>
    <w:rsid w:val="00C45FDA"/>
    <w:rsid w:val="00C50155"/>
    <w:rsid w:val="00C56116"/>
    <w:rsid w:val="00C67741"/>
    <w:rsid w:val="00C70A5C"/>
    <w:rsid w:val="00C74647"/>
    <w:rsid w:val="00C76039"/>
    <w:rsid w:val="00C76480"/>
    <w:rsid w:val="00C80AD2"/>
    <w:rsid w:val="00C8155B"/>
    <w:rsid w:val="00C92A3C"/>
    <w:rsid w:val="00C92FD6"/>
    <w:rsid w:val="00C93C92"/>
    <w:rsid w:val="00CA02B1"/>
    <w:rsid w:val="00CA7A7D"/>
    <w:rsid w:val="00CB1ACC"/>
    <w:rsid w:val="00CB1F08"/>
    <w:rsid w:val="00CB541E"/>
    <w:rsid w:val="00CC06CE"/>
    <w:rsid w:val="00CD5007"/>
    <w:rsid w:val="00CE2572"/>
    <w:rsid w:val="00CE5DC7"/>
    <w:rsid w:val="00CE7D54"/>
    <w:rsid w:val="00CF3A4E"/>
    <w:rsid w:val="00D13096"/>
    <w:rsid w:val="00D14E73"/>
    <w:rsid w:val="00D32F1F"/>
    <w:rsid w:val="00D40CB0"/>
    <w:rsid w:val="00D55AFA"/>
    <w:rsid w:val="00D578F7"/>
    <w:rsid w:val="00D6155E"/>
    <w:rsid w:val="00D63491"/>
    <w:rsid w:val="00D80121"/>
    <w:rsid w:val="00D83A19"/>
    <w:rsid w:val="00D84593"/>
    <w:rsid w:val="00D86A85"/>
    <w:rsid w:val="00D87D44"/>
    <w:rsid w:val="00D90A75"/>
    <w:rsid w:val="00DA4514"/>
    <w:rsid w:val="00DA4710"/>
    <w:rsid w:val="00DA4B77"/>
    <w:rsid w:val="00DB37F2"/>
    <w:rsid w:val="00DC22C0"/>
    <w:rsid w:val="00DC47A2"/>
    <w:rsid w:val="00DC7676"/>
    <w:rsid w:val="00DD70AD"/>
    <w:rsid w:val="00DE1551"/>
    <w:rsid w:val="00DE1A09"/>
    <w:rsid w:val="00DE45DD"/>
    <w:rsid w:val="00DE7FB7"/>
    <w:rsid w:val="00DF21CE"/>
    <w:rsid w:val="00E01732"/>
    <w:rsid w:val="00E106E2"/>
    <w:rsid w:val="00E20DDA"/>
    <w:rsid w:val="00E237FC"/>
    <w:rsid w:val="00E27DDB"/>
    <w:rsid w:val="00E32A8B"/>
    <w:rsid w:val="00E36054"/>
    <w:rsid w:val="00E37E7B"/>
    <w:rsid w:val="00E40B66"/>
    <w:rsid w:val="00E46E04"/>
    <w:rsid w:val="00E47CB8"/>
    <w:rsid w:val="00E61542"/>
    <w:rsid w:val="00E62AE6"/>
    <w:rsid w:val="00E676E8"/>
    <w:rsid w:val="00E73899"/>
    <w:rsid w:val="00E73A09"/>
    <w:rsid w:val="00E7560E"/>
    <w:rsid w:val="00E87396"/>
    <w:rsid w:val="00E90194"/>
    <w:rsid w:val="00E96F6F"/>
    <w:rsid w:val="00EB1609"/>
    <w:rsid w:val="00EB2318"/>
    <w:rsid w:val="00EB478A"/>
    <w:rsid w:val="00EC0335"/>
    <w:rsid w:val="00EC269E"/>
    <w:rsid w:val="00EC3ED9"/>
    <w:rsid w:val="00EC42A3"/>
    <w:rsid w:val="00EE4CF9"/>
    <w:rsid w:val="00EF746A"/>
    <w:rsid w:val="00F06D15"/>
    <w:rsid w:val="00F20654"/>
    <w:rsid w:val="00F2336F"/>
    <w:rsid w:val="00F253D4"/>
    <w:rsid w:val="00F26156"/>
    <w:rsid w:val="00F308CC"/>
    <w:rsid w:val="00F34CF6"/>
    <w:rsid w:val="00F602D8"/>
    <w:rsid w:val="00F6754A"/>
    <w:rsid w:val="00F76A96"/>
    <w:rsid w:val="00F8072E"/>
    <w:rsid w:val="00F83033"/>
    <w:rsid w:val="00F966AA"/>
    <w:rsid w:val="00FA1CE9"/>
    <w:rsid w:val="00FB1F04"/>
    <w:rsid w:val="00FB538F"/>
    <w:rsid w:val="00FC3071"/>
    <w:rsid w:val="00FD353E"/>
    <w:rsid w:val="00FD5902"/>
    <w:rsid w:val="00FF1313"/>
    <w:rsid w:val="00FF334D"/>
    <w:rsid w:val="00FF3527"/>
    <w:rsid w:val="00FF3F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1418E7"/>
  <w15:docId w15:val="{D7C895DC-5C13-4120-ACB4-B97DED924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E67"/>
    <w:rPr>
      <w:rFonts w:asciiTheme="minorHAnsi" w:hAnsiTheme="minorHAnsi"/>
      <w:sz w:val="19"/>
      <w:szCs w:val="24"/>
    </w:rPr>
  </w:style>
  <w:style w:type="paragraph" w:styleId="Heading1">
    <w:name w:val="heading 1"/>
    <w:basedOn w:val="Normal"/>
    <w:next w:val="Normal"/>
    <w:qFormat/>
    <w:rsid w:val="00856C35"/>
    <w:pPr>
      <w:spacing w:before="200" w:after="120"/>
      <w:outlineLvl w:val="0"/>
    </w:pPr>
    <w:rPr>
      <w:rFonts w:asciiTheme="majorHAnsi" w:hAnsiTheme="majorHAnsi"/>
      <w:b/>
      <w:sz w:val="24"/>
    </w:rPr>
  </w:style>
  <w:style w:type="paragraph" w:styleId="Heading2">
    <w:name w:val="heading 2"/>
    <w:basedOn w:val="Normal"/>
    <w:next w:val="Normal"/>
    <w:qFormat/>
    <w:rsid w:val="00176E67"/>
    <w:pPr>
      <w:keepNext/>
      <w:shd w:val="clear" w:color="auto" w:fill="595959" w:themeFill="text1" w:themeFillTint="A6"/>
      <w:spacing w:before="200"/>
      <w:jc w:val="center"/>
      <w:outlineLvl w:val="1"/>
    </w:pPr>
    <w:rPr>
      <w:rFonts w:asciiTheme="majorHAnsi" w:hAnsiTheme="majorHAnsi"/>
      <w:b/>
      <w:color w:val="FFFFFF" w:themeColor="background1"/>
      <w:sz w:val="22"/>
    </w:rPr>
  </w:style>
  <w:style w:type="paragraph" w:styleId="Heading3">
    <w:name w:val="heading 3"/>
    <w:basedOn w:val="Normal"/>
    <w:next w:val="Normal"/>
    <w:qFormat/>
    <w:rsid w:val="00490804"/>
    <w:pPr>
      <w:outlineLvl w:val="2"/>
    </w:pPr>
    <w:rPr>
      <w:i/>
      <w:sz w:val="16"/>
    </w:rPr>
  </w:style>
  <w:style w:type="paragraph" w:styleId="Heading4">
    <w:name w:val="heading 4"/>
    <w:basedOn w:val="Normal"/>
    <w:next w:val="Normal"/>
    <w:link w:val="Heading4Char"/>
    <w:uiPriority w:val="9"/>
    <w:unhideWhenUsed/>
    <w:qFormat/>
    <w:rsid w:val="00490804"/>
    <w:pPr>
      <w:jc w:val="righ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90804"/>
    <w:rPr>
      <w:rFonts w:asciiTheme="minorHAnsi" w:hAnsiTheme="minorHAnsi"/>
      <w:sz w:val="19"/>
      <w:szCs w:val="24"/>
    </w:rPr>
  </w:style>
  <w:style w:type="paragraph" w:styleId="BalloonText">
    <w:name w:val="Balloon Text"/>
    <w:basedOn w:val="Normal"/>
    <w:semiHidden/>
    <w:rsid w:val="0002798A"/>
    <w:rPr>
      <w:rFonts w:ascii="Tahoma" w:hAnsi="Tahoma" w:cs="Tahoma"/>
      <w:sz w:val="16"/>
      <w:szCs w:val="16"/>
    </w:rPr>
  </w:style>
  <w:style w:type="paragraph" w:customStyle="1" w:styleId="Italic">
    <w:name w:val="Italic"/>
    <w:basedOn w:val="Normal"/>
    <w:qFormat/>
    <w:rsid w:val="00490804"/>
    <w:pPr>
      <w:spacing w:before="120" w:after="60"/>
    </w:pPr>
    <w:rPr>
      <w:i/>
      <w:sz w:val="20"/>
      <w:szCs w:val="20"/>
    </w:rPr>
  </w:style>
  <w:style w:type="paragraph" w:customStyle="1" w:styleId="Checkbox">
    <w:name w:val="Checkbox"/>
    <w:basedOn w:val="Normal"/>
    <w:next w:val="Normal"/>
    <w:qFormat/>
    <w:rsid w:val="00490804"/>
    <w:pPr>
      <w:jc w:val="center"/>
    </w:pPr>
    <w:rPr>
      <w:sz w:val="17"/>
      <w:szCs w:val="19"/>
    </w:rPr>
  </w:style>
  <w:style w:type="paragraph" w:customStyle="1" w:styleId="FieldText">
    <w:name w:val="Field Text"/>
    <w:basedOn w:val="Normal"/>
    <w:link w:val="FieldTextChar"/>
    <w:qFormat/>
    <w:rsid w:val="00490804"/>
    <w:rPr>
      <w:b/>
      <w:szCs w:val="19"/>
    </w:rPr>
  </w:style>
  <w:style w:type="character" w:customStyle="1" w:styleId="FieldTextChar">
    <w:name w:val="Field Text Char"/>
    <w:basedOn w:val="DefaultParagraphFont"/>
    <w:link w:val="FieldText"/>
    <w:rsid w:val="00490804"/>
    <w:rPr>
      <w:rFonts w:ascii="Arial" w:hAnsi="Arial"/>
      <w:b/>
      <w:sz w:val="19"/>
      <w:szCs w:val="19"/>
      <w:lang w:val="en-US" w:eastAsia="en-US" w:bidi="ar-SA"/>
    </w:rPr>
  </w:style>
  <w:style w:type="table" w:styleId="TableGrid">
    <w:name w:val="Table Grid"/>
    <w:basedOn w:val="TableNormal"/>
    <w:uiPriority w:val="39"/>
    <w:rsid w:val="00856C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Name">
    <w:name w:val="Company Name"/>
    <w:basedOn w:val="Normal"/>
    <w:qFormat/>
    <w:rsid w:val="00176E67"/>
    <w:pPr>
      <w:jc w:val="right"/>
    </w:pPr>
    <w:rPr>
      <w:rFonts w:asciiTheme="majorHAnsi" w:hAnsiTheme="majorHAnsi"/>
      <w:b/>
      <w:color w:val="595959" w:themeColor="text1" w:themeTint="A6"/>
      <w:sz w:val="36"/>
    </w:rPr>
  </w:style>
  <w:style w:type="paragraph" w:styleId="Header">
    <w:name w:val="header"/>
    <w:basedOn w:val="Normal"/>
    <w:link w:val="HeaderChar"/>
    <w:unhideWhenUsed/>
    <w:rsid w:val="00176E67"/>
    <w:pPr>
      <w:tabs>
        <w:tab w:val="center" w:pos="4680"/>
        <w:tab w:val="right" w:pos="9360"/>
      </w:tabs>
    </w:pPr>
  </w:style>
  <w:style w:type="character" w:customStyle="1" w:styleId="HeaderChar">
    <w:name w:val="Header Char"/>
    <w:basedOn w:val="DefaultParagraphFont"/>
    <w:link w:val="Header"/>
    <w:rsid w:val="00176E67"/>
    <w:rPr>
      <w:rFonts w:asciiTheme="minorHAnsi" w:hAnsiTheme="minorHAnsi"/>
      <w:sz w:val="19"/>
      <w:szCs w:val="24"/>
    </w:rPr>
  </w:style>
  <w:style w:type="paragraph" w:styleId="Footer">
    <w:name w:val="footer"/>
    <w:basedOn w:val="Normal"/>
    <w:link w:val="FooterChar"/>
    <w:uiPriority w:val="99"/>
    <w:unhideWhenUsed/>
    <w:rsid w:val="00176E67"/>
  </w:style>
  <w:style w:type="character" w:customStyle="1" w:styleId="FooterChar">
    <w:name w:val="Footer Char"/>
    <w:basedOn w:val="DefaultParagraphFont"/>
    <w:link w:val="Footer"/>
    <w:uiPriority w:val="99"/>
    <w:rsid w:val="00176E67"/>
    <w:rPr>
      <w:rFonts w:asciiTheme="minorHAnsi" w:hAnsiTheme="minorHAnsi"/>
      <w:sz w:val="19"/>
      <w:szCs w:val="24"/>
    </w:rPr>
  </w:style>
  <w:style w:type="table" w:styleId="TableGridLight">
    <w:name w:val="Grid Table Light"/>
    <w:basedOn w:val="TableNormal"/>
    <w:uiPriority w:val="40"/>
    <w:rsid w:val="00602863"/>
    <w:tblPr>
      <w:tblCellMar>
        <w:left w:w="0" w:type="dxa"/>
        <w:right w:w="0" w:type="dxa"/>
      </w:tblCellMar>
    </w:tblPr>
    <w:tblStylePr w:type="firstRow">
      <w:rPr>
        <w:b w:val="0"/>
        <w:i w:val="0"/>
      </w:rPr>
    </w:tblStylePr>
  </w:style>
  <w:style w:type="table" w:styleId="PlainTable3">
    <w:name w:val="Plain Table 3"/>
    <w:basedOn w:val="TableNormal"/>
    <w:uiPriority w:val="43"/>
    <w:rsid w:val="00602863"/>
    <w:tblPr>
      <w:tblStyleRowBandSize w:val="1"/>
      <w:tblStyleColBandSize w:val="1"/>
      <w:tblCellMar>
        <w:left w:w="0" w:type="dxa"/>
        <w:right w:w="0" w:type="dxa"/>
      </w:tblCellMar>
    </w:tblPr>
    <w:tcPr>
      <w:vAlign w:val="bottom"/>
    </w:tcPr>
    <w:tblStylePr w:type="firstRow">
      <w:rPr>
        <w:b w:val="0"/>
        <w:bCs/>
        <w:i w:val="0"/>
        <w:caps w:val="0"/>
      </w:rPr>
      <w:tblPr/>
      <w:tcPr>
        <w:tcBorders>
          <w:top w:val="nil"/>
          <w:left w:val="nil"/>
          <w:bottom w:val="nil"/>
          <w:right w:val="nil"/>
          <w:insideH w:val="nil"/>
          <w:insideV w:val="nil"/>
          <w:tl2br w:val="nil"/>
          <w:tr2bl w:val="nil"/>
        </w:tcBorders>
      </w:tcPr>
    </w:tblStylePr>
    <w:tblStylePr w:type="lastRow">
      <w:rPr>
        <w:b/>
        <w:bCs/>
        <w:caps/>
      </w:rPr>
      <w:tblPr/>
      <w:tcPr>
        <w:tcBorders>
          <w:top w:val="nil"/>
        </w:tcBorders>
      </w:tcPr>
    </w:tblStylePr>
    <w:tblStylePr w:type="firstCol">
      <w:rPr>
        <w:b w:val="0"/>
        <w:bCs/>
        <w:i w:val="0"/>
        <w:caps w:val="0"/>
      </w:rPr>
      <w:tblPr/>
      <w:tcPr>
        <w:tcBorders>
          <w:top w:val="nil"/>
          <w:left w:val="nil"/>
          <w:bottom w:val="nil"/>
          <w:right w:val="nil"/>
          <w:insideH w:val="nil"/>
          <w:insideV w:val="nil"/>
          <w:tl2br w:val="nil"/>
          <w:tr2bl w:val="nil"/>
        </w:tcBorders>
      </w:tcPr>
    </w:tblStylePr>
    <w:tblStylePr w:type="lastCol">
      <w:rPr>
        <w:b/>
        <w:bCs/>
        <w:caps/>
      </w:rPr>
      <w:tblPr/>
      <w:tcPr>
        <w:tcBorders>
          <w:left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neCell">
      <w:tblPr/>
      <w:tcPr>
        <w:tcBorders>
          <w:left w:val="nil"/>
        </w:tcBorders>
      </w:tcPr>
    </w:tblStylePr>
    <w:tblStylePr w:type="nwCell">
      <w:tblPr/>
      <w:tcPr>
        <w:tcBorders>
          <w:right w:val="nil"/>
        </w:tcBorders>
      </w:tcPr>
    </w:tblStylePr>
  </w:style>
  <w:style w:type="paragraph" w:styleId="BodyTextIndent">
    <w:name w:val="Body Text Indent"/>
    <w:basedOn w:val="Normal"/>
    <w:link w:val="BodyTextIndentChar"/>
    <w:rsid w:val="00D63491"/>
    <w:pPr>
      <w:ind w:firstLine="720"/>
    </w:pPr>
    <w:rPr>
      <w:rFonts w:ascii="Bookman Old Style" w:hAnsi="Bookman Old Style"/>
      <w:sz w:val="24"/>
      <w:szCs w:val="20"/>
      <w:lang w:val="en-GB"/>
    </w:rPr>
  </w:style>
  <w:style w:type="character" w:customStyle="1" w:styleId="BodyTextIndentChar">
    <w:name w:val="Body Text Indent Char"/>
    <w:basedOn w:val="DefaultParagraphFont"/>
    <w:link w:val="BodyTextIndent"/>
    <w:rsid w:val="00D63491"/>
    <w:rPr>
      <w:rFonts w:ascii="Bookman Old Style" w:hAnsi="Bookman Old Style"/>
      <w:sz w:val="24"/>
      <w:lang w:val="en-GB"/>
    </w:rPr>
  </w:style>
  <w:style w:type="paragraph" w:styleId="BodyTextIndent2">
    <w:name w:val="Body Text Indent 2"/>
    <w:basedOn w:val="Normal"/>
    <w:link w:val="BodyTextIndent2Char"/>
    <w:rsid w:val="00D63491"/>
    <w:pPr>
      <w:ind w:firstLine="720"/>
      <w:jc w:val="both"/>
    </w:pPr>
    <w:rPr>
      <w:rFonts w:ascii="Bookman Old Style" w:hAnsi="Bookman Old Style"/>
      <w:b/>
      <w:sz w:val="24"/>
      <w:szCs w:val="20"/>
      <w:lang w:val="en-GB"/>
    </w:rPr>
  </w:style>
  <w:style w:type="character" w:customStyle="1" w:styleId="BodyTextIndent2Char">
    <w:name w:val="Body Text Indent 2 Char"/>
    <w:basedOn w:val="DefaultParagraphFont"/>
    <w:link w:val="BodyTextIndent2"/>
    <w:rsid w:val="00D63491"/>
    <w:rPr>
      <w:rFonts w:ascii="Bookman Old Style" w:hAnsi="Bookman Old Style"/>
      <w:b/>
      <w:sz w:val="24"/>
      <w:lang w:val="en-GB"/>
    </w:rPr>
  </w:style>
  <w:style w:type="character" w:styleId="PlaceholderText">
    <w:name w:val="Placeholder Text"/>
    <w:basedOn w:val="DefaultParagraphFont"/>
    <w:uiPriority w:val="99"/>
    <w:semiHidden/>
    <w:rsid w:val="00CA7A7D"/>
    <w:rPr>
      <w:color w:val="808080"/>
    </w:rPr>
  </w:style>
  <w:style w:type="character" w:customStyle="1" w:styleId="Style1">
    <w:name w:val="Style1"/>
    <w:basedOn w:val="DefaultParagraphFont"/>
    <w:uiPriority w:val="1"/>
    <w:rsid w:val="00CA7A7D"/>
    <w:rPr>
      <w:rFonts w:ascii="Calibri Light" w:hAnsi="Calibri Light"/>
      <w:sz w:val="20"/>
    </w:rPr>
  </w:style>
  <w:style w:type="character" w:customStyle="1" w:styleId="Style2">
    <w:name w:val="Style2"/>
    <w:basedOn w:val="DefaultParagraphFont"/>
    <w:uiPriority w:val="1"/>
    <w:rsid w:val="00CA7A7D"/>
    <w:rPr>
      <w:rFonts w:ascii="Calibri Light" w:hAnsi="Calibri Light"/>
      <w:sz w:val="20"/>
    </w:rPr>
  </w:style>
  <w:style w:type="character" w:customStyle="1" w:styleId="Style3">
    <w:name w:val="Style3"/>
    <w:basedOn w:val="DefaultParagraphFont"/>
    <w:uiPriority w:val="1"/>
    <w:rsid w:val="00CA7A7D"/>
    <w:rPr>
      <w:rFonts w:ascii="Calibri Light" w:hAnsi="Calibri Light"/>
      <w:sz w:val="20"/>
    </w:rPr>
  </w:style>
  <w:style w:type="character" w:customStyle="1" w:styleId="Style4">
    <w:name w:val="Style4"/>
    <w:basedOn w:val="DefaultParagraphFont"/>
    <w:uiPriority w:val="1"/>
    <w:rsid w:val="00CA7A7D"/>
    <w:rPr>
      <w:rFonts w:ascii="Calibri Light" w:hAnsi="Calibri Light"/>
      <w:sz w:val="20"/>
    </w:rPr>
  </w:style>
  <w:style w:type="character" w:customStyle="1" w:styleId="Style5">
    <w:name w:val="Style5"/>
    <w:basedOn w:val="DefaultParagraphFont"/>
    <w:uiPriority w:val="1"/>
    <w:rsid w:val="00CA7A7D"/>
    <w:rPr>
      <w:rFonts w:ascii="Calibri Light" w:hAnsi="Calibri Light"/>
      <w:sz w:val="20"/>
    </w:rPr>
  </w:style>
  <w:style w:type="character" w:customStyle="1" w:styleId="Style6">
    <w:name w:val="Style6"/>
    <w:basedOn w:val="DefaultParagraphFont"/>
    <w:uiPriority w:val="1"/>
    <w:rsid w:val="00CA7A7D"/>
    <w:rPr>
      <w:rFonts w:ascii="Calibri Light" w:hAnsi="Calibri Light"/>
      <w:sz w:val="20"/>
    </w:rPr>
  </w:style>
  <w:style w:type="character" w:customStyle="1" w:styleId="Style7">
    <w:name w:val="Style7"/>
    <w:basedOn w:val="DefaultParagraphFont"/>
    <w:uiPriority w:val="1"/>
    <w:rsid w:val="00CA7A7D"/>
    <w:rPr>
      <w:rFonts w:ascii="Calibri Light" w:hAnsi="Calibri Light"/>
      <w:sz w:val="20"/>
    </w:rPr>
  </w:style>
  <w:style w:type="character" w:customStyle="1" w:styleId="Style8">
    <w:name w:val="Style8"/>
    <w:basedOn w:val="DefaultParagraphFont"/>
    <w:uiPriority w:val="1"/>
    <w:rsid w:val="00CA7A7D"/>
    <w:rPr>
      <w:rFonts w:ascii="Calibri Light" w:hAnsi="Calibri Light"/>
      <w:sz w:val="20"/>
    </w:rPr>
  </w:style>
  <w:style w:type="character" w:customStyle="1" w:styleId="Style9">
    <w:name w:val="Style9"/>
    <w:basedOn w:val="DefaultParagraphFont"/>
    <w:uiPriority w:val="1"/>
    <w:rsid w:val="00CA7A7D"/>
    <w:rPr>
      <w:rFonts w:ascii="Calibri Light" w:hAnsi="Calibri Light"/>
      <w:sz w:val="20"/>
    </w:rPr>
  </w:style>
  <w:style w:type="table" w:customStyle="1" w:styleId="TableGrid1">
    <w:name w:val="Table Grid1"/>
    <w:basedOn w:val="TableNormal"/>
    <w:next w:val="TableGrid"/>
    <w:uiPriority w:val="39"/>
    <w:rsid w:val="00CA7A7D"/>
    <w:pPr>
      <w:spacing w:before="30" w:after="30"/>
    </w:pPr>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CA7A7D"/>
    <w:pPr>
      <w:spacing w:before="30" w:after="30"/>
    </w:pPr>
    <w:rPr>
      <w:rFonts w:ascii="Calibri" w:hAnsi="Calibri"/>
      <w:lang w:eastAsia="ja-JP"/>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Style10">
    <w:name w:val="Style10"/>
    <w:basedOn w:val="DefaultParagraphFont"/>
    <w:uiPriority w:val="1"/>
    <w:rsid w:val="00862FED"/>
    <w:rPr>
      <w:rFonts w:ascii="Calibri Light" w:hAnsi="Calibri Light"/>
      <w:sz w:val="20"/>
    </w:rPr>
  </w:style>
  <w:style w:type="character" w:customStyle="1" w:styleId="Style11">
    <w:name w:val="Style11"/>
    <w:basedOn w:val="DefaultParagraphFont"/>
    <w:uiPriority w:val="1"/>
    <w:rsid w:val="005521D6"/>
    <w:rPr>
      <w:rFonts w:ascii="Calibri Light" w:hAnsi="Calibri Light"/>
      <w:sz w:val="20"/>
    </w:rPr>
  </w:style>
  <w:style w:type="paragraph" w:styleId="BodyText">
    <w:name w:val="Body Text"/>
    <w:basedOn w:val="Normal"/>
    <w:link w:val="BodyTextChar"/>
    <w:uiPriority w:val="99"/>
    <w:semiHidden/>
    <w:unhideWhenUsed/>
    <w:rsid w:val="00FF334D"/>
    <w:pPr>
      <w:spacing w:after="120"/>
    </w:pPr>
  </w:style>
  <w:style w:type="character" w:customStyle="1" w:styleId="BodyTextChar">
    <w:name w:val="Body Text Char"/>
    <w:basedOn w:val="DefaultParagraphFont"/>
    <w:link w:val="BodyText"/>
    <w:uiPriority w:val="99"/>
    <w:semiHidden/>
    <w:rsid w:val="00FF334D"/>
    <w:rPr>
      <w:rFonts w:asciiTheme="minorHAnsi" w:hAnsiTheme="minorHAnsi"/>
      <w:sz w:val="19"/>
      <w:szCs w:val="24"/>
    </w:rPr>
  </w:style>
  <w:style w:type="character" w:customStyle="1" w:styleId="Style12">
    <w:name w:val="Style12"/>
    <w:basedOn w:val="DefaultParagraphFont"/>
    <w:uiPriority w:val="1"/>
    <w:rsid w:val="00FF334D"/>
    <w:rPr>
      <w:rFonts w:ascii="Calibri Light" w:hAnsi="Calibri Light"/>
      <w:sz w:val="20"/>
    </w:rPr>
  </w:style>
  <w:style w:type="paragraph" w:styleId="ListParagraph">
    <w:name w:val="List Paragraph"/>
    <w:aliases w:val="List Paragraph2,Titolo figura,Table bullet,Lvl 1 Bullet,Casella di testo,Bullet list first level,List 1,Other List,List Paragraph numbered,Resume Title,Citation List,heading 4"/>
    <w:basedOn w:val="Normal"/>
    <w:link w:val="ListParagraphChar"/>
    <w:uiPriority w:val="1"/>
    <w:qFormat/>
    <w:rsid w:val="00FF334D"/>
    <w:pPr>
      <w:ind w:left="720"/>
      <w:contextualSpacing/>
    </w:pPr>
  </w:style>
  <w:style w:type="character" w:styleId="CommentReference">
    <w:name w:val="annotation reference"/>
    <w:basedOn w:val="DefaultParagraphFont"/>
    <w:uiPriority w:val="99"/>
    <w:semiHidden/>
    <w:unhideWhenUsed/>
    <w:rsid w:val="004C2AC0"/>
    <w:rPr>
      <w:sz w:val="16"/>
      <w:szCs w:val="16"/>
    </w:rPr>
  </w:style>
  <w:style w:type="paragraph" w:styleId="CommentText">
    <w:name w:val="annotation text"/>
    <w:basedOn w:val="Normal"/>
    <w:link w:val="CommentTextChar"/>
    <w:uiPriority w:val="99"/>
    <w:semiHidden/>
    <w:unhideWhenUsed/>
    <w:rsid w:val="004C2AC0"/>
    <w:rPr>
      <w:sz w:val="20"/>
      <w:szCs w:val="20"/>
    </w:rPr>
  </w:style>
  <w:style w:type="character" w:customStyle="1" w:styleId="CommentTextChar">
    <w:name w:val="Comment Text Char"/>
    <w:basedOn w:val="DefaultParagraphFont"/>
    <w:link w:val="CommentText"/>
    <w:uiPriority w:val="99"/>
    <w:semiHidden/>
    <w:rsid w:val="004C2AC0"/>
    <w:rPr>
      <w:rFonts w:asciiTheme="minorHAnsi" w:hAnsiTheme="minorHAnsi"/>
    </w:rPr>
  </w:style>
  <w:style w:type="paragraph" w:styleId="CommentSubject">
    <w:name w:val="annotation subject"/>
    <w:basedOn w:val="CommentText"/>
    <w:next w:val="CommentText"/>
    <w:link w:val="CommentSubjectChar"/>
    <w:uiPriority w:val="99"/>
    <w:semiHidden/>
    <w:unhideWhenUsed/>
    <w:rsid w:val="004C2AC0"/>
    <w:rPr>
      <w:b/>
      <w:bCs/>
    </w:rPr>
  </w:style>
  <w:style w:type="character" w:customStyle="1" w:styleId="CommentSubjectChar">
    <w:name w:val="Comment Subject Char"/>
    <w:basedOn w:val="CommentTextChar"/>
    <w:link w:val="CommentSubject"/>
    <w:uiPriority w:val="99"/>
    <w:semiHidden/>
    <w:rsid w:val="004C2AC0"/>
    <w:rPr>
      <w:rFonts w:asciiTheme="minorHAnsi" w:hAnsiTheme="minorHAnsi"/>
      <w:b/>
      <w:bCs/>
    </w:rPr>
  </w:style>
  <w:style w:type="paragraph" w:styleId="FootnoteText">
    <w:name w:val="footnote text"/>
    <w:basedOn w:val="Normal"/>
    <w:link w:val="FootnoteTextChar"/>
    <w:uiPriority w:val="99"/>
    <w:semiHidden/>
    <w:unhideWhenUsed/>
    <w:rsid w:val="000F1E02"/>
    <w:rPr>
      <w:sz w:val="20"/>
      <w:szCs w:val="20"/>
    </w:rPr>
  </w:style>
  <w:style w:type="character" w:customStyle="1" w:styleId="FootnoteTextChar">
    <w:name w:val="Footnote Text Char"/>
    <w:basedOn w:val="DefaultParagraphFont"/>
    <w:link w:val="FootnoteText"/>
    <w:uiPriority w:val="99"/>
    <w:semiHidden/>
    <w:rsid w:val="000F1E02"/>
    <w:rPr>
      <w:rFonts w:asciiTheme="minorHAnsi" w:hAnsiTheme="minorHAnsi"/>
    </w:rPr>
  </w:style>
  <w:style w:type="character" w:styleId="FootnoteReference">
    <w:name w:val="footnote reference"/>
    <w:basedOn w:val="DefaultParagraphFont"/>
    <w:uiPriority w:val="99"/>
    <w:semiHidden/>
    <w:unhideWhenUsed/>
    <w:rsid w:val="000F1E02"/>
    <w:rPr>
      <w:vertAlign w:val="superscript"/>
    </w:rPr>
  </w:style>
  <w:style w:type="character" w:customStyle="1" w:styleId="ListParagraphChar">
    <w:name w:val="List Paragraph Char"/>
    <w:aliases w:val="List Paragraph2 Char,Titolo figura Char,Table bullet Char,Lvl 1 Bullet Char,Casella di testo Char,Bullet list first level Char,List 1 Char,Other List Char,List Paragraph numbered Char,Resume Title Char,Citation List Char"/>
    <w:link w:val="ListParagraph"/>
    <w:uiPriority w:val="1"/>
    <w:rsid w:val="000F1E02"/>
    <w:rPr>
      <w:rFonts w:asciiTheme="minorHAnsi" w:hAnsiTheme="minorHAnsi"/>
      <w:sz w:val="19"/>
      <w:szCs w:val="24"/>
    </w:rPr>
  </w:style>
  <w:style w:type="character" w:styleId="Hyperlink">
    <w:name w:val="Hyperlink"/>
    <w:basedOn w:val="DefaultParagraphFont"/>
    <w:uiPriority w:val="99"/>
    <w:unhideWhenUsed/>
    <w:rsid w:val="002C249D"/>
    <w:rPr>
      <w:color w:val="0000FF" w:themeColor="hyperlink"/>
      <w:u w:val="single"/>
    </w:rPr>
  </w:style>
  <w:style w:type="character" w:styleId="UnresolvedMention">
    <w:name w:val="Unresolved Mention"/>
    <w:basedOn w:val="DefaultParagraphFont"/>
    <w:uiPriority w:val="99"/>
    <w:semiHidden/>
    <w:unhideWhenUsed/>
    <w:rsid w:val="002C249D"/>
    <w:rPr>
      <w:color w:val="605E5C"/>
      <w:shd w:val="clear" w:color="auto" w:fill="E1DFDD"/>
    </w:rPr>
  </w:style>
  <w:style w:type="table" w:styleId="PlainTable4">
    <w:name w:val="Plain Table 4"/>
    <w:aliases w:val="Letterhead Table"/>
    <w:basedOn w:val="TableNormal"/>
    <w:uiPriority w:val="44"/>
    <w:rsid w:val="00A17423"/>
    <w:rPr>
      <w:rFonts w:ascii="Arial" w:eastAsiaTheme="minorEastAsia" w:hAnsi="Arial" w:cstheme="minorBidi"/>
      <w:sz w:val="24"/>
      <w:szCs w:val="24"/>
      <w:lang w:eastAsia="ko-KR"/>
    </w:rPr>
    <w:tblPr>
      <w:tblStyleRowBandSize w:val="1"/>
      <w:tblStyleColBandSize w:val="1"/>
    </w:tblPr>
    <w:tblStylePr w:type="firstRow">
      <w:rPr>
        <w:rFonts w:ascii="Arial" w:hAnsi="Arial"/>
        <w:b w:val="0"/>
        <w:bCs/>
        <w:i w:val="0"/>
      </w:rPr>
    </w:tblStylePr>
    <w:tblStylePr w:type="lastRow">
      <w:rPr>
        <w:rFonts w:ascii="Arial" w:hAnsi="Arial"/>
        <w:b w:val="0"/>
        <w:bCs/>
        <w:i w:val="0"/>
      </w:rPr>
    </w:tblStylePr>
    <w:tblStylePr w:type="firstCol">
      <w:rPr>
        <w:rFonts w:ascii="Arial" w:hAnsi="Arial"/>
        <w:b w:val="0"/>
        <w:bCs/>
        <w:i w:val="0"/>
      </w:rPr>
    </w:tblStylePr>
    <w:tblStylePr w:type="lastCol">
      <w:rPr>
        <w:rFonts w:ascii="Arial" w:hAnsi="Arial"/>
        <w:b w:val="0"/>
        <w:bCs/>
        <w:i w:val="0"/>
      </w:rPr>
    </w:tblStylePr>
    <w:tblStylePr w:type="band1Vert">
      <w:rPr>
        <w:rFonts w:ascii="Arial" w:hAnsi="Arial"/>
        <w:b w:val="0"/>
        <w:i w:val="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www.unicef.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ossman\AppData\Roaming\Microsoft\Templates\Employment%20application%20(onlin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EFA939617F42B09ACA97F0DA2728BA"/>
        <w:category>
          <w:name w:val="General"/>
          <w:gallery w:val="placeholder"/>
        </w:category>
        <w:types>
          <w:type w:val="bbPlcHdr"/>
        </w:types>
        <w:behaviors>
          <w:behavior w:val="content"/>
        </w:behaviors>
        <w:guid w:val="{8CD3C6B9-AC16-47ED-986B-5C657D311398}"/>
      </w:docPartPr>
      <w:docPartBody>
        <w:p w:rsidR="00A6627D" w:rsidRDefault="00DC4E6C" w:rsidP="00DC4E6C">
          <w:pPr>
            <w:pStyle w:val="28EFA939617F42B09ACA97F0DA2728BA1"/>
          </w:pPr>
          <w:r w:rsidRPr="00CA7A7D">
            <w:rPr>
              <w:rFonts w:ascii="Calibri Light" w:hAnsi="Calibri Light" w:cs="Calibri Light"/>
              <w:color w:val="808080"/>
              <w:sz w:val="20"/>
              <w:szCs w:val="20"/>
            </w:rPr>
            <w:t>Please Specify</w:t>
          </w:r>
        </w:p>
      </w:docPartBody>
    </w:docPart>
    <w:docPart>
      <w:docPartPr>
        <w:name w:val="2AB38048ED8544E7BCF39CD962119008"/>
        <w:category>
          <w:name w:val="General"/>
          <w:gallery w:val="placeholder"/>
        </w:category>
        <w:types>
          <w:type w:val="bbPlcHdr"/>
        </w:types>
        <w:behaviors>
          <w:behavior w:val="content"/>
        </w:behaviors>
        <w:guid w:val="{C75BF186-BD57-4020-B056-A40A359756A4}"/>
      </w:docPartPr>
      <w:docPartBody>
        <w:p w:rsidR="00A6627D" w:rsidRDefault="00DC4E6C" w:rsidP="00DC4E6C">
          <w:pPr>
            <w:pStyle w:val="2AB38048ED8544E7BCF39CD9621190081"/>
          </w:pPr>
          <w:r w:rsidRPr="00073165">
            <w:rPr>
              <w:rFonts w:ascii="Calibri Light" w:hAnsi="Calibri Light" w:cs="Calibri Light"/>
              <w:color w:val="808080"/>
              <w:sz w:val="20"/>
              <w:szCs w:val="20"/>
            </w:rPr>
            <w:t>Please Specify approved standards.</w:t>
          </w:r>
        </w:p>
      </w:docPartBody>
    </w:docPart>
    <w:docPart>
      <w:docPartPr>
        <w:name w:val="B72DC3763185483AB2D80C431FAADB7B"/>
        <w:category>
          <w:name w:val="General"/>
          <w:gallery w:val="placeholder"/>
        </w:category>
        <w:types>
          <w:type w:val="bbPlcHdr"/>
        </w:types>
        <w:behaviors>
          <w:behavior w:val="content"/>
        </w:behaviors>
        <w:guid w:val="{A15CD801-858E-4E59-A101-F50ADD98F3E4}"/>
      </w:docPartPr>
      <w:docPartBody>
        <w:p w:rsidR="00A6627D" w:rsidRDefault="00A231D8" w:rsidP="00A231D8">
          <w:pPr>
            <w:pStyle w:val="B72DC3763185483AB2D80C431FAADB7B"/>
          </w:pPr>
          <w:r w:rsidRPr="00882707">
            <w:rPr>
              <w:rFonts w:ascii="Calibri Light" w:hAnsi="Calibri Light" w:cs="Calibri Light"/>
              <w:color w:val="808080"/>
              <w:sz w:val="20"/>
              <w:szCs w:val="20"/>
            </w:rPr>
            <w:t>Please insert contract date</w:t>
          </w:r>
          <w:r>
            <w:rPr>
              <w:rFonts w:ascii="Calibri Light" w:hAnsi="Calibri Light" w:cs="Calibri Light"/>
              <w:color w:val="808080"/>
              <w:sz w:val="20"/>
              <w:szCs w:val="20"/>
            </w:rPr>
            <w:t>.</w:t>
          </w:r>
        </w:p>
      </w:docPartBody>
    </w:docPart>
    <w:docPart>
      <w:docPartPr>
        <w:name w:val="F9933B264863421097D762537B9B70DA"/>
        <w:category>
          <w:name w:val="General"/>
          <w:gallery w:val="placeholder"/>
        </w:category>
        <w:types>
          <w:type w:val="bbPlcHdr"/>
        </w:types>
        <w:behaviors>
          <w:behavior w:val="content"/>
        </w:behaviors>
        <w:guid w:val="{7EC8E697-1E6F-4C4F-B226-34E0FE47CCB2}"/>
      </w:docPartPr>
      <w:docPartBody>
        <w:p w:rsidR="00A6627D" w:rsidRDefault="00DC4E6C" w:rsidP="00DC4E6C">
          <w:pPr>
            <w:pStyle w:val="F9933B264863421097D762537B9B70DA1"/>
          </w:pPr>
          <w:r w:rsidRPr="00882707">
            <w:rPr>
              <w:rFonts w:ascii="Calibri Light" w:hAnsi="Calibri Light" w:cs="Calibri Light"/>
              <w:color w:val="808080"/>
              <w:sz w:val="20"/>
              <w:szCs w:val="20"/>
            </w:rPr>
            <w:t>Please insert contract value</w:t>
          </w:r>
          <w:r>
            <w:rPr>
              <w:rFonts w:ascii="Calibri Light" w:hAnsi="Calibri Light" w:cs="Calibri Light"/>
              <w:color w:val="808080"/>
              <w:sz w:val="20"/>
              <w:szCs w:val="20"/>
            </w:rPr>
            <w:t>.</w:t>
          </w:r>
        </w:p>
      </w:docPartBody>
    </w:docPart>
    <w:docPart>
      <w:docPartPr>
        <w:name w:val="E4621E2D9E754EC7A1962BD5C4A644DE"/>
        <w:category>
          <w:name w:val="General"/>
          <w:gallery w:val="placeholder"/>
        </w:category>
        <w:types>
          <w:type w:val="bbPlcHdr"/>
        </w:types>
        <w:behaviors>
          <w:behavior w:val="content"/>
        </w:behaviors>
        <w:guid w:val="{E57ED19C-637B-49DF-8F60-5AB12E286AE2}"/>
      </w:docPartPr>
      <w:docPartBody>
        <w:p w:rsidR="00A6627D" w:rsidRDefault="00DC4E6C" w:rsidP="00DC4E6C">
          <w:pPr>
            <w:pStyle w:val="E4621E2D9E754EC7A1962BD5C4A644DE1"/>
          </w:pPr>
          <w:r w:rsidRPr="00882707">
            <w:rPr>
              <w:rFonts w:ascii="Calibri Light" w:hAnsi="Calibri Light" w:cs="Calibri Light"/>
              <w:color w:val="808080"/>
              <w:sz w:val="20"/>
              <w:szCs w:val="20"/>
            </w:rPr>
            <w:t>Please insert contract product</w:t>
          </w:r>
          <w:r>
            <w:rPr>
              <w:rFonts w:ascii="Calibri Light" w:hAnsi="Calibri Light" w:cs="Calibri Light"/>
              <w:color w:val="808080"/>
              <w:sz w:val="20"/>
              <w:szCs w:val="20"/>
            </w:rPr>
            <w:t>.</w:t>
          </w:r>
        </w:p>
      </w:docPartBody>
    </w:docPart>
    <w:docPart>
      <w:docPartPr>
        <w:name w:val="3F782485C7384134A6C725D12A80575A"/>
        <w:category>
          <w:name w:val="General"/>
          <w:gallery w:val="placeholder"/>
        </w:category>
        <w:types>
          <w:type w:val="bbPlcHdr"/>
        </w:types>
        <w:behaviors>
          <w:behavior w:val="content"/>
        </w:behaviors>
        <w:guid w:val="{D00BDA64-42B1-4349-A480-804F7BCBFADD}"/>
      </w:docPartPr>
      <w:docPartBody>
        <w:p w:rsidR="00A6627D" w:rsidRDefault="00DC4E6C" w:rsidP="00DC4E6C">
          <w:pPr>
            <w:pStyle w:val="3F782485C7384134A6C725D12A80575A1"/>
          </w:pPr>
          <w:r w:rsidRPr="00882707">
            <w:rPr>
              <w:rFonts w:ascii="Calibri Light" w:hAnsi="Calibri Light" w:cs="Calibri Light"/>
              <w:color w:val="808080"/>
              <w:sz w:val="20"/>
              <w:szCs w:val="20"/>
            </w:rPr>
            <w:t>Please insert contract destination</w:t>
          </w:r>
          <w:r>
            <w:rPr>
              <w:rFonts w:ascii="Calibri Light" w:hAnsi="Calibri Light" w:cs="Calibri Light"/>
              <w:color w:val="808080"/>
              <w:sz w:val="20"/>
              <w:szCs w:val="20"/>
            </w:rPr>
            <w:t>.</w:t>
          </w:r>
        </w:p>
      </w:docPartBody>
    </w:docPart>
    <w:docPart>
      <w:docPartPr>
        <w:name w:val="A3D7CE52625948C88B7E48888BBEC3BE"/>
        <w:category>
          <w:name w:val="General"/>
          <w:gallery w:val="placeholder"/>
        </w:category>
        <w:types>
          <w:type w:val="bbPlcHdr"/>
        </w:types>
        <w:behaviors>
          <w:behavior w:val="content"/>
        </w:behaviors>
        <w:guid w:val="{A5D1E1B3-3ABD-4EDE-87A1-E1A4FA23FA82}"/>
      </w:docPartPr>
      <w:docPartBody>
        <w:p w:rsidR="00A6627D" w:rsidRDefault="00DC4E6C" w:rsidP="00DC4E6C">
          <w:pPr>
            <w:pStyle w:val="A3D7CE52625948C88B7E48888BBEC3BE1"/>
          </w:pPr>
          <w:r w:rsidRPr="00882707">
            <w:rPr>
              <w:rFonts w:ascii="Calibri Light" w:hAnsi="Calibri Light" w:cs="Calibri Light"/>
              <w:color w:val="808080"/>
              <w:sz w:val="20"/>
              <w:szCs w:val="20"/>
            </w:rPr>
            <w:t>Please insert organization name / address</w:t>
          </w:r>
        </w:p>
      </w:docPartBody>
    </w:docPart>
    <w:docPart>
      <w:docPartPr>
        <w:name w:val="9FBA769EAD2C4CA8B6BEC8CF15453E52"/>
        <w:category>
          <w:name w:val="General"/>
          <w:gallery w:val="placeholder"/>
        </w:category>
        <w:types>
          <w:type w:val="bbPlcHdr"/>
        </w:types>
        <w:behaviors>
          <w:behavior w:val="content"/>
        </w:behaviors>
        <w:guid w:val="{B6133B94-3526-4E87-BF45-A3CE33D540D1}"/>
      </w:docPartPr>
      <w:docPartBody>
        <w:p w:rsidR="00A6627D" w:rsidRDefault="00DC4E6C" w:rsidP="00DC4E6C">
          <w:pPr>
            <w:pStyle w:val="9FBA769EAD2C4CA8B6BEC8CF15453E521"/>
          </w:pPr>
          <w:r w:rsidRPr="00882707">
            <w:rPr>
              <w:rFonts w:ascii="Calibri Light" w:hAnsi="Calibri Light" w:cs="Calibri Light"/>
              <w:color w:val="808080"/>
              <w:sz w:val="20"/>
              <w:szCs w:val="20"/>
            </w:rPr>
            <w:t>Please insert contract ref. n</w:t>
          </w:r>
          <w:r>
            <w:rPr>
              <w:rFonts w:ascii="Calibri Light" w:hAnsi="Calibri Light" w:cs="Calibri Light"/>
              <w:color w:val="808080"/>
              <w:sz w:val="20"/>
              <w:szCs w:val="20"/>
            </w:rPr>
            <w:t>°</w:t>
          </w:r>
        </w:p>
      </w:docPartBody>
    </w:docPart>
    <w:docPart>
      <w:docPartPr>
        <w:name w:val="5FF514F9903C44EEA3943616D0FA7092"/>
        <w:category>
          <w:name w:val="General"/>
          <w:gallery w:val="placeholder"/>
        </w:category>
        <w:types>
          <w:type w:val="bbPlcHdr"/>
        </w:types>
        <w:behaviors>
          <w:behavior w:val="content"/>
        </w:behaviors>
        <w:guid w:val="{25B84926-2FAE-4DC5-8022-FBC0DBD4F447}"/>
      </w:docPartPr>
      <w:docPartBody>
        <w:p w:rsidR="00A6627D" w:rsidRDefault="00DC4E6C" w:rsidP="00DC4E6C">
          <w:pPr>
            <w:pStyle w:val="5FF514F9903C44EEA3943616D0FA70921"/>
          </w:pPr>
          <w:r w:rsidRPr="00FB1F04">
            <w:rPr>
              <w:rFonts w:ascii="Calibri Light" w:hAnsi="Calibri Light" w:cs="Calibri Light"/>
              <w:color w:val="808080"/>
              <w:sz w:val="20"/>
              <w:szCs w:val="20"/>
              <w:lang w:val="en-ZA"/>
            </w:rPr>
            <w:t>Please insert name and title.</w:t>
          </w:r>
        </w:p>
      </w:docPartBody>
    </w:docPart>
    <w:docPart>
      <w:docPartPr>
        <w:name w:val="2CEF8541F6A04B0D9F4B58C6B6DC46DD"/>
        <w:category>
          <w:name w:val="General"/>
          <w:gallery w:val="placeholder"/>
        </w:category>
        <w:types>
          <w:type w:val="bbPlcHdr"/>
        </w:types>
        <w:behaviors>
          <w:behavior w:val="content"/>
        </w:behaviors>
        <w:guid w:val="{6E8306F7-312B-488F-B139-15139F3528B4}"/>
      </w:docPartPr>
      <w:docPartBody>
        <w:p w:rsidR="00AC49BD" w:rsidRDefault="00DC4E6C" w:rsidP="00DC4E6C">
          <w:pPr>
            <w:pStyle w:val="2CEF8541F6A04B0D9F4B58C6B6DC46DD1"/>
          </w:pPr>
          <w:r w:rsidRPr="00FB1F04">
            <w:rPr>
              <w:rFonts w:ascii="Calibri Light" w:hAnsi="Calibri Light" w:cs="Calibri Light"/>
              <w:color w:val="808080"/>
              <w:sz w:val="20"/>
              <w:szCs w:val="20"/>
              <w:lang w:val="en-ZA"/>
            </w:rPr>
            <w:t xml:space="preserve">Please insert </w:t>
          </w:r>
          <w:r>
            <w:rPr>
              <w:rFonts w:ascii="Calibri Light" w:hAnsi="Calibri Light" w:cs="Calibri Light"/>
              <w:color w:val="808080"/>
              <w:sz w:val="20"/>
              <w:szCs w:val="20"/>
              <w:lang w:val="en-ZA"/>
            </w:rPr>
            <w:t xml:space="preserve">submission </w:t>
          </w:r>
          <w:r w:rsidRPr="00FB1F04">
            <w:rPr>
              <w:rFonts w:ascii="Calibri Light" w:hAnsi="Calibri Light" w:cs="Calibri Light"/>
              <w:color w:val="808080"/>
              <w:sz w:val="20"/>
              <w:szCs w:val="20"/>
              <w:lang w:val="en-ZA"/>
            </w:rPr>
            <w:t>date.</w:t>
          </w:r>
        </w:p>
      </w:docPartBody>
    </w:docPart>
    <w:docPart>
      <w:docPartPr>
        <w:name w:val="40CBE498219B40FBAD21ED718AF61127"/>
        <w:category>
          <w:name w:val="General"/>
          <w:gallery w:val="placeholder"/>
        </w:category>
        <w:types>
          <w:type w:val="bbPlcHdr"/>
        </w:types>
        <w:behaviors>
          <w:behavior w:val="content"/>
        </w:behaviors>
        <w:guid w:val="{60907555-119B-4186-BC23-7167D53F7FEA}"/>
      </w:docPartPr>
      <w:docPartBody>
        <w:p w:rsidR="002D2442" w:rsidRDefault="00DC4E6C" w:rsidP="00DC4E6C">
          <w:pPr>
            <w:pStyle w:val="40CBE498219B40FBAD21ED718AF611271"/>
          </w:pPr>
          <w:r w:rsidRPr="00882707">
            <w:rPr>
              <w:rFonts w:ascii="Calibri Light" w:hAnsi="Calibri Light" w:cs="Calibri Light"/>
              <w:color w:val="808080"/>
              <w:sz w:val="20"/>
              <w:szCs w:val="20"/>
            </w:rPr>
            <w:t>Please provide product list or catalogue</w:t>
          </w:r>
          <w:r>
            <w:rPr>
              <w:rFonts w:ascii="Calibri Light" w:hAnsi="Calibri Light" w:cs="Calibri Light"/>
              <w:color w:val="808080"/>
              <w:sz w:val="20"/>
              <w:szCs w:val="20"/>
            </w:rPr>
            <w:t>.</w:t>
          </w:r>
        </w:p>
      </w:docPartBody>
    </w:docPart>
    <w:docPart>
      <w:docPartPr>
        <w:name w:val="C3D9A6FBCB4E46279AB11FFB5628CDD6"/>
        <w:category>
          <w:name w:val="General"/>
          <w:gallery w:val="placeholder"/>
        </w:category>
        <w:types>
          <w:type w:val="bbPlcHdr"/>
        </w:types>
        <w:behaviors>
          <w:behavior w:val="content"/>
        </w:behaviors>
        <w:guid w:val="{AA5048C1-1012-4E40-8782-1E92A430CD40}"/>
      </w:docPartPr>
      <w:docPartBody>
        <w:p w:rsidR="002D2442" w:rsidRDefault="00DC4E6C" w:rsidP="00DC4E6C">
          <w:pPr>
            <w:pStyle w:val="C3D9A6FBCB4E46279AB11FFB5628CDD61"/>
          </w:pPr>
          <w:r w:rsidRPr="00336040">
            <w:rPr>
              <w:rFonts w:ascii="Calibri Light" w:hAnsi="Calibri Light" w:cs="Calibri Light"/>
              <w:color w:val="808080"/>
              <w:sz w:val="20"/>
              <w:szCs w:val="20"/>
            </w:rPr>
            <w:t>Please attach list of Provinces where your local representative will provide Technical support and warranty services on products/services purchased from you and provide complete addresses (of your subsidiaries/agents where applicable</w:t>
          </w:r>
          <w:r>
            <w:rPr>
              <w:rFonts w:ascii="Calibri Light" w:hAnsi="Calibri Light" w:cs="Calibri Light"/>
              <w:color w:val="808080"/>
              <w:sz w:val="20"/>
              <w:szCs w:val="20"/>
            </w:rPr>
            <w:t>)</w:t>
          </w:r>
        </w:p>
      </w:docPartBody>
    </w:docPart>
    <w:docPart>
      <w:docPartPr>
        <w:name w:val="80D856B5D0F04B6898D480D1D65A8F50"/>
        <w:category>
          <w:name w:val="General"/>
          <w:gallery w:val="placeholder"/>
        </w:category>
        <w:types>
          <w:type w:val="bbPlcHdr"/>
        </w:types>
        <w:behaviors>
          <w:behavior w:val="content"/>
        </w:behaviors>
        <w:guid w:val="{000BEAB7-4C34-48CA-9E76-2E79C3909C58}"/>
      </w:docPartPr>
      <w:docPartBody>
        <w:p w:rsidR="00A231D8" w:rsidRDefault="00C926AE" w:rsidP="00C926AE">
          <w:pPr>
            <w:pStyle w:val="80D856B5D0F04B6898D480D1D65A8F50"/>
          </w:pPr>
          <w:r w:rsidRPr="005B77ED">
            <w:rPr>
              <w:rStyle w:val="PlaceholderText"/>
            </w:rPr>
            <w:t>Click or tap here to enter text.</w:t>
          </w:r>
        </w:p>
      </w:docPartBody>
    </w:docPart>
    <w:docPart>
      <w:docPartPr>
        <w:name w:val="9132A2AF617B4020AA013B3522595289"/>
        <w:category>
          <w:name w:val="General"/>
          <w:gallery w:val="placeholder"/>
        </w:category>
        <w:types>
          <w:type w:val="bbPlcHdr"/>
        </w:types>
        <w:behaviors>
          <w:behavior w:val="content"/>
        </w:behaviors>
        <w:guid w:val="{077FC1F8-AA0C-41B1-B935-299AA7362FE7}"/>
      </w:docPartPr>
      <w:docPartBody>
        <w:p w:rsidR="00A231D8" w:rsidRDefault="00DC4E6C" w:rsidP="00DC4E6C">
          <w:pPr>
            <w:pStyle w:val="9132A2AF617B4020AA013B35225952891"/>
          </w:pPr>
          <w:r>
            <w:rPr>
              <w:rStyle w:val="PlaceholderText"/>
              <w:rFonts w:ascii="Calibri Light" w:hAnsi="Calibri Light" w:cs="Calibri Light"/>
            </w:rPr>
            <w:t>Please specify.</w:t>
          </w:r>
        </w:p>
      </w:docPartBody>
    </w:docPart>
    <w:docPart>
      <w:docPartPr>
        <w:name w:val="58BAA2843B1C415692D9099E76349C01"/>
        <w:category>
          <w:name w:val="General"/>
          <w:gallery w:val="placeholder"/>
        </w:category>
        <w:types>
          <w:type w:val="bbPlcHdr"/>
        </w:types>
        <w:behaviors>
          <w:behavior w:val="content"/>
        </w:behaviors>
        <w:guid w:val="{CE046FF0-AE52-4BF6-B5D8-109891BCF63D}"/>
      </w:docPartPr>
      <w:docPartBody>
        <w:p w:rsidR="00DC4E6C" w:rsidRDefault="00A231D8" w:rsidP="00A231D8">
          <w:pPr>
            <w:pStyle w:val="58BAA2843B1C415692D9099E76349C01"/>
          </w:pPr>
          <w:r w:rsidRPr="005B77ED">
            <w:rPr>
              <w:rStyle w:val="PlaceholderText"/>
            </w:rPr>
            <w:t>Click or tap here to enter text.</w:t>
          </w:r>
        </w:p>
      </w:docPartBody>
    </w:docPart>
    <w:docPart>
      <w:docPartPr>
        <w:name w:val="6CB43732671042F6826BD9761E8CAF42"/>
        <w:category>
          <w:name w:val="General"/>
          <w:gallery w:val="placeholder"/>
        </w:category>
        <w:types>
          <w:type w:val="bbPlcHdr"/>
        </w:types>
        <w:behaviors>
          <w:behavior w:val="content"/>
        </w:behaviors>
        <w:guid w:val="{31BEFF99-6415-454F-8297-BC4382BBB522}"/>
      </w:docPartPr>
      <w:docPartBody>
        <w:p w:rsidR="00DC4E6C" w:rsidRDefault="00A231D8" w:rsidP="00A231D8">
          <w:pPr>
            <w:pStyle w:val="6CB43732671042F6826BD9761E8CAF42"/>
          </w:pPr>
          <w:r w:rsidRPr="005B77ED">
            <w:rPr>
              <w:rStyle w:val="PlaceholderText"/>
            </w:rPr>
            <w:t>Click or tap here to enter text.</w:t>
          </w:r>
        </w:p>
      </w:docPartBody>
    </w:docPart>
    <w:docPart>
      <w:docPartPr>
        <w:name w:val="02144EACADB04342A612507DCFF4A8C4"/>
        <w:category>
          <w:name w:val="General"/>
          <w:gallery w:val="placeholder"/>
        </w:category>
        <w:types>
          <w:type w:val="bbPlcHdr"/>
        </w:types>
        <w:behaviors>
          <w:behavior w:val="content"/>
        </w:behaviors>
        <w:guid w:val="{838C751C-CC05-412F-A172-E4C1DC6F10F8}"/>
      </w:docPartPr>
      <w:docPartBody>
        <w:p w:rsidR="00DC4E6C" w:rsidRDefault="00A231D8" w:rsidP="00A231D8">
          <w:pPr>
            <w:pStyle w:val="02144EACADB04342A612507DCFF4A8C4"/>
          </w:pPr>
          <w:r w:rsidRPr="005B77ED">
            <w:rPr>
              <w:rStyle w:val="PlaceholderText"/>
            </w:rPr>
            <w:t>Click or tap here to enter text.</w:t>
          </w:r>
        </w:p>
      </w:docPartBody>
    </w:docPart>
    <w:docPart>
      <w:docPartPr>
        <w:name w:val="EAB5109907AD45D39DA06D1441980879"/>
        <w:category>
          <w:name w:val="General"/>
          <w:gallery w:val="placeholder"/>
        </w:category>
        <w:types>
          <w:type w:val="bbPlcHdr"/>
        </w:types>
        <w:behaviors>
          <w:behavior w:val="content"/>
        </w:behaviors>
        <w:guid w:val="{9438A6F6-569A-4B49-94BA-891ADF207980}"/>
      </w:docPartPr>
      <w:docPartBody>
        <w:p w:rsidR="00DC4E6C" w:rsidRDefault="00A231D8" w:rsidP="00A231D8">
          <w:pPr>
            <w:pStyle w:val="EAB5109907AD45D39DA06D1441980879"/>
          </w:pPr>
          <w:r w:rsidRPr="005B77ED">
            <w:rPr>
              <w:rStyle w:val="PlaceholderText"/>
            </w:rPr>
            <w:t>Click or tap here to enter text.</w:t>
          </w:r>
        </w:p>
      </w:docPartBody>
    </w:docPart>
    <w:docPart>
      <w:docPartPr>
        <w:name w:val="6616D9D3542A4A3B9058E6D47254A54A"/>
        <w:category>
          <w:name w:val="General"/>
          <w:gallery w:val="placeholder"/>
        </w:category>
        <w:types>
          <w:type w:val="bbPlcHdr"/>
        </w:types>
        <w:behaviors>
          <w:behavior w:val="content"/>
        </w:behaviors>
        <w:guid w:val="{C38B37FB-9922-4DFD-8C67-15CA3625D190}"/>
      </w:docPartPr>
      <w:docPartBody>
        <w:p w:rsidR="00DC4E6C" w:rsidRDefault="00A231D8" w:rsidP="00A231D8">
          <w:pPr>
            <w:pStyle w:val="6616D9D3542A4A3B9058E6D47254A54A"/>
          </w:pPr>
          <w:r w:rsidRPr="005B77ED">
            <w:rPr>
              <w:rStyle w:val="PlaceholderText"/>
            </w:rPr>
            <w:t>Click or tap here to enter text.</w:t>
          </w:r>
        </w:p>
      </w:docPartBody>
    </w:docPart>
    <w:docPart>
      <w:docPartPr>
        <w:name w:val="7B5C2BC3AA9F425E9D175DA07FE78ED5"/>
        <w:category>
          <w:name w:val="General"/>
          <w:gallery w:val="placeholder"/>
        </w:category>
        <w:types>
          <w:type w:val="bbPlcHdr"/>
        </w:types>
        <w:behaviors>
          <w:behavior w:val="content"/>
        </w:behaviors>
        <w:guid w:val="{62802A33-B3C2-48B7-9211-21A084324E73}"/>
      </w:docPartPr>
      <w:docPartBody>
        <w:p w:rsidR="00DC4E6C" w:rsidRDefault="00A231D8" w:rsidP="00A231D8">
          <w:pPr>
            <w:pStyle w:val="7B5C2BC3AA9F425E9D175DA07FE78ED5"/>
          </w:pPr>
          <w:r w:rsidRPr="005B77ED">
            <w:rPr>
              <w:rStyle w:val="PlaceholderText"/>
            </w:rPr>
            <w:t>Click or tap here to enter text.</w:t>
          </w:r>
        </w:p>
      </w:docPartBody>
    </w:docPart>
    <w:docPart>
      <w:docPartPr>
        <w:name w:val="A940C46BDB434594B4B377194BD95A0F"/>
        <w:category>
          <w:name w:val="General"/>
          <w:gallery w:val="placeholder"/>
        </w:category>
        <w:types>
          <w:type w:val="bbPlcHdr"/>
        </w:types>
        <w:behaviors>
          <w:behavior w:val="content"/>
        </w:behaviors>
        <w:guid w:val="{BA596296-8BCB-4AB8-B520-B4F370BDFA77}"/>
      </w:docPartPr>
      <w:docPartBody>
        <w:p w:rsidR="000D5267" w:rsidRDefault="008F3501" w:rsidP="008F3501">
          <w:pPr>
            <w:pStyle w:val="A940C46BDB434594B4B377194BD95A0F"/>
          </w:pPr>
          <w:r>
            <w:rPr>
              <w:rStyle w:val="PlaceholderText"/>
              <w:rFonts w:ascii="Calibri Light" w:hAnsi="Calibri Light" w:cs="Calibri Light"/>
            </w:rPr>
            <w:t>Please specify.</w:t>
          </w:r>
        </w:p>
      </w:docPartBody>
    </w:docPart>
    <w:docPart>
      <w:docPartPr>
        <w:name w:val="3936C4AF1C7847259FEF352E622EAE07"/>
        <w:category>
          <w:name w:val="General"/>
          <w:gallery w:val="placeholder"/>
        </w:category>
        <w:types>
          <w:type w:val="bbPlcHdr"/>
        </w:types>
        <w:behaviors>
          <w:behavior w:val="content"/>
        </w:behaviors>
        <w:guid w:val="{45550463-C649-4792-A19F-3FE1B11B098D}"/>
      </w:docPartPr>
      <w:docPartBody>
        <w:p w:rsidR="000D5267" w:rsidRDefault="008F3501" w:rsidP="008F3501">
          <w:pPr>
            <w:pStyle w:val="3936C4AF1C7847259FEF352E622EAE07"/>
          </w:pPr>
          <w:r w:rsidRPr="005B77ED">
            <w:rPr>
              <w:rStyle w:val="PlaceholderText"/>
            </w:rPr>
            <w:t>Click or tap here to enter text.</w:t>
          </w:r>
        </w:p>
      </w:docPartBody>
    </w:docPart>
    <w:docPart>
      <w:docPartPr>
        <w:name w:val="B4A65528D45D418CBC17EAC734DD1F31"/>
        <w:category>
          <w:name w:val="General"/>
          <w:gallery w:val="placeholder"/>
        </w:category>
        <w:types>
          <w:type w:val="bbPlcHdr"/>
        </w:types>
        <w:behaviors>
          <w:behavior w:val="content"/>
        </w:behaviors>
        <w:guid w:val="{812A5FEC-CD4F-44A9-83BF-0F541DA79E60}"/>
      </w:docPartPr>
      <w:docPartBody>
        <w:p w:rsidR="000D5267" w:rsidRDefault="008F3501" w:rsidP="008F3501">
          <w:pPr>
            <w:pStyle w:val="B4A65528D45D418CBC17EAC734DD1F31"/>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5C069F9D212B47B58567CFE3FA3B4EF5"/>
        <w:category>
          <w:name w:val="General"/>
          <w:gallery w:val="placeholder"/>
        </w:category>
        <w:types>
          <w:type w:val="bbPlcHdr"/>
        </w:types>
        <w:behaviors>
          <w:behavior w:val="content"/>
        </w:behaviors>
        <w:guid w:val="{2A42E7E5-32CB-4535-AE94-4FB81E0870D5}"/>
      </w:docPartPr>
      <w:docPartBody>
        <w:p w:rsidR="000D5267" w:rsidRDefault="008F3501" w:rsidP="008F3501">
          <w:pPr>
            <w:pStyle w:val="5C069F9D212B47B58567CFE3FA3B4EF5"/>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B2165AC230C241BFAC4C0272C893C1EC"/>
        <w:category>
          <w:name w:val="General"/>
          <w:gallery w:val="placeholder"/>
        </w:category>
        <w:types>
          <w:type w:val="bbPlcHdr"/>
        </w:types>
        <w:behaviors>
          <w:behavior w:val="content"/>
        </w:behaviors>
        <w:guid w:val="{04D10811-0051-47DF-B4F6-3BD74A6FB3ED}"/>
      </w:docPartPr>
      <w:docPartBody>
        <w:p w:rsidR="000D5267" w:rsidRDefault="008F3501" w:rsidP="008F3501">
          <w:pPr>
            <w:pStyle w:val="B2165AC230C241BFAC4C0272C893C1EC"/>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841DDC939C7F45BDA491551C7BD837F5"/>
        <w:category>
          <w:name w:val="General"/>
          <w:gallery w:val="placeholder"/>
        </w:category>
        <w:types>
          <w:type w:val="bbPlcHdr"/>
        </w:types>
        <w:behaviors>
          <w:behavior w:val="content"/>
        </w:behaviors>
        <w:guid w:val="{C890E6B7-2D28-4058-ACE5-60E97C6DC923}"/>
      </w:docPartPr>
      <w:docPartBody>
        <w:p w:rsidR="000D5267" w:rsidRDefault="008F3501" w:rsidP="008F3501">
          <w:pPr>
            <w:pStyle w:val="841DDC939C7F45BDA491551C7BD837F5"/>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971B95029C774D5FBFBA0778C982CFA4"/>
        <w:category>
          <w:name w:val="General"/>
          <w:gallery w:val="placeholder"/>
        </w:category>
        <w:types>
          <w:type w:val="bbPlcHdr"/>
        </w:types>
        <w:behaviors>
          <w:behavior w:val="content"/>
        </w:behaviors>
        <w:guid w:val="{9CF48ADE-ED4D-40DB-9CE3-2CDC90763BFE}"/>
      </w:docPartPr>
      <w:docPartBody>
        <w:p w:rsidR="000D5267" w:rsidRDefault="008F3501" w:rsidP="008F3501">
          <w:pPr>
            <w:pStyle w:val="971B95029C774D5FBFBA0778C982CFA4"/>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0A275FA00FC443D2B3FDAAC614C24B0B"/>
        <w:category>
          <w:name w:val="General"/>
          <w:gallery w:val="placeholder"/>
        </w:category>
        <w:types>
          <w:type w:val="bbPlcHdr"/>
        </w:types>
        <w:behaviors>
          <w:behavior w:val="content"/>
        </w:behaviors>
        <w:guid w:val="{542D24B9-97F7-4A4B-A5FA-35D6749CB05B}"/>
      </w:docPartPr>
      <w:docPartBody>
        <w:p w:rsidR="000D5267" w:rsidRDefault="008F3501" w:rsidP="008F3501">
          <w:pPr>
            <w:pStyle w:val="0A275FA00FC443D2B3FDAAC614C24B0B"/>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77B8A02CD53242E2BDB018EEA41E3639"/>
        <w:category>
          <w:name w:val="General"/>
          <w:gallery w:val="placeholder"/>
        </w:category>
        <w:types>
          <w:type w:val="bbPlcHdr"/>
        </w:types>
        <w:behaviors>
          <w:behavior w:val="content"/>
        </w:behaviors>
        <w:guid w:val="{CC09482B-7A36-453A-B4B3-7EB8079ED2E0}"/>
      </w:docPartPr>
      <w:docPartBody>
        <w:p w:rsidR="000D5267" w:rsidRDefault="008F3501" w:rsidP="008F3501">
          <w:pPr>
            <w:pStyle w:val="77B8A02CD53242E2BDB018EEA41E3639"/>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4D389152AEBD4FFDB040D8628134ED53"/>
        <w:category>
          <w:name w:val="General"/>
          <w:gallery w:val="placeholder"/>
        </w:category>
        <w:types>
          <w:type w:val="bbPlcHdr"/>
        </w:types>
        <w:behaviors>
          <w:behavior w:val="content"/>
        </w:behaviors>
        <w:guid w:val="{E7B6E142-D91B-4997-ABB3-6608AF97D68B}"/>
      </w:docPartPr>
      <w:docPartBody>
        <w:p w:rsidR="000D5267" w:rsidRDefault="008F3501" w:rsidP="008F3501">
          <w:pPr>
            <w:pStyle w:val="4D389152AEBD4FFDB040D8628134ED53"/>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715147540F8D4622829929E88A79EC18"/>
        <w:category>
          <w:name w:val="General"/>
          <w:gallery w:val="placeholder"/>
        </w:category>
        <w:types>
          <w:type w:val="bbPlcHdr"/>
        </w:types>
        <w:behaviors>
          <w:behavior w:val="content"/>
        </w:behaviors>
        <w:guid w:val="{EB7B9A34-FCE4-4DE9-8F96-1F32B073679F}"/>
      </w:docPartPr>
      <w:docPartBody>
        <w:p w:rsidR="000D5267" w:rsidRDefault="008F3501" w:rsidP="008F3501">
          <w:pPr>
            <w:pStyle w:val="715147540F8D4622829929E88A79EC18"/>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BB37212B3EE74BEC93AD413C33FB032C"/>
        <w:category>
          <w:name w:val="General"/>
          <w:gallery w:val="placeholder"/>
        </w:category>
        <w:types>
          <w:type w:val="bbPlcHdr"/>
        </w:types>
        <w:behaviors>
          <w:behavior w:val="content"/>
        </w:behaviors>
        <w:guid w:val="{1D7F9947-E03B-4993-A9DD-7B05977A951A}"/>
      </w:docPartPr>
      <w:docPartBody>
        <w:p w:rsidR="000D5267" w:rsidRDefault="008F3501" w:rsidP="008F3501">
          <w:pPr>
            <w:pStyle w:val="BB37212B3EE74BEC93AD413C33FB032C"/>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9A40247585644A4598EEF1D9CACD2351"/>
        <w:category>
          <w:name w:val="General"/>
          <w:gallery w:val="placeholder"/>
        </w:category>
        <w:types>
          <w:type w:val="bbPlcHdr"/>
        </w:types>
        <w:behaviors>
          <w:behavior w:val="content"/>
        </w:behaviors>
        <w:guid w:val="{4014CE26-3F99-4357-BB31-F0B2B33DBB30}"/>
      </w:docPartPr>
      <w:docPartBody>
        <w:p w:rsidR="000D5267" w:rsidRDefault="008F3501" w:rsidP="008F3501">
          <w:pPr>
            <w:pStyle w:val="9A40247585644A4598EEF1D9CACD2351"/>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4F6DDE670E804AF79C1EC9A7176DC720"/>
        <w:category>
          <w:name w:val="General"/>
          <w:gallery w:val="placeholder"/>
        </w:category>
        <w:types>
          <w:type w:val="bbPlcHdr"/>
        </w:types>
        <w:behaviors>
          <w:behavior w:val="content"/>
        </w:behaviors>
        <w:guid w:val="{543735C7-C25B-4D93-8C54-2B978EFBCCAE}"/>
      </w:docPartPr>
      <w:docPartBody>
        <w:p w:rsidR="000D5267" w:rsidRDefault="008F3501" w:rsidP="008F3501">
          <w:pPr>
            <w:pStyle w:val="4F6DDE670E804AF79C1EC9A7176DC720"/>
          </w:pPr>
          <w:r>
            <w:rPr>
              <w:rStyle w:val="PlaceholderText"/>
              <w:rFonts w:ascii="Calibri Light" w:hAnsi="Calibri Light" w:cs="Calibri Light"/>
            </w:rPr>
            <w:t>Please specify.</w:t>
          </w:r>
        </w:p>
      </w:docPartBody>
    </w:docPart>
    <w:docPart>
      <w:docPartPr>
        <w:name w:val="D7C401D149234DB9817851F0A731BC54"/>
        <w:category>
          <w:name w:val="General"/>
          <w:gallery w:val="placeholder"/>
        </w:category>
        <w:types>
          <w:type w:val="bbPlcHdr"/>
        </w:types>
        <w:behaviors>
          <w:behavior w:val="content"/>
        </w:behaviors>
        <w:guid w:val="{4791BE71-34E6-46D8-823E-5CE17A0B4653}"/>
      </w:docPartPr>
      <w:docPartBody>
        <w:p w:rsidR="000D5267" w:rsidRDefault="008F3501" w:rsidP="008F3501">
          <w:pPr>
            <w:pStyle w:val="D7C401D149234DB9817851F0A731BC54"/>
          </w:pPr>
          <w:r>
            <w:rPr>
              <w:rStyle w:val="PlaceholderText"/>
              <w:rFonts w:ascii="Calibri Light" w:hAnsi="Calibri Light" w:cs="Calibri Light"/>
            </w:rPr>
            <w:t>Please specify.</w:t>
          </w:r>
        </w:p>
      </w:docPartBody>
    </w:docPart>
    <w:docPart>
      <w:docPartPr>
        <w:name w:val="67DB5AF2F0B544AAA152360D2EDB393B"/>
        <w:category>
          <w:name w:val="General"/>
          <w:gallery w:val="placeholder"/>
        </w:category>
        <w:types>
          <w:type w:val="bbPlcHdr"/>
        </w:types>
        <w:behaviors>
          <w:behavior w:val="content"/>
        </w:behaviors>
        <w:guid w:val="{6DD05736-D7EE-42E7-8D15-F0D941BD45CB}"/>
      </w:docPartPr>
      <w:docPartBody>
        <w:p w:rsidR="000D5267" w:rsidRDefault="008F3501" w:rsidP="008F3501">
          <w:pPr>
            <w:pStyle w:val="67DB5AF2F0B544AAA152360D2EDB393B"/>
          </w:pPr>
          <w:r w:rsidRPr="005B77ED">
            <w:rPr>
              <w:rStyle w:val="PlaceholderText"/>
            </w:rPr>
            <w:t>Click or tap here to enter text.</w:t>
          </w:r>
        </w:p>
      </w:docPartBody>
    </w:docPart>
    <w:docPart>
      <w:docPartPr>
        <w:name w:val="4397385E425445889E37053A8FC5E01D"/>
        <w:category>
          <w:name w:val="General"/>
          <w:gallery w:val="placeholder"/>
        </w:category>
        <w:types>
          <w:type w:val="bbPlcHdr"/>
        </w:types>
        <w:behaviors>
          <w:behavior w:val="content"/>
        </w:behaviors>
        <w:guid w:val="{0421D5EA-AF60-4467-B518-025E0DABE933}"/>
      </w:docPartPr>
      <w:docPartBody>
        <w:p w:rsidR="000D5267" w:rsidRDefault="008F3501" w:rsidP="008F3501">
          <w:pPr>
            <w:pStyle w:val="4397385E425445889E37053A8FC5E01D"/>
          </w:pPr>
          <w:r>
            <w:rPr>
              <w:rStyle w:val="PlaceholderText"/>
              <w:rFonts w:ascii="Calibri Light" w:hAnsi="Calibri Light" w:cs="Calibri Light"/>
            </w:rPr>
            <w:t>Please specify.</w:t>
          </w:r>
        </w:p>
      </w:docPartBody>
    </w:docPart>
    <w:docPart>
      <w:docPartPr>
        <w:name w:val="D829040DD0E04F30A424D1FC28938A8C"/>
        <w:category>
          <w:name w:val="General"/>
          <w:gallery w:val="placeholder"/>
        </w:category>
        <w:types>
          <w:type w:val="bbPlcHdr"/>
        </w:types>
        <w:behaviors>
          <w:behavior w:val="content"/>
        </w:behaviors>
        <w:guid w:val="{2493DCA2-F6E3-4A2F-B2B4-78AE86279DF4}"/>
      </w:docPartPr>
      <w:docPartBody>
        <w:p w:rsidR="000D5267" w:rsidRDefault="008F3501" w:rsidP="008F3501">
          <w:pPr>
            <w:pStyle w:val="D829040DD0E04F30A424D1FC28938A8C"/>
          </w:pPr>
          <w:r>
            <w:rPr>
              <w:rStyle w:val="PlaceholderText"/>
              <w:rFonts w:ascii="Calibri Light" w:hAnsi="Calibri Light" w:cs="Calibri Light"/>
            </w:rPr>
            <w:t>Please specify.</w:t>
          </w:r>
        </w:p>
      </w:docPartBody>
    </w:docPart>
    <w:docPart>
      <w:docPartPr>
        <w:name w:val="081534D5C7AD444487E53F0F79B5BD52"/>
        <w:category>
          <w:name w:val="General"/>
          <w:gallery w:val="placeholder"/>
        </w:category>
        <w:types>
          <w:type w:val="bbPlcHdr"/>
        </w:types>
        <w:behaviors>
          <w:behavior w:val="content"/>
        </w:behaviors>
        <w:guid w:val="{56F9594D-212B-4635-A30C-D51246A3C779}"/>
      </w:docPartPr>
      <w:docPartBody>
        <w:p w:rsidR="000D5267" w:rsidRDefault="008F3501" w:rsidP="008F3501">
          <w:pPr>
            <w:pStyle w:val="081534D5C7AD444487E53F0F79B5BD52"/>
          </w:pPr>
          <w:r>
            <w:rPr>
              <w:rStyle w:val="PlaceholderText"/>
              <w:rFonts w:ascii="Calibri Light" w:hAnsi="Calibri Light" w:cs="Calibri Light"/>
            </w:rPr>
            <w:t>Please specify.</w:t>
          </w:r>
        </w:p>
      </w:docPartBody>
    </w:docPart>
    <w:docPart>
      <w:docPartPr>
        <w:name w:val="3EBEDDC435BA4206B811E1E6F5447332"/>
        <w:category>
          <w:name w:val="General"/>
          <w:gallery w:val="placeholder"/>
        </w:category>
        <w:types>
          <w:type w:val="bbPlcHdr"/>
        </w:types>
        <w:behaviors>
          <w:behavior w:val="content"/>
        </w:behaviors>
        <w:guid w:val="{16A002FD-58DD-4030-B3B2-3D9FE84B99CD}"/>
      </w:docPartPr>
      <w:docPartBody>
        <w:p w:rsidR="000D5267" w:rsidRDefault="008F3501" w:rsidP="008F3501">
          <w:pPr>
            <w:pStyle w:val="3EBEDDC435BA4206B811E1E6F5447332"/>
          </w:pPr>
          <w:r>
            <w:rPr>
              <w:rStyle w:val="PlaceholderText"/>
              <w:rFonts w:ascii="Calibri Light" w:hAnsi="Calibri Light" w:cs="Calibri Light"/>
            </w:rPr>
            <w:t>Please specify.</w:t>
          </w:r>
        </w:p>
      </w:docPartBody>
    </w:docPart>
    <w:docPart>
      <w:docPartPr>
        <w:name w:val="02BA801883C74332A19AFE867E523812"/>
        <w:category>
          <w:name w:val="General"/>
          <w:gallery w:val="placeholder"/>
        </w:category>
        <w:types>
          <w:type w:val="bbPlcHdr"/>
        </w:types>
        <w:behaviors>
          <w:behavior w:val="content"/>
        </w:behaviors>
        <w:guid w:val="{9CC6E05A-0130-44E9-B625-D6734A583191}"/>
      </w:docPartPr>
      <w:docPartBody>
        <w:p w:rsidR="00BA2AA0" w:rsidRDefault="001F42E6" w:rsidP="001F42E6">
          <w:pPr>
            <w:pStyle w:val="02BA801883C74332A19AFE867E523812"/>
          </w:pPr>
          <w:r w:rsidRPr="005B77ED">
            <w:rPr>
              <w:rStyle w:val="PlaceholderText"/>
            </w:rPr>
            <w:t>Click or tap here to enter text.</w:t>
          </w:r>
        </w:p>
      </w:docPartBody>
    </w:docPart>
    <w:docPart>
      <w:docPartPr>
        <w:name w:val="DBF369483F6F4BE59FF3219613AE3ECE"/>
        <w:category>
          <w:name w:val="General"/>
          <w:gallery w:val="placeholder"/>
        </w:category>
        <w:types>
          <w:type w:val="bbPlcHdr"/>
        </w:types>
        <w:behaviors>
          <w:behavior w:val="content"/>
        </w:behaviors>
        <w:guid w:val="{80D04ECB-283E-4F27-B762-1DEDC67C48B9}"/>
      </w:docPartPr>
      <w:docPartBody>
        <w:p w:rsidR="00BA2AA0" w:rsidRDefault="001F42E6" w:rsidP="001F42E6">
          <w:pPr>
            <w:pStyle w:val="DBF369483F6F4BE59FF3219613AE3ECE"/>
          </w:pPr>
          <w:r>
            <w:rPr>
              <w:rStyle w:val="PlaceholderText"/>
              <w:rFonts w:ascii="Calibri Light" w:hAnsi="Calibri Light" w:cs="Calibri Light"/>
            </w:rPr>
            <w:t>Please specify.</w:t>
          </w:r>
        </w:p>
      </w:docPartBody>
    </w:docPart>
    <w:docPart>
      <w:docPartPr>
        <w:name w:val="A70AC635C50F416A9679363DB6CC1C31"/>
        <w:category>
          <w:name w:val="General"/>
          <w:gallery w:val="placeholder"/>
        </w:category>
        <w:types>
          <w:type w:val="bbPlcHdr"/>
        </w:types>
        <w:behaviors>
          <w:behavior w:val="content"/>
        </w:behaviors>
        <w:guid w:val="{63136D53-9685-4F5E-8084-8494A2F4C5EF}"/>
      </w:docPartPr>
      <w:docPartBody>
        <w:p w:rsidR="00BA2AA0" w:rsidRDefault="001F42E6" w:rsidP="001F42E6">
          <w:pPr>
            <w:pStyle w:val="A70AC635C50F416A9679363DB6CC1C31"/>
          </w:pPr>
          <w:r>
            <w:rPr>
              <w:rStyle w:val="PlaceholderText"/>
              <w:rFonts w:ascii="Calibri Light" w:hAnsi="Calibri Light" w:cs="Calibri Light"/>
            </w:rPr>
            <w:t>Please specify.</w:t>
          </w:r>
        </w:p>
      </w:docPartBody>
    </w:docPart>
    <w:docPart>
      <w:docPartPr>
        <w:name w:val="A501865236364876A13108939B739D77"/>
        <w:category>
          <w:name w:val="General"/>
          <w:gallery w:val="placeholder"/>
        </w:category>
        <w:types>
          <w:type w:val="bbPlcHdr"/>
        </w:types>
        <w:behaviors>
          <w:behavior w:val="content"/>
        </w:behaviors>
        <w:guid w:val="{03802608-661A-4711-82FB-0DE605600233}"/>
      </w:docPartPr>
      <w:docPartBody>
        <w:p w:rsidR="00BA2AA0" w:rsidRDefault="001F42E6" w:rsidP="001F42E6">
          <w:pPr>
            <w:pStyle w:val="A501865236364876A13108939B739D77"/>
          </w:pPr>
          <w:r w:rsidRPr="00CA7A7D">
            <w:rPr>
              <w:rFonts w:ascii="Calibri Light" w:hAnsi="Calibri Light" w:cs="Calibri Light"/>
              <w:color w:val="808080"/>
              <w:sz w:val="20"/>
              <w:szCs w:val="20"/>
            </w:rPr>
            <w:t>Please insert date</w:t>
          </w:r>
          <w:r>
            <w:rPr>
              <w:rFonts w:ascii="Calibri Light" w:hAnsi="Calibri Light" w:cs="Calibri Light"/>
              <w:color w:val="808080"/>
              <w:sz w:val="20"/>
              <w:szCs w:val="20"/>
            </w:rPr>
            <w:t>.</w:t>
          </w:r>
        </w:p>
      </w:docPartBody>
    </w:docPart>
    <w:docPart>
      <w:docPartPr>
        <w:name w:val="B27222303EDC4EA7AB3CFEBE57E14599"/>
        <w:category>
          <w:name w:val="General"/>
          <w:gallery w:val="placeholder"/>
        </w:category>
        <w:types>
          <w:type w:val="bbPlcHdr"/>
        </w:types>
        <w:behaviors>
          <w:behavior w:val="content"/>
        </w:behaviors>
        <w:guid w:val="{103D3516-45B6-4D63-B02D-8A8A90EF7A68}"/>
      </w:docPartPr>
      <w:docPartBody>
        <w:p w:rsidR="00BA2AA0" w:rsidRDefault="001F42E6" w:rsidP="001F42E6">
          <w:pPr>
            <w:pStyle w:val="B27222303EDC4EA7AB3CFEBE57E14599"/>
          </w:pPr>
          <w:r w:rsidRPr="001D1E3A">
            <w:rPr>
              <w:rFonts w:ascii="Calibri Light" w:hAnsi="Calibri Light" w:cs="Calibri Light"/>
              <w:color w:val="808080"/>
              <w:sz w:val="20"/>
              <w:szCs w:val="20"/>
              <w:lang w:val="en-ZA"/>
            </w:rPr>
            <w:t xml:space="preserve">Please Insert </w:t>
          </w:r>
          <w:r>
            <w:rPr>
              <w:rFonts w:ascii="Calibri Light" w:hAnsi="Calibri Light" w:cs="Calibri Light"/>
              <w:color w:val="808080"/>
              <w:sz w:val="20"/>
              <w:szCs w:val="20"/>
              <w:lang w:val="en-ZA"/>
            </w:rPr>
            <w:t>the numbers.</w:t>
          </w:r>
        </w:p>
      </w:docPartBody>
    </w:docPart>
    <w:docPart>
      <w:docPartPr>
        <w:name w:val="4DC16EDF33FB4F289EB5B19AFC0AE3C1"/>
        <w:category>
          <w:name w:val="General"/>
          <w:gallery w:val="placeholder"/>
        </w:category>
        <w:types>
          <w:type w:val="bbPlcHdr"/>
        </w:types>
        <w:behaviors>
          <w:behavior w:val="content"/>
        </w:behaviors>
        <w:guid w:val="{38C37D90-4C1B-430E-8779-F8405CE975EF}"/>
      </w:docPartPr>
      <w:docPartBody>
        <w:p w:rsidR="00BA2AA0" w:rsidRDefault="001F42E6" w:rsidP="001F42E6">
          <w:pPr>
            <w:pStyle w:val="4DC16EDF33FB4F289EB5B19AFC0AE3C1"/>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09BC05FC1B7D490C912DBF7E0CE58636"/>
        <w:category>
          <w:name w:val="General"/>
          <w:gallery w:val="placeholder"/>
        </w:category>
        <w:types>
          <w:type w:val="bbPlcHdr"/>
        </w:types>
        <w:behaviors>
          <w:behavior w:val="content"/>
        </w:behaviors>
        <w:guid w:val="{2D5167F8-EE1B-4366-AE62-40F0C8ADF278}"/>
      </w:docPartPr>
      <w:docPartBody>
        <w:p w:rsidR="00BA2AA0" w:rsidRDefault="001F42E6" w:rsidP="001F42E6">
          <w:pPr>
            <w:pStyle w:val="09BC05FC1B7D490C912DBF7E0CE58636"/>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8638912946E84AED8755E039D678D0AD"/>
        <w:category>
          <w:name w:val="General"/>
          <w:gallery w:val="placeholder"/>
        </w:category>
        <w:types>
          <w:type w:val="bbPlcHdr"/>
        </w:types>
        <w:behaviors>
          <w:behavior w:val="content"/>
        </w:behaviors>
        <w:guid w:val="{85F85FD4-8E03-468A-AF16-C6E3A395D0F2}"/>
      </w:docPartPr>
      <w:docPartBody>
        <w:p w:rsidR="00BA2AA0" w:rsidRDefault="001F42E6" w:rsidP="001F42E6">
          <w:pPr>
            <w:pStyle w:val="8638912946E84AED8755E039D678D0AD"/>
          </w:pPr>
          <w:r w:rsidRPr="00CA7A7D">
            <w:rPr>
              <w:rFonts w:ascii="Calibri Light" w:hAnsi="Calibri Light" w:cs="Calibri Light"/>
              <w:color w:val="808080"/>
              <w:sz w:val="20"/>
              <w:szCs w:val="20"/>
            </w:rPr>
            <w:t>Please Specify</w:t>
          </w:r>
          <w:r>
            <w:rPr>
              <w:rFonts w:ascii="Calibri Light" w:hAnsi="Calibri Light" w:cs="Calibri Light"/>
              <w:color w:val="808080"/>
              <w:sz w:val="20"/>
              <w:szCs w:val="20"/>
            </w:rPr>
            <w:t>.</w:t>
          </w:r>
        </w:p>
      </w:docPartBody>
    </w:docPart>
    <w:docPart>
      <w:docPartPr>
        <w:name w:val="798F782E35BA436D8DCF6C12EC2EBAD0"/>
        <w:category>
          <w:name w:val="General"/>
          <w:gallery w:val="placeholder"/>
        </w:category>
        <w:types>
          <w:type w:val="bbPlcHdr"/>
        </w:types>
        <w:behaviors>
          <w:behavior w:val="content"/>
        </w:behaviors>
        <w:guid w:val="{87780B3B-5976-449D-8F26-2E9D59FE4D1B}"/>
      </w:docPartPr>
      <w:docPartBody>
        <w:p w:rsidR="00DE21F0" w:rsidRDefault="00BA2AA0" w:rsidP="00BA2AA0">
          <w:pPr>
            <w:pStyle w:val="798F782E35BA436D8DCF6C12EC2EBAD0"/>
          </w:pPr>
          <w:r w:rsidRPr="00CA7A7D">
            <w:rPr>
              <w:rFonts w:ascii="Calibri Light" w:hAnsi="Calibri Light" w:cs="Calibri Light"/>
              <w:color w:val="808080"/>
              <w:sz w:val="20"/>
              <w:szCs w:val="20"/>
            </w:rPr>
            <w:t>Please specify.</w:t>
          </w:r>
        </w:p>
      </w:docPartBody>
    </w:docPart>
    <w:docPart>
      <w:docPartPr>
        <w:name w:val="B80E058684124B41BAD4C1A08FAA271B"/>
        <w:category>
          <w:name w:val="General"/>
          <w:gallery w:val="placeholder"/>
        </w:category>
        <w:types>
          <w:type w:val="bbPlcHdr"/>
        </w:types>
        <w:behaviors>
          <w:behavior w:val="content"/>
        </w:behaviors>
        <w:guid w:val="{6550C321-6C30-4237-A862-EECF8C7578F8}"/>
      </w:docPartPr>
      <w:docPartBody>
        <w:p w:rsidR="00FC2928" w:rsidRDefault="00687002" w:rsidP="00687002">
          <w:pPr>
            <w:pStyle w:val="B80E058684124B41BAD4C1A08FAA271B"/>
          </w:pPr>
          <w:r w:rsidRPr="005B77ED">
            <w:rPr>
              <w:rStyle w:val="PlaceholderText"/>
            </w:rPr>
            <w:t>Click or tap here to enter text.</w:t>
          </w:r>
        </w:p>
      </w:docPartBody>
    </w:docPart>
    <w:docPart>
      <w:docPartPr>
        <w:name w:val="9177B8E713084D7EA13EB7CCF5FAD90D"/>
        <w:category>
          <w:name w:val="General"/>
          <w:gallery w:val="placeholder"/>
        </w:category>
        <w:types>
          <w:type w:val="bbPlcHdr"/>
        </w:types>
        <w:behaviors>
          <w:behavior w:val="content"/>
        </w:behaviors>
        <w:guid w:val="{CE142EE2-5158-4635-95B0-EADA52E34CD4}"/>
      </w:docPartPr>
      <w:docPartBody>
        <w:p w:rsidR="00FC2928" w:rsidRDefault="00687002" w:rsidP="00687002">
          <w:pPr>
            <w:pStyle w:val="9177B8E713084D7EA13EB7CCF5FAD90D"/>
          </w:pPr>
          <w:r w:rsidRPr="005B77ED">
            <w:rPr>
              <w:rStyle w:val="PlaceholderText"/>
            </w:rPr>
            <w:t>Click or tap here to enter text.</w:t>
          </w:r>
        </w:p>
      </w:docPartBody>
    </w:docPart>
    <w:docPart>
      <w:docPartPr>
        <w:name w:val="6FF56EB68A6440BABB79C813894BBB36"/>
        <w:category>
          <w:name w:val="General"/>
          <w:gallery w:val="placeholder"/>
        </w:category>
        <w:types>
          <w:type w:val="bbPlcHdr"/>
        </w:types>
        <w:behaviors>
          <w:behavior w:val="content"/>
        </w:behaviors>
        <w:guid w:val="{134E3FF4-D5EE-4CB9-A1C8-0F9F8A2AF8F4}"/>
      </w:docPartPr>
      <w:docPartBody>
        <w:p w:rsidR="004D4EBA" w:rsidRDefault="00A26592">
          <w:pPr>
            <w:pStyle w:val="6FF56EB68A6440BABB79C813894BBB36"/>
          </w:pPr>
          <w:r w:rsidRPr="00073165">
            <w:rPr>
              <w:rFonts w:ascii="Calibri Light" w:hAnsi="Calibri Light" w:cs="Calibri Light"/>
              <w:color w:val="808080"/>
              <w:sz w:val="20"/>
              <w:szCs w:val="20"/>
            </w:rPr>
            <w:t>Please provide in square meters if applicable</w:t>
          </w:r>
          <w:r>
            <w:rPr>
              <w:rFonts w:ascii="Calibri Light" w:hAnsi="Calibri Light" w:cs="Calibri Light"/>
              <w:color w:val="808080"/>
              <w:sz w:val="20"/>
              <w:szCs w:val="20"/>
            </w:rPr>
            <w:t>.</w:t>
          </w:r>
        </w:p>
      </w:docPartBody>
    </w:docPart>
    <w:docPart>
      <w:docPartPr>
        <w:name w:val="10812B840243426FB5C262FD47641AFF"/>
        <w:category>
          <w:name w:val="General"/>
          <w:gallery w:val="placeholder"/>
        </w:category>
        <w:types>
          <w:type w:val="bbPlcHdr"/>
        </w:types>
        <w:behaviors>
          <w:behavior w:val="content"/>
        </w:behaviors>
        <w:guid w:val="{2BDC06A2-F7A6-4153-ABCC-A475F03CEB97}"/>
      </w:docPartPr>
      <w:docPartBody>
        <w:p w:rsidR="004D4EBA" w:rsidRDefault="00A26592">
          <w:pPr>
            <w:pStyle w:val="10812B840243426FB5C262FD47641AFF"/>
          </w:pPr>
          <w:r>
            <w:rPr>
              <w:rStyle w:val="PlaceholderText"/>
              <w:rFonts w:ascii="Calibri Light" w:hAnsi="Calibri Light" w:cs="Calibri Light"/>
            </w:rPr>
            <w:t>Please specify.</w:t>
          </w:r>
        </w:p>
      </w:docPartBody>
    </w:docPart>
    <w:docPart>
      <w:docPartPr>
        <w:name w:val="A86298184D52481EAA76F13A6A5308A8"/>
        <w:category>
          <w:name w:val="General"/>
          <w:gallery w:val="placeholder"/>
        </w:category>
        <w:types>
          <w:type w:val="bbPlcHdr"/>
        </w:types>
        <w:behaviors>
          <w:behavior w:val="content"/>
        </w:behaviors>
        <w:guid w:val="{305BF774-ECF1-4BBB-BFEC-6607A3A4B52D}"/>
      </w:docPartPr>
      <w:docPartBody>
        <w:p w:rsidR="004D4EBA" w:rsidRDefault="00A26592">
          <w:pPr>
            <w:pStyle w:val="A86298184D52481EAA76F13A6A5308A8"/>
          </w:pPr>
          <w:r>
            <w:rPr>
              <w:rStyle w:val="PlaceholderText"/>
              <w:rFonts w:ascii="Calibri Light" w:hAnsi="Calibri Light" w:cs="Calibri Light"/>
            </w:rPr>
            <w:t>Please specify.</w:t>
          </w:r>
        </w:p>
      </w:docPartBody>
    </w:docPart>
    <w:docPart>
      <w:docPartPr>
        <w:name w:val="37E987578798444BA01389878AB5F19A"/>
        <w:category>
          <w:name w:val="General"/>
          <w:gallery w:val="placeholder"/>
        </w:category>
        <w:types>
          <w:type w:val="bbPlcHdr"/>
        </w:types>
        <w:behaviors>
          <w:behavior w:val="content"/>
        </w:behaviors>
        <w:guid w:val="{8C9B8A3B-824F-4DC6-B01B-2BA5E69C8F43}"/>
      </w:docPartPr>
      <w:docPartBody>
        <w:p w:rsidR="004D4EBA" w:rsidRDefault="00A26592">
          <w:pPr>
            <w:pStyle w:val="37E987578798444BA01389878AB5F19A"/>
          </w:pPr>
          <w:r>
            <w:rPr>
              <w:rStyle w:val="PlaceholderText"/>
              <w:rFonts w:ascii="Calibri Light" w:hAnsi="Calibri Light" w:cs="Calibri Light"/>
            </w:rPr>
            <w:t>Please specify.</w:t>
          </w:r>
        </w:p>
      </w:docPartBody>
    </w:docPart>
    <w:docPart>
      <w:docPartPr>
        <w:name w:val="0850E5DD204A4710AC9F49E10511C833"/>
        <w:category>
          <w:name w:val="General"/>
          <w:gallery w:val="placeholder"/>
        </w:category>
        <w:types>
          <w:type w:val="bbPlcHdr"/>
        </w:types>
        <w:behaviors>
          <w:behavior w:val="content"/>
        </w:behaviors>
        <w:guid w:val="{29223CF5-F908-457E-8324-55C5DB6E73DE}"/>
      </w:docPartPr>
      <w:docPartBody>
        <w:p w:rsidR="00A560FA" w:rsidRDefault="00B01FAE" w:rsidP="00B01FAE">
          <w:pPr>
            <w:pStyle w:val="0850E5DD204A4710AC9F49E10511C833"/>
          </w:pPr>
          <w:r w:rsidRPr="00882707">
            <w:rPr>
              <w:rFonts w:ascii="Calibri Light" w:hAnsi="Calibri Light" w:cs="Calibri Light"/>
              <w:color w:val="808080"/>
              <w:sz w:val="20"/>
              <w:szCs w:val="20"/>
            </w:rPr>
            <w:t>Please insert contract date</w:t>
          </w:r>
          <w:r>
            <w:rPr>
              <w:rFonts w:ascii="Calibri Light" w:hAnsi="Calibri Light" w:cs="Calibri Light"/>
              <w:color w:val="808080"/>
              <w:sz w:val="20"/>
              <w:szCs w:val="20"/>
            </w:rPr>
            <w:t>.</w:t>
          </w:r>
        </w:p>
      </w:docPartBody>
    </w:docPart>
    <w:docPart>
      <w:docPartPr>
        <w:name w:val="1145403F8CB9464CAC5D61928646EB38"/>
        <w:category>
          <w:name w:val="General"/>
          <w:gallery w:val="placeholder"/>
        </w:category>
        <w:types>
          <w:type w:val="bbPlcHdr"/>
        </w:types>
        <w:behaviors>
          <w:behavior w:val="content"/>
        </w:behaviors>
        <w:guid w:val="{5D9F3ED0-B467-43B2-890E-45C11AEFAAA4}"/>
      </w:docPartPr>
      <w:docPartBody>
        <w:p w:rsidR="00A560FA" w:rsidRDefault="00B01FAE" w:rsidP="00B01FAE">
          <w:pPr>
            <w:pStyle w:val="1145403F8CB9464CAC5D61928646EB38"/>
          </w:pPr>
          <w:r w:rsidRPr="00882707">
            <w:rPr>
              <w:rFonts w:ascii="Calibri Light" w:hAnsi="Calibri Light" w:cs="Calibri Light"/>
              <w:color w:val="808080"/>
              <w:sz w:val="20"/>
              <w:szCs w:val="20"/>
            </w:rPr>
            <w:t>Please insert contract value</w:t>
          </w:r>
          <w:r>
            <w:rPr>
              <w:rFonts w:ascii="Calibri Light" w:hAnsi="Calibri Light" w:cs="Calibri Light"/>
              <w:color w:val="808080"/>
              <w:sz w:val="20"/>
              <w:szCs w:val="20"/>
            </w:rPr>
            <w:t>.</w:t>
          </w:r>
        </w:p>
      </w:docPartBody>
    </w:docPart>
    <w:docPart>
      <w:docPartPr>
        <w:name w:val="6184D4197207482992AA960748DC90EB"/>
        <w:category>
          <w:name w:val="General"/>
          <w:gallery w:val="placeholder"/>
        </w:category>
        <w:types>
          <w:type w:val="bbPlcHdr"/>
        </w:types>
        <w:behaviors>
          <w:behavior w:val="content"/>
        </w:behaviors>
        <w:guid w:val="{E6A5AEB9-BB38-41F3-A142-6AF5F60C0403}"/>
      </w:docPartPr>
      <w:docPartBody>
        <w:p w:rsidR="00A560FA" w:rsidRDefault="00B01FAE" w:rsidP="00B01FAE">
          <w:pPr>
            <w:pStyle w:val="6184D4197207482992AA960748DC90EB"/>
          </w:pPr>
          <w:r w:rsidRPr="00882707">
            <w:rPr>
              <w:rFonts w:ascii="Calibri Light" w:hAnsi="Calibri Light" w:cs="Calibri Light"/>
              <w:color w:val="808080"/>
              <w:sz w:val="20"/>
              <w:szCs w:val="20"/>
            </w:rPr>
            <w:t>Please insert contract product</w:t>
          </w:r>
          <w:r>
            <w:rPr>
              <w:rFonts w:ascii="Calibri Light" w:hAnsi="Calibri Light" w:cs="Calibri Light"/>
              <w:color w:val="808080"/>
              <w:sz w:val="20"/>
              <w:szCs w:val="20"/>
            </w:rPr>
            <w:t>.</w:t>
          </w:r>
        </w:p>
      </w:docPartBody>
    </w:docPart>
    <w:docPart>
      <w:docPartPr>
        <w:name w:val="6AD1919A1F84498495C47B27356F309B"/>
        <w:category>
          <w:name w:val="General"/>
          <w:gallery w:val="placeholder"/>
        </w:category>
        <w:types>
          <w:type w:val="bbPlcHdr"/>
        </w:types>
        <w:behaviors>
          <w:behavior w:val="content"/>
        </w:behaviors>
        <w:guid w:val="{FAFFC24D-B942-48E8-A480-A5FFFF54FCCD}"/>
      </w:docPartPr>
      <w:docPartBody>
        <w:p w:rsidR="00A560FA" w:rsidRDefault="00B01FAE" w:rsidP="00B01FAE">
          <w:pPr>
            <w:pStyle w:val="6AD1919A1F84498495C47B27356F309B"/>
          </w:pPr>
          <w:r w:rsidRPr="00882707">
            <w:rPr>
              <w:rFonts w:ascii="Calibri Light" w:hAnsi="Calibri Light" w:cs="Calibri Light"/>
              <w:color w:val="808080"/>
              <w:sz w:val="20"/>
              <w:szCs w:val="20"/>
            </w:rPr>
            <w:t>Please insert contract destination</w:t>
          </w:r>
          <w:r>
            <w:rPr>
              <w:rFonts w:ascii="Calibri Light" w:hAnsi="Calibri Light" w:cs="Calibri Light"/>
              <w:color w:val="808080"/>
              <w:sz w:val="20"/>
              <w:szCs w:val="20"/>
            </w:rPr>
            <w:t>.</w:t>
          </w:r>
        </w:p>
      </w:docPartBody>
    </w:docPart>
    <w:docPart>
      <w:docPartPr>
        <w:name w:val="FB12C891A92047BEA53552D6492AE831"/>
        <w:category>
          <w:name w:val="General"/>
          <w:gallery w:val="placeholder"/>
        </w:category>
        <w:types>
          <w:type w:val="bbPlcHdr"/>
        </w:types>
        <w:behaviors>
          <w:behavior w:val="content"/>
        </w:behaviors>
        <w:guid w:val="{FADD87AB-74DE-4F96-8F0B-E89F44A12344}"/>
      </w:docPartPr>
      <w:docPartBody>
        <w:p w:rsidR="00A560FA" w:rsidRDefault="00B01FAE" w:rsidP="00B01FAE">
          <w:pPr>
            <w:pStyle w:val="FB12C891A92047BEA53552D6492AE831"/>
          </w:pPr>
          <w:r w:rsidRPr="00882707">
            <w:rPr>
              <w:rFonts w:ascii="Calibri Light" w:hAnsi="Calibri Light" w:cs="Calibri Light"/>
              <w:color w:val="808080"/>
              <w:sz w:val="20"/>
              <w:szCs w:val="20"/>
            </w:rPr>
            <w:t>Please insert organization name / address</w:t>
          </w:r>
        </w:p>
      </w:docPartBody>
    </w:docPart>
    <w:docPart>
      <w:docPartPr>
        <w:name w:val="B14D7B9AC1F7406C88D348387A50258B"/>
        <w:category>
          <w:name w:val="General"/>
          <w:gallery w:val="placeholder"/>
        </w:category>
        <w:types>
          <w:type w:val="bbPlcHdr"/>
        </w:types>
        <w:behaviors>
          <w:behavior w:val="content"/>
        </w:behaviors>
        <w:guid w:val="{20CCF5DC-CC89-418C-BA84-D177493D909A}"/>
      </w:docPartPr>
      <w:docPartBody>
        <w:p w:rsidR="00A560FA" w:rsidRDefault="00B01FAE" w:rsidP="00B01FAE">
          <w:pPr>
            <w:pStyle w:val="B14D7B9AC1F7406C88D348387A50258B"/>
          </w:pPr>
          <w:r w:rsidRPr="00882707">
            <w:rPr>
              <w:rFonts w:ascii="Calibri Light" w:hAnsi="Calibri Light" w:cs="Calibri Light"/>
              <w:color w:val="808080"/>
              <w:sz w:val="20"/>
              <w:szCs w:val="20"/>
            </w:rPr>
            <w:t>Please insert contract ref. n</w:t>
          </w:r>
          <w:r>
            <w:rPr>
              <w:rFonts w:ascii="Calibri Light" w:hAnsi="Calibri Light" w:cs="Calibri Light"/>
              <w:color w:val="808080"/>
              <w:sz w:val="20"/>
              <w:szCs w:val="20"/>
            </w:rPr>
            <w:t>°</w:t>
          </w:r>
        </w:p>
      </w:docPartBody>
    </w:docPart>
    <w:docPart>
      <w:docPartPr>
        <w:name w:val="2C9B683A904F49E99E7EC059FC537A54"/>
        <w:category>
          <w:name w:val="General"/>
          <w:gallery w:val="placeholder"/>
        </w:category>
        <w:types>
          <w:type w:val="bbPlcHdr"/>
        </w:types>
        <w:behaviors>
          <w:behavior w:val="content"/>
        </w:behaviors>
        <w:guid w:val="{87BBB99E-F27E-42D6-A676-F49E6331AC68}"/>
      </w:docPartPr>
      <w:docPartBody>
        <w:p w:rsidR="00A560FA" w:rsidRDefault="00B01FAE" w:rsidP="00B01FAE">
          <w:pPr>
            <w:pStyle w:val="2C9B683A904F49E99E7EC059FC537A54"/>
          </w:pPr>
          <w:r w:rsidRPr="00882707">
            <w:rPr>
              <w:rFonts w:ascii="Calibri Light" w:hAnsi="Calibri Light" w:cs="Calibri Light"/>
              <w:color w:val="808080"/>
              <w:sz w:val="20"/>
              <w:szCs w:val="20"/>
            </w:rPr>
            <w:t>Please insert contract date</w:t>
          </w:r>
          <w:r>
            <w:rPr>
              <w:rFonts w:ascii="Calibri Light" w:hAnsi="Calibri Light" w:cs="Calibri Light"/>
              <w:color w:val="808080"/>
              <w:sz w:val="20"/>
              <w:szCs w:val="20"/>
            </w:rPr>
            <w:t>.</w:t>
          </w:r>
        </w:p>
      </w:docPartBody>
    </w:docPart>
    <w:docPart>
      <w:docPartPr>
        <w:name w:val="8282349DA78445329A0834D8C0771C56"/>
        <w:category>
          <w:name w:val="General"/>
          <w:gallery w:val="placeholder"/>
        </w:category>
        <w:types>
          <w:type w:val="bbPlcHdr"/>
        </w:types>
        <w:behaviors>
          <w:behavior w:val="content"/>
        </w:behaviors>
        <w:guid w:val="{098DD77B-1991-4318-B177-DA35061CD020}"/>
      </w:docPartPr>
      <w:docPartBody>
        <w:p w:rsidR="00A560FA" w:rsidRDefault="00B01FAE" w:rsidP="00B01FAE">
          <w:pPr>
            <w:pStyle w:val="8282349DA78445329A0834D8C0771C56"/>
          </w:pPr>
          <w:r w:rsidRPr="00882707">
            <w:rPr>
              <w:rFonts w:ascii="Calibri Light" w:hAnsi="Calibri Light" w:cs="Calibri Light"/>
              <w:color w:val="808080"/>
              <w:sz w:val="20"/>
              <w:szCs w:val="20"/>
            </w:rPr>
            <w:t>Please insert contract value</w:t>
          </w:r>
          <w:r>
            <w:rPr>
              <w:rFonts w:ascii="Calibri Light" w:hAnsi="Calibri Light" w:cs="Calibri Light"/>
              <w:color w:val="808080"/>
              <w:sz w:val="20"/>
              <w:szCs w:val="20"/>
            </w:rPr>
            <w:t>.</w:t>
          </w:r>
        </w:p>
      </w:docPartBody>
    </w:docPart>
    <w:docPart>
      <w:docPartPr>
        <w:name w:val="BEC3E3C03C1C466B83AF57AF7FBBDA32"/>
        <w:category>
          <w:name w:val="General"/>
          <w:gallery w:val="placeholder"/>
        </w:category>
        <w:types>
          <w:type w:val="bbPlcHdr"/>
        </w:types>
        <w:behaviors>
          <w:behavior w:val="content"/>
        </w:behaviors>
        <w:guid w:val="{58A89492-B7DE-4390-98E6-12F3205112E6}"/>
      </w:docPartPr>
      <w:docPartBody>
        <w:p w:rsidR="00A560FA" w:rsidRDefault="00B01FAE" w:rsidP="00B01FAE">
          <w:pPr>
            <w:pStyle w:val="BEC3E3C03C1C466B83AF57AF7FBBDA32"/>
          </w:pPr>
          <w:r w:rsidRPr="00882707">
            <w:rPr>
              <w:rFonts w:ascii="Calibri Light" w:hAnsi="Calibri Light" w:cs="Calibri Light"/>
              <w:color w:val="808080"/>
              <w:sz w:val="20"/>
              <w:szCs w:val="20"/>
            </w:rPr>
            <w:t>Please insert contract product</w:t>
          </w:r>
          <w:r>
            <w:rPr>
              <w:rFonts w:ascii="Calibri Light" w:hAnsi="Calibri Light" w:cs="Calibri Light"/>
              <w:color w:val="808080"/>
              <w:sz w:val="20"/>
              <w:szCs w:val="20"/>
            </w:rPr>
            <w:t>.</w:t>
          </w:r>
        </w:p>
      </w:docPartBody>
    </w:docPart>
    <w:docPart>
      <w:docPartPr>
        <w:name w:val="BD766439DF924A49A0F5A01A8B1FA8D9"/>
        <w:category>
          <w:name w:val="General"/>
          <w:gallery w:val="placeholder"/>
        </w:category>
        <w:types>
          <w:type w:val="bbPlcHdr"/>
        </w:types>
        <w:behaviors>
          <w:behavior w:val="content"/>
        </w:behaviors>
        <w:guid w:val="{0C513A50-DA80-4849-94C3-12EE64F16062}"/>
      </w:docPartPr>
      <w:docPartBody>
        <w:p w:rsidR="00A560FA" w:rsidRDefault="00B01FAE" w:rsidP="00B01FAE">
          <w:pPr>
            <w:pStyle w:val="BD766439DF924A49A0F5A01A8B1FA8D9"/>
          </w:pPr>
          <w:r w:rsidRPr="00882707">
            <w:rPr>
              <w:rFonts w:ascii="Calibri Light" w:hAnsi="Calibri Light" w:cs="Calibri Light"/>
              <w:color w:val="808080"/>
              <w:sz w:val="20"/>
              <w:szCs w:val="20"/>
            </w:rPr>
            <w:t>Please insert contract destination</w:t>
          </w:r>
          <w:r>
            <w:rPr>
              <w:rFonts w:ascii="Calibri Light" w:hAnsi="Calibri Light" w:cs="Calibri Light"/>
              <w:color w:val="808080"/>
              <w:sz w:val="20"/>
              <w:szCs w:val="20"/>
            </w:rPr>
            <w:t>.</w:t>
          </w:r>
        </w:p>
      </w:docPartBody>
    </w:docPart>
    <w:docPart>
      <w:docPartPr>
        <w:name w:val="A6E13CC53A0A4899BBB2A050B27A6959"/>
        <w:category>
          <w:name w:val="General"/>
          <w:gallery w:val="placeholder"/>
        </w:category>
        <w:types>
          <w:type w:val="bbPlcHdr"/>
        </w:types>
        <w:behaviors>
          <w:behavior w:val="content"/>
        </w:behaviors>
        <w:guid w:val="{735A441B-5793-4630-962F-9B83BA0700C8}"/>
      </w:docPartPr>
      <w:docPartBody>
        <w:p w:rsidR="00A560FA" w:rsidRDefault="00B01FAE" w:rsidP="00B01FAE">
          <w:pPr>
            <w:pStyle w:val="A6E13CC53A0A4899BBB2A050B27A6959"/>
          </w:pPr>
          <w:r w:rsidRPr="00882707">
            <w:rPr>
              <w:rFonts w:ascii="Calibri Light" w:hAnsi="Calibri Light" w:cs="Calibri Light"/>
              <w:color w:val="808080"/>
              <w:sz w:val="20"/>
              <w:szCs w:val="20"/>
            </w:rPr>
            <w:t>Please insert organization name / address</w:t>
          </w:r>
        </w:p>
      </w:docPartBody>
    </w:docPart>
    <w:docPart>
      <w:docPartPr>
        <w:name w:val="C83C9AB91A804B87B3CF6F47F77706F7"/>
        <w:category>
          <w:name w:val="General"/>
          <w:gallery w:val="placeholder"/>
        </w:category>
        <w:types>
          <w:type w:val="bbPlcHdr"/>
        </w:types>
        <w:behaviors>
          <w:behavior w:val="content"/>
        </w:behaviors>
        <w:guid w:val="{119BB8E4-A04C-499F-A381-061591A5117E}"/>
      </w:docPartPr>
      <w:docPartBody>
        <w:p w:rsidR="00A560FA" w:rsidRDefault="00B01FAE" w:rsidP="00B01FAE">
          <w:pPr>
            <w:pStyle w:val="C83C9AB91A804B87B3CF6F47F77706F7"/>
          </w:pPr>
          <w:r w:rsidRPr="00882707">
            <w:rPr>
              <w:rFonts w:ascii="Calibri Light" w:hAnsi="Calibri Light" w:cs="Calibri Light"/>
              <w:color w:val="808080"/>
              <w:sz w:val="20"/>
              <w:szCs w:val="20"/>
            </w:rPr>
            <w:t>Please insert contract ref. n</w:t>
          </w:r>
          <w:r>
            <w:rPr>
              <w:rFonts w:ascii="Calibri Light" w:hAnsi="Calibri Light" w:cs="Calibri Light"/>
              <w:color w:val="808080"/>
              <w:sz w:val="20"/>
              <w:szCs w:val="20"/>
            </w:rPr>
            <w:t>°</w:t>
          </w:r>
        </w:p>
      </w:docPartBody>
    </w:docPart>
    <w:docPart>
      <w:docPartPr>
        <w:name w:val="46B4FCC782F04DDC913B40CCD28E82FC"/>
        <w:category>
          <w:name w:val="General"/>
          <w:gallery w:val="placeholder"/>
        </w:category>
        <w:types>
          <w:type w:val="bbPlcHdr"/>
        </w:types>
        <w:behaviors>
          <w:behavior w:val="content"/>
        </w:behaviors>
        <w:guid w:val="{E6C7AE90-9126-4DA2-BBF8-870845F3ED18}"/>
      </w:docPartPr>
      <w:docPartBody>
        <w:p w:rsidR="00A560FA" w:rsidRDefault="00B01FAE" w:rsidP="00B01FAE">
          <w:pPr>
            <w:pStyle w:val="46B4FCC782F04DDC913B40CCD28E82FC"/>
          </w:pPr>
          <w:r w:rsidRPr="00882707">
            <w:rPr>
              <w:rFonts w:ascii="Calibri Light" w:hAnsi="Calibri Light" w:cs="Calibri Light"/>
              <w:color w:val="808080"/>
              <w:sz w:val="20"/>
              <w:szCs w:val="20"/>
            </w:rPr>
            <w:t>Please insert contract date</w:t>
          </w:r>
          <w:r>
            <w:rPr>
              <w:rFonts w:ascii="Calibri Light" w:hAnsi="Calibri Light" w:cs="Calibri Light"/>
              <w:color w:val="808080"/>
              <w:sz w:val="20"/>
              <w:szCs w:val="20"/>
            </w:rPr>
            <w:t>.</w:t>
          </w:r>
        </w:p>
      </w:docPartBody>
    </w:docPart>
    <w:docPart>
      <w:docPartPr>
        <w:name w:val="7FA691A9B453443482602FD17EDA8C1B"/>
        <w:category>
          <w:name w:val="General"/>
          <w:gallery w:val="placeholder"/>
        </w:category>
        <w:types>
          <w:type w:val="bbPlcHdr"/>
        </w:types>
        <w:behaviors>
          <w:behavior w:val="content"/>
        </w:behaviors>
        <w:guid w:val="{03F69772-AF15-4250-9EB8-99F9AD93E77D}"/>
      </w:docPartPr>
      <w:docPartBody>
        <w:p w:rsidR="00A560FA" w:rsidRDefault="00B01FAE" w:rsidP="00B01FAE">
          <w:pPr>
            <w:pStyle w:val="7FA691A9B453443482602FD17EDA8C1B"/>
          </w:pPr>
          <w:r w:rsidRPr="00882707">
            <w:rPr>
              <w:rFonts w:ascii="Calibri Light" w:hAnsi="Calibri Light" w:cs="Calibri Light"/>
              <w:color w:val="808080"/>
              <w:sz w:val="20"/>
              <w:szCs w:val="20"/>
            </w:rPr>
            <w:t>Please insert contract value</w:t>
          </w:r>
          <w:r>
            <w:rPr>
              <w:rFonts w:ascii="Calibri Light" w:hAnsi="Calibri Light" w:cs="Calibri Light"/>
              <w:color w:val="808080"/>
              <w:sz w:val="20"/>
              <w:szCs w:val="20"/>
            </w:rPr>
            <w:t>.</w:t>
          </w:r>
        </w:p>
      </w:docPartBody>
    </w:docPart>
    <w:docPart>
      <w:docPartPr>
        <w:name w:val="C0CC86C9F02D4EAB88F84E2E6E3706CA"/>
        <w:category>
          <w:name w:val="General"/>
          <w:gallery w:val="placeholder"/>
        </w:category>
        <w:types>
          <w:type w:val="bbPlcHdr"/>
        </w:types>
        <w:behaviors>
          <w:behavior w:val="content"/>
        </w:behaviors>
        <w:guid w:val="{E2772AFC-FD94-4774-B1A7-020CF2B6E976}"/>
      </w:docPartPr>
      <w:docPartBody>
        <w:p w:rsidR="00A560FA" w:rsidRDefault="00B01FAE" w:rsidP="00B01FAE">
          <w:pPr>
            <w:pStyle w:val="C0CC86C9F02D4EAB88F84E2E6E3706CA"/>
          </w:pPr>
          <w:r w:rsidRPr="00882707">
            <w:rPr>
              <w:rFonts w:ascii="Calibri Light" w:hAnsi="Calibri Light" w:cs="Calibri Light"/>
              <w:color w:val="808080"/>
              <w:sz w:val="20"/>
              <w:szCs w:val="20"/>
            </w:rPr>
            <w:t>Please insert contract product</w:t>
          </w:r>
          <w:r>
            <w:rPr>
              <w:rFonts w:ascii="Calibri Light" w:hAnsi="Calibri Light" w:cs="Calibri Light"/>
              <w:color w:val="808080"/>
              <w:sz w:val="20"/>
              <w:szCs w:val="20"/>
            </w:rPr>
            <w:t>.</w:t>
          </w:r>
        </w:p>
      </w:docPartBody>
    </w:docPart>
    <w:docPart>
      <w:docPartPr>
        <w:name w:val="4AE2127B5B1F4D0EACC0A536D6F5CF3C"/>
        <w:category>
          <w:name w:val="General"/>
          <w:gallery w:val="placeholder"/>
        </w:category>
        <w:types>
          <w:type w:val="bbPlcHdr"/>
        </w:types>
        <w:behaviors>
          <w:behavior w:val="content"/>
        </w:behaviors>
        <w:guid w:val="{23EC4EA5-9E7C-450B-8D84-A047FF021ADF}"/>
      </w:docPartPr>
      <w:docPartBody>
        <w:p w:rsidR="00A560FA" w:rsidRDefault="00B01FAE" w:rsidP="00B01FAE">
          <w:pPr>
            <w:pStyle w:val="4AE2127B5B1F4D0EACC0A536D6F5CF3C"/>
          </w:pPr>
          <w:r w:rsidRPr="00882707">
            <w:rPr>
              <w:rFonts w:ascii="Calibri Light" w:hAnsi="Calibri Light" w:cs="Calibri Light"/>
              <w:color w:val="808080"/>
              <w:sz w:val="20"/>
              <w:szCs w:val="20"/>
            </w:rPr>
            <w:t>Please insert contract destination</w:t>
          </w:r>
          <w:r>
            <w:rPr>
              <w:rFonts w:ascii="Calibri Light" w:hAnsi="Calibri Light" w:cs="Calibri Light"/>
              <w:color w:val="808080"/>
              <w:sz w:val="20"/>
              <w:szCs w:val="20"/>
            </w:rPr>
            <w:t>.</w:t>
          </w:r>
        </w:p>
      </w:docPartBody>
    </w:docPart>
    <w:docPart>
      <w:docPartPr>
        <w:name w:val="08ED8D10A890463EAF23F5D63F09F67B"/>
        <w:category>
          <w:name w:val="General"/>
          <w:gallery w:val="placeholder"/>
        </w:category>
        <w:types>
          <w:type w:val="bbPlcHdr"/>
        </w:types>
        <w:behaviors>
          <w:behavior w:val="content"/>
        </w:behaviors>
        <w:guid w:val="{68C375DD-30D9-4D4D-BE2E-28C17F7606C3}"/>
      </w:docPartPr>
      <w:docPartBody>
        <w:p w:rsidR="00A560FA" w:rsidRDefault="00B01FAE" w:rsidP="00B01FAE">
          <w:pPr>
            <w:pStyle w:val="08ED8D10A890463EAF23F5D63F09F67B"/>
          </w:pPr>
          <w:r w:rsidRPr="00882707">
            <w:rPr>
              <w:rFonts w:ascii="Calibri Light" w:hAnsi="Calibri Light" w:cs="Calibri Light"/>
              <w:color w:val="808080"/>
              <w:sz w:val="20"/>
              <w:szCs w:val="20"/>
            </w:rPr>
            <w:t>Please insert organization name / address</w:t>
          </w:r>
        </w:p>
      </w:docPartBody>
    </w:docPart>
    <w:docPart>
      <w:docPartPr>
        <w:name w:val="3E0B1FCBE3374548A97B1759D0E7AB83"/>
        <w:category>
          <w:name w:val="General"/>
          <w:gallery w:val="placeholder"/>
        </w:category>
        <w:types>
          <w:type w:val="bbPlcHdr"/>
        </w:types>
        <w:behaviors>
          <w:behavior w:val="content"/>
        </w:behaviors>
        <w:guid w:val="{0DDD5CC6-CB05-419A-BC01-509F08BF02CA}"/>
      </w:docPartPr>
      <w:docPartBody>
        <w:p w:rsidR="00A560FA" w:rsidRDefault="00B01FAE" w:rsidP="00B01FAE">
          <w:pPr>
            <w:pStyle w:val="3E0B1FCBE3374548A97B1759D0E7AB83"/>
          </w:pPr>
          <w:r w:rsidRPr="00882707">
            <w:rPr>
              <w:rFonts w:ascii="Calibri Light" w:hAnsi="Calibri Light" w:cs="Calibri Light"/>
              <w:color w:val="808080"/>
              <w:sz w:val="20"/>
              <w:szCs w:val="20"/>
            </w:rPr>
            <w:t>Please insert contract ref. n</w:t>
          </w:r>
          <w:r>
            <w:rPr>
              <w:rFonts w:ascii="Calibri Light" w:hAnsi="Calibri Light" w:cs="Calibri Light"/>
              <w:color w:val="808080"/>
              <w:sz w:val="20"/>
              <w:szCs w:val="20"/>
            </w:rPr>
            <w:t>°</w:t>
          </w:r>
        </w:p>
      </w:docPartBody>
    </w:docPart>
    <w:docPart>
      <w:docPartPr>
        <w:name w:val="681C44862ACD4B40AF602C211CA085D5"/>
        <w:category>
          <w:name w:val="General"/>
          <w:gallery w:val="placeholder"/>
        </w:category>
        <w:types>
          <w:type w:val="bbPlcHdr"/>
        </w:types>
        <w:behaviors>
          <w:behavior w:val="content"/>
        </w:behaviors>
        <w:guid w:val="{4696A736-0EEB-4542-B72C-71442E2859A7}"/>
      </w:docPartPr>
      <w:docPartBody>
        <w:p w:rsidR="00A560FA" w:rsidRDefault="00A560FA" w:rsidP="00A560FA">
          <w:pPr>
            <w:pStyle w:val="681C44862ACD4B40AF602C211CA085D5"/>
          </w:pPr>
          <w:r w:rsidRPr="005B77ED">
            <w:rPr>
              <w:rStyle w:val="PlaceholderText"/>
            </w:rPr>
            <w:t>Click or tap here to enter text.</w:t>
          </w:r>
        </w:p>
      </w:docPartBody>
    </w:docPart>
    <w:docPart>
      <w:docPartPr>
        <w:name w:val="E430D6D38A2642DD81E9C214E99E40DF"/>
        <w:category>
          <w:name w:val="General"/>
          <w:gallery w:val="placeholder"/>
        </w:category>
        <w:types>
          <w:type w:val="bbPlcHdr"/>
        </w:types>
        <w:behaviors>
          <w:behavior w:val="content"/>
        </w:behaviors>
        <w:guid w:val="{3AD55C26-9486-45DE-AD72-8E048C62E084}"/>
      </w:docPartPr>
      <w:docPartBody>
        <w:p w:rsidR="00A560FA" w:rsidRDefault="00A560FA" w:rsidP="00A560FA">
          <w:pPr>
            <w:pStyle w:val="E430D6D38A2642DD81E9C214E99E40DF"/>
          </w:pPr>
          <w:r w:rsidRPr="005B77ED">
            <w:rPr>
              <w:rStyle w:val="PlaceholderText"/>
            </w:rPr>
            <w:t>Click or tap here to enter text.</w:t>
          </w:r>
        </w:p>
      </w:docPartBody>
    </w:docPart>
    <w:docPart>
      <w:docPartPr>
        <w:name w:val="E8B93452DE834422AF39AB9F7543AC74"/>
        <w:category>
          <w:name w:val="General"/>
          <w:gallery w:val="placeholder"/>
        </w:category>
        <w:types>
          <w:type w:val="bbPlcHdr"/>
        </w:types>
        <w:behaviors>
          <w:behavior w:val="content"/>
        </w:behaviors>
        <w:guid w:val="{C7E01297-89B2-4B3B-B99D-C9834F8A2EF8}"/>
      </w:docPartPr>
      <w:docPartBody>
        <w:p w:rsidR="00A560FA" w:rsidRDefault="00A560FA" w:rsidP="00A560FA">
          <w:pPr>
            <w:pStyle w:val="E8B93452DE834422AF39AB9F7543AC74"/>
          </w:pPr>
          <w:r w:rsidRPr="005B77ED">
            <w:rPr>
              <w:rStyle w:val="PlaceholderText"/>
            </w:rPr>
            <w:t>Click or tap here to enter text.</w:t>
          </w:r>
        </w:p>
      </w:docPartBody>
    </w:docPart>
    <w:docPart>
      <w:docPartPr>
        <w:name w:val="69B38A6507A14C2A86F992D9F6F52CD6"/>
        <w:category>
          <w:name w:val="General"/>
          <w:gallery w:val="placeholder"/>
        </w:category>
        <w:types>
          <w:type w:val="bbPlcHdr"/>
        </w:types>
        <w:behaviors>
          <w:behavior w:val="content"/>
        </w:behaviors>
        <w:guid w:val="{3E74C49B-238D-45F3-AA32-FD1896CD4612}"/>
      </w:docPartPr>
      <w:docPartBody>
        <w:p w:rsidR="00A82A83" w:rsidRDefault="00853297" w:rsidP="00853297">
          <w:pPr>
            <w:pStyle w:val="69B38A6507A14C2A86F992D9F6F52CD6"/>
          </w:pPr>
          <w:r w:rsidRPr="005B77ED">
            <w:rPr>
              <w:rStyle w:val="PlaceholderText"/>
            </w:rPr>
            <w:t>Click or tap here to enter text.</w:t>
          </w:r>
        </w:p>
      </w:docPartBody>
    </w:docPart>
    <w:docPart>
      <w:docPartPr>
        <w:name w:val="81FF6009D1714474927B3B80EDD95128"/>
        <w:category>
          <w:name w:val="General"/>
          <w:gallery w:val="placeholder"/>
        </w:category>
        <w:types>
          <w:type w:val="bbPlcHdr"/>
        </w:types>
        <w:behaviors>
          <w:behavior w:val="content"/>
        </w:behaviors>
        <w:guid w:val="{98053702-72BA-48A8-9FCA-F2079EF57A86}"/>
      </w:docPartPr>
      <w:docPartBody>
        <w:p w:rsidR="00A82A83" w:rsidRDefault="00853297" w:rsidP="00853297">
          <w:pPr>
            <w:pStyle w:val="81FF6009D1714474927B3B80EDD95128"/>
          </w:pPr>
          <w:r w:rsidRPr="005B77ED">
            <w:rPr>
              <w:rStyle w:val="PlaceholderText"/>
            </w:rPr>
            <w:t>Click or tap here to enter text.</w:t>
          </w:r>
        </w:p>
      </w:docPartBody>
    </w:docPart>
    <w:docPart>
      <w:docPartPr>
        <w:name w:val="BFF52A5C39F6484BAB4F8934F87C8962"/>
        <w:category>
          <w:name w:val="General"/>
          <w:gallery w:val="placeholder"/>
        </w:category>
        <w:types>
          <w:type w:val="bbPlcHdr"/>
        </w:types>
        <w:behaviors>
          <w:behavior w:val="content"/>
        </w:behaviors>
        <w:guid w:val="{1D1F44FB-DCC1-47B9-9B40-F08D4146E8D7}"/>
      </w:docPartPr>
      <w:docPartBody>
        <w:p w:rsidR="00A82A83" w:rsidRDefault="00853297" w:rsidP="00853297">
          <w:pPr>
            <w:pStyle w:val="BFF52A5C39F6484BAB4F8934F87C8962"/>
          </w:pPr>
          <w:r w:rsidRPr="005B77ED">
            <w:rPr>
              <w:rStyle w:val="PlaceholderText"/>
            </w:rPr>
            <w:t>Click or tap here to enter text.</w:t>
          </w:r>
        </w:p>
      </w:docPartBody>
    </w:docPart>
    <w:docPart>
      <w:docPartPr>
        <w:name w:val="244A6633C14B41B1A1994A544F3C1C8E"/>
        <w:category>
          <w:name w:val="General"/>
          <w:gallery w:val="placeholder"/>
        </w:category>
        <w:types>
          <w:type w:val="bbPlcHdr"/>
        </w:types>
        <w:behaviors>
          <w:behavior w:val="content"/>
        </w:behaviors>
        <w:guid w:val="{2F3693BC-5BF2-4FA8-802A-7C078EC0B9D4}"/>
      </w:docPartPr>
      <w:docPartBody>
        <w:p w:rsidR="00A82A83" w:rsidRDefault="00853297" w:rsidP="00853297">
          <w:pPr>
            <w:pStyle w:val="244A6633C14B41B1A1994A544F3C1C8E"/>
          </w:pPr>
          <w:r w:rsidRPr="005B77ED">
            <w:rPr>
              <w:rStyle w:val="PlaceholderText"/>
            </w:rPr>
            <w:t>Click or tap here to enter text.</w:t>
          </w:r>
        </w:p>
      </w:docPartBody>
    </w:docPart>
    <w:docPart>
      <w:docPartPr>
        <w:name w:val="1BFF884251244484B47E30099BE548E7"/>
        <w:category>
          <w:name w:val="General"/>
          <w:gallery w:val="placeholder"/>
        </w:category>
        <w:types>
          <w:type w:val="bbPlcHdr"/>
        </w:types>
        <w:behaviors>
          <w:behavior w:val="content"/>
        </w:behaviors>
        <w:guid w:val="{CBF3EB23-DFC4-4CDC-B94D-62DBC44AFEBE}"/>
      </w:docPartPr>
      <w:docPartBody>
        <w:p w:rsidR="00A82A83" w:rsidRDefault="00853297" w:rsidP="00853297">
          <w:pPr>
            <w:pStyle w:val="1BFF884251244484B47E30099BE548E7"/>
          </w:pPr>
          <w:r w:rsidRPr="005B77ED">
            <w:rPr>
              <w:rStyle w:val="PlaceholderText"/>
            </w:rPr>
            <w:t>Click or tap here to enter text.</w:t>
          </w:r>
        </w:p>
      </w:docPartBody>
    </w:docPart>
    <w:docPart>
      <w:docPartPr>
        <w:name w:val="C39F8893BB6949B4865003D6CECB61B8"/>
        <w:category>
          <w:name w:val="General"/>
          <w:gallery w:val="placeholder"/>
        </w:category>
        <w:types>
          <w:type w:val="bbPlcHdr"/>
        </w:types>
        <w:behaviors>
          <w:behavior w:val="content"/>
        </w:behaviors>
        <w:guid w:val="{0368554D-7C9B-414E-A131-3037426E8481}"/>
      </w:docPartPr>
      <w:docPartBody>
        <w:p w:rsidR="00A82A83" w:rsidRDefault="00853297" w:rsidP="00853297">
          <w:pPr>
            <w:pStyle w:val="C39F8893BB6949B4865003D6CECB61B8"/>
          </w:pPr>
          <w:r w:rsidRPr="005B77ED">
            <w:rPr>
              <w:rStyle w:val="PlaceholderText"/>
            </w:rPr>
            <w:t>Click or tap here to enter text.</w:t>
          </w:r>
        </w:p>
      </w:docPartBody>
    </w:docPart>
    <w:docPart>
      <w:docPartPr>
        <w:name w:val="42D0B08C877740F3BE216C7EA671004F"/>
        <w:category>
          <w:name w:val="General"/>
          <w:gallery w:val="placeholder"/>
        </w:category>
        <w:types>
          <w:type w:val="bbPlcHdr"/>
        </w:types>
        <w:behaviors>
          <w:behavior w:val="content"/>
        </w:behaviors>
        <w:guid w:val="{4B5007B4-8EDA-4EE4-AD76-BD54B39C4E37}"/>
      </w:docPartPr>
      <w:docPartBody>
        <w:p w:rsidR="00A82A83" w:rsidRDefault="00853297" w:rsidP="00853297">
          <w:pPr>
            <w:pStyle w:val="42D0B08C877740F3BE216C7EA671004F"/>
          </w:pPr>
          <w:r w:rsidRPr="005B77ED">
            <w:rPr>
              <w:rStyle w:val="PlaceholderText"/>
            </w:rPr>
            <w:t>Click or tap here to enter text.</w:t>
          </w:r>
        </w:p>
      </w:docPartBody>
    </w:docPart>
    <w:docPart>
      <w:docPartPr>
        <w:name w:val="E9A6894DE5EE4127A699BA04005B911D"/>
        <w:category>
          <w:name w:val="General"/>
          <w:gallery w:val="placeholder"/>
        </w:category>
        <w:types>
          <w:type w:val="bbPlcHdr"/>
        </w:types>
        <w:behaviors>
          <w:behavior w:val="content"/>
        </w:behaviors>
        <w:guid w:val="{A7D104ED-3062-496D-9601-48AAE99A6EEA}"/>
      </w:docPartPr>
      <w:docPartBody>
        <w:p w:rsidR="00A82A83" w:rsidRDefault="00853297" w:rsidP="00853297">
          <w:pPr>
            <w:pStyle w:val="E9A6894DE5EE4127A699BA04005B911D"/>
          </w:pPr>
          <w:r w:rsidRPr="005B77ED">
            <w:rPr>
              <w:rStyle w:val="PlaceholderText"/>
            </w:rPr>
            <w:t>Click or tap here to enter text.</w:t>
          </w:r>
        </w:p>
      </w:docPartBody>
    </w:docPart>
    <w:docPart>
      <w:docPartPr>
        <w:name w:val="CD8C4AC4C1EB48EF9244E3B19BE89D0E"/>
        <w:category>
          <w:name w:val="General"/>
          <w:gallery w:val="placeholder"/>
        </w:category>
        <w:types>
          <w:type w:val="bbPlcHdr"/>
        </w:types>
        <w:behaviors>
          <w:behavior w:val="content"/>
        </w:behaviors>
        <w:guid w:val="{374F1B64-0D7D-40DE-B9CE-82C72D8DD7EE}"/>
      </w:docPartPr>
      <w:docPartBody>
        <w:p w:rsidR="00A82A83" w:rsidRDefault="00853297" w:rsidP="00853297">
          <w:pPr>
            <w:pStyle w:val="CD8C4AC4C1EB48EF9244E3B19BE89D0E"/>
          </w:pPr>
          <w:r w:rsidRPr="005B77ED">
            <w:rPr>
              <w:rStyle w:val="PlaceholderText"/>
            </w:rPr>
            <w:t>Click or tap here to enter text.</w:t>
          </w:r>
        </w:p>
      </w:docPartBody>
    </w:docPart>
    <w:docPart>
      <w:docPartPr>
        <w:name w:val="1F82AB3430AB45A097C5A45E4BEEF6D0"/>
        <w:category>
          <w:name w:val="General"/>
          <w:gallery w:val="placeholder"/>
        </w:category>
        <w:types>
          <w:type w:val="bbPlcHdr"/>
        </w:types>
        <w:behaviors>
          <w:behavior w:val="content"/>
        </w:behaviors>
        <w:guid w:val="{9ED23C5A-999F-4D48-B237-EF064266F735}"/>
      </w:docPartPr>
      <w:docPartBody>
        <w:p w:rsidR="00A82A83" w:rsidRDefault="00853297" w:rsidP="00853297">
          <w:pPr>
            <w:pStyle w:val="1F82AB3430AB45A097C5A45E4BEEF6D0"/>
          </w:pPr>
          <w:r w:rsidRPr="005B77ED">
            <w:rPr>
              <w:rStyle w:val="PlaceholderText"/>
            </w:rPr>
            <w:t>Click or tap here to enter text.</w:t>
          </w:r>
        </w:p>
      </w:docPartBody>
    </w:docPart>
    <w:docPart>
      <w:docPartPr>
        <w:name w:val="312044E7084240C1BE4E76CC93FC5F4D"/>
        <w:category>
          <w:name w:val="General"/>
          <w:gallery w:val="placeholder"/>
        </w:category>
        <w:types>
          <w:type w:val="bbPlcHdr"/>
        </w:types>
        <w:behaviors>
          <w:behavior w:val="content"/>
        </w:behaviors>
        <w:guid w:val="{A3F17AA4-DC07-4E4E-B2AE-F4BA711561A7}"/>
      </w:docPartPr>
      <w:docPartBody>
        <w:p w:rsidR="00A82A83" w:rsidRDefault="00853297" w:rsidP="00853297">
          <w:pPr>
            <w:pStyle w:val="312044E7084240C1BE4E76CC93FC5F4D"/>
          </w:pPr>
          <w:r w:rsidRPr="005B77ED">
            <w:rPr>
              <w:rStyle w:val="PlaceholderText"/>
            </w:rPr>
            <w:t>Click or tap here to enter text.</w:t>
          </w:r>
        </w:p>
      </w:docPartBody>
    </w:docPart>
    <w:docPart>
      <w:docPartPr>
        <w:name w:val="EEB837B0B7DB4CF198CC3BBBAAA846AA"/>
        <w:category>
          <w:name w:val="General"/>
          <w:gallery w:val="placeholder"/>
        </w:category>
        <w:types>
          <w:type w:val="bbPlcHdr"/>
        </w:types>
        <w:behaviors>
          <w:behavior w:val="content"/>
        </w:behaviors>
        <w:guid w:val="{3ED1BE62-3585-42F1-AD73-206C5AC8BD0C}"/>
      </w:docPartPr>
      <w:docPartBody>
        <w:p w:rsidR="00A82A83" w:rsidRDefault="00853297" w:rsidP="00853297">
          <w:pPr>
            <w:pStyle w:val="EEB837B0B7DB4CF198CC3BBBAAA846AA"/>
          </w:pPr>
          <w:r w:rsidRPr="005B77ED">
            <w:rPr>
              <w:rStyle w:val="PlaceholderText"/>
            </w:rPr>
            <w:t>Click or tap here to enter text.</w:t>
          </w:r>
        </w:p>
      </w:docPartBody>
    </w:docPart>
    <w:docPart>
      <w:docPartPr>
        <w:name w:val="B344969B208C4237A7F9534A68799E16"/>
        <w:category>
          <w:name w:val="General"/>
          <w:gallery w:val="placeholder"/>
        </w:category>
        <w:types>
          <w:type w:val="bbPlcHdr"/>
        </w:types>
        <w:behaviors>
          <w:behavior w:val="content"/>
        </w:behaviors>
        <w:guid w:val="{AB95E89B-FFCA-4226-9061-D7967BD20003}"/>
      </w:docPartPr>
      <w:docPartBody>
        <w:p w:rsidR="00A82A83" w:rsidRDefault="00853297" w:rsidP="00853297">
          <w:pPr>
            <w:pStyle w:val="B344969B208C4237A7F9534A68799E16"/>
          </w:pPr>
          <w:r w:rsidRPr="005B77E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Univers LT Pro 55 Roman">
    <w:altName w:val="Calibri"/>
    <w:panose1 w:val="00000000000000000000"/>
    <w:charset w:val="4D"/>
    <w:family w:val="swiss"/>
    <w:notTrueType/>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7F1"/>
    <w:rsid w:val="000D2C5B"/>
    <w:rsid w:val="000D5267"/>
    <w:rsid w:val="00123FDA"/>
    <w:rsid w:val="001272E2"/>
    <w:rsid w:val="0013148C"/>
    <w:rsid w:val="001F42E6"/>
    <w:rsid w:val="002D2442"/>
    <w:rsid w:val="002E52D6"/>
    <w:rsid w:val="002E7F46"/>
    <w:rsid w:val="003E7758"/>
    <w:rsid w:val="00426998"/>
    <w:rsid w:val="004D4EBA"/>
    <w:rsid w:val="004F4C02"/>
    <w:rsid w:val="0059291E"/>
    <w:rsid w:val="005E6AEE"/>
    <w:rsid w:val="00687002"/>
    <w:rsid w:val="00745126"/>
    <w:rsid w:val="008177A9"/>
    <w:rsid w:val="008277F1"/>
    <w:rsid w:val="00853297"/>
    <w:rsid w:val="008F3501"/>
    <w:rsid w:val="009C0A17"/>
    <w:rsid w:val="009C7FBF"/>
    <w:rsid w:val="00A050D9"/>
    <w:rsid w:val="00A166E4"/>
    <w:rsid w:val="00A231D8"/>
    <w:rsid w:val="00A26592"/>
    <w:rsid w:val="00A3617B"/>
    <w:rsid w:val="00A560FA"/>
    <w:rsid w:val="00A6627D"/>
    <w:rsid w:val="00A82A83"/>
    <w:rsid w:val="00AC49BD"/>
    <w:rsid w:val="00AD4B3D"/>
    <w:rsid w:val="00B01FAE"/>
    <w:rsid w:val="00B3575F"/>
    <w:rsid w:val="00BA2AA0"/>
    <w:rsid w:val="00C926AE"/>
    <w:rsid w:val="00C94553"/>
    <w:rsid w:val="00CF16C7"/>
    <w:rsid w:val="00D92A52"/>
    <w:rsid w:val="00DC4E6C"/>
    <w:rsid w:val="00DE21F0"/>
    <w:rsid w:val="00EB68D3"/>
    <w:rsid w:val="00ED015F"/>
    <w:rsid w:val="00FC2928"/>
    <w:rsid w:val="00FD2B95"/>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BAA2843B1C415692D9099E76349C01">
    <w:name w:val="58BAA2843B1C415692D9099E76349C01"/>
    <w:rsid w:val="00A231D8"/>
    <w:rPr>
      <w:lang w:val="pt-PT" w:eastAsia="pt-PT"/>
    </w:rPr>
  </w:style>
  <w:style w:type="paragraph" w:customStyle="1" w:styleId="80D856B5D0F04B6898D480D1D65A8F50">
    <w:name w:val="80D856B5D0F04B6898D480D1D65A8F50"/>
    <w:rsid w:val="00C926AE"/>
    <w:rPr>
      <w:lang w:val="pt-PT" w:eastAsia="pt-PT"/>
    </w:rPr>
  </w:style>
  <w:style w:type="character" w:styleId="PlaceholderText">
    <w:name w:val="Placeholder Text"/>
    <w:basedOn w:val="DefaultParagraphFont"/>
    <w:uiPriority w:val="99"/>
    <w:semiHidden/>
    <w:rsid w:val="00853297"/>
    <w:rPr>
      <w:color w:val="808080"/>
    </w:rPr>
  </w:style>
  <w:style w:type="paragraph" w:customStyle="1" w:styleId="6CB43732671042F6826BD9761E8CAF42">
    <w:name w:val="6CB43732671042F6826BD9761E8CAF42"/>
    <w:rsid w:val="00A231D8"/>
    <w:rPr>
      <w:lang w:val="pt-PT" w:eastAsia="pt-PT"/>
    </w:rPr>
  </w:style>
  <w:style w:type="paragraph" w:customStyle="1" w:styleId="02144EACADB04342A612507DCFF4A8C4">
    <w:name w:val="02144EACADB04342A612507DCFF4A8C4"/>
    <w:rsid w:val="00A231D8"/>
    <w:rPr>
      <w:lang w:val="pt-PT" w:eastAsia="pt-PT"/>
    </w:rPr>
  </w:style>
  <w:style w:type="paragraph" w:customStyle="1" w:styleId="EAB5109907AD45D39DA06D1441980879">
    <w:name w:val="EAB5109907AD45D39DA06D1441980879"/>
    <w:rsid w:val="00A231D8"/>
    <w:rPr>
      <w:lang w:val="pt-PT" w:eastAsia="pt-PT"/>
    </w:rPr>
  </w:style>
  <w:style w:type="paragraph" w:customStyle="1" w:styleId="6616D9D3542A4A3B9058E6D47254A54A">
    <w:name w:val="6616D9D3542A4A3B9058E6D47254A54A"/>
    <w:rsid w:val="00A231D8"/>
    <w:rPr>
      <w:lang w:val="pt-PT" w:eastAsia="pt-PT"/>
    </w:rPr>
  </w:style>
  <w:style w:type="paragraph" w:customStyle="1" w:styleId="7B5C2BC3AA9F425E9D175DA07FE78ED5">
    <w:name w:val="7B5C2BC3AA9F425E9D175DA07FE78ED5"/>
    <w:rsid w:val="00A231D8"/>
    <w:rPr>
      <w:lang w:val="pt-PT" w:eastAsia="pt-PT"/>
    </w:rPr>
  </w:style>
  <w:style w:type="paragraph" w:customStyle="1" w:styleId="0850E5DD204A4710AC9F49E10511C833">
    <w:name w:val="0850E5DD204A4710AC9F49E10511C833"/>
    <w:rsid w:val="00B01FAE"/>
    <w:rPr>
      <w:lang w:val="en-US" w:eastAsia="en-US"/>
    </w:rPr>
  </w:style>
  <w:style w:type="paragraph" w:customStyle="1" w:styleId="1145403F8CB9464CAC5D61928646EB38">
    <w:name w:val="1145403F8CB9464CAC5D61928646EB38"/>
    <w:rsid w:val="00B01FAE"/>
    <w:rPr>
      <w:lang w:val="en-US" w:eastAsia="en-US"/>
    </w:rPr>
  </w:style>
  <w:style w:type="paragraph" w:customStyle="1" w:styleId="B72DC3763185483AB2D80C431FAADB7B">
    <w:name w:val="B72DC3763185483AB2D80C431FAADB7B"/>
    <w:rsid w:val="00A231D8"/>
    <w:pPr>
      <w:spacing w:after="0" w:line="240" w:lineRule="auto"/>
      <w:ind w:left="720"/>
      <w:contextualSpacing/>
    </w:pPr>
    <w:rPr>
      <w:rFonts w:eastAsia="MS Mincho" w:cs="Times New Roman"/>
      <w:sz w:val="19"/>
      <w:szCs w:val="24"/>
      <w:lang w:val="en-US" w:eastAsia="en-US"/>
    </w:rPr>
  </w:style>
  <w:style w:type="paragraph" w:customStyle="1" w:styleId="6184D4197207482992AA960748DC90EB">
    <w:name w:val="6184D4197207482992AA960748DC90EB"/>
    <w:rsid w:val="00B01FAE"/>
    <w:rPr>
      <w:lang w:val="en-US" w:eastAsia="en-US"/>
    </w:rPr>
  </w:style>
  <w:style w:type="paragraph" w:customStyle="1" w:styleId="2CEF8541F6A04B0D9F4B58C6B6DC46DD1">
    <w:name w:val="2CEF8541F6A04B0D9F4B58C6B6DC46DD1"/>
    <w:rsid w:val="00DC4E6C"/>
    <w:pPr>
      <w:spacing w:after="0" w:line="240" w:lineRule="auto"/>
    </w:pPr>
    <w:rPr>
      <w:rFonts w:eastAsia="MS Mincho" w:cs="Times New Roman"/>
      <w:sz w:val="19"/>
      <w:szCs w:val="24"/>
      <w:lang w:val="en-US" w:eastAsia="en-US"/>
    </w:rPr>
  </w:style>
  <w:style w:type="paragraph" w:customStyle="1" w:styleId="5FF514F9903C44EEA3943616D0FA70921">
    <w:name w:val="5FF514F9903C44EEA3943616D0FA70921"/>
    <w:rsid w:val="00DC4E6C"/>
    <w:pPr>
      <w:spacing w:after="0" w:line="240" w:lineRule="auto"/>
    </w:pPr>
    <w:rPr>
      <w:rFonts w:eastAsia="MS Mincho" w:cs="Times New Roman"/>
      <w:sz w:val="19"/>
      <w:szCs w:val="24"/>
      <w:lang w:val="en-US" w:eastAsia="en-US"/>
    </w:rPr>
  </w:style>
  <w:style w:type="paragraph" w:customStyle="1" w:styleId="9132A2AF617B4020AA013B35225952891">
    <w:name w:val="9132A2AF617B4020AA013B35225952891"/>
    <w:rsid w:val="00DC4E6C"/>
    <w:pPr>
      <w:spacing w:after="0" w:line="240" w:lineRule="auto"/>
    </w:pPr>
    <w:rPr>
      <w:rFonts w:eastAsia="MS Mincho" w:cs="Times New Roman"/>
      <w:sz w:val="19"/>
      <w:szCs w:val="24"/>
      <w:lang w:val="en-US" w:eastAsia="en-US"/>
    </w:rPr>
  </w:style>
  <w:style w:type="paragraph" w:customStyle="1" w:styleId="28EFA939617F42B09ACA97F0DA2728BA1">
    <w:name w:val="28EFA939617F42B09ACA97F0DA2728BA1"/>
    <w:rsid w:val="00DC4E6C"/>
    <w:pPr>
      <w:spacing w:after="0" w:line="240" w:lineRule="auto"/>
    </w:pPr>
    <w:rPr>
      <w:rFonts w:eastAsia="MS Mincho" w:cs="Times New Roman"/>
      <w:sz w:val="19"/>
      <w:szCs w:val="24"/>
      <w:lang w:val="en-US" w:eastAsia="en-US"/>
    </w:rPr>
  </w:style>
  <w:style w:type="paragraph" w:customStyle="1" w:styleId="40CBE498219B40FBAD21ED718AF611271">
    <w:name w:val="40CBE498219B40FBAD21ED718AF611271"/>
    <w:rsid w:val="00DC4E6C"/>
    <w:pPr>
      <w:spacing w:after="0" w:line="240" w:lineRule="auto"/>
    </w:pPr>
    <w:rPr>
      <w:rFonts w:eastAsia="MS Mincho" w:cs="Times New Roman"/>
      <w:sz w:val="19"/>
      <w:szCs w:val="24"/>
      <w:lang w:val="en-US" w:eastAsia="en-US"/>
    </w:rPr>
  </w:style>
  <w:style w:type="paragraph" w:customStyle="1" w:styleId="C3D9A6FBCB4E46279AB11FFB5628CDD61">
    <w:name w:val="C3D9A6FBCB4E46279AB11FFB5628CDD61"/>
    <w:rsid w:val="00DC4E6C"/>
    <w:pPr>
      <w:spacing w:after="0" w:line="240" w:lineRule="auto"/>
    </w:pPr>
    <w:rPr>
      <w:rFonts w:eastAsia="MS Mincho" w:cs="Times New Roman"/>
      <w:sz w:val="19"/>
      <w:szCs w:val="24"/>
      <w:lang w:val="en-US" w:eastAsia="en-US"/>
    </w:rPr>
  </w:style>
  <w:style w:type="paragraph" w:customStyle="1" w:styleId="F9933B264863421097D762537B9B70DA1">
    <w:name w:val="F9933B264863421097D762537B9B70DA1"/>
    <w:rsid w:val="00DC4E6C"/>
    <w:pPr>
      <w:spacing w:after="0" w:line="240" w:lineRule="auto"/>
      <w:ind w:left="720"/>
      <w:contextualSpacing/>
    </w:pPr>
    <w:rPr>
      <w:rFonts w:eastAsia="MS Mincho" w:cs="Times New Roman"/>
      <w:sz w:val="19"/>
      <w:szCs w:val="24"/>
      <w:lang w:val="en-US" w:eastAsia="en-US"/>
    </w:rPr>
  </w:style>
  <w:style w:type="paragraph" w:customStyle="1" w:styleId="E4621E2D9E754EC7A1962BD5C4A644DE1">
    <w:name w:val="E4621E2D9E754EC7A1962BD5C4A644DE1"/>
    <w:rsid w:val="00DC4E6C"/>
    <w:pPr>
      <w:spacing w:after="0" w:line="240" w:lineRule="auto"/>
      <w:ind w:left="720"/>
      <w:contextualSpacing/>
    </w:pPr>
    <w:rPr>
      <w:rFonts w:eastAsia="MS Mincho" w:cs="Times New Roman"/>
      <w:sz w:val="19"/>
      <w:szCs w:val="24"/>
      <w:lang w:val="en-US" w:eastAsia="en-US"/>
    </w:rPr>
  </w:style>
  <w:style w:type="paragraph" w:customStyle="1" w:styleId="3F782485C7384134A6C725D12A80575A1">
    <w:name w:val="3F782485C7384134A6C725D12A80575A1"/>
    <w:rsid w:val="00DC4E6C"/>
    <w:pPr>
      <w:spacing w:after="0" w:line="240" w:lineRule="auto"/>
      <w:ind w:left="720"/>
      <w:contextualSpacing/>
    </w:pPr>
    <w:rPr>
      <w:rFonts w:eastAsia="MS Mincho" w:cs="Times New Roman"/>
      <w:sz w:val="19"/>
      <w:szCs w:val="24"/>
      <w:lang w:val="en-US" w:eastAsia="en-US"/>
    </w:rPr>
  </w:style>
  <w:style w:type="paragraph" w:customStyle="1" w:styleId="A3D7CE52625948C88B7E48888BBEC3BE1">
    <w:name w:val="A3D7CE52625948C88B7E48888BBEC3BE1"/>
    <w:rsid w:val="00DC4E6C"/>
    <w:pPr>
      <w:spacing w:after="0" w:line="240" w:lineRule="auto"/>
      <w:ind w:left="720"/>
      <w:contextualSpacing/>
    </w:pPr>
    <w:rPr>
      <w:rFonts w:eastAsia="MS Mincho" w:cs="Times New Roman"/>
      <w:sz w:val="19"/>
      <w:szCs w:val="24"/>
      <w:lang w:val="en-US" w:eastAsia="en-US"/>
    </w:rPr>
  </w:style>
  <w:style w:type="paragraph" w:customStyle="1" w:styleId="9FBA769EAD2C4CA8B6BEC8CF15453E521">
    <w:name w:val="9FBA769EAD2C4CA8B6BEC8CF15453E521"/>
    <w:rsid w:val="00DC4E6C"/>
    <w:pPr>
      <w:spacing w:after="0" w:line="240" w:lineRule="auto"/>
      <w:ind w:left="720"/>
      <w:contextualSpacing/>
    </w:pPr>
    <w:rPr>
      <w:rFonts w:eastAsia="MS Mincho" w:cs="Times New Roman"/>
      <w:sz w:val="19"/>
      <w:szCs w:val="24"/>
      <w:lang w:val="en-US" w:eastAsia="en-US"/>
    </w:rPr>
  </w:style>
  <w:style w:type="paragraph" w:customStyle="1" w:styleId="2AB38048ED8544E7BCF39CD9621190081">
    <w:name w:val="2AB38048ED8544E7BCF39CD9621190081"/>
    <w:rsid w:val="00DC4E6C"/>
    <w:pPr>
      <w:spacing w:after="0" w:line="240" w:lineRule="auto"/>
    </w:pPr>
    <w:rPr>
      <w:rFonts w:eastAsia="MS Mincho" w:cs="Times New Roman"/>
      <w:sz w:val="19"/>
      <w:szCs w:val="24"/>
      <w:lang w:val="en-US" w:eastAsia="en-US"/>
    </w:rPr>
  </w:style>
  <w:style w:type="paragraph" w:customStyle="1" w:styleId="A940C46BDB434594B4B377194BD95A0F">
    <w:name w:val="A940C46BDB434594B4B377194BD95A0F"/>
    <w:rsid w:val="008F3501"/>
    <w:rPr>
      <w:lang w:val="pt-PT" w:eastAsia="pt-PT"/>
    </w:rPr>
  </w:style>
  <w:style w:type="paragraph" w:customStyle="1" w:styleId="3936C4AF1C7847259FEF352E622EAE07">
    <w:name w:val="3936C4AF1C7847259FEF352E622EAE07"/>
    <w:rsid w:val="008F3501"/>
    <w:rPr>
      <w:lang w:val="pt-PT" w:eastAsia="pt-PT"/>
    </w:rPr>
  </w:style>
  <w:style w:type="paragraph" w:customStyle="1" w:styleId="B4A65528D45D418CBC17EAC734DD1F31">
    <w:name w:val="B4A65528D45D418CBC17EAC734DD1F31"/>
    <w:rsid w:val="008F3501"/>
    <w:rPr>
      <w:lang w:val="pt-PT" w:eastAsia="pt-PT"/>
    </w:rPr>
  </w:style>
  <w:style w:type="paragraph" w:customStyle="1" w:styleId="5C069F9D212B47B58567CFE3FA3B4EF5">
    <w:name w:val="5C069F9D212B47B58567CFE3FA3B4EF5"/>
    <w:rsid w:val="008F3501"/>
    <w:rPr>
      <w:lang w:val="pt-PT" w:eastAsia="pt-PT"/>
    </w:rPr>
  </w:style>
  <w:style w:type="paragraph" w:customStyle="1" w:styleId="B2165AC230C241BFAC4C0272C893C1EC">
    <w:name w:val="B2165AC230C241BFAC4C0272C893C1EC"/>
    <w:rsid w:val="008F3501"/>
    <w:rPr>
      <w:lang w:val="pt-PT" w:eastAsia="pt-PT"/>
    </w:rPr>
  </w:style>
  <w:style w:type="paragraph" w:customStyle="1" w:styleId="841DDC939C7F45BDA491551C7BD837F5">
    <w:name w:val="841DDC939C7F45BDA491551C7BD837F5"/>
    <w:rsid w:val="008F3501"/>
    <w:rPr>
      <w:lang w:val="pt-PT" w:eastAsia="pt-PT"/>
    </w:rPr>
  </w:style>
  <w:style w:type="paragraph" w:customStyle="1" w:styleId="971B95029C774D5FBFBA0778C982CFA4">
    <w:name w:val="971B95029C774D5FBFBA0778C982CFA4"/>
    <w:rsid w:val="008F3501"/>
    <w:rPr>
      <w:lang w:val="pt-PT" w:eastAsia="pt-PT"/>
    </w:rPr>
  </w:style>
  <w:style w:type="paragraph" w:customStyle="1" w:styleId="0A275FA00FC443D2B3FDAAC614C24B0B">
    <w:name w:val="0A275FA00FC443D2B3FDAAC614C24B0B"/>
    <w:rsid w:val="008F3501"/>
    <w:rPr>
      <w:lang w:val="pt-PT" w:eastAsia="pt-PT"/>
    </w:rPr>
  </w:style>
  <w:style w:type="paragraph" w:customStyle="1" w:styleId="77B8A02CD53242E2BDB018EEA41E3639">
    <w:name w:val="77B8A02CD53242E2BDB018EEA41E3639"/>
    <w:rsid w:val="008F3501"/>
    <w:rPr>
      <w:lang w:val="pt-PT" w:eastAsia="pt-PT"/>
    </w:rPr>
  </w:style>
  <w:style w:type="paragraph" w:customStyle="1" w:styleId="4D389152AEBD4FFDB040D8628134ED53">
    <w:name w:val="4D389152AEBD4FFDB040D8628134ED53"/>
    <w:rsid w:val="008F3501"/>
    <w:rPr>
      <w:lang w:val="pt-PT" w:eastAsia="pt-PT"/>
    </w:rPr>
  </w:style>
  <w:style w:type="paragraph" w:customStyle="1" w:styleId="715147540F8D4622829929E88A79EC18">
    <w:name w:val="715147540F8D4622829929E88A79EC18"/>
    <w:rsid w:val="008F3501"/>
    <w:rPr>
      <w:lang w:val="pt-PT" w:eastAsia="pt-PT"/>
    </w:rPr>
  </w:style>
  <w:style w:type="paragraph" w:customStyle="1" w:styleId="BB37212B3EE74BEC93AD413C33FB032C">
    <w:name w:val="BB37212B3EE74BEC93AD413C33FB032C"/>
    <w:rsid w:val="008F3501"/>
    <w:rPr>
      <w:lang w:val="pt-PT" w:eastAsia="pt-PT"/>
    </w:rPr>
  </w:style>
  <w:style w:type="paragraph" w:customStyle="1" w:styleId="9A40247585644A4598EEF1D9CACD2351">
    <w:name w:val="9A40247585644A4598EEF1D9CACD2351"/>
    <w:rsid w:val="008F3501"/>
    <w:rPr>
      <w:lang w:val="pt-PT" w:eastAsia="pt-PT"/>
    </w:rPr>
  </w:style>
  <w:style w:type="paragraph" w:customStyle="1" w:styleId="4F6DDE670E804AF79C1EC9A7176DC720">
    <w:name w:val="4F6DDE670E804AF79C1EC9A7176DC720"/>
    <w:rsid w:val="008F3501"/>
    <w:rPr>
      <w:lang w:val="pt-PT" w:eastAsia="pt-PT"/>
    </w:rPr>
  </w:style>
  <w:style w:type="paragraph" w:customStyle="1" w:styleId="D7C401D149234DB9817851F0A731BC54">
    <w:name w:val="D7C401D149234DB9817851F0A731BC54"/>
    <w:rsid w:val="008F3501"/>
    <w:rPr>
      <w:lang w:val="pt-PT" w:eastAsia="pt-PT"/>
    </w:rPr>
  </w:style>
  <w:style w:type="paragraph" w:customStyle="1" w:styleId="67DB5AF2F0B544AAA152360D2EDB393B">
    <w:name w:val="67DB5AF2F0B544AAA152360D2EDB393B"/>
    <w:rsid w:val="008F3501"/>
    <w:rPr>
      <w:lang w:val="pt-PT" w:eastAsia="pt-PT"/>
    </w:rPr>
  </w:style>
  <w:style w:type="paragraph" w:customStyle="1" w:styleId="4397385E425445889E37053A8FC5E01D">
    <w:name w:val="4397385E425445889E37053A8FC5E01D"/>
    <w:rsid w:val="008F3501"/>
    <w:rPr>
      <w:lang w:val="pt-PT" w:eastAsia="pt-PT"/>
    </w:rPr>
  </w:style>
  <w:style w:type="paragraph" w:customStyle="1" w:styleId="D829040DD0E04F30A424D1FC28938A8C">
    <w:name w:val="D829040DD0E04F30A424D1FC28938A8C"/>
    <w:rsid w:val="008F3501"/>
    <w:rPr>
      <w:lang w:val="pt-PT" w:eastAsia="pt-PT"/>
    </w:rPr>
  </w:style>
  <w:style w:type="paragraph" w:customStyle="1" w:styleId="081534D5C7AD444487E53F0F79B5BD52">
    <w:name w:val="081534D5C7AD444487E53F0F79B5BD52"/>
    <w:rsid w:val="008F3501"/>
    <w:rPr>
      <w:lang w:val="pt-PT" w:eastAsia="pt-PT"/>
    </w:rPr>
  </w:style>
  <w:style w:type="paragraph" w:customStyle="1" w:styleId="3EBEDDC435BA4206B811E1E6F5447332">
    <w:name w:val="3EBEDDC435BA4206B811E1E6F5447332"/>
    <w:rsid w:val="008F3501"/>
    <w:rPr>
      <w:lang w:val="pt-PT" w:eastAsia="pt-PT"/>
    </w:rPr>
  </w:style>
  <w:style w:type="paragraph" w:customStyle="1" w:styleId="02BA801883C74332A19AFE867E523812">
    <w:name w:val="02BA801883C74332A19AFE867E523812"/>
    <w:rsid w:val="001F42E6"/>
    <w:rPr>
      <w:lang w:val="en-GB" w:eastAsia="en-GB"/>
    </w:rPr>
  </w:style>
  <w:style w:type="paragraph" w:customStyle="1" w:styleId="DBF369483F6F4BE59FF3219613AE3ECE">
    <w:name w:val="DBF369483F6F4BE59FF3219613AE3ECE"/>
    <w:rsid w:val="001F42E6"/>
    <w:rPr>
      <w:lang w:val="en-GB" w:eastAsia="en-GB"/>
    </w:rPr>
  </w:style>
  <w:style w:type="paragraph" w:customStyle="1" w:styleId="798F782E35BA436D8DCF6C12EC2EBAD0">
    <w:name w:val="798F782E35BA436D8DCF6C12EC2EBAD0"/>
    <w:rsid w:val="00BA2AA0"/>
    <w:rPr>
      <w:lang w:val="pt-PT" w:eastAsia="pt-PT"/>
    </w:rPr>
  </w:style>
  <w:style w:type="paragraph" w:customStyle="1" w:styleId="A70AC635C50F416A9679363DB6CC1C31">
    <w:name w:val="A70AC635C50F416A9679363DB6CC1C31"/>
    <w:rsid w:val="001F42E6"/>
    <w:rPr>
      <w:lang w:val="en-GB" w:eastAsia="en-GB"/>
    </w:rPr>
  </w:style>
  <w:style w:type="paragraph" w:customStyle="1" w:styleId="A501865236364876A13108939B739D77">
    <w:name w:val="A501865236364876A13108939B739D77"/>
    <w:rsid w:val="001F42E6"/>
    <w:rPr>
      <w:lang w:val="en-GB" w:eastAsia="en-GB"/>
    </w:rPr>
  </w:style>
  <w:style w:type="paragraph" w:customStyle="1" w:styleId="B27222303EDC4EA7AB3CFEBE57E14599">
    <w:name w:val="B27222303EDC4EA7AB3CFEBE57E14599"/>
    <w:rsid w:val="001F42E6"/>
    <w:rPr>
      <w:lang w:val="en-GB" w:eastAsia="en-GB"/>
    </w:rPr>
  </w:style>
  <w:style w:type="paragraph" w:customStyle="1" w:styleId="4DC16EDF33FB4F289EB5B19AFC0AE3C1">
    <w:name w:val="4DC16EDF33FB4F289EB5B19AFC0AE3C1"/>
    <w:rsid w:val="001F42E6"/>
    <w:rPr>
      <w:lang w:val="en-GB" w:eastAsia="en-GB"/>
    </w:rPr>
  </w:style>
  <w:style w:type="paragraph" w:customStyle="1" w:styleId="09BC05FC1B7D490C912DBF7E0CE58636">
    <w:name w:val="09BC05FC1B7D490C912DBF7E0CE58636"/>
    <w:rsid w:val="001F42E6"/>
    <w:rPr>
      <w:lang w:val="en-GB" w:eastAsia="en-GB"/>
    </w:rPr>
  </w:style>
  <w:style w:type="paragraph" w:customStyle="1" w:styleId="8638912946E84AED8755E039D678D0AD">
    <w:name w:val="8638912946E84AED8755E039D678D0AD"/>
    <w:rsid w:val="001F42E6"/>
    <w:rPr>
      <w:lang w:val="en-GB" w:eastAsia="en-GB"/>
    </w:rPr>
  </w:style>
  <w:style w:type="paragraph" w:customStyle="1" w:styleId="B80E058684124B41BAD4C1A08FAA271B">
    <w:name w:val="B80E058684124B41BAD4C1A08FAA271B"/>
    <w:rsid w:val="00687002"/>
    <w:rPr>
      <w:lang w:val="en-US" w:eastAsia="en-US"/>
    </w:rPr>
  </w:style>
  <w:style w:type="paragraph" w:customStyle="1" w:styleId="9177B8E713084D7EA13EB7CCF5FAD90D">
    <w:name w:val="9177B8E713084D7EA13EB7CCF5FAD90D"/>
    <w:rsid w:val="00687002"/>
    <w:rPr>
      <w:lang w:val="en-US" w:eastAsia="en-US"/>
    </w:rPr>
  </w:style>
  <w:style w:type="paragraph" w:customStyle="1" w:styleId="6FF56EB68A6440BABB79C813894BBB36">
    <w:name w:val="6FF56EB68A6440BABB79C813894BBB36"/>
    <w:rPr>
      <w:lang w:val="en-GB" w:eastAsia="en-GB"/>
    </w:rPr>
  </w:style>
  <w:style w:type="paragraph" w:customStyle="1" w:styleId="10812B840243426FB5C262FD47641AFF">
    <w:name w:val="10812B840243426FB5C262FD47641AFF"/>
    <w:rPr>
      <w:lang w:val="en-GB" w:eastAsia="en-GB"/>
    </w:rPr>
  </w:style>
  <w:style w:type="paragraph" w:customStyle="1" w:styleId="A86298184D52481EAA76F13A6A5308A8">
    <w:name w:val="A86298184D52481EAA76F13A6A5308A8"/>
    <w:rPr>
      <w:lang w:val="en-GB" w:eastAsia="en-GB"/>
    </w:rPr>
  </w:style>
  <w:style w:type="paragraph" w:customStyle="1" w:styleId="37E987578798444BA01389878AB5F19A">
    <w:name w:val="37E987578798444BA01389878AB5F19A"/>
    <w:rPr>
      <w:lang w:val="en-GB" w:eastAsia="en-GB"/>
    </w:rPr>
  </w:style>
  <w:style w:type="paragraph" w:customStyle="1" w:styleId="6AD1919A1F84498495C47B27356F309B">
    <w:name w:val="6AD1919A1F84498495C47B27356F309B"/>
    <w:rsid w:val="00B01FAE"/>
    <w:rPr>
      <w:lang w:val="en-US" w:eastAsia="en-US"/>
    </w:rPr>
  </w:style>
  <w:style w:type="paragraph" w:customStyle="1" w:styleId="FB12C891A92047BEA53552D6492AE831">
    <w:name w:val="FB12C891A92047BEA53552D6492AE831"/>
    <w:rsid w:val="00B01FAE"/>
    <w:rPr>
      <w:lang w:val="en-US" w:eastAsia="en-US"/>
    </w:rPr>
  </w:style>
  <w:style w:type="paragraph" w:customStyle="1" w:styleId="B14D7B9AC1F7406C88D348387A50258B">
    <w:name w:val="B14D7B9AC1F7406C88D348387A50258B"/>
    <w:rsid w:val="00B01FAE"/>
    <w:rPr>
      <w:lang w:val="en-US" w:eastAsia="en-US"/>
    </w:rPr>
  </w:style>
  <w:style w:type="paragraph" w:customStyle="1" w:styleId="2C9B683A904F49E99E7EC059FC537A54">
    <w:name w:val="2C9B683A904F49E99E7EC059FC537A54"/>
    <w:rsid w:val="00B01FAE"/>
    <w:rPr>
      <w:lang w:val="en-US" w:eastAsia="en-US"/>
    </w:rPr>
  </w:style>
  <w:style w:type="paragraph" w:customStyle="1" w:styleId="8282349DA78445329A0834D8C0771C56">
    <w:name w:val="8282349DA78445329A0834D8C0771C56"/>
    <w:rsid w:val="00B01FAE"/>
    <w:rPr>
      <w:lang w:val="en-US" w:eastAsia="en-US"/>
    </w:rPr>
  </w:style>
  <w:style w:type="paragraph" w:customStyle="1" w:styleId="BEC3E3C03C1C466B83AF57AF7FBBDA32">
    <w:name w:val="BEC3E3C03C1C466B83AF57AF7FBBDA32"/>
    <w:rsid w:val="00B01FAE"/>
    <w:rPr>
      <w:lang w:val="en-US" w:eastAsia="en-US"/>
    </w:rPr>
  </w:style>
  <w:style w:type="paragraph" w:customStyle="1" w:styleId="BD766439DF924A49A0F5A01A8B1FA8D9">
    <w:name w:val="BD766439DF924A49A0F5A01A8B1FA8D9"/>
    <w:rsid w:val="00B01FAE"/>
    <w:rPr>
      <w:lang w:val="en-US" w:eastAsia="en-US"/>
    </w:rPr>
  </w:style>
  <w:style w:type="paragraph" w:customStyle="1" w:styleId="A6E13CC53A0A4899BBB2A050B27A6959">
    <w:name w:val="A6E13CC53A0A4899BBB2A050B27A6959"/>
    <w:rsid w:val="00B01FAE"/>
    <w:rPr>
      <w:lang w:val="en-US" w:eastAsia="en-US"/>
    </w:rPr>
  </w:style>
  <w:style w:type="paragraph" w:customStyle="1" w:styleId="C83C9AB91A804B87B3CF6F47F77706F7">
    <w:name w:val="C83C9AB91A804B87B3CF6F47F77706F7"/>
    <w:rsid w:val="00B01FAE"/>
    <w:rPr>
      <w:lang w:val="en-US" w:eastAsia="en-US"/>
    </w:rPr>
  </w:style>
  <w:style w:type="paragraph" w:customStyle="1" w:styleId="46B4FCC782F04DDC913B40CCD28E82FC">
    <w:name w:val="46B4FCC782F04DDC913B40CCD28E82FC"/>
    <w:rsid w:val="00B01FAE"/>
    <w:rPr>
      <w:lang w:val="en-US" w:eastAsia="en-US"/>
    </w:rPr>
  </w:style>
  <w:style w:type="paragraph" w:customStyle="1" w:styleId="7FA691A9B453443482602FD17EDA8C1B">
    <w:name w:val="7FA691A9B453443482602FD17EDA8C1B"/>
    <w:rsid w:val="00B01FAE"/>
    <w:rPr>
      <w:lang w:val="en-US" w:eastAsia="en-US"/>
    </w:rPr>
  </w:style>
  <w:style w:type="paragraph" w:customStyle="1" w:styleId="C0CC86C9F02D4EAB88F84E2E6E3706CA">
    <w:name w:val="C0CC86C9F02D4EAB88F84E2E6E3706CA"/>
    <w:rsid w:val="00B01FAE"/>
    <w:rPr>
      <w:lang w:val="en-US" w:eastAsia="en-US"/>
    </w:rPr>
  </w:style>
  <w:style w:type="paragraph" w:customStyle="1" w:styleId="4AE2127B5B1F4D0EACC0A536D6F5CF3C">
    <w:name w:val="4AE2127B5B1F4D0EACC0A536D6F5CF3C"/>
    <w:rsid w:val="00B01FAE"/>
    <w:rPr>
      <w:lang w:val="en-US" w:eastAsia="en-US"/>
    </w:rPr>
  </w:style>
  <w:style w:type="paragraph" w:customStyle="1" w:styleId="08ED8D10A890463EAF23F5D63F09F67B">
    <w:name w:val="08ED8D10A890463EAF23F5D63F09F67B"/>
    <w:rsid w:val="00B01FAE"/>
    <w:rPr>
      <w:lang w:val="en-US" w:eastAsia="en-US"/>
    </w:rPr>
  </w:style>
  <w:style w:type="paragraph" w:customStyle="1" w:styleId="3E0B1FCBE3374548A97B1759D0E7AB83">
    <w:name w:val="3E0B1FCBE3374548A97B1759D0E7AB83"/>
    <w:rsid w:val="00B01FAE"/>
    <w:rPr>
      <w:lang w:val="en-US" w:eastAsia="en-US"/>
    </w:rPr>
  </w:style>
  <w:style w:type="paragraph" w:customStyle="1" w:styleId="CAFAA8196AB241F18178FA861C697DBC">
    <w:name w:val="CAFAA8196AB241F18178FA861C697DBC"/>
    <w:rsid w:val="00B01FAE"/>
    <w:rPr>
      <w:lang w:val="en-US" w:eastAsia="en-US"/>
    </w:rPr>
  </w:style>
  <w:style w:type="paragraph" w:customStyle="1" w:styleId="BFF6E864FCA84BB0AA3E302FC84E1B04">
    <w:name w:val="BFF6E864FCA84BB0AA3E302FC84E1B04"/>
    <w:rsid w:val="00B01FAE"/>
    <w:rPr>
      <w:lang w:val="en-US" w:eastAsia="en-US"/>
    </w:rPr>
  </w:style>
  <w:style w:type="paragraph" w:customStyle="1" w:styleId="49A5B84F076E435D937AA4CD37A0430B">
    <w:name w:val="49A5B84F076E435D937AA4CD37A0430B"/>
    <w:rsid w:val="00B01FAE"/>
    <w:rPr>
      <w:lang w:val="en-US" w:eastAsia="en-US"/>
    </w:rPr>
  </w:style>
  <w:style w:type="paragraph" w:customStyle="1" w:styleId="8D58086B5FC347E599E587A26946B95B">
    <w:name w:val="8D58086B5FC347E599E587A26946B95B"/>
    <w:rsid w:val="00B01FAE"/>
    <w:rPr>
      <w:lang w:val="en-US" w:eastAsia="en-US"/>
    </w:rPr>
  </w:style>
  <w:style w:type="paragraph" w:customStyle="1" w:styleId="4BEDB29AFDA24AEF80A89435D076096C">
    <w:name w:val="4BEDB29AFDA24AEF80A89435D076096C"/>
    <w:rsid w:val="00B01FAE"/>
    <w:rPr>
      <w:lang w:val="en-US" w:eastAsia="en-US"/>
    </w:rPr>
  </w:style>
  <w:style w:type="paragraph" w:customStyle="1" w:styleId="0A651E5D97C64774914604BCD07D10E4">
    <w:name w:val="0A651E5D97C64774914604BCD07D10E4"/>
    <w:rsid w:val="00B01FAE"/>
    <w:rPr>
      <w:lang w:val="en-US" w:eastAsia="en-US"/>
    </w:rPr>
  </w:style>
  <w:style w:type="paragraph" w:customStyle="1" w:styleId="234E003F8DD34B939044356643F36FF5">
    <w:name w:val="234E003F8DD34B939044356643F36FF5"/>
    <w:rsid w:val="00B01FAE"/>
    <w:rPr>
      <w:lang w:val="en-US" w:eastAsia="en-US"/>
    </w:rPr>
  </w:style>
  <w:style w:type="paragraph" w:customStyle="1" w:styleId="0EA0EBAF4C30453CB4A1EAFED5813F22">
    <w:name w:val="0EA0EBAF4C30453CB4A1EAFED5813F22"/>
    <w:rsid w:val="00B01FAE"/>
    <w:rPr>
      <w:lang w:val="en-US" w:eastAsia="en-US"/>
    </w:rPr>
  </w:style>
  <w:style w:type="paragraph" w:customStyle="1" w:styleId="470E6528E92E46AF9EFECB2C5B2806DC">
    <w:name w:val="470E6528E92E46AF9EFECB2C5B2806DC"/>
    <w:rsid w:val="00B01FAE"/>
    <w:rPr>
      <w:lang w:val="en-US" w:eastAsia="en-US"/>
    </w:rPr>
  </w:style>
  <w:style w:type="paragraph" w:customStyle="1" w:styleId="681C44862ACD4B40AF602C211CA085D5">
    <w:name w:val="681C44862ACD4B40AF602C211CA085D5"/>
    <w:rsid w:val="00A560FA"/>
    <w:rPr>
      <w:lang w:val="en-US" w:eastAsia="en-US"/>
    </w:rPr>
  </w:style>
  <w:style w:type="paragraph" w:customStyle="1" w:styleId="E430D6D38A2642DD81E9C214E99E40DF">
    <w:name w:val="E430D6D38A2642DD81E9C214E99E40DF"/>
    <w:rsid w:val="00A560FA"/>
    <w:rPr>
      <w:lang w:val="en-US" w:eastAsia="en-US"/>
    </w:rPr>
  </w:style>
  <w:style w:type="paragraph" w:customStyle="1" w:styleId="E8B93452DE834422AF39AB9F7543AC74">
    <w:name w:val="E8B93452DE834422AF39AB9F7543AC74"/>
    <w:rsid w:val="00A560FA"/>
    <w:rPr>
      <w:lang w:val="en-US" w:eastAsia="en-US"/>
    </w:rPr>
  </w:style>
  <w:style w:type="paragraph" w:customStyle="1" w:styleId="6765D621EE1445D3A70473CE65F7F5EB">
    <w:name w:val="6765D621EE1445D3A70473CE65F7F5EB"/>
    <w:rsid w:val="00A560FA"/>
    <w:rPr>
      <w:lang w:val="en-US" w:eastAsia="en-US"/>
    </w:rPr>
  </w:style>
  <w:style w:type="paragraph" w:customStyle="1" w:styleId="6119CE214BDB4958BFD6E9DE089259F5">
    <w:name w:val="6119CE214BDB4958BFD6E9DE089259F5"/>
    <w:rsid w:val="00A560FA"/>
    <w:rPr>
      <w:lang w:val="en-US" w:eastAsia="en-US"/>
    </w:rPr>
  </w:style>
  <w:style w:type="paragraph" w:customStyle="1" w:styleId="62D9FA815B93464EAA9E7D2C626ECD24">
    <w:name w:val="62D9FA815B93464EAA9E7D2C626ECD24"/>
    <w:rsid w:val="00A560FA"/>
    <w:rPr>
      <w:lang w:val="en-US" w:eastAsia="en-US"/>
    </w:rPr>
  </w:style>
  <w:style w:type="paragraph" w:customStyle="1" w:styleId="69B38A6507A14C2A86F992D9F6F52CD6">
    <w:name w:val="69B38A6507A14C2A86F992D9F6F52CD6"/>
    <w:rsid w:val="00853297"/>
    <w:rPr>
      <w:lang w:val="en-US" w:eastAsia="en-US"/>
    </w:rPr>
  </w:style>
  <w:style w:type="paragraph" w:customStyle="1" w:styleId="81FF6009D1714474927B3B80EDD95128">
    <w:name w:val="81FF6009D1714474927B3B80EDD95128"/>
    <w:rsid w:val="00853297"/>
    <w:rPr>
      <w:lang w:val="en-US" w:eastAsia="en-US"/>
    </w:rPr>
  </w:style>
  <w:style w:type="paragraph" w:customStyle="1" w:styleId="BFF52A5C39F6484BAB4F8934F87C8962">
    <w:name w:val="BFF52A5C39F6484BAB4F8934F87C8962"/>
    <w:rsid w:val="00853297"/>
    <w:rPr>
      <w:lang w:val="en-US" w:eastAsia="en-US"/>
    </w:rPr>
  </w:style>
  <w:style w:type="paragraph" w:customStyle="1" w:styleId="244A6633C14B41B1A1994A544F3C1C8E">
    <w:name w:val="244A6633C14B41B1A1994A544F3C1C8E"/>
    <w:rsid w:val="00853297"/>
    <w:rPr>
      <w:lang w:val="en-US" w:eastAsia="en-US"/>
    </w:rPr>
  </w:style>
  <w:style w:type="paragraph" w:customStyle="1" w:styleId="1BFF884251244484B47E30099BE548E7">
    <w:name w:val="1BFF884251244484B47E30099BE548E7"/>
    <w:rsid w:val="00853297"/>
    <w:rPr>
      <w:lang w:val="en-US" w:eastAsia="en-US"/>
    </w:rPr>
  </w:style>
  <w:style w:type="paragraph" w:customStyle="1" w:styleId="C39F8893BB6949B4865003D6CECB61B8">
    <w:name w:val="C39F8893BB6949B4865003D6CECB61B8"/>
    <w:rsid w:val="00853297"/>
    <w:rPr>
      <w:lang w:val="en-US" w:eastAsia="en-US"/>
    </w:rPr>
  </w:style>
  <w:style w:type="paragraph" w:customStyle="1" w:styleId="42D0B08C877740F3BE216C7EA671004F">
    <w:name w:val="42D0B08C877740F3BE216C7EA671004F"/>
    <w:rsid w:val="00853297"/>
    <w:rPr>
      <w:lang w:val="en-US" w:eastAsia="en-US"/>
    </w:rPr>
  </w:style>
  <w:style w:type="paragraph" w:customStyle="1" w:styleId="E9A6894DE5EE4127A699BA04005B911D">
    <w:name w:val="E9A6894DE5EE4127A699BA04005B911D"/>
    <w:rsid w:val="00853297"/>
    <w:rPr>
      <w:lang w:val="en-US" w:eastAsia="en-US"/>
    </w:rPr>
  </w:style>
  <w:style w:type="paragraph" w:customStyle="1" w:styleId="CD8C4AC4C1EB48EF9244E3B19BE89D0E">
    <w:name w:val="CD8C4AC4C1EB48EF9244E3B19BE89D0E"/>
    <w:rsid w:val="00853297"/>
    <w:rPr>
      <w:lang w:val="en-US" w:eastAsia="en-US"/>
    </w:rPr>
  </w:style>
  <w:style w:type="paragraph" w:customStyle="1" w:styleId="1F82AB3430AB45A097C5A45E4BEEF6D0">
    <w:name w:val="1F82AB3430AB45A097C5A45E4BEEF6D0"/>
    <w:rsid w:val="00853297"/>
    <w:rPr>
      <w:lang w:val="en-US" w:eastAsia="en-US"/>
    </w:rPr>
  </w:style>
  <w:style w:type="paragraph" w:customStyle="1" w:styleId="312044E7084240C1BE4E76CC93FC5F4D">
    <w:name w:val="312044E7084240C1BE4E76CC93FC5F4D"/>
    <w:rsid w:val="00853297"/>
    <w:rPr>
      <w:lang w:val="en-US" w:eastAsia="en-US"/>
    </w:rPr>
  </w:style>
  <w:style w:type="paragraph" w:customStyle="1" w:styleId="EEB837B0B7DB4CF198CC3BBBAAA846AA">
    <w:name w:val="EEB837B0B7DB4CF198CC3BBBAAA846AA"/>
    <w:rsid w:val="00853297"/>
    <w:rPr>
      <w:lang w:val="en-US" w:eastAsia="en-US"/>
    </w:rPr>
  </w:style>
  <w:style w:type="paragraph" w:customStyle="1" w:styleId="B344969B208C4237A7F9534A68799E16">
    <w:name w:val="B344969B208C4237A7F9534A68799E16"/>
    <w:rsid w:val="0085329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D9CCECE4BDCA547B8AADA4BA7BBCE72" ma:contentTypeVersion="41" ma:contentTypeDescription="" ma:contentTypeScope="" ma:versionID="644ef0627e7f4a9781b95ddc51805ae1">
  <xsd:schema xmlns:xsd="http://www.w3.org/2001/XMLSchema" xmlns:xs="http://www.w3.org/2001/XMLSchema" xmlns:p="http://schemas.microsoft.com/office/2006/metadata/properties" xmlns:ns2="ca283e0b-db31-4043-a2ef-b80661bf084a" xmlns:ns3="http://schemas.microsoft.com/sharepoint.v3" xmlns:ns4="ca899392-751b-4162-8a2b-c4294cf5599a" targetNamespace="http://schemas.microsoft.com/office/2006/metadata/properties" ma:root="true" ma:fieldsID="85e77f4c8d76c2fe9818823a40c428ac" ns2:_="" ns3:_="" ns4:_="">
    <xsd:import namespace="ca283e0b-db31-4043-a2ef-b80661bf084a"/>
    <xsd:import namespace="http://schemas.microsoft.com/sharepoint.v3"/>
    <xsd:import namespace="ca899392-751b-4162-8a2b-c4294cf5599a"/>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TaxKeywordTaxHTField"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cc38cfd2-270c-4ba2-88de-dcd7904d5f83}" ma:internalName="TaxCatchAllLabel" ma:readOnly="true" ma:showField="CatchAllDataLabel" ma:web="ca899392-751b-4162-8a2b-c4294cf5599a">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cc38cfd2-270c-4ba2-88de-dcd7904d5f83}" ma:internalName="TaxCatchAll" ma:showField="CatchAllData" ma:web="ca899392-751b-4162-8a2b-c4294cf5599a">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899392-751b-4162-8a2b-c4294cf5599a" elementFormDefault="qualified">
    <xsd:import namespace="http://schemas.microsoft.com/office/2006/documentManagement/types"/>
    <xsd:import namespace="http://schemas.microsoft.com/office/infopath/2007/PartnerControls"/>
    <xsd:element name="TaxKeywordTaxHTField" ma:index="30"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2" nillable="true" ma:displayName="Document ID Value" ma:description="The value of the document ID assigned to this item." ma:internalName="_dlc_DocId" ma:readOnly="true">
      <xsd:simpleType>
        <xsd:restriction base="dms:Text"/>
      </xsd:simpleType>
    </xsd:element>
    <xsd:element name="_dlc_DocIdUrl" ma:index="3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Republic of Mozambique-6890</TermName>
          <TermId xmlns="http://schemas.microsoft.com/office/infopath/2007/PartnerControls">06c1edb0-0785-4255-991b-43eb1f3a2133</TermId>
        </TermInfo>
      </Terms>
    </ga975397408f43e4b84ec8e5a598e523>
    <k8c968e8c72a4eda96b7e8fdbe192be2 xmlns="ca283e0b-db31-4043-a2ef-b80661bf084a">
      <Terms xmlns="http://schemas.microsoft.com/office/infopath/2007/PartnerControls">
        <TermInfo xmlns="http://schemas.microsoft.com/office/infopath/2007/PartnerControls">
          <TermName xmlns="http://schemas.microsoft.com/office/infopath/2007/PartnerControls">Mozambique-MOZ</TermName>
          <TermId xmlns="http://schemas.microsoft.com/office/infopath/2007/PartnerControls">84e0f7cb-0e53-46e8-b867-87a573bf7864</TermId>
        </TermInfo>
      </Terms>
    </k8c968e8c72a4eda96b7e8fdbe192be2>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Surveys</TermName>
          <TermId xmlns="http://schemas.microsoft.com/office/infopath/2007/PartnerControls">bea82e64-5a12-442a-b7a1-e669ad1fb371</TermId>
        </TermInfo>
      </Terms>
    </mda26ace941f4791a7314a339fee829c>
    <_dlc_DocId xmlns="ca899392-751b-4162-8a2b-c4294cf5599a">CSD01-545241472-372399</_dlc_DocId>
    <_dlc_DocIdUrl xmlns="ca899392-751b-4162-8a2b-c4294cf5599a">
      <Url>https://unicef.sharepoint.com/sites/SD/_layouts/15/DocIdRedir.aspx?ID=CSD01-545241472-372399</Url>
      <Description>CSD01-545241472-372399</Description>
    </_dlc_DocIdUrl>
    <TaxCatchAll xmlns="ca283e0b-db31-4043-a2ef-b80661bf084a">
      <Value>258</Value>
      <Value>257</Value>
      <Value>44</Value>
      <Value>259</Value>
    </TaxCatchAll>
    <j169e817e0ee4eb8974e6fc4a2762909 xmlns="ca283e0b-db31-4043-a2ef-b80661bf084a">
      <Terms xmlns="http://schemas.microsoft.com/office/infopath/2007/PartnerControls"/>
    </j169e817e0ee4eb8974e6fc4a2762909>
    <TaxKeywordTaxHTField xmlns="ca899392-751b-4162-8a2b-c4294cf5599a">
      <Terms xmlns="http://schemas.microsoft.com/office/infopath/2007/PartnerControls"/>
    </TaxKeywordTaxHTField>
    <DateTransmittedEmail xmlns="ca283e0b-db31-4043-a2ef-b80661bf084a" xsi:nil="true"/>
    <ContentStatus xmlns="ca283e0b-db31-4043-a2ef-b80661bf084a" xsi:nil="true"/>
    <SenderEmail xmlns="ca283e0b-db31-4043-a2ef-b80661bf084a"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WrittenBy xmlns="ca283e0b-db31-4043-a2ef-b80661bf084a">
      <UserInfo>
        <DisplayName/>
        <AccountId xsi:nil="true"/>
        <AccountType/>
      </UserInfo>
    </WrittenBy>
  </documentManagement>
</p:properties>
</file>

<file path=customXml/item7.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8903D1B1-DB2A-448B-9AC7-24D128A51FBF}">
  <ds:schemaRefs>
    <ds:schemaRef ds:uri="http://schemas.openxmlformats.org/officeDocument/2006/bibliography"/>
  </ds:schemaRefs>
</ds:datastoreItem>
</file>

<file path=customXml/itemProps2.xml><?xml version="1.0" encoding="utf-8"?>
<ds:datastoreItem xmlns:ds="http://schemas.openxmlformats.org/officeDocument/2006/customXml" ds:itemID="{99DF2213-E176-46C2-B225-A1682EA8017F}">
  <ds:schemaRefs>
    <ds:schemaRef ds:uri="http://schemas.microsoft.com/sharepoint/v3/contenttype/forms"/>
  </ds:schemaRefs>
</ds:datastoreItem>
</file>

<file path=customXml/itemProps3.xml><?xml version="1.0" encoding="utf-8"?>
<ds:datastoreItem xmlns:ds="http://schemas.openxmlformats.org/officeDocument/2006/customXml" ds:itemID="{154B5F89-65DB-44EA-BB7C-F5EC2CEDF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ca899392-751b-4162-8a2b-c4294cf55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2F6E7B-893F-433C-827F-4EA52134C3F0}">
  <ds:schemaRefs>
    <ds:schemaRef ds:uri="http://schemas.microsoft.com/office/2006/metadata/customXsn"/>
  </ds:schemaRefs>
</ds:datastoreItem>
</file>

<file path=customXml/itemProps5.xml><?xml version="1.0" encoding="utf-8"?>
<ds:datastoreItem xmlns:ds="http://schemas.openxmlformats.org/officeDocument/2006/customXml" ds:itemID="{E1654863-262C-497E-B0ED-F4F740E2EE61}">
  <ds:schemaRefs>
    <ds:schemaRef ds:uri="http://schemas.microsoft.com/sharepoint/events"/>
  </ds:schemaRefs>
</ds:datastoreItem>
</file>

<file path=customXml/itemProps6.xml><?xml version="1.0" encoding="utf-8"?>
<ds:datastoreItem xmlns:ds="http://schemas.openxmlformats.org/officeDocument/2006/customXml" ds:itemID="{DEC911AA-999D-4CC9-9A8B-57C5C4CC27BF}">
  <ds:schemaRefs>
    <ds:schemaRef ds:uri="http://schemas.microsoft.com/office/2006/metadata/properties"/>
    <ds:schemaRef ds:uri="http://schemas.microsoft.com/office/infopath/2007/PartnerControls"/>
    <ds:schemaRef ds:uri="ca283e0b-db31-4043-a2ef-b80661bf084a"/>
    <ds:schemaRef ds:uri="ca899392-751b-4162-8a2b-c4294cf5599a"/>
    <ds:schemaRef ds:uri="http://schemas.microsoft.com/sharepoint.v3"/>
  </ds:schemaRefs>
</ds:datastoreItem>
</file>

<file path=customXml/itemProps7.xml><?xml version="1.0" encoding="utf-8"?>
<ds:datastoreItem xmlns:ds="http://schemas.openxmlformats.org/officeDocument/2006/customXml" ds:itemID="{61012342-93E8-459B-A5D5-CBFA7F6E8715}">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Employment application (online)</Template>
  <TotalTime>2</TotalTime>
  <Pages>11</Pages>
  <Words>2534</Words>
  <Characters>14449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Employment application</vt:lpstr>
    </vt:vector>
  </TitlesOfParts>
  <Company>Deloitte</Company>
  <LinksUpToDate>false</LinksUpToDate>
  <CharactersWithSpaces>16950</CharactersWithSpaces>
  <SharedDoc>false</SharedDoc>
  <HLinks>
    <vt:vector size="6" baseType="variant">
      <vt:variant>
        <vt:i4>6684758</vt:i4>
      </vt:variant>
      <vt:variant>
        <vt:i4>0</vt:i4>
      </vt:variant>
      <vt:variant>
        <vt:i4>0</vt:i4>
      </vt:variant>
      <vt:variant>
        <vt:i4>5</vt:i4>
      </vt:variant>
      <vt:variant>
        <vt:lpwstr>mailto:unicefmarketsurvey@TBD.com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application</dc:title>
  <dc:subject/>
  <dc:creator>Ossman Ossman</dc:creator>
  <cp:keywords/>
  <cp:lastModifiedBy>Fatou Senghore</cp:lastModifiedBy>
  <cp:revision>2</cp:revision>
  <cp:lastPrinted>2002-05-23T09:14:00Z</cp:lastPrinted>
  <dcterms:created xsi:type="dcterms:W3CDTF">2023-10-03T10:33:00Z</dcterms:created>
  <dcterms:modified xsi:type="dcterms:W3CDTF">2023-10-03T10:33:00Z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TC060888241033</vt:lpwstr>
  </property>
  <property fmtid="{D5CDD505-2E9C-101B-9397-08002B2CF9AE}" pid="3" name="ContentTypeId">
    <vt:lpwstr>0x0101009BA85F8052A6DA4FA3E31FF9F74C6970000D9CCECE4BDCA547B8AADA4BA7BBCE72</vt:lpwstr>
  </property>
  <property fmtid="{D5CDD505-2E9C-101B-9397-08002B2CF9AE}" pid="4" name="InternalTags">
    <vt:lpwstr/>
  </property>
  <property fmtid="{D5CDD505-2E9C-101B-9397-08002B2CF9AE}" pid="5" name="FeatureTags">
    <vt:lpwstr/>
  </property>
  <property fmtid="{D5CDD505-2E9C-101B-9397-08002B2CF9AE}" pid="6" name="LocalizationTags">
    <vt:lpwstr/>
  </property>
  <property fmtid="{D5CDD505-2E9C-101B-9397-08002B2CF9AE}" pid="7" name="ScenarioTags">
    <vt:lpwstr/>
  </property>
  <property fmtid="{D5CDD505-2E9C-101B-9397-08002B2CF9AE}" pid="8" name="CampaignTags">
    <vt:lpwstr/>
  </property>
  <property fmtid="{D5CDD505-2E9C-101B-9397-08002B2CF9AE}" pid="9" name="LocMarketGroupTiers">
    <vt:lpwstr>,t:Tier 1,t:Tier 2,t:Tier 3,</vt:lpwstr>
  </property>
  <property fmtid="{D5CDD505-2E9C-101B-9397-08002B2CF9AE}" pid="10" name="MSIP_Label_ea60d57e-af5b-4752-ac57-3e4f28ca11dc_Enabled">
    <vt:lpwstr>true</vt:lpwstr>
  </property>
  <property fmtid="{D5CDD505-2E9C-101B-9397-08002B2CF9AE}" pid="11" name="MSIP_Label_ea60d57e-af5b-4752-ac57-3e4f28ca11dc_SetDate">
    <vt:lpwstr>2021-10-19T13:08:12Z</vt:lpwstr>
  </property>
  <property fmtid="{D5CDD505-2E9C-101B-9397-08002B2CF9AE}" pid="12" name="MSIP_Label_ea60d57e-af5b-4752-ac57-3e4f28ca11dc_Method">
    <vt:lpwstr>Standard</vt:lpwstr>
  </property>
  <property fmtid="{D5CDD505-2E9C-101B-9397-08002B2CF9AE}" pid="13" name="MSIP_Label_ea60d57e-af5b-4752-ac57-3e4f28ca11dc_Name">
    <vt:lpwstr>ea60d57e-af5b-4752-ac57-3e4f28ca11dc</vt:lpwstr>
  </property>
  <property fmtid="{D5CDD505-2E9C-101B-9397-08002B2CF9AE}" pid="14" name="MSIP_Label_ea60d57e-af5b-4752-ac57-3e4f28ca11dc_SiteId">
    <vt:lpwstr>36da45f1-dd2c-4d1f-af13-5abe46b99921</vt:lpwstr>
  </property>
  <property fmtid="{D5CDD505-2E9C-101B-9397-08002B2CF9AE}" pid="15" name="MSIP_Label_ea60d57e-af5b-4752-ac57-3e4f28ca11dc_ActionId">
    <vt:lpwstr>d822d898-1cc6-47ea-87a8-e36cdae1cf3c</vt:lpwstr>
  </property>
  <property fmtid="{D5CDD505-2E9C-101B-9397-08002B2CF9AE}" pid="16" name="MSIP_Label_ea60d57e-af5b-4752-ac57-3e4f28ca11dc_ContentBits">
    <vt:lpwstr>0</vt:lpwstr>
  </property>
  <property fmtid="{D5CDD505-2E9C-101B-9397-08002B2CF9AE}" pid="17" name="OrgUnit">
    <vt:lpwstr>82;#Republic of Mozambique-6890|06c1edb0-0785-4255-991b-43eb1f3a2133</vt:lpwstr>
  </property>
  <property fmtid="{D5CDD505-2E9C-101B-9397-08002B2CF9AE}" pid="18" name="_dlc_DocIdItemGuid">
    <vt:lpwstr>02fca36e-54af-4ae9-8996-61af24fa7263</vt:lpwstr>
  </property>
  <property fmtid="{D5CDD505-2E9C-101B-9397-08002B2CF9AE}" pid="19" name="GeographicScope">
    <vt:lpwstr>258;#Mozambique-MOZ|84e0f7cb-0e53-46e8-b867-87a573bf7864</vt:lpwstr>
  </property>
  <property fmtid="{D5CDD505-2E9C-101B-9397-08002B2CF9AE}" pid="20" name="TaxCatchAll">
    <vt:lpwstr>354;#Supply|6e649cb8-4c21-4440-9c14-8ab4c7d06861;#82;#Republic of Mozambique-6890|06c1edb0-0785-4255-991b-43eb1f3a2133;#347;#Surveys|bea82e64-5a12-442a-b7a1-e669ad1fb371;#59;#Mozambique-MOZ|84e0f7cb-0e53-46e8-b867-87a573bf7864;#187;#Supply|a095a5d1-649d-4</vt:lpwstr>
  </property>
  <property fmtid="{D5CDD505-2E9C-101B-9397-08002B2CF9AE}" pid="21" name="Sections1">
    <vt:lpwstr>187;#Supply|a095a5d1-649d-4678-bb8d-4f161b579fb8</vt:lpwstr>
  </property>
  <property fmtid="{D5CDD505-2E9C-101B-9397-08002B2CF9AE}" pid="22" name="OfficeDivision">
    <vt:lpwstr>259;#Republic of Mozambique-6890|06c1edb0-0785-4255-991b-43eb1f3a2133</vt:lpwstr>
  </property>
  <property fmtid="{D5CDD505-2E9C-101B-9397-08002B2CF9AE}" pid="23" name="DocumentType">
    <vt:lpwstr>257;#Surveys|bea82e64-5a12-442a-b7a1-e669ad1fb371</vt:lpwstr>
  </property>
  <property fmtid="{D5CDD505-2E9C-101B-9397-08002B2CF9AE}" pid="24" name="Section Classification">
    <vt:lpwstr>354;#Supply|6e649cb8-4c21-4440-9c14-8ab4c7d06861</vt:lpwstr>
  </property>
  <property fmtid="{D5CDD505-2E9C-101B-9397-08002B2CF9AE}" pid="25" name="SystemDTAC">
    <vt:lpwstr/>
  </property>
  <property fmtid="{D5CDD505-2E9C-101B-9397-08002B2CF9AE}" pid="26" name="TaxKeyword">
    <vt:lpwstr/>
  </property>
  <property fmtid="{D5CDD505-2E9C-101B-9397-08002B2CF9AE}" pid="27" name="Topic">
    <vt:lpwstr>44;#n/a|62fe7219-0ec3-42ac-964d-70ae5d8291bb</vt:lpwstr>
  </property>
  <property fmtid="{D5CDD505-2E9C-101B-9397-08002B2CF9AE}" pid="28" name="MediaServiceImageTags">
    <vt:lpwstr/>
  </property>
  <property fmtid="{D5CDD505-2E9C-101B-9397-08002B2CF9AE}" pid="29" name="lcf76f155ced4ddcb4097134ff3c332f">
    <vt:lpwstr/>
  </property>
  <property fmtid="{D5CDD505-2E9C-101B-9397-08002B2CF9AE}" pid="30" name="CriticalForLongTermRetention">
    <vt:lpwstr/>
  </property>
</Properties>
</file>