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8F78" w14:textId="789FD15F" w:rsidR="000B35FC" w:rsidRPr="000B35FC" w:rsidRDefault="000B35FC" w:rsidP="000B35FC">
      <w:pPr>
        <w:spacing w:after="0" w:line="240" w:lineRule="auto"/>
        <w:rPr>
          <w:rFonts w:ascii="Calibri" w:eastAsia="Times New Roman" w:hAnsi="Calibri" w:cs="Calibri"/>
          <w:color w:val="000000"/>
          <w:kern w:val="28"/>
          <w:sz w:val="24"/>
          <w:szCs w:val="24"/>
          <w:lang w:eastAsia="fr-FR" w:bidi="fr-FR"/>
        </w:rPr>
      </w:pPr>
    </w:p>
    <w:p w14:paraId="345FCEBA" w14:textId="0828EE5F" w:rsidR="000B35FC" w:rsidRPr="000B35FC" w:rsidRDefault="000B35FC" w:rsidP="000B35FC">
      <w:pPr>
        <w:spacing w:after="0" w:line="240" w:lineRule="auto"/>
        <w:rPr>
          <w:rFonts w:ascii="Calibri" w:eastAsia="Times New Roman" w:hAnsi="Calibri" w:cs="Calibri"/>
          <w:color w:val="000000"/>
          <w:kern w:val="28"/>
          <w:sz w:val="24"/>
          <w:szCs w:val="24"/>
          <w:lang w:eastAsia="fr-FR" w:bidi="fr-FR"/>
        </w:rPr>
      </w:pPr>
      <w:r w:rsidRPr="000B35FC">
        <w:rPr>
          <w:rFonts w:ascii="Calibri" w:eastAsia="Times New Roman" w:hAnsi="Calibri" w:cs="Calibri"/>
          <w:color w:val="000000"/>
          <w:kern w:val="28"/>
          <w:sz w:val="24"/>
          <w:szCs w:val="24"/>
          <w:lang w:eastAsia="fr-FR" w:bidi="fr-FR"/>
        </w:rPr>
        <w:t xml:space="preserve">   </w:t>
      </w:r>
    </w:p>
    <w:p w14:paraId="5A8A9122" w14:textId="7CF89581" w:rsidR="000B35FC" w:rsidRPr="000B35FC" w:rsidRDefault="002F740D" w:rsidP="001D4B2B">
      <w:pPr>
        <w:widowControl w:val="0"/>
        <w:tabs>
          <w:tab w:val="left" w:pos="720"/>
          <w:tab w:val="left" w:pos="7040"/>
        </w:tabs>
        <w:overflowPunct w:val="0"/>
        <w:adjustRightInd w:val="0"/>
        <w:spacing w:after="0" w:line="240" w:lineRule="auto"/>
        <w:rPr>
          <w:rFonts w:ascii="Calibri" w:eastAsia="Times New Roman" w:hAnsi="Calibri" w:cs="Calibri"/>
          <w:b/>
          <w:bCs/>
          <w:kern w:val="28"/>
          <w:sz w:val="40"/>
          <w:szCs w:val="24"/>
          <w:lang w:eastAsia="fr-FR" w:bidi="fr-FR"/>
        </w:rPr>
      </w:pPr>
      <w:r>
        <w:rPr>
          <w:rFonts w:ascii="Calibri" w:eastAsia="Times New Roman" w:hAnsi="Calibri" w:cs="Calibri"/>
          <w:b/>
          <w:bCs/>
          <w:kern w:val="28"/>
          <w:sz w:val="40"/>
          <w:szCs w:val="24"/>
          <w:lang w:eastAsia="fr-FR" w:bidi="fr-FR"/>
        </w:rPr>
        <w:t xml:space="preserve"> </w:t>
      </w:r>
      <w:r w:rsidRPr="002F740D">
        <w:rPr>
          <w:rFonts w:ascii="Times New Roman" w:eastAsia="Times New Roman" w:hAnsi="Times New Roman" w:cs="Times New Roman"/>
          <w:noProof/>
          <w:sz w:val="24"/>
          <w:szCs w:val="20"/>
          <w:lang w:val="en-US"/>
        </w:rPr>
        <w:drawing>
          <wp:inline distT="0" distB="0" distL="0" distR="0" wp14:anchorId="6D617EB6" wp14:editId="0A639730">
            <wp:extent cx="1304925" cy="676275"/>
            <wp:effectExtent l="0" t="0" r="9525" b="9525"/>
            <wp:docPr id="6" name="Image 6" descr="Aperçu de 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perçu de l'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676275"/>
                    </a:xfrm>
                    <a:prstGeom prst="rect">
                      <a:avLst/>
                    </a:prstGeom>
                    <a:noFill/>
                    <a:ln>
                      <a:noFill/>
                    </a:ln>
                  </pic:spPr>
                </pic:pic>
              </a:graphicData>
            </a:graphic>
          </wp:inline>
        </w:drawing>
      </w:r>
      <w:r w:rsidR="001D4B2B">
        <w:rPr>
          <w:rFonts w:ascii="Calibri" w:eastAsia="Times New Roman" w:hAnsi="Calibri" w:cs="Calibri"/>
          <w:b/>
          <w:bCs/>
          <w:kern w:val="28"/>
          <w:sz w:val="40"/>
          <w:szCs w:val="24"/>
          <w:lang w:eastAsia="fr-FR" w:bidi="fr-FR"/>
        </w:rPr>
        <w:tab/>
      </w:r>
      <w:r w:rsidR="001D4B2B">
        <w:rPr>
          <w:noProof/>
          <w:color w:val="000000"/>
          <w:sz w:val="24"/>
          <w:szCs w:val="24"/>
        </w:rPr>
        <w:drawing>
          <wp:inline distT="0" distB="0" distL="0" distR="0" wp14:anchorId="678C7FF4" wp14:editId="780312F8">
            <wp:extent cx="1517650" cy="806450"/>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13754"/>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91505" cy="845695"/>
                    </a:xfrm>
                    <a:prstGeom prst="rect">
                      <a:avLst/>
                    </a:prstGeom>
                    <a:noFill/>
                    <a:ln>
                      <a:noFill/>
                    </a:ln>
                  </pic:spPr>
                </pic:pic>
              </a:graphicData>
            </a:graphic>
          </wp:inline>
        </w:drawing>
      </w:r>
    </w:p>
    <w:p w14:paraId="35D1122F" w14:textId="77777777" w:rsidR="002F740D" w:rsidRPr="002F740D" w:rsidRDefault="002F740D" w:rsidP="002F740D">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fr-FR"/>
        </w:rPr>
      </w:pPr>
      <w:r w:rsidRPr="002F740D">
        <w:rPr>
          <w:rFonts w:ascii="Times New Roman" w:eastAsia="Times New Roman" w:hAnsi="Times New Roman" w:cs="Times New Roman"/>
          <w:b/>
          <w:sz w:val="24"/>
          <w:szCs w:val="20"/>
          <w:lang w:eastAsia="fr-FR"/>
        </w:rPr>
        <w:t>République du Sénégal</w:t>
      </w:r>
      <w:r w:rsidRPr="002F740D">
        <w:rPr>
          <w:rFonts w:ascii="Times New Roman" w:eastAsia="Times New Roman" w:hAnsi="Times New Roman" w:cs="Times New Roman"/>
          <w:b/>
          <w:sz w:val="24"/>
          <w:szCs w:val="20"/>
          <w:lang w:eastAsia="fr-FR"/>
        </w:rPr>
        <w:tab/>
      </w:r>
    </w:p>
    <w:p w14:paraId="2D2A2ECD" w14:textId="32F9E9C0" w:rsidR="000B35FC" w:rsidRPr="00EC7310" w:rsidRDefault="002F740D" w:rsidP="00EC7310">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fr-FR"/>
        </w:rPr>
      </w:pPr>
      <w:r w:rsidRPr="002F740D">
        <w:rPr>
          <w:rFonts w:ascii="Times New Roman" w:eastAsia="Times New Roman" w:hAnsi="Times New Roman" w:cs="Times New Roman"/>
          <w:b/>
          <w:sz w:val="24"/>
          <w:szCs w:val="20"/>
          <w:lang w:eastAsia="fr-FR"/>
        </w:rPr>
        <w:t>Un Peuple-Un But-Une Foi</w:t>
      </w:r>
    </w:p>
    <w:p w14:paraId="46524551"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r w:rsidRPr="000B35FC">
        <w:rPr>
          <w:rFonts w:ascii="Calibri" w:eastAsia="Times New Roman" w:hAnsi="Calibri" w:cs="Calibri"/>
          <w:b/>
          <w:bCs/>
          <w:noProof/>
          <w:kern w:val="28"/>
          <w:sz w:val="40"/>
          <w:szCs w:val="24"/>
          <w:lang w:val="en-US"/>
        </w:rPr>
        <w:drawing>
          <wp:anchor distT="0" distB="0" distL="114300" distR="114300" simplePos="0" relativeHeight="251661312" behindDoc="1" locked="0" layoutInCell="1" allowOverlap="1" wp14:anchorId="1D315B7B" wp14:editId="098F4A0A">
            <wp:simplePos x="0" y="0"/>
            <wp:positionH relativeFrom="page">
              <wp:posOffset>3448050</wp:posOffset>
            </wp:positionH>
            <wp:positionV relativeFrom="paragraph">
              <wp:posOffset>83185</wp:posOffset>
            </wp:positionV>
            <wp:extent cx="1441450" cy="787400"/>
            <wp:effectExtent l="0" t="0" r="6350" b="0"/>
            <wp:wrapTight wrapText="bothSides">
              <wp:wrapPolygon edited="0">
                <wp:start x="0" y="0"/>
                <wp:lineTo x="0" y="20903"/>
                <wp:lineTo x="21410" y="20903"/>
                <wp:lineTo x="21410" y="0"/>
                <wp:lineTo x="0" y="0"/>
              </wp:wrapPolygon>
            </wp:wrapTight>
            <wp:docPr id="5" name="Image 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1450" cy="787400"/>
                    </a:xfrm>
                    <a:prstGeom prst="rect">
                      <a:avLst/>
                    </a:prstGeom>
                  </pic:spPr>
                </pic:pic>
              </a:graphicData>
            </a:graphic>
            <wp14:sizeRelH relativeFrom="margin">
              <wp14:pctWidth>0</wp14:pctWidth>
            </wp14:sizeRelH>
            <wp14:sizeRelV relativeFrom="margin">
              <wp14:pctHeight>0</wp14:pctHeight>
            </wp14:sizeRelV>
          </wp:anchor>
        </w:drawing>
      </w:r>
      <w:bookmarkStart w:id="0" w:name="_Hlk362244"/>
    </w:p>
    <w:p w14:paraId="5D39FBE8"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p>
    <w:p w14:paraId="1481D810"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p>
    <w:p w14:paraId="4D77E140" w14:textId="724DC5E9" w:rsidR="000B35FC" w:rsidRPr="000B35FC" w:rsidRDefault="000B35FC" w:rsidP="001B5717">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24"/>
          <w:szCs w:val="24"/>
          <w:lang w:eastAsia="fr-FR" w:bidi="fr-FR"/>
        </w:rPr>
      </w:pPr>
      <w:r w:rsidRPr="000B35FC">
        <w:rPr>
          <w:rFonts w:ascii="Calibri" w:eastAsia="Times New Roman" w:hAnsi="Calibri" w:cs="Calibri"/>
          <w:b/>
          <w:bCs/>
          <w:kern w:val="28"/>
          <w:sz w:val="40"/>
          <w:szCs w:val="24"/>
          <w:lang w:eastAsia="fr-FR" w:bidi="fr-FR"/>
        </w:rPr>
        <w:t>APPEL D’OFFRES</w:t>
      </w:r>
    </w:p>
    <w:p w14:paraId="31F1DB52" w14:textId="0291DCBD" w:rsidR="006A2F97" w:rsidRPr="002F15AF" w:rsidRDefault="006A2F97" w:rsidP="006A2F97">
      <w:pPr>
        <w:widowControl w:val="0"/>
        <w:tabs>
          <w:tab w:val="left" w:pos="720"/>
          <w:tab w:val="right" w:leader="dot" w:pos="8640"/>
        </w:tabs>
        <w:overflowPunct w:val="0"/>
        <w:adjustRightInd w:val="0"/>
        <w:spacing w:after="0" w:line="240" w:lineRule="auto"/>
        <w:jc w:val="center"/>
        <w:rPr>
          <w:rFonts w:ascii="Calibri" w:eastAsia="Times New Roman" w:hAnsi="Calibri" w:cs="Calibri"/>
          <w:b/>
          <w:bCs/>
          <w:color w:val="2E74B5" w:themeColor="accent1" w:themeShade="BF"/>
          <w:kern w:val="28"/>
          <w:sz w:val="36"/>
          <w:szCs w:val="36"/>
          <w:lang w:val="fr-SN" w:eastAsia="fr-FR" w:bidi="fr-FR"/>
        </w:rPr>
      </w:pPr>
      <w:r w:rsidRPr="002F15AF">
        <w:rPr>
          <w:rFonts w:ascii="Calibri" w:eastAsia="Times New Roman" w:hAnsi="Calibri" w:cs="Calibri"/>
          <w:b/>
          <w:bCs/>
          <w:color w:val="2E74B5" w:themeColor="accent1" w:themeShade="BF"/>
          <w:kern w:val="28"/>
          <w:sz w:val="36"/>
          <w:szCs w:val="36"/>
          <w:lang w:val="fr-SN" w:eastAsia="fr-FR" w:bidi="fr-FR"/>
        </w:rPr>
        <w:t>FOURNITURE ET INSTALLATION D’EQUIPEMENTS HOSPITALIERS POUR 20</w:t>
      </w:r>
      <w:r w:rsidR="00C979B7" w:rsidRPr="002F15AF">
        <w:rPr>
          <w:rFonts w:ascii="Calibri" w:eastAsia="Times New Roman" w:hAnsi="Calibri" w:cs="Calibri"/>
          <w:b/>
          <w:bCs/>
          <w:color w:val="2E74B5" w:themeColor="accent1" w:themeShade="BF"/>
          <w:kern w:val="28"/>
          <w:sz w:val="36"/>
          <w:szCs w:val="36"/>
          <w:lang w:val="fr-SN" w:eastAsia="fr-FR" w:bidi="fr-FR"/>
        </w:rPr>
        <w:t xml:space="preserve"> </w:t>
      </w:r>
      <w:r w:rsidRPr="002F15AF">
        <w:rPr>
          <w:rFonts w:ascii="Calibri" w:eastAsia="Times New Roman" w:hAnsi="Calibri" w:cs="Calibri"/>
          <w:b/>
          <w:bCs/>
          <w:color w:val="2E74B5" w:themeColor="accent1" w:themeShade="BF"/>
          <w:kern w:val="28"/>
          <w:sz w:val="36"/>
          <w:szCs w:val="36"/>
          <w:lang w:val="fr-SN" w:eastAsia="fr-FR" w:bidi="fr-FR"/>
        </w:rPr>
        <w:t>POSTES DE SANTE</w:t>
      </w:r>
      <w:r w:rsidR="00792E94" w:rsidRPr="002F15AF">
        <w:rPr>
          <w:rFonts w:ascii="Calibri" w:eastAsia="Times New Roman" w:hAnsi="Calibri" w:cs="Calibri"/>
          <w:b/>
          <w:bCs/>
          <w:color w:val="2E74B5" w:themeColor="accent1" w:themeShade="BF"/>
          <w:kern w:val="28"/>
          <w:sz w:val="36"/>
          <w:szCs w:val="36"/>
          <w:lang w:val="fr-SN" w:eastAsia="fr-FR" w:bidi="fr-FR"/>
        </w:rPr>
        <w:t xml:space="preserve"> DANS LES REGIONS DE ZIGUINCHOR,</w:t>
      </w:r>
      <w:r w:rsidR="003834E2" w:rsidRPr="002F15AF">
        <w:rPr>
          <w:rFonts w:ascii="Calibri" w:eastAsia="Times New Roman" w:hAnsi="Calibri" w:cs="Calibri"/>
          <w:b/>
          <w:bCs/>
          <w:color w:val="2E74B5" w:themeColor="accent1" w:themeShade="BF"/>
          <w:kern w:val="28"/>
          <w:sz w:val="36"/>
          <w:szCs w:val="36"/>
          <w:lang w:val="fr-SN" w:eastAsia="fr-FR" w:bidi="fr-FR"/>
        </w:rPr>
        <w:t xml:space="preserve"> </w:t>
      </w:r>
      <w:r w:rsidR="00792E94" w:rsidRPr="002F15AF">
        <w:rPr>
          <w:rFonts w:ascii="Calibri" w:eastAsia="Times New Roman" w:hAnsi="Calibri" w:cs="Calibri"/>
          <w:b/>
          <w:bCs/>
          <w:color w:val="2E74B5" w:themeColor="accent1" w:themeShade="BF"/>
          <w:kern w:val="28"/>
          <w:sz w:val="36"/>
          <w:szCs w:val="36"/>
          <w:lang w:val="fr-SN" w:eastAsia="fr-FR" w:bidi="fr-FR"/>
        </w:rPr>
        <w:t>SEDHIOU,</w:t>
      </w:r>
      <w:r w:rsidR="003834E2" w:rsidRPr="002F15AF">
        <w:rPr>
          <w:rFonts w:ascii="Calibri" w:eastAsia="Times New Roman" w:hAnsi="Calibri" w:cs="Calibri"/>
          <w:b/>
          <w:bCs/>
          <w:color w:val="2E74B5" w:themeColor="accent1" w:themeShade="BF"/>
          <w:kern w:val="28"/>
          <w:sz w:val="36"/>
          <w:szCs w:val="36"/>
          <w:lang w:val="fr-SN" w:eastAsia="fr-FR" w:bidi="fr-FR"/>
        </w:rPr>
        <w:t xml:space="preserve"> </w:t>
      </w:r>
      <w:r w:rsidR="00792E94" w:rsidRPr="002F15AF">
        <w:rPr>
          <w:rFonts w:ascii="Calibri" w:eastAsia="Times New Roman" w:hAnsi="Calibri" w:cs="Calibri"/>
          <w:b/>
          <w:bCs/>
          <w:color w:val="2E74B5" w:themeColor="accent1" w:themeShade="BF"/>
          <w:kern w:val="28"/>
          <w:sz w:val="36"/>
          <w:szCs w:val="36"/>
          <w:lang w:val="fr-SN" w:eastAsia="fr-FR" w:bidi="fr-FR"/>
        </w:rPr>
        <w:t>TAMBACOUNDA, KEDOUGOU ET FATICK</w:t>
      </w:r>
    </w:p>
    <w:p w14:paraId="7AEF11E0"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24"/>
          <w:szCs w:val="24"/>
          <w:lang w:eastAsia="fr-FR" w:bidi="fr-FR"/>
        </w:rPr>
      </w:pPr>
    </w:p>
    <w:p w14:paraId="1A19D6D4" w14:textId="2170FF2D" w:rsidR="000B35FC" w:rsidRPr="000B35FC" w:rsidRDefault="000B35FC" w:rsidP="001B571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240" w:lineRule="auto"/>
        <w:jc w:val="center"/>
        <w:rPr>
          <w:rFonts w:ascii="Calibri" w:eastAsia="Times New Roman" w:hAnsi="Calibri" w:cs="Calibri"/>
          <w:kern w:val="28"/>
          <w:u w:val="single"/>
          <w:lang w:eastAsia="fr-FR" w:bidi="fr-FR"/>
        </w:rPr>
      </w:pPr>
      <w:r w:rsidRPr="000B35FC">
        <w:rPr>
          <w:rFonts w:ascii="Calibri" w:eastAsia="Times New Roman" w:hAnsi="Calibri" w:cs="Calibri"/>
          <w:b/>
          <w:bCs/>
          <w:i/>
          <w:kern w:val="28"/>
          <w:sz w:val="28"/>
          <w:szCs w:val="28"/>
          <w:u w:val="single"/>
          <w:lang w:eastAsia="en-GB" w:bidi="fr-FR"/>
        </w:rPr>
        <w:t>Référence du dossier</w:t>
      </w:r>
      <w:r w:rsidR="00AF11ED">
        <w:rPr>
          <w:rFonts w:ascii="Calibri" w:eastAsia="Times New Roman" w:hAnsi="Calibri" w:cs="Calibri"/>
          <w:b/>
          <w:bCs/>
          <w:i/>
          <w:kern w:val="28"/>
          <w:sz w:val="28"/>
          <w:szCs w:val="28"/>
          <w:u w:val="single"/>
          <w:lang w:eastAsia="en-GB" w:bidi="fr-FR"/>
        </w:rPr>
        <w:t xml:space="preserve"> : </w:t>
      </w:r>
      <w:r w:rsidRPr="000B35FC">
        <w:rPr>
          <w:rFonts w:ascii="Calibri" w:eastAsia="Times New Roman" w:hAnsi="Calibri" w:cs="Calibri"/>
          <w:b/>
          <w:bCs/>
          <w:i/>
          <w:kern w:val="28"/>
          <w:sz w:val="28"/>
          <w:szCs w:val="28"/>
          <w:u w:val="single"/>
          <w:lang w:eastAsia="en-GB" w:bidi="fr-FR"/>
        </w:rPr>
        <w:t xml:space="preserve"> </w:t>
      </w:r>
      <w:r w:rsidR="008C4203">
        <w:rPr>
          <w:rFonts w:ascii="Calibri" w:eastAsia="Times New Roman" w:hAnsi="Calibri" w:cs="Calibri"/>
          <w:b/>
          <w:bCs/>
          <w:i/>
          <w:kern w:val="28"/>
          <w:sz w:val="28"/>
          <w:szCs w:val="28"/>
          <w:u w:val="single"/>
          <w:lang w:eastAsia="en-GB" w:bidi="fr-FR"/>
        </w:rPr>
        <w:t>DAO/</w:t>
      </w:r>
      <w:r w:rsidR="008C4203" w:rsidRPr="008C4203">
        <w:rPr>
          <w:rFonts w:ascii="Calibri" w:eastAsia="Times New Roman" w:hAnsi="Calibri" w:cs="Calibri"/>
          <w:b/>
          <w:bCs/>
          <w:i/>
          <w:sz w:val="28"/>
          <w:szCs w:val="28"/>
          <w:u w:val="single"/>
          <w:lang w:eastAsia="en-GB"/>
        </w:rPr>
        <w:t>00</w:t>
      </w:r>
      <w:r w:rsidR="006A2F97">
        <w:rPr>
          <w:rFonts w:ascii="Calibri" w:eastAsia="Times New Roman" w:hAnsi="Calibri" w:cs="Calibri"/>
          <w:b/>
          <w:bCs/>
          <w:i/>
          <w:sz w:val="28"/>
          <w:szCs w:val="28"/>
          <w:u w:val="single"/>
          <w:lang w:eastAsia="en-GB"/>
        </w:rPr>
        <w:t>3</w:t>
      </w:r>
      <w:r w:rsidR="008C4203" w:rsidRPr="008C4203">
        <w:rPr>
          <w:rFonts w:ascii="Calibri" w:eastAsia="Times New Roman" w:hAnsi="Calibri" w:cs="Calibri"/>
          <w:b/>
          <w:bCs/>
          <w:i/>
          <w:sz w:val="28"/>
          <w:szCs w:val="28"/>
          <w:u w:val="single"/>
          <w:lang w:eastAsia="en-GB"/>
        </w:rPr>
        <w:t>/202</w:t>
      </w:r>
      <w:r w:rsidR="00741261">
        <w:rPr>
          <w:rFonts w:ascii="Calibri" w:eastAsia="Times New Roman" w:hAnsi="Calibri" w:cs="Calibri"/>
          <w:b/>
          <w:bCs/>
          <w:i/>
          <w:sz w:val="28"/>
          <w:szCs w:val="28"/>
          <w:u w:val="single"/>
          <w:lang w:eastAsia="en-GB"/>
        </w:rPr>
        <w:t>2</w:t>
      </w:r>
      <w:r w:rsidR="008C4203" w:rsidRPr="008C4203">
        <w:rPr>
          <w:rFonts w:ascii="Calibri" w:eastAsia="Times New Roman" w:hAnsi="Calibri" w:cs="Calibri"/>
          <w:b/>
          <w:bCs/>
          <w:i/>
          <w:sz w:val="28"/>
          <w:szCs w:val="28"/>
          <w:u w:val="single"/>
          <w:lang w:eastAsia="en-GB"/>
        </w:rPr>
        <w:t>/PNUD/PUDC2/FSD</w:t>
      </w:r>
    </w:p>
    <w:p w14:paraId="6C5330B8" w14:textId="77777777" w:rsidR="000B35FC" w:rsidRPr="000B35FC" w:rsidRDefault="000B35FC" w:rsidP="000B35FC">
      <w:pPr>
        <w:widowControl w:val="0"/>
        <w:overflowPunct w:val="0"/>
        <w:adjustRightInd w:val="0"/>
        <w:spacing w:after="0" w:line="240" w:lineRule="auto"/>
        <w:rPr>
          <w:rFonts w:ascii="Calibri" w:eastAsia="Times New Roman" w:hAnsi="Calibri" w:cs="Calibri"/>
          <w:kern w:val="28"/>
          <w:sz w:val="24"/>
          <w:szCs w:val="24"/>
          <w:lang w:eastAsia="fr-FR" w:bidi="fr-FR"/>
        </w:rPr>
      </w:pPr>
    </w:p>
    <w:bookmarkEnd w:id="0"/>
    <w:p w14:paraId="7971101B" w14:textId="77777777" w:rsidR="002F15AF" w:rsidRPr="002F15AF" w:rsidRDefault="002F15AF" w:rsidP="002F15AF">
      <w:pPr>
        <w:widowControl w:val="0"/>
        <w:tabs>
          <w:tab w:val="left" w:pos="720"/>
          <w:tab w:val="right" w:leader="dot" w:pos="8931"/>
        </w:tabs>
        <w:overflowPunct w:val="0"/>
        <w:adjustRightInd w:val="0"/>
        <w:spacing w:after="0" w:line="240" w:lineRule="auto"/>
        <w:rPr>
          <w:rFonts w:ascii="Calibri" w:eastAsia="MS Mincho" w:hAnsi="Calibri" w:cs="Calibri"/>
          <w:b/>
          <w:bCs/>
          <w:kern w:val="28"/>
          <w:sz w:val="32"/>
          <w:szCs w:val="32"/>
        </w:rPr>
      </w:pPr>
      <w:r w:rsidRPr="002F15AF">
        <w:rPr>
          <w:rFonts w:ascii="Calibri" w:eastAsia="MS Mincho" w:hAnsi="Calibri" w:cs="Calibri"/>
          <w:b/>
          <w:bCs/>
          <w:kern w:val="28"/>
          <w:sz w:val="32"/>
          <w:szCs w:val="32"/>
          <w:u w:val="single"/>
        </w:rPr>
        <w:t>PROJET</w:t>
      </w:r>
      <w:r w:rsidRPr="002F15AF">
        <w:rPr>
          <w:rFonts w:ascii="Calibri" w:eastAsia="MS Mincho" w:hAnsi="Calibri" w:cs="Calibri"/>
          <w:b/>
          <w:bCs/>
          <w:kern w:val="28"/>
          <w:sz w:val="32"/>
          <w:szCs w:val="32"/>
        </w:rPr>
        <w:t> : Programme d’Urgence de Développement Communautaire (PUDC) Sénégal</w:t>
      </w:r>
    </w:p>
    <w:p w14:paraId="0183C8E9" w14:textId="77777777" w:rsidR="002F15AF" w:rsidRPr="002F15AF" w:rsidRDefault="002F15AF" w:rsidP="002F15AF">
      <w:pPr>
        <w:widowControl w:val="0"/>
        <w:tabs>
          <w:tab w:val="left" w:pos="720"/>
          <w:tab w:val="right" w:leader="dot" w:pos="8931"/>
        </w:tabs>
        <w:overflowPunct w:val="0"/>
        <w:adjustRightInd w:val="0"/>
        <w:spacing w:after="0" w:line="240" w:lineRule="auto"/>
        <w:rPr>
          <w:rFonts w:ascii="Calibri" w:eastAsia="MS Mincho" w:hAnsi="Calibri" w:cs="Calibri"/>
          <w:b/>
          <w:bCs/>
          <w:kern w:val="28"/>
          <w:sz w:val="32"/>
          <w:szCs w:val="32"/>
          <w:u w:val="single"/>
        </w:rPr>
      </w:pPr>
    </w:p>
    <w:p w14:paraId="37BF31BE" w14:textId="77777777" w:rsidR="002F15AF" w:rsidRPr="002F15AF" w:rsidRDefault="002F15AF" w:rsidP="002F15AF">
      <w:pPr>
        <w:widowControl w:val="0"/>
        <w:overflowPunct w:val="0"/>
        <w:adjustRightInd w:val="0"/>
        <w:spacing w:after="0" w:line="240" w:lineRule="auto"/>
        <w:rPr>
          <w:rFonts w:ascii="Calibri" w:eastAsia="Times New Roman" w:hAnsi="Calibri" w:cs="Calibri"/>
          <w:b/>
          <w:bCs/>
          <w:kern w:val="28"/>
          <w:sz w:val="32"/>
          <w:szCs w:val="32"/>
          <w:lang w:eastAsia="fr-FR" w:bidi="fr-FR"/>
        </w:rPr>
      </w:pPr>
      <w:r w:rsidRPr="002F15AF">
        <w:rPr>
          <w:rFonts w:ascii="Calibri" w:eastAsia="MS Mincho" w:hAnsi="Calibri" w:cs="Calibri"/>
          <w:b/>
          <w:bCs/>
          <w:kern w:val="28"/>
          <w:sz w:val="32"/>
          <w:szCs w:val="32"/>
          <w:u w:val="single"/>
        </w:rPr>
        <w:t>FINANCEMENT</w:t>
      </w:r>
      <w:r w:rsidRPr="002F15AF">
        <w:rPr>
          <w:rFonts w:ascii="Calibri" w:eastAsia="MS Mincho" w:hAnsi="Calibri" w:cs="Calibri"/>
          <w:b/>
          <w:bCs/>
          <w:kern w:val="28"/>
          <w:sz w:val="32"/>
          <w:szCs w:val="32"/>
        </w:rPr>
        <w:t xml:space="preserve"> : </w:t>
      </w:r>
      <w:r w:rsidRPr="002F15AF">
        <w:rPr>
          <w:rFonts w:ascii="Calibri" w:eastAsia="Times New Roman" w:hAnsi="Calibri" w:cs="Calibri"/>
          <w:b/>
          <w:bCs/>
          <w:kern w:val="28"/>
          <w:sz w:val="32"/>
          <w:szCs w:val="32"/>
          <w:lang w:eastAsia="fr-FR" w:bidi="fr-FR"/>
        </w:rPr>
        <w:t>Fonds Saoudien de Développement (FSD)</w:t>
      </w:r>
    </w:p>
    <w:p w14:paraId="3CE4081D" w14:textId="77777777" w:rsidR="002F15AF" w:rsidRPr="002F15AF" w:rsidRDefault="002F15AF" w:rsidP="002F15AF">
      <w:pPr>
        <w:widowControl w:val="0"/>
        <w:overflowPunct w:val="0"/>
        <w:adjustRightInd w:val="0"/>
        <w:spacing w:after="0" w:line="240" w:lineRule="auto"/>
        <w:rPr>
          <w:rFonts w:ascii="Calibri" w:eastAsia="MS Mincho" w:hAnsi="Calibri" w:cs="Calibri"/>
          <w:b/>
          <w:bCs/>
          <w:kern w:val="28"/>
          <w:sz w:val="32"/>
          <w:szCs w:val="32"/>
        </w:rPr>
      </w:pPr>
    </w:p>
    <w:p w14:paraId="1318076C" w14:textId="0F0A0659" w:rsidR="002F15AF" w:rsidRDefault="002F15AF" w:rsidP="002F15AF">
      <w:pPr>
        <w:spacing w:after="0" w:line="240" w:lineRule="auto"/>
        <w:rPr>
          <w:rFonts w:ascii="Times New Roman" w:eastAsia="MS Mincho" w:hAnsi="Times New Roman" w:cs="Calibri"/>
          <w:b/>
          <w:kern w:val="28"/>
          <w:sz w:val="28"/>
          <w:szCs w:val="24"/>
        </w:rPr>
      </w:pPr>
      <w:r w:rsidRPr="002F15AF">
        <w:rPr>
          <w:rFonts w:ascii="Calibri" w:eastAsia="MS Mincho" w:hAnsi="Calibri" w:cs="Calibri"/>
          <w:b/>
          <w:kern w:val="28"/>
          <w:sz w:val="28"/>
          <w:szCs w:val="24"/>
          <w:u w:val="single"/>
        </w:rPr>
        <w:t>PASSATION DE MARCHE</w:t>
      </w:r>
      <w:r w:rsidRPr="002F15AF">
        <w:rPr>
          <w:rFonts w:ascii="Calibri" w:eastAsia="MS Mincho" w:hAnsi="Calibri" w:cs="Calibri"/>
          <w:b/>
          <w:kern w:val="28"/>
          <w:sz w:val="28"/>
          <w:szCs w:val="24"/>
        </w:rPr>
        <w:t xml:space="preserve"> : </w:t>
      </w:r>
      <w:r w:rsidRPr="002F15AF">
        <w:rPr>
          <w:rFonts w:ascii="Times New Roman" w:eastAsia="MS Mincho" w:hAnsi="Times New Roman" w:cs="Calibri"/>
          <w:b/>
          <w:kern w:val="28"/>
          <w:sz w:val="28"/>
          <w:szCs w:val="24"/>
        </w:rPr>
        <w:t xml:space="preserve">   </w:t>
      </w:r>
    </w:p>
    <w:p w14:paraId="0EA22D52" w14:textId="77777777" w:rsidR="00AE00DD" w:rsidRPr="002F15AF" w:rsidRDefault="00AE00DD" w:rsidP="002F15AF">
      <w:pPr>
        <w:spacing w:after="0" w:line="240" w:lineRule="auto"/>
        <w:rPr>
          <w:rFonts w:ascii="Times New Roman" w:eastAsia="MS Mincho" w:hAnsi="Times New Roman" w:cs="Calibri"/>
          <w:b/>
          <w:kern w:val="28"/>
          <w:sz w:val="28"/>
          <w:szCs w:val="24"/>
        </w:rPr>
      </w:pPr>
    </w:p>
    <w:p w14:paraId="3BF76164" w14:textId="77777777" w:rsidR="001B5717" w:rsidRPr="002F740D" w:rsidRDefault="001B5717" w:rsidP="001B5717">
      <w:pPr>
        <w:spacing w:after="0" w:line="240" w:lineRule="auto"/>
        <w:jc w:val="center"/>
        <w:rPr>
          <w:rFonts w:ascii="Calibri" w:eastAsia="Times New Roman" w:hAnsi="Calibri" w:cs="Calibri"/>
          <w:b/>
          <w:kern w:val="28"/>
          <w:sz w:val="28"/>
          <w:szCs w:val="24"/>
          <w:u w:val="single"/>
          <w:lang w:eastAsia="fr-FR" w:bidi="fr-FR"/>
        </w:rPr>
      </w:pPr>
      <w:r w:rsidRPr="000B35FC">
        <w:rPr>
          <w:rFonts w:ascii="Calibri" w:eastAsia="Times New Roman" w:hAnsi="Calibri" w:cs="Calibri"/>
          <w:b/>
          <w:kern w:val="28"/>
          <w:sz w:val="32"/>
          <w:szCs w:val="32"/>
        </w:rPr>
        <w:t>Programme des Nations Unies pour le développement</w:t>
      </w:r>
    </w:p>
    <w:p w14:paraId="1C601425" w14:textId="77777777" w:rsidR="001B5717" w:rsidRPr="000B35FC" w:rsidRDefault="001B5717" w:rsidP="001B5717">
      <w:pPr>
        <w:spacing w:after="0" w:line="240" w:lineRule="auto"/>
        <w:rPr>
          <w:rFonts w:ascii="Calibri" w:eastAsia="Times New Roman" w:hAnsi="Calibri" w:cs="Calibri"/>
          <w:kern w:val="28"/>
          <w:sz w:val="24"/>
          <w:szCs w:val="24"/>
        </w:rPr>
      </w:pPr>
    </w:p>
    <w:p w14:paraId="3C65743F" w14:textId="77777777" w:rsidR="001B5717" w:rsidRDefault="001B5717" w:rsidP="001B5717">
      <w:pPr>
        <w:spacing w:after="0" w:line="240" w:lineRule="auto"/>
        <w:ind w:left="3540" w:firstLine="708"/>
        <w:rPr>
          <w:rFonts w:ascii="Calibri" w:eastAsia="Times New Roman" w:hAnsi="Calibri" w:cs="Calibri"/>
          <w:kern w:val="28"/>
          <w:sz w:val="24"/>
          <w:szCs w:val="24"/>
        </w:rPr>
      </w:pPr>
      <w:r>
        <w:rPr>
          <w:rFonts w:ascii="Calibri" w:eastAsia="Times New Roman" w:hAnsi="Calibri" w:cs="Calibri"/>
          <w:noProof/>
          <w:kern w:val="28"/>
          <w:sz w:val="24"/>
          <w:szCs w:val="24"/>
        </w:rPr>
        <w:drawing>
          <wp:inline distT="0" distB="0" distL="0" distR="0" wp14:anchorId="4912B937" wp14:editId="6E584613">
            <wp:extent cx="688975" cy="140208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8975" cy="1402080"/>
                    </a:xfrm>
                    <a:prstGeom prst="rect">
                      <a:avLst/>
                    </a:prstGeom>
                    <a:noFill/>
                  </pic:spPr>
                </pic:pic>
              </a:graphicData>
            </a:graphic>
          </wp:inline>
        </w:drawing>
      </w:r>
    </w:p>
    <w:p w14:paraId="0A1BFC9F" w14:textId="77777777" w:rsidR="001B5717" w:rsidRDefault="001B5717" w:rsidP="001B5717">
      <w:pPr>
        <w:spacing w:after="0" w:line="240" w:lineRule="auto"/>
        <w:ind w:left="2832" w:firstLine="708"/>
        <w:rPr>
          <w:rFonts w:ascii="Calibri" w:eastAsia="Times New Roman" w:hAnsi="Calibri" w:cs="Calibri"/>
          <w:b/>
          <w:bCs/>
          <w:color w:val="FF0000"/>
          <w:kern w:val="28"/>
          <w:sz w:val="32"/>
          <w:szCs w:val="32"/>
        </w:rPr>
      </w:pPr>
    </w:p>
    <w:p w14:paraId="686CDABB" w14:textId="7A418176" w:rsidR="000B35FC" w:rsidRPr="001B5717" w:rsidRDefault="001B5717" w:rsidP="001B5717">
      <w:pPr>
        <w:spacing w:after="0" w:line="240" w:lineRule="auto"/>
        <w:ind w:left="3540"/>
        <w:rPr>
          <w:rFonts w:ascii="Calibri" w:eastAsia="Times New Roman" w:hAnsi="Calibri" w:cs="Calibri"/>
          <w:kern w:val="28"/>
          <w:sz w:val="24"/>
          <w:szCs w:val="24"/>
        </w:rPr>
      </w:pPr>
      <w:r>
        <w:rPr>
          <w:rFonts w:ascii="Calibri" w:eastAsia="Times New Roman" w:hAnsi="Calibri" w:cs="Calibri"/>
          <w:b/>
          <w:bCs/>
          <w:color w:val="FF0000"/>
          <w:kern w:val="28"/>
          <w:sz w:val="32"/>
          <w:szCs w:val="32"/>
        </w:rPr>
        <w:t xml:space="preserve">        </w:t>
      </w:r>
      <w:r w:rsidR="00741261">
        <w:rPr>
          <w:rFonts w:ascii="Calibri" w:eastAsia="Times New Roman" w:hAnsi="Calibri" w:cs="Calibri"/>
          <w:b/>
          <w:bCs/>
          <w:color w:val="FF0000"/>
          <w:kern w:val="28"/>
          <w:sz w:val="32"/>
          <w:szCs w:val="32"/>
        </w:rPr>
        <w:t xml:space="preserve">Février </w:t>
      </w:r>
      <w:r w:rsidR="001E7E0B">
        <w:rPr>
          <w:rFonts w:ascii="Calibri" w:eastAsia="Times New Roman" w:hAnsi="Calibri" w:cs="Calibri"/>
          <w:b/>
          <w:bCs/>
          <w:color w:val="FF0000"/>
          <w:kern w:val="28"/>
          <w:sz w:val="32"/>
          <w:szCs w:val="32"/>
        </w:rPr>
        <w:t>202</w:t>
      </w:r>
      <w:r w:rsidR="00741261">
        <w:rPr>
          <w:rFonts w:ascii="Calibri" w:eastAsia="Times New Roman" w:hAnsi="Calibri" w:cs="Calibri"/>
          <w:b/>
          <w:bCs/>
          <w:color w:val="FF0000"/>
          <w:kern w:val="28"/>
          <w:sz w:val="32"/>
          <w:szCs w:val="32"/>
        </w:rPr>
        <w:t>2</w:t>
      </w:r>
    </w:p>
    <w:bookmarkStart w:id="1" w:name="_Toc468885850" w:displacedByCustomXml="next"/>
    <w:sdt>
      <w:sdtPr>
        <w:rPr>
          <w:rFonts w:ascii="Cambria" w:eastAsia="Times New Roman" w:hAnsi="Cambria" w:cs="Times New Roman"/>
          <w:b/>
          <w:noProof/>
          <w:color w:val="365F91"/>
          <w:sz w:val="32"/>
          <w:szCs w:val="32"/>
          <w:lang w:eastAsia="fr-FR" w:bidi="fr-FR"/>
        </w:rPr>
        <w:id w:val="-250734095"/>
        <w:docPartObj>
          <w:docPartGallery w:val="Table of Contents"/>
          <w:docPartUnique/>
        </w:docPartObj>
      </w:sdtPr>
      <w:sdtEndPr>
        <w:rPr>
          <w:bCs/>
          <w:noProof w:val="0"/>
        </w:rPr>
      </w:sdtEndPr>
      <w:sdtContent>
        <w:p w14:paraId="33102268" w14:textId="25A3A2B3" w:rsidR="000B35FC" w:rsidRDefault="000B35FC" w:rsidP="000B35FC">
          <w:pPr>
            <w:tabs>
              <w:tab w:val="left" w:pos="4440"/>
            </w:tabs>
            <w:spacing w:after="0" w:line="240" w:lineRule="auto"/>
            <w:rPr>
              <w:rFonts w:ascii="Cambria" w:eastAsia="Times New Roman" w:hAnsi="Cambria" w:cs="Times New Roman"/>
              <w:b/>
              <w:noProof/>
              <w:color w:val="365F91"/>
              <w:sz w:val="32"/>
              <w:szCs w:val="32"/>
              <w:lang w:eastAsia="fr-FR" w:bidi="fr-FR"/>
            </w:rPr>
          </w:pPr>
        </w:p>
        <w:p w14:paraId="11A585AC" w14:textId="2CF6D9C5" w:rsidR="007C0A82" w:rsidRDefault="007C0A82" w:rsidP="007C0A82">
          <w:pPr>
            <w:rPr>
              <w:rFonts w:ascii="Times New Roman" w:eastAsia="Times New Roman" w:hAnsi="Times New Roman" w:cs="Times New Roman"/>
              <w:sz w:val="24"/>
              <w:szCs w:val="24"/>
              <w:lang w:eastAsia="fr-FR" w:bidi="fr-FR"/>
            </w:rPr>
          </w:pPr>
        </w:p>
        <w:p w14:paraId="150D280C" w14:textId="34C600CB" w:rsidR="00920485" w:rsidRPr="00920485" w:rsidRDefault="00920485" w:rsidP="00920485">
          <w:pPr>
            <w:tabs>
              <w:tab w:val="left" w:pos="5550"/>
            </w:tabs>
            <w:rPr>
              <w:rFonts w:ascii="Times New Roman" w:eastAsia="Times New Roman" w:hAnsi="Times New Roman" w:cs="Times New Roman"/>
              <w:sz w:val="24"/>
              <w:szCs w:val="24"/>
              <w:lang w:eastAsia="fr-FR" w:bidi="fr-FR"/>
            </w:rPr>
          </w:pPr>
          <w:r>
            <w:rPr>
              <w:rFonts w:ascii="Times New Roman" w:eastAsia="Times New Roman" w:hAnsi="Times New Roman" w:cs="Times New Roman"/>
              <w:sz w:val="24"/>
              <w:szCs w:val="24"/>
              <w:lang w:eastAsia="fr-FR" w:bidi="fr-FR"/>
            </w:rPr>
            <w:tab/>
          </w:r>
        </w:p>
        <w:p w14:paraId="0D04CDE5" w14:textId="77777777" w:rsidR="000B35FC" w:rsidRPr="000B35FC" w:rsidRDefault="000B35FC" w:rsidP="000B35FC">
          <w:pPr>
            <w:keepNext/>
            <w:keepLines/>
            <w:pBdr>
              <w:bottom w:val="single" w:sz="4" w:space="1" w:color="auto"/>
            </w:pBdr>
            <w:spacing w:before="240" w:after="240"/>
            <w:jc w:val="center"/>
            <w:rPr>
              <w:rFonts w:ascii="Cambria" w:eastAsia="Times New Roman" w:hAnsi="Cambria" w:cs="Times New Roman"/>
              <w:b/>
              <w:color w:val="365F91"/>
              <w:sz w:val="32"/>
              <w:szCs w:val="32"/>
              <w:lang w:eastAsia="fr-FR" w:bidi="fr-FR"/>
            </w:rPr>
          </w:pPr>
          <w:r w:rsidRPr="000B35FC">
            <w:rPr>
              <w:rFonts w:ascii="Cambria" w:eastAsia="Times New Roman" w:hAnsi="Cambria" w:cs="Times New Roman"/>
              <w:b/>
              <w:color w:val="365F91"/>
              <w:sz w:val="32"/>
              <w:szCs w:val="32"/>
              <w:lang w:eastAsia="fr-FR" w:bidi="fr-FR"/>
            </w:rPr>
            <w:t>Sommaire</w:t>
          </w:r>
        </w:p>
      </w:sdtContent>
    </w:sdt>
    <w:p w14:paraId="0C5B8311" w14:textId="77777777"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p>
    <w:p w14:paraId="2DBFD17C" w14:textId="3834E4DF"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r w:rsidRPr="000B35FC">
        <w:rPr>
          <w:rFonts w:ascii="Calibri" w:eastAsia="Times New Roman" w:hAnsi="Calibri" w:cs="Calibri"/>
          <w:snapToGrid w:val="0"/>
        </w:rPr>
        <w:t>D</w:t>
      </w:r>
      <w:r w:rsidR="00C76A0E">
        <w:rPr>
          <w:rFonts w:ascii="Calibri" w:eastAsia="Times New Roman" w:hAnsi="Calibri" w:cs="Calibri"/>
          <w:snapToGrid w:val="0"/>
        </w:rPr>
        <w:t>ans la phase 1 du PUDC, d</w:t>
      </w:r>
      <w:r w:rsidRPr="000B35FC">
        <w:rPr>
          <w:rFonts w:ascii="Calibri" w:eastAsia="Times New Roman" w:hAnsi="Calibri" w:cs="Calibri"/>
          <w:snapToGrid w:val="0"/>
        </w:rPr>
        <w:t xml:space="preserve">’importantes </w:t>
      </w:r>
      <w:r w:rsidRPr="000B35FC">
        <w:rPr>
          <w:rFonts w:ascii="Calibri" w:eastAsia="Times New Roman" w:hAnsi="Calibri" w:cs="Calibri"/>
          <w:bCs/>
          <w:snapToGrid w:val="0"/>
        </w:rPr>
        <w:t>réalisations ont été faites dans les domaines de l’accès à l’énergie, à l’eau pot</w:t>
      </w:r>
      <w:r w:rsidR="00C76A0E">
        <w:rPr>
          <w:rFonts w:ascii="Calibri" w:eastAsia="Times New Roman" w:hAnsi="Calibri" w:cs="Calibri"/>
          <w:bCs/>
          <w:snapToGrid w:val="0"/>
        </w:rPr>
        <w:t>able, du désenclavement, de l’allég</w:t>
      </w:r>
      <w:r w:rsidR="00A16B9E">
        <w:rPr>
          <w:rFonts w:ascii="Calibri" w:eastAsia="Times New Roman" w:hAnsi="Calibri" w:cs="Calibri"/>
          <w:bCs/>
          <w:snapToGrid w:val="0"/>
        </w:rPr>
        <w:t>ement des travaux de la femme de la structuration et du renforcement organisationnel des bénéficiaires des actions et services offertes par le PUDC</w:t>
      </w:r>
      <w:r w:rsidRPr="000B35FC">
        <w:rPr>
          <w:rFonts w:ascii="Calibri" w:eastAsia="Times New Roman" w:hAnsi="Calibri" w:cs="Calibri"/>
          <w:bCs/>
          <w:snapToGrid w:val="0"/>
        </w:rPr>
        <w:t>.</w:t>
      </w:r>
      <w:r w:rsidRPr="000B35FC">
        <w:rPr>
          <w:rFonts w:ascii="Calibri" w:eastAsia="Times New Roman" w:hAnsi="Calibri" w:cs="Calibri"/>
          <w:snapToGrid w:val="0"/>
        </w:rPr>
        <w:t xml:space="preserve"> </w:t>
      </w:r>
      <w:r w:rsidR="00C76A0E">
        <w:rPr>
          <w:rFonts w:ascii="Calibri" w:eastAsia="Times New Roman" w:hAnsi="Calibri" w:cs="Calibri"/>
          <w:snapToGrid w:val="0"/>
        </w:rPr>
        <w:t>La seconde phase qui est enclenchée permettra de consolider les acquis de la phase 1 et répondre aux besoins exprimés par les populations des régions</w:t>
      </w:r>
      <w:r w:rsidR="00A16B9E">
        <w:rPr>
          <w:rFonts w:ascii="Calibri" w:eastAsia="Times New Roman" w:hAnsi="Calibri" w:cs="Calibri"/>
          <w:snapToGrid w:val="0"/>
        </w:rPr>
        <w:t xml:space="preserve"> de</w:t>
      </w:r>
      <w:r w:rsidR="00C76A0E" w:rsidRPr="000B35FC">
        <w:rPr>
          <w:rFonts w:ascii="Calibri" w:eastAsia="Times New Roman" w:hAnsi="Calibri" w:cs="Calibri"/>
          <w:snapToGrid w:val="0"/>
        </w:rPr>
        <w:t xml:space="preserve"> LOUGA, MATAM, TAMBACOUNDA, KOLDA,</w:t>
      </w:r>
      <w:r w:rsidR="00792E94">
        <w:rPr>
          <w:rFonts w:ascii="Calibri" w:eastAsia="Times New Roman" w:hAnsi="Calibri" w:cs="Calibri"/>
          <w:snapToGrid w:val="0"/>
        </w:rPr>
        <w:t xml:space="preserve"> KEDOUGOU, FATICK, </w:t>
      </w:r>
      <w:r w:rsidR="00C76A0E" w:rsidRPr="000B35FC">
        <w:rPr>
          <w:rFonts w:ascii="Calibri" w:eastAsia="Times New Roman" w:hAnsi="Calibri" w:cs="Calibri"/>
          <w:snapToGrid w:val="0"/>
        </w:rPr>
        <w:t>SEDHIOU ET ZIGUINCHOR</w:t>
      </w:r>
    </w:p>
    <w:p w14:paraId="32D43F44" w14:textId="77777777" w:rsidR="000B35FC" w:rsidRPr="000B35FC" w:rsidRDefault="000B35FC" w:rsidP="000B35FC">
      <w:pPr>
        <w:spacing w:after="0" w:line="240" w:lineRule="auto"/>
        <w:rPr>
          <w:rFonts w:ascii="Times New Roman" w:eastAsia="Times New Roman" w:hAnsi="Times New Roman" w:cs="Times New Roman"/>
          <w:kern w:val="28"/>
          <w:sz w:val="24"/>
          <w:szCs w:val="24"/>
          <w:lang w:eastAsia="fr-FR" w:bidi="fr-FR"/>
        </w:rPr>
      </w:pPr>
    </w:p>
    <w:p w14:paraId="138BD68B"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r w:rsidRPr="000B35FC">
        <w:rPr>
          <w:rFonts w:ascii="Calibri" w:eastAsia="Times New Roman" w:hAnsi="Calibri" w:cs="Calibri"/>
          <w:kern w:val="28"/>
          <w:szCs w:val="24"/>
          <w:lang w:eastAsia="fr-FR" w:bidi="fr-FR"/>
        </w:rPr>
        <w:t xml:space="preserve">DISCLAIMER : En vertu du protocole d’accord signé entre le Programme des Nations Unies pour le développement (PNUD) et le Gouvernement du Sénégal, il est convenu que la responsabilité du PNUD dans la gestion du présent processus de passation de marché est strictement limitée à l’exécution de ce processus jusqu’à la recommandation de l’offre considérée comme répondant le mieux à la requête exprimée dans le respect des règles du PNUD et des critères d’évaluation et de sélection du présent appel d’offres. </w:t>
      </w:r>
    </w:p>
    <w:p w14:paraId="76B246DE"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p>
    <w:p w14:paraId="3055B194" w14:textId="77777777" w:rsidR="000B35FC" w:rsidRPr="000B35FC" w:rsidRDefault="000B35FC" w:rsidP="000B35FC">
      <w:pPr>
        <w:spacing w:after="0" w:line="240" w:lineRule="auto"/>
        <w:jc w:val="both"/>
        <w:rPr>
          <w:rFonts w:ascii="Calibri" w:eastAsia="Times New Roman" w:hAnsi="Calibri" w:cs="Calibri"/>
          <w:kern w:val="28"/>
          <w:sz w:val="24"/>
          <w:szCs w:val="24"/>
          <w:lang w:eastAsia="fr-FR" w:bidi="fr-FR"/>
        </w:rPr>
      </w:pPr>
      <w:r w:rsidRPr="000B35FC">
        <w:rPr>
          <w:rFonts w:ascii="Calibri" w:eastAsia="Times New Roman" w:hAnsi="Calibri" w:cs="Calibri"/>
          <w:kern w:val="28"/>
          <w:szCs w:val="24"/>
          <w:lang w:eastAsia="fr-FR" w:bidi="fr-FR"/>
        </w:rPr>
        <w:t xml:space="preserve">La décision finale d’adjudication du marché, ainsi que toute l’administration et la gestion du contrat, en ce inclus la rédaction du contrat, les signatures, les modalités de paiement, les réclamations, les extensions et/ou amendements et tout autre litige éventuel relevant de ces points sont de la responsabilité exclusive du PUDC (Programme d’Urgence de Développement Communautaire – Gouvernement du Sénégal). </w:t>
      </w:r>
      <w:r w:rsidRPr="000B35FC">
        <w:rPr>
          <w:rFonts w:ascii="Calibri" w:eastAsia="Times New Roman" w:hAnsi="Calibri" w:cs="Calibri"/>
          <w:kern w:val="28"/>
          <w:sz w:val="24"/>
          <w:szCs w:val="24"/>
          <w:lang w:eastAsia="fr-FR" w:bidi="fr-FR"/>
        </w:rPr>
        <w:br w:type="page"/>
      </w:r>
    </w:p>
    <w:p w14:paraId="628A4937" w14:textId="77777777" w:rsidR="000B35FC" w:rsidRPr="00643079" w:rsidRDefault="000B35FC" w:rsidP="0064307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 xml:space="preserve"> </w:t>
      </w:r>
      <w:bookmarkStart w:id="2" w:name="_Toc508626247"/>
      <w:r w:rsidRPr="000B35FC">
        <w:rPr>
          <w:rFonts w:ascii="Segoe UI" w:eastAsia="Times New Roman" w:hAnsi="Segoe UI" w:cs="Segoe UI"/>
          <w:b/>
          <w:bCs/>
          <w:caps/>
          <w:noProof/>
          <w:color w:val="0070C0"/>
          <w:spacing w:val="32"/>
          <w:kern w:val="32"/>
          <w:sz w:val="32"/>
          <w:szCs w:val="32"/>
          <w:lang w:eastAsia="fr-FR" w:bidi="fr-FR"/>
        </w:rPr>
        <w:t>Section 1. Lettre d’invitation</w:t>
      </w:r>
      <w:bookmarkEnd w:id="2"/>
      <w:bookmarkEnd w:id="1"/>
    </w:p>
    <w:p w14:paraId="6E27A3A3" w14:textId="32EFBE9D"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color w:val="000000"/>
          <w:spacing w:val="-2"/>
          <w:kern w:val="28"/>
          <w:lang w:bidi="fr-FR"/>
        </w:rPr>
      </w:pPr>
      <w:bookmarkStart w:id="3" w:name="_Toc508626248"/>
      <w:r w:rsidRPr="00097F48">
        <w:rPr>
          <w:rFonts w:eastAsia="Times New Roman" w:cstheme="minorHAnsi"/>
          <w:b/>
          <w:bCs/>
          <w:color w:val="000000"/>
          <w:kern w:val="28"/>
          <w:lang w:bidi="fr-FR"/>
        </w:rPr>
        <w:t xml:space="preserve">Objet : </w:t>
      </w:r>
      <w:r w:rsidRPr="00097F48">
        <w:rPr>
          <w:rFonts w:eastAsia="Times New Roman" w:cstheme="minorHAnsi"/>
          <w:b/>
          <w:color w:val="000000"/>
          <w:spacing w:val="-2"/>
          <w:kern w:val="28"/>
          <w:lang w:bidi="fr-FR"/>
        </w:rPr>
        <w:t xml:space="preserve">APPEL D’OFFRES N° </w:t>
      </w:r>
      <w:r w:rsidR="008C4203">
        <w:rPr>
          <w:rFonts w:eastAsia="Times New Roman" w:cstheme="minorHAnsi"/>
          <w:b/>
          <w:color w:val="000000"/>
          <w:spacing w:val="-2"/>
          <w:kern w:val="28"/>
          <w:lang w:bidi="fr-FR"/>
        </w:rPr>
        <w:t>DAO/</w:t>
      </w:r>
      <w:r w:rsidR="008C4203" w:rsidRPr="008C4203">
        <w:rPr>
          <w:rFonts w:eastAsia="Times New Roman" w:cstheme="minorHAnsi"/>
          <w:b/>
          <w:color w:val="000000"/>
          <w:spacing w:val="-2"/>
          <w:kern w:val="28"/>
          <w:lang w:bidi="fr-FR"/>
        </w:rPr>
        <w:t>00</w:t>
      </w:r>
      <w:r w:rsidR="006A2F97">
        <w:rPr>
          <w:rFonts w:eastAsia="Times New Roman" w:cstheme="minorHAnsi"/>
          <w:b/>
          <w:color w:val="000000"/>
          <w:spacing w:val="-2"/>
          <w:kern w:val="28"/>
          <w:lang w:bidi="fr-FR"/>
        </w:rPr>
        <w:t>3</w:t>
      </w:r>
      <w:r w:rsidR="008C4203" w:rsidRPr="008C4203">
        <w:rPr>
          <w:rFonts w:eastAsia="Times New Roman" w:cstheme="minorHAnsi"/>
          <w:b/>
          <w:color w:val="000000"/>
          <w:spacing w:val="-2"/>
          <w:kern w:val="28"/>
          <w:lang w:bidi="fr-FR"/>
        </w:rPr>
        <w:t>/202</w:t>
      </w:r>
      <w:r w:rsidR="00741261">
        <w:rPr>
          <w:rFonts w:eastAsia="Times New Roman" w:cstheme="minorHAnsi"/>
          <w:b/>
          <w:color w:val="000000"/>
          <w:spacing w:val="-2"/>
          <w:kern w:val="28"/>
          <w:lang w:bidi="fr-FR"/>
        </w:rPr>
        <w:t>2</w:t>
      </w:r>
      <w:r w:rsidR="008C4203" w:rsidRPr="008C4203">
        <w:rPr>
          <w:rFonts w:eastAsia="Times New Roman" w:cstheme="minorHAnsi"/>
          <w:b/>
          <w:color w:val="000000"/>
          <w:spacing w:val="-2"/>
          <w:kern w:val="28"/>
          <w:lang w:bidi="fr-FR"/>
        </w:rPr>
        <w:t>/PNUD/PUDC2/FSD</w:t>
      </w:r>
    </w:p>
    <w:p w14:paraId="01BD8A32" w14:textId="77777777"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spacing w:val="-2"/>
          <w:kern w:val="28"/>
          <w:lang w:bidi="fr-FR"/>
        </w:rPr>
      </w:pPr>
    </w:p>
    <w:p w14:paraId="56C64E15" w14:textId="57CE1FAB" w:rsidR="006A2F97" w:rsidRPr="00263327" w:rsidRDefault="006A2F97" w:rsidP="006A2F97">
      <w:pPr>
        <w:tabs>
          <w:tab w:val="left" w:pos="720"/>
          <w:tab w:val="right" w:leader="dot" w:pos="8640"/>
        </w:tabs>
        <w:rPr>
          <w:rFonts w:ascii="Calibri" w:eastAsia="Times New Roman" w:hAnsi="Calibri" w:cs="Calibri"/>
          <w:b/>
          <w:bCs/>
          <w:kern w:val="28"/>
        </w:rPr>
      </w:pPr>
      <w:bookmarkStart w:id="4" w:name="_Hlk59696994"/>
      <w:r w:rsidRPr="00263327">
        <w:rPr>
          <w:rFonts w:ascii="Calibri" w:eastAsia="Times New Roman" w:hAnsi="Calibri" w:cs="Calibri"/>
          <w:b/>
          <w:bCs/>
          <w:kern w:val="28"/>
        </w:rPr>
        <w:t xml:space="preserve">FOURNITURE ET INSTALLATION </w:t>
      </w:r>
      <w:r>
        <w:rPr>
          <w:rFonts w:ascii="Calibri" w:eastAsia="Times New Roman" w:hAnsi="Calibri" w:cs="Calibri"/>
          <w:b/>
          <w:bCs/>
          <w:kern w:val="28"/>
        </w:rPr>
        <w:t xml:space="preserve">D’EQUIPEMENTS HOSPITALIERS POUR 20 </w:t>
      </w:r>
      <w:r w:rsidRPr="00263327">
        <w:rPr>
          <w:rFonts w:ascii="Calibri" w:eastAsia="Times New Roman" w:hAnsi="Calibri" w:cs="Calibri"/>
          <w:b/>
          <w:bCs/>
          <w:kern w:val="28"/>
        </w:rPr>
        <w:t>DE POSTES DE SANTE</w:t>
      </w:r>
      <w:r>
        <w:rPr>
          <w:rFonts w:ascii="Calibri" w:eastAsia="Times New Roman" w:hAnsi="Calibri" w:cs="Calibri"/>
          <w:b/>
          <w:bCs/>
          <w:kern w:val="28"/>
        </w:rPr>
        <w:t xml:space="preserve"> DANS LES REGIONS DE ZIGUINCHOR, SEDHIOU,</w:t>
      </w:r>
      <w:r w:rsidR="00792E94">
        <w:rPr>
          <w:rFonts w:ascii="Calibri" w:eastAsia="Times New Roman" w:hAnsi="Calibri" w:cs="Calibri"/>
          <w:b/>
          <w:bCs/>
          <w:kern w:val="28"/>
        </w:rPr>
        <w:t xml:space="preserve"> TAMBACOUNDA, KEDOUGOU ET</w:t>
      </w:r>
      <w:r>
        <w:rPr>
          <w:rFonts w:ascii="Calibri" w:eastAsia="Times New Roman" w:hAnsi="Calibri" w:cs="Calibri"/>
          <w:b/>
          <w:bCs/>
          <w:kern w:val="28"/>
        </w:rPr>
        <w:t xml:space="preserve"> FATICK </w:t>
      </w:r>
    </w:p>
    <w:bookmarkEnd w:id="4"/>
    <w:p w14:paraId="05799449" w14:textId="77777777" w:rsidR="008C4203" w:rsidRPr="009043DB" w:rsidRDefault="008C4203" w:rsidP="008C4203">
      <w:pPr>
        <w:widowControl w:val="0"/>
        <w:overflowPunct w:val="0"/>
        <w:adjustRightInd w:val="0"/>
        <w:jc w:val="both"/>
        <w:rPr>
          <w:rFonts w:eastAsia="Times New Roman" w:cstheme="minorHAnsi"/>
          <w:kern w:val="28"/>
          <w:lang w:bidi="fr-FR"/>
        </w:rPr>
      </w:pPr>
      <w:r w:rsidRPr="009043DB">
        <w:rPr>
          <w:rFonts w:eastAsia="Times New Roman" w:cstheme="minorHAnsi"/>
          <w:kern w:val="28"/>
          <w:lang w:bidi="fr-FR"/>
        </w:rPr>
        <w:t xml:space="preserve">Le Gouvernement du Sénégal et </w:t>
      </w:r>
      <w:bookmarkStart w:id="5" w:name="_Hlk59633120"/>
      <w:r>
        <w:rPr>
          <w:rFonts w:eastAsia="Times New Roman" w:cstheme="minorHAnsi"/>
          <w:kern w:val="28"/>
          <w:lang w:bidi="fr-FR"/>
        </w:rPr>
        <w:t xml:space="preserve">le Fonds Saoudien de Développement </w:t>
      </w:r>
      <w:r w:rsidRPr="009043DB">
        <w:rPr>
          <w:rFonts w:eastAsia="Times New Roman" w:cstheme="minorHAnsi"/>
          <w:kern w:val="28"/>
          <w:lang w:bidi="fr-FR"/>
        </w:rPr>
        <w:t>(</w:t>
      </w:r>
      <w:r>
        <w:rPr>
          <w:rFonts w:eastAsia="Times New Roman" w:cstheme="minorHAnsi"/>
          <w:kern w:val="28"/>
          <w:lang w:bidi="fr-FR"/>
        </w:rPr>
        <w:t>FSD</w:t>
      </w:r>
      <w:r w:rsidRPr="009043DB">
        <w:rPr>
          <w:rFonts w:eastAsia="Times New Roman" w:cstheme="minorHAnsi"/>
          <w:kern w:val="28"/>
          <w:lang w:bidi="fr-FR"/>
        </w:rPr>
        <w:t xml:space="preserve">) </w:t>
      </w:r>
      <w:bookmarkEnd w:id="5"/>
      <w:r w:rsidRPr="009043DB">
        <w:rPr>
          <w:rFonts w:eastAsia="Times New Roman" w:cstheme="minorHAnsi"/>
          <w:kern w:val="28"/>
          <w:lang w:bidi="fr-FR"/>
        </w:rPr>
        <w:t>ont signé un accord de financement pour la mise en œuvre de la phase II du PUDC.</w:t>
      </w:r>
    </w:p>
    <w:p w14:paraId="243A7137"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r w:rsidRPr="009043DB">
        <w:rPr>
          <w:rFonts w:eastAsia="Times New Roman" w:cstheme="minorHAnsi"/>
          <w:kern w:val="28"/>
          <w:lang w:bidi="fr-FR"/>
        </w:rPr>
        <w:t xml:space="preserve">Le Gouvernement a sollicité l’assistance technique du PNUD pour la passation des marchés selon les modalités évoquées dans le disclaimer énoncé en page 2. </w:t>
      </w:r>
    </w:p>
    <w:p w14:paraId="71160366"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p>
    <w:p w14:paraId="748D57A3" w14:textId="77777777" w:rsidR="008C4203" w:rsidRPr="009043DB" w:rsidRDefault="008C4203" w:rsidP="008C4203">
      <w:pPr>
        <w:widowControl w:val="0"/>
        <w:overflowPunct w:val="0"/>
        <w:adjustRightInd w:val="0"/>
        <w:spacing w:after="0" w:line="240" w:lineRule="auto"/>
        <w:jc w:val="both"/>
        <w:rPr>
          <w:rFonts w:eastAsia="Times New Roman" w:cstheme="minorHAnsi"/>
          <w:kern w:val="28"/>
          <w:lang w:bidi="fr-FR"/>
        </w:rPr>
      </w:pPr>
      <w:r w:rsidRPr="009043DB">
        <w:rPr>
          <w:rFonts w:eastAsia="Times New Roman" w:cstheme="minorHAnsi"/>
          <w:kern w:val="28"/>
          <w:lang w:bidi="fr-FR"/>
        </w:rPr>
        <w:t>L’attribution des marchés, la signature et la gestion des contrats en ce compris toute réclamation éventuelle sont de la compétence exclusive du PUDC agissant au nom et pour le compte du Gouvernement du Sénégal.</w:t>
      </w:r>
    </w:p>
    <w:p w14:paraId="79387FE1"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p>
    <w:p w14:paraId="078EC31E"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r w:rsidRPr="00097F48">
        <w:rPr>
          <w:rFonts w:eastAsia="Calibri" w:cstheme="minorHAnsi"/>
          <w:color w:val="000000"/>
          <w:kern w:val="28"/>
          <w:lang w:eastAsia="fr-FR" w:bidi="fr-FR"/>
        </w:rPr>
        <w:t>Chère Madame/Cher Monsieur,</w:t>
      </w:r>
      <w:r w:rsidRPr="00097F48">
        <w:rPr>
          <w:rFonts w:eastAsia="Calibri" w:cstheme="minorHAnsi"/>
          <w:i/>
          <w:color w:val="FF0000"/>
          <w:kern w:val="28"/>
          <w:lang w:eastAsia="fr-FR" w:bidi="fr-FR"/>
        </w:rPr>
        <w:t xml:space="preserve"> </w:t>
      </w:r>
    </w:p>
    <w:p w14:paraId="4FFCB7BC" w14:textId="600E1D0C"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C’est dans ce contexte que le Programme des Nations Unies pour le développement (PNUD) vous invite par la présente à soumissionner dans le cadre du présent appel d’offres (AO) relatif à l’objet sus-référencé.  </w:t>
      </w:r>
    </w:p>
    <w:p w14:paraId="2D2193B8" w14:textId="77777777" w:rsidR="00186EEF" w:rsidRPr="00097F48" w:rsidRDefault="00186EEF" w:rsidP="00186EEF">
      <w:pPr>
        <w:widowControl w:val="0"/>
        <w:overflowPunct w:val="0"/>
        <w:adjustRightInd w:val="0"/>
        <w:spacing w:after="242" w:line="249" w:lineRule="auto"/>
        <w:ind w:left="370"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présent AO inclut les documents suivants : </w:t>
      </w:r>
    </w:p>
    <w:p w14:paraId="7C2CCD4F" w14:textId="77777777" w:rsidR="003B10D6" w:rsidRPr="003B10D6" w:rsidRDefault="003B10D6" w:rsidP="003B10D6">
      <w:pPr>
        <w:widowControl w:val="0"/>
        <w:overflowPunct w:val="0"/>
        <w:adjustRightInd w:val="0"/>
        <w:spacing w:before="200" w:after="200" w:line="240" w:lineRule="auto"/>
        <w:ind w:left="720"/>
        <w:contextualSpacing/>
        <w:rPr>
          <w:rFonts w:ascii="Segoe UI" w:eastAsia="Times New Roman" w:hAnsi="Segoe UI" w:cs="Segoe UI"/>
          <w:kern w:val="28"/>
          <w:sz w:val="20"/>
          <w:szCs w:val="20"/>
          <w:lang w:eastAsia="fr-FR" w:bidi="fr-FR"/>
        </w:rPr>
      </w:pPr>
      <w:bookmarkStart w:id="6" w:name="_Hlk536545922"/>
      <w:r w:rsidRPr="003B10D6">
        <w:rPr>
          <w:rFonts w:ascii="Segoe UI" w:eastAsia="Times New Roman" w:hAnsi="Segoe UI" w:cs="Times New Roman"/>
          <w:kern w:val="28"/>
          <w:sz w:val="20"/>
          <w:szCs w:val="24"/>
          <w:lang w:eastAsia="fr-FR" w:bidi="fr-FR"/>
        </w:rPr>
        <w:t>Section 1 : Lettre d’invitation</w:t>
      </w:r>
    </w:p>
    <w:p w14:paraId="5DCD5D3D"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2 : Instructions destinées aux soumissionnaires </w:t>
      </w:r>
    </w:p>
    <w:p w14:paraId="2A7ECBA5" w14:textId="77777777" w:rsidR="003B10D6" w:rsidRPr="003B10D6" w:rsidRDefault="003B10D6" w:rsidP="003B10D6">
      <w:pPr>
        <w:widowControl w:val="0"/>
        <w:tabs>
          <w:tab w:val="left" w:pos="4596"/>
        </w:tabs>
        <w:overflowPunct w:val="0"/>
        <w:adjustRightInd w:val="0"/>
        <w:spacing w:before="200" w:after="200" w:line="240" w:lineRule="auto"/>
        <w:contextualSpacing/>
        <w:rPr>
          <w:rFonts w:ascii="Segoe UI" w:eastAsia="Times New Roman" w:hAnsi="Segoe UI" w:cs="Segoe UI"/>
          <w:kern w:val="28"/>
          <w:sz w:val="20"/>
          <w:szCs w:val="20"/>
          <w:lang w:eastAsia="fr-FR" w:bidi="fr-FR"/>
        </w:rPr>
      </w:pPr>
      <w:r>
        <w:rPr>
          <w:rFonts w:ascii="Segoe UI" w:eastAsia="Times New Roman" w:hAnsi="Segoe UI" w:cs="Times New Roman"/>
          <w:kern w:val="28"/>
          <w:sz w:val="20"/>
          <w:szCs w:val="24"/>
          <w:lang w:eastAsia="fr-FR" w:bidi="fr-FR"/>
        </w:rPr>
        <w:t xml:space="preserve">             </w:t>
      </w:r>
      <w:r w:rsidRPr="003B10D6">
        <w:rPr>
          <w:rFonts w:ascii="Segoe UI" w:eastAsia="Times New Roman" w:hAnsi="Segoe UI" w:cs="Times New Roman"/>
          <w:kern w:val="28"/>
          <w:sz w:val="20"/>
          <w:szCs w:val="24"/>
          <w:lang w:eastAsia="fr-FR" w:bidi="fr-FR"/>
        </w:rPr>
        <w:t>Section 3 : Fiche technique</w:t>
      </w:r>
      <w:r w:rsidRPr="003B10D6">
        <w:rPr>
          <w:rFonts w:ascii="Times New Roman" w:eastAsia="Times New Roman" w:hAnsi="Times New Roman" w:cs="Times New Roman"/>
          <w:kern w:val="28"/>
          <w:sz w:val="24"/>
          <w:szCs w:val="24"/>
          <w:lang w:eastAsia="fr-FR" w:bidi="fr-FR"/>
        </w:rPr>
        <w:tab/>
      </w:r>
    </w:p>
    <w:p w14:paraId="5D5754A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4 : Critères d’évaluation</w:t>
      </w:r>
    </w:p>
    <w:p w14:paraId="7A57711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5 : Tableau des exigences et spécifications techniques</w:t>
      </w:r>
      <w:r w:rsidR="00F111C4">
        <w:rPr>
          <w:rFonts w:ascii="Segoe UI" w:eastAsia="Times New Roman" w:hAnsi="Segoe UI" w:cs="Times New Roman"/>
          <w:kern w:val="28"/>
          <w:sz w:val="20"/>
          <w:szCs w:val="24"/>
          <w:lang w:eastAsia="fr-FR" w:bidi="fr-FR"/>
        </w:rPr>
        <w:t xml:space="preserve">, clauses environnementales et sociales </w:t>
      </w:r>
    </w:p>
    <w:p w14:paraId="079A8B2D" w14:textId="77777777" w:rsidR="003B10D6" w:rsidRPr="003B10D6" w:rsidRDefault="003B10D6" w:rsidP="003B10D6">
      <w:pPr>
        <w:widowControl w:val="0"/>
        <w:overflowPunct w:val="0"/>
        <w:adjustRightInd w:val="0"/>
        <w:spacing w:after="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6 : Formulaires de soumission à renvoyer </w:t>
      </w:r>
    </w:p>
    <w:p w14:paraId="4ED9EEBA"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A : Formule de soumission de l’offre</w:t>
      </w:r>
    </w:p>
    <w:p w14:paraId="19A823F3"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B : Formulaire d’information sur le soumissionnaire</w:t>
      </w:r>
    </w:p>
    <w:p w14:paraId="6277D49A"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C : Formulaire d’information sur les coentreprises/consortiums/partenariats</w:t>
      </w:r>
    </w:p>
    <w:p w14:paraId="2A24020C"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D : Formulaire de qualification </w:t>
      </w:r>
    </w:p>
    <w:p w14:paraId="426F41A1"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E : Format de l’offre technique </w:t>
      </w:r>
    </w:p>
    <w:p w14:paraId="41358AF7"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F : Barème de prix</w:t>
      </w:r>
    </w:p>
    <w:p w14:paraId="3E20F887" w14:textId="77777777" w:rsidR="003B10D6" w:rsidRPr="003B10D6" w:rsidRDefault="003B10D6" w:rsidP="00DB12B8">
      <w:pPr>
        <w:widowControl w:val="0"/>
        <w:numPr>
          <w:ilvl w:val="0"/>
          <w:numId w:val="41"/>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G : Critères Environnementaux et Genre</w:t>
      </w:r>
    </w:p>
    <w:p w14:paraId="12A2D3E6" w14:textId="77777777" w:rsidR="003B7130" w:rsidRPr="001D206A" w:rsidRDefault="003B7130" w:rsidP="003B7130">
      <w:pPr>
        <w:widowControl w:val="0"/>
        <w:overflowPunct w:val="0"/>
        <w:adjustRightInd w:val="0"/>
        <w:spacing w:after="0" w:line="276" w:lineRule="auto"/>
        <w:ind w:left="720"/>
        <w:rPr>
          <w:rFonts w:eastAsia="Times New Roman" w:cstheme="minorHAnsi"/>
          <w:kern w:val="28"/>
          <w:lang w:bidi="fr-FR"/>
        </w:rPr>
      </w:pPr>
      <w:bookmarkStart w:id="7" w:name="_Hlk536547777"/>
      <w:bookmarkStart w:id="8" w:name="_Hlk31272704"/>
      <w:bookmarkEnd w:id="6"/>
      <w:r w:rsidRPr="001D206A">
        <w:rPr>
          <w:rFonts w:eastAsia="Times New Roman" w:cstheme="minorHAnsi"/>
          <w:kern w:val="28"/>
          <w:lang w:bidi="fr-FR"/>
        </w:rPr>
        <w:t xml:space="preserve">Section 7 – le formulaire de garantie de soumission </w:t>
      </w:r>
    </w:p>
    <w:p w14:paraId="0BA7E84A" w14:textId="77777777" w:rsidR="003B7130" w:rsidRPr="001D206A" w:rsidRDefault="003B7130" w:rsidP="003B7130">
      <w:pPr>
        <w:widowControl w:val="0"/>
        <w:overflowPunct w:val="0"/>
        <w:adjustRightInd w:val="0"/>
        <w:spacing w:after="0" w:line="276" w:lineRule="auto"/>
        <w:ind w:left="708"/>
        <w:rPr>
          <w:rFonts w:eastAsia="Times New Roman" w:cstheme="minorHAnsi"/>
          <w:kern w:val="28"/>
          <w:lang w:bidi="fr-FR"/>
        </w:rPr>
      </w:pPr>
      <w:r w:rsidRPr="001D206A">
        <w:rPr>
          <w:rFonts w:eastAsia="Times New Roman" w:cstheme="minorHAnsi"/>
          <w:kern w:val="28"/>
          <w:lang w:bidi="fr-FR"/>
        </w:rPr>
        <w:t xml:space="preserve">Section 8 – le formulaire de garantie de bonne exécution </w:t>
      </w:r>
    </w:p>
    <w:p w14:paraId="43871689" w14:textId="77777777" w:rsidR="003B7130" w:rsidRPr="00097F48" w:rsidRDefault="003B7130" w:rsidP="003B7130">
      <w:pPr>
        <w:widowControl w:val="0"/>
        <w:overflowPunct w:val="0"/>
        <w:adjustRightInd w:val="0"/>
        <w:spacing w:after="0" w:line="276" w:lineRule="auto"/>
        <w:ind w:left="708"/>
        <w:rPr>
          <w:rFonts w:eastAsia="Times New Roman" w:cstheme="minorHAnsi"/>
          <w:kern w:val="28"/>
          <w:lang w:bidi="fr-FR"/>
        </w:rPr>
      </w:pPr>
      <w:r w:rsidRPr="001D206A">
        <w:rPr>
          <w:rFonts w:eastAsia="Times New Roman" w:cstheme="minorHAnsi"/>
          <w:kern w:val="28"/>
          <w:lang w:bidi="fr-FR"/>
        </w:rPr>
        <w:t>Section 9 – le formulaire de garantie de restitution d’avance</w:t>
      </w:r>
      <w:r w:rsidRPr="00097F48">
        <w:rPr>
          <w:rFonts w:eastAsia="Times New Roman" w:cstheme="minorHAnsi"/>
          <w:kern w:val="28"/>
          <w:lang w:bidi="fr-FR"/>
        </w:rPr>
        <w:t xml:space="preserve"> </w:t>
      </w:r>
    </w:p>
    <w:p w14:paraId="307865E3" w14:textId="77777777" w:rsidR="003B7130" w:rsidRPr="00097F48" w:rsidRDefault="003B7130" w:rsidP="003B7130">
      <w:pPr>
        <w:widowControl w:val="0"/>
        <w:overflowPunct w:val="0"/>
        <w:adjustRightInd w:val="0"/>
        <w:spacing w:after="0" w:line="276" w:lineRule="auto"/>
        <w:ind w:firstLine="708"/>
        <w:rPr>
          <w:rFonts w:eastAsia="Times New Roman" w:cstheme="minorHAnsi"/>
          <w:kern w:val="28"/>
          <w:lang w:bidi="fr-FR"/>
        </w:rPr>
      </w:pPr>
      <w:r w:rsidRPr="00097F48">
        <w:rPr>
          <w:rFonts w:eastAsia="Times New Roman" w:cstheme="minorHAnsi"/>
          <w:kern w:val="28"/>
          <w:lang w:bidi="fr-FR"/>
        </w:rPr>
        <w:t>Section 1</w:t>
      </w:r>
      <w:r>
        <w:rPr>
          <w:rFonts w:eastAsia="Times New Roman" w:cstheme="minorHAnsi"/>
          <w:kern w:val="28"/>
          <w:lang w:bidi="fr-FR"/>
        </w:rPr>
        <w:t>0</w:t>
      </w:r>
      <w:r w:rsidRPr="00097F48">
        <w:rPr>
          <w:rFonts w:eastAsia="Times New Roman" w:cstheme="minorHAnsi"/>
          <w:kern w:val="28"/>
          <w:lang w:bidi="fr-FR"/>
        </w:rPr>
        <w:t xml:space="preserve"> – Cahier des Clauses Administratives et Générales (CCAG)</w:t>
      </w:r>
    </w:p>
    <w:p w14:paraId="15E97289" w14:textId="77777777" w:rsidR="003B7130" w:rsidRPr="00097F48" w:rsidRDefault="003B7130" w:rsidP="003B7130">
      <w:pPr>
        <w:widowControl w:val="0"/>
        <w:overflowPunct w:val="0"/>
        <w:adjustRightInd w:val="0"/>
        <w:spacing w:after="0" w:line="276" w:lineRule="auto"/>
        <w:rPr>
          <w:rFonts w:eastAsia="Times New Roman" w:cstheme="minorHAnsi"/>
          <w:kern w:val="28"/>
          <w:lang w:bidi="fr-FR"/>
        </w:rPr>
      </w:pPr>
      <w:r>
        <w:rPr>
          <w:rFonts w:eastAsia="Times New Roman" w:cstheme="minorHAnsi"/>
          <w:kern w:val="28"/>
          <w:lang w:bidi="fr-FR"/>
        </w:rPr>
        <w:t xml:space="preserve">              </w:t>
      </w:r>
      <w:r w:rsidRPr="00097F48">
        <w:rPr>
          <w:rFonts w:eastAsia="Times New Roman" w:cstheme="minorHAnsi"/>
          <w:kern w:val="28"/>
          <w:lang w:bidi="fr-FR"/>
        </w:rPr>
        <w:t>Section 1</w:t>
      </w:r>
      <w:r>
        <w:rPr>
          <w:rFonts w:eastAsia="Times New Roman" w:cstheme="minorHAnsi"/>
          <w:kern w:val="28"/>
          <w:lang w:bidi="fr-FR"/>
        </w:rPr>
        <w:t>1</w:t>
      </w:r>
      <w:r w:rsidRPr="00097F48">
        <w:rPr>
          <w:rFonts w:eastAsia="Times New Roman" w:cstheme="minorHAnsi"/>
          <w:kern w:val="28"/>
          <w:lang w:bidi="fr-FR"/>
        </w:rPr>
        <w:t xml:space="preserve"> – Modèle de lettre de notification</w:t>
      </w:r>
    </w:p>
    <w:p w14:paraId="37DBA6AB" w14:textId="77777777" w:rsidR="003B7130" w:rsidRDefault="003B7130" w:rsidP="003B7130">
      <w:pPr>
        <w:widowControl w:val="0"/>
        <w:overflowPunct w:val="0"/>
        <w:adjustRightInd w:val="0"/>
        <w:spacing w:after="0" w:line="276" w:lineRule="auto"/>
        <w:ind w:left="708"/>
        <w:rPr>
          <w:rFonts w:eastAsia="Times New Roman" w:cstheme="minorHAnsi"/>
          <w:kern w:val="28"/>
          <w:lang w:bidi="fr-FR"/>
        </w:rPr>
      </w:pPr>
      <w:bookmarkStart w:id="9" w:name="_Hlk30694508"/>
      <w:r w:rsidRPr="00097F48">
        <w:rPr>
          <w:rFonts w:eastAsia="Times New Roman" w:cstheme="minorHAnsi"/>
          <w:kern w:val="28"/>
          <w:lang w:bidi="fr-FR"/>
        </w:rPr>
        <w:t>Section 1</w:t>
      </w:r>
      <w:r>
        <w:rPr>
          <w:rFonts w:eastAsia="Times New Roman" w:cstheme="minorHAnsi"/>
          <w:kern w:val="28"/>
          <w:lang w:bidi="fr-FR"/>
        </w:rPr>
        <w:t>2</w:t>
      </w:r>
      <w:r w:rsidRPr="00097F48">
        <w:rPr>
          <w:rFonts w:eastAsia="Times New Roman" w:cstheme="minorHAnsi"/>
          <w:kern w:val="28"/>
          <w:lang w:bidi="fr-FR"/>
        </w:rPr>
        <w:t xml:space="preserve"> – Modèle Acte d’engagement </w:t>
      </w:r>
    </w:p>
    <w:p w14:paraId="0095D11B" w14:textId="77777777" w:rsidR="003B7130" w:rsidRDefault="003B7130" w:rsidP="003B7130">
      <w:pPr>
        <w:widowControl w:val="0"/>
        <w:overflowPunct w:val="0"/>
        <w:adjustRightInd w:val="0"/>
        <w:spacing w:after="0" w:line="276" w:lineRule="auto"/>
        <w:ind w:left="708"/>
        <w:rPr>
          <w:rFonts w:eastAsia="Times New Roman" w:cstheme="minorHAnsi"/>
          <w:kern w:val="28"/>
          <w:lang w:bidi="fr-FR"/>
        </w:rPr>
      </w:pPr>
      <w:r w:rsidRPr="00097F48">
        <w:rPr>
          <w:rFonts w:eastAsia="Times New Roman" w:cstheme="minorHAnsi"/>
          <w:kern w:val="28"/>
          <w:lang w:bidi="fr-FR"/>
        </w:rPr>
        <w:t>Section 1</w:t>
      </w:r>
      <w:r>
        <w:rPr>
          <w:rFonts w:eastAsia="Times New Roman" w:cstheme="minorHAnsi"/>
          <w:kern w:val="28"/>
          <w:lang w:bidi="fr-FR"/>
        </w:rPr>
        <w:t>3</w:t>
      </w:r>
      <w:r w:rsidRPr="00097F48">
        <w:rPr>
          <w:rFonts w:eastAsia="Times New Roman" w:cstheme="minorHAnsi"/>
          <w:kern w:val="28"/>
          <w:lang w:bidi="fr-FR"/>
        </w:rPr>
        <w:t xml:space="preserve"> – </w:t>
      </w:r>
      <w:r>
        <w:rPr>
          <w:rFonts w:eastAsia="Times New Roman" w:cstheme="minorHAnsi"/>
          <w:kern w:val="28"/>
          <w:lang w:bidi="fr-FR"/>
        </w:rPr>
        <w:t>Cahiers des clauses environnementales et sociales</w:t>
      </w:r>
      <w:r w:rsidRPr="00097F48">
        <w:rPr>
          <w:rFonts w:eastAsia="Times New Roman" w:cstheme="minorHAnsi"/>
          <w:kern w:val="28"/>
          <w:lang w:bidi="fr-FR"/>
        </w:rPr>
        <w:t xml:space="preserve"> </w:t>
      </w:r>
    </w:p>
    <w:bookmarkEnd w:id="9"/>
    <w:p w14:paraId="1FDA05AD" w14:textId="77777777" w:rsidR="0009420A" w:rsidRPr="00276D7A" w:rsidRDefault="0009420A" w:rsidP="0009420A">
      <w:pPr>
        <w:widowControl w:val="0"/>
        <w:overflowPunct w:val="0"/>
        <w:adjustRightInd w:val="0"/>
        <w:spacing w:after="0" w:line="276" w:lineRule="auto"/>
        <w:ind w:left="720"/>
        <w:rPr>
          <w:rFonts w:eastAsia="Times New Roman" w:cstheme="minorHAnsi"/>
          <w:kern w:val="28"/>
          <w:lang w:bidi="fr-FR"/>
        </w:rPr>
      </w:pPr>
    </w:p>
    <w:bookmarkEnd w:id="7"/>
    <w:bookmarkEnd w:id="8"/>
    <w:p w14:paraId="015CA55B" w14:textId="77777777" w:rsidR="00D93871" w:rsidRDefault="00D93871" w:rsidP="0055091D">
      <w:pPr>
        <w:rPr>
          <w:rFonts w:eastAsia="Times New Roman" w:cstheme="minorHAnsi"/>
          <w:kern w:val="28"/>
          <w:lang w:bidi="fr-FR"/>
        </w:rPr>
      </w:pPr>
    </w:p>
    <w:p w14:paraId="430477DB" w14:textId="059832E5" w:rsidR="00775BA2" w:rsidRPr="00097F48" w:rsidRDefault="00186EEF" w:rsidP="00852DF4">
      <w:pPr>
        <w:jc w:val="both"/>
        <w:rPr>
          <w:rFonts w:eastAsia="Times New Roman"/>
          <w:lang w:eastAsia="fr-FR" w:bidi="fr-FR"/>
        </w:rPr>
      </w:pPr>
      <w:r w:rsidRPr="00097F48">
        <w:rPr>
          <w:lang w:eastAsia="fr-FR" w:bidi="fr-FR"/>
        </w:rPr>
        <w:t xml:space="preserve">Votre offre, comprenant une soumission technique et un </w:t>
      </w:r>
      <w:r w:rsidRPr="00775BA2">
        <w:rPr>
          <w:lang w:eastAsia="fr-FR" w:bidi="fr-FR"/>
        </w:rPr>
        <w:t xml:space="preserve">barème </w:t>
      </w:r>
      <w:r w:rsidRPr="00775BA2">
        <w:rPr>
          <w:b/>
          <w:u w:val="single"/>
          <w:lang w:eastAsia="fr-FR" w:bidi="fr-FR"/>
        </w:rPr>
        <w:t xml:space="preserve">de prix en </w:t>
      </w:r>
      <w:r w:rsidR="0099722F">
        <w:rPr>
          <w:b/>
          <w:u w:val="single"/>
          <w:lang w:eastAsia="fr-FR" w:bidi="fr-FR"/>
        </w:rPr>
        <w:t>TTC</w:t>
      </w:r>
      <w:r w:rsidRPr="00775BA2">
        <w:rPr>
          <w:lang w:eastAsia="fr-FR" w:bidi="fr-FR"/>
        </w:rPr>
        <w:t xml:space="preserve">, </w:t>
      </w:r>
      <w:r w:rsidR="007D18A7" w:rsidRPr="00775BA2">
        <w:rPr>
          <w:rFonts w:eastAsia="Times New Roman"/>
          <w:lang w:eastAsia="fr-FR" w:bidi="fr-FR"/>
        </w:rPr>
        <w:t>avant</w:t>
      </w:r>
      <w:r w:rsidR="007D18A7" w:rsidRPr="00097F48">
        <w:rPr>
          <w:rFonts w:eastAsia="Times New Roman"/>
          <w:lang w:eastAsia="fr-FR" w:bidi="fr-FR"/>
        </w:rPr>
        <w:t xml:space="preserve"> la date limite de dépôt des offres</w:t>
      </w:r>
      <w:r w:rsidR="00276D7A">
        <w:rPr>
          <w:rFonts w:eastAsia="Times New Roman"/>
          <w:lang w:eastAsia="fr-FR" w:bidi="fr-FR"/>
        </w:rPr>
        <w:t>,</w:t>
      </w:r>
      <w:r w:rsidR="007D18A7" w:rsidRPr="00097F48">
        <w:rPr>
          <w:rFonts w:eastAsia="Times New Roman"/>
          <w:lang w:eastAsia="fr-FR" w:bidi="fr-FR"/>
        </w:rPr>
        <w:t xml:space="preserve"> présentée dans la fiche technique. </w:t>
      </w:r>
      <w:bookmarkStart w:id="10" w:name="_Hlk69050378"/>
      <w:bookmarkStart w:id="11" w:name="_Hlk69138440"/>
      <w:r w:rsidR="00775BA2">
        <w:rPr>
          <w:rFonts w:eastAsia="Times New Roman"/>
          <w:lang w:eastAsia="fr-FR" w:bidi="fr-FR"/>
        </w:rPr>
        <w:t>Toutefois, le soumissionnaire est censé connaitre tous les impôts, les droits de douane, et autres charges imposées, en vertu de la législation en vigueur au Sénégal.</w:t>
      </w:r>
      <w:bookmarkEnd w:id="10"/>
    </w:p>
    <w:bookmarkEnd w:id="11"/>
    <w:p w14:paraId="1C107A05" w14:textId="1D76F5E9" w:rsidR="00227710" w:rsidRPr="00097F48" w:rsidRDefault="00227710" w:rsidP="0055091D">
      <w:pPr>
        <w:rPr>
          <w:rFonts w:eastAsia="Times New Roman"/>
          <w:lang w:eastAsia="fr-FR" w:bidi="fr-FR"/>
        </w:rPr>
      </w:pPr>
    </w:p>
    <w:p w14:paraId="3F25D913" w14:textId="11F6D6C5" w:rsidR="007D18A7" w:rsidRPr="00097F48" w:rsidRDefault="00186EEF" w:rsidP="00227710">
      <w:pPr>
        <w:keepNext/>
        <w:widowControl w:val="0"/>
        <w:overflowPunct w:val="0"/>
        <w:adjustRightInd w:val="0"/>
        <w:spacing w:before="200" w:after="200" w:line="240" w:lineRule="auto"/>
        <w:jc w:val="both"/>
        <w:rPr>
          <w:rFonts w:eastAsia="Times New Roman" w:cstheme="minorHAnsi"/>
          <w:kern w:val="28"/>
          <w:lang w:eastAsia="fr-FR" w:bidi="fr-FR"/>
        </w:rPr>
      </w:pPr>
      <w:r w:rsidRPr="00097F48">
        <w:rPr>
          <w:rFonts w:eastAsia="Calibri" w:cstheme="minorHAnsi"/>
          <w:color w:val="000000"/>
          <w:kern w:val="28"/>
          <w:lang w:eastAsia="fr-FR" w:bidi="fr-FR"/>
        </w:rPr>
        <w:t xml:space="preserve"> </w:t>
      </w:r>
      <w:r w:rsidR="007D18A7" w:rsidRPr="00097F48">
        <w:rPr>
          <w:rFonts w:eastAsia="Times New Roman" w:cstheme="minorHAnsi"/>
          <w:kern w:val="28"/>
          <w:lang w:eastAsia="fr-FR" w:bidi="fr-FR"/>
        </w:rPr>
        <w:t xml:space="preserve">Nous </w:t>
      </w:r>
      <w:r w:rsidR="007D18A7" w:rsidRPr="00775BA2">
        <w:rPr>
          <w:rFonts w:eastAsia="Times New Roman" w:cstheme="minorHAnsi"/>
          <w:kern w:val="28"/>
          <w:lang w:eastAsia="fr-FR" w:bidi="fr-FR"/>
        </w:rPr>
        <w:t xml:space="preserve">vous prions de bien vouloir noter que le délai de soumission des offres techniques et financières est </w:t>
      </w:r>
      <w:r w:rsidR="00610F72" w:rsidRPr="00610F72">
        <w:rPr>
          <w:rFonts w:eastAsia="Times New Roman" w:cstheme="minorHAnsi"/>
          <w:kern w:val="28"/>
          <w:lang w:eastAsia="fr-FR" w:bidi="fr-FR"/>
        </w:rPr>
        <w:t>prévu</w:t>
      </w:r>
      <w:r w:rsidR="005A06CC">
        <w:rPr>
          <w:rFonts w:eastAsia="Times New Roman" w:cstheme="minorHAnsi"/>
          <w:kern w:val="28"/>
          <w:lang w:eastAsia="fr-FR" w:bidi="fr-FR"/>
        </w:rPr>
        <w:t xml:space="preserve"> le </w:t>
      </w:r>
      <w:r w:rsidR="00B42B61" w:rsidRPr="00B42B61">
        <w:rPr>
          <w:rFonts w:eastAsia="Times New Roman" w:cstheme="minorHAnsi"/>
          <w:b/>
          <w:bCs/>
          <w:kern w:val="28"/>
          <w:u w:val="single"/>
          <w:lang w:eastAsia="fr-FR" w:bidi="fr-FR"/>
        </w:rPr>
        <w:t xml:space="preserve">03 </w:t>
      </w:r>
      <w:r w:rsidR="00B42B61">
        <w:rPr>
          <w:rFonts w:eastAsia="Times New Roman" w:cstheme="minorHAnsi"/>
          <w:b/>
          <w:bCs/>
          <w:kern w:val="28"/>
          <w:u w:val="single"/>
          <w:lang w:eastAsia="fr-FR" w:bidi="fr-FR"/>
        </w:rPr>
        <w:t>m</w:t>
      </w:r>
      <w:r w:rsidR="00B42B61" w:rsidRPr="00B42B61">
        <w:rPr>
          <w:rFonts w:eastAsia="Times New Roman" w:cstheme="minorHAnsi"/>
          <w:b/>
          <w:bCs/>
          <w:kern w:val="28"/>
          <w:u w:val="single"/>
          <w:lang w:eastAsia="fr-FR" w:bidi="fr-FR"/>
        </w:rPr>
        <w:t>ars 2022</w:t>
      </w:r>
      <w:r w:rsidR="007D18A7" w:rsidRPr="00B42B61">
        <w:rPr>
          <w:rFonts w:eastAsia="Times New Roman" w:cstheme="minorHAnsi"/>
          <w:b/>
          <w:kern w:val="28"/>
          <w:u w:val="single"/>
          <w:lang w:eastAsia="fr-FR" w:bidi="fr-FR"/>
        </w:rPr>
        <w:t>,</w:t>
      </w:r>
      <w:r w:rsidR="007D18A7" w:rsidRPr="00E02866">
        <w:rPr>
          <w:rFonts w:eastAsia="Times New Roman" w:cstheme="minorHAnsi"/>
          <w:b/>
          <w:color w:val="000000" w:themeColor="text1"/>
          <w:kern w:val="28"/>
          <w:u w:val="single"/>
          <w:lang w:eastAsia="fr-FR" w:bidi="fr-FR"/>
        </w:rPr>
        <w:t xml:space="preserve"> à</w:t>
      </w:r>
      <w:r w:rsidR="007D18A7" w:rsidRPr="000B1ABB">
        <w:rPr>
          <w:rFonts w:eastAsia="Times New Roman" w:cstheme="minorHAnsi"/>
          <w:b/>
          <w:color w:val="000000" w:themeColor="text1"/>
          <w:kern w:val="28"/>
          <w:u w:val="single"/>
          <w:lang w:eastAsia="fr-FR" w:bidi="fr-FR"/>
        </w:rPr>
        <w:t xml:space="preserve"> l'heure indiquée en ligne au niveau du système </w:t>
      </w:r>
      <w:proofErr w:type="spellStart"/>
      <w:r w:rsidR="00E7231E" w:rsidRPr="000B1ABB">
        <w:rPr>
          <w:rFonts w:eastAsia="Times New Roman" w:cstheme="minorHAnsi"/>
          <w:b/>
          <w:color w:val="000000" w:themeColor="text1"/>
          <w:kern w:val="28"/>
          <w:u w:val="single"/>
          <w:lang w:eastAsia="fr-FR" w:bidi="fr-FR"/>
        </w:rPr>
        <w:t>E-</w:t>
      </w:r>
      <w:r w:rsidR="007D18A7" w:rsidRPr="000B1ABB">
        <w:rPr>
          <w:rFonts w:eastAsia="Times New Roman" w:cstheme="minorHAnsi"/>
          <w:b/>
          <w:color w:val="000000" w:themeColor="text1"/>
          <w:kern w:val="28"/>
          <w:u w:val="single"/>
          <w:lang w:eastAsia="fr-FR" w:bidi="fr-FR"/>
        </w:rPr>
        <w:t>tendering</w:t>
      </w:r>
      <w:proofErr w:type="spellEnd"/>
      <w:r w:rsidR="007D18A7" w:rsidRPr="000B1ABB">
        <w:rPr>
          <w:rFonts w:eastAsia="Times New Roman" w:cstheme="minorHAnsi"/>
          <w:b/>
          <w:color w:val="000000" w:themeColor="text1"/>
          <w:kern w:val="28"/>
          <w:u w:val="single"/>
          <w:lang w:eastAsia="fr-FR" w:bidi="fr-FR"/>
        </w:rPr>
        <w:t>.</w:t>
      </w:r>
    </w:p>
    <w:p w14:paraId="2A057DC7" w14:textId="77777777" w:rsidR="00186EEF" w:rsidRPr="00097F48" w:rsidRDefault="00186EEF" w:rsidP="007D18A7">
      <w:pPr>
        <w:widowControl w:val="0"/>
        <w:overflowPunct w:val="0"/>
        <w:adjustRightInd w:val="0"/>
        <w:spacing w:after="5" w:line="249" w:lineRule="auto"/>
        <w:ind w:right="30" w:firstLine="360"/>
        <w:rPr>
          <w:rFonts w:eastAsia="Calibri" w:cstheme="minorHAnsi"/>
          <w:color w:val="000000"/>
          <w:kern w:val="28"/>
          <w:lang w:eastAsia="fr-FR" w:bidi="fr-FR"/>
        </w:rPr>
      </w:pPr>
    </w:p>
    <w:p w14:paraId="2FB706E6" w14:textId="77777777" w:rsidR="00186EEF" w:rsidRPr="00097F48" w:rsidRDefault="007D18A7" w:rsidP="007D18A7">
      <w:pPr>
        <w:widowControl w:val="0"/>
        <w:overflowPunct w:val="0"/>
        <w:adjustRightInd w:val="0"/>
        <w:spacing w:after="5" w:line="249" w:lineRule="auto"/>
        <w:ind w:left="370" w:right="30" w:hanging="10"/>
        <w:jc w:val="both"/>
        <w:rPr>
          <w:rFonts w:eastAsia="Calibri" w:cstheme="minorHAnsi"/>
          <w:color w:val="000000"/>
          <w:kern w:val="28"/>
          <w:lang w:eastAsia="fr-FR" w:bidi="fr-FR"/>
        </w:rPr>
      </w:pPr>
      <w:r w:rsidRPr="00097F48">
        <w:rPr>
          <w:rFonts w:eastAsia="Times New Roman" w:cstheme="minorHAnsi"/>
          <w:kern w:val="28"/>
          <w:lang w:eastAsia="fr-FR" w:bidi="fr-FR"/>
        </w:rPr>
        <w:t>Veuillez accuser réception de cet AO en envoyant un courriel à l’adresse</w:t>
      </w:r>
      <w:r w:rsidR="00E7231E" w:rsidRPr="00097F48">
        <w:rPr>
          <w:rFonts w:eastAsia="Times New Roman" w:cstheme="minorHAnsi"/>
          <w:kern w:val="28"/>
          <w:lang w:eastAsia="fr-FR" w:bidi="fr-FR"/>
        </w:rPr>
        <w:t xml:space="preserve"> </w:t>
      </w:r>
      <w:r w:rsidR="00186EEF" w:rsidRPr="00097F48">
        <w:rPr>
          <w:rFonts w:eastAsia="Calibri" w:cstheme="minorHAnsi"/>
          <w:color w:val="000000"/>
          <w:kern w:val="28"/>
          <w:lang w:eastAsia="fr-FR" w:bidi="fr-FR"/>
        </w:rPr>
        <w:t xml:space="preserve">: </w:t>
      </w:r>
    </w:p>
    <w:p w14:paraId="1B906399"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p>
    <w:p w14:paraId="0D49A759" w14:textId="77777777" w:rsidR="00186EEF" w:rsidRPr="00097F48" w:rsidRDefault="00186EEF" w:rsidP="00186EEF">
      <w:pPr>
        <w:widowControl w:val="0"/>
        <w:tabs>
          <w:tab w:val="center" w:pos="957"/>
          <w:tab w:val="center" w:pos="2549"/>
        </w:tabs>
        <w:overflowPunct w:val="0"/>
        <w:adjustRightInd w:val="0"/>
        <w:spacing w:after="5" w:line="249" w:lineRule="auto"/>
        <w:rPr>
          <w:rFonts w:eastAsia="Calibri" w:cstheme="minorHAnsi"/>
          <w:color w:val="000000"/>
          <w:kern w:val="28"/>
          <w:lang w:eastAsia="fr-FR" w:bidi="fr-FR"/>
        </w:rPr>
      </w:pPr>
      <w:r w:rsidRPr="00097F48">
        <w:rPr>
          <w:rFonts w:eastAsia="Calibri" w:cstheme="minorHAnsi"/>
          <w:color w:val="000000"/>
          <w:kern w:val="28"/>
          <w:lang w:eastAsia="fr-FR" w:bidi="fr-FR"/>
        </w:rPr>
        <w:tab/>
      </w:r>
      <w:r w:rsidR="006B2FEE" w:rsidRPr="00097F48">
        <w:rPr>
          <w:rFonts w:eastAsia="Calibri" w:cstheme="minorHAnsi"/>
          <w:b/>
          <w:color w:val="000000"/>
          <w:kern w:val="28"/>
          <w:lang w:eastAsia="fr-FR" w:bidi="fr-FR"/>
        </w:rPr>
        <w:tab/>
      </w:r>
      <w:r w:rsidRPr="00097F48">
        <w:rPr>
          <w:rFonts w:eastAsia="Calibri" w:cstheme="minorHAnsi"/>
          <w:color w:val="000000"/>
          <w:kern w:val="28"/>
          <w:lang w:eastAsia="fr-FR" w:bidi="fr-FR"/>
        </w:rPr>
        <w:t xml:space="preserve">Service Registry </w:t>
      </w:r>
      <w:r w:rsidRPr="00097F48">
        <w:rPr>
          <w:rFonts w:eastAsia="Calibri" w:cstheme="minorHAnsi"/>
          <w:b/>
          <w:color w:val="000000"/>
          <w:kern w:val="28"/>
          <w:lang w:eastAsia="fr-FR" w:bidi="fr-FR"/>
        </w:rPr>
        <w:t xml:space="preserve"> </w:t>
      </w:r>
    </w:p>
    <w:p w14:paraId="5DA5AEBD"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Programme des Nations Unies pour le Développement </w:t>
      </w:r>
    </w:p>
    <w:p w14:paraId="382D6559"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A l’attention de Mme Le Représentant Résident </w:t>
      </w:r>
    </w:p>
    <w:p w14:paraId="4095D542" w14:textId="77777777" w:rsidR="00186EEF" w:rsidRPr="00097F48" w:rsidRDefault="00186EEF" w:rsidP="00186EEF">
      <w:pPr>
        <w:widowControl w:val="0"/>
        <w:tabs>
          <w:tab w:val="left" w:pos="1843"/>
        </w:tabs>
        <w:overflowPunct w:val="0"/>
        <w:adjustRightInd w:val="0"/>
        <w:ind w:left="1843"/>
        <w:rPr>
          <w:rFonts w:eastAsia="Times New Roman" w:cstheme="minorHAnsi"/>
          <w:kern w:val="28"/>
          <w:lang w:bidi="fr-FR"/>
        </w:rPr>
      </w:pPr>
      <w:r w:rsidRPr="00097F48">
        <w:rPr>
          <w:rFonts w:eastAsia="Times New Roman" w:cstheme="minorHAnsi"/>
          <w:kern w:val="28"/>
          <w:lang w:bidi="fr-FR"/>
        </w:rPr>
        <w:t xml:space="preserve">Immeuble WOLLE NDIAYE, </w:t>
      </w:r>
    </w:p>
    <w:p w14:paraId="4F231B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b/>
          <w:kern w:val="28"/>
          <w:lang w:bidi="fr-FR"/>
        </w:rPr>
        <w:tab/>
      </w:r>
      <w:r w:rsidRPr="00097F48">
        <w:rPr>
          <w:rFonts w:eastAsia="Times New Roman" w:cstheme="minorHAnsi"/>
          <w:kern w:val="28"/>
          <w:lang w:bidi="fr-FR"/>
        </w:rPr>
        <w:t>Route du Méridien Président, Face au Lodge Hôtel</w:t>
      </w:r>
    </w:p>
    <w:p w14:paraId="10D80FCF"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Parcelle N 10 Zone 3 Almadies</w:t>
      </w:r>
    </w:p>
    <w:p w14:paraId="4BE331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BP 154 Dakar - Sénégal</w:t>
      </w:r>
    </w:p>
    <w:p w14:paraId="65E413F3"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Tél : (+221)33 859 6700 - (+221)33 859 68 00</w:t>
      </w:r>
    </w:p>
    <w:p w14:paraId="79DE2C9D"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Fax</w:t>
      </w:r>
      <w:r w:rsidR="006B2FEE" w:rsidRPr="00097F48">
        <w:rPr>
          <w:rFonts w:eastAsia="Times New Roman" w:cstheme="minorHAnsi"/>
          <w:kern w:val="28"/>
          <w:lang w:bidi="fr-FR"/>
        </w:rPr>
        <w:t xml:space="preserve"> </w:t>
      </w:r>
      <w:r w:rsidRPr="00097F48">
        <w:rPr>
          <w:rFonts w:eastAsia="Times New Roman" w:cstheme="minorHAnsi"/>
          <w:kern w:val="28"/>
          <w:lang w:bidi="fr-FR"/>
        </w:rPr>
        <w:t>: (+221)</w:t>
      </w:r>
      <w:r w:rsidR="00A43ABE" w:rsidRPr="00097F48">
        <w:rPr>
          <w:rFonts w:eastAsia="Times New Roman" w:cstheme="minorHAnsi"/>
          <w:kern w:val="28"/>
          <w:lang w:bidi="fr-FR"/>
        </w:rPr>
        <w:t xml:space="preserve"> </w:t>
      </w:r>
      <w:r w:rsidRPr="00097F48">
        <w:rPr>
          <w:rFonts w:eastAsia="Times New Roman" w:cstheme="minorHAnsi"/>
          <w:kern w:val="28"/>
          <w:lang w:bidi="fr-FR"/>
        </w:rPr>
        <w:t xml:space="preserve">-33 823-55-00 </w:t>
      </w:r>
    </w:p>
    <w:p w14:paraId="5B626CFC"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r>
      <w:proofErr w:type="gramStart"/>
      <w:r w:rsidRPr="00097F48">
        <w:rPr>
          <w:rFonts w:eastAsia="Times New Roman" w:cstheme="minorHAnsi"/>
          <w:kern w:val="28"/>
          <w:lang w:bidi="fr-FR"/>
        </w:rPr>
        <w:t>Email</w:t>
      </w:r>
      <w:proofErr w:type="gramEnd"/>
      <w:r w:rsidRPr="00097F48">
        <w:rPr>
          <w:rFonts w:eastAsia="Times New Roman" w:cstheme="minorHAnsi"/>
          <w:kern w:val="28"/>
          <w:lang w:bidi="fr-FR"/>
        </w:rPr>
        <w:t xml:space="preserve"> : </w:t>
      </w:r>
      <w:bookmarkStart w:id="12" w:name="_Hlk432997"/>
      <w:r w:rsidR="007D18A7" w:rsidRPr="00097F48">
        <w:rPr>
          <w:rFonts w:eastAsia="Times New Roman" w:cstheme="minorHAnsi"/>
          <w:kern w:val="28"/>
          <w:u w:val="single"/>
          <w:lang w:bidi="fr-FR"/>
        </w:rPr>
        <w:fldChar w:fldCharType="begin"/>
      </w:r>
      <w:r w:rsidR="007D18A7" w:rsidRPr="00097F48">
        <w:rPr>
          <w:rFonts w:eastAsia="Times New Roman" w:cstheme="minorHAnsi"/>
          <w:kern w:val="28"/>
          <w:u w:val="single"/>
          <w:lang w:bidi="fr-FR"/>
        </w:rPr>
        <w:instrText xml:space="preserve"> HYPERLINK "mailto:achats.senegal@undp.org " </w:instrText>
      </w:r>
      <w:r w:rsidR="007D18A7" w:rsidRPr="00097F48">
        <w:rPr>
          <w:rFonts w:eastAsia="Times New Roman" w:cstheme="minorHAnsi"/>
          <w:kern w:val="28"/>
          <w:u w:val="single"/>
          <w:lang w:bidi="fr-FR"/>
        </w:rPr>
        <w:fldChar w:fldCharType="separate"/>
      </w:r>
      <w:r w:rsidR="007D18A7" w:rsidRPr="00097F48">
        <w:rPr>
          <w:rStyle w:val="Lienhypertexte"/>
          <w:rFonts w:eastAsia="Times New Roman" w:cstheme="minorHAnsi"/>
          <w:kern w:val="28"/>
          <w:lang w:bidi="fr-FR"/>
        </w:rPr>
        <w:t>achats.senegal@undp.org</w:t>
      </w:r>
      <w:bookmarkEnd w:id="12"/>
      <w:r w:rsidR="007D18A7" w:rsidRPr="00097F48">
        <w:rPr>
          <w:rStyle w:val="Lienhypertexte"/>
          <w:rFonts w:eastAsia="Times New Roman" w:cstheme="minorHAnsi"/>
          <w:kern w:val="28"/>
          <w:lang w:bidi="fr-FR"/>
        </w:rPr>
        <w:t xml:space="preserve"> </w:t>
      </w:r>
      <w:r w:rsidR="007D18A7" w:rsidRPr="00097F48">
        <w:rPr>
          <w:rFonts w:eastAsia="Times New Roman" w:cstheme="minorHAnsi"/>
          <w:kern w:val="28"/>
          <w:u w:val="single"/>
          <w:lang w:bidi="fr-FR"/>
        </w:rPr>
        <w:fldChar w:fldCharType="end"/>
      </w:r>
    </w:p>
    <w:p w14:paraId="69FBD364" w14:textId="77777777" w:rsidR="00186EEF" w:rsidRPr="00097F48" w:rsidRDefault="00186EEF" w:rsidP="00186EEF">
      <w:pPr>
        <w:widowControl w:val="0"/>
        <w:overflowPunct w:val="0"/>
        <w:adjustRightInd w:val="0"/>
        <w:spacing w:after="0"/>
        <w:ind w:left="1843"/>
        <w:rPr>
          <w:rFonts w:eastAsia="Calibri" w:cstheme="minorHAnsi"/>
          <w:color w:val="000000"/>
          <w:kern w:val="28"/>
          <w:lang w:eastAsia="fr-FR" w:bidi="fr-FR"/>
        </w:rPr>
      </w:pPr>
    </w:p>
    <w:p w14:paraId="7CE986FB" w14:textId="3885424A" w:rsidR="007D18A7" w:rsidRPr="00097F48" w:rsidRDefault="00186EEF" w:rsidP="007D18A7">
      <w:pPr>
        <w:widowControl w:val="0"/>
        <w:overflowPunct w:val="0"/>
        <w:adjustRightInd w:val="0"/>
        <w:spacing w:after="0" w:line="240" w:lineRule="auto"/>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Ladite lettre doit être reçue par le PNUD au plus </w:t>
      </w:r>
      <w:r w:rsidRPr="00E02866">
        <w:rPr>
          <w:rFonts w:eastAsia="Calibri" w:cstheme="minorHAnsi"/>
          <w:color w:val="000000"/>
          <w:kern w:val="28"/>
          <w:lang w:eastAsia="fr-FR" w:bidi="fr-FR"/>
        </w:rPr>
        <w:t xml:space="preserve">tard </w:t>
      </w:r>
      <w:r w:rsidR="00E02866" w:rsidRPr="00E02866">
        <w:rPr>
          <w:rFonts w:eastAsia="Calibri" w:cstheme="minorHAnsi"/>
          <w:i/>
          <w:color w:val="000000"/>
          <w:kern w:val="28"/>
          <w:lang w:eastAsia="fr-FR" w:bidi="fr-FR"/>
        </w:rPr>
        <w:t>1</w:t>
      </w:r>
      <w:r w:rsidR="00D62CDA">
        <w:rPr>
          <w:rFonts w:eastAsia="Calibri" w:cstheme="minorHAnsi"/>
          <w:i/>
          <w:color w:val="000000"/>
          <w:kern w:val="28"/>
          <w:lang w:eastAsia="fr-FR" w:bidi="fr-FR"/>
        </w:rPr>
        <w:t>7</w:t>
      </w:r>
      <w:r w:rsidR="00E02866" w:rsidRPr="00E02866">
        <w:rPr>
          <w:rFonts w:eastAsia="Calibri" w:cstheme="minorHAnsi"/>
          <w:i/>
          <w:color w:val="000000"/>
          <w:kern w:val="28"/>
          <w:lang w:eastAsia="fr-FR" w:bidi="fr-FR"/>
        </w:rPr>
        <w:t xml:space="preserve"> </w:t>
      </w:r>
      <w:r w:rsidR="00D62CDA">
        <w:rPr>
          <w:rFonts w:eastAsia="Calibri" w:cstheme="minorHAnsi"/>
          <w:i/>
          <w:color w:val="000000"/>
          <w:kern w:val="28"/>
          <w:lang w:eastAsia="fr-FR" w:bidi="fr-FR"/>
        </w:rPr>
        <w:t>février</w:t>
      </w:r>
      <w:r w:rsidR="00333046" w:rsidRPr="00E02866">
        <w:rPr>
          <w:rFonts w:eastAsia="Calibri" w:cstheme="minorHAnsi"/>
          <w:i/>
          <w:color w:val="000000"/>
          <w:kern w:val="28"/>
          <w:lang w:eastAsia="fr-FR" w:bidi="fr-FR"/>
        </w:rPr>
        <w:t xml:space="preserve"> 202</w:t>
      </w:r>
      <w:r w:rsidR="00D62CDA">
        <w:rPr>
          <w:rFonts w:eastAsia="Calibri" w:cstheme="minorHAnsi"/>
          <w:i/>
          <w:color w:val="000000"/>
          <w:kern w:val="28"/>
          <w:lang w:eastAsia="fr-FR" w:bidi="fr-FR"/>
        </w:rPr>
        <w:t>2</w:t>
      </w:r>
      <w:r w:rsidRPr="00E02866">
        <w:rPr>
          <w:rFonts w:eastAsia="Calibri" w:cstheme="minorHAnsi"/>
          <w:i/>
          <w:color w:val="000000"/>
          <w:kern w:val="28"/>
          <w:lang w:eastAsia="fr-FR" w:bidi="fr-FR"/>
        </w:rPr>
        <w:t xml:space="preserve"> </w:t>
      </w:r>
      <w:r w:rsidRPr="00E02866">
        <w:rPr>
          <w:rFonts w:eastAsia="Calibri" w:cstheme="minorHAnsi"/>
          <w:color w:val="000000"/>
          <w:kern w:val="28"/>
          <w:lang w:eastAsia="fr-FR" w:bidi="fr-FR"/>
        </w:rPr>
        <w:t>et</w:t>
      </w:r>
      <w:r w:rsidRPr="000B1ABB">
        <w:rPr>
          <w:rFonts w:eastAsia="Calibri" w:cstheme="minorHAnsi"/>
          <w:color w:val="000000"/>
          <w:kern w:val="28"/>
          <w:lang w:eastAsia="fr-FR" w:bidi="fr-FR"/>
        </w:rPr>
        <w:t xml:space="preserve"> indiquer</w:t>
      </w:r>
      <w:r w:rsidRPr="00097F48">
        <w:rPr>
          <w:rFonts w:eastAsia="Calibri" w:cstheme="minorHAnsi"/>
          <w:color w:val="000000"/>
          <w:kern w:val="28"/>
          <w:lang w:eastAsia="fr-FR" w:bidi="fr-FR"/>
        </w:rPr>
        <w:t xml:space="preserve"> si votre société entend déposer une soumission. Si tel n’est pas le cas, le PNUD vous serait reconnaissant d’en indiquer la raison pour les besoins de la tenue de nos dossiers.</w:t>
      </w:r>
    </w:p>
    <w:p w14:paraId="25EC3B5A" w14:textId="77777777" w:rsidR="007D18A7" w:rsidRPr="00097F48" w:rsidRDefault="007D18A7" w:rsidP="007D18A7">
      <w:pPr>
        <w:widowControl w:val="0"/>
        <w:overflowPunct w:val="0"/>
        <w:adjustRightInd w:val="0"/>
        <w:spacing w:after="0" w:line="240" w:lineRule="auto"/>
        <w:jc w:val="both"/>
        <w:rPr>
          <w:rFonts w:eastAsia="Calibri" w:cstheme="minorHAnsi"/>
          <w:color w:val="000000"/>
          <w:kern w:val="28"/>
          <w:lang w:eastAsia="fr-FR" w:bidi="fr-FR"/>
        </w:rPr>
      </w:pPr>
    </w:p>
    <w:p w14:paraId="72ADC262" w14:textId="14463BB9" w:rsidR="00186EEF" w:rsidRPr="00097F48" w:rsidRDefault="007D18A7" w:rsidP="007D18A7">
      <w:pPr>
        <w:widowControl w:val="0"/>
        <w:overflowPunct w:val="0"/>
        <w:adjustRightInd w:val="0"/>
        <w:spacing w:after="0" w:line="240" w:lineRule="auto"/>
        <w:jc w:val="both"/>
        <w:rPr>
          <w:rFonts w:eastAsia="Times New Roman" w:cstheme="minorHAnsi"/>
          <w:kern w:val="28"/>
          <w:lang w:eastAsia="fr-FR" w:bidi="fr-FR"/>
        </w:rPr>
      </w:pPr>
      <w:r w:rsidRPr="00097F48">
        <w:rPr>
          <w:rFonts w:eastAsia="Times New Roman" w:cstheme="minorHAnsi"/>
          <w:kern w:val="28"/>
          <w:lang w:eastAsia="fr-FR" w:bidi="fr-FR"/>
        </w:rPr>
        <w:t xml:space="preserve">Vous pouvez également, le cas échéant, utiliser la fonction « accepter l’invitation » sur le système d’appel d’offres en ligne </w:t>
      </w:r>
      <w:hyperlink r:id="rId13" w:history="1">
        <w:r w:rsidRPr="00097F48">
          <w:rPr>
            <w:rFonts w:eastAsia="Times New Roman" w:cstheme="minorHAnsi"/>
            <w:color w:val="0000FF"/>
            <w:kern w:val="28"/>
            <w:u w:val="single"/>
            <w:lang w:eastAsia="fr-FR" w:bidi="fr-FR"/>
          </w:rPr>
          <w:t>https://etendering.partneragencies.org</w:t>
        </w:r>
      </w:hyperlink>
      <w:r w:rsidRPr="00097F48">
        <w:rPr>
          <w:rFonts w:eastAsia="Times New Roman" w:cstheme="minorHAnsi"/>
          <w:kern w:val="28"/>
          <w:lang w:eastAsia="fr-FR" w:bidi="fr-FR"/>
        </w:rPr>
        <w:t xml:space="preserve"> (</w:t>
      </w:r>
      <w:proofErr w:type="spellStart"/>
      <w:r w:rsidR="00E7231E" w:rsidRPr="00097F48">
        <w:rPr>
          <w:rFonts w:eastAsia="Times New Roman" w:cstheme="minorHAnsi"/>
          <w:kern w:val="28"/>
          <w:lang w:eastAsia="fr-FR" w:bidi="fr-FR"/>
        </w:rPr>
        <w:t>E</w:t>
      </w:r>
      <w:r w:rsidR="0073468B">
        <w:rPr>
          <w:rFonts w:eastAsia="Times New Roman" w:cstheme="minorHAnsi"/>
          <w:kern w:val="28"/>
          <w:lang w:eastAsia="fr-FR" w:bidi="fr-FR"/>
        </w:rPr>
        <w:t>-</w:t>
      </w:r>
      <w:r w:rsidRPr="00097F48">
        <w:rPr>
          <w:rFonts w:eastAsia="Times New Roman" w:cstheme="minorHAnsi"/>
          <w:kern w:val="28"/>
          <w:lang w:eastAsia="fr-FR" w:bidi="fr-FR"/>
        </w:rPr>
        <w:t>tendering</w:t>
      </w:r>
      <w:proofErr w:type="spellEnd"/>
      <w:r w:rsidRPr="00097F48">
        <w:rPr>
          <w:rFonts w:eastAsia="Times New Roman" w:cstheme="minorHAnsi"/>
          <w:kern w:val="28"/>
          <w:lang w:eastAsia="fr-FR" w:bidi="fr-FR"/>
        </w:rPr>
        <w:t>)</w:t>
      </w:r>
      <w:r w:rsidR="00E7231E" w:rsidRPr="00097F48">
        <w:rPr>
          <w:rFonts w:eastAsia="Times New Roman" w:cstheme="minorHAnsi"/>
          <w:kern w:val="28"/>
          <w:lang w:eastAsia="fr-FR" w:bidi="fr-FR"/>
        </w:rPr>
        <w:t>.</w:t>
      </w:r>
      <w:r w:rsidR="00A43ABE" w:rsidRPr="00097F48">
        <w:rPr>
          <w:rFonts w:eastAsia="Times New Roman" w:cstheme="minorHAnsi"/>
          <w:kern w:val="28"/>
          <w:lang w:eastAsia="fr-FR" w:bidi="fr-FR"/>
        </w:rPr>
        <w:t xml:space="preserve"> </w:t>
      </w:r>
      <w:r w:rsidRPr="00097F48">
        <w:rPr>
          <w:rFonts w:eastAsia="Times New Roman" w:cstheme="minorHAnsi"/>
          <w:kern w:val="28"/>
          <w:lang w:eastAsia="fr-FR" w:bidi="fr-FR"/>
        </w:rPr>
        <w:t>Cela vous permettra de recevoir toute modification ou mise à jour concernant l’appel d’offres. Si vous souhaitez davantage d’éclaircissements, nous vous invitons à contacter la personne désignée dans la fiche technique ci-jointe en qualité de personne référente pour toute question liée au présent AO.</w:t>
      </w:r>
    </w:p>
    <w:p w14:paraId="0F072FE0" w14:textId="77777777" w:rsidR="00186EEF" w:rsidRPr="00097F48" w:rsidRDefault="00186EEF" w:rsidP="007D18A7">
      <w:pPr>
        <w:widowControl w:val="0"/>
        <w:overflowPunct w:val="0"/>
        <w:adjustRightInd w:val="0"/>
        <w:spacing w:after="5" w:line="249" w:lineRule="auto"/>
        <w:ind w:left="-15" w:right="30" w:firstLine="283"/>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Si vous avez reçu le présent AO dans le cadre d’une invitation directe du PNUD, sa transmission à une autre entreprise nécessite que vous en notifiiez le PNUD. </w:t>
      </w:r>
    </w:p>
    <w:p w14:paraId="21C46B09" w14:textId="77777777" w:rsidR="00186EEF" w:rsidRPr="00097F48" w:rsidRDefault="00186EEF" w:rsidP="007D18A7">
      <w:pPr>
        <w:widowControl w:val="0"/>
        <w:overflowPunct w:val="0"/>
        <w:adjustRightInd w:val="0"/>
        <w:spacing w:after="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074AF6C3" w14:textId="77777777" w:rsidR="00186EEF" w:rsidRPr="00097F48" w:rsidRDefault="00186EEF" w:rsidP="00097F48">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Dans l’hypothèse où vous auriez besoin d’explications, nous vous invitons à contacter la personne désignée dans la fiche technique ci-jointe en qualité de coordonnateur des questions liées au présent AO. </w:t>
      </w:r>
    </w:p>
    <w:p w14:paraId="61E95D0C" w14:textId="77777777" w:rsidR="00186EEF" w:rsidRPr="00097F48" w:rsidRDefault="00186EEF" w:rsidP="007D18A7">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PNUD attend avec intérêt votre soumission et vous remercie d’avance de l’attention que vous portez aux opportunités commerciales proposées par le PNUD. </w:t>
      </w:r>
    </w:p>
    <w:p w14:paraId="50A376C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2A101C2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471449E0" w14:textId="77777777" w:rsidR="00186EEF" w:rsidRPr="00097F48" w:rsidRDefault="00186EEF" w:rsidP="00BE0756">
      <w:pPr>
        <w:widowControl w:val="0"/>
        <w:overflowPunct w:val="0"/>
        <w:adjustRightInd w:val="0"/>
        <w:spacing w:after="232"/>
        <w:ind w:left="5592" w:firstLine="72"/>
        <w:rPr>
          <w:rFonts w:eastAsia="Calibri" w:cstheme="minorHAnsi"/>
          <w:color w:val="000000"/>
          <w:kern w:val="28"/>
          <w:lang w:eastAsia="fr-FR" w:bidi="fr-FR"/>
        </w:rPr>
      </w:pPr>
      <w:r w:rsidRPr="00097F48">
        <w:rPr>
          <w:rFonts w:eastAsia="Calibri" w:cstheme="minorHAnsi"/>
          <w:color w:val="000000"/>
          <w:kern w:val="28"/>
          <w:lang w:eastAsia="fr-FR" w:bidi="fr-FR"/>
        </w:rPr>
        <w:t xml:space="preserve">Cordialement, </w:t>
      </w:r>
    </w:p>
    <w:p w14:paraId="2FD0ABE2" w14:textId="77777777" w:rsidR="00D62CDA" w:rsidRDefault="00D62CDA" w:rsidP="00BE0756">
      <w:pPr>
        <w:widowControl w:val="0"/>
        <w:overflowPunct w:val="0"/>
        <w:adjustRightInd w:val="0"/>
        <w:spacing w:after="74"/>
        <w:ind w:left="5664" w:right="702"/>
        <w:rPr>
          <w:rFonts w:ascii="Calibri" w:eastAsia="Calibri" w:hAnsi="Calibri" w:cs="Calibri"/>
          <w:sz w:val="24"/>
          <w:szCs w:val="24"/>
        </w:rPr>
      </w:pPr>
      <w:r>
        <w:rPr>
          <w:rFonts w:ascii="Calibri" w:eastAsia="Calibri" w:hAnsi="Calibri" w:cs="Calibri"/>
          <w:sz w:val="24"/>
          <w:szCs w:val="24"/>
        </w:rPr>
        <w:t>Pascal Karorero</w:t>
      </w:r>
    </w:p>
    <w:p w14:paraId="1CD4949B" w14:textId="3A3574DA" w:rsidR="00186EEF" w:rsidRPr="00097F48" w:rsidRDefault="000B1ABB" w:rsidP="00BE0756">
      <w:pPr>
        <w:widowControl w:val="0"/>
        <w:overflowPunct w:val="0"/>
        <w:adjustRightInd w:val="0"/>
        <w:spacing w:after="74"/>
        <w:ind w:left="5664" w:right="702"/>
        <w:rPr>
          <w:rFonts w:eastAsia="Calibri" w:cstheme="minorHAnsi"/>
          <w:color w:val="000000"/>
          <w:kern w:val="28"/>
          <w:lang w:eastAsia="fr-FR" w:bidi="fr-FR"/>
        </w:rPr>
      </w:pPr>
      <w:r>
        <w:rPr>
          <w:rFonts w:eastAsia="Calibri" w:cstheme="minorHAnsi"/>
          <w:b/>
          <w:i/>
          <w:color w:val="000000"/>
          <w:kern w:val="28"/>
          <w:lang w:eastAsia="fr-FR" w:bidi="fr-FR"/>
        </w:rPr>
        <w:t>Représentant Résident</w:t>
      </w:r>
      <w:r w:rsidR="00B42B61">
        <w:rPr>
          <w:rFonts w:eastAsia="Calibri" w:cstheme="minorHAnsi"/>
          <w:b/>
          <w:i/>
          <w:color w:val="000000"/>
          <w:kern w:val="28"/>
          <w:lang w:eastAsia="fr-FR" w:bidi="fr-FR"/>
        </w:rPr>
        <w:t xml:space="preserve"> a</w:t>
      </w:r>
      <w:r w:rsidR="00D62CDA">
        <w:rPr>
          <w:rFonts w:eastAsia="Calibri" w:cstheme="minorHAnsi"/>
          <w:b/>
          <w:i/>
          <w:color w:val="000000"/>
          <w:kern w:val="28"/>
          <w:lang w:eastAsia="fr-FR" w:bidi="fr-FR"/>
        </w:rPr>
        <w:t>i</w:t>
      </w:r>
    </w:p>
    <w:p w14:paraId="7D086513" w14:textId="77777777" w:rsidR="000B35FC" w:rsidRPr="00542D0F" w:rsidRDefault="000B35FC" w:rsidP="00542D0F">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28"/>
          <w:szCs w:val="28"/>
          <w:lang w:eastAsia="fr-FR" w:bidi="fr-FR"/>
        </w:rPr>
      </w:pPr>
      <w:r w:rsidRPr="00542D0F">
        <w:rPr>
          <w:rFonts w:ascii="Segoe UI" w:eastAsia="Times New Roman" w:hAnsi="Segoe UI" w:cs="Segoe UI"/>
          <w:b/>
          <w:bCs/>
          <w:caps/>
          <w:noProof/>
          <w:color w:val="0070C0"/>
          <w:spacing w:val="32"/>
          <w:kern w:val="32"/>
          <w:sz w:val="28"/>
          <w:szCs w:val="28"/>
          <w:lang w:eastAsia="fr-FR" w:bidi="fr-FR"/>
        </w:rPr>
        <w:lastRenderedPageBreak/>
        <w:t>Section 2. Instructions destinées aux soumissionnaires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B35FC" w:rsidRPr="000B35FC" w14:paraId="04C36D74" w14:textId="77777777" w:rsidTr="000B35FC">
        <w:trPr>
          <w:trHeight w:val="301"/>
        </w:trPr>
        <w:tc>
          <w:tcPr>
            <w:tcW w:w="9807" w:type="dxa"/>
            <w:gridSpan w:val="2"/>
            <w:shd w:val="clear" w:color="auto" w:fill="9BDEFF"/>
          </w:tcPr>
          <w:p w14:paraId="461A9498" w14:textId="77777777" w:rsidR="000B35FC" w:rsidRPr="00097F48" w:rsidRDefault="000B35FC" w:rsidP="000B35FC">
            <w:pPr>
              <w:keepNext/>
              <w:keepLines/>
              <w:widowControl w:val="0"/>
              <w:overflowPunct w:val="0"/>
              <w:adjustRightInd w:val="0"/>
              <w:spacing w:before="120" w:after="120"/>
              <w:outlineLvl w:val="1"/>
              <w:rPr>
                <w:rFonts w:asciiTheme="minorHAnsi" w:eastAsia="Times New Roman" w:hAnsiTheme="minorHAnsi" w:cstheme="minorHAnsi"/>
                <w:b/>
                <w:bCs/>
                <w:iCs/>
                <w:caps/>
                <w:noProof/>
                <w:kern w:val="28"/>
              </w:rPr>
            </w:pPr>
            <w:bookmarkStart w:id="13" w:name="_Toc434943316"/>
            <w:bookmarkStart w:id="14" w:name="_Toc454294049"/>
            <w:bookmarkStart w:id="15" w:name="_Toc508626249"/>
            <w:r w:rsidRPr="00097F48">
              <w:rPr>
                <w:rFonts w:asciiTheme="minorHAnsi" w:eastAsia="Times New Roman" w:hAnsiTheme="minorHAnsi" w:cstheme="minorHAnsi"/>
                <w:b/>
                <w:bCs/>
                <w:iCs/>
                <w:caps/>
                <w:noProof/>
                <w:kern w:val="28"/>
              </w:rPr>
              <w:t>DISPOSITIONS</w:t>
            </w:r>
            <w:bookmarkEnd w:id="13"/>
            <w:r w:rsidRPr="00097F48">
              <w:rPr>
                <w:rFonts w:asciiTheme="minorHAnsi" w:eastAsia="Times New Roman" w:hAnsiTheme="minorHAnsi" w:cstheme="minorHAnsi"/>
                <w:b/>
                <w:bCs/>
                <w:iCs/>
                <w:caps/>
                <w:noProof/>
                <w:kern w:val="28"/>
              </w:rPr>
              <w:t xml:space="preserve"> GÉNÉRALES</w:t>
            </w:r>
            <w:bookmarkEnd w:id="14"/>
            <w:bookmarkEnd w:id="15"/>
          </w:p>
        </w:tc>
      </w:tr>
      <w:tr w:rsidR="000B35FC" w:rsidRPr="000B35FC" w14:paraId="4F82C019" w14:textId="77777777" w:rsidTr="000B35FC">
        <w:trPr>
          <w:trHeight w:val="3222"/>
        </w:trPr>
        <w:tc>
          <w:tcPr>
            <w:tcW w:w="2427" w:type="dxa"/>
          </w:tcPr>
          <w:p w14:paraId="584AB3A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6" w:name="_Toc300752846"/>
            <w:bookmarkStart w:id="17" w:name="_Toc454294050"/>
            <w:bookmarkStart w:id="18" w:name="_Toc508626250"/>
            <w:r w:rsidRPr="00097F48">
              <w:rPr>
                <w:rFonts w:asciiTheme="minorHAnsi" w:eastAsia="Times New Roman" w:hAnsiTheme="minorHAnsi" w:cstheme="minorHAnsi"/>
                <w:b/>
                <w:kern w:val="28"/>
              </w:rPr>
              <w:t>Introduction</w:t>
            </w:r>
            <w:bookmarkEnd w:id="16"/>
            <w:bookmarkEnd w:id="17"/>
            <w:bookmarkEnd w:id="18"/>
          </w:p>
        </w:tc>
        <w:tc>
          <w:tcPr>
            <w:tcW w:w="7380" w:type="dxa"/>
          </w:tcPr>
          <w:p w14:paraId="44DA4C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adhèrent à toutes les exigences du présent AO, notamment toute modification par écrit provenant du PNUD. Le présent appel d’offres est mené conformément aux politiques et procédures régissant les programmes et opérations relatives aux contrats et aux achats du PNUD qui sont consultables à l’adresse :</w:t>
            </w:r>
          </w:p>
          <w:p w14:paraId="05B2039B" w14:textId="77777777" w:rsidR="000B35FC" w:rsidRPr="00097F48" w:rsidRDefault="0061767D" w:rsidP="000B35FC">
            <w:pPr>
              <w:widowControl w:val="0"/>
              <w:overflowPunct w:val="0"/>
              <w:adjustRightInd w:val="0"/>
              <w:spacing w:before="120" w:after="120"/>
              <w:ind w:left="522"/>
              <w:rPr>
                <w:rFonts w:asciiTheme="minorHAnsi" w:eastAsia="Times New Roman" w:hAnsiTheme="minorHAnsi" w:cstheme="minorHAnsi"/>
                <w:bCs/>
                <w:kern w:val="28"/>
              </w:rPr>
            </w:pPr>
            <w:hyperlink r:id="rId14">
              <w:r w:rsidR="000B35FC" w:rsidRPr="00097F48">
                <w:rPr>
                  <w:rFonts w:asciiTheme="minorHAnsi" w:eastAsia="Times New Roman" w:hAnsiTheme="minorHAnsi" w:cstheme="minorHAnsi"/>
                  <w:color w:val="0000FF"/>
                  <w:kern w:val="28"/>
                  <w:u w:val="single"/>
                </w:rPr>
                <w:t>https://popp.undp.org/SitePages/POPPBSUnit.aspx?TermID=254a9f96-b883-476a-8ef8-e81f93a2b38d</w:t>
              </w:r>
            </w:hyperlink>
            <w:r w:rsidR="000B35FC" w:rsidRPr="00097F48">
              <w:rPr>
                <w:rFonts w:asciiTheme="minorHAnsi" w:eastAsia="Times New Roman" w:hAnsiTheme="minorHAnsi" w:cstheme="minorHAnsi"/>
                <w:kern w:val="28"/>
              </w:rPr>
              <w:t xml:space="preserve"> – Toutefois, dans le cadre de cet appel d’offres spécifiques, la responsabilité du PNUD s’arrête à la recommandation de l’offre considérée comme gagnante.</w:t>
            </w:r>
          </w:p>
          <w:p w14:paraId="19411246"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 offre déposée sera considérée comme constituant une offre du soumissionnaire et ne vaudra pas ou n’emportera pas implicitement acceptation de l’offre par le PNUD. En vertu du pouvoir d’adjudication qui est sien, Le PUDC n’est nullement tenu d’attribuer un contrat à un quelconque soumissionnaire dans le cadre du présent AO. </w:t>
            </w:r>
          </w:p>
          <w:p w14:paraId="7066CD69"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se réserve le droit d’annuler la procédure d’achat à tout stade sans aucune obligation de quelque nature que ce soit pour le PNUD, sur notification des soumissionnaires ou publication d’une notification d’annulation sur le site Web du PNUD.</w:t>
            </w:r>
          </w:p>
          <w:p w14:paraId="32E328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le cadre de l’offre, il est souhaité que le soumissionnaire s’inscrive sur le site Web du Portail mondial pour les fournisseurs des organismes des Nations Unies (</w:t>
            </w:r>
            <w:hyperlink r:id="rId15">
              <w:r w:rsidRPr="00097F48">
                <w:rPr>
                  <w:rFonts w:asciiTheme="minorHAnsi" w:eastAsia="Times New Roman" w:hAnsiTheme="minorHAnsi" w:cstheme="minorHAnsi"/>
                  <w:color w:val="0563C1"/>
                  <w:kern w:val="28"/>
                  <w:u w:val="single"/>
                </w:rPr>
                <w:t>www.ungm.org</w:t>
              </w:r>
            </w:hyperlink>
            <w:r w:rsidRPr="00097F48">
              <w:rPr>
                <w:rFonts w:asciiTheme="minorHAnsi" w:eastAsia="Times New Roman" w:hAnsiTheme="minorHAnsi" w:cstheme="minorHAnsi"/>
                <w:kern w:val="28"/>
              </w:rPr>
              <w:t>). Le soumissionnaire peut soumettre une offre même s’il n’est pas inscrit sur le Portail. Toutefois, si le soumissionnaire est choisi pour l’adjudication du contrat, il doit s’inscrire sur le Portal avant la signature du contrat. (NON APPLICABLE)</w:t>
            </w:r>
          </w:p>
        </w:tc>
      </w:tr>
      <w:tr w:rsidR="000B35FC" w:rsidRPr="000B35FC" w14:paraId="26F7E2C0" w14:textId="77777777" w:rsidTr="000B35FC">
        <w:trPr>
          <w:trHeight w:val="1413"/>
        </w:trPr>
        <w:tc>
          <w:tcPr>
            <w:tcW w:w="2427" w:type="dxa"/>
          </w:tcPr>
          <w:p w14:paraId="6610641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9" w:name="_Toc454294051"/>
            <w:bookmarkStart w:id="20" w:name="_Toc508626251"/>
            <w:r w:rsidRPr="00097F48">
              <w:rPr>
                <w:rFonts w:asciiTheme="minorHAnsi" w:eastAsia="Times New Roman" w:hAnsiTheme="minorHAnsi" w:cstheme="minorHAnsi"/>
                <w:b/>
                <w:kern w:val="28"/>
              </w:rPr>
              <w:t>Fraude et corruption,</w:t>
            </w:r>
            <w:r w:rsidRPr="00097F48">
              <w:rPr>
                <w:rFonts w:asciiTheme="minorHAnsi" w:eastAsia="Times New Roman" w:hAnsiTheme="minorHAnsi" w:cstheme="minorHAnsi"/>
                <w:b/>
                <w:kern w:val="28"/>
              </w:rPr>
              <w:br/>
              <w:t>Cadeaux et invitations</w:t>
            </w:r>
            <w:bookmarkEnd w:id="19"/>
            <w:bookmarkEnd w:id="20"/>
          </w:p>
          <w:p w14:paraId="1DDC7424" w14:textId="77777777" w:rsidR="000B35FC" w:rsidRPr="00097F48" w:rsidRDefault="000B35FC" w:rsidP="000B35FC">
            <w:pPr>
              <w:widowControl w:val="0"/>
              <w:overflowPunct w:val="0"/>
              <w:adjustRightInd w:val="0"/>
              <w:spacing w:before="120" w:after="120"/>
              <w:ind w:left="339" w:right="-18"/>
              <w:jc w:val="center"/>
              <w:outlineLvl w:val="5"/>
              <w:rPr>
                <w:rFonts w:asciiTheme="minorHAnsi" w:eastAsia="Times New Roman" w:hAnsiTheme="minorHAnsi" w:cstheme="minorHAnsi"/>
                <w:b/>
                <w:bCs/>
                <w:kern w:val="28"/>
              </w:rPr>
            </w:pPr>
          </w:p>
        </w:tc>
        <w:tc>
          <w:tcPr>
            <w:tcW w:w="7380" w:type="dxa"/>
          </w:tcPr>
          <w:p w14:paraId="2D603BE2"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color w:val="0563C1"/>
                <w:kern w:val="28"/>
                <w:u w:val="single"/>
              </w:rPr>
            </w:pPr>
            <w:r w:rsidRPr="00097F48">
              <w:rPr>
                <w:rFonts w:asciiTheme="minorHAnsi" w:eastAsia="Times New Roman" w:hAnsiTheme="minorHAnsi" w:cstheme="minorHAnsi"/>
                <w:kern w:val="28"/>
              </w:rPr>
              <w:t xml:space="preserve">Le PNUD applique une politique stricte de tolérance zéro en ce qui concerne les pratiques illicites, notamment la fraude, la corruption, la collusion, les pratiques contraires à l’éthique ou non professionnelles ainsi que l’obstruction aux fournisseurs du PNUD, et exige que tous les soumissionnaires et les fournisseurs respectent les plus hautes normes éthiques lors de la procédure d’achat et de la mise en œuvre du contrat. La Politique anti-fraude du PNUD est consultable à l’adresse </w:t>
            </w:r>
            <w:hyperlink r:id="rId16" w:anchor="True">
              <w:r w:rsidRPr="00097F48">
                <w:rPr>
                  <w:rFonts w:asciiTheme="minorHAnsi" w:eastAsia="Times New Roman" w:hAnsiTheme="minorHAnsi" w:cstheme="minorHAnsi"/>
                  <w:color w:val="0563C1"/>
                  <w:kern w:val="28"/>
                  <w:u w:val="single"/>
                </w:rPr>
                <w:t>http://www.undp.org/content/undp/fr/home/operations/accountability/audit/office_of_audit_andinvestigation.html</w:t>
              </w:r>
            </w:hyperlink>
            <w:r w:rsidRPr="00097F48">
              <w:rPr>
                <w:rFonts w:asciiTheme="minorHAnsi" w:eastAsia="Times New Roman" w:hAnsiTheme="minorHAnsi" w:cstheme="minorHAnsi"/>
                <w:kern w:val="28"/>
              </w:rPr>
              <w:t>.</w:t>
            </w:r>
          </w:p>
          <w:p w14:paraId="5FE6066C"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et les fournisseurs n’offrent pas de cadeaux ni d’invitations de quelque nature que ce soit aux membres du personnel du PNUD, notamment des voyages d’agrément pour des événements sportifs ou culturels, dans des parcs d’attractions, des offres de vacances, de transport, ou des invitations à des déjeuners ou dîners luxueux. </w:t>
            </w:r>
          </w:p>
          <w:p w14:paraId="1691355A"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 xml:space="preserve">En vertu de cette politique, le PNUD : </w:t>
            </w:r>
          </w:p>
          <w:p w14:paraId="5BB8888C"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a) rejette une offre s’il détermine que le soumissionnaire choisi est engagé dans toute pratique de corruption ou pratique frauduleuse lors de l’appel d’offres pour le contrat en question ;</w:t>
            </w:r>
          </w:p>
          <w:p w14:paraId="515B4E4E"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b) le PUDC, déclare un fournisseur comme inéligible, pour une période définie ou indéfinie, à l’adjudication d’un contrat si, à tout moment, il détermine que le fournisseur s’est engagé dans toute pratique de corruption ou frauduleuse lors de l’appel d’offres d’un contrat du PUDC ou de l’exécution de ce dernier.</w:t>
            </w:r>
          </w:p>
          <w:p w14:paraId="157790BA" w14:textId="5994E0A2" w:rsidR="000B35FC" w:rsidRPr="00097F48" w:rsidRDefault="000B35FC" w:rsidP="00542D0F">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Tous les soumissionnaires doivent se conformer au Code de conduite à l’intention des fournisseurs du PNUD qui peut être consulté à l’adresse </w:t>
            </w:r>
            <w:hyperlink r:id="rId17">
              <w:r w:rsidRPr="00097F48">
                <w:rPr>
                  <w:rFonts w:asciiTheme="minorHAnsi" w:eastAsia="Times New Roman" w:hAnsiTheme="minorHAnsi" w:cstheme="minorHAnsi"/>
                  <w:color w:val="0563C1"/>
                  <w:kern w:val="28"/>
                  <w:u w:val="single"/>
                </w:rPr>
                <w:t>https://www.un.org/Depts/ptd/sites/www.un.org.Depts.ptd/files/files/attachment/page/2014/February%202014/conduct_french.pdf</w:t>
              </w:r>
            </w:hyperlink>
          </w:p>
        </w:tc>
      </w:tr>
      <w:tr w:rsidR="000B35FC" w:rsidRPr="000B35FC" w14:paraId="1A0B2205" w14:textId="77777777" w:rsidTr="000B35FC">
        <w:trPr>
          <w:trHeight w:val="265"/>
        </w:trPr>
        <w:tc>
          <w:tcPr>
            <w:tcW w:w="2427" w:type="dxa"/>
          </w:tcPr>
          <w:p w14:paraId="0EC2958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1" w:name="_Toc454294052"/>
            <w:bookmarkStart w:id="22" w:name="_Toc508626252"/>
            <w:r w:rsidRPr="00097F48">
              <w:rPr>
                <w:rFonts w:asciiTheme="minorHAnsi" w:eastAsia="Times New Roman" w:hAnsiTheme="minorHAnsi" w:cstheme="minorHAnsi"/>
                <w:b/>
                <w:kern w:val="28"/>
              </w:rPr>
              <w:lastRenderedPageBreak/>
              <w:t>Éligibilité</w:t>
            </w:r>
            <w:bookmarkEnd w:id="21"/>
            <w:bookmarkEnd w:id="22"/>
          </w:p>
        </w:tc>
        <w:tc>
          <w:tcPr>
            <w:tcW w:w="7380" w:type="dxa"/>
          </w:tcPr>
          <w:p w14:paraId="59F005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Un fournisseur ne doit pas être suspendu, exclu ou autrement désigné comme inéligible par tout organisme des Nations Unies, le Groupe de la Banque mondiale ou toute autre organisation internationale, comme la BID. Les fournisseurs doivent ainsi informer le PNUD s’ils sont soumis à toute sanction ou suspension temporaire imposée par ces organisations. </w:t>
            </w:r>
          </w:p>
          <w:p w14:paraId="6818CA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Il est de la responsabilité du soumissionnaire de veiller à ce que ses employés, les membres de la coentreprise, les sous-contractants, les prestataires de services, les fournisseurs ou leurs employés de respecter les exigences d’éligibilité tel qu’établi par le PNUD. </w:t>
            </w:r>
          </w:p>
        </w:tc>
      </w:tr>
      <w:tr w:rsidR="000B35FC" w:rsidRPr="000B35FC" w14:paraId="5C26230C" w14:textId="77777777" w:rsidTr="000B35FC">
        <w:trPr>
          <w:trHeight w:val="846"/>
        </w:trPr>
        <w:tc>
          <w:tcPr>
            <w:tcW w:w="2427" w:type="dxa"/>
          </w:tcPr>
          <w:p w14:paraId="3824EB7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3" w:name="_Toc450316123"/>
            <w:bookmarkStart w:id="24" w:name="_Toc454197061"/>
            <w:bookmarkStart w:id="25" w:name="_Toc454294053"/>
            <w:bookmarkStart w:id="26" w:name="_Toc454294056"/>
            <w:bookmarkStart w:id="27" w:name="_Toc508626253"/>
            <w:bookmarkEnd w:id="23"/>
            <w:bookmarkEnd w:id="24"/>
            <w:bookmarkEnd w:id="25"/>
            <w:r w:rsidRPr="00097F48">
              <w:rPr>
                <w:rFonts w:asciiTheme="minorHAnsi" w:eastAsia="Times New Roman" w:hAnsiTheme="minorHAnsi" w:cstheme="minorHAnsi"/>
                <w:b/>
                <w:kern w:val="28"/>
              </w:rPr>
              <w:t>Conflit d’intérêts</w:t>
            </w:r>
            <w:bookmarkEnd w:id="26"/>
            <w:bookmarkEnd w:id="27"/>
          </w:p>
        </w:tc>
        <w:tc>
          <w:tcPr>
            <w:tcW w:w="7380" w:type="dxa"/>
          </w:tcPr>
          <w:p w14:paraId="7B6AF3C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doivent strictement éviter tout conflit avec d’autres engagements ou leurs propres intérêts et ne pas tenir compte de travaux futurs. Tous les soumissionnaires qui ont un conflit d’intérêts seront disqualifiés. Sans limitation du caractère général de ce qui précède, les soumissionnaires et leurs prestataires de services agréés sont considérés comme ayant un conflit d’intérêts avec une partie ou plus de la présente procédure de sollicitations : </w:t>
            </w:r>
          </w:p>
          <w:p w14:paraId="5117CDB2"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S’ils sont ou ont été par le passé liés à une société, ou à l’une de ses sociétés affiliées ayant été engagée par le PNUD ou par le PUDC pour fournir des services au titre de la préparation de la conception, des spécifications, des termes de référence, de l’analyse et de l’estimation des coûts et d’autres documents devant être utilisés pour l’achat de biens et de services dans le cadre de la présente procédure de sélection ; </w:t>
            </w:r>
          </w:p>
          <w:p w14:paraId="193B17C8"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été impliqués dans la préparation ou la conception du programme ou du projet relatif aux services requis au titre du présent appel d’offres ;</w:t>
            </w:r>
          </w:p>
          <w:p w14:paraId="0B0C1FA3"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est avéré qu’ils sont concernés par un conflit pour toute autre raison, tel que peut l’établir le PNUD, ou à sa discrétion. </w:t>
            </w:r>
          </w:p>
          <w:p w14:paraId="6B266A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En cas d’incertitude concernant l’interprétation d’une situation susceptible de constituer un conflit d’intérêts, les soumissionnaires doivent en informer le PNUD et lui demander de confirmer s’il s’agit ou non d’une </w:t>
            </w:r>
            <w:r w:rsidRPr="00097F48">
              <w:rPr>
                <w:rFonts w:asciiTheme="minorHAnsi" w:eastAsia="Times New Roman" w:hAnsiTheme="minorHAnsi" w:cstheme="minorHAnsi"/>
                <w:kern w:val="28"/>
              </w:rPr>
              <w:lastRenderedPageBreak/>
              <w:t xml:space="preserve">situation de conflit d’intérêts. </w:t>
            </w:r>
          </w:p>
          <w:p w14:paraId="3BD982D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 la même manière, les soumissionnaires doivent montrer dans leur offre qu’ils sont conscients des éléments suivants :</w:t>
            </w:r>
          </w:p>
          <w:p w14:paraId="227C6192"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les propriétaires, copropriétaires, responsables, directeurs, actionnaires dominants, de l’entité soumissionnaire ou du personnel essentiel font partie de la famille d’un membre du personnel du PNUD ou du PUDC exerçant des responsabilités dans les fonctions d’achat ou le gouvernement du pays concerné ou de tout partenaire de mise en œuvre recevant les services dans le cadre du présent AO ;</w:t>
            </w:r>
          </w:p>
          <w:p w14:paraId="18B7E91F"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Toutes les autres situations susceptibles de donner lieu, réellement ou en apparence, à un conflit d’intérêts, une collusion ou des pratiques déloyales. </w:t>
            </w:r>
          </w:p>
          <w:p w14:paraId="6276FDE3" w14:textId="77777777" w:rsidR="000B35FC" w:rsidRPr="00097F48" w:rsidRDefault="000B35FC" w:rsidP="000B35FC">
            <w:pPr>
              <w:widowControl w:val="0"/>
              <w:overflowPunct w:val="0"/>
              <w:adjustRightInd w:val="0"/>
              <w:spacing w:before="120" w:after="120"/>
              <w:ind w:left="51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non-divulgation de cette information, il est possible que l’offre ou les offres concernées par cette non-divulgation soient rejetées.</w:t>
            </w:r>
          </w:p>
          <w:p w14:paraId="09F6CD1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des soumissionnaires détenus totalement ou partiellement par le gouvernement dépendra de l’évaluation et de l’examen approfondis par le PNUD de divers facteurs tels que leur enregistrement, leur opération et leur gestion en tant qu’entité indépendante, l’ampleur de la participation du gouvernement, la réception de subventions, leur mandat et l’accès aux informations dans le cadre du présent AO, entre autres facteurs. Les conditions qui peuvent mener à un avantage indu sur d’autres soumissionnaires peuvent provoquer le rejet de l’offre</w:t>
            </w:r>
          </w:p>
        </w:tc>
      </w:tr>
      <w:tr w:rsidR="000B35FC" w:rsidRPr="000B35FC" w14:paraId="3EF22FBD" w14:textId="77777777" w:rsidTr="000B35FC">
        <w:trPr>
          <w:trHeight w:val="202"/>
        </w:trPr>
        <w:tc>
          <w:tcPr>
            <w:tcW w:w="9807" w:type="dxa"/>
            <w:gridSpan w:val="2"/>
            <w:shd w:val="clear" w:color="auto" w:fill="9BDEFF"/>
          </w:tcPr>
          <w:p w14:paraId="3E1B78B3" w14:textId="77777777" w:rsidR="000B35FC" w:rsidRPr="00097F48" w:rsidRDefault="000B35FC" w:rsidP="00DB72F2">
            <w:pPr>
              <w:keepNext/>
              <w:keepLines/>
              <w:widowControl w:val="0"/>
              <w:numPr>
                <w:ilvl w:val="0"/>
                <w:numId w:val="9"/>
              </w:numPr>
              <w:overflowPunct w:val="0"/>
              <w:adjustRightInd w:val="0"/>
              <w:spacing w:before="120" w:after="120"/>
              <w:outlineLvl w:val="1"/>
              <w:rPr>
                <w:rFonts w:asciiTheme="minorHAnsi" w:eastAsia="Times New Roman" w:hAnsiTheme="minorHAnsi" w:cstheme="minorHAnsi"/>
                <w:b/>
                <w:bCs/>
                <w:iCs/>
                <w:caps/>
                <w:noProof/>
                <w:kern w:val="28"/>
              </w:rPr>
            </w:pPr>
            <w:bookmarkStart w:id="28" w:name="_Toc434943321"/>
            <w:bookmarkStart w:id="29" w:name="_Toc454294057"/>
            <w:bookmarkStart w:id="30" w:name="_Toc508626254"/>
            <w:r w:rsidRPr="00097F48">
              <w:rPr>
                <w:rFonts w:asciiTheme="minorHAnsi" w:eastAsia="Times New Roman" w:hAnsiTheme="minorHAnsi" w:cstheme="minorHAnsi"/>
                <w:b/>
                <w:bCs/>
                <w:iCs/>
                <w:caps/>
                <w:noProof/>
                <w:kern w:val="28"/>
              </w:rPr>
              <w:lastRenderedPageBreak/>
              <w:t>PRÉPARATION DES OFFRES</w:t>
            </w:r>
            <w:bookmarkEnd w:id="28"/>
            <w:bookmarkEnd w:id="29"/>
            <w:bookmarkEnd w:id="30"/>
          </w:p>
        </w:tc>
      </w:tr>
      <w:tr w:rsidR="000B35FC" w:rsidRPr="000B35FC" w14:paraId="0B697BC2" w14:textId="77777777" w:rsidTr="000B35FC">
        <w:tc>
          <w:tcPr>
            <w:tcW w:w="2427" w:type="dxa"/>
          </w:tcPr>
          <w:p w14:paraId="6C1E2EC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1" w:name="_Toc454294058"/>
            <w:bookmarkStart w:id="32" w:name="_Toc508626255"/>
            <w:r w:rsidRPr="00097F48">
              <w:rPr>
                <w:rFonts w:asciiTheme="minorHAnsi" w:eastAsia="Times New Roman" w:hAnsiTheme="minorHAnsi" w:cstheme="minorHAnsi"/>
                <w:b/>
                <w:kern w:val="28"/>
              </w:rPr>
              <w:t>Considérations générales</w:t>
            </w:r>
            <w:bookmarkEnd w:id="31"/>
            <w:bookmarkEnd w:id="32"/>
          </w:p>
        </w:tc>
        <w:tc>
          <w:tcPr>
            <w:tcW w:w="7380" w:type="dxa"/>
          </w:tcPr>
          <w:p w14:paraId="5CF5E0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préparation de l’offre, le soumissionnaire doit examiner l’appel d’offres avec attention. Les lacunes matérielles lors de la fourniture des informations demandées dans l’appel d’offres peuvent provoquer le rejet de l’offre.</w:t>
            </w:r>
          </w:p>
          <w:p w14:paraId="5F9FAA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ne sera pas autorisé à profiter de toute erreur ou omission dans l’appel d’offres. Si ces erreurs ou omissions sont découvertes, le soumissionnaire doit en informer le PNUD en conséquence.</w:t>
            </w:r>
          </w:p>
        </w:tc>
      </w:tr>
      <w:tr w:rsidR="000B35FC" w:rsidRPr="000B35FC" w14:paraId="1B6CB0AC" w14:textId="77777777" w:rsidTr="000B35FC">
        <w:tc>
          <w:tcPr>
            <w:tcW w:w="2427" w:type="dxa"/>
          </w:tcPr>
          <w:p w14:paraId="68BD74C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3" w:name="_Toc454294059"/>
            <w:bookmarkStart w:id="34" w:name="_Toc508626256"/>
            <w:r w:rsidRPr="00097F48">
              <w:rPr>
                <w:rFonts w:asciiTheme="minorHAnsi" w:eastAsia="Times New Roman" w:hAnsiTheme="minorHAnsi" w:cstheme="minorHAnsi"/>
                <w:b/>
                <w:kern w:val="28"/>
              </w:rPr>
              <w:t>Coût de la préparation de l’offre</w:t>
            </w:r>
            <w:bookmarkEnd w:id="33"/>
            <w:bookmarkEnd w:id="34"/>
          </w:p>
        </w:tc>
        <w:tc>
          <w:tcPr>
            <w:tcW w:w="7380" w:type="dxa"/>
          </w:tcPr>
          <w:p w14:paraId="4736C69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prend à sa charge l’ensemble des coûts liés à la préparation et au dépôt de son offre, que celle-ci soit ou non retenue. Le PNUD n’est en aucun cas responsable ou redevable desdits coûts, indépendamment du déroulement ou du résultat de la procédure d’achat.</w:t>
            </w:r>
          </w:p>
        </w:tc>
      </w:tr>
      <w:tr w:rsidR="000B35FC" w:rsidRPr="000B35FC" w14:paraId="57AFE515" w14:textId="77777777" w:rsidTr="000B35FC">
        <w:tc>
          <w:tcPr>
            <w:tcW w:w="2427" w:type="dxa"/>
          </w:tcPr>
          <w:p w14:paraId="33C283F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5" w:name="_Toc434943323"/>
            <w:bookmarkStart w:id="36" w:name="_Toc454294060"/>
            <w:bookmarkStart w:id="37" w:name="_Toc508626257"/>
            <w:r w:rsidRPr="00097F48">
              <w:rPr>
                <w:rFonts w:asciiTheme="minorHAnsi" w:eastAsia="Times New Roman" w:hAnsiTheme="minorHAnsi" w:cstheme="minorHAnsi"/>
                <w:b/>
                <w:kern w:val="28"/>
              </w:rPr>
              <w:t>Langue</w:t>
            </w:r>
            <w:bookmarkEnd w:id="35"/>
            <w:bookmarkEnd w:id="36"/>
            <w:bookmarkEnd w:id="37"/>
            <w:r w:rsidRPr="00097F48">
              <w:rPr>
                <w:rFonts w:asciiTheme="minorHAnsi" w:eastAsia="Times New Roman" w:hAnsiTheme="minorHAnsi" w:cstheme="minorHAnsi"/>
                <w:b/>
                <w:kern w:val="28"/>
              </w:rPr>
              <w:t xml:space="preserve"> </w:t>
            </w:r>
          </w:p>
        </w:tc>
        <w:tc>
          <w:tcPr>
            <w:tcW w:w="7380" w:type="dxa"/>
          </w:tcPr>
          <w:p w14:paraId="484D472A"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L’offre, ainsi que toute correspondance connexe échangée entre le soumissionnaire et le PNUD, sont rédigées dans la langue indiquée dans la fiche technique. </w:t>
            </w:r>
          </w:p>
        </w:tc>
      </w:tr>
      <w:tr w:rsidR="000B35FC" w:rsidRPr="000B35FC" w14:paraId="089EE7DF" w14:textId="77777777" w:rsidTr="000B35FC">
        <w:tc>
          <w:tcPr>
            <w:tcW w:w="2427" w:type="dxa"/>
          </w:tcPr>
          <w:p w14:paraId="11F433C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8" w:name="_Toc300752855"/>
            <w:bookmarkStart w:id="39" w:name="_Toc454294061"/>
            <w:bookmarkStart w:id="40" w:name="_Toc508626258"/>
            <w:r w:rsidRPr="00097F48">
              <w:rPr>
                <w:rFonts w:asciiTheme="minorHAnsi" w:eastAsia="Times New Roman" w:hAnsiTheme="minorHAnsi" w:cstheme="minorHAnsi"/>
                <w:b/>
                <w:kern w:val="28"/>
              </w:rPr>
              <w:t>Documents comprenant l’offre</w:t>
            </w:r>
            <w:bookmarkEnd w:id="38"/>
            <w:bookmarkEnd w:id="39"/>
            <w:bookmarkEnd w:id="40"/>
          </w:p>
        </w:tc>
        <w:tc>
          <w:tcPr>
            <w:tcW w:w="7380" w:type="dxa"/>
          </w:tcPr>
          <w:p w14:paraId="6072B793" w14:textId="77777777" w:rsidR="000B35FC" w:rsidRPr="00097F48" w:rsidRDefault="000B35FC" w:rsidP="000B35FC">
            <w:pPr>
              <w:widowControl w:val="0"/>
              <w:numPr>
                <w:ilvl w:val="1"/>
                <w:numId w:val="4"/>
              </w:numPr>
              <w:overflowPunct w:val="0"/>
              <w:adjustRightInd w:val="0"/>
              <w:spacing w:before="120" w:after="120"/>
              <w:ind w:left="540"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comprend les documents et formulaires connexes suivants, dont les détails sont fournis dans la fiche technique :</w:t>
            </w:r>
          </w:p>
          <w:p w14:paraId="2BF96649"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Documents établissant l’éligibilité et les qualifications du soumissionnaire ;</w:t>
            </w:r>
          </w:p>
          <w:p w14:paraId="19D5B6DE"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Offre technique ;</w:t>
            </w:r>
          </w:p>
          <w:p w14:paraId="36D52CE7"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Barème de prix ;</w:t>
            </w:r>
          </w:p>
          <w:p w14:paraId="2B2873FC"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Garantie de soumission, si elle est exigée dans la fiche technique ;</w:t>
            </w:r>
          </w:p>
          <w:p w14:paraId="49F64AC3"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pièce jointe ou tout appendice à l’offre.</w:t>
            </w:r>
          </w:p>
        </w:tc>
      </w:tr>
      <w:tr w:rsidR="000B35FC" w:rsidRPr="000B35FC" w14:paraId="4FE06053" w14:textId="77777777" w:rsidTr="000B35FC">
        <w:tc>
          <w:tcPr>
            <w:tcW w:w="2427" w:type="dxa"/>
          </w:tcPr>
          <w:p w14:paraId="5331FEF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1" w:name="_Toc454294068"/>
            <w:bookmarkStart w:id="42" w:name="_Toc508626259"/>
            <w:r w:rsidRPr="00097F48">
              <w:rPr>
                <w:rFonts w:asciiTheme="minorHAnsi" w:eastAsia="Times New Roman" w:hAnsiTheme="minorHAnsi" w:cstheme="minorHAnsi"/>
                <w:b/>
                <w:kern w:val="28"/>
              </w:rPr>
              <w:lastRenderedPageBreak/>
              <w:t>Documents établissant l’éligibilité et les qualifications du soumissionnaire ;</w:t>
            </w:r>
            <w:bookmarkEnd w:id="41"/>
            <w:bookmarkEnd w:id="42"/>
          </w:p>
        </w:tc>
        <w:tc>
          <w:tcPr>
            <w:tcW w:w="7380" w:type="dxa"/>
          </w:tcPr>
          <w:p w14:paraId="4010643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Le soumissionnaire fournit la preuve écrite de son statut de fournisseur éligible et qualifié en remplissant les formulaires figurant dans la section 6 et en fournissant les documents exigés dans ces formulaires. Aux fins de l’adjudication d’un contrat à un soumissionnaire, ses qualifications doivent être documentées de manière jugée satisfaisante par le PNUD. </w:t>
            </w:r>
          </w:p>
        </w:tc>
      </w:tr>
      <w:tr w:rsidR="000B35FC" w:rsidRPr="000B35FC" w14:paraId="1877D88C" w14:textId="77777777" w:rsidTr="000B35FC">
        <w:tc>
          <w:tcPr>
            <w:tcW w:w="2427" w:type="dxa"/>
          </w:tcPr>
          <w:p w14:paraId="6DDC36A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3" w:name="_Toc300752860"/>
            <w:bookmarkStart w:id="44" w:name="_Toc454294069"/>
            <w:bookmarkStart w:id="45" w:name="_Toc508626260"/>
            <w:r w:rsidRPr="00097F48">
              <w:rPr>
                <w:rFonts w:asciiTheme="minorHAnsi" w:eastAsia="Times New Roman" w:hAnsiTheme="minorHAnsi" w:cstheme="minorHAnsi"/>
                <w:b/>
                <w:kern w:val="28"/>
              </w:rPr>
              <w:t>Format et contenu de l’offre technique</w:t>
            </w:r>
            <w:bookmarkEnd w:id="43"/>
            <w:bookmarkEnd w:id="44"/>
            <w:bookmarkEnd w:id="45"/>
          </w:p>
        </w:tc>
        <w:tc>
          <w:tcPr>
            <w:tcW w:w="7380" w:type="dxa"/>
          </w:tcPr>
          <w:p w14:paraId="3429911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est tenu de présenter une offre technique en utilisant les formulaires types et les modèles fournis dans la section 6 de l’appel d’offres.</w:t>
            </w:r>
          </w:p>
          <w:p w14:paraId="39AFF2E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Des échantillons d’objets, lorsqu’exigés en vertu de la section 5, sont fournis dans le délai spécifié et à moins qu’autrement spécifié par le PNUD, sans frais pour le PNUD. S’ils ne sont pas détruits lors des tests, les échantillons seront renvoyés à la demande et aux frais du soumissionnaire, à moins qu’autrement indiqué.</w:t>
            </w:r>
          </w:p>
          <w:p w14:paraId="2E064F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
                <w:kern w:val="28"/>
              </w:rPr>
            </w:pPr>
            <w:r w:rsidRPr="00097F48">
              <w:rPr>
                <w:rFonts w:asciiTheme="minorHAnsi" w:eastAsia="Times New Roman" w:hAnsiTheme="minorHAnsi" w:cstheme="minorHAnsi"/>
                <w:kern w:val="28"/>
              </w:rPr>
              <w:t>Lorsqu’applicable et tel qu’exigé en vertu de la section 5, le soumissionnaire décrit le programme de formation nécessaire disponible pour le maintien et l’exécution des services ou pour l’entretien et le fonctionnement des équipements offerts, ainsi que le coût pris en charge par le PNUD. Cette formation ainsi que le matériel de formation, à moins qu’autrement indiqué, sont offerts dans la langue de l’offre tel que prescrit dans la fiche technique.</w:t>
            </w:r>
          </w:p>
          <w:p w14:paraId="432C60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Lorsqu’applicable et tel qu’exigé en vertu de la section 5, le soumissionnaire atteste de la disponibilité de pièces détachées pour une période d’au moins cinq (5) ans à compter de la date de livraison, ou tel qu’autrement indiqué dans cet appel d’offres.</w:t>
            </w:r>
          </w:p>
        </w:tc>
      </w:tr>
      <w:tr w:rsidR="000B35FC" w:rsidRPr="000B35FC" w14:paraId="61DF45DA" w14:textId="77777777" w:rsidTr="000B35FC">
        <w:tc>
          <w:tcPr>
            <w:tcW w:w="2427" w:type="dxa"/>
          </w:tcPr>
          <w:p w14:paraId="48BB338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6" w:name="_Toc454294070"/>
            <w:bookmarkStart w:id="47" w:name="_Toc508626261"/>
            <w:r w:rsidRPr="00097F48">
              <w:rPr>
                <w:rFonts w:asciiTheme="minorHAnsi" w:eastAsia="Times New Roman" w:hAnsiTheme="minorHAnsi" w:cstheme="minorHAnsi"/>
                <w:b/>
                <w:kern w:val="28"/>
              </w:rPr>
              <w:t>Barème de prix</w:t>
            </w:r>
            <w:bookmarkEnd w:id="46"/>
            <w:bookmarkEnd w:id="47"/>
          </w:p>
          <w:p w14:paraId="50B46C27" w14:textId="77777777" w:rsidR="000B35FC" w:rsidRPr="00097F48" w:rsidRDefault="000B35FC" w:rsidP="000B35FC">
            <w:pPr>
              <w:spacing w:before="120"/>
              <w:outlineLvl w:val="2"/>
              <w:rPr>
                <w:rFonts w:asciiTheme="minorHAnsi" w:eastAsia="Times New Roman" w:hAnsiTheme="minorHAnsi" w:cstheme="minorHAnsi"/>
                <w:b/>
                <w:kern w:val="28"/>
              </w:rPr>
            </w:pPr>
          </w:p>
        </w:tc>
        <w:tc>
          <w:tcPr>
            <w:tcW w:w="7380" w:type="dxa"/>
          </w:tcPr>
          <w:p w14:paraId="34A5F12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présent barème de prix est préparé en utilisant le formulaire fourni dans la section 6 de l’appel d’offres et en prenant en considération les exigences de l’AO.</w:t>
            </w:r>
          </w:p>
          <w:p w14:paraId="5D214EF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exigence décrite dans l’offre technique, mais dont le prix n’est pas indiqué dans le barème de prix, est considérée comme étant incluse dans les prix des autres activités ou biens, ainsi que dans le prix total final.</w:t>
            </w:r>
          </w:p>
        </w:tc>
      </w:tr>
      <w:tr w:rsidR="000B35FC" w:rsidRPr="000B35FC" w14:paraId="233A69EB" w14:textId="77777777" w:rsidTr="000B35FC">
        <w:tc>
          <w:tcPr>
            <w:tcW w:w="2427" w:type="dxa"/>
          </w:tcPr>
          <w:p w14:paraId="4D879A2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8" w:name="_Toc454294067"/>
            <w:bookmarkStart w:id="49" w:name="_Toc508626262"/>
            <w:r w:rsidRPr="00097F48">
              <w:rPr>
                <w:rFonts w:asciiTheme="minorHAnsi" w:eastAsia="Times New Roman" w:hAnsiTheme="minorHAnsi" w:cstheme="minorHAnsi"/>
                <w:b/>
                <w:kern w:val="28"/>
              </w:rPr>
              <w:t>Garantie de soumission</w:t>
            </w:r>
            <w:bookmarkEnd w:id="48"/>
            <w:bookmarkEnd w:id="49"/>
          </w:p>
        </w:tc>
        <w:tc>
          <w:tcPr>
            <w:tcW w:w="7380" w:type="dxa"/>
          </w:tcPr>
          <w:p w14:paraId="6631C1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garantie de soumission, si elle est exigée dans la fiche technique, est fournie au montant et dans les formulaires indiqués dans la fiche technique. Cette garantie est valable jusqu’à trente (30) jours après la date de validité finale de l’offre. – Cette garantie sera libellée au nom du PUDC exclusivement.</w:t>
            </w:r>
          </w:p>
          <w:p w14:paraId="1DE5BE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garantie de soumission est incluse, avec l’offre. Si une garantie de soumission est exigée par l’appel d’offres mais n’est pas présentée avec l’offre technique, l’offre est rejetée.</w:t>
            </w:r>
          </w:p>
          <w:p w14:paraId="11DA6C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snapToGrid w:val="0"/>
                <w:kern w:val="28"/>
              </w:rPr>
              <w:t xml:space="preserve">Si le montant de la garantie de soumission est moins élevé que le montant exigé par le présent AO, ou si la période de validité de ladite garantie est </w:t>
            </w:r>
            <w:r w:rsidRPr="00097F48">
              <w:rPr>
                <w:rFonts w:asciiTheme="minorHAnsi" w:eastAsia="Times New Roman" w:hAnsiTheme="minorHAnsi" w:cstheme="minorHAnsi"/>
                <w:snapToGrid w:val="0"/>
                <w:kern w:val="28"/>
              </w:rPr>
              <w:lastRenderedPageBreak/>
              <w:t xml:space="preserve">moins longue que celle exigée par l’AO, le PNUD rejette l’offre. </w:t>
            </w:r>
          </w:p>
          <w:p w14:paraId="0391B05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Dans le cas où une offre électronique est autorisée dans la fiche technique, les soumissionnaires y intègrent une copie de la garantie de soumission, et l’original de la garantie doit être envoyé par courrier ou en main propre selon les instructions de la fiche technique.</w:t>
            </w:r>
          </w:p>
          <w:p w14:paraId="0726D73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bCs/>
                <w:kern w:val="28"/>
              </w:rPr>
              <w:t xml:space="preserve">Le PNUD n’est pas responsable de la gestion des garanties de soumissions dans le cadre du présent Appel d’Offres. Les garanties libellées au nom du PUDC lui seront transmises à la clôture du dossier de sélection et de recommandation. Le PUDC sera seul responsable devant le soumissionnaire de la gestion de la garantie selon les conditions propres de cette dernière en vertu du modèle de garantie officiel du PUDC. Le PNUD décline toute responsabilité quant à toute contestation ou réclamation à ce sujet. </w:t>
            </w:r>
          </w:p>
          <w:p w14:paraId="781A479E" w14:textId="77777777" w:rsidR="000B35FC" w:rsidRPr="00097F48" w:rsidRDefault="000B35FC" w:rsidP="00DB72F2">
            <w:pPr>
              <w:widowControl w:val="0"/>
              <w:numPr>
                <w:ilvl w:val="2"/>
                <w:numId w:val="6"/>
              </w:numPr>
              <w:overflowPunct w:val="0"/>
              <w:adjustRightInd w:val="0"/>
              <w:spacing w:before="120" w:after="120"/>
              <w:ind w:left="1332" w:hanging="270"/>
              <w:contextualSpacing/>
              <w:jc w:val="both"/>
              <w:rPr>
                <w:rFonts w:asciiTheme="minorHAnsi" w:eastAsia="Times New Roman" w:hAnsiTheme="minorHAnsi" w:cstheme="minorHAnsi"/>
                <w:bCs/>
                <w:snapToGrid w:val="0"/>
                <w:kern w:val="28"/>
              </w:rPr>
            </w:pPr>
          </w:p>
        </w:tc>
      </w:tr>
      <w:tr w:rsidR="000B35FC" w:rsidRPr="000B35FC" w14:paraId="3B50E8C2" w14:textId="77777777" w:rsidTr="000B35FC">
        <w:tc>
          <w:tcPr>
            <w:tcW w:w="2427" w:type="dxa"/>
          </w:tcPr>
          <w:p w14:paraId="12FE170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0" w:name="_Toc454294071"/>
            <w:bookmarkStart w:id="51" w:name="_Toc508626263"/>
            <w:r w:rsidRPr="00097F48">
              <w:rPr>
                <w:rFonts w:asciiTheme="minorHAnsi" w:eastAsia="Times New Roman" w:hAnsiTheme="minorHAnsi" w:cstheme="minorHAnsi"/>
                <w:b/>
                <w:kern w:val="28"/>
              </w:rPr>
              <w:lastRenderedPageBreak/>
              <w:t>Devises</w:t>
            </w:r>
            <w:bookmarkEnd w:id="50"/>
            <w:bookmarkEnd w:id="51"/>
          </w:p>
        </w:tc>
        <w:tc>
          <w:tcPr>
            <w:tcW w:w="7380" w:type="dxa"/>
          </w:tcPr>
          <w:p w14:paraId="38C6BD17" w14:textId="77777777" w:rsidR="000B35FC" w:rsidRPr="00097F48" w:rsidDel="00566D49"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Tous les prix sont cités dans la devise indiquée dans la fiche technique. </w:t>
            </w:r>
          </w:p>
        </w:tc>
      </w:tr>
      <w:tr w:rsidR="000B35FC" w:rsidRPr="000B35FC" w14:paraId="36259EE9" w14:textId="77777777" w:rsidTr="000B35FC">
        <w:trPr>
          <w:trHeight w:val="445"/>
        </w:trPr>
        <w:tc>
          <w:tcPr>
            <w:tcW w:w="2427" w:type="dxa"/>
          </w:tcPr>
          <w:p w14:paraId="29FE264E"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2" w:name="_Toc454294072"/>
            <w:bookmarkStart w:id="53" w:name="_Toc508626264"/>
            <w:r w:rsidRPr="00097F48">
              <w:rPr>
                <w:rFonts w:asciiTheme="minorHAnsi" w:eastAsia="Times New Roman" w:hAnsiTheme="minorHAnsi" w:cstheme="minorHAnsi"/>
                <w:b/>
                <w:kern w:val="28"/>
              </w:rPr>
              <w:t>Coentreprise, consortium ou partenariat</w:t>
            </w:r>
            <w:bookmarkEnd w:id="52"/>
            <w:bookmarkEnd w:id="53"/>
          </w:p>
        </w:tc>
        <w:tc>
          <w:tcPr>
            <w:tcW w:w="7380" w:type="dxa"/>
          </w:tcPr>
          <w:p w14:paraId="16105149"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 soumissionnaire est un groupe d’entités juridiques devant former ou ayant formé une coentreprise, un consortium ou un partenariat lors du dépôt de l’offre, elles doivent confirmer dans le cadre de leur offre : (i) Qu’elles ont désigné une partie en tant qu’entité principale, dûment habilitée à obliger juridiquement les membres de la coentreprise, du consortium ou du partenariat conjointement et de manière solidaire, ceci devant être attesté par un accord dûment authentifié entre lesdites entités juridiques qui devra être joint à l’offre ; et (ii) que si le contrat leur est attribué, il sera conclu entre le PUDC et l’entité principale désignée qui agira pour le compte de l’ensemble des entités juridiques composant la coentreprise. </w:t>
            </w:r>
          </w:p>
          <w:p w14:paraId="0B0B13EC"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Après la date limite de dépôt des offres, l’entité principale désignée pour représenter la coentreprise, le consortium ou le partenariat n’est pas changée sans le consentement préalable et écrit du PNUD. </w:t>
            </w:r>
          </w:p>
          <w:p w14:paraId="4307F34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 L’entité principale et les entités membres de la coentreprise, du consortium ou du partenariat se conforment aux dispositions de la clause 9 de ce document en ce qui concerne le dépôt d’une offre unique. </w:t>
            </w:r>
          </w:p>
          <w:p w14:paraId="230C49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description de l’organisation de la coentreprise, du consortium ou du partenariat doit clairement définir le rôle prévu de chaque entité juridique composant la coentreprise dans le cadre de la satisfaction des exigences de l’AO, tant dans l’offre que dans l’accord de coentreprise. Le PNUD évaluera l’éligibilité et les qualifications de toutes les entités juridiques composant la coentreprise, le consortium ou le partenariat.</w:t>
            </w:r>
          </w:p>
          <w:p w14:paraId="2979007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coentreprise, un consortium ou un partenariat, lors de la présentation des antécédents et de l’expérience, différencie clairement :</w:t>
            </w:r>
          </w:p>
          <w:p w14:paraId="22149746"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antécédents et l’expérience de la coentreprise, du consortium ou du partenariat dans leur ensemble ; </w:t>
            </w:r>
          </w:p>
          <w:p w14:paraId="0AFC266F"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antécédents et l’expérience des entités individuelles de la </w:t>
            </w:r>
            <w:r w:rsidRPr="00097F48">
              <w:rPr>
                <w:rFonts w:asciiTheme="minorHAnsi" w:eastAsia="Times New Roman" w:hAnsiTheme="minorHAnsi" w:cstheme="minorHAnsi"/>
                <w:kern w:val="28"/>
              </w:rPr>
              <w:lastRenderedPageBreak/>
              <w:t>coentreprise, du consortium ou du partenariat.</w:t>
            </w:r>
          </w:p>
          <w:p w14:paraId="065B272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contrats antérieurs exécutés par des experts individuels qui sont intervenus à titre personnel mais qui sont liés de façon permanente ou qui ont été temporairement liés à l’une des sociétés membres ne peuvent pas être inclus dans l’expérience de la coentreprise, du consortium ou du partenariat, ou du membre concerné, et seuls lesdits experts peuvent en faire état dans la présentation de leurs qualifications personnelles.</w:t>
            </w:r>
          </w:p>
          <w:p w14:paraId="71FA9B5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La coentreprise, le consortium ou le partenariat sont encouragés à respecter de grandes exigences multisectorielles lorsque le champ d’expertise et des ressources n’est pas disponible dans une seule société. </w:t>
            </w:r>
          </w:p>
        </w:tc>
      </w:tr>
      <w:tr w:rsidR="000B35FC" w:rsidRPr="000B35FC" w14:paraId="03DE57D2" w14:textId="77777777" w:rsidTr="000B35FC">
        <w:tc>
          <w:tcPr>
            <w:tcW w:w="2427" w:type="dxa"/>
          </w:tcPr>
          <w:p w14:paraId="5C4E2FE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4" w:name="_Toc300752856"/>
            <w:bookmarkStart w:id="55" w:name="_Toc454294062"/>
            <w:bookmarkStart w:id="56" w:name="_Toc508626265"/>
            <w:r w:rsidRPr="00097F48">
              <w:rPr>
                <w:rFonts w:asciiTheme="minorHAnsi" w:eastAsia="Times New Roman" w:hAnsiTheme="minorHAnsi" w:cstheme="minorHAnsi"/>
                <w:b/>
                <w:kern w:val="28"/>
              </w:rPr>
              <w:lastRenderedPageBreak/>
              <w:t>Offre unique</w:t>
            </w:r>
            <w:bookmarkEnd w:id="54"/>
            <w:bookmarkEnd w:id="55"/>
            <w:bookmarkEnd w:id="56"/>
          </w:p>
        </w:tc>
        <w:tc>
          <w:tcPr>
            <w:tcW w:w="7380" w:type="dxa"/>
          </w:tcPr>
          <w:p w14:paraId="3E8F9F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soumissionnaire (notamment les membres individuels de toute coentreprise) dépose une seule offre, en son nom propre ou dans le cadre d’une coentreprise. </w:t>
            </w:r>
          </w:p>
          <w:p w14:paraId="26E33C5D"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offres déposées par deux (2) soumissionnaires ou plus seront toutes rejetées dans chacun des cas suivants :</w:t>
            </w:r>
          </w:p>
          <w:p w14:paraId="768F7E9E"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au moins un actionnaire dominant, directeur ou partie prenante en commun ;</w:t>
            </w:r>
          </w:p>
          <w:p w14:paraId="79F9747F"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l’un d’entre eux reçoit ou a reçu de l’autre ou des autres une quelconque subvention, directe ou indirecte ;</w:t>
            </w:r>
          </w:p>
          <w:p w14:paraId="71F72B23"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le même représentant légal aux fins du présent AO ;</w:t>
            </w:r>
          </w:p>
          <w:p w14:paraId="323ED96C"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existe entre eux une relation qui, directement ou par l’intermédiaire de tierces parties, leur permet d’avoir accès à des informations sur un autre soumissionnaire, ou d’influer sur l’offre d’un autre soumissionnaire dans le cadre de la présente procédure d’AO ; </w:t>
            </w:r>
          </w:p>
          <w:p w14:paraId="3027D9E1"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sous-traitent l’offre l’un de l’autre, ou si le sous-traitant d’une offre dépose également une autre offre en son nom en tant que soumissionnaire principal ; si un membre du personnel essentiel proposé pour faire partie de l’équipe d’un soumissionnaire participe à plus d’une offre reçue lors de la procédure d’appel d’offres. La présente condition, relative au personnel, ne s’applique pas aux sous-traitants inclus dans plusieurs offres.</w:t>
            </w:r>
          </w:p>
        </w:tc>
      </w:tr>
      <w:tr w:rsidR="000B35FC" w:rsidRPr="000B35FC" w14:paraId="26E5DDD6" w14:textId="77777777" w:rsidTr="000B35FC">
        <w:tc>
          <w:tcPr>
            <w:tcW w:w="2427" w:type="dxa"/>
          </w:tcPr>
          <w:p w14:paraId="03DBC6E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7" w:name="_Toc300752857"/>
            <w:bookmarkStart w:id="58" w:name="_Toc454294063"/>
            <w:bookmarkStart w:id="59" w:name="_Toc508626266"/>
            <w:r w:rsidRPr="00097F48">
              <w:rPr>
                <w:rFonts w:asciiTheme="minorHAnsi" w:eastAsia="Times New Roman" w:hAnsiTheme="minorHAnsi" w:cstheme="minorHAnsi"/>
                <w:b/>
                <w:kern w:val="28"/>
              </w:rPr>
              <w:t>Durée de validité</w:t>
            </w:r>
            <w:bookmarkEnd w:id="57"/>
            <w:r w:rsidRPr="00097F48">
              <w:rPr>
                <w:rFonts w:asciiTheme="minorHAnsi" w:eastAsia="Times New Roman" w:hAnsiTheme="minorHAnsi" w:cstheme="minorHAnsi"/>
                <w:b/>
                <w:kern w:val="28"/>
              </w:rPr>
              <w:t xml:space="preserve"> de l’offre</w:t>
            </w:r>
            <w:bookmarkEnd w:id="58"/>
            <w:bookmarkEnd w:id="59"/>
          </w:p>
        </w:tc>
        <w:tc>
          <w:tcPr>
            <w:tcW w:w="7380" w:type="dxa"/>
          </w:tcPr>
          <w:p w14:paraId="216ADE9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restent valables pour la période indiquée dans la fiche technique, et leur validité prend effet à la date limite de dépôt des offres. Une offre assortie d’une durée de validité plus courte peut être rejetée par le PNUD et déclarée non conforme. </w:t>
            </w:r>
          </w:p>
          <w:p w14:paraId="1BEB248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période de validité de l’offre, le soumissionnaire maintient son offre originale, sans la modifier, notamment sans modifier la disponibilité du personnel essentiel, les taux proposés et le prix total.</w:t>
            </w:r>
          </w:p>
        </w:tc>
      </w:tr>
      <w:tr w:rsidR="000B35FC" w:rsidRPr="000B35FC" w14:paraId="51D5F149" w14:textId="77777777" w:rsidTr="000B35FC">
        <w:tc>
          <w:tcPr>
            <w:tcW w:w="2427" w:type="dxa"/>
          </w:tcPr>
          <w:p w14:paraId="5B7C1F7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0" w:name="_Toc454294064"/>
            <w:bookmarkStart w:id="61" w:name="_Toc508626267"/>
            <w:r w:rsidRPr="00097F48">
              <w:rPr>
                <w:rFonts w:asciiTheme="minorHAnsi" w:eastAsia="Times New Roman" w:hAnsiTheme="minorHAnsi" w:cstheme="minorHAnsi"/>
                <w:b/>
                <w:kern w:val="28"/>
              </w:rPr>
              <w:t>Extension de la durée de validité de l’offre</w:t>
            </w:r>
            <w:bookmarkEnd w:id="60"/>
            <w:bookmarkEnd w:id="61"/>
          </w:p>
        </w:tc>
        <w:tc>
          <w:tcPr>
            <w:tcW w:w="7380" w:type="dxa"/>
          </w:tcPr>
          <w:p w14:paraId="43CF6E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certaines circonstances exceptionnelles, le PNUD pourra demander aux soumissionnaires d’étendre la durée de validité de leurs offres avant l’expiration de la durée de validité de l’offre. La demande et les réponses se font à l’écrit et sont considérées comme faisant partie intégrante de l’offre.</w:t>
            </w:r>
            <w:r w:rsidRPr="00097F48">
              <w:rPr>
                <w:rFonts w:asciiTheme="minorHAnsi" w:eastAsia="Times New Roman" w:hAnsiTheme="minorHAnsi" w:cstheme="minorHAnsi"/>
                <w:color w:val="000000"/>
                <w:kern w:val="28"/>
              </w:rPr>
              <w:t xml:space="preserve"> </w:t>
            </w:r>
          </w:p>
          <w:p w14:paraId="07C631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 soumissionnaire convient d’étendre la validité de son offre, cette </w:t>
            </w:r>
            <w:r w:rsidRPr="00097F48">
              <w:rPr>
                <w:rFonts w:asciiTheme="minorHAnsi" w:eastAsia="Times New Roman" w:hAnsiTheme="minorHAnsi" w:cstheme="minorHAnsi"/>
                <w:kern w:val="28"/>
              </w:rPr>
              <w:lastRenderedPageBreak/>
              <w:t>prorogation est effectuée sans aucun changement apporté à l’offre originale.</w:t>
            </w:r>
          </w:p>
          <w:p w14:paraId="596D51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a le droit de refuser d’étendre la validité de son offre, auquel cas cette offre ne sera pas ultérieurement évaluée.</w:t>
            </w:r>
          </w:p>
        </w:tc>
      </w:tr>
      <w:tr w:rsidR="000B35FC" w:rsidRPr="000B35FC" w14:paraId="31F31300" w14:textId="77777777" w:rsidTr="000B35FC">
        <w:tc>
          <w:tcPr>
            <w:tcW w:w="2427" w:type="dxa"/>
          </w:tcPr>
          <w:p w14:paraId="17965B5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2" w:name="_Toc434943319"/>
            <w:bookmarkStart w:id="63" w:name="_Toc454294065"/>
            <w:bookmarkStart w:id="64" w:name="_Toc508626268"/>
            <w:r w:rsidRPr="00097F48">
              <w:rPr>
                <w:rFonts w:asciiTheme="minorHAnsi" w:eastAsia="Times New Roman" w:hAnsiTheme="minorHAnsi" w:cstheme="minorHAnsi"/>
                <w:b/>
                <w:kern w:val="28"/>
              </w:rPr>
              <w:lastRenderedPageBreak/>
              <w:t>Clarification de l’offre</w:t>
            </w:r>
            <w:bookmarkEnd w:id="62"/>
            <w:bookmarkEnd w:id="63"/>
            <w:r w:rsidRPr="00097F48">
              <w:rPr>
                <w:rFonts w:asciiTheme="minorHAnsi" w:eastAsia="Times New Roman" w:hAnsiTheme="minorHAnsi" w:cstheme="minorHAnsi"/>
                <w:b/>
                <w:kern w:val="28"/>
              </w:rPr>
              <w:t xml:space="preserve"> (de la part des soumissionnaires)</w:t>
            </w:r>
            <w:bookmarkEnd w:id="64"/>
          </w:p>
          <w:p w14:paraId="7E3A8F3C"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795FC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peuvent demander des éclaircissements au sujet de tout document de l’appel d’offres au plus tard à la date indiquée dans la fiche technique. Toute demande d’éclaircissements doit être envoyée par écrit sous la forme indiquée dans la fiche technique. Si des demandes sont envoyées d’une autre manière que par les voies indiquées, même si elles sont envoyées à un membre du personnel du PNUD, ce dernier n’est pas tenu d’y répondre ni de confirmer que telles demandes ont été officiellement reçues. </w:t>
            </w:r>
          </w:p>
          <w:p w14:paraId="3FFD6B4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offrira des réponses aux demandes d’éclaircissements sous la forme indiquée dans la fiche technique.</w:t>
            </w:r>
          </w:p>
          <w:p w14:paraId="7809FB1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s’efforcera de répondre rapidement aux demandes d’éclaircissement, mais toute réponse tardive de sa part ne l’obligera pas à proroger la date limite de dépôt des offres, sauf si le PNUD estime qu’une telle prorogation est justifiée et nécessaire. </w:t>
            </w:r>
          </w:p>
        </w:tc>
      </w:tr>
      <w:tr w:rsidR="000B35FC" w:rsidRPr="000B35FC" w14:paraId="1B3B121D" w14:textId="77777777" w:rsidTr="000B35FC">
        <w:tc>
          <w:tcPr>
            <w:tcW w:w="2427" w:type="dxa"/>
          </w:tcPr>
          <w:p w14:paraId="552CB8E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5" w:name="_Toc434943320"/>
            <w:bookmarkStart w:id="66" w:name="_Toc454294066"/>
            <w:bookmarkStart w:id="67" w:name="_Toc508626269"/>
            <w:r w:rsidRPr="00097F48">
              <w:rPr>
                <w:rFonts w:asciiTheme="minorHAnsi" w:eastAsia="Times New Roman" w:hAnsiTheme="minorHAnsi" w:cstheme="minorHAnsi"/>
                <w:b/>
                <w:kern w:val="28"/>
              </w:rPr>
              <w:t>Modification des offres</w:t>
            </w:r>
            <w:bookmarkEnd w:id="65"/>
            <w:bookmarkEnd w:id="66"/>
            <w:bookmarkEnd w:id="67"/>
          </w:p>
          <w:p w14:paraId="2FBE177D"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A97D84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tout moment avant la date limite de dépôt des offres, le PNUD peut, pour quelque raison que ce soit, par exemple en réponse à la demande d’éclaircissement d’un soumissionnaire, modifier l’appel d’offres. Les modifications seront rendues disponibles à l’ensemble des soumissionnaires potentiels.</w:t>
            </w:r>
          </w:p>
          <w:p w14:paraId="1E50C24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la modification est importante, le PNUD peut proroger la date limite de dépôt des offres pour donner aux soumissionnaires assez de temps pour inclure la modification dans leurs offres. </w:t>
            </w:r>
          </w:p>
        </w:tc>
      </w:tr>
      <w:tr w:rsidR="000B35FC" w:rsidRPr="000B35FC" w14:paraId="3F2D4D12" w14:textId="77777777" w:rsidTr="000B35FC">
        <w:tc>
          <w:tcPr>
            <w:tcW w:w="2427" w:type="dxa"/>
          </w:tcPr>
          <w:p w14:paraId="4432ABF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8" w:name="_Toc454294073"/>
            <w:bookmarkStart w:id="69" w:name="_Toc508626270"/>
            <w:r w:rsidRPr="00097F48">
              <w:rPr>
                <w:rFonts w:asciiTheme="minorHAnsi" w:eastAsia="Times New Roman" w:hAnsiTheme="minorHAnsi" w:cstheme="minorHAnsi"/>
                <w:b/>
                <w:kern w:val="28"/>
              </w:rPr>
              <w:t>Autres types d’offres</w:t>
            </w:r>
            <w:bookmarkEnd w:id="68"/>
            <w:bookmarkEnd w:id="69"/>
          </w:p>
        </w:tc>
        <w:tc>
          <w:tcPr>
            <w:tcW w:w="7380" w:type="dxa"/>
          </w:tcPr>
          <w:p w14:paraId="66FBFCDE"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autres types d’offres ne seront pas considérées, </w:t>
            </w:r>
            <w:r w:rsidRPr="00097F48">
              <w:rPr>
                <w:rFonts w:asciiTheme="minorHAnsi" w:eastAsia="Times New Roman" w:hAnsiTheme="minorHAnsi" w:cstheme="minorHAnsi"/>
                <w:b/>
                <w:kern w:val="28"/>
              </w:rPr>
              <w:t>à moins qu’autrement indiqué</w:t>
            </w:r>
            <w:r w:rsidRPr="00097F48">
              <w:rPr>
                <w:rFonts w:asciiTheme="minorHAnsi" w:eastAsia="Times New Roman" w:hAnsiTheme="minorHAnsi" w:cstheme="minorHAnsi"/>
                <w:kern w:val="28"/>
              </w:rPr>
              <w:t xml:space="preserve"> dans la fiche technique. Si le dépôt d’un autre type d’offre est autorisé dans la fiche technique, un soumissionnaire peut déposer un autre type d’offre, mais seulement s’il dépose également une offre conforme aux exigences de l’appel d’offres. Si les conditions de son acceptation sont respectées ou si l’offre est clairement justifiée, le PUDC se réserve le droit exclusif d’attribuer un contrat sur la base d’un autre type d’offre. </w:t>
            </w:r>
          </w:p>
          <w:p w14:paraId="6C20BE31"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plusieurs autres types d’offres sont soumis, ils doivent être clairement identifiés comme « offre principale » et « autre type d’offre ».</w:t>
            </w:r>
          </w:p>
        </w:tc>
      </w:tr>
      <w:tr w:rsidR="000B35FC" w:rsidRPr="000B35FC" w14:paraId="0F3B75B0" w14:textId="77777777" w:rsidTr="000B35FC">
        <w:tc>
          <w:tcPr>
            <w:tcW w:w="2427" w:type="dxa"/>
          </w:tcPr>
          <w:p w14:paraId="47F27B5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0" w:name="_Toc454294074"/>
            <w:bookmarkStart w:id="71" w:name="_Toc508626271"/>
            <w:r w:rsidRPr="00097F48">
              <w:rPr>
                <w:rFonts w:asciiTheme="minorHAnsi" w:eastAsia="Times New Roman" w:hAnsiTheme="minorHAnsi" w:cstheme="minorHAnsi"/>
                <w:b/>
                <w:kern w:val="28"/>
              </w:rPr>
              <w:t>Conférence préalable à l’offre</w:t>
            </w:r>
            <w:bookmarkEnd w:id="70"/>
            <w:bookmarkEnd w:id="71"/>
          </w:p>
        </w:tc>
        <w:tc>
          <w:tcPr>
            <w:tcW w:w="7380" w:type="dxa"/>
          </w:tcPr>
          <w:p w14:paraId="3C727D3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S’il y a lieu, une conférence des soumissionnaires sera organisée à la date, à l’heure et au lieu indiqués dans la fiche technique. Tous les soumissionnaires sont encouragés à y assister. Toutefois, aucun soumissionnaire ne sera rejeté pour n’avoir pas assisté à la conférence. Le compte-rendu de la conférence des soumissionnaires sera publié sur le site Web de la section des achats et envoyé par courriel ou sur la plateforme d’appel d’offres en ligne eTendering comme indiqué dans la fiche technique. Aucune déclaration orale formulée lors de la conférence ne </w:t>
            </w:r>
            <w:r w:rsidRPr="00097F48">
              <w:rPr>
                <w:rFonts w:asciiTheme="minorHAnsi" w:eastAsia="Times New Roman" w:hAnsiTheme="minorHAnsi" w:cstheme="minorHAnsi"/>
                <w:kern w:val="28"/>
              </w:rPr>
              <w:lastRenderedPageBreak/>
              <w:t>pourra modifier les conditions générales de l’appel d’offres, à moins qu’une telle déclaration ne soit expressément inscrite dans le compte-rendu de la conférence ou communiquée ou publiée à titre de modification de l’appel d’offres.</w:t>
            </w:r>
          </w:p>
        </w:tc>
      </w:tr>
      <w:tr w:rsidR="000B35FC" w:rsidRPr="000B35FC" w14:paraId="6D6C7E71" w14:textId="77777777" w:rsidTr="000B35FC">
        <w:tc>
          <w:tcPr>
            <w:tcW w:w="9807" w:type="dxa"/>
            <w:gridSpan w:val="2"/>
            <w:shd w:val="clear" w:color="auto" w:fill="9BDEFF"/>
            <w:vAlign w:val="center"/>
          </w:tcPr>
          <w:p w14:paraId="771EA352"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72" w:name="_Toc454294075"/>
            <w:r w:rsidRPr="00097F48">
              <w:rPr>
                <w:rFonts w:asciiTheme="minorHAnsi" w:eastAsia="Times New Roman" w:hAnsiTheme="minorHAnsi" w:cstheme="minorHAnsi"/>
                <w:b/>
                <w:bCs/>
                <w:iCs/>
                <w:caps/>
                <w:noProof/>
                <w:kern w:val="28"/>
              </w:rPr>
              <w:lastRenderedPageBreak/>
              <w:br w:type="page"/>
            </w:r>
            <w:bookmarkStart w:id="73" w:name="_Toc508626272"/>
            <w:r w:rsidRPr="00097F48">
              <w:rPr>
                <w:rFonts w:asciiTheme="minorHAnsi" w:eastAsia="Times New Roman" w:hAnsiTheme="minorHAnsi" w:cstheme="minorHAnsi"/>
                <w:b/>
                <w:bCs/>
                <w:iCs/>
                <w:caps/>
                <w:noProof/>
                <w:kern w:val="28"/>
              </w:rPr>
              <w:t>DÉPÔT ET OUVERTURE DES OFFRES</w:t>
            </w:r>
            <w:bookmarkEnd w:id="72"/>
            <w:bookmarkEnd w:id="73"/>
          </w:p>
        </w:tc>
      </w:tr>
      <w:tr w:rsidR="000B35FC" w:rsidRPr="000B35FC" w14:paraId="5ECC96CC" w14:textId="77777777" w:rsidTr="000B35FC">
        <w:trPr>
          <w:trHeight w:val="2895"/>
        </w:trPr>
        <w:tc>
          <w:tcPr>
            <w:tcW w:w="2427" w:type="dxa"/>
            <w:tcBorders>
              <w:bottom w:val="single" w:sz="4" w:space="0" w:color="BFBFBF"/>
            </w:tcBorders>
          </w:tcPr>
          <w:p w14:paraId="763BA66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4" w:name="_Toc454294076"/>
            <w:bookmarkStart w:id="75" w:name="_Toc508626273"/>
            <w:r w:rsidRPr="00097F48">
              <w:rPr>
                <w:rFonts w:asciiTheme="minorHAnsi" w:eastAsia="Times New Roman" w:hAnsiTheme="minorHAnsi" w:cstheme="minorHAnsi"/>
                <w:b/>
                <w:kern w:val="28"/>
              </w:rPr>
              <w:t>Dépôt</w:t>
            </w:r>
            <w:bookmarkEnd w:id="74"/>
            <w:bookmarkEnd w:id="75"/>
            <w:r w:rsidRPr="00097F48">
              <w:rPr>
                <w:rFonts w:asciiTheme="minorHAnsi" w:eastAsia="Times New Roman" w:hAnsiTheme="minorHAnsi" w:cstheme="minorHAnsi"/>
                <w:b/>
                <w:kern w:val="28"/>
              </w:rPr>
              <w:t xml:space="preserve"> </w:t>
            </w:r>
          </w:p>
        </w:tc>
        <w:tc>
          <w:tcPr>
            <w:tcW w:w="7380" w:type="dxa"/>
            <w:tcBorders>
              <w:bottom w:val="single" w:sz="4" w:space="0" w:color="BFBFBF"/>
            </w:tcBorders>
          </w:tcPr>
          <w:p w14:paraId="696C29F7"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dépose une offre dûment signée et complétée qui comprend les documents et les formulaires correspondant aux exigences de la fiche technique. Le barème de prix est soumis avec l’offre technique. Les offres peuvent être livrées en main propre, par messager comme indiqué dans la fiche technique.</w:t>
            </w:r>
          </w:p>
          <w:p w14:paraId="7592D380"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est signée par le soumissionnaire ou la ou les personnes dûment autorisées à obliger le soumissionnaire. L’autorisation est communiquée au moyen d’un document attestant d’une telle autorisation délivrée par le représentant juridique de l’entité soumissionnaire, ou d’une procuration, jointe à l’offre.</w:t>
            </w:r>
          </w:p>
          <w:p w14:paraId="1CC8CF7C"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doivent être conscients du fait que le simple dépôt d’une offre implique acceptation par le soumissionnaire des Conditions générales du contrat annexés à ce DAO.</w:t>
            </w:r>
          </w:p>
        </w:tc>
      </w:tr>
      <w:tr w:rsidR="000B35FC" w:rsidRPr="000B35FC" w14:paraId="084730B5" w14:textId="77777777" w:rsidTr="000B35FC">
        <w:trPr>
          <w:trHeight w:val="1245"/>
        </w:trPr>
        <w:tc>
          <w:tcPr>
            <w:tcW w:w="2427" w:type="dxa"/>
            <w:tcBorders>
              <w:top w:val="single" w:sz="4" w:space="0" w:color="BFBFBF"/>
            </w:tcBorders>
          </w:tcPr>
          <w:p w14:paraId="69C1E646" w14:textId="77777777" w:rsidR="000B35FC" w:rsidRPr="003B10D6" w:rsidRDefault="003B10D6" w:rsidP="003B10D6">
            <w:pPr>
              <w:spacing w:before="120"/>
              <w:outlineLvl w:val="2"/>
              <w:rPr>
                <w:rFonts w:asciiTheme="minorHAnsi" w:eastAsia="Times New Roman" w:hAnsiTheme="minorHAnsi" w:cstheme="minorHAnsi"/>
                <w:b/>
                <w:bCs/>
                <w:kern w:val="28"/>
              </w:rPr>
            </w:pPr>
            <w:bookmarkStart w:id="76" w:name="_Toc508626275"/>
            <w:bookmarkStart w:id="77" w:name="_Toc528593290"/>
            <w:r w:rsidRPr="003B10D6">
              <w:rPr>
                <w:rFonts w:asciiTheme="minorHAnsi" w:eastAsia="Times New Roman" w:hAnsiTheme="minorHAnsi" w:cstheme="minorHAnsi"/>
                <w:b/>
                <w:bCs/>
                <w:kern w:val="28"/>
              </w:rPr>
              <w:t>Offres déposées par courriel ou sur le système eTendering</w:t>
            </w:r>
            <w:bookmarkEnd w:id="76"/>
            <w:bookmarkEnd w:id="77"/>
          </w:p>
        </w:tc>
        <w:tc>
          <w:tcPr>
            <w:tcW w:w="7380" w:type="dxa"/>
            <w:tcBorders>
              <w:top w:val="single" w:sz="4" w:space="0" w:color="BFBFBF"/>
            </w:tcBorders>
          </w:tcPr>
          <w:p w14:paraId="4EAC0749" w14:textId="77777777" w:rsidR="003B10D6" w:rsidRPr="003B10D6" w:rsidRDefault="003B10D6" w:rsidP="003B10D6">
            <w:pPr>
              <w:widowControl w:val="0"/>
              <w:numPr>
                <w:ilvl w:val="1"/>
                <w:numId w:val="4"/>
              </w:numPr>
              <w:overflowPunct w:val="0"/>
              <w:adjustRightInd w:val="0"/>
              <w:spacing w:before="120" w:after="120"/>
              <w:ind w:left="522" w:hanging="547"/>
              <w:jc w:val="both"/>
              <w:rPr>
                <w:rFonts w:ascii="Segoe UI" w:hAnsi="Segoe UI" w:cs="Segoe UI"/>
                <w:bCs/>
                <w:kern w:val="28"/>
                <w:sz w:val="19"/>
                <w:szCs w:val="19"/>
              </w:rPr>
            </w:pPr>
            <w:r w:rsidRPr="003B10D6">
              <w:rPr>
                <w:rFonts w:ascii="Segoe UI" w:hAnsi="Segoe UI"/>
                <w:kern w:val="28"/>
                <w:sz w:val="19"/>
              </w:rPr>
              <w:t>Le dépôt par courriel ou par l’intermédiaire du système d’appel d’offres en ligne eTendering, s’il est autorisé ou indiqué dans la fiche technique, est régi comme suit :</w:t>
            </w:r>
          </w:p>
          <w:p w14:paraId="38A05F06" w14:textId="77777777" w:rsidR="003B10D6" w:rsidRPr="003B10D6" w:rsidRDefault="003B10D6" w:rsidP="00DB12B8">
            <w:pPr>
              <w:widowControl w:val="0"/>
              <w:numPr>
                <w:ilvl w:val="0"/>
                <w:numId w:val="42"/>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fichiers électroniques faisant partie de l’offre respectent le format et les exigences indiqués dans la fiche technique ;</w:t>
            </w:r>
          </w:p>
          <w:p w14:paraId="7B6A4B68" w14:textId="77777777" w:rsidR="003B10D6" w:rsidRPr="003B10D6" w:rsidRDefault="003B10D6" w:rsidP="00DB12B8">
            <w:pPr>
              <w:widowControl w:val="0"/>
              <w:numPr>
                <w:ilvl w:val="0"/>
                <w:numId w:val="42"/>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documents requis dans le formulaire original (par exemple la garantie de soumission etc.) doivent être envoyés par courrier ou en main propre selon les instructions contenues dans la fiche technique.</w:t>
            </w:r>
          </w:p>
          <w:p w14:paraId="37DBDA01" w14:textId="77777777" w:rsidR="000B35FC" w:rsidRPr="00097F48" w:rsidRDefault="003B10D6" w:rsidP="003B10D6">
            <w:pPr>
              <w:spacing w:before="120" w:after="120"/>
              <w:ind w:left="522"/>
              <w:jc w:val="both"/>
              <w:rPr>
                <w:rFonts w:asciiTheme="minorHAnsi" w:eastAsia="Times New Roman" w:hAnsiTheme="minorHAnsi" w:cstheme="minorHAnsi"/>
                <w:bCs/>
                <w:kern w:val="28"/>
              </w:rPr>
            </w:pPr>
            <w:r w:rsidRPr="003B10D6">
              <w:rPr>
                <w:rFonts w:ascii="Segoe UI" w:eastAsia="Times New Roman" w:hAnsi="Segoe UI"/>
                <w:kern w:val="28"/>
                <w:sz w:val="19"/>
                <w:szCs w:val="24"/>
              </w:rPr>
              <w:t xml:space="preserve">Davantage d’instructions sur la manière de déposer, modifier ou annuler une offre sur le système d’appel d’offres en ligne eTendering sont offertes dans le Guide du système eTendering du PNUD à l’attention des soumissionnaires, et des Guides vidéos sont également disponibles en consultant ce lien : </w:t>
            </w:r>
            <w:hyperlink r:id="rId18">
              <w:r w:rsidRPr="003B10D6">
                <w:rPr>
                  <w:rFonts w:ascii="Segoe UI" w:eastAsia="Times New Roman" w:hAnsi="Segoe UI"/>
                  <w:color w:val="0563C1"/>
                  <w:kern w:val="28"/>
                  <w:sz w:val="19"/>
                  <w:szCs w:val="24"/>
                  <w:u w:val="single"/>
                </w:rPr>
                <w:t>http://www.undp.org/content/undp/en/home/operations/procurement/business/procurement-notices/resources/</w:t>
              </w:r>
            </w:hyperlink>
            <w:r w:rsidR="000B35FC" w:rsidRPr="00097F48">
              <w:rPr>
                <w:rFonts w:asciiTheme="minorHAnsi" w:eastAsia="Times New Roman" w:hAnsiTheme="minorHAnsi" w:cstheme="minorHAnsi"/>
                <w:kern w:val="28"/>
              </w:rPr>
              <w:t>.</w:t>
            </w:r>
          </w:p>
        </w:tc>
      </w:tr>
      <w:tr w:rsidR="000B35FC" w:rsidRPr="000B35FC" w14:paraId="439663C5" w14:textId="77777777" w:rsidTr="000B35FC">
        <w:tc>
          <w:tcPr>
            <w:tcW w:w="2427" w:type="dxa"/>
          </w:tcPr>
          <w:p w14:paraId="2E24492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8" w:name="_Toc454294077"/>
            <w:bookmarkStart w:id="79" w:name="_Toc508626276"/>
            <w:r w:rsidRPr="00097F48">
              <w:rPr>
                <w:rFonts w:asciiTheme="minorHAnsi" w:eastAsia="Times New Roman" w:hAnsiTheme="minorHAnsi" w:cstheme="minorHAnsi"/>
                <w:b/>
                <w:kern w:val="28"/>
              </w:rPr>
              <w:t>Date limite de dépôt des offres et offres tardives</w:t>
            </w:r>
            <w:bookmarkEnd w:id="78"/>
            <w:bookmarkEnd w:id="79"/>
          </w:p>
        </w:tc>
        <w:tc>
          <w:tcPr>
            <w:tcW w:w="7380" w:type="dxa"/>
          </w:tcPr>
          <w:p w14:paraId="411715E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complètent doivent être reçues par le PNUD de la manière, à l’adresse et au plus tard à la date et heure indiquées dans la fiche technique. Le PNUD ne reconnait que la date et l’heure auxquelles il a reçu l’offre. </w:t>
            </w:r>
          </w:p>
          <w:p w14:paraId="2DAF929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ne tiendra pas compte de toute offre déposée après la date limite de dépôt des offres. </w:t>
            </w:r>
          </w:p>
        </w:tc>
      </w:tr>
      <w:tr w:rsidR="000B35FC" w:rsidRPr="000B35FC" w14:paraId="44A79A3F" w14:textId="77777777" w:rsidTr="000B35FC">
        <w:tc>
          <w:tcPr>
            <w:tcW w:w="2427" w:type="dxa"/>
          </w:tcPr>
          <w:p w14:paraId="7B7E650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0" w:name="_Toc454294078"/>
            <w:bookmarkStart w:id="81" w:name="_Toc508626277"/>
            <w:r w:rsidRPr="00097F48">
              <w:rPr>
                <w:rFonts w:asciiTheme="minorHAnsi" w:eastAsia="Times New Roman" w:hAnsiTheme="minorHAnsi" w:cstheme="minorHAnsi"/>
                <w:b/>
                <w:kern w:val="28"/>
              </w:rPr>
              <w:t>Retrait, remplacement et modification des offres</w:t>
            </w:r>
            <w:bookmarkEnd w:id="80"/>
            <w:bookmarkEnd w:id="81"/>
          </w:p>
        </w:tc>
        <w:tc>
          <w:tcPr>
            <w:tcW w:w="7380" w:type="dxa"/>
          </w:tcPr>
          <w:p w14:paraId="3AF62C3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Un soumissionnaire peut retirer, remplacer ou modifier son offre après qu’elle a été déposée à tout moment avant la date limite de dépôt des offres. </w:t>
            </w:r>
          </w:p>
          <w:p w14:paraId="110BD54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Offres déposées manuellement ou par courriel : Un soumissionnaire peut </w:t>
            </w:r>
            <w:r w:rsidRPr="00097F48">
              <w:rPr>
                <w:rFonts w:asciiTheme="minorHAnsi" w:eastAsia="Times New Roman" w:hAnsiTheme="minorHAnsi" w:cstheme="minorHAnsi"/>
                <w:kern w:val="28"/>
              </w:rPr>
              <w:lastRenderedPageBreak/>
              <w:t xml:space="preserve">retirer, remplacer ou modifier son offre en envoyant une notification écrite conforme au PNUD, dûment signée par un représentant autorisé à cette fin, et en y joignant une copie de l’autorisation (ou une procuration). Le remplacement ou la modification de l’offre, le cas échéant, doit accompagner ladite notification écrite. Toutes les notifications doivent être déposées de la même manière que celle indiquée pour le dépôt des offres, en les marquant clairement comme « RETRAIT », « REMPLACEMENT » ou « MODIFICATION ». </w:t>
            </w:r>
          </w:p>
          <w:p w14:paraId="0E02230B" w14:textId="77777777" w:rsidR="009C1286" w:rsidRPr="00097F48" w:rsidRDefault="009C1286" w:rsidP="009C1286">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rPr>
            </w:pPr>
            <w:r w:rsidRPr="00097F48">
              <w:rPr>
                <w:rFonts w:asciiTheme="minorHAnsi" w:hAnsiTheme="minorHAnsi" w:cstheme="minorHAnsi"/>
              </w:rPr>
              <w:t>Système eTendering : Un soumissionnaire peut retirer, remplacer ou modifier son offre en annulant, éditant et déposant de nouveau l’offre directement sur le système. Il est de la responsabilité du soumissionnaire de suivre correctement les instructions du système et de dûment éditer et déposer un remplacement ou une modification d’offre, tel que nécessaire. Davantage d’instructions sur la manière dont annuler ou modifier une offre directement sur le système sont offertes dans le Guide du système eTendering du PNUD à l’attention des soumissionnaires et dans les Guides vidéo.</w:t>
            </w:r>
          </w:p>
          <w:p w14:paraId="0307287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offres dont le retrait est demandé sont renvoyées aux soumissionnaires sans qu’elles aient été ouvertes (seulement en ce qui concerne les dépôts manuels), sauf si l’offre est retirée après qu’elle a été ouverte.</w:t>
            </w:r>
          </w:p>
        </w:tc>
      </w:tr>
      <w:tr w:rsidR="000B35FC" w:rsidRPr="000B35FC" w14:paraId="2EE09C36" w14:textId="77777777" w:rsidTr="000B35FC">
        <w:tc>
          <w:tcPr>
            <w:tcW w:w="2427" w:type="dxa"/>
          </w:tcPr>
          <w:p w14:paraId="6CD52DE4"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2" w:name="_Toc454294079"/>
            <w:bookmarkStart w:id="83" w:name="_Toc508626278"/>
            <w:r w:rsidRPr="00097F48">
              <w:rPr>
                <w:rFonts w:asciiTheme="minorHAnsi" w:eastAsia="Times New Roman" w:hAnsiTheme="minorHAnsi" w:cstheme="minorHAnsi"/>
                <w:b/>
                <w:kern w:val="28"/>
              </w:rPr>
              <w:lastRenderedPageBreak/>
              <w:t>Ouverture des offres</w:t>
            </w:r>
            <w:bookmarkEnd w:id="82"/>
            <w:bookmarkEnd w:id="83"/>
            <w:r w:rsidRPr="00097F48">
              <w:rPr>
                <w:rFonts w:asciiTheme="minorHAnsi" w:eastAsia="Times New Roman" w:hAnsiTheme="minorHAnsi" w:cstheme="minorHAnsi"/>
                <w:b/>
                <w:kern w:val="28"/>
              </w:rPr>
              <w:tab/>
            </w:r>
          </w:p>
        </w:tc>
        <w:tc>
          <w:tcPr>
            <w:tcW w:w="7380" w:type="dxa"/>
          </w:tcPr>
          <w:p w14:paraId="494E6DDA"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color w:val="000000"/>
                <w:kern w:val="28"/>
              </w:rPr>
            </w:pPr>
            <w:r w:rsidRPr="00097F48">
              <w:rPr>
                <w:rFonts w:asciiTheme="minorHAnsi" w:eastAsia="Times New Roman" w:hAnsiTheme="minorHAnsi" w:cstheme="minorHAnsi"/>
                <w:color w:val="000000"/>
                <w:kern w:val="28"/>
              </w:rPr>
              <w:t xml:space="preserve">Le PNUD ouvre les offres en présence d’un comité ad hoc constitué par le PNUD et le PUDC qui comprend au moins deux (2) membres. </w:t>
            </w:r>
          </w:p>
          <w:p w14:paraId="60D91EEF"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color w:val="000000"/>
                <w:kern w:val="28"/>
              </w:rPr>
              <w:t>Les noms des soumissionnaires, les modifications, les retraits, l’état des libellés et des sceaux des enveloppes, le nombre de dossiers et de fichiers et tout autre détail que le PNUD jugera utile seront annoncés à l’ouverture. Aucune offre n’est rejetée à l’ouverture, sauf les offres tardives qui seront renvoyées non ouvertes aux soumissionnaires concernés.</w:t>
            </w:r>
          </w:p>
          <w:p w14:paraId="04848F65" w14:textId="77777777" w:rsidR="009C1286" w:rsidRPr="00097F48" w:rsidRDefault="009C1286"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hAnsiTheme="minorHAnsi" w:cstheme="minorHAnsi"/>
              </w:rPr>
              <w:t>Dans le cas d’un dépôt sur le système eTendering, les soumissionnaires recevront une notification automatique une fois que leur offre aura été ouverte</w:t>
            </w:r>
          </w:p>
          <w:p w14:paraId="6C7DBDA0" w14:textId="77777777" w:rsidR="000B35FC" w:rsidRPr="00097F48" w:rsidRDefault="000B35FC" w:rsidP="000B35FC">
            <w:pPr>
              <w:widowControl w:val="0"/>
              <w:overflowPunct w:val="0"/>
              <w:adjustRightInd w:val="0"/>
              <w:jc w:val="both"/>
              <w:rPr>
                <w:rFonts w:asciiTheme="minorHAnsi" w:eastAsia="Times New Roman" w:hAnsiTheme="minorHAnsi" w:cstheme="minorHAnsi"/>
                <w:bCs/>
                <w:kern w:val="28"/>
              </w:rPr>
            </w:pPr>
          </w:p>
        </w:tc>
      </w:tr>
      <w:tr w:rsidR="000B35FC" w:rsidRPr="000B35FC" w14:paraId="10548238" w14:textId="77777777" w:rsidTr="000B35FC">
        <w:tc>
          <w:tcPr>
            <w:tcW w:w="9807" w:type="dxa"/>
            <w:gridSpan w:val="2"/>
            <w:shd w:val="clear" w:color="auto" w:fill="9BDEFF"/>
          </w:tcPr>
          <w:p w14:paraId="79D58B78"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84" w:name="_Toc454294080"/>
            <w:r w:rsidRPr="00097F48">
              <w:rPr>
                <w:rFonts w:asciiTheme="minorHAnsi" w:eastAsia="Times New Roman" w:hAnsiTheme="minorHAnsi" w:cstheme="minorHAnsi"/>
                <w:b/>
                <w:bCs/>
                <w:iCs/>
                <w:caps/>
                <w:noProof/>
                <w:kern w:val="28"/>
              </w:rPr>
              <w:br w:type="page"/>
            </w:r>
            <w:bookmarkStart w:id="85" w:name="_Toc508626279"/>
            <w:r w:rsidRPr="00097F48">
              <w:rPr>
                <w:rFonts w:asciiTheme="minorHAnsi" w:eastAsia="Times New Roman" w:hAnsiTheme="minorHAnsi" w:cstheme="minorHAnsi"/>
                <w:b/>
                <w:bCs/>
                <w:iCs/>
                <w:caps/>
                <w:noProof/>
                <w:kern w:val="28"/>
              </w:rPr>
              <w:t>Évaluation des offres</w:t>
            </w:r>
            <w:bookmarkEnd w:id="84"/>
            <w:bookmarkEnd w:id="85"/>
          </w:p>
        </w:tc>
      </w:tr>
      <w:tr w:rsidR="000B35FC" w:rsidRPr="000B35FC" w14:paraId="69008D2E" w14:textId="77777777" w:rsidTr="000B35FC">
        <w:tc>
          <w:tcPr>
            <w:tcW w:w="2427" w:type="dxa"/>
          </w:tcPr>
          <w:p w14:paraId="1514492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6" w:name="_Toc300752864"/>
            <w:bookmarkStart w:id="87" w:name="_Toc454294081"/>
            <w:bookmarkStart w:id="88" w:name="_Toc508626280"/>
            <w:r w:rsidRPr="00097F48">
              <w:rPr>
                <w:rFonts w:asciiTheme="minorHAnsi" w:eastAsia="Times New Roman" w:hAnsiTheme="minorHAnsi" w:cstheme="minorHAnsi"/>
                <w:b/>
                <w:kern w:val="28"/>
              </w:rPr>
              <w:t>Confidentialité</w:t>
            </w:r>
            <w:bookmarkEnd w:id="86"/>
            <w:bookmarkEnd w:id="87"/>
            <w:bookmarkEnd w:id="88"/>
          </w:p>
        </w:tc>
        <w:tc>
          <w:tcPr>
            <w:tcW w:w="7380" w:type="dxa"/>
          </w:tcPr>
          <w:p w14:paraId="464645F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informations concernant l’examen, l’évaluation et la comparaison des offres, ainsi que la recommandation d’adjudication du contrat, ne sont pas divulguées aux soumissionnaires ou à toute autre personne non officiellement concernée par une telle procédure, même après publication de l’adjudication du contrat. </w:t>
            </w:r>
          </w:p>
          <w:p w14:paraId="10F6D97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tentative de la part d’un soumissionnaire ou de toute personne agissant au nom du soumissionnaire d’influencer le PNUD et le PUDC lors de l’examen, de l’évaluation et de la comparaison des offres ou des décisions d’adjudication du contrat peut, à la décision du PNUD, provoquer le rejet de son offre et le soumettre à l’application des procédures de sanctions des fournisseurs du PNUD en vigueur.</w:t>
            </w:r>
          </w:p>
        </w:tc>
      </w:tr>
      <w:tr w:rsidR="000B35FC" w:rsidRPr="000B35FC" w14:paraId="147DB124" w14:textId="77777777" w:rsidTr="000B35FC">
        <w:tc>
          <w:tcPr>
            <w:tcW w:w="2427" w:type="dxa"/>
          </w:tcPr>
          <w:p w14:paraId="5535025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9" w:name="_Toc454294082"/>
            <w:bookmarkStart w:id="90" w:name="_Toc508626281"/>
            <w:r w:rsidRPr="00097F48">
              <w:rPr>
                <w:rFonts w:asciiTheme="minorHAnsi" w:eastAsia="Times New Roman" w:hAnsiTheme="minorHAnsi" w:cstheme="minorHAnsi"/>
                <w:b/>
                <w:kern w:val="28"/>
              </w:rPr>
              <w:t>Évaluation des offres</w:t>
            </w:r>
            <w:bookmarkEnd w:id="89"/>
            <w:bookmarkEnd w:id="90"/>
          </w:p>
        </w:tc>
        <w:tc>
          <w:tcPr>
            <w:tcW w:w="7380" w:type="dxa"/>
            <w:shd w:val="clear" w:color="auto" w:fill="auto"/>
          </w:tcPr>
          <w:p w14:paraId="6DA79B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mènera l’évaluation sur l’unique base des offres déposées.</w:t>
            </w:r>
          </w:p>
          <w:p w14:paraId="51FC93D6"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L’évaluation des offres est menée suivant les étapes suivantes :</w:t>
            </w:r>
          </w:p>
          <w:p w14:paraId="61C056A0"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Examen préliminaire, notamment de l’éligibilité et vérification de l’existence de l’ensemble des pièces administratives requises</w:t>
            </w:r>
          </w:p>
          <w:p w14:paraId="2AC828D2"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Vérification des calculs et classement des soumissionnaires ayant réussi l’examen préliminaire du fait de leur prix.</w:t>
            </w:r>
          </w:p>
          <w:p w14:paraId="0AA875FB" w14:textId="77777777" w:rsid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 qualification (si la </w:t>
            </w:r>
            <w:proofErr w:type="spellStart"/>
            <w:r w:rsidRPr="00097F48">
              <w:rPr>
                <w:rFonts w:asciiTheme="minorHAnsi" w:eastAsia="Times New Roman" w:hAnsiTheme="minorHAnsi" w:cstheme="minorHAnsi"/>
                <w:kern w:val="28"/>
              </w:rPr>
              <w:t>pré-qualification</w:t>
            </w:r>
            <w:proofErr w:type="spellEnd"/>
            <w:r w:rsidRPr="00097F48">
              <w:rPr>
                <w:rFonts w:asciiTheme="minorHAnsi" w:eastAsia="Times New Roman" w:hAnsiTheme="minorHAnsi" w:cstheme="minorHAnsi"/>
                <w:kern w:val="28"/>
              </w:rPr>
              <w:t xml:space="preserve"> n’a pas été effectuée)</w:t>
            </w:r>
          </w:p>
          <w:p w14:paraId="3E5B2B76" w14:textId="7E2C7599" w:rsidR="000B35FC" w:rsidRP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BF58B2">
              <w:rPr>
                <w:rFonts w:eastAsia="Times New Roman" w:cstheme="minorHAnsi"/>
                <w:kern w:val="28"/>
              </w:rPr>
              <w:t xml:space="preserve">Évaluation des offres techniques </w:t>
            </w:r>
          </w:p>
          <w:p w14:paraId="4A9F1B45" w14:textId="77777777" w:rsidR="000B35FC" w:rsidRPr="00097F48"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des prix </w:t>
            </w:r>
          </w:p>
          <w:p w14:paraId="54E5F1E5" w14:textId="77777777" w:rsidR="000B35FC" w:rsidRPr="00097F48" w:rsidRDefault="000B35FC" w:rsidP="000B35FC">
            <w:pPr>
              <w:widowControl w:val="0"/>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L’évaluation détaillée s’axera sur les 3 à 5 offres dont les prix sont les plus bas. D’autres offres dont les prix sont plus élevés seront ajoutées pour évaluation </w:t>
            </w:r>
            <w:r w:rsidRPr="00097F48">
              <w:rPr>
                <w:rFonts w:asciiTheme="minorHAnsi" w:eastAsia="Times New Roman" w:hAnsiTheme="minorHAnsi" w:cstheme="minorHAnsi"/>
                <w:b/>
                <w:kern w:val="28"/>
              </w:rPr>
              <w:t>si nécessaire.</w:t>
            </w:r>
          </w:p>
        </w:tc>
      </w:tr>
      <w:tr w:rsidR="000B35FC" w:rsidRPr="000B35FC" w14:paraId="5393411A" w14:textId="77777777" w:rsidTr="000B35FC">
        <w:tc>
          <w:tcPr>
            <w:tcW w:w="2427" w:type="dxa"/>
          </w:tcPr>
          <w:p w14:paraId="3501687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1" w:name="_Toc454294083"/>
            <w:bookmarkStart w:id="92" w:name="_Toc508626282"/>
            <w:r w:rsidRPr="00097F48">
              <w:rPr>
                <w:rFonts w:asciiTheme="minorHAnsi" w:eastAsia="Times New Roman" w:hAnsiTheme="minorHAnsi" w:cstheme="minorHAnsi"/>
                <w:b/>
                <w:kern w:val="28"/>
              </w:rPr>
              <w:lastRenderedPageBreak/>
              <w:t>Examen préliminaire</w:t>
            </w:r>
            <w:bookmarkEnd w:id="91"/>
            <w:bookmarkEnd w:id="92"/>
            <w:r w:rsidRPr="00097F48">
              <w:rPr>
                <w:rFonts w:asciiTheme="minorHAnsi" w:eastAsia="Times New Roman" w:hAnsiTheme="minorHAnsi" w:cstheme="minorHAnsi"/>
                <w:b/>
                <w:kern w:val="28"/>
              </w:rPr>
              <w:t xml:space="preserve"> </w:t>
            </w:r>
          </w:p>
        </w:tc>
        <w:tc>
          <w:tcPr>
            <w:tcW w:w="7380" w:type="dxa"/>
          </w:tcPr>
          <w:p w14:paraId="1211E53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et le PUDC examineront les offres pour déterminer si elles sont complètes selon les exigences documentaires minimales, si les documents ont bien été signés, et si les offres sont généralement correctes, entre autres indicateurs pouvant être utilisés à ce stade. Le PNUD se réserve le droit de rejeter toute offre à ce stade. </w:t>
            </w:r>
          </w:p>
        </w:tc>
      </w:tr>
      <w:tr w:rsidR="000B35FC" w:rsidRPr="000B35FC" w14:paraId="0732BDBA" w14:textId="77777777" w:rsidTr="000B35FC">
        <w:tc>
          <w:tcPr>
            <w:tcW w:w="2427" w:type="dxa"/>
          </w:tcPr>
          <w:p w14:paraId="53355F4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3" w:name="_Toc454294084"/>
            <w:bookmarkStart w:id="94" w:name="_Toc508626283"/>
            <w:r w:rsidRPr="00097F48">
              <w:rPr>
                <w:rFonts w:asciiTheme="minorHAnsi" w:eastAsia="Times New Roman" w:hAnsiTheme="minorHAnsi" w:cstheme="minorHAnsi"/>
                <w:b/>
                <w:kern w:val="28"/>
              </w:rPr>
              <w:t>Évaluation de l’éligibilité et de la qualification</w:t>
            </w:r>
            <w:bookmarkEnd w:id="93"/>
            <w:bookmarkEnd w:id="94"/>
          </w:p>
        </w:tc>
        <w:tc>
          <w:tcPr>
            <w:tcW w:w="7380" w:type="dxa"/>
          </w:tcPr>
          <w:p w14:paraId="419529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et la qualification du soumissionnaire seront évaluées en comparant celles du soumissionnaire aux exigences minimales d’éligibilité et de qualification indiquées dans la section 4 (Critères d’évaluation).</w:t>
            </w:r>
          </w:p>
          <w:p w14:paraId="125372D2"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termes généraux, les fournisseurs qui remplissent les critères suivants peuvent être considérés comme qualifiés :</w:t>
            </w:r>
          </w:p>
          <w:p w14:paraId="26689923"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ne font pas partie, selon la Résolution 1267/1989 du Conseil de sécurité de l’ONU, de la liste de terroristes et de ceux qui les financent établie par le Comité, et de la liste de fournisseurs inéligibles du PNUD ;</w:t>
            </w:r>
          </w:p>
          <w:p w14:paraId="15C7AC0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une bonne situation financière et ont accès à des ressources financières appropriées pour exécuter le contrat et assumer tous les engagements commerciaux existants ;</w:t>
            </w:r>
          </w:p>
          <w:p w14:paraId="282074D9"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disposent de l’expérience similaire nécessaire, de l’expertise technique, de capacités de production le cas échéant, de certificats de qualité, de procédures d’assurance qualité ainsi que d’autres ressources applicables à la prestation des services requis ;</w:t>
            </w:r>
          </w:p>
          <w:p w14:paraId="002F618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respectent pleinement les Conditions générales du contrat annexés à ce présent DAO ;</w:t>
            </w:r>
          </w:p>
          <w:p w14:paraId="34BE4B52"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n’ont pas d’antécédents de décisions arbitrales ou du tribunal contre le soumissionnaire ;</w:t>
            </w:r>
          </w:p>
          <w:p w14:paraId="035C4E41"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 historique de performance rapide et satisfaisante auprès de leurs clients.</w:t>
            </w:r>
          </w:p>
        </w:tc>
      </w:tr>
      <w:tr w:rsidR="000B35FC" w:rsidRPr="000B35FC" w14:paraId="3566EDB4" w14:textId="77777777" w:rsidTr="000B35FC">
        <w:tc>
          <w:tcPr>
            <w:tcW w:w="2427" w:type="dxa"/>
          </w:tcPr>
          <w:p w14:paraId="40A53F3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5" w:name="_Toc508626284"/>
            <w:bookmarkStart w:id="96" w:name="_Toc454294085"/>
            <w:r w:rsidRPr="00097F48">
              <w:rPr>
                <w:rFonts w:asciiTheme="minorHAnsi" w:eastAsia="Times New Roman" w:hAnsiTheme="minorHAnsi" w:cstheme="minorHAnsi"/>
                <w:b/>
                <w:kern w:val="28"/>
              </w:rPr>
              <w:t>Évaluation des offres techniques et des prix</w:t>
            </w:r>
            <w:bookmarkEnd w:id="95"/>
            <w:r w:rsidRPr="00097F48">
              <w:rPr>
                <w:rFonts w:asciiTheme="minorHAnsi" w:eastAsia="Times New Roman" w:hAnsiTheme="minorHAnsi" w:cstheme="minorHAnsi"/>
                <w:b/>
                <w:kern w:val="28"/>
              </w:rPr>
              <w:t xml:space="preserve"> </w:t>
            </w:r>
            <w:bookmarkEnd w:id="96"/>
          </w:p>
        </w:tc>
        <w:tc>
          <w:tcPr>
            <w:tcW w:w="7380" w:type="dxa"/>
          </w:tcPr>
          <w:p w14:paraId="1E76249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L’équipe d’évaluation, composée du PNUD et du PUDC, examine et évalue les offres au regard de leur conformité au tableau des exigences et des spécifications techniques et à d’autres documents fournis en appliquant la procédure indiquée dans la fiche technique et d’autres documents de l’appel d’offres. Si nécessaire et déclaré dans la fiche technique, le PNUD peut inviter les soumissionnaires techniquement conformes à faire une présentation au sujet de leurs offres techniques. Les conditions de la présentation sont fournies dans le document d’offre lorsque nécessaire.</w:t>
            </w:r>
          </w:p>
        </w:tc>
      </w:tr>
      <w:tr w:rsidR="000B35FC" w:rsidRPr="000B35FC" w14:paraId="0BC27C6A" w14:textId="77777777" w:rsidTr="000B35FC">
        <w:tc>
          <w:tcPr>
            <w:tcW w:w="2427" w:type="dxa"/>
          </w:tcPr>
          <w:p w14:paraId="48B9F05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7" w:name="_Toc508626285"/>
            <w:r w:rsidRPr="00097F48">
              <w:rPr>
                <w:rFonts w:asciiTheme="minorHAnsi" w:eastAsia="Times New Roman" w:hAnsiTheme="minorHAnsi" w:cstheme="minorHAnsi"/>
                <w:b/>
                <w:kern w:val="28"/>
              </w:rPr>
              <w:lastRenderedPageBreak/>
              <w:t>Devoir de précaution</w:t>
            </w:r>
            <w:bookmarkEnd w:id="97"/>
            <w:r w:rsidRPr="00097F48">
              <w:rPr>
                <w:rFonts w:asciiTheme="minorHAnsi" w:eastAsia="Times New Roman" w:hAnsiTheme="minorHAnsi" w:cstheme="minorHAnsi"/>
                <w:b/>
                <w:kern w:val="28"/>
              </w:rPr>
              <w:t xml:space="preserve"> </w:t>
            </w:r>
          </w:p>
        </w:tc>
        <w:tc>
          <w:tcPr>
            <w:tcW w:w="7380" w:type="dxa"/>
          </w:tcPr>
          <w:p w14:paraId="20467DF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et le PUDC se réservent le droit de se livrer à un exercice de vérification visant à s’assurer de la validité des informations fournies par les soumissionnaires. Cet exercice est pleinement documenté et peut comprendre, sans toutefois s’y limiter, tout ou partie des éléments suivants :</w:t>
            </w:r>
          </w:p>
          <w:p w14:paraId="4B5C562F"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Vérifier que les informations fournies par le soumissionnaire sont exactes, correctes et authentiques ; </w:t>
            </w:r>
          </w:p>
          <w:p w14:paraId="30632BE8"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Valider le degré de conformité aux exigences de l’appel d’offres et aux critères d’évaluation au regard de ce qui a été constaté à ce stade par l’équipe d’évaluation ;</w:t>
            </w:r>
          </w:p>
          <w:p w14:paraId="67982D29"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Demander des renseignements et vérifier les références auprès d’organismes gouvernementaux compétents ayant juridiction sur le soumissionnaire concerné, auprès de précédents clients, ou auprès de toute autre entité ayant pu avoir des relations d’affaires avec ledit soumissionnaire ; </w:t>
            </w:r>
          </w:p>
          <w:p w14:paraId="54095B7B"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Demander des renseignements et vérifier les références auprès de précédents clients concernant l’exécution des contrats en cours ou complétés, notamment des inspections physiques des travaux précédents, si nécessaire ;</w:t>
            </w:r>
          </w:p>
          <w:p w14:paraId="06075282"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Inspecter physiquement les bureaux du soumissionnaire, les succursales ou autres établissements d’un soumissionnaire dans lesquels il exploite son activité, avec ou sans préavis ;</w:t>
            </w:r>
          </w:p>
          <w:p w14:paraId="61F4EA04"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D’autres moyens que le PNUD pourra juger opportuns, à tout stade du processus de sélection, avant l’adjudication du contrat.</w:t>
            </w:r>
          </w:p>
        </w:tc>
      </w:tr>
      <w:tr w:rsidR="000B35FC" w:rsidRPr="000B35FC" w14:paraId="3072738D" w14:textId="77777777" w:rsidTr="000B35FC">
        <w:tc>
          <w:tcPr>
            <w:tcW w:w="2427" w:type="dxa"/>
          </w:tcPr>
          <w:p w14:paraId="3F2BA3A2"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8" w:name="_Toc454294086"/>
            <w:bookmarkStart w:id="99" w:name="_Toc508626286"/>
            <w:r w:rsidRPr="00097F48">
              <w:rPr>
                <w:rFonts w:asciiTheme="minorHAnsi" w:eastAsia="Times New Roman" w:hAnsiTheme="minorHAnsi" w:cstheme="minorHAnsi"/>
                <w:b/>
                <w:kern w:val="28"/>
              </w:rPr>
              <w:t>Clarification des offres</w:t>
            </w:r>
            <w:bookmarkEnd w:id="98"/>
            <w:bookmarkEnd w:id="99"/>
          </w:p>
        </w:tc>
        <w:tc>
          <w:tcPr>
            <w:tcW w:w="7380" w:type="dxa"/>
          </w:tcPr>
          <w:p w14:paraId="08314F6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Afin de faciliter l’examen, l’évaluation et la comparaison des offres, le PNUD peut, à sa discrétion, demander à tout soumissionnaire des éclaircissements au sujet de son offre. </w:t>
            </w:r>
          </w:p>
          <w:p w14:paraId="66BEE15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demande d’éclaircissements du PNUD ainsi que la réponse se font par écrit, et aucune modification des prix ou du contenu de l’offre ne peut être demandée, proposée ou autorisée, sauf pour fournir des éclaircissements et confirmer la correction de toute erreur de calcul découverte par le PNUD lors de l’évaluation des offres, conformément à l’appel d’offres.</w:t>
            </w:r>
          </w:p>
          <w:p w14:paraId="43D729F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éclaircissements non sollicités fournis par un soumissionnaire au titre de son offre qui ne constituent pas une réponse à une demande du PNUD ne sont pas pris en compte lors de l’examen et de l’évaluation de l’offre. </w:t>
            </w:r>
          </w:p>
        </w:tc>
      </w:tr>
      <w:tr w:rsidR="000B35FC" w:rsidRPr="000B35FC" w14:paraId="65C00375" w14:textId="77777777" w:rsidTr="000B35FC">
        <w:tc>
          <w:tcPr>
            <w:tcW w:w="2427" w:type="dxa"/>
          </w:tcPr>
          <w:p w14:paraId="31C7BB3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0" w:name="_Toc454294087"/>
            <w:bookmarkStart w:id="101" w:name="_Toc508626287"/>
            <w:r w:rsidRPr="00097F48">
              <w:rPr>
                <w:rFonts w:asciiTheme="minorHAnsi" w:eastAsia="Times New Roman" w:hAnsiTheme="minorHAnsi" w:cstheme="minorHAnsi"/>
                <w:b/>
                <w:kern w:val="28"/>
              </w:rPr>
              <w:t>Conformité des offres</w:t>
            </w:r>
            <w:bookmarkEnd w:id="100"/>
            <w:bookmarkEnd w:id="101"/>
          </w:p>
        </w:tc>
        <w:tc>
          <w:tcPr>
            <w:tcW w:w="7380" w:type="dxa"/>
          </w:tcPr>
          <w:p w14:paraId="56671D4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évalue la conformité des offres en se basant sur leur contenu. Une offre est considérée comme essentiellement conforme si elle respecte l’ensemble des termes, conditions, spécifications et autres exigences de l’appel d’offres sans dérogation, réserve ou omission importante. </w:t>
            </w:r>
          </w:p>
          <w:p w14:paraId="4CDA176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Si une offre n’est pas essentiellement conforme, elle est rejetée par le PNUD et ne peut pas être ultérieurement mise en conformité par le soumissionnaire en corrigeant les dérogations, réserves ou omissions importantes.</w:t>
            </w:r>
          </w:p>
        </w:tc>
      </w:tr>
      <w:tr w:rsidR="000B35FC" w:rsidRPr="000B35FC" w14:paraId="1883A4AD" w14:textId="77777777" w:rsidTr="000B35FC">
        <w:tc>
          <w:tcPr>
            <w:tcW w:w="2427" w:type="dxa"/>
          </w:tcPr>
          <w:p w14:paraId="12519F2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2" w:name="_Toc454294088"/>
            <w:bookmarkStart w:id="103" w:name="_Toc508626288"/>
            <w:r w:rsidRPr="00097F48">
              <w:rPr>
                <w:rFonts w:asciiTheme="minorHAnsi" w:eastAsia="Times New Roman" w:hAnsiTheme="minorHAnsi" w:cstheme="minorHAnsi"/>
                <w:b/>
                <w:kern w:val="28"/>
              </w:rPr>
              <w:lastRenderedPageBreak/>
              <w:t>Défauts de conformité, erreurs réparables et omissions</w:t>
            </w:r>
            <w:bookmarkEnd w:id="102"/>
            <w:bookmarkEnd w:id="103"/>
          </w:p>
        </w:tc>
        <w:tc>
          <w:tcPr>
            <w:tcW w:w="7380" w:type="dxa"/>
          </w:tcPr>
          <w:p w14:paraId="605495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condition qu’une offre soit essentiellement conforme, le PNUD peut lever tout défaut de conformité ou toute omission de ladite offre qui ne constitue pas selon lui pas une dérogation importante.</w:t>
            </w:r>
          </w:p>
          <w:p w14:paraId="27F1ADC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peut demander au soumissionnaire de fournir les informations ou les documents nécessaires, dans un délai raisonnable, pour rectifier les défauts de conformité ou omissions de l’offre relatifs aux exigences en matière de documentation. Une telle omission ne peut se rapporter à un quelconque aspect du prix de l’offre. L’offre peut être rejetée si le soumissionnaire ne se conforme pas à cette demande.</w:t>
            </w:r>
          </w:p>
          <w:p w14:paraId="7DA390B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ce qui concerne les offres ayant passé l’examen préliminaire, le PNUD vérifie et corrige les erreurs de calcul comme suit :</w:t>
            </w:r>
          </w:p>
          <w:p w14:paraId="06F3A0E3"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le prix unitaire et le total du poste concerné, obtenu en multipliant le prix unitaire par la quantité, le prix unitaire prévaudra et le total du poste sera corrigé, sauf si le PNUD estime que la position de la virgule du prix unitaire est manifestement erronée, auquel cas le total du poste indiqué prévaudra et le prix unitaire sera corrigé ;</w:t>
            </w:r>
          </w:p>
          <w:p w14:paraId="4B6FE73A"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d’erreur dans le calcul d’un total correspondant à l’addition ou à la soustraction de sous-totaux, les sous-totaux prévaudront et le total sera corrigé ;</w:t>
            </w:r>
          </w:p>
          <w:p w14:paraId="1F066FD8"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des montants en lettres et en chiffres, le montant en lettres prévaudra, sauf s’il est lié à une erreur de calcul, auquel cas le montant en chiffres prévaudra.</w:t>
            </w:r>
          </w:p>
          <w:p w14:paraId="54FD67C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 soumissionnaire n’accepte pas une correction d’erreur à laquelle le PNUD aura procédé, son offre sera rejetée.</w:t>
            </w:r>
          </w:p>
        </w:tc>
      </w:tr>
      <w:tr w:rsidR="000B35FC" w:rsidRPr="000B35FC" w14:paraId="7EC72C07" w14:textId="77777777" w:rsidTr="000B35FC">
        <w:tc>
          <w:tcPr>
            <w:tcW w:w="9807" w:type="dxa"/>
            <w:gridSpan w:val="2"/>
            <w:shd w:val="clear" w:color="auto" w:fill="9BDEFF"/>
          </w:tcPr>
          <w:p w14:paraId="0D5130BB" w14:textId="77777777" w:rsidR="000B35FC" w:rsidRPr="00097F48" w:rsidRDefault="000B35FC" w:rsidP="00DB72F2">
            <w:pPr>
              <w:keepNext/>
              <w:keepLines/>
              <w:widowControl w:val="0"/>
              <w:numPr>
                <w:ilvl w:val="0"/>
                <w:numId w:val="8"/>
              </w:numPr>
              <w:overflowPunct w:val="0"/>
              <w:adjustRightInd w:val="0"/>
              <w:spacing w:before="120" w:after="120"/>
              <w:outlineLvl w:val="1"/>
              <w:rPr>
                <w:rFonts w:asciiTheme="minorHAnsi" w:eastAsia="Times New Roman" w:hAnsiTheme="minorHAnsi" w:cstheme="minorHAnsi"/>
                <w:b/>
                <w:bCs/>
                <w:iCs/>
                <w:caps/>
                <w:noProof/>
                <w:kern w:val="28"/>
              </w:rPr>
            </w:pPr>
            <w:bookmarkStart w:id="104" w:name="_Toc454294089"/>
            <w:bookmarkStart w:id="105" w:name="_Toc508626289"/>
            <w:r w:rsidRPr="00097F48">
              <w:rPr>
                <w:rFonts w:asciiTheme="minorHAnsi" w:eastAsia="Times New Roman" w:hAnsiTheme="minorHAnsi" w:cstheme="minorHAnsi"/>
                <w:b/>
                <w:bCs/>
                <w:iCs/>
                <w:caps/>
                <w:noProof/>
                <w:kern w:val="28"/>
              </w:rPr>
              <w:t>ADJUDICATION DU CONTRAT</w:t>
            </w:r>
            <w:bookmarkEnd w:id="104"/>
            <w:bookmarkEnd w:id="105"/>
          </w:p>
        </w:tc>
      </w:tr>
      <w:tr w:rsidR="000B35FC" w:rsidRPr="000B35FC" w14:paraId="6967E99E" w14:textId="77777777" w:rsidTr="000B35FC">
        <w:tc>
          <w:tcPr>
            <w:tcW w:w="2427" w:type="dxa"/>
          </w:tcPr>
          <w:p w14:paraId="39F10E4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6" w:name="_Toc454294090"/>
            <w:bookmarkStart w:id="107" w:name="_Toc508626290"/>
            <w:r w:rsidRPr="00097F48">
              <w:rPr>
                <w:rFonts w:asciiTheme="minorHAnsi" w:eastAsia="Times New Roman" w:hAnsiTheme="minorHAnsi" w:cstheme="minorHAnsi"/>
                <w:b/>
                <w:kern w:val="28"/>
              </w:rPr>
              <w:t>Droit d’accepter, de rejeter ou de déclarer non conformes tout ou partie des offres</w:t>
            </w:r>
            <w:bookmarkEnd w:id="106"/>
            <w:bookmarkEnd w:id="107"/>
          </w:p>
        </w:tc>
        <w:tc>
          <w:tcPr>
            <w:tcW w:w="7380" w:type="dxa"/>
          </w:tcPr>
          <w:p w14:paraId="6FBE0F90"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 réserve le droit d’accepter ou de rejeter toute offre, de déclarer tout ou partie des offres non conformes, et de rejeter toutes les offres à tout moment avant l’adjudication du contrat, sans engager sa responsabilité ou être tenu d’informer le ou les soumissionnaires concernés des motifs de sa décision. En outre, Le PNUD n’est pas responsable de la décision d’adjudication finale qui relève du pouvoir discrétionnaire exclusif du PUDC selon ses propres procédures. </w:t>
            </w:r>
          </w:p>
        </w:tc>
      </w:tr>
      <w:tr w:rsidR="000B35FC" w:rsidRPr="000B35FC" w14:paraId="68EF8046" w14:textId="77777777" w:rsidTr="000B35FC">
        <w:tc>
          <w:tcPr>
            <w:tcW w:w="2427" w:type="dxa"/>
          </w:tcPr>
          <w:p w14:paraId="527A383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8" w:name="_Toc454294091"/>
            <w:bookmarkStart w:id="109" w:name="_Toc508626291"/>
            <w:r w:rsidRPr="00097F48">
              <w:rPr>
                <w:rFonts w:asciiTheme="minorHAnsi" w:eastAsia="Times New Roman" w:hAnsiTheme="minorHAnsi" w:cstheme="minorHAnsi"/>
                <w:b/>
                <w:kern w:val="28"/>
              </w:rPr>
              <w:t>Critères d’adjudication</w:t>
            </w:r>
            <w:bookmarkEnd w:id="108"/>
            <w:bookmarkEnd w:id="109"/>
          </w:p>
        </w:tc>
        <w:tc>
          <w:tcPr>
            <w:tcW w:w="7380" w:type="dxa"/>
          </w:tcPr>
          <w:p w14:paraId="35CBDD24"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Avant l’expiration de la période de validité des offres, le PNUD recommandera au PUDC l’offre qualifiée et éligible, considérée comme étant conforme aux exigences du tableau des exigences et des spécifications techniques et qui propose le prix le plus bas. Le PUDC aura seul le pouvoir discrétionnaire d’attribution du contrat sur base de ces recommandations.  </w:t>
            </w:r>
          </w:p>
        </w:tc>
      </w:tr>
      <w:tr w:rsidR="000B35FC" w:rsidRPr="000B35FC" w14:paraId="3F538682" w14:textId="77777777" w:rsidTr="00B71AA6">
        <w:tc>
          <w:tcPr>
            <w:tcW w:w="2427" w:type="dxa"/>
          </w:tcPr>
          <w:p w14:paraId="4718E13C"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10" w:name="_Toc454294092"/>
            <w:bookmarkStart w:id="111" w:name="_Toc508626292"/>
            <w:r w:rsidRPr="00097F48">
              <w:rPr>
                <w:rFonts w:asciiTheme="minorHAnsi" w:eastAsia="Times New Roman" w:hAnsiTheme="minorHAnsi" w:cstheme="minorHAnsi"/>
                <w:b/>
                <w:kern w:val="28"/>
              </w:rPr>
              <w:t>Analys</w:t>
            </w:r>
            <w:bookmarkEnd w:id="110"/>
            <w:r w:rsidRPr="00097F48">
              <w:rPr>
                <w:rFonts w:asciiTheme="minorHAnsi" w:eastAsia="Times New Roman" w:hAnsiTheme="minorHAnsi" w:cstheme="minorHAnsi"/>
                <w:b/>
                <w:kern w:val="28"/>
              </w:rPr>
              <w:t>e</w:t>
            </w:r>
            <w:bookmarkEnd w:id="111"/>
          </w:p>
        </w:tc>
        <w:tc>
          <w:tcPr>
            <w:tcW w:w="7380" w:type="dxa"/>
            <w:shd w:val="clear" w:color="auto" w:fill="auto"/>
          </w:tcPr>
          <w:p w14:paraId="6897DB34" w14:textId="0C28288F" w:rsidR="008C4203" w:rsidRPr="00B71AA6" w:rsidRDefault="008C4203" w:rsidP="008C4203">
            <w:pPr>
              <w:widowControl w:val="0"/>
              <w:overflowPunct w:val="0"/>
              <w:adjustRightInd w:val="0"/>
              <w:spacing w:before="120" w:after="120"/>
              <w:contextualSpacing/>
              <w:jc w:val="both"/>
              <w:rPr>
                <w:rFonts w:asciiTheme="minorHAnsi" w:eastAsia="Times New Roman" w:hAnsiTheme="minorHAnsi" w:cstheme="minorHAnsi"/>
                <w:kern w:val="28"/>
              </w:rPr>
            </w:pPr>
            <w:r w:rsidRPr="00B71AA6">
              <w:rPr>
                <w:rFonts w:asciiTheme="minorHAnsi" w:eastAsia="Times New Roman" w:hAnsiTheme="minorHAnsi" w:cstheme="minorHAnsi"/>
                <w:kern w:val="28"/>
              </w:rPr>
              <w:t xml:space="preserve">1.88 a) Dans le cas où un soumissionnaire n'a pas été retenu, le soumissionnaire peut demander un débriefing du PNUD. L'objectif du débriefing est de discuter des points forts et des faiblesses de la présentation du soumissionnaire, afin d'aider le soumissionnaire à améliorer ses futures propositions de possibilités d'approvisionnement du PNUD. Le contenu des autres propositions et la façon </w:t>
            </w:r>
            <w:r w:rsidRPr="00B71AA6">
              <w:rPr>
                <w:rFonts w:asciiTheme="minorHAnsi" w:eastAsia="Times New Roman" w:hAnsiTheme="minorHAnsi" w:cstheme="minorHAnsi"/>
                <w:kern w:val="28"/>
              </w:rPr>
              <w:lastRenderedPageBreak/>
              <w:t>dont ils se comparent à la présentation du soumissionnaire ne seront pas discutés ;</w:t>
            </w:r>
          </w:p>
          <w:p w14:paraId="2085928A" w14:textId="24C137DA" w:rsidR="000B35FC" w:rsidRPr="00B71AA6" w:rsidRDefault="008C4203" w:rsidP="008C4203">
            <w:pPr>
              <w:widowControl w:val="0"/>
              <w:overflowPunct w:val="0"/>
              <w:adjustRightInd w:val="0"/>
              <w:spacing w:before="120" w:after="120"/>
              <w:contextualSpacing/>
              <w:jc w:val="both"/>
              <w:rPr>
                <w:rFonts w:asciiTheme="minorHAnsi" w:eastAsia="Times New Roman" w:hAnsiTheme="minorHAnsi" w:cstheme="minorHAnsi"/>
                <w:kern w:val="28"/>
              </w:rPr>
            </w:pPr>
            <w:r w:rsidRPr="00B71AA6">
              <w:rPr>
                <w:rFonts w:asciiTheme="minorHAnsi" w:eastAsia="Times New Roman" w:hAnsiTheme="minorHAnsi" w:cstheme="minorHAnsi"/>
                <w:kern w:val="28"/>
              </w:rPr>
              <w:t>b) Si un soumissionnaire estime ne pas avoir bénéficié d’un traitement équitable lors de l’évaluation des offres, le lien suivant fournit des informations supplémentaires concernant les procédures de contestation mises à la disposition des fournisseurs par le PNUD : http://www.undp.org/content/undp/en/home/operations/procurement/business/ protest-and-sanctions.html</w:t>
            </w:r>
          </w:p>
        </w:tc>
      </w:tr>
    </w:tbl>
    <w:tbl>
      <w:tblPr>
        <w:tblStyle w:val="TableGrid14"/>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527100" w:rsidRPr="009043DB" w14:paraId="6194C4BC" w14:textId="77777777" w:rsidTr="006A2F97">
        <w:tc>
          <w:tcPr>
            <w:tcW w:w="2427" w:type="dxa"/>
          </w:tcPr>
          <w:p w14:paraId="00222628"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2" w:name="_Toc454294093"/>
            <w:bookmarkStart w:id="113" w:name="_Toc508626293"/>
            <w:r w:rsidRPr="009043DB">
              <w:rPr>
                <w:rFonts w:asciiTheme="minorHAnsi" w:eastAsia="Times New Roman" w:hAnsiTheme="minorHAnsi" w:cstheme="minorHAnsi"/>
                <w:b/>
                <w:kern w:val="28"/>
              </w:rPr>
              <w:lastRenderedPageBreak/>
              <w:t>Droit de modification des exigences lors de l’adjudication du contrat</w:t>
            </w:r>
            <w:bookmarkEnd w:id="112"/>
            <w:bookmarkEnd w:id="113"/>
          </w:p>
        </w:tc>
        <w:tc>
          <w:tcPr>
            <w:tcW w:w="7380" w:type="dxa"/>
          </w:tcPr>
          <w:p w14:paraId="391E7C56" w14:textId="77777777" w:rsidR="00527100" w:rsidRPr="00B81A79" w:rsidRDefault="00527100" w:rsidP="006A2F97">
            <w:pPr>
              <w:pStyle w:val="Paragraphedeliste"/>
              <w:widowControl w:val="0"/>
              <w:overflowPunct w:val="0"/>
              <w:adjustRightInd w:val="0"/>
              <w:spacing w:before="120" w:after="120"/>
              <w:ind w:left="0"/>
              <w:jc w:val="both"/>
              <w:rPr>
                <w:rFonts w:eastAsia="Times New Roman" w:cstheme="minorHAnsi"/>
                <w:bCs/>
                <w:kern w:val="28"/>
              </w:rPr>
            </w:pPr>
            <w:r>
              <w:rPr>
                <w:rFonts w:eastAsia="Times New Roman" w:cstheme="minorHAnsi"/>
                <w:kern w:val="28"/>
              </w:rPr>
              <w:t xml:space="preserve">1.89 </w:t>
            </w:r>
            <w:r w:rsidRPr="00B81A79">
              <w:rPr>
                <w:rFonts w:eastAsia="Times New Roman" w:cstheme="minorHAnsi"/>
                <w:kern w:val="28"/>
              </w:rPr>
              <w:t xml:space="preserve">Lors de l’adjudication du contrat, le PUDC se réserve le droit de modifier la quantité des biens ou des services dans une limite raisonnable du total de l’offre, conformément à ses propres procédures </w:t>
            </w:r>
          </w:p>
        </w:tc>
      </w:tr>
      <w:tr w:rsidR="00527100" w:rsidRPr="009043DB" w14:paraId="2901D042" w14:textId="77777777" w:rsidTr="006A2F97">
        <w:tc>
          <w:tcPr>
            <w:tcW w:w="2427" w:type="dxa"/>
          </w:tcPr>
          <w:p w14:paraId="234C5231"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4" w:name="_Toc454294094"/>
            <w:bookmarkStart w:id="115" w:name="_Toc508626294"/>
            <w:r w:rsidRPr="009043DB">
              <w:rPr>
                <w:rFonts w:asciiTheme="minorHAnsi" w:eastAsia="Times New Roman" w:hAnsiTheme="minorHAnsi" w:cstheme="minorHAnsi"/>
                <w:b/>
                <w:kern w:val="28"/>
              </w:rPr>
              <w:t>Signature du contrat</w:t>
            </w:r>
            <w:bookmarkEnd w:id="114"/>
            <w:bookmarkEnd w:id="115"/>
          </w:p>
        </w:tc>
        <w:tc>
          <w:tcPr>
            <w:tcW w:w="7380" w:type="dxa"/>
          </w:tcPr>
          <w:p w14:paraId="41F9D8E0"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1.90 </w:t>
            </w:r>
            <w:r w:rsidRPr="009043DB">
              <w:rPr>
                <w:rFonts w:asciiTheme="minorHAnsi" w:eastAsia="Times New Roman" w:hAnsiTheme="minorHAnsi" w:cstheme="minorHAnsi"/>
                <w:kern w:val="28"/>
              </w:rPr>
              <w:t xml:space="preserve">Le soumissionnaire retenu signe et date le contrat et le retourne au PUDC sous quinze (15) jours à compter de sa date de réception. S’il ne le fait pas, le PUDC a des raisons suffisantes pour annuler l’adjudication et retirer la garantie de soumission, selon ses propres procédures. </w:t>
            </w:r>
          </w:p>
        </w:tc>
      </w:tr>
      <w:tr w:rsidR="00527100" w:rsidRPr="009043DB" w14:paraId="34A36060" w14:textId="77777777" w:rsidTr="006A2F97">
        <w:tc>
          <w:tcPr>
            <w:tcW w:w="2427" w:type="dxa"/>
          </w:tcPr>
          <w:p w14:paraId="459F475F"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6" w:name="_Toc454294095"/>
            <w:bookmarkStart w:id="117" w:name="_Toc508626295"/>
            <w:r w:rsidRPr="009043DB">
              <w:rPr>
                <w:rFonts w:asciiTheme="minorHAnsi" w:eastAsia="Times New Roman" w:hAnsiTheme="minorHAnsi" w:cstheme="minorHAnsi"/>
                <w:b/>
                <w:kern w:val="28"/>
              </w:rPr>
              <w:t>Type de contrat et conditions générales</w:t>
            </w:r>
            <w:bookmarkEnd w:id="116"/>
            <w:bookmarkEnd w:id="117"/>
            <w:r w:rsidRPr="009043DB">
              <w:rPr>
                <w:rFonts w:asciiTheme="minorHAnsi" w:eastAsia="Times New Roman" w:hAnsiTheme="minorHAnsi" w:cstheme="minorHAnsi"/>
                <w:b/>
                <w:kern w:val="28"/>
              </w:rPr>
              <w:t xml:space="preserve"> </w:t>
            </w:r>
          </w:p>
        </w:tc>
        <w:tc>
          <w:tcPr>
            <w:tcW w:w="7380" w:type="dxa"/>
          </w:tcPr>
          <w:p w14:paraId="0A81E7B9"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1.91 </w:t>
            </w:r>
            <w:r w:rsidRPr="009043DB">
              <w:rPr>
                <w:rFonts w:asciiTheme="minorHAnsi" w:eastAsia="Times New Roman" w:hAnsiTheme="minorHAnsi" w:cstheme="minorHAnsi"/>
                <w:kern w:val="28"/>
              </w:rPr>
              <w:t>Les types de contrat à signer et les Conditions générales du contrat applicables sont annexés au présent DAO.</w:t>
            </w:r>
          </w:p>
        </w:tc>
      </w:tr>
      <w:tr w:rsidR="00527100" w:rsidRPr="009043DB" w14:paraId="71B0019C" w14:textId="77777777" w:rsidTr="006A2F97">
        <w:tc>
          <w:tcPr>
            <w:tcW w:w="2427" w:type="dxa"/>
          </w:tcPr>
          <w:p w14:paraId="7AB5173E"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18" w:name="_Toc454294096"/>
            <w:bookmarkStart w:id="119" w:name="_Toc508626296"/>
            <w:r w:rsidRPr="009043DB">
              <w:rPr>
                <w:rFonts w:asciiTheme="minorHAnsi" w:eastAsia="Times New Roman" w:hAnsiTheme="minorHAnsi" w:cstheme="minorHAnsi"/>
                <w:b/>
                <w:kern w:val="28"/>
              </w:rPr>
              <w:t>Garantie de bonne exécution</w:t>
            </w:r>
            <w:bookmarkEnd w:id="118"/>
            <w:bookmarkEnd w:id="119"/>
          </w:p>
        </w:tc>
        <w:tc>
          <w:tcPr>
            <w:tcW w:w="7380" w:type="dxa"/>
          </w:tcPr>
          <w:p w14:paraId="10499399"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1.92 </w:t>
            </w:r>
            <w:r w:rsidRPr="009043DB">
              <w:rPr>
                <w:rFonts w:asciiTheme="minorHAnsi" w:eastAsia="Times New Roman" w:hAnsiTheme="minorHAnsi" w:cstheme="minorHAnsi"/>
                <w:kern w:val="28"/>
              </w:rPr>
              <w:t xml:space="preserve">Une garantie de bonne exécution, libellée à l’attention du PUDC, si elle est exigée dans la fiche technique, est fournie au montant et dans le formulaire indiqué dans la fiche technique dans un délai de quinze (15) jours à compter de la signature du contrat par les deux parties. Si une garantie de bonne exécution est requise, le reçu de la garantie de bonne exécution par le PUDC est essentiel pour que le contrat prenne effet. </w:t>
            </w:r>
          </w:p>
        </w:tc>
      </w:tr>
      <w:tr w:rsidR="00527100" w:rsidRPr="009043DB" w14:paraId="51A32A74" w14:textId="77777777" w:rsidTr="006A2F97">
        <w:tc>
          <w:tcPr>
            <w:tcW w:w="2427" w:type="dxa"/>
          </w:tcPr>
          <w:p w14:paraId="083AC43F"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20" w:name="_Toc454294097"/>
            <w:bookmarkStart w:id="121" w:name="_Toc508626297"/>
            <w:r w:rsidRPr="009043DB">
              <w:rPr>
                <w:rFonts w:asciiTheme="minorHAnsi" w:eastAsia="Times New Roman" w:hAnsiTheme="minorHAnsi" w:cstheme="minorHAnsi"/>
                <w:b/>
                <w:kern w:val="28"/>
              </w:rPr>
              <w:t>Garantie bancaire de restitution d’avance</w:t>
            </w:r>
            <w:bookmarkEnd w:id="120"/>
            <w:bookmarkEnd w:id="121"/>
          </w:p>
        </w:tc>
        <w:tc>
          <w:tcPr>
            <w:tcW w:w="7380" w:type="dxa"/>
          </w:tcPr>
          <w:p w14:paraId="5187610E" w14:textId="77777777"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1.93 </w:t>
            </w:r>
            <w:r w:rsidRPr="009043DB">
              <w:rPr>
                <w:rFonts w:asciiTheme="minorHAnsi" w:eastAsia="Times New Roman" w:hAnsiTheme="minorHAnsi" w:cstheme="minorHAnsi"/>
                <w:kern w:val="28"/>
              </w:rPr>
              <w:t xml:space="preserve">Si une restitution d’avance est autorisée en vertu de la fiche technique, le soumissionnaire présente une garantie bancaire à hauteur du montant total de la restitution d’avance </w:t>
            </w:r>
          </w:p>
        </w:tc>
      </w:tr>
      <w:tr w:rsidR="00527100" w:rsidRPr="009043DB" w14:paraId="1762746E" w14:textId="77777777" w:rsidTr="006A2F97">
        <w:tc>
          <w:tcPr>
            <w:tcW w:w="2427" w:type="dxa"/>
          </w:tcPr>
          <w:p w14:paraId="7BA09235"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22" w:name="_Toc508626298"/>
            <w:r w:rsidRPr="009043DB">
              <w:rPr>
                <w:rFonts w:asciiTheme="minorHAnsi" w:eastAsia="Times New Roman" w:hAnsiTheme="minorHAnsi" w:cstheme="minorHAnsi"/>
                <w:b/>
                <w:kern w:val="28"/>
              </w:rPr>
              <w:t>Indemnité forfaitaire</w:t>
            </w:r>
            <w:bookmarkEnd w:id="122"/>
          </w:p>
        </w:tc>
        <w:tc>
          <w:tcPr>
            <w:tcW w:w="7380" w:type="dxa"/>
          </w:tcPr>
          <w:p w14:paraId="5A15F4F0" w14:textId="77777777" w:rsidR="00527100" w:rsidRPr="00B81A79" w:rsidRDefault="00527100" w:rsidP="006A2F97">
            <w:pPr>
              <w:pStyle w:val="Paragraphedeliste"/>
              <w:widowControl w:val="0"/>
              <w:overflowPunct w:val="0"/>
              <w:adjustRightInd w:val="0"/>
              <w:spacing w:before="120" w:after="120"/>
              <w:ind w:left="0"/>
              <w:jc w:val="both"/>
              <w:rPr>
                <w:rFonts w:eastAsia="Times New Roman" w:cstheme="minorHAnsi"/>
                <w:bCs/>
                <w:kern w:val="28"/>
              </w:rPr>
            </w:pPr>
            <w:r>
              <w:rPr>
                <w:rFonts w:eastAsia="Times New Roman" w:cstheme="minorHAnsi"/>
                <w:kern w:val="28"/>
              </w:rPr>
              <w:t xml:space="preserve">1.94 </w:t>
            </w:r>
            <w:r w:rsidRPr="00B81A79">
              <w:rPr>
                <w:rFonts w:eastAsia="Times New Roman" w:cstheme="minorHAnsi"/>
                <w:kern w:val="28"/>
              </w:rPr>
              <w:t xml:space="preserve">Le PUDC applique une indemnité forfaitaire pour les dommages ou risques causés au PUDC découlant de retards du contractant ou de la violation de ses obligations en vertu du contrat si une telle indemnité est indiquée dans la fiche technique. </w:t>
            </w:r>
          </w:p>
        </w:tc>
      </w:tr>
      <w:tr w:rsidR="00527100" w:rsidRPr="009043DB" w14:paraId="6C24EF75" w14:textId="77777777" w:rsidTr="006A2F97">
        <w:tc>
          <w:tcPr>
            <w:tcW w:w="2427" w:type="dxa"/>
          </w:tcPr>
          <w:p w14:paraId="37196040" w14:textId="77777777" w:rsidR="00527100" w:rsidRPr="009043DB" w:rsidRDefault="00527100" w:rsidP="006A2F97">
            <w:pPr>
              <w:spacing w:before="120"/>
              <w:ind w:left="360" w:hanging="360"/>
              <w:outlineLvl w:val="2"/>
              <w:rPr>
                <w:rFonts w:asciiTheme="minorHAnsi" w:eastAsia="Times New Roman" w:hAnsiTheme="minorHAnsi" w:cstheme="minorHAnsi"/>
                <w:b/>
                <w:kern w:val="28"/>
              </w:rPr>
            </w:pPr>
            <w:bookmarkStart w:id="123" w:name="_Toc454294102"/>
            <w:bookmarkStart w:id="124" w:name="_Toc508626299"/>
            <w:r w:rsidRPr="009043DB">
              <w:rPr>
                <w:rFonts w:asciiTheme="minorHAnsi" w:eastAsia="Times New Roman" w:hAnsiTheme="minorHAnsi" w:cstheme="minorHAnsi"/>
                <w:b/>
                <w:kern w:val="28"/>
              </w:rPr>
              <w:t>Dispositions en matière de paiement</w:t>
            </w:r>
            <w:bookmarkEnd w:id="123"/>
            <w:bookmarkEnd w:id="124"/>
          </w:p>
        </w:tc>
        <w:tc>
          <w:tcPr>
            <w:tcW w:w="7380" w:type="dxa"/>
          </w:tcPr>
          <w:p w14:paraId="638E4B3E" w14:textId="30082AE1" w:rsidR="00527100" w:rsidRPr="009043DB" w:rsidRDefault="00527100" w:rsidP="006A2F97">
            <w:pPr>
              <w:widowControl w:val="0"/>
              <w:overflowPunct w:val="0"/>
              <w:adjustRightInd w:val="0"/>
              <w:spacing w:before="120" w:after="120"/>
              <w:contextualSpacing/>
              <w:jc w:val="both"/>
              <w:rPr>
                <w:rFonts w:asciiTheme="minorHAnsi" w:eastAsia="Times New Roman" w:hAnsiTheme="minorHAnsi" w:cstheme="minorHAnsi"/>
                <w:bCs/>
                <w:kern w:val="28"/>
              </w:rPr>
            </w:pPr>
            <w:r>
              <w:rPr>
                <w:rFonts w:asciiTheme="minorHAnsi" w:eastAsia="Times New Roman" w:hAnsiTheme="minorHAnsi" w:cstheme="minorHAnsi"/>
                <w:kern w:val="28"/>
              </w:rPr>
              <w:t xml:space="preserve">1.95 </w:t>
            </w:r>
            <w:r w:rsidRPr="009043DB">
              <w:rPr>
                <w:rFonts w:asciiTheme="minorHAnsi" w:eastAsia="Times New Roman" w:hAnsiTheme="minorHAnsi" w:cstheme="minorHAnsi"/>
                <w:kern w:val="28"/>
              </w:rPr>
              <w:t xml:space="preserve">Le paiement sera seulement effectué après l’acceptation de la part du PUDC des biens ou des services fournis. Le paiement se fait dans un délai de </w:t>
            </w:r>
            <w:r w:rsidR="00890244">
              <w:rPr>
                <w:rFonts w:asciiTheme="minorHAnsi" w:eastAsia="Times New Roman" w:hAnsiTheme="minorHAnsi" w:cstheme="minorHAnsi"/>
                <w:kern w:val="28"/>
              </w:rPr>
              <w:t>soixa</w:t>
            </w:r>
            <w:r w:rsidRPr="009043DB">
              <w:rPr>
                <w:rFonts w:asciiTheme="minorHAnsi" w:eastAsia="Times New Roman" w:hAnsiTheme="minorHAnsi" w:cstheme="minorHAnsi"/>
                <w:kern w:val="28"/>
              </w:rPr>
              <w:t>nte (60) jours après réception de la facture et de l’attestation d’acceptation du travail délivrée par l’autorité compétente du PUDC qui supervise directement le contractant. Le paiement s’effectuera par transfert bancaire dans la devise du contrat.</w:t>
            </w:r>
          </w:p>
          <w:p w14:paraId="64E97B1D" w14:textId="77777777" w:rsidR="00527100" w:rsidRPr="009043DB" w:rsidRDefault="00527100" w:rsidP="006A2F97">
            <w:pPr>
              <w:widowControl w:val="0"/>
              <w:overflowPunct w:val="0"/>
              <w:adjustRightInd w:val="0"/>
              <w:spacing w:before="120" w:after="120"/>
              <w:ind w:left="-22"/>
              <w:contextualSpacing/>
              <w:jc w:val="both"/>
              <w:rPr>
                <w:rFonts w:asciiTheme="minorHAnsi" w:eastAsia="Times New Roman" w:hAnsiTheme="minorHAnsi" w:cstheme="minorHAnsi"/>
                <w:bCs/>
                <w:kern w:val="28"/>
              </w:rPr>
            </w:pPr>
            <w:r>
              <w:rPr>
                <w:rFonts w:asciiTheme="minorHAnsi" w:eastAsia="Times New Roman" w:hAnsiTheme="minorHAnsi" w:cstheme="minorHAnsi"/>
                <w:bCs/>
                <w:kern w:val="28"/>
              </w:rPr>
              <w:t xml:space="preserve">1.96 </w:t>
            </w:r>
            <w:r w:rsidRPr="009043DB">
              <w:rPr>
                <w:rFonts w:asciiTheme="minorHAnsi" w:eastAsia="Times New Roman" w:hAnsiTheme="minorHAnsi" w:cstheme="minorHAnsi"/>
                <w:bCs/>
                <w:kern w:val="28"/>
              </w:rPr>
              <w:t xml:space="preserve">Le </w:t>
            </w:r>
            <w:r w:rsidRPr="009043DB">
              <w:rPr>
                <w:rFonts w:asciiTheme="minorHAnsi" w:eastAsia="Times New Roman" w:hAnsiTheme="minorHAnsi" w:cstheme="minorHAnsi"/>
                <w:kern w:val="28"/>
              </w:rPr>
              <w:t xml:space="preserve">Programme d’Urgence de Développement Communautaire – Gouvernement du Sénégal est seul responsable de la gestion du contrat, des modalités de paiement et de toute réclamation et/ ou litige qui en découle. </w:t>
            </w:r>
          </w:p>
        </w:tc>
      </w:tr>
    </w:tbl>
    <w:p w14:paraId="00478E02" w14:textId="3DF9B245" w:rsidR="000B35FC" w:rsidRPr="009E5D84" w:rsidRDefault="000B35FC" w:rsidP="00F45D6C">
      <w:pPr>
        <w:spacing w:after="0" w:line="240" w:lineRule="auto"/>
        <w:rPr>
          <w:rFonts w:ascii="Segoe UI" w:eastAsia="Times New Roman" w:hAnsi="Segoe UI" w:cs="Segoe UI"/>
          <w:b/>
          <w:bCs/>
          <w:caps/>
          <w:noProof/>
          <w:color w:val="0070C0"/>
          <w:spacing w:val="32"/>
          <w:kern w:val="32"/>
          <w:sz w:val="32"/>
          <w:szCs w:val="20"/>
          <w:lang w:eastAsia="fr-FR" w:bidi="fr-FR"/>
        </w:rPr>
      </w:pPr>
      <w:r w:rsidRPr="000B35FC">
        <w:rPr>
          <w:rFonts w:ascii="Calibri" w:eastAsia="Times New Roman" w:hAnsi="Calibri" w:cs="Arial"/>
          <w:kern w:val="28"/>
          <w:sz w:val="20"/>
          <w:szCs w:val="20"/>
          <w:lang w:eastAsia="fr-FR" w:bidi="fr-FR"/>
        </w:rPr>
        <w:br w:type="page"/>
      </w:r>
      <w:bookmarkStart w:id="125" w:name="_Toc454294110"/>
      <w:bookmarkStart w:id="126" w:name="_Toc508626302"/>
      <w:r w:rsidR="009E5D84" w:rsidRPr="000B35FC">
        <w:rPr>
          <w:rFonts w:ascii="Segoe UI" w:eastAsia="Times New Roman" w:hAnsi="Segoe UI" w:cs="Segoe UI"/>
          <w:b/>
          <w:bCs/>
          <w:caps/>
          <w:noProof/>
          <w:color w:val="0070C0"/>
          <w:spacing w:val="32"/>
          <w:kern w:val="32"/>
          <w:sz w:val="32"/>
          <w:szCs w:val="32"/>
          <w:lang w:eastAsia="fr-FR" w:bidi="fr-FR"/>
        </w:rPr>
        <w:lastRenderedPageBreak/>
        <w:t>Section</w:t>
      </w:r>
      <w:r w:rsidR="009E5D84">
        <w:rPr>
          <w:rFonts w:ascii="Segoe UI" w:eastAsia="Times New Roman" w:hAnsi="Segoe UI" w:cs="Segoe UI"/>
          <w:b/>
          <w:bCs/>
          <w:caps/>
          <w:noProof/>
          <w:color w:val="0070C0"/>
          <w:spacing w:val="32"/>
          <w:kern w:val="32"/>
          <w:sz w:val="32"/>
          <w:szCs w:val="32"/>
          <w:lang w:eastAsia="fr-FR" w:bidi="fr-FR"/>
        </w:rPr>
        <w:t xml:space="preserve"> 3</w:t>
      </w:r>
      <w:r w:rsidR="009E5D84">
        <w:rPr>
          <w:rFonts w:ascii="Segoe UI" w:eastAsia="Times New Roman" w:hAnsi="Segoe UI" w:cs="Segoe UI"/>
          <w:b/>
          <w:bCs/>
          <w:caps/>
          <w:noProof/>
          <w:color w:val="0070C0"/>
          <w:spacing w:val="32"/>
          <w:kern w:val="32"/>
          <w:sz w:val="32"/>
          <w:szCs w:val="20"/>
          <w:lang w:eastAsia="fr-FR" w:bidi="fr-FR"/>
        </w:rPr>
        <w:t>.</w:t>
      </w:r>
      <w:r w:rsidRPr="000B35FC">
        <w:rPr>
          <w:rFonts w:ascii="Segoe UI" w:eastAsia="Times New Roman" w:hAnsi="Segoe UI" w:cs="Segoe UI"/>
          <w:b/>
          <w:bCs/>
          <w:caps/>
          <w:noProof/>
          <w:color w:val="0070C0"/>
          <w:spacing w:val="32"/>
          <w:kern w:val="32"/>
          <w:sz w:val="32"/>
          <w:szCs w:val="32"/>
          <w:lang w:eastAsia="fr-FR" w:bidi="fr-FR"/>
        </w:rPr>
        <w:t>Fiche technique</w:t>
      </w:r>
      <w:bookmarkEnd w:id="125"/>
      <w:bookmarkEnd w:id="126"/>
    </w:p>
    <w:p w14:paraId="541F9CF2" w14:textId="77777777" w:rsidR="000B35FC" w:rsidRPr="00097F48" w:rsidRDefault="000B35FC" w:rsidP="000B35FC">
      <w:pPr>
        <w:jc w:val="both"/>
        <w:rPr>
          <w:rFonts w:eastAsia="Calibri" w:cstheme="minorHAnsi"/>
          <w:b/>
          <w:bCs/>
          <w:color w:val="000000"/>
          <w:lang w:eastAsia="fr-FR" w:bidi="fr-FR"/>
        </w:rPr>
      </w:pPr>
      <w:r w:rsidRPr="00097F48">
        <w:rPr>
          <w:rFonts w:eastAsia="Times New Roman" w:cstheme="minorHAnsi"/>
          <w:color w:val="000000"/>
          <w:lang w:eastAsia="fr-FR" w:bidi="fr-FR"/>
        </w:rPr>
        <w:t>Les données suivantes pour les biens et les services à acheter complètent, supplémentent ou modifient les dispositions de l’appel d’offres dans le cas d’un conflit entre les instructions destinées aux soumissionnaires, la fiche technique et d’autres annexes ou références jointes à ladite fiche technique, et les dispositions de la fiche technique prévalent.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848"/>
        <w:gridCol w:w="859"/>
        <w:gridCol w:w="2970"/>
        <w:gridCol w:w="5575"/>
      </w:tblGrid>
      <w:tr w:rsidR="000B35FC" w:rsidRPr="00097F48" w14:paraId="296FDFA8" w14:textId="77777777" w:rsidTr="000B35FC">
        <w:trPr>
          <w:trHeight w:val="675"/>
          <w:jc w:val="center"/>
        </w:trPr>
        <w:tc>
          <w:tcPr>
            <w:tcW w:w="848" w:type="dxa"/>
            <w:shd w:val="clear" w:color="auto" w:fill="9BDEFF"/>
            <w:vAlign w:val="center"/>
          </w:tcPr>
          <w:p w14:paraId="5BD4CEEC"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Numéro de fiche technique</w:t>
            </w:r>
          </w:p>
        </w:tc>
        <w:tc>
          <w:tcPr>
            <w:tcW w:w="859" w:type="dxa"/>
            <w:shd w:val="clear" w:color="auto" w:fill="9BDEFF"/>
            <w:vAlign w:val="center"/>
          </w:tcPr>
          <w:p w14:paraId="0E132840"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Référence à la section 2</w:t>
            </w:r>
          </w:p>
        </w:tc>
        <w:tc>
          <w:tcPr>
            <w:tcW w:w="2970" w:type="dxa"/>
            <w:shd w:val="clear" w:color="auto" w:fill="9BDEFF"/>
            <w:tcMar>
              <w:top w:w="57" w:type="dxa"/>
              <w:bottom w:w="57" w:type="dxa"/>
            </w:tcMar>
            <w:vAlign w:val="center"/>
          </w:tcPr>
          <w:p w14:paraId="0FFBE40A"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Données</w:t>
            </w:r>
          </w:p>
        </w:tc>
        <w:tc>
          <w:tcPr>
            <w:tcW w:w="5575" w:type="dxa"/>
            <w:shd w:val="clear" w:color="auto" w:fill="9BDEFF"/>
            <w:tcMar>
              <w:top w:w="85" w:type="dxa"/>
              <w:bottom w:w="142" w:type="dxa"/>
            </w:tcMar>
            <w:vAlign w:val="center"/>
          </w:tcPr>
          <w:p w14:paraId="4D67FD5E" w14:textId="77777777" w:rsidR="000B35FC" w:rsidRPr="00097F48" w:rsidRDefault="000B35FC" w:rsidP="000B35FC">
            <w:pPr>
              <w:tabs>
                <w:tab w:val="right" w:pos="7218"/>
              </w:tabs>
              <w:spacing w:after="0" w:line="240" w:lineRule="auto"/>
              <w:jc w:val="center"/>
              <w:rPr>
                <w:rFonts w:eastAsia="Times New Roman" w:cstheme="minorHAnsi"/>
                <w:b/>
                <w:lang w:eastAsia="fr-FR" w:bidi="fr-FR"/>
              </w:rPr>
            </w:pPr>
            <w:r w:rsidRPr="00097F48">
              <w:rPr>
                <w:rFonts w:eastAsia="Times New Roman" w:cstheme="minorHAnsi"/>
                <w:b/>
                <w:lang w:eastAsia="fr-FR" w:bidi="fr-FR"/>
              </w:rPr>
              <w:t>Instructions ou exigences particulières</w:t>
            </w:r>
          </w:p>
        </w:tc>
      </w:tr>
      <w:tr w:rsidR="000B35FC" w:rsidRPr="00097F48" w14:paraId="41C4E5E7" w14:textId="77777777" w:rsidTr="000B35FC">
        <w:trPr>
          <w:jc w:val="center"/>
        </w:trPr>
        <w:tc>
          <w:tcPr>
            <w:tcW w:w="848" w:type="dxa"/>
          </w:tcPr>
          <w:p w14:paraId="43E40812"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1</w:t>
            </w:r>
          </w:p>
        </w:tc>
        <w:tc>
          <w:tcPr>
            <w:tcW w:w="859" w:type="dxa"/>
          </w:tcPr>
          <w:p w14:paraId="1E1684CA"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7</w:t>
            </w:r>
          </w:p>
        </w:tc>
        <w:tc>
          <w:tcPr>
            <w:tcW w:w="2970" w:type="dxa"/>
            <w:tcMar>
              <w:top w:w="57" w:type="dxa"/>
              <w:bottom w:w="57" w:type="dxa"/>
            </w:tcMar>
            <w:vAlign w:val="center"/>
          </w:tcPr>
          <w:p w14:paraId="60F10296" w14:textId="77777777" w:rsidR="000B35FC" w:rsidRPr="00097F48" w:rsidRDefault="000B35FC" w:rsidP="000B35FC">
            <w:pPr>
              <w:tabs>
                <w:tab w:val="right" w:pos="7218"/>
              </w:tabs>
              <w:spacing w:before="120" w:after="120" w:line="240" w:lineRule="auto"/>
              <w:rPr>
                <w:rFonts w:eastAsia="Times New Roman" w:cstheme="minorHAnsi"/>
                <w:color w:val="FF0000"/>
                <w:lang w:eastAsia="fr-FR" w:bidi="fr-FR"/>
              </w:rPr>
            </w:pPr>
            <w:r w:rsidRPr="00097F48">
              <w:rPr>
                <w:rFonts w:eastAsia="Times New Roman" w:cstheme="minorHAnsi"/>
                <w:lang w:eastAsia="fr-FR" w:bidi="fr-FR"/>
              </w:rPr>
              <w:t xml:space="preserve">Langue de l’offre : </w:t>
            </w:r>
          </w:p>
        </w:tc>
        <w:tc>
          <w:tcPr>
            <w:tcW w:w="5575" w:type="dxa"/>
            <w:tcMar>
              <w:top w:w="85" w:type="dxa"/>
              <w:bottom w:w="142" w:type="dxa"/>
            </w:tcMar>
          </w:tcPr>
          <w:p w14:paraId="18FD2018" w14:textId="77777777" w:rsidR="000B35FC" w:rsidRPr="00097F48" w:rsidRDefault="000B35FC" w:rsidP="000B35FC">
            <w:pPr>
              <w:tabs>
                <w:tab w:val="right" w:pos="7218"/>
              </w:tabs>
              <w:spacing w:before="120" w:after="120" w:line="240" w:lineRule="auto"/>
              <w:rPr>
                <w:rFonts w:eastAsia="Times New Roman" w:cstheme="minorHAnsi"/>
                <w:kern w:val="28"/>
                <w:lang w:eastAsia="fr-FR" w:bidi="fr-FR"/>
              </w:rPr>
            </w:pPr>
            <w:r w:rsidRPr="00097F48">
              <w:rPr>
                <w:rFonts w:eastAsia="Times New Roman" w:cstheme="minorHAnsi"/>
                <w:kern w:val="28"/>
                <w:lang w:eastAsia="fr-FR" w:bidi="fr-FR"/>
              </w:rPr>
              <w:t>Français</w:t>
            </w:r>
          </w:p>
        </w:tc>
      </w:tr>
      <w:tr w:rsidR="000D59D0" w:rsidRPr="00097F48" w14:paraId="4321AC27" w14:textId="77777777" w:rsidTr="000B35FC">
        <w:trPr>
          <w:trHeight w:val="1008"/>
          <w:jc w:val="center"/>
        </w:trPr>
        <w:tc>
          <w:tcPr>
            <w:tcW w:w="848" w:type="dxa"/>
          </w:tcPr>
          <w:p w14:paraId="39B496B3" w14:textId="77777777" w:rsidR="000D59D0" w:rsidRPr="00097F48" w:rsidRDefault="000D59D0" w:rsidP="000D59D0">
            <w:pPr>
              <w:tabs>
                <w:tab w:val="right" w:pos="7218"/>
              </w:tabs>
              <w:spacing w:before="120" w:after="120"/>
              <w:jc w:val="center"/>
              <w:rPr>
                <w:rFonts w:eastAsia="Calibri" w:cstheme="minorHAnsi"/>
                <w:lang w:eastAsia="fr-FR" w:bidi="fr-FR"/>
              </w:rPr>
            </w:pPr>
            <w:r w:rsidRPr="00097F48">
              <w:rPr>
                <w:rFonts w:eastAsia="Times New Roman" w:cstheme="minorHAnsi"/>
                <w:lang w:eastAsia="fr-FR" w:bidi="fr-FR"/>
              </w:rPr>
              <w:t>2</w:t>
            </w:r>
          </w:p>
        </w:tc>
        <w:tc>
          <w:tcPr>
            <w:tcW w:w="859" w:type="dxa"/>
          </w:tcPr>
          <w:p w14:paraId="60062B50" w14:textId="77777777" w:rsidR="000D59D0" w:rsidRPr="00097F48" w:rsidRDefault="000D59D0" w:rsidP="000D59D0">
            <w:pPr>
              <w:tabs>
                <w:tab w:val="right" w:pos="7218"/>
              </w:tabs>
              <w:spacing w:before="120" w:after="120"/>
              <w:jc w:val="center"/>
              <w:rPr>
                <w:rFonts w:eastAsia="Calibri" w:cstheme="minorHAnsi"/>
                <w:lang w:eastAsia="fr-FR" w:bidi="fr-FR"/>
              </w:rPr>
            </w:pPr>
          </w:p>
        </w:tc>
        <w:tc>
          <w:tcPr>
            <w:tcW w:w="2970" w:type="dxa"/>
          </w:tcPr>
          <w:p w14:paraId="67B8978B" w14:textId="77777777" w:rsidR="000D59D0" w:rsidRPr="00097F48" w:rsidRDefault="000D59D0" w:rsidP="000D59D0">
            <w:pPr>
              <w:tabs>
                <w:tab w:val="right" w:pos="7218"/>
              </w:tabs>
              <w:spacing w:before="120" w:after="120"/>
              <w:rPr>
                <w:rFonts w:eastAsia="Calibri" w:cstheme="minorHAnsi"/>
                <w:lang w:eastAsia="fr-FR" w:bidi="fr-FR"/>
              </w:rPr>
            </w:pPr>
            <w:r w:rsidRPr="00097F48">
              <w:rPr>
                <w:rFonts w:eastAsia="Times New Roman" w:cstheme="minorHAnsi"/>
                <w:lang w:eastAsia="fr-FR" w:bidi="fr-FR"/>
              </w:rPr>
              <w:t>Dépôt d’offres pour des parties ou sous-parties du tableau des exigences (offres partielles)</w:t>
            </w:r>
          </w:p>
        </w:tc>
        <w:tc>
          <w:tcPr>
            <w:tcW w:w="5575" w:type="dxa"/>
            <w:tcMar>
              <w:top w:w="85" w:type="dxa"/>
              <w:bottom w:w="142" w:type="dxa"/>
            </w:tcMar>
          </w:tcPr>
          <w:p w14:paraId="28BCD96C" w14:textId="77777777" w:rsidR="000D59D0" w:rsidRDefault="000D59D0" w:rsidP="000D59D0">
            <w:pPr>
              <w:spacing w:before="120" w:after="120"/>
              <w:rPr>
                <w:rFonts w:eastAsia="Calibri" w:cstheme="minorHAnsi"/>
                <w:snapToGrid w:val="0"/>
                <w:color w:val="000000"/>
                <w:lang w:eastAsia="fr-FR" w:bidi="fr-FR"/>
              </w:rPr>
            </w:pPr>
            <w:r w:rsidRPr="00247F87">
              <w:rPr>
                <w:rFonts w:eastAsia="Calibri" w:cstheme="minorHAnsi"/>
                <w:snapToGrid w:val="0"/>
                <w:color w:val="000000"/>
                <w:lang w:eastAsia="fr-FR" w:bidi="fr-FR"/>
              </w:rPr>
              <w:t>Lot</w:t>
            </w:r>
            <w:r>
              <w:rPr>
                <w:rFonts w:eastAsia="Calibri" w:cstheme="minorHAnsi"/>
                <w:snapToGrid w:val="0"/>
                <w:color w:val="000000"/>
                <w:lang w:eastAsia="fr-FR" w:bidi="fr-FR"/>
              </w:rPr>
              <w:t>s</w:t>
            </w:r>
            <w:r w:rsidRPr="00247F87">
              <w:rPr>
                <w:rFonts w:eastAsia="Calibri" w:cstheme="minorHAnsi"/>
                <w:snapToGrid w:val="0"/>
                <w:color w:val="000000"/>
                <w:lang w:eastAsia="fr-FR" w:bidi="fr-FR"/>
              </w:rPr>
              <w:t xml:space="preserve"> divisibles et indivisibles à l’intérieur de chaque lot</w:t>
            </w:r>
            <w:r>
              <w:rPr>
                <w:rFonts w:eastAsia="Calibri" w:cstheme="minorHAnsi"/>
                <w:snapToGrid w:val="0"/>
                <w:color w:val="000000"/>
                <w:lang w:eastAsia="fr-FR" w:bidi="fr-FR"/>
              </w:rPr>
              <w:t> :</w:t>
            </w:r>
          </w:p>
          <w:p w14:paraId="6FEDCE1C" w14:textId="77777777" w:rsidR="000D59D0" w:rsidRPr="00A532DA" w:rsidRDefault="000D59D0" w:rsidP="000D59D0">
            <w:pPr>
              <w:tabs>
                <w:tab w:val="left" w:pos="567"/>
                <w:tab w:val="left" w:pos="4786"/>
                <w:tab w:val="left" w:pos="5686"/>
                <w:tab w:val="right" w:pos="7306"/>
              </w:tabs>
              <w:spacing w:before="60" w:after="60" w:line="240" w:lineRule="auto"/>
              <w:rPr>
                <w:rFonts w:eastAsia="Calibri" w:cstheme="minorHAnsi"/>
                <w:snapToGrid w:val="0"/>
                <w:color w:val="000000"/>
                <w:lang w:eastAsia="fr-FR" w:bidi="fr-FR"/>
              </w:rPr>
            </w:pPr>
            <w:r w:rsidRPr="00A532DA">
              <w:rPr>
                <w:rFonts w:ascii="Calibri" w:eastAsia="Times New Roman" w:hAnsi="Calibri" w:cs="Calibri"/>
                <w:b/>
                <w:kern w:val="28"/>
                <w:lang w:eastAsia="it-IT"/>
              </w:rPr>
              <w:t xml:space="preserve">Fourniture et installation d’équipements hospitaliers de 20 postes de santé : </w:t>
            </w:r>
          </w:p>
          <w:p w14:paraId="11090C20" w14:textId="77777777" w:rsidR="000D59D0" w:rsidRPr="00A532DA" w:rsidRDefault="000D59D0" w:rsidP="00DB12B8">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1</w:t>
            </w:r>
            <w:r w:rsidRPr="00A532DA">
              <w:rPr>
                <w:rFonts w:ascii="Calibri" w:hAnsi="Calibri" w:cs="Calibri"/>
              </w:rPr>
              <w:t xml:space="preserve"> : Région de Ziguinchor </w:t>
            </w:r>
          </w:p>
          <w:p w14:paraId="2322D628" w14:textId="77777777" w:rsidR="000D59D0" w:rsidRPr="00A532DA" w:rsidRDefault="000D59D0" w:rsidP="000D59D0">
            <w:pPr>
              <w:pStyle w:val="Paragraphedeliste"/>
              <w:jc w:val="both"/>
              <w:rPr>
                <w:rFonts w:ascii="Calibri" w:hAnsi="Calibri" w:cs="Calibri"/>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05 postes de santé</w:t>
            </w:r>
          </w:p>
          <w:p w14:paraId="0A7E8EA8" w14:textId="77777777" w:rsidR="000D59D0" w:rsidRPr="00A532DA" w:rsidRDefault="000D59D0" w:rsidP="000D59D0">
            <w:pPr>
              <w:pStyle w:val="Paragraphedeliste"/>
              <w:jc w:val="both"/>
              <w:rPr>
                <w:rFonts w:ascii="Calibri" w:hAnsi="Calibri" w:cs="Calibri"/>
              </w:rPr>
            </w:pPr>
          </w:p>
          <w:p w14:paraId="34337981" w14:textId="3C9765EF" w:rsidR="000D59D0" w:rsidRPr="00A532DA" w:rsidRDefault="000D59D0" w:rsidP="00DB12B8">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2</w:t>
            </w:r>
            <w:r w:rsidRPr="00A532DA">
              <w:rPr>
                <w:rFonts w:ascii="Calibri" w:hAnsi="Calibri" w:cs="Calibri"/>
              </w:rPr>
              <w:t> : Région de S</w:t>
            </w:r>
            <w:r w:rsidR="008B0A45">
              <w:rPr>
                <w:rFonts w:ascii="Calibri" w:hAnsi="Calibri" w:cs="Calibri"/>
              </w:rPr>
              <w:t>é</w:t>
            </w:r>
            <w:r w:rsidRPr="00A532DA">
              <w:rPr>
                <w:rFonts w:ascii="Calibri" w:hAnsi="Calibri" w:cs="Calibri"/>
              </w:rPr>
              <w:t xml:space="preserve">dhiou </w:t>
            </w:r>
          </w:p>
          <w:p w14:paraId="35C925BA" w14:textId="77777777" w:rsidR="000D59D0" w:rsidRPr="00A532DA" w:rsidRDefault="000D59D0" w:rsidP="000D59D0">
            <w:pPr>
              <w:pStyle w:val="Paragraphedeliste"/>
              <w:jc w:val="both"/>
              <w:rPr>
                <w:rFonts w:ascii="Calibri" w:hAnsi="Calibri" w:cs="Calibri"/>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05 postes de santé</w:t>
            </w:r>
          </w:p>
          <w:p w14:paraId="00B91E93" w14:textId="77777777" w:rsidR="000D59D0" w:rsidRPr="00A532DA" w:rsidRDefault="000D59D0" w:rsidP="000D59D0">
            <w:pPr>
              <w:pStyle w:val="Paragraphedeliste"/>
              <w:jc w:val="both"/>
              <w:rPr>
                <w:rFonts w:ascii="Calibri" w:hAnsi="Calibri" w:cs="Calibri"/>
              </w:rPr>
            </w:pPr>
          </w:p>
          <w:p w14:paraId="58D6A440" w14:textId="48172EED" w:rsidR="000D59D0" w:rsidRPr="00A532DA" w:rsidRDefault="000D59D0" w:rsidP="00DB12B8">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3</w:t>
            </w:r>
            <w:r w:rsidRPr="00A532DA">
              <w:rPr>
                <w:rFonts w:ascii="Calibri" w:hAnsi="Calibri" w:cs="Calibri"/>
              </w:rPr>
              <w:t> : Région de K</w:t>
            </w:r>
            <w:r>
              <w:rPr>
                <w:rFonts w:ascii="Calibri" w:hAnsi="Calibri" w:cs="Calibri"/>
              </w:rPr>
              <w:t>édougou et Tambacounda</w:t>
            </w:r>
          </w:p>
          <w:p w14:paraId="3D680398" w14:textId="4EF04C36" w:rsidR="000D59D0" w:rsidRPr="00A532DA" w:rsidRDefault="000D59D0" w:rsidP="000D59D0">
            <w:pPr>
              <w:pStyle w:val="Paragraphedeliste"/>
              <w:jc w:val="both"/>
              <w:rPr>
                <w:rFonts w:ascii="Calibri" w:eastAsia="Times New Roman" w:hAnsi="Calibri" w:cs="Calibri"/>
                <w:b/>
                <w:kern w:val="28"/>
                <w:lang w:eastAsia="it-IT"/>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w:t>
            </w:r>
            <w:r w:rsidR="00B71AA6">
              <w:rPr>
                <w:rFonts w:ascii="Calibri" w:eastAsia="Times New Roman" w:hAnsi="Calibri" w:cs="Calibri"/>
                <w:b/>
                <w:kern w:val="28"/>
                <w:lang w:eastAsia="it-IT"/>
              </w:rPr>
              <w:t>6</w:t>
            </w:r>
            <w:r w:rsidRPr="00A532DA">
              <w:rPr>
                <w:rFonts w:ascii="Calibri" w:eastAsia="Times New Roman" w:hAnsi="Calibri" w:cs="Calibri"/>
                <w:b/>
                <w:kern w:val="28"/>
                <w:lang w:eastAsia="it-IT"/>
              </w:rPr>
              <w:t xml:space="preserve"> postes de santé</w:t>
            </w:r>
          </w:p>
          <w:p w14:paraId="5A5EA314" w14:textId="77777777" w:rsidR="000D59D0" w:rsidRPr="00A532DA" w:rsidRDefault="000D59D0" w:rsidP="000D59D0">
            <w:pPr>
              <w:pStyle w:val="Paragraphedeliste"/>
              <w:jc w:val="both"/>
              <w:rPr>
                <w:rFonts w:ascii="Calibri" w:hAnsi="Calibri" w:cs="Calibri"/>
              </w:rPr>
            </w:pPr>
          </w:p>
          <w:p w14:paraId="7BA30D54" w14:textId="29848AE1" w:rsidR="000D59D0" w:rsidRPr="00A532DA" w:rsidRDefault="000D59D0" w:rsidP="00DB12B8">
            <w:pPr>
              <w:pStyle w:val="Paragraphedeliste"/>
              <w:numPr>
                <w:ilvl w:val="0"/>
                <w:numId w:val="57"/>
              </w:numPr>
              <w:jc w:val="both"/>
              <w:rPr>
                <w:rFonts w:cs="Calibri"/>
              </w:rPr>
            </w:pPr>
            <w:r w:rsidRPr="00A532DA">
              <w:rPr>
                <w:rFonts w:cs="Calibri"/>
                <w:b/>
              </w:rPr>
              <w:t>Lot</w:t>
            </w:r>
            <w:r w:rsidRPr="00A532DA">
              <w:rPr>
                <w:rFonts w:ascii="Calibri" w:hAnsi="Calibri" w:cs="Calibri"/>
                <w:b/>
              </w:rPr>
              <w:t xml:space="preserve"> 4</w:t>
            </w:r>
            <w:r w:rsidRPr="00A532DA">
              <w:rPr>
                <w:rFonts w:ascii="Calibri" w:hAnsi="Calibri" w:cs="Calibri"/>
              </w:rPr>
              <w:t> : Région de</w:t>
            </w:r>
            <w:r w:rsidR="00920485">
              <w:rPr>
                <w:rFonts w:ascii="Calibri" w:hAnsi="Calibri" w:cs="Calibri"/>
              </w:rPr>
              <w:t xml:space="preserve"> </w:t>
            </w:r>
            <w:r w:rsidR="003D3F8D">
              <w:rPr>
                <w:rFonts w:ascii="Calibri" w:hAnsi="Calibri" w:cs="Calibri"/>
              </w:rPr>
              <w:t>Fatick</w:t>
            </w:r>
          </w:p>
          <w:p w14:paraId="588D6327" w14:textId="73F98960" w:rsidR="000D59D0" w:rsidRPr="00247F87" w:rsidRDefault="000D59D0" w:rsidP="00542D0F">
            <w:pPr>
              <w:pStyle w:val="Paragraphedeliste"/>
              <w:jc w:val="both"/>
              <w:rPr>
                <w:rFonts w:eastAsia="Calibri" w:cstheme="minorHAnsi"/>
                <w:snapToGrid w:val="0"/>
                <w:color w:val="000000"/>
                <w:lang w:eastAsia="fr-FR" w:bidi="fr-FR"/>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w:t>
            </w:r>
            <w:r w:rsidR="00B71AA6">
              <w:rPr>
                <w:rFonts w:ascii="Calibri" w:eastAsia="Times New Roman" w:hAnsi="Calibri" w:cs="Calibri"/>
                <w:b/>
                <w:kern w:val="28"/>
                <w:lang w:eastAsia="it-IT"/>
              </w:rPr>
              <w:t>4</w:t>
            </w:r>
            <w:r w:rsidRPr="00A532DA">
              <w:rPr>
                <w:rFonts w:ascii="Calibri" w:eastAsia="Times New Roman" w:hAnsi="Calibri" w:cs="Calibri"/>
                <w:b/>
                <w:kern w:val="28"/>
                <w:lang w:eastAsia="it-IT"/>
              </w:rPr>
              <w:t xml:space="preserve"> autres postes de santé</w:t>
            </w:r>
          </w:p>
        </w:tc>
      </w:tr>
      <w:tr w:rsidR="000D59D0" w:rsidRPr="00097F48" w14:paraId="6C0C47D1" w14:textId="77777777" w:rsidTr="000B35FC">
        <w:trPr>
          <w:trHeight w:val="21"/>
          <w:jc w:val="center"/>
        </w:trPr>
        <w:tc>
          <w:tcPr>
            <w:tcW w:w="848" w:type="dxa"/>
          </w:tcPr>
          <w:p w14:paraId="7DD63DF7" w14:textId="77777777" w:rsidR="000D59D0" w:rsidRPr="00097F48" w:rsidRDefault="000D59D0" w:rsidP="000D59D0">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3</w:t>
            </w:r>
          </w:p>
        </w:tc>
        <w:tc>
          <w:tcPr>
            <w:tcW w:w="859" w:type="dxa"/>
          </w:tcPr>
          <w:p w14:paraId="1F1418DB" w14:textId="77777777" w:rsidR="000D59D0" w:rsidRPr="00097F48" w:rsidRDefault="000D59D0" w:rsidP="000D59D0">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20</w:t>
            </w:r>
          </w:p>
        </w:tc>
        <w:tc>
          <w:tcPr>
            <w:tcW w:w="2970" w:type="dxa"/>
          </w:tcPr>
          <w:p w14:paraId="610A413B" w14:textId="77777777" w:rsidR="000D59D0" w:rsidRPr="00097F48" w:rsidRDefault="000D59D0" w:rsidP="000D59D0">
            <w:pPr>
              <w:tabs>
                <w:tab w:val="right" w:pos="7218"/>
              </w:tabs>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Autres types d’offres </w:t>
            </w:r>
          </w:p>
        </w:tc>
        <w:tc>
          <w:tcPr>
            <w:tcW w:w="5575" w:type="dxa"/>
            <w:tcMar>
              <w:top w:w="85" w:type="dxa"/>
              <w:bottom w:w="142" w:type="dxa"/>
            </w:tcMar>
          </w:tcPr>
          <w:p w14:paraId="61754CB3" w14:textId="77777777" w:rsidR="000D59D0" w:rsidRPr="00097F48" w:rsidRDefault="000D59D0" w:rsidP="000D59D0">
            <w:pPr>
              <w:tabs>
                <w:tab w:val="center" w:pos="2715"/>
              </w:tabs>
              <w:spacing w:before="120" w:after="120"/>
              <w:rPr>
                <w:rFonts w:eastAsia="Calibri" w:cstheme="minorHAnsi"/>
                <w:color w:val="000000"/>
                <w:lang w:eastAsia="fr-FR" w:bidi="fr-FR"/>
              </w:rPr>
            </w:pPr>
            <w:r w:rsidRPr="00097F48">
              <w:rPr>
                <w:rFonts w:eastAsia="Calibri" w:cstheme="minorHAnsi"/>
                <w:color w:val="000000"/>
                <w:lang w:eastAsia="fr-FR" w:bidi="fr-FR"/>
              </w:rPr>
              <w:t>NA</w:t>
            </w:r>
          </w:p>
        </w:tc>
      </w:tr>
      <w:tr w:rsidR="000D59D0" w:rsidRPr="00097F48" w14:paraId="4C5A0312" w14:textId="77777777" w:rsidTr="000B35FC">
        <w:trPr>
          <w:trHeight w:val="2302"/>
          <w:jc w:val="center"/>
        </w:trPr>
        <w:tc>
          <w:tcPr>
            <w:tcW w:w="848" w:type="dxa"/>
          </w:tcPr>
          <w:p w14:paraId="2E2C0022" w14:textId="77777777" w:rsidR="000D59D0" w:rsidRPr="00097F48" w:rsidRDefault="000D59D0" w:rsidP="000D59D0">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lastRenderedPageBreak/>
              <w:t>4</w:t>
            </w:r>
          </w:p>
        </w:tc>
        <w:tc>
          <w:tcPr>
            <w:tcW w:w="859" w:type="dxa"/>
          </w:tcPr>
          <w:p w14:paraId="690DDEB5" w14:textId="77777777" w:rsidR="000D59D0" w:rsidRPr="00097F48" w:rsidRDefault="000D59D0" w:rsidP="000D59D0">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21</w:t>
            </w:r>
          </w:p>
        </w:tc>
        <w:tc>
          <w:tcPr>
            <w:tcW w:w="2970" w:type="dxa"/>
          </w:tcPr>
          <w:p w14:paraId="5425B519" w14:textId="77777777" w:rsidR="000D59D0" w:rsidRPr="00097F48" w:rsidRDefault="000D59D0" w:rsidP="000D59D0">
            <w:pPr>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Conférence préalable à l’offre </w:t>
            </w:r>
          </w:p>
        </w:tc>
        <w:tc>
          <w:tcPr>
            <w:tcW w:w="5575" w:type="dxa"/>
            <w:tcMar>
              <w:top w:w="85" w:type="dxa"/>
              <w:bottom w:w="142" w:type="dxa"/>
            </w:tcMar>
          </w:tcPr>
          <w:p w14:paraId="07428F37" w14:textId="77777777" w:rsidR="000D59D0" w:rsidRPr="0016084A" w:rsidRDefault="000D59D0" w:rsidP="000D59D0">
            <w:pPr>
              <w:tabs>
                <w:tab w:val="left" w:pos="567"/>
                <w:tab w:val="left" w:pos="4786"/>
                <w:tab w:val="left" w:pos="5686"/>
                <w:tab w:val="right" w:pos="7306"/>
              </w:tabs>
              <w:spacing w:before="60" w:after="60" w:line="240" w:lineRule="auto"/>
              <w:rPr>
                <w:rFonts w:eastAsia="Calibri" w:cstheme="minorHAnsi"/>
                <w:b/>
                <w:color w:val="000000"/>
                <w:lang w:eastAsia="fr-FR" w:bidi="fr-FR"/>
              </w:rPr>
            </w:pPr>
            <w:r w:rsidRPr="0016084A">
              <w:rPr>
                <w:rFonts w:eastAsia="Times New Roman" w:cstheme="minorHAnsi"/>
                <w:snapToGrid w:val="0"/>
                <w:color w:val="000000"/>
                <w:lang w:eastAsia="fr-FR" w:bidi="fr-FR"/>
              </w:rPr>
              <w:t xml:space="preserve">N/A pour cause de pandémie au Sénégal, les questions </w:t>
            </w:r>
            <w:proofErr w:type="gramStart"/>
            <w:r w:rsidRPr="0016084A">
              <w:rPr>
                <w:rFonts w:eastAsia="Times New Roman" w:cstheme="minorHAnsi"/>
                <w:snapToGrid w:val="0"/>
                <w:color w:val="000000"/>
                <w:lang w:eastAsia="fr-FR" w:bidi="fr-FR"/>
              </w:rPr>
              <w:t>sont  à</w:t>
            </w:r>
            <w:proofErr w:type="gramEnd"/>
            <w:r w:rsidRPr="0016084A">
              <w:rPr>
                <w:rFonts w:eastAsia="Times New Roman" w:cstheme="minorHAnsi"/>
                <w:snapToGrid w:val="0"/>
                <w:color w:val="000000"/>
                <w:lang w:eastAsia="fr-FR" w:bidi="fr-FR"/>
              </w:rPr>
              <w:t xml:space="preserve"> soumettre en ligne au PNUD au </w:t>
            </w:r>
            <w:r w:rsidRPr="0016084A">
              <w:rPr>
                <w:rFonts w:eastAsia="Calibri" w:cstheme="minorHAnsi"/>
                <w:b/>
                <w:bCs/>
                <w:color w:val="000000"/>
                <w:lang w:eastAsia="fr-FR" w:bidi="fr-FR"/>
              </w:rPr>
              <w:t xml:space="preserve">Services Procurement  </w:t>
            </w:r>
          </w:p>
          <w:p w14:paraId="27D909CF" w14:textId="5C84CB44" w:rsidR="000D59D0" w:rsidRPr="00097F48" w:rsidRDefault="000D59D0" w:rsidP="000D59D0">
            <w:pPr>
              <w:tabs>
                <w:tab w:val="right" w:pos="3346"/>
              </w:tabs>
              <w:spacing w:before="60" w:after="60" w:line="240" w:lineRule="auto"/>
              <w:rPr>
                <w:rFonts w:eastAsia="Times New Roman" w:cstheme="minorHAnsi"/>
                <w:color w:val="000000"/>
                <w:lang w:eastAsia="fr-FR" w:bidi="fr-FR"/>
              </w:rPr>
            </w:pPr>
            <w:r w:rsidRPr="0016084A">
              <w:rPr>
                <w:rFonts w:eastAsia="Times New Roman" w:cstheme="minorHAnsi"/>
                <w:color w:val="000000"/>
                <w:lang w:eastAsia="fr-FR" w:bidi="fr-FR"/>
              </w:rPr>
              <w:t>Courriel : achats.senegal@undp.org</w:t>
            </w:r>
            <w:r w:rsidRPr="00D93871">
              <w:rPr>
                <w:rFonts w:eastAsia="Calibri" w:cstheme="minorHAnsi"/>
                <w:b/>
                <w:bCs/>
                <w:color w:val="000000"/>
                <w:highlight w:val="yellow"/>
                <w:lang w:eastAsia="fr-FR" w:bidi="fr-FR"/>
              </w:rPr>
              <w:t xml:space="preserve"> </w:t>
            </w:r>
          </w:p>
        </w:tc>
      </w:tr>
      <w:tr w:rsidR="000D59D0" w:rsidRPr="00097F48" w14:paraId="584FAB6D" w14:textId="77777777" w:rsidTr="000B35FC">
        <w:trPr>
          <w:trHeight w:val="443"/>
          <w:jc w:val="center"/>
        </w:trPr>
        <w:tc>
          <w:tcPr>
            <w:tcW w:w="848" w:type="dxa"/>
          </w:tcPr>
          <w:p w14:paraId="34349E36" w14:textId="77777777" w:rsidR="000D59D0" w:rsidRPr="00097F48" w:rsidRDefault="000D59D0" w:rsidP="000D59D0">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5</w:t>
            </w:r>
          </w:p>
        </w:tc>
        <w:tc>
          <w:tcPr>
            <w:tcW w:w="859" w:type="dxa"/>
          </w:tcPr>
          <w:p w14:paraId="61A63AD5" w14:textId="77777777" w:rsidR="000D59D0" w:rsidRPr="00097F48" w:rsidRDefault="000D59D0" w:rsidP="000D59D0">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16</w:t>
            </w:r>
          </w:p>
        </w:tc>
        <w:tc>
          <w:tcPr>
            <w:tcW w:w="2970" w:type="dxa"/>
          </w:tcPr>
          <w:p w14:paraId="412BE694" w14:textId="77777777" w:rsidR="000D59D0" w:rsidRPr="00E02866" w:rsidRDefault="000D59D0" w:rsidP="000D59D0">
            <w:pPr>
              <w:widowControl w:val="0"/>
              <w:tabs>
                <w:tab w:val="left" w:pos="3346"/>
                <w:tab w:val="right" w:pos="7486"/>
              </w:tabs>
              <w:overflowPunct w:val="0"/>
              <w:adjustRightInd w:val="0"/>
              <w:spacing w:before="120" w:after="120" w:line="240" w:lineRule="auto"/>
              <w:rPr>
                <w:rFonts w:eastAsia="Times New Roman" w:cstheme="minorHAnsi"/>
                <w:color w:val="FF0000"/>
                <w:kern w:val="28"/>
                <w:lang w:eastAsia="fr-FR" w:bidi="fr-FR"/>
              </w:rPr>
            </w:pPr>
            <w:r w:rsidRPr="00E02866">
              <w:rPr>
                <w:rFonts w:eastAsia="Times New Roman" w:cstheme="minorHAnsi"/>
                <w:kern w:val="28"/>
                <w:lang w:eastAsia="fr-FR" w:bidi="fr-FR"/>
              </w:rPr>
              <w:t>Durée de validité de l’offre</w:t>
            </w:r>
          </w:p>
        </w:tc>
        <w:tc>
          <w:tcPr>
            <w:tcW w:w="5575" w:type="dxa"/>
            <w:tcMar>
              <w:top w:w="85" w:type="dxa"/>
              <w:bottom w:w="142" w:type="dxa"/>
            </w:tcMar>
          </w:tcPr>
          <w:p w14:paraId="4C399681" w14:textId="77777777" w:rsidR="000D59D0" w:rsidRPr="00E02866" w:rsidRDefault="000D59D0" w:rsidP="000D59D0">
            <w:pPr>
              <w:widowControl w:val="0"/>
              <w:tabs>
                <w:tab w:val="left" w:pos="3346"/>
                <w:tab w:val="right" w:pos="7486"/>
              </w:tabs>
              <w:overflowPunct w:val="0"/>
              <w:adjustRightInd w:val="0"/>
              <w:spacing w:before="120" w:after="120" w:line="240" w:lineRule="auto"/>
              <w:rPr>
                <w:rFonts w:eastAsia="Times New Roman" w:cstheme="minorHAnsi"/>
                <w:snapToGrid w:val="0"/>
                <w:color w:val="000000"/>
                <w:kern w:val="28"/>
                <w:lang w:eastAsia="fr-FR" w:bidi="fr-FR"/>
              </w:rPr>
            </w:pPr>
            <w:r w:rsidRPr="00E02866">
              <w:rPr>
                <w:rFonts w:eastAsia="Times New Roman" w:cstheme="minorHAnsi"/>
                <w:snapToGrid w:val="0"/>
                <w:color w:val="000000"/>
                <w:kern w:val="28"/>
                <w:lang w:eastAsia="fr-FR" w:bidi="fr-FR"/>
              </w:rPr>
              <w:t>120 jours</w:t>
            </w:r>
          </w:p>
        </w:tc>
      </w:tr>
      <w:tr w:rsidR="000D59D0" w:rsidRPr="00097F48" w14:paraId="54763EF9" w14:textId="77777777" w:rsidTr="000B35FC">
        <w:trPr>
          <w:jc w:val="center"/>
        </w:trPr>
        <w:tc>
          <w:tcPr>
            <w:tcW w:w="848" w:type="dxa"/>
          </w:tcPr>
          <w:p w14:paraId="03706944" w14:textId="77777777" w:rsidR="000D59D0" w:rsidRPr="00097F48" w:rsidRDefault="000D59D0" w:rsidP="000D59D0">
            <w:pPr>
              <w:spacing w:before="120" w:after="120"/>
              <w:jc w:val="center"/>
              <w:rPr>
                <w:rFonts w:eastAsia="Calibri" w:cstheme="minorHAnsi"/>
                <w:bCs/>
                <w:lang w:eastAsia="fr-FR" w:bidi="fr-FR"/>
              </w:rPr>
            </w:pPr>
            <w:r w:rsidRPr="00097F48">
              <w:rPr>
                <w:rFonts w:eastAsia="Times New Roman" w:cstheme="minorHAnsi"/>
                <w:lang w:eastAsia="fr-FR" w:bidi="fr-FR"/>
              </w:rPr>
              <w:t xml:space="preserve">6 </w:t>
            </w:r>
          </w:p>
        </w:tc>
        <w:tc>
          <w:tcPr>
            <w:tcW w:w="859" w:type="dxa"/>
          </w:tcPr>
          <w:p w14:paraId="0A830210" w14:textId="77777777" w:rsidR="000D59D0" w:rsidRPr="00097F48" w:rsidRDefault="000D59D0" w:rsidP="000D59D0">
            <w:pPr>
              <w:spacing w:before="120" w:after="120"/>
              <w:jc w:val="center"/>
              <w:rPr>
                <w:rFonts w:eastAsia="Calibri" w:cstheme="minorHAnsi"/>
                <w:bCs/>
                <w:lang w:eastAsia="fr-FR" w:bidi="fr-FR"/>
              </w:rPr>
            </w:pPr>
            <w:r w:rsidRPr="00097F48">
              <w:rPr>
                <w:rFonts w:eastAsia="Times New Roman" w:cstheme="minorHAnsi"/>
                <w:lang w:eastAsia="fr-FR" w:bidi="fr-FR"/>
              </w:rPr>
              <w:t>13</w:t>
            </w:r>
          </w:p>
        </w:tc>
        <w:tc>
          <w:tcPr>
            <w:tcW w:w="2970" w:type="dxa"/>
          </w:tcPr>
          <w:p w14:paraId="5EF2E7AB" w14:textId="77777777" w:rsidR="000D59D0" w:rsidRPr="00097F48" w:rsidRDefault="000D59D0" w:rsidP="000D59D0">
            <w:pPr>
              <w:spacing w:before="120" w:after="120"/>
              <w:rPr>
                <w:rFonts w:eastAsia="Calibri" w:cstheme="minorHAnsi"/>
                <w:bCs/>
                <w:lang w:eastAsia="fr-FR" w:bidi="fr-FR"/>
              </w:rPr>
            </w:pPr>
            <w:r w:rsidRPr="00097F48">
              <w:rPr>
                <w:rFonts w:eastAsia="Times New Roman" w:cstheme="minorHAnsi"/>
                <w:lang w:eastAsia="fr-FR" w:bidi="fr-FR"/>
              </w:rPr>
              <w:t xml:space="preserve">Garantie de soumission </w:t>
            </w:r>
          </w:p>
        </w:tc>
        <w:tc>
          <w:tcPr>
            <w:tcW w:w="5575" w:type="dxa"/>
            <w:tcMar>
              <w:top w:w="85" w:type="dxa"/>
              <w:bottom w:w="142" w:type="dxa"/>
            </w:tcMar>
          </w:tcPr>
          <w:p w14:paraId="50BF3AB5" w14:textId="4718212F" w:rsidR="000D59D0" w:rsidRPr="009043DB" w:rsidRDefault="000D59D0" w:rsidP="000D59D0">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r w:rsidRPr="009043DB">
              <w:rPr>
                <w:rFonts w:eastAsia="Times New Roman" w:cstheme="minorHAnsi"/>
                <w:b/>
                <w:snapToGrid w:val="0"/>
                <w:color w:val="000000"/>
                <w:lang w:eastAsia="fr-FR" w:bidi="fr-FR"/>
              </w:rPr>
              <w:t>Requise – libellée au nom du PUDC (voir point 1</w:t>
            </w:r>
            <w:r>
              <w:rPr>
                <w:rFonts w:eastAsia="Times New Roman" w:cstheme="minorHAnsi"/>
                <w:b/>
                <w:snapToGrid w:val="0"/>
                <w:color w:val="000000"/>
                <w:lang w:eastAsia="fr-FR" w:bidi="fr-FR"/>
              </w:rPr>
              <w:t>.</w:t>
            </w:r>
            <w:r w:rsidRPr="009043DB">
              <w:rPr>
                <w:rFonts w:eastAsia="Times New Roman" w:cstheme="minorHAnsi"/>
                <w:b/>
                <w:snapToGrid w:val="0"/>
                <w:color w:val="000000"/>
                <w:lang w:eastAsia="fr-FR" w:bidi="fr-FR"/>
              </w:rPr>
              <w:t>2</w:t>
            </w:r>
            <w:r>
              <w:rPr>
                <w:rFonts w:eastAsia="Times New Roman" w:cstheme="minorHAnsi"/>
                <w:b/>
                <w:snapToGrid w:val="0"/>
                <w:color w:val="000000"/>
                <w:lang w:eastAsia="fr-FR" w:bidi="fr-FR"/>
              </w:rPr>
              <w:t>7</w:t>
            </w:r>
            <w:r w:rsidRPr="009043DB">
              <w:rPr>
                <w:rFonts w:eastAsia="Times New Roman" w:cstheme="minorHAnsi"/>
                <w:b/>
                <w:snapToGrid w:val="0"/>
                <w:color w:val="000000"/>
                <w:lang w:eastAsia="fr-FR" w:bidi="fr-FR"/>
              </w:rPr>
              <w:t xml:space="preserve"> – Section 2) </w:t>
            </w:r>
          </w:p>
          <w:p w14:paraId="56B43151" w14:textId="6B4CDA29" w:rsidR="000D59D0" w:rsidRPr="00302304" w:rsidRDefault="000D59D0" w:rsidP="000D59D0">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302304">
              <w:rPr>
                <w:rFonts w:eastAsia="Times New Roman" w:cstheme="minorHAnsi"/>
                <w:b/>
                <w:snapToGrid w:val="0"/>
                <w:color w:val="000000"/>
                <w:lang w:val="en-US" w:eastAsia="fr-FR" w:bidi="fr-FR"/>
              </w:rPr>
              <w:t xml:space="preserve">LOT 1: </w:t>
            </w:r>
            <w:r w:rsidR="005E49C1" w:rsidRPr="00302304">
              <w:rPr>
                <w:rFonts w:eastAsia="Times New Roman" w:cstheme="minorHAnsi"/>
                <w:b/>
                <w:snapToGrid w:val="0"/>
                <w:color w:val="000000"/>
                <w:lang w:val="en-US" w:eastAsia="fr-FR" w:bidi="fr-FR"/>
              </w:rPr>
              <w:t>2 500 000</w:t>
            </w:r>
            <w:r w:rsidRPr="00302304">
              <w:rPr>
                <w:rFonts w:eastAsia="Times New Roman" w:cstheme="minorHAnsi"/>
                <w:b/>
                <w:snapToGrid w:val="0"/>
                <w:color w:val="000000"/>
                <w:lang w:val="en-US" w:eastAsia="fr-FR" w:bidi="fr-FR"/>
              </w:rPr>
              <w:t xml:space="preserve"> FCFA</w:t>
            </w:r>
          </w:p>
          <w:p w14:paraId="59D4CF22" w14:textId="7E5A4975" w:rsidR="000D59D0" w:rsidRPr="00302304" w:rsidRDefault="000D59D0" w:rsidP="000D59D0">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302304">
              <w:rPr>
                <w:rFonts w:eastAsia="Times New Roman" w:cstheme="minorHAnsi"/>
                <w:b/>
                <w:snapToGrid w:val="0"/>
                <w:color w:val="000000"/>
                <w:lang w:val="en-US" w:eastAsia="fr-FR" w:bidi="fr-FR"/>
              </w:rPr>
              <w:t xml:space="preserve">LOT 2:  </w:t>
            </w:r>
            <w:r w:rsidR="005E49C1" w:rsidRPr="00302304">
              <w:rPr>
                <w:rFonts w:eastAsia="Times New Roman" w:cstheme="minorHAnsi"/>
                <w:b/>
                <w:snapToGrid w:val="0"/>
                <w:color w:val="000000"/>
                <w:lang w:val="en-US" w:eastAsia="fr-FR" w:bidi="fr-FR"/>
              </w:rPr>
              <w:t>2 500 000</w:t>
            </w:r>
            <w:r w:rsidRPr="00302304">
              <w:rPr>
                <w:rFonts w:eastAsia="Times New Roman" w:cstheme="minorHAnsi"/>
                <w:b/>
                <w:snapToGrid w:val="0"/>
                <w:color w:val="000000"/>
                <w:lang w:val="en-US" w:eastAsia="fr-FR" w:bidi="fr-FR"/>
              </w:rPr>
              <w:t xml:space="preserve"> FCFA</w:t>
            </w:r>
          </w:p>
          <w:p w14:paraId="541B3BF8" w14:textId="68C1035D" w:rsidR="000D59D0" w:rsidRPr="00302304" w:rsidRDefault="000D59D0" w:rsidP="000D59D0">
            <w:pPr>
              <w:tabs>
                <w:tab w:val="left" w:pos="459"/>
                <w:tab w:val="left" w:pos="3876"/>
                <w:tab w:val="left" w:pos="4605"/>
                <w:tab w:val="right" w:pos="5917"/>
              </w:tabs>
              <w:spacing w:before="48" w:after="48" w:line="240" w:lineRule="auto"/>
              <w:rPr>
                <w:rFonts w:eastAsia="Times New Roman" w:cstheme="minorHAnsi"/>
                <w:b/>
                <w:snapToGrid w:val="0"/>
                <w:color w:val="000000"/>
                <w:lang w:val="en-US" w:eastAsia="fr-FR" w:bidi="fr-FR"/>
              </w:rPr>
            </w:pPr>
            <w:r w:rsidRPr="00302304">
              <w:rPr>
                <w:rFonts w:eastAsia="Times New Roman" w:cstheme="minorHAnsi"/>
                <w:b/>
                <w:snapToGrid w:val="0"/>
                <w:color w:val="000000"/>
                <w:lang w:val="en-US" w:eastAsia="fr-FR" w:bidi="fr-FR"/>
              </w:rPr>
              <w:t xml:space="preserve">LOT 3: </w:t>
            </w:r>
            <w:r w:rsidR="005E49C1" w:rsidRPr="00302304">
              <w:rPr>
                <w:rFonts w:eastAsia="Times New Roman" w:cstheme="minorHAnsi"/>
                <w:b/>
                <w:snapToGrid w:val="0"/>
                <w:color w:val="000000"/>
                <w:lang w:val="en-US" w:eastAsia="fr-FR" w:bidi="fr-FR"/>
              </w:rPr>
              <w:t xml:space="preserve">3 000 000 </w:t>
            </w:r>
            <w:r w:rsidRPr="00302304">
              <w:rPr>
                <w:rFonts w:eastAsia="Times New Roman" w:cstheme="minorHAnsi"/>
                <w:b/>
                <w:snapToGrid w:val="0"/>
                <w:color w:val="000000"/>
                <w:lang w:val="en-US" w:eastAsia="fr-FR" w:bidi="fr-FR"/>
              </w:rPr>
              <w:t>FCFA</w:t>
            </w:r>
          </w:p>
          <w:p w14:paraId="33D87329" w14:textId="6D9FBBF2" w:rsidR="000D59D0" w:rsidRPr="00837A5B" w:rsidRDefault="000D59D0" w:rsidP="000D59D0">
            <w:pPr>
              <w:tabs>
                <w:tab w:val="left" w:pos="459"/>
                <w:tab w:val="left" w:pos="3876"/>
                <w:tab w:val="left" w:pos="4605"/>
                <w:tab w:val="right" w:pos="5917"/>
              </w:tabs>
              <w:spacing w:before="48" w:after="48" w:line="240" w:lineRule="auto"/>
              <w:rPr>
                <w:rFonts w:eastAsia="Times New Roman" w:cstheme="minorHAnsi"/>
                <w:b/>
                <w:snapToGrid w:val="0"/>
                <w:color w:val="000000"/>
                <w:lang w:eastAsia="fr-FR" w:bidi="fr-FR"/>
              </w:rPr>
            </w:pPr>
            <w:r w:rsidRPr="005E49C1">
              <w:rPr>
                <w:rFonts w:eastAsia="Times New Roman" w:cstheme="minorHAnsi"/>
                <w:b/>
                <w:snapToGrid w:val="0"/>
                <w:color w:val="000000"/>
                <w:lang w:eastAsia="fr-FR" w:bidi="fr-FR"/>
              </w:rPr>
              <w:t>LOT 4</w:t>
            </w:r>
            <w:r w:rsidR="00D62CDA">
              <w:rPr>
                <w:rFonts w:eastAsia="Times New Roman" w:cstheme="minorHAnsi"/>
                <w:b/>
                <w:snapToGrid w:val="0"/>
                <w:color w:val="000000"/>
                <w:lang w:eastAsia="fr-FR" w:bidi="fr-FR"/>
              </w:rPr>
              <w:t xml:space="preserve"> </w:t>
            </w:r>
            <w:r w:rsidRPr="005E49C1">
              <w:rPr>
                <w:rFonts w:eastAsia="Times New Roman" w:cstheme="minorHAnsi"/>
                <w:b/>
                <w:snapToGrid w:val="0"/>
                <w:color w:val="000000"/>
                <w:lang w:eastAsia="fr-FR" w:bidi="fr-FR"/>
              </w:rPr>
              <w:t xml:space="preserve">:  </w:t>
            </w:r>
            <w:r w:rsidR="005E49C1" w:rsidRPr="005E49C1">
              <w:rPr>
                <w:rFonts w:eastAsia="Times New Roman" w:cstheme="minorHAnsi"/>
                <w:b/>
                <w:snapToGrid w:val="0"/>
                <w:color w:val="000000"/>
                <w:lang w:eastAsia="fr-FR" w:bidi="fr-FR"/>
              </w:rPr>
              <w:t>2 000 000</w:t>
            </w:r>
            <w:r w:rsidRPr="005E49C1">
              <w:rPr>
                <w:rFonts w:eastAsia="Times New Roman" w:cstheme="minorHAnsi"/>
                <w:b/>
                <w:snapToGrid w:val="0"/>
                <w:color w:val="000000"/>
                <w:lang w:eastAsia="fr-FR" w:bidi="fr-FR"/>
              </w:rPr>
              <w:t xml:space="preserve"> FCFA</w:t>
            </w:r>
          </w:p>
          <w:p w14:paraId="5178421D" w14:textId="77777777" w:rsidR="00F17A1A" w:rsidRPr="00807CC7" w:rsidRDefault="00F17A1A" w:rsidP="00F17A1A">
            <w:pPr>
              <w:widowControl w:val="0"/>
              <w:numPr>
                <w:ilvl w:val="0"/>
                <w:numId w:val="119"/>
              </w:numPr>
              <w:tabs>
                <w:tab w:val="right" w:pos="7218"/>
              </w:tabs>
              <w:overflowPunct w:val="0"/>
              <w:adjustRightInd w:val="0"/>
              <w:spacing w:after="0" w:line="240" w:lineRule="auto"/>
              <w:ind w:left="403" w:hanging="284"/>
              <w:jc w:val="both"/>
              <w:rPr>
                <w:rFonts w:eastAsia="Times New Roman" w:cstheme="minorHAnsi"/>
                <w:lang w:eastAsia="fr-FR" w:bidi="fr-FR"/>
              </w:rPr>
            </w:pPr>
            <w:r w:rsidRPr="00807CC7">
              <w:rPr>
                <w:rFonts w:eastAsia="Times New Roman" w:cstheme="minorHAnsi"/>
                <w:lang w:eastAsia="fr-FR" w:bidi="fr-FR"/>
              </w:rPr>
              <w:t>Forme :</w:t>
            </w:r>
          </w:p>
          <w:p w14:paraId="0D8D27E2" w14:textId="77777777" w:rsidR="00F17A1A" w:rsidRPr="00807CC7" w:rsidRDefault="00F17A1A" w:rsidP="00F17A1A">
            <w:pPr>
              <w:tabs>
                <w:tab w:val="left" w:pos="567"/>
                <w:tab w:val="left" w:pos="4786"/>
                <w:tab w:val="left" w:pos="5686"/>
                <w:tab w:val="right" w:pos="7306"/>
              </w:tabs>
              <w:spacing w:before="60" w:after="60" w:line="240" w:lineRule="auto"/>
              <w:rPr>
                <w:rFonts w:eastAsia="Times New Roman" w:cstheme="minorHAnsi"/>
                <w:kern w:val="28"/>
                <w:lang w:eastAsia="fr-FR" w:bidi="fr-FR"/>
              </w:rPr>
            </w:pPr>
            <w:r w:rsidRPr="00807CC7">
              <w:rPr>
                <w:rFonts w:eastAsia="Times New Roman" w:cstheme="minorHAnsi"/>
                <w:kern w:val="28"/>
                <w:lang w:eastAsia="fr-FR" w:bidi="fr-FR"/>
              </w:rPr>
              <w:t xml:space="preserve">Caution bancaire délivrée par une institution financière acceptée par le PNUD et ayant une Agence au Sénégal ou toute garantie émanant d’une institution financière agréée par l’Etat du Sénégal </w:t>
            </w:r>
            <w:r w:rsidRPr="00807CC7">
              <w:rPr>
                <w:rFonts w:eastAsia="Times New Roman" w:cstheme="minorHAnsi"/>
                <w:snapToGrid w:val="0"/>
                <w:color w:val="000000"/>
                <w:sz w:val="20"/>
                <w:szCs w:val="20"/>
                <w:lang w:eastAsia="fr-FR" w:bidi="fr-FR"/>
              </w:rPr>
              <w:t>(Compagnie d’assurance, etc…)</w:t>
            </w:r>
          </w:p>
          <w:p w14:paraId="52B7138F" w14:textId="715EB594" w:rsidR="000D59D0" w:rsidRPr="00097F48" w:rsidRDefault="00F17A1A" w:rsidP="00F17A1A">
            <w:pPr>
              <w:tabs>
                <w:tab w:val="left" w:pos="567"/>
                <w:tab w:val="left" w:pos="4786"/>
                <w:tab w:val="left" w:pos="5686"/>
                <w:tab w:val="right" w:pos="7306"/>
              </w:tabs>
              <w:spacing w:before="60" w:after="60" w:line="240" w:lineRule="auto"/>
              <w:rPr>
                <w:rFonts w:eastAsia="Times New Roman" w:cstheme="minorHAnsi"/>
                <w:snapToGrid w:val="0"/>
                <w:color w:val="000000"/>
                <w:lang w:eastAsia="fr-FR" w:bidi="fr-FR"/>
              </w:rPr>
            </w:pPr>
            <w:r w:rsidRPr="00807CC7">
              <w:rPr>
                <w:rFonts w:eastAsia="Times New Roman" w:cstheme="minorHAnsi"/>
                <w:snapToGrid w:val="0"/>
                <w:color w:val="000000"/>
                <w:lang w:eastAsia="fr-FR" w:bidi="fr-FR"/>
              </w:rPr>
              <w:t xml:space="preserve"> Voir le modèle de la section </w:t>
            </w:r>
            <w:r>
              <w:rPr>
                <w:rFonts w:eastAsia="Times New Roman" w:cstheme="minorHAnsi"/>
                <w:snapToGrid w:val="0"/>
                <w:color w:val="000000"/>
                <w:lang w:eastAsia="fr-FR" w:bidi="fr-FR"/>
              </w:rPr>
              <w:t>7</w:t>
            </w:r>
          </w:p>
        </w:tc>
      </w:tr>
      <w:tr w:rsidR="000D59D0" w:rsidRPr="00097F48" w14:paraId="06B611CF" w14:textId="77777777" w:rsidTr="000B35FC">
        <w:tblPrEx>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PrEx>
        <w:trPr>
          <w:jc w:val="center"/>
        </w:trPr>
        <w:tc>
          <w:tcPr>
            <w:tcW w:w="848" w:type="dxa"/>
          </w:tcPr>
          <w:p w14:paraId="575AB11F" w14:textId="77777777" w:rsidR="000D59D0" w:rsidRPr="00097F48" w:rsidRDefault="000D59D0" w:rsidP="000D59D0">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7</w:t>
            </w:r>
          </w:p>
        </w:tc>
        <w:tc>
          <w:tcPr>
            <w:tcW w:w="859" w:type="dxa"/>
          </w:tcPr>
          <w:p w14:paraId="4D49C3DC" w14:textId="77777777" w:rsidR="000D59D0" w:rsidRPr="00097F48" w:rsidRDefault="000D59D0" w:rsidP="000D59D0">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41</w:t>
            </w:r>
          </w:p>
        </w:tc>
        <w:tc>
          <w:tcPr>
            <w:tcW w:w="2970" w:type="dxa"/>
          </w:tcPr>
          <w:p w14:paraId="21EBA158" w14:textId="77777777" w:rsidR="000D59D0" w:rsidRPr="00097F48" w:rsidRDefault="000D59D0" w:rsidP="000D59D0">
            <w:pPr>
              <w:widowControl w:val="0"/>
              <w:overflowPunct w:val="0"/>
              <w:adjustRightInd w:val="0"/>
              <w:spacing w:after="0" w:line="240" w:lineRule="auto"/>
              <w:rPr>
                <w:rFonts w:eastAsia="Times New Roman" w:cstheme="minorHAnsi"/>
                <w:b/>
                <w:bCs/>
                <w:kern w:val="28"/>
                <w:lang w:eastAsia="fr-FR" w:bidi="fr-FR"/>
              </w:rPr>
            </w:pPr>
            <w:r w:rsidRPr="00097F48">
              <w:rPr>
                <w:rFonts w:eastAsia="Times New Roman" w:cstheme="minorHAnsi"/>
                <w:b/>
                <w:kern w:val="28"/>
                <w:lang w:eastAsia="fr-FR" w:bidi="fr-FR"/>
              </w:rPr>
              <w:t xml:space="preserve">Avance lors de la signature du contrat </w:t>
            </w:r>
          </w:p>
        </w:tc>
        <w:tc>
          <w:tcPr>
            <w:tcW w:w="5575" w:type="dxa"/>
            <w:tcMar>
              <w:top w:w="85" w:type="dxa"/>
              <w:bottom w:w="142" w:type="dxa"/>
            </w:tcMar>
          </w:tcPr>
          <w:sdt>
            <w:sdtPr>
              <w:rPr>
                <w:rFonts w:ascii="Calibri" w:eastAsia="Times New Roman" w:hAnsi="Calibri" w:cs="Calibri"/>
                <w:lang w:eastAsia="fr-FR"/>
              </w:rPr>
              <w:id w:val="2098207894"/>
              <w:comboBox>
                <w:listItem w:value="Choose an item."/>
                <w:listItem w:displayText="Not Allowed" w:value="Not Allowed"/>
                <w:listItem w:displayText="Allowed up to a maximum of ____% of contract value" w:value="Allowed up to a maximum of ____% of contract value"/>
              </w:comboBox>
            </w:sdtPr>
            <w:sdtEndPr/>
            <w:sdtContent>
              <w:p w14:paraId="67997F50" w14:textId="264B6FA0" w:rsidR="000D59D0" w:rsidRPr="00097F48" w:rsidRDefault="000D59D0" w:rsidP="000D59D0">
                <w:pPr>
                  <w:widowControl w:val="0"/>
                  <w:tabs>
                    <w:tab w:val="left" w:pos="4966"/>
                    <w:tab w:val="right" w:pos="7306"/>
                  </w:tabs>
                  <w:overflowPunct w:val="0"/>
                  <w:adjustRightInd w:val="0"/>
                  <w:spacing w:after="0" w:line="240" w:lineRule="auto"/>
                  <w:rPr>
                    <w:rFonts w:eastAsia="Times New Roman" w:cstheme="minorHAnsi"/>
                    <w:b/>
                    <w:snapToGrid w:val="0"/>
                    <w:color w:val="000000"/>
                    <w:kern w:val="28"/>
                    <w:lang w:eastAsia="fr-FR" w:bidi="fr-FR"/>
                  </w:rPr>
                </w:pPr>
                <w:r>
                  <w:rPr>
                    <w:rFonts w:ascii="Calibri" w:eastAsia="Times New Roman" w:hAnsi="Calibri" w:cs="Calibri"/>
                    <w:lang w:eastAsia="fr-FR"/>
                  </w:rPr>
                  <w:t>N/A</w:t>
                </w:r>
              </w:p>
            </w:sdtContent>
          </w:sdt>
        </w:tc>
      </w:tr>
      <w:tr w:rsidR="000D59D0" w:rsidRPr="00097F48" w14:paraId="70C95303" w14:textId="77777777" w:rsidTr="000B35FC">
        <w:trPr>
          <w:trHeight w:val="395"/>
          <w:jc w:val="center"/>
        </w:trPr>
        <w:tc>
          <w:tcPr>
            <w:tcW w:w="848" w:type="dxa"/>
          </w:tcPr>
          <w:p w14:paraId="11D5DB57"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8</w:t>
            </w:r>
          </w:p>
        </w:tc>
        <w:tc>
          <w:tcPr>
            <w:tcW w:w="859" w:type="dxa"/>
          </w:tcPr>
          <w:p w14:paraId="544C415E"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42</w:t>
            </w:r>
          </w:p>
        </w:tc>
        <w:tc>
          <w:tcPr>
            <w:tcW w:w="2970" w:type="dxa"/>
          </w:tcPr>
          <w:p w14:paraId="0C7485CC" w14:textId="77777777" w:rsidR="000D59D0" w:rsidRPr="00097F48" w:rsidRDefault="000D59D0" w:rsidP="000D59D0">
            <w:pPr>
              <w:rPr>
                <w:rFonts w:eastAsia="Calibri" w:cstheme="minorHAnsi"/>
                <w:bCs/>
                <w:lang w:eastAsia="fr-FR" w:bidi="fr-FR"/>
              </w:rPr>
            </w:pPr>
            <w:r w:rsidRPr="00097F48">
              <w:rPr>
                <w:rFonts w:eastAsia="Times New Roman" w:cstheme="minorHAnsi"/>
                <w:lang w:eastAsia="fr-FR" w:bidi="fr-FR"/>
              </w:rPr>
              <w:t>Indemnité forfaitaire</w:t>
            </w:r>
          </w:p>
        </w:tc>
        <w:tc>
          <w:tcPr>
            <w:tcW w:w="5575" w:type="dxa"/>
            <w:tcMar>
              <w:top w:w="85" w:type="dxa"/>
              <w:bottom w:w="142" w:type="dxa"/>
            </w:tcMar>
          </w:tcPr>
          <w:p w14:paraId="6D3DA3FF" w14:textId="77777777" w:rsidR="000D59D0" w:rsidRPr="00097F48" w:rsidRDefault="000D59D0" w:rsidP="000D59D0">
            <w:pPr>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NA</w:t>
            </w:r>
          </w:p>
        </w:tc>
      </w:tr>
      <w:tr w:rsidR="000D59D0" w:rsidRPr="00097F48" w14:paraId="5EEF9DC7" w14:textId="77777777" w:rsidTr="000B35FC">
        <w:trPr>
          <w:trHeight w:val="387"/>
          <w:jc w:val="center"/>
        </w:trPr>
        <w:tc>
          <w:tcPr>
            <w:tcW w:w="848" w:type="dxa"/>
          </w:tcPr>
          <w:p w14:paraId="76829126"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9</w:t>
            </w:r>
          </w:p>
        </w:tc>
        <w:tc>
          <w:tcPr>
            <w:tcW w:w="859" w:type="dxa"/>
          </w:tcPr>
          <w:p w14:paraId="0A0750C6"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40</w:t>
            </w:r>
          </w:p>
        </w:tc>
        <w:tc>
          <w:tcPr>
            <w:tcW w:w="2970" w:type="dxa"/>
          </w:tcPr>
          <w:p w14:paraId="55B27A0B" w14:textId="77777777" w:rsidR="000D59D0" w:rsidRPr="00097F48" w:rsidDel="0000255A" w:rsidRDefault="000D59D0" w:rsidP="000D59D0">
            <w:pPr>
              <w:spacing w:after="0"/>
              <w:rPr>
                <w:rFonts w:eastAsia="Calibri" w:cstheme="minorHAnsi"/>
                <w:bCs/>
                <w:lang w:eastAsia="fr-FR" w:bidi="fr-FR"/>
              </w:rPr>
            </w:pPr>
            <w:r w:rsidRPr="00097F48">
              <w:rPr>
                <w:rFonts w:eastAsia="Times New Roman" w:cstheme="minorHAnsi"/>
                <w:lang w:eastAsia="fr-FR" w:bidi="fr-FR"/>
              </w:rPr>
              <w:t>Garantie de bonne exécution</w:t>
            </w:r>
          </w:p>
        </w:tc>
        <w:tc>
          <w:tcPr>
            <w:tcW w:w="5575" w:type="dxa"/>
            <w:tcMar>
              <w:top w:w="85" w:type="dxa"/>
              <w:bottom w:w="142" w:type="dxa"/>
            </w:tcMar>
          </w:tcPr>
          <w:p w14:paraId="3B00E817" w14:textId="044965AB" w:rsidR="000D59D0" w:rsidRPr="00097F48" w:rsidRDefault="000D59D0" w:rsidP="000D59D0">
            <w:pPr>
              <w:widowControl w:val="0"/>
              <w:tabs>
                <w:tab w:val="right" w:pos="7218"/>
              </w:tabs>
              <w:overflowPunct w:val="0"/>
              <w:adjustRightInd w:val="0"/>
              <w:spacing w:after="0" w:line="240" w:lineRule="auto"/>
              <w:rPr>
                <w:rFonts w:eastAsia="Calibri" w:cstheme="minorHAnsi"/>
                <w:snapToGrid w:val="0"/>
                <w:color w:val="000000"/>
                <w:lang w:eastAsia="fr-FR" w:bidi="fr-FR"/>
              </w:rPr>
            </w:pPr>
            <w:r>
              <w:rPr>
                <w:rFonts w:eastAsia="Times New Roman" w:cstheme="minorHAnsi"/>
                <w:snapToGrid w:val="0"/>
                <w:kern w:val="28"/>
                <w:lang w:bidi="fr-FR"/>
              </w:rPr>
              <w:t xml:space="preserve">Non </w:t>
            </w:r>
            <w:r w:rsidRPr="00097F48">
              <w:rPr>
                <w:rFonts w:eastAsia="Times New Roman" w:cstheme="minorHAnsi"/>
                <w:b/>
                <w:snapToGrid w:val="0"/>
                <w:kern w:val="28"/>
                <w:u w:val="single"/>
                <w:lang w:bidi="fr-FR"/>
              </w:rPr>
              <w:t xml:space="preserve">Requise </w:t>
            </w:r>
          </w:p>
          <w:p w14:paraId="0B51DF49" w14:textId="3706180E" w:rsidR="000D59D0" w:rsidRPr="00097F48" w:rsidRDefault="000D59D0" w:rsidP="000D59D0">
            <w:pPr>
              <w:tabs>
                <w:tab w:val="right" w:pos="7218"/>
              </w:tabs>
              <w:spacing w:before="120" w:after="0" w:line="240" w:lineRule="auto"/>
              <w:rPr>
                <w:rFonts w:eastAsia="Calibri" w:cstheme="minorHAnsi"/>
                <w:snapToGrid w:val="0"/>
                <w:color w:val="000000"/>
                <w:lang w:eastAsia="fr-FR" w:bidi="fr-FR"/>
              </w:rPr>
            </w:pPr>
          </w:p>
        </w:tc>
      </w:tr>
      <w:tr w:rsidR="000D59D0" w:rsidRPr="00097F48" w14:paraId="370CAD96" w14:textId="77777777" w:rsidTr="000B35FC">
        <w:trPr>
          <w:jc w:val="center"/>
        </w:trPr>
        <w:tc>
          <w:tcPr>
            <w:tcW w:w="848" w:type="dxa"/>
          </w:tcPr>
          <w:p w14:paraId="2984C638"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10</w:t>
            </w:r>
          </w:p>
        </w:tc>
        <w:tc>
          <w:tcPr>
            <w:tcW w:w="859" w:type="dxa"/>
          </w:tcPr>
          <w:p w14:paraId="65B50D89"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12</w:t>
            </w:r>
          </w:p>
        </w:tc>
        <w:tc>
          <w:tcPr>
            <w:tcW w:w="2970" w:type="dxa"/>
          </w:tcPr>
          <w:p w14:paraId="6DD52DA3" w14:textId="77777777" w:rsidR="000D59D0" w:rsidRPr="00097F48" w:rsidRDefault="000D59D0" w:rsidP="000D59D0">
            <w:pPr>
              <w:spacing w:after="0"/>
              <w:rPr>
                <w:rFonts w:eastAsia="Calibri" w:cstheme="minorHAnsi"/>
                <w:lang w:eastAsia="fr-FR" w:bidi="fr-FR"/>
              </w:rPr>
            </w:pPr>
            <w:r w:rsidRPr="00097F48">
              <w:rPr>
                <w:rFonts w:eastAsia="Times New Roman" w:cstheme="minorHAnsi"/>
                <w:lang w:eastAsia="fr-FR" w:bidi="fr-FR"/>
              </w:rPr>
              <w:t xml:space="preserve">Devise de l’offre </w:t>
            </w:r>
          </w:p>
        </w:tc>
        <w:tc>
          <w:tcPr>
            <w:tcW w:w="5575" w:type="dxa"/>
            <w:tcMar>
              <w:top w:w="85" w:type="dxa"/>
              <w:bottom w:w="142" w:type="dxa"/>
            </w:tcMar>
          </w:tcPr>
          <w:p w14:paraId="2644C37F" w14:textId="77777777" w:rsidR="000D59D0" w:rsidRPr="00097F48" w:rsidRDefault="000D59D0" w:rsidP="000D59D0">
            <w:pPr>
              <w:tabs>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FCFA (XOF)</w:t>
            </w:r>
          </w:p>
        </w:tc>
      </w:tr>
      <w:tr w:rsidR="000D59D0" w:rsidRPr="00097F48" w14:paraId="4762AAF9" w14:textId="77777777" w:rsidTr="000B35FC">
        <w:trPr>
          <w:trHeight w:val="783"/>
          <w:jc w:val="center"/>
        </w:trPr>
        <w:tc>
          <w:tcPr>
            <w:tcW w:w="848" w:type="dxa"/>
          </w:tcPr>
          <w:p w14:paraId="7C6C3425"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11</w:t>
            </w:r>
          </w:p>
        </w:tc>
        <w:tc>
          <w:tcPr>
            <w:tcW w:w="859" w:type="dxa"/>
          </w:tcPr>
          <w:p w14:paraId="5E197BC8"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2AE89BE" w14:textId="77777777" w:rsidR="000D59D0" w:rsidRPr="00097F48" w:rsidRDefault="000D59D0" w:rsidP="000D59D0">
            <w:pPr>
              <w:spacing w:after="0"/>
              <w:rPr>
                <w:rFonts w:eastAsia="Calibri" w:cstheme="minorHAnsi"/>
                <w:bCs/>
                <w:lang w:eastAsia="fr-FR" w:bidi="fr-FR"/>
              </w:rPr>
            </w:pPr>
            <w:r w:rsidRPr="00097F48">
              <w:rPr>
                <w:rFonts w:eastAsia="Times New Roman" w:cstheme="minorHAnsi"/>
                <w:lang w:eastAsia="fr-FR" w:bidi="fr-FR"/>
              </w:rPr>
              <w:t>Date limite de dépôt des demandes d’éclaircissement et des questions</w:t>
            </w:r>
          </w:p>
        </w:tc>
        <w:tc>
          <w:tcPr>
            <w:tcW w:w="5575" w:type="dxa"/>
            <w:tcMar>
              <w:top w:w="85" w:type="dxa"/>
              <w:bottom w:w="142" w:type="dxa"/>
            </w:tcMar>
          </w:tcPr>
          <w:p w14:paraId="4CE6E895" w14:textId="77777777" w:rsidR="000D59D0" w:rsidRPr="00097F48" w:rsidRDefault="000D59D0" w:rsidP="000D59D0">
            <w:pPr>
              <w:widowControl w:val="0"/>
              <w:tabs>
                <w:tab w:val="left" w:pos="4966"/>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bCs/>
                <w:kern w:val="28"/>
                <w:lang w:eastAsia="fr-FR" w:bidi="fr-FR"/>
              </w:rPr>
              <w:t>Sept (07)</w:t>
            </w:r>
            <w:r w:rsidRPr="00097F48">
              <w:rPr>
                <w:rFonts w:eastAsia="Times New Roman" w:cstheme="minorHAnsi"/>
                <w:kern w:val="28"/>
                <w:lang w:eastAsia="fr-FR" w:bidi="fr-FR"/>
              </w:rPr>
              <w:t xml:space="preserve"> jours avant la date de dépôt</w:t>
            </w:r>
          </w:p>
          <w:p w14:paraId="51757C90"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kern w:val="28"/>
                <w:lang w:eastAsia="fr-FR" w:bidi="fr-FR"/>
              </w:rPr>
            </w:pPr>
          </w:p>
          <w:p w14:paraId="23387163" w14:textId="77777777" w:rsidR="000D59D0" w:rsidRPr="00097F48" w:rsidRDefault="000D59D0" w:rsidP="000D59D0">
            <w:pPr>
              <w:widowControl w:val="0"/>
              <w:tabs>
                <w:tab w:val="left" w:pos="3346"/>
                <w:tab w:val="right" w:pos="7306"/>
              </w:tabs>
              <w:overflowPunct w:val="0"/>
              <w:adjustRightInd w:val="0"/>
              <w:spacing w:after="0" w:line="240" w:lineRule="auto"/>
              <w:rPr>
                <w:rFonts w:eastAsia="Times New Roman" w:cstheme="minorHAnsi"/>
                <w:kern w:val="28"/>
                <w:lang w:eastAsia="fr-FR" w:bidi="fr-FR"/>
              </w:rPr>
            </w:pPr>
          </w:p>
        </w:tc>
      </w:tr>
      <w:tr w:rsidR="000D59D0" w:rsidRPr="00097F48" w14:paraId="47ED85DE" w14:textId="77777777" w:rsidTr="000B35FC">
        <w:trPr>
          <w:jc w:val="center"/>
        </w:trPr>
        <w:tc>
          <w:tcPr>
            <w:tcW w:w="848" w:type="dxa"/>
          </w:tcPr>
          <w:p w14:paraId="2F45DB4A"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12</w:t>
            </w:r>
          </w:p>
        </w:tc>
        <w:tc>
          <w:tcPr>
            <w:tcW w:w="859" w:type="dxa"/>
          </w:tcPr>
          <w:p w14:paraId="25FA6EA4"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3734B5E" w14:textId="77777777" w:rsidR="000D59D0" w:rsidRPr="00097F48" w:rsidRDefault="000D59D0" w:rsidP="000D59D0">
            <w:pPr>
              <w:rPr>
                <w:rFonts w:eastAsia="Calibri" w:cstheme="minorHAnsi"/>
                <w:bCs/>
                <w:lang w:eastAsia="fr-FR" w:bidi="fr-FR"/>
              </w:rPr>
            </w:pPr>
            <w:r w:rsidRPr="00097F48">
              <w:rPr>
                <w:rFonts w:eastAsia="Times New Roman" w:cstheme="minorHAnsi"/>
                <w:lang w:eastAsia="fr-FR" w:bidi="fr-FR"/>
              </w:rPr>
              <w:t xml:space="preserve">Coordonnées de la personne à qui adresser les demandes d’éclaircissement et les questions </w:t>
            </w:r>
          </w:p>
        </w:tc>
        <w:tc>
          <w:tcPr>
            <w:tcW w:w="5575" w:type="dxa"/>
            <w:tcMar>
              <w:top w:w="85" w:type="dxa"/>
              <w:bottom w:w="142" w:type="dxa"/>
            </w:tcMar>
          </w:tcPr>
          <w:p w14:paraId="491F1B0E"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Personne référente au PNUD : Services des achats du PNUD</w:t>
            </w:r>
          </w:p>
          <w:p w14:paraId="495DD3FC"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color w:val="000000"/>
                <w:kern w:val="28"/>
                <w:lang w:eastAsia="fr-FR" w:bidi="fr-FR"/>
              </w:rPr>
            </w:pPr>
          </w:p>
          <w:p w14:paraId="2F9A339A" w14:textId="77777777" w:rsidR="000D59D0" w:rsidRPr="00097F48" w:rsidRDefault="000D59D0" w:rsidP="000D59D0">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 xml:space="preserve">Adresse : immeuble </w:t>
            </w:r>
            <w:proofErr w:type="spellStart"/>
            <w:r w:rsidRPr="00097F48">
              <w:rPr>
                <w:rFonts w:eastAsia="Times New Roman" w:cstheme="minorHAnsi"/>
                <w:color w:val="000000"/>
                <w:kern w:val="28"/>
                <w:lang w:eastAsia="fr-FR" w:bidi="fr-FR"/>
              </w:rPr>
              <w:t>Wollé</w:t>
            </w:r>
            <w:proofErr w:type="spellEnd"/>
            <w:r w:rsidRPr="00097F48">
              <w:rPr>
                <w:rFonts w:eastAsia="Times New Roman" w:cstheme="minorHAnsi"/>
                <w:color w:val="000000"/>
                <w:kern w:val="28"/>
                <w:lang w:eastAsia="fr-FR" w:bidi="fr-FR"/>
              </w:rPr>
              <w:t xml:space="preserve"> Ndiaye, Route du Méridien</w:t>
            </w:r>
            <w:r w:rsidRPr="00097F48">
              <w:rPr>
                <w:rFonts w:eastAsia="Times New Roman" w:cstheme="minorHAnsi"/>
                <w:kern w:val="28"/>
                <w:lang w:eastAsia="fr-FR" w:bidi="fr-FR"/>
              </w:rPr>
              <w:tab/>
            </w:r>
          </w:p>
          <w:p w14:paraId="11B1AE19" w14:textId="03BDE4EA" w:rsidR="000D59D0" w:rsidRPr="00097F48" w:rsidRDefault="000D59D0" w:rsidP="000D59D0">
            <w:pPr>
              <w:tabs>
                <w:tab w:val="left" w:pos="4426"/>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 xml:space="preserve">Courriel : achats.senegal@undp.org </w:t>
            </w:r>
          </w:p>
          <w:p w14:paraId="6870BC1D" w14:textId="77777777" w:rsidR="000D59D0" w:rsidRPr="00097F48" w:rsidRDefault="000D59D0" w:rsidP="000D59D0">
            <w:pPr>
              <w:tabs>
                <w:tab w:val="left" w:pos="4426"/>
                <w:tab w:val="right" w:pos="7218"/>
              </w:tabs>
              <w:spacing w:after="0" w:line="240" w:lineRule="auto"/>
              <w:rPr>
                <w:rFonts w:eastAsia="Times New Roman" w:cstheme="minorHAnsi"/>
                <w:lang w:eastAsia="fr-FR" w:bidi="fr-FR"/>
              </w:rPr>
            </w:pPr>
            <w:r w:rsidRPr="00097F48">
              <w:rPr>
                <w:rFonts w:eastAsia="Times New Roman" w:cstheme="minorHAnsi"/>
                <w:kern w:val="28"/>
                <w:lang w:eastAsia="fr-FR" w:bidi="fr-FR"/>
              </w:rPr>
              <w:lastRenderedPageBreak/>
              <w:t>Les réponses tardives du PNUD ne pourront pas servir de prétexte à la prorogation de la date-limite de soumission, sauf si le PNUD estime qu’une telle prorogation est nécessaire et communique une nouvelle date-limite aux offrants.</w:t>
            </w:r>
          </w:p>
        </w:tc>
      </w:tr>
      <w:tr w:rsidR="000D59D0" w:rsidRPr="00097F48" w14:paraId="667AF986" w14:textId="77777777" w:rsidTr="000B35FC">
        <w:trPr>
          <w:jc w:val="center"/>
        </w:trPr>
        <w:tc>
          <w:tcPr>
            <w:tcW w:w="848" w:type="dxa"/>
          </w:tcPr>
          <w:p w14:paraId="7E356D9C"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lastRenderedPageBreak/>
              <w:t>13</w:t>
            </w:r>
          </w:p>
        </w:tc>
        <w:tc>
          <w:tcPr>
            <w:tcW w:w="859" w:type="dxa"/>
          </w:tcPr>
          <w:p w14:paraId="62BB0350"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 xml:space="preserve">18, 19 </w:t>
            </w:r>
          </w:p>
          <w:p w14:paraId="3B7B07D4"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et 21</w:t>
            </w:r>
          </w:p>
        </w:tc>
        <w:tc>
          <w:tcPr>
            <w:tcW w:w="2970" w:type="dxa"/>
          </w:tcPr>
          <w:p w14:paraId="79E81BD7" w14:textId="77777777" w:rsidR="000D59D0" w:rsidRPr="00097F48" w:rsidRDefault="000D59D0" w:rsidP="000D59D0">
            <w:pPr>
              <w:spacing w:after="0"/>
              <w:rPr>
                <w:rFonts w:eastAsia="Calibri" w:cstheme="minorHAnsi"/>
                <w:bCs/>
                <w:lang w:eastAsia="fr-FR" w:bidi="fr-FR"/>
              </w:rPr>
            </w:pPr>
            <w:r w:rsidRPr="00097F48">
              <w:rPr>
                <w:rFonts w:eastAsia="Times New Roman" w:cstheme="minorHAnsi"/>
                <w:lang w:eastAsia="fr-FR" w:bidi="fr-FR"/>
              </w:rPr>
              <w:t>Mode de diffusion des informations complémentaires à l’appel d’offres et des réponses et éclaircissements demandés</w:t>
            </w:r>
          </w:p>
        </w:tc>
        <w:tc>
          <w:tcPr>
            <w:tcW w:w="5575" w:type="dxa"/>
            <w:tcMar>
              <w:top w:w="85" w:type="dxa"/>
              <w:bottom w:w="142" w:type="dxa"/>
            </w:tcMar>
          </w:tcPr>
          <w:p w14:paraId="5881006A" w14:textId="77777777" w:rsidR="000D59D0" w:rsidRPr="00097F48" w:rsidRDefault="000D59D0" w:rsidP="000D59D0">
            <w:pPr>
              <w:tabs>
                <w:tab w:val="left" w:pos="4426"/>
                <w:tab w:val="right" w:pos="7218"/>
              </w:tabs>
              <w:spacing w:after="0" w:line="240" w:lineRule="auto"/>
              <w:rPr>
                <w:rFonts w:eastAsia="Times New Roman" w:cstheme="minorHAnsi"/>
                <w:b/>
                <w:snapToGrid w:val="0"/>
                <w:u w:val="single"/>
                <w:lang w:eastAsia="fr-FR" w:bidi="fr-FR"/>
              </w:rPr>
            </w:pPr>
            <w:r w:rsidRPr="00097F48">
              <w:rPr>
                <w:rFonts w:eastAsia="Times New Roman" w:cstheme="minorHAnsi"/>
                <w:b/>
                <w:snapToGrid w:val="0"/>
                <w:u w:val="single"/>
                <w:lang w:eastAsia="fr-FR" w:bidi="fr-FR"/>
              </w:rPr>
              <w:t>Communication directe aux soumissionnaires potentiels par courrier électronique à l’adresse :</w:t>
            </w:r>
          </w:p>
          <w:p w14:paraId="67F9BF58" w14:textId="77777777" w:rsidR="000D59D0" w:rsidRPr="00097F48" w:rsidRDefault="000D59D0" w:rsidP="000D59D0">
            <w:pPr>
              <w:tabs>
                <w:tab w:val="left" w:pos="4426"/>
                <w:tab w:val="right" w:pos="7218"/>
              </w:tabs>
              <w:spacing w:after="0" w:line="240" w:lineRule="auto"/>
              <w:ind w:left="288" w:hanging="288"/>
              <w:rPr>
                <w:rFonts w:eastAsia="Times New Roman" w:cstheme="minorHAnsi"/>
                <w:lang w:eastAsia="fr-FR" w:bidi="fr-FR"/>
              </w:rPr>
            </w:pPr>
            <w:r w:rsidRPr="00097F48">
              <w:rPr>
                <w:rFonts w:eastAsia="Times New Roman" w:cstheme="minorHAnsi"/>
                <w:lang w:eastAsia="fr-FR" w:bidi="fr-FR"/>
              </w:rPr>
              <w:t xml:space="preserve">      </w:t>
            </w:r>
            <w:hyperlink r:id="rId19" w:history="1">
              <w:r w:rsidRPr="00097F48">
                <w:rPr>
                  <w:rFonts w:eastAsia="Times New Roman" w:cstheme="minorHAnsi"/>
                  <w:color w:val="0000FF"/>
                  <w:u w:val="single"/>
                  <w:lang w:eastAsia="fr-FR" w:bidi="fr-FR"/>
                </w:rPr>
                <w:t>achats.senegal@undp.org</w:t>
              </w:r>
            </w:hyperlink>
          </w:p>
          <w:p w14:paraId="732E6ED4" w14:textId="77777777" w:rsidR="000D59D0" w:rsidRPr="00097F48" w:rsidRDefault="000D59D0" w:rsidP="000D59D0">
            <w:pPr>
              <w:tabs>
                <w:tab w:val="left" w:pos="4426"/>
                <w:tab w:val="right" w:pos="7218"/>
              </w:tabs>
              <w:spacing w:after="0" w:line="240" w:lineRule="auto"/>
              <w:ind w:left="288" w:hanging="288"/>
              <w:rPr>
                <w:rFonts w:eastAsia="Times New Roman" w:cstheme="minorHAnsi"/>
                <w:lang w:eastAsia="fr-FR" w:bidi="fr-FR"/>
              </w:rPr>
            </w:pPr>
          </w:p>
          <w:p w14:paraId="575EAF61" w14:textId="77777777" w:rsidR="000D59D0" w:rsidRPr="00097F48" w:rsidRDefault="000D59D0" w:rsidP="000D59D0">
            <w:pPr>
              <w:widowControl w:val="0"/>
              <w:numPr>
                <w:ilvl w:val="0"/>
                <w:numId w:val="25"/>
              </w:numPr>
              <w:tabs>
                <w:tab w:val="right" w:pos="7306"/>
              </w:tabs>
              <w:overflowPunct w:val="0"/>
              <w:adjustRightInd w:val="0"/>
              <w:spacing w:after="0" w:line="360" w:lineRule="auto"/>
              <w:contextualSpacing/>
              <w:rPr>
                <w:rFonts w:eastAsia="Times New Roman" w:cstheme="minorHAnsi"/>
                <w:color w:val="000000"/>
                <w:kern w:val="28"/>
                <w:lang w:eastAsia="fr-FR" w:bidi="fr-FR"/>
              </w:rPr>
            </w:pPr>
            <w:r w:rsidRPr="00097F48">
              <w:rPr>
                <w:rFonts w:eastAsia="Times New Roman" w:cstheme="minorHAnsi"/>
                <w:kern w:val="28"/>
                <w:lang w:eastAsia="fr-FR" w:bidi="fr-FR"/>
              </w:rPr>
              <w:t>http//procurement-notices.undp.org</w:t>
            </w:r>
          </w:p>
        </w:tc>
      </w:tr>
      <w:tr w:rsidR="000D59D0" w:rsidRPr="00097F48" w14:paraId="7BE3D74D" w14:textId="77777777" w:rsidTr="000B35FC">
        <w:trPr>
          <w:trHeight w:val="26"/>
          <w:jc w:val="center"/>
        </w:trPr>
        <w:tc>
          <w:tcPr>
            <w:tcW w:w="848" w:type="dxa"/>
          </w:tcPr>
          <w:p w14:paraId="16C368FE"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14</w:t>
            </w:r>
          </w:p>
        </w:tc>
        <w:tc>
          <w:tcPr>
            <w:tcW w:w="859" w:type="dxa"/>
          </w:tcPr>
          <w:p w14:paraId="619F8D8C" w14:textId="77777777" w:rsidR="000D59D0" w:rsidRPr="00097F48" w:rsidRDefault="000D59D0" w:rsidP="000D59D0">
            <w:pPr>
              <w:jc w:val="center"/>
              <w:rPr>
                <w:rFonts w:eastAsia="Calibri" w:cstheme="minorHAnsi"/>
                <w:bCs/>
                <w:lang w:eastAsia="fr-FR" w:bidi="fr-FR"/>
              </w:rPr>
            </w:pPr>
            <w:r w:rsidRPr="00097F48">
              <w:rPr>
                <w:rFonts w:eastAsia="Times New Roman" w:cstheme="minorHAnsi"/>
                <w:lang w:eastAsia="fr-FR" w:bidi="fr-FR"/>
              </w:rPr>
              <w:t>23</w:t>
            </w:r>
          </w:p>
        </w:tc>
        <w:tc>
          <w:tcPr>
            <w:tcW w:w="2970" w:type="dxa"/>
          </w:tcPr>
          <w:p w14:paraId="41061351" w14:textId="77777777" w:rsidR="000D59D0" w:rsidRPr="00E02866" w:rsidRDefault="000D59D0" w:rsidP="000D59D0">
            <w:pPr>
              <w:rPr>
                <w:rFonts w:eastAsia="Calibri" w:cstheme="minorHAnsi"/>
                <w:bCs/>
                <w:lang w:eastAsia="fr-FR" w:bidi="fr-FR"/>
              </w:rPr>
            </w:pPr>
            <w:r w:rsidRPr="00E02866">
              <w:rPr>
                <w:rFonts w:eastAsia="Times New Roman" w:cstheme="minorHAnsi"/>
                <w:lang w:eastAsia="fr-FR" w:bidi="fr-FR"/>
              </w:rPr>
              <w:t xml:space="preserve">Date limite de dépôt des offres </w:t>
            </w:r>
          </w:p>
        </w:tc>
        <w:tc>
          <w:tcPr>
            <w:tcW w:w="5575" w:type="dxa"/>
            <w:tcMar>
              <w:top w:w="85" w:type="dxa"/>
              <w:bottom w:w="142" w:type="dxa"/>
            </w:tcMar>
          </w:tcPr>
          <w:p w14:paraId="211FF401" w14:textId="7A506EA9" w:rsidR="000D59D0" w:rsidRPr="00610F72" w:rsidRDefault="000D59D0" w:rsidP="000D59D0">
            <w:pPr>
              <w:widowControl w:val="0"/>
              <w:tabs>
                <w:tab w:val="right" w:pos="7218"/>
              </w:tabs>
              <w:overflowPunct w:val="0"/>
              <w:adjustRightInd w:val="0"/>
              <w:spacing w:after="0" w:line="240" w:lineRule="auto"/>
              <w:rPr>
                <w:rFonts w:eastAsia="Times New Roman" w:cstheme="minorHAnsi"/>
                <w:b/>
                <w:u w:val="single"/>
                <w:lang w:eastAsia="fr-FR" w:bidi="fr-FR"/>
              </w:rPr>
            </w:pPr>
            <w:r w:rsidRPr="00775BA2">
              <w:rPr>
                <w:rFonts w:eastAsia="Times New Roman" w:cstheme="minorHAnsi"/>
                <w:b/>
                <w:color w:val="833C0B"/>
                <w:lang w:eastAsia="fr-FR" w:bidi="fr-FR"/>
              </w:rPr>
              <w:t>Date</w:t>
            </w:r>
            <w:r w:rsidR="00D06391">
              <w:rPr>
                <w:rFonts w:eastAsia="Times New Roman" w:cstheme="minorHAnsi"/>
                <w:b/>
                <w:color w:val="833C0B"/>
                <w:lang w:eastAsia="fr-FR" w:bidi="fr-FR"/>
              </w:rPr>
              <w:t> </w:t>
            </w:r>
            <w:r w:rsidR="00D06391">
              <w:rPr>
                <w:rFonts w:eastAsia="Times New Roman" w:cstheme="minorHAnsi"/>
                <w:b/>
                <w:lang w:eastAsia="fr-FR" w:bidi="fr-FR"/>
              </w:rPr>
              <w:t>: 03 mars</w:t>
            </w:r>
            <w:r w:rsidR="00970276">
              <w:rPr>
                <w:rFonts w:eastAsia="Times New Roman" w:cstheme="minorHAnsi"/>
                <w:b/>
                <w:lang w:eastAsia="fr-FR" w:bidi="fr-FR"/>
              </w:rPr>
              <w:t xml:space="preserve"> 2022</w:t>
            </w:r>
          </w:p>
          <w:p w14:paraId="61E07B37" w14:textId="77777777" w:rsidR="000D59D0" w:rsidRPr="00E02866" w:rsidRDefault="000D59D0" w:rsidP="000D59D0">
            <w:pPr>
              <w:tabs>
                <w:tab w:val="right" w:pos="7218"/>
              </w:tabs>
              <w:spacing w:before="60" w:after="60" w:line="240" w:lineRule="auto"/>
              <w:rPr>
                <w:rFonts w:eastAsia="Times New Roman" w:cstheme="minorHAnsi"/>
                <w:color w:val="000000"/>
                <w:lang w:eastAsia="fr-FR" w:bidi="fr-FR"/>
              </w:rPr>
            </w:pPr>
            <w:r w:rsidRPr="00E02866">
              <w:rPr>
                <w:rFonts w:eastAsia="Times New Roman" w:cstheme="minorHAnsi"/>
                <w:b/>
                <w:color w:val="833C0B"/>
                <w:kern w:val="28"/>
                <w:lang w:eastAsia="fr-FR" w:bidi="fr-FR"/>
              </w:rPr>
              <w:t xml:space="preserve">Heure : comme indiquée en ligne au niveau du système </w:t>
            </w:r>
            <w:proofErr w:type="spellStart"/>
            <w:r w:rsidRPr="00E02866">
              <w:rPr>
                <w:rFonts w:eastAsia="Times New Roman" w:cstheme="minorHAnsi"/>
                <w:b/>
                <w:color w:val="833C0B"/>
                <w:kern w:val="28"/>
                <w:lang w:eastAsia="fr-FR" w:bidi="fr-FR"/>
              </w:rPr>
              <w:t>Etendering</w:t>
            </w:r>
            <w:proofErr w:type="spellEnd"/>
            <w:r w:rsidRPr="00E02866">
              <w:rPr>
                <w:rFonts w:eastAsia="Times New Roman" w:cstheme="minorHAnsi"/>
                <w:b/>
                <w:color w:val="833C0B"/>
                <w:kern w:val="28"/>
                <w:lang w:eastAsia="fr-FR" w:bidi="fr-FR"/>
              </w:rPr>
              <w:t>.</w:t>
            </w:r>
          </w:p>
        </w:tc>
      </w:tr>
      <w:tr w:rsidR="000D59D0" w:rsidRPr="00097F48" w14:paraId="3E5F9DB7" w14:textId="77777777" w:rsidTr="000B35FC">
        <w:trPr>
          <w:trHeight w:val="62"/>
          <w:jc w:val="center"/>
        </w:trPr>
        <w:tc>
          <w:tcPr>
            <w:tcW w:w="848" w:type="dxa"/>
          </w:tcPr>
          <w:p w14:paraId="6EC79B82"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14</w:t>
            </w:r>
          </w:p>
        </w:tc>
        <w:tc>
          <w:tcPr>
            <w:tcW w:w="859" w:type="dxa"/>
          </w:tcPr>
          <w:p w14:paraId="7AA5B1D9"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41A4DA20"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Manière autorisée de dépôt des offres</w:t>
            </w:r>
          </w:p>
        </w:tc>
        <w:tc>
          <w:tcPr>
            <w:tcW w:w="5575" w:type="dxa"/>
            <w:tcMar>
              <w:top w:w="85" w:type="dxa"/>
              <w:bottom w:w="142" w:type="dxa"/>
            </w:tcMar>
          </w:tcPr>
          <w:p w14:paraId="6C50E70C" w14:textId="77777777" w:rsidR="000D59D0" w:rsidRPr="00097F48" w:rsidRDefault="0061767D" w:rsidP="000D59D0">
            <w:pPr>
              <w:tabs>
                <w:tab w:val="left" w:pos="378"/>
                <w:tab w:val="right" w:pos="7218"/>
              </w:tabs>
              <w:rPr>
                <w:rFonts w:cstheme="minorHAnsi"/>
                <w:snapToGrid w:val="0"/>
                <w:color w:val="000000"/>
              </w:rPr>
            </w:pPr>
            <w:sdt>
              <w:sdtPr>
                <w:rPr>
                  <w:rFonts w:eastAsia="Times New Roman" w:cstheme="minorHAnsi"/>
                  <w:snapToGrid w:val="0"/>
                  <w:color w:val="000000"/>
                </w:rPr>
                <w:id w:val="1560133667"/>
              </w:sdtPr>
              <w:sdtEndPr/>
              <w:sdtContent>
                <w:r w:rsidR="000D59D0" w:rsidRPr="00097F48">
                  <w:rPr>
                    <w:rFonts w:ascii="Segoe UI Symbol" w:hAnsi="Segoe UI Symbol" w:cs="Segoe UI Symbol"/>
                    <w:snapToGrid w:val="0"/>
                    <w:color w:val="000000"/>
                  </w:rPr>
                  <w:t>☐</w:t>
                </w:r>
              </w:sdtContent>
            </w:sdt>
            <w:r w:rsidR="000D59D0" w:rsidRPr="00097F48">
              <w:rPr>
                <w:rFonts w:eastAsia="Times New Roman" w:cstheme="minorHAnsi"/>
                <w:snapToGrid w:val="0"/>
                <w:color w:val="000000"/>
              </w:rPr>
              <w:t xml:space="preserve"> </w:t>
            </w:r>
            <w:r w:rsidR="000D59D0" w:rsidRPr="00097F48">
              <w:rPr>
                <w:rFonts w:cstheme="minorHAnsi"/>
                <w:snapToGrid w:val="0"/>
                <w:color w:val="000000"/>
              </w:rPr>
              <w:t xml:space="preserve">Système </w:t>
            </w:r>
            <w:proofErr w:type="spellStart"/>
            <w:r w:rsidR="000D59D0" w:rsidRPr="00097F48">
              <w:rPr>
                <w:rFonts w:cstheme="minorHAnsi"/>
                <w:snapToGrid w:val="0"/>
                <w:color w:val="000000"/>
              </w:rPr>
              <w:t>e-Tendering</w:t>
            </w:r>
            <w:proofErr w:type="spellEnd"/>
            <w:r w:rsidR="000D59D0" w:rsidRPr="00097F48">
              <w:rPr>
                <w:rFonts w:cstheme="minorHAnsi"/>
                <w:snapToGrid w:val="0"/>
                <w:color w:val="000000"/>
              </w:rPr>
              <w:t xml:space="preserve"> </w:t>
            </w:r>
          </w:p>
          <w:p w14:paraId="76BCA700" w14:textId="77777777" w:rsidR="000D59D0" w:rsidRPr="00097F48" w:rsidRDefault="0061767D" w:rsidP="000D59D0">
            <w:pPr>
              <w:tabs>
                <w:tab w:val="left" w:pos="378"/>
                <w:tab w:val="right" w:pos="7218"/>
              </w:tabs>
              <w:spacing w:after="0" w:line="240" w:lineRule="auto"/>
              <w:rPr>
                <w:rFonts w:eastAsia="Times New Roman" w:cstheme="minorHAnsi"/>
                <w:snapToGrid w:val="0"/>
                <w:color w:val="000000"/>
                <w:lang w:eastAsia="fr-FR" w:bidi="fr-FR"/>
              </w:rPr>
            </w:pPr>
            <w:hyperlink r:id="rId20" w:history="1">
              <w:r w:rsidR="000D59D0" w:rsidRPr="00097F48">
                <w:rPr>
                  <w:rStyle w:val="Lienhypertexte"/>
                  <w:rFonts w:eastAsia="Times New Roman" w:cstheme="minorHAnsi"/>
                  <w:b/>
                </w:rPr>
                <w:t>https://etendering.partneragencies.org</w:t>
              </w:r>
            </w:hyperlink>
          </w:p>
        </w:tc>
      </w:tr>
      <w:tr w:rsidR="000D59D0" w:rsidRPr="00097F48" w14:paraId="72E08FA8" w14:textId="77777777" w:rsidTr="000B35FC">
        <w:trPr>
          <w:trHeight w:val="476"/>
          <w:jc w:val="center"/>
        </w:trPr>
        <w:tc>
          <w:tcPr>
            <w:tcW w:w="848" w:type="dxa"/>
          </w:tcPr>
          <w:p w14:paraId="753252EA"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15</w:t>
            </w:r>
          </w:p>
        </w:tc>
        <w:tc>
          <w:tcPr>
            <w:tcW w:w="859" w:type="dxa"/>
          </w:tcPr>
          <w:p w14:paraId="26A3C841"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74463928"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 xml:space="preserve">Adresse de dépôt des offres </w:t>
            </w:r>
          </w:p>
        </w:tc>
        <w:tc>
          <w:tcPr>
            <w:tcW w:w="5575" w:type="dxa"/>
            <w:tcMar>
              <w:top w:w="85" w:type="dxa"/>
              <w:bottom w:w="142" w:type="dxa"/>
            </w:tcMar>
          </w:tcPr>
          <w:p w14:paraId="450BA1AD" w14:textId="4F56D466" w:rsidR="000D59D0" w:rsidRPr="00097F48" w:rsidRDefault="000D59D0" w:rsidP="000D59D0">
            <w:pPr>
              <w:tabs>
                <w:tab w:val="right" w:pos="7218"/>
              </w:tabs>
              <w:spacing w:after="0" w:line="240" w:lineRule="auto"/>
              <w:rPr>
                <w:rFonts w:eastAsia="Times New Roman" w:cstheme="minorHAnsi"/>
                <w:b/>
                <w:kern w:val="28"/>
              </w:rPr>
            </w:pPr>
            <w:r w:rsidRPr="00097F48">
              <w:rPr>
                <w:rFonts w:eastAsia="Times New Roman" w:cstheme="minorHAnsi"/>
                <w:b/>
                <w:kern w:val="28"/>
              </w:rPr>
              <w:t xml:space="preserve">Prière envoyer vos propositions (propositions technique et financière) dûment signées uniquement en ligne par le système </w:t>
            </w:r>
            <w:proofErr w:type="spellStart"/>
            <w:r w:rsidRPr="00097F48">
              <w:rPr>
                <w:rFonts w:eastAsia="Times New Roman" w:cstheme="minorHAnsi"/>
                <w:b/>
                <w:kern w:val="28"/>
              </w:rPr>
              <w:t>Etendering</w:t>
            </w:r>
            <w:proofErr w:type="spellEnd"/>
            <w:r w:rsidRPr="00097F48">
              <w:rPr>
                <w:rFonts w:eastAsia="Times New Roman" w:cstheme="minorHAnsi"/>
                <w:b/>
                <w:kern w:val="28"/>
              </w:rPr>
              <w:t xml:space="preserve"> à travers le lien suivant : </w:t>
            </w:r>
            <w:hyperlink r:id="rId21" w:history="1">
              <w:r w:rsidRPr="00097F48">
                <w:rPr>
                  <w:rFonts w:eastAsia="Times New Roman" w:cstheme="minorHAnsi"/>
                  <w:b/>
                  <w:color w:val="0000FF"/>
                  <w:kern w:val="28"/>
                  <w:u w:val="single"/>
                </w:rPr>
                <w:t>https://etendering.partneragencies.org</w:t>
              </w:r>
            </w:hyperlink>
            <w:r w:rsidRPr="00097F48">
              <w:rPr>
                <w:rFonts w:eastAsia="Times New Roman" w:cstheme="minorHAnsi"/>
                <w:b/>
                <w:kern w:val="28"/>
              </w:rPr>
              <w:t xml:space="preserve"> </w:t>
            </w:r>
            <w:r w:rsidRPr="007B24EC">
              <w:rPr>
                <w:rFonts w:eastAsia="Times New Roman" w:cstheme="minorHAnsi"/>
                <w:b/>
                <w:kern w:val="28"/>
              </w:rPr>
              <w:t>(Event ID)</w:t>
            </w:r>
          </w:p>
          <w:p w14:paraId="6A464449" w14:textId="77777777" w:rsidR="000D59D0" w:rsidRPr="00097F48" w:rsidRDefault="000D59D0" w:rsidP="000D59D0">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Si vous n’êtes pas encore enregistré dans </w:t>
            </w:r>
            <w:proofErr w:type="spellStart"/>
            <w:r w:rsidRPr="00097F48">
              <w:rPr>
                <w:rFonts w:eastAsia="Times New Roman" w:cstheme="minorHAnsi"/>
                <w:lang w:eastAsia="fr-FR" w:bidi="fr-FR"/>
              </w:rPr>
              <w:t>E-tendering</w:t>
            </w:r>
            <w:proofErr w:type="spellEnd"/>
            <w:r w:rsidRPr="00097F48">
              <w:rPr>
                <w:rFonts w:eastAsia="Times New Roman" w:cstheme="minorHAnsi"/>
                <w:lang w:eastAsia="fr-FR" w:bidi="fr-FR"/>
              </w:rPr>
              <w:t>, vous pourrez le faire en accédant au système avec les identifiants à défaut suivants : (</w:t>
            </w:r>
            <w:proofErr w:type="spellStart"/>
            <w:r w:rsidRPr="00097F48">
              <w:rPr>
                <w:rFonts w:eastAsia="Times New Roman" w:cstheme="minorHAnsi"/>
                <w:lang w:eastAsia="fr-FR" w:bidi="fr-FR"/>
              </w:rPr>
              <w:t>Username</w:t>
            </w:r>
            <w:proofErr w:type="spellEnd"/>
            <w:r w:rsidRPr="00097F48">
              <w:rPr>
                <w:rFonts w:eastAsia="Times New Roman" w:cstheme="minorHAnsi"/>
                <w:lang w:eastAsia="fr-FR" w:bidi="fr-FR"/>
              </w:rPr>
              <w:t xml:space="preserve"> : </w:t>
            </w:r>
            <w:proofErr w:type="spellStart"/>
            <w:proofErr w:type="gramStart"/>
            <w:r w:rsidRPr="00097F48">
              <w:rPr>
                <w:rFonts w:eastAsia="Times New Roman" w:cstheme="minorHAnsi"/>
                <w:lang w:eastAsia="fr-FR" w:bidi="fr-FR"/>
              </w:rPr>
              <w:t>event.guest</w:t>
            </w:r>
            <w:proofErr w:type="spellEnd"/>
            <w:proofErr w:type="gramEnd"/>
            <w:r w:rsidRPr="00097F48">
              <w:rPr>
                <w:rFonts w:eastAsia="Times New Roman" w:cstheme="minorHAnsi"/>
                <w:lang w:eastAsia="fr-FR" w:bidi="fr-FR"/>
              </w:rPr>
              <w:t xml:space="preserve"> ; </w:t>
            </w:r>
            <w:proofErr w:type="spellStart"/>
            <w:r w:rsidRPr="00097F48">
              <w:rPr>
                <w:rFonts w:eastAsia="Times New Roman" w:cstheme="minorHAnsi"/>
                <w:lang w:eastAsia="fr-FR" w:bidi="fr-FR"/>
              </w:rPr>
              <w:t>Password</w:t>
            </w:r>
            <w:proofErr w:type="spellEnd"/>
            <w:r w:rsidRPr="00097F48">
              <w:rPr>
                <w:rFonts w:eastAsia="Times New Roman" w:cstheme="minorHAnsi"/>
                <w:lang w:eastAsia="fr-FR" w:bidi="fr-FR"/>
              </w:rPr>
              <w:t xml:space="preserve">: why2change) et suivre les indications fournies dans le guide d’enregistrement. </w:t>
            </w:r>
          </w:p>
          <w:p w14:paraId="24B68794" w14:textId="77777777" w:rsidR="000D59D0" w:rsidRPr="00097F48" w:rsidRDefault="000D59D0" w:rsidP="000D59D0">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Le guide peut être téléchargé sur le site ci-après : </w:t>
            </w:r>
          </w:p>
          <w:p w14:paraId="097BF131" w14:textId="77777777" w:rsidR="000D59D0" w:rsidRPr="00097F48" w:rsidRDefault="0061767D" w:rsidP="000D59D0">
            <w:pPr>
              <w:tabs>
                <w:tab w:val="right" w:pos="7218"/>
              </w:tabs>
              <w:spacing w:after="0" w:line="240" w:lineRule="auto"/>
              <w:rPr>
                <w:rFonts w:eastAsia="Times New Roman" w:cstheme="minorHAnsi"/>
                <w:u w:val="single"/>
                <w:lang w:eastAsia="fr-FR" w:bidi="fr-FR"/>
              </w:rPr>
            </w:pPr>
            <w:hyperlink r:id="rId22" w:history="1">
              <w:r w:rsidR="000D59D0" w:rsidRPr="00097F48">
                <w:rPr>
                  <w:rFonts w:eastAsia="Times New Roman" w:cstheme="minorHAnsi"/>
                  <w:color w:val="0000FF"/>
                  <w:u w:val="single"/>
                  <w:lang w:eastAsia="fr-FR" w:bidi="fr-FR"/>
                </w:rPr>
                <w:t>http://procurement-notices.undp.org/view_notice.cfm?notice_id=60982</w:t>
              </w:r>
            </w:hyperlink>
            <w:r w:rsidR="000D59D0" w:rsidRPr="00097F48">
              <w:rPr>
                <w:rFonts w:eastAsia="Times New Roman" w:cstheme="minorHAnsi"/>
                <w:color w:val="0000FF"/>
                <w:u w:val="single"/>
                <w:lang w:eastAsia="fr-FR" w:bidi="fr-FR"/>
              </w:rPr>
              <w:t xml:space="preserve">   </w:t>
            </w:r>
          </w:p>
        </w:tc>
      </w:tr>
      <w:tr w:rsidR="000D59D0" w:rsidRPr="00097F48" w14:paraId="5ED2A998" w14:textId="77777777" w:rsidTr="000B35FC">
        <w:trPr>
          <w:trHeight w:val="656"/>
          <w:jc w:val="center"/>
        </w:trPr>
        <w:tc>
          <w:tcPr>
            <w:tcW w:w="848" w:type="dxa"/>
          </w:tcPr>
          <w:p w14:paraId="2BF41C57"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16</w:t>
            </w:r>
          </w:p>
        </w:tc>
        <w:tc>
          <w:tcPr>
            <w:tcW w:w="859" w:type="dxa"/>
          </w:tcPr>
          <w:p w14:paraId="4EEFF645"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66C7858A"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Exigences en matière de dépôt électronique (courriel ou système eTendering)</w:t>
            </w:r>
          </w:p>
        </w:tc>
        <w:tc>
          <w:tcPr>
            <w:tcW w:w="5575" w:type="dxa"/>
            <w:tcMar>
              <w:top w:w="85" w:type="dxa"/>
              <w:bottom w:w="142" w:type="dxa"/>
            </w:tcMar>
          </w:tcPr>
          <w:p w14:paraId="0F5ADC1F" w14:textId="77777777" w:rsidR="000D59D0" w:rsidRPr="00097F48" w:rsidRDefault="000D59D0" w:rsidP="00DB12B8">
            <w:pPr>
              <w:widowControl w:val="0"/>
              <w:numPr>
                <w:ilvl w:val="0"/>
                <w:numId w:val="39"/>
              </w:numPr>
              <w:tabs>
                <w:tab w:val="right" w:pos="7218"/>
              </w:tabs>
              <w:overflowPunct w:val="0"/>
              <w:adjustRightInd w:val="0"/>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 xml:space="preserve">Format : Fichiers PDF seulement </w:t>
            </w:r>
          </w:p>
          <w:p w14:paraId="2BBB54B3" w14:textId="77777777" w:rsidR="000D59D0" w:rsidRPr="00097F48" w:rsidRDefault="000D59D0" w:rsidP="00DB12B8">
            <w:pPr>
              <w:numPr>
                <w:ilvl w:val="0"/>
                <w:numId w:val="39"/>
              </w:numPr>
              <w:tabs>
                <w:tab w:val="right" w:pos="7218"/>
              </w:tabs>
              <w:spacing w:after="0" w:line="240" w:lineRule="auto"/>
              <w:rPr>
                <w:rFonts w:cstheme="minorHAnsi"/>
                <w:color w:val="000000"/>
              </w:rPr>
            </w:pPr>
            <w:r w:rsidRPr="00097F48">
              <w:rPr>
                <w:rFonts w:cstheme="minorHAnsi"/>
                <w:color w:val="000000"/>
              </w:rPr>
              <w:t>Le nom des fichiers doit comporter un maximum de 60 caractères et ne doit pas contenir de lettres ou de caractères spéciaux ne faisant pas partie de l’alphabet ou clavier latin.</w:t>
            </w:r>
          </w:p>
          <w:p w14:paraId="4CAD1CC9" w14:textId="77777777" w:rsidR="000D59D0" w:rsidRPr="00097F48" w:rsidRDefault="000D59D0" w:rsidP="00DB12B8">
            <w:pPr>
              <w:numPr>
                <w:ilvl w:val="0"/>
                <w:numId w:val="39"/>
              </w:numPr>
              <w:tabs>
                <w:tab w:val="right" w:pos="7218"/>
              </w:tabs>
              <w:spacing w:after="0" w:line="240" w:lineRule="auto"/>
              <w:rPr>
                <w:rFonts w:cstheme="minorHAnsi"/>
                <w:color w:val="000000"/>
              </w:rPr>
            </w:pPr>
            <w:r w:rsidRPr="00097F48">
              <w:rPr>
                <w:rFonts w:cstheme="minorHAnsi"/>
                <w:color w:val="000000"/>
              </w:rPr>
              <w:t>Aucun fichier ne doit comporter de virus ou être corrompu.</w:t>
            </w:r>
          </w:p>
          <w:p w14:paraId="283628FB" w14:textId="77777777" w:rsidR="000D59D0" w:rsidRPr="00097F48" w:rsidRDefault="000D59D0" w:rsidP="00DB12B8">
            <w:pPr>
              <w:numPr>
                <w:ilvl w:val="0"/>
                <w:numId w:val="39"/>
              </w:numPr>
              <w:tabs>
                <w:tab w:val="right" w:pos="7218"/>
              </w:tabs>
              <w:spacing w:after="0" w:line="240" w:lineRule="auto"/>
              <w:rPr>
                <w:rFonts w:cstheme="minorHAnsi"/>
                <w:i/>
                <w:color w:val="000000"/>
              </w:rPr>
            </w:pPr>
            <w:r w:rsidRPr="00097F48">
              <w:rPr>
                <w:rFonts w:cstheme="minorHAnsi"/>
                <w:color w:val="000000"/>
              </w:rPr>
              <w:t>Taille maximum des fichiers par transmission :</w:t>
            </w:r>
            <w:r w:rsidRPr="00097F48">
              <w:rPr>
                <w:rFonts w:cstheme="minorHAnsi"/>
                <w:i/>
                <w:color w:val="000000"/>
              </w:rPr>
              <w:t xml:space="preserve"> </w:t>
            </w:r>
            <w:r w:rsidRPr="00097F48">
              <w:rPr>
                <w:rFonts w:cstheme="minorHAnsi"/>
                <w:bCs/>
                <w:color w:val="000000"/>
              </w:rPr>
              <w:t>5 MB</w:t>
            </w:r>
          </w:p>
          <w:p w14:paraId="40CEF67B" w14:textId="03299BEC" w:rsidR="000D59D0" w:rsidRPr="00097F48" w:rsidRDefault="000D59D0" w:rsidP="000D59D0">
            <w:pPr>
              <w:tabs>
                <w:tab w:val="right" w:pos="7218"/>
              </w:tabs>
              <w:spacing w:after="0" w:line="240" w:lineRule="auto"/>
              <w:rPr>
                <w:rFonts w:eastAsia="Times New Roman" w:cstheme="minorHAnsi"/>
                <w:color w:val="000000"/>
                <w:lang w:eastAsia="fr-FR" w:bidi="fr-FR"/>
              </w:rPr>
            </w:pPr>
            <w:r w:rsidRPr="00097F48">
              <w:rPr>
                <w:rFonts w:cstheme="minorHAnsi"/>
                <w:b/>
              </w:rPr>
              <w:t xml:space="preserve">Objet obligatoire du courriel : </w:t>
            </w:r>
            <w:r w:rsidRPr="00097F48">
              <w:rPr>
                <w:rFonts w:eastAsia="Times New Roman" w:cstheme="minorHAnsi"/>
                <w:b/>
                <w:bCs/>
                <w:i/>
                <w:u w:val="single"/>
                <w:lang w:eastAsia="en-GB"/>
              </w:rPr>
              <w:t>DAO 0</w:t>
            </w:r>
            <w:r>
              <w:rPr>
                <w:rFonts w:eastAsia="Times New Roman" w:cstheme="minorHAnsi"/>
                <w:b/>
                <w:bCs/>
                <w:i/>
                <w:u w:val="single"/>
                <w:lang w:eastAsia="en-GB"/>
              </w:rPr>
              <w:t>0</w:t>
            </w:r>
            <w:r w:rsidR="001975FA">
              <w:rPr>
                <w:rFonts w:eastAsia="Times New Roman" w:cstheme="minorHAnsi"/>
                <w:b/>
                <w:bCs/>
                <w:i/>
                <w:u w:val="single"/>
                <w:lang w:eastAsia="en-GB"/>
              </w:rPr>
              <w:t>3</w:t>
            </w:r>
            <w:r w:rsidRPr="00097F48">
              <w:rPr>
                <w:rFonts w:eastAsia="Times New Roman" w:cstheme="minorHAnsi"/>
                <w:b/>
                <w:bCs/>
                <w:i/>
                <w:u w:val="single"/>
                <w:lang w:eastAsia="en-GB"/>
              </w:rPr>
              <w:t>/20</w:t>
            </w:r>
            <w:r>
              <w:rPr>
                <w:rFonts w:eastAsia="Times New Roman" w:cstheme="minorHAnsi"/>
                <w:b/>
                <w:bCs/>
                <w:i/>
                <w:u w:val="single"/>
                <w:lang w:eastAsia="en-GB"/>
              </w:rPr>
              <w:t>2</w:t>
            </w:r>
            <w:r w:rsidR="00B10CA0">
              <w:rPr>
                <w:rFonts w:eastAsia="Times New Roman" w:cstheme="minorHAnsi"/>
                <w:b/>
                <w:bCs/>
                <w:i/>
                <w:u w:val="single"/>
                <w:lang w:eastAsia="en-GB"/>
              </w:rPr>
              <w:t>2</w:t>
            </w:r>
            <w:r w:rsidRPr="00097F48">
              <w:rPr>
                <w:rFonts w:eastAsia="Times New Roman" w:cstheme="minorHAnsi"/>
                <w:b/>
                <w:bCs/>
                <w:i/>
                <w:u w:val="single"/>
                <w:lang w:eastAsia="en-GB"/>
              </w:rPr>
              <w:t>/PNUD/PUDC</w:t>
            </w:r>
            <w:r>
              <w:rPr>
                <w:rFonts w:eastAsia="Times New Roman" w:cstheme="minorHAnsi"/>
                <w:b/>
                <w:bCs/>
                <w:i/>
                <w:u w:val="single"/>
                <w:lang w:eastAsia="en-GB"/>
              </w:rPr>
              <w:t xml:space="preserve">2/FSD </w:t>
            </w:r>
          </w:p>
        </w:tc>
      </w:tr>
      <w:tr w:rsidR="000D59D0" w:rsidRPr="00097F48" w14:paraId="6120C21D" w14:textId="77777777" w:rsidTr="000B35FC">
        <w:trPr>
          <w:trHeight w:val="439"/>
          <w:jc w:val="center"/>
        </w:trPr>
        <w:tc>
          <w:tcPr>
            <w:tcW w:w="848" w:type="dxa"/>
          </w:tcPr>
          <w:p w14:paraId="52C10F0C"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17</w:t>
            </w:r>
          </w:p>
        </w:tc>
        <w:tc>
          <w:tcPr>
            <w:tcW w:w="859" w:type="dxa"/>
          </w:tcPr>
          <w:p w14:paraId="536B2F9A"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t>25</w:t>
            </w:r>
          </w:p>
        </w:tc>
        <w:tc>
          <w:tcPr>
            <w:tcW w:w="2970" w:type="dxa"/>
          </w:tcPr>
          <w:p w14:paraId="520E0488" w14:textId="77777777" w:rsidR="000D59D0" w:rsidRPr="00097F48" w:rsidRDefault="000D59D0" w:rsidP="000D59D0">
            <w:pPr>
              <w:rPr>
                <w:rFonts w:eastAsia="Calibri" w:cstheme="minorHAnsi"/>
                <w:lang w:eastAsia="fr-FR" w:bidi="fr-FR"/>
              </w:rPr>
            </w:pPr>
            <w:r w:rsidRPr="00097F48">
              <w:rPr>
                <w:rFonts w:eastAsia="Times New Roman" w:cstheme="minorHAnsi"/>
                <w:lang w:eastAsia="fr-FR" w:bidi="fr-FR"/>
              </w:rPr>
              <w:t>Date, heure et lieu d’ouvertures des offres</w:t>
            </w:r>
          </w:p>
        </w:tc>
        <w:tc>
          <w:tcPr>
            <w:tcW w:w="5575" w:type="dxa"/>
            <w:tcMar>
              <w:top w:w="85" w:type="dxa"/>
              <w:bottom w:w="142" w:type="dxa"/>
            </w:tcMar>
          </w:tcPr>
          <w:p w14:paraId="6D3740D8" w14:textId="4D67176D" w:rsidR="00775BA2" w:rsidRDefault="000D59D0" w:rsidP="00775BA2">
            <w:pPr>
              <w:widowControl w:val="0"/>
              <w:tabs>
                <w:tab w:val="right" w:pos="7218"/>
              </w:tabs>
              <w:overflowPunct w:val="0"/>
              <w:adjustRightInd w:val="0"/>
              <w:spacing w:after="0" w:line="240" w:lineRule="auto"/>
              <w:rPr>
                <w:rFonts w:eastAsia="Times New Roman" w:cstheme="minorHAnsi"/>
                <w:b/>
                <w:lang w:eastAsia="fr-FR" w:bidi="fr-FR"/>
              </w:rPr>
            </w:pPr>
            <w:r w:rsidRPr="00333046">
              <w:rPr>
                <w:rFonts w:eastAsia="Times New Roman" w:cstheme="minorHAnsi"/>
                <w:b/>
                <w:lang w:eastAsia="fr-FR" w:bidi="fr-FR"/>
              </w:rPr>
              <w:t>Date</w:t>
            </w:r>
            <w:r>
              <w:rPr>
                <w:rFonts w:eastAsia="Times New Roman" w:cstheme="minorHAnsi"/>
                <w:b/>
                <w:lang w:eastAsia="fr-FR" w:bidi="fr-FR"/>
              </w:rPr>
              <w:t> :</w:t>
            </w:r>
            <w:r w:rsidR="008B0A45">
              <w:rPr>
                <w:rFonts w:eastAsia="Times New Roman" w:cstheme="minorHAnsi"/>
                <w:b/>
                <w:lang w:eastAsia="fr-FR" w:bidi="fr-FR"/>
              </w:rPr>
              <w:t xml:space="preserve"> </w:t>
            </w:r>
            <w:r w:rsidR="00B10CA0">
              <w:rPr>
                <w:rFonts w:eastAsia="Times New Roman" w:cstheme="minorHAnsi"/>
                <w:b/>
                <w:lang w:eastAsia="fr-FR" w:bidi="fr-FR"/>
              </w:rPr>
              <w:t>03 mars 2022</w:t>
            </w:r>
          </w:p>
          <w:p w14:paraId="261F3E3A" w14:textId="588E7BFB" w:rsidR="000D59D0" w:rsidRPr="00097F48" w:rsidRDefault="000D59D0" w:rsidP="00775BA2">
            <w:pPr>
              <w:widowControl w:val="0"/>
              <w:tabs>
                <w:tab w:val="right" w:pos="7218"/>
              </w:tabs>
              <w:overflowPunct w:val="0"/>
              <w:adjustRightInd w:val="0"/>
              <w:spacing w:after="0" w:line="240" w:lineRule="auto"/>
              <w:rPr>
                <w:rFonts w:eastAsia="Times New Roman" w:cstheme="minorHAnsi"/>
                <w:b/>
                <w:kern w:val="28"/>
                <w:lang w:eastAsia="fr-FR" w:bidi="fr-FR"/>
              </w:rPr>
            </w:pPr>
            <w:r w:rsidRPr="00097F48">
              <w:rPr>
                <w:rFonts w:eastAsia="Times New Roman" w:cstheme="minorHAnsi"/>
                <w:b/>
                <w:kern w:val="28"/>
                <w:lang w:eastAsia="fr-FR" w:bidi="fr-FR"/>
              </w:rPr>
              <w:t>Heure : endéans 30 minutes après la réception des offres</w:t>
            </w:r>
          </w:p>
          <w:p w14:paraId="17A2F1BE" w14:textId="3CDE2472" w:rsidR="000D59D0" w:rsidRPr="00097F48" w:rsidRDefault="000D59D0" w:rsidP="000D59D0">
            <w:pPr>
              <w:tabs>
                <w:tab w:val="right" w:pos="7218"/>
              </w:tabs>
              <w:spacing w:before="60" w:after="60" w:line="240" w:lineRule="auto"/>
              <w:rPr>
                <w:rFonts w:eastAsia="Times New Roman" w:cstheme="minorHAnsi"/>
                <w:snapToGrid w:val="0"/>
                <w:lang w:eastAsia="fr-FR" w:bidi="fr-FR"/>
              </w:rPr>
            </w:pPr>
            <w:r w:rsidRPr="00097F48">
              <w:rPr>
                <w:rFonts w:eastAsia="Times New Roman" w:cstheme="minorHAnsi"/>
                <w:b/>
                <w:kern w:val="28"/>
                <w:lang w:eastAsia="fr-FR" w:bidi="fr-FR"/>
              </w:rPr>
              <w:lastRenderedPageBreak/>
              <w:t xml:space="preserve">Les soumissionnaires peuvent télécharger le PV dans le système </w:t>
            </w:r>
            <w:proofErr w:type="spellStart"/>
            <w:r w:rsidRPr="00097F48">
              <w:rPr>
                <w:rFonts w:eastAsia="Times New Roman" w:cstheme="minorHAnsi"/>
                <w:b/>
                <w:kern w:val="28"/>
                <w:lang w:eastAsia="fr-FR" w:bidi="fr-FR"/>
              </w:rPr>
              <w:t>E-</w:t>
            </w:r>
            <w:r>
              <w:rPr>
                <w:rFonts w:eastAsia="Times New Roman" w:cstheme="minorHAnsi"/>
                <w:b/>
                <w:kern w:val="28"/>
                <w:lang w:eastAsia="fr-FR" w:bidi="fr-FR"/>
              </w:rPr>
              <w:t>T</w:t>
            </w:r>
            <w:r w:rsidRPr="00097F48">
              <w:rPr>
                <w:rFonts w:eastAsia="Times New Roman" w:cstheme="minorHAnsi"/>
                <w:b/>
                <w:kern w:val="28"/>
                <w:lang w:eastAsia="fr-FR" w:bidi="fr-FR"/>
              </w:rPr>
              <w:t>endering</w:t>
            </w:r>
            <w:proofErr w:type="spellEnd"/>
          </w:p>
        </w:tc>
      </w:tr>
      <w:tr w:rsidR="000D59D0" w:rsidRPr="00097F48" w14:paraId="688F7782" w14:textId="77777777" w:rsidTr="000B35FC">
        <w:trPr>
          <w:trHeight w:val="508"/>
          <w:jc w:val="center"/>
        </w:trPr>
        <w:tc>
          <w:tcPr>
            <w:tcW w:w="848" w:type="dxa"/>
          </w:tcPr>
          <w:p w14:paraId="40C3C64D" w14:textId="77777777" w:rsidR="000D59D0" w:rsidRPr="00097F48" w:rsidRDefault="000D59D0" w:rsidP="000D59D0">
            <w:pPr>
              <w:jc w:val="center"/>
              <w:rPr>
                <w:rFonts w:eastAsia="Calibri" w:cstheme="minorHAnsi"/>
                <w:lang w:eastAsia="fr-FR" w:bidi="fr-FR"/>
              </w:rPr>
            </w:pPr>
            <w:r w:rsidRPr="00097F48">
              <w:rPr>
                <w:rFonts w:eastAsia="Times New Roman" w:cstheme="minorHAnsi"/>
                <w:lang w:eastAsia="fr-FR" w:bidi="fr-FR"/>
              </w:rPr>
              <w:lastRenderedPageBreak/>
              <w:t>18</w:t>
            </w:r>
          </w:p>
        </w:tc>
        <w:tc>
          <w:tcPr>
            <w:tcW w:w="859" w:type="dxa"/>
          </w:tcPr>
          <w:p w14:paraId="319B43CD" w14:textId="77777777" w:rsidR="000D59D0" w:rsidRPr="00097F48" w:rsidRDefault="000D59D0" w:rsidP="000D59D0">
            <w:pPr>
              <w:spacing w:after="0"/>
              <w:jc w:val="center"/>
              <w:rPr>
                <w:rFonts w:eastAsia="Calibri" w:cstheme="minorHAnsi"/>
                <w:lang w:eastAsia="fr-FR" w:bidi="fr-FR"/>
              </w:rPr>
            </w:pPr>
            <w:r w:rsidRPr="00097F48">
              <w:rPr>
                <w:rFonts w:eastAsia="Times New Roman" w:cstheme="minorHAnsi"/>
                <w:lang w:eastAsia="fr-FR" w:bidi="fr-FR"/>
              </w:rPr>
              <w:t>27,</w:t>
            </w:r>
          </w:p>
          <w:p w14:paraId="2C84E26B" w14:textId="77777777" w:rsidR="000D59D0" w:rsidRPr="00097F48" w:rsidRDefault="000D59D0" w:rsidP="000D59D0">
            <w:pPr>
              <w:spacing w:after="0"/>
              <w:jc w:val="center"/>
              <w:rPr>
                <w:rFonts w:eastAsia="Calibri" w:cstheme="minorHAnsi"/>
                <w:lang w:eastAsia="fr-FR" w:bidi="fr-FR"/>
              </w:rPr>
            </w:pPr>
            <w:r w:rsidRPr="00097F48">
              <w:rPr>
                <w:rFonts w:eastAsia="Times New Roman" w:cstheme="minorHAnsi"/>
                <w:lang w:eastAsia="fr-FR" w:bidi="fr-FR"/>
              </w:rPr>
              <w:t>36</w:t>
            </w:r>
          </w:p>
        </w:tc>
        <w:tc>
          <w:tcPr>
            <w:tcW w:w="2970" w:type="dxa"/>
          </w:tcPr>
          <w:p w14:paraId="00EEFFA3" w14:textId="77777777" w:rsidR="000D59D0" w:rsidRPr="00097F48" w:rsidRDefault="000D59D0" w:rsidP="000D59D0">
            <w:pPr>
              <w:rPr>
                <w:rFonts w:eastAsia="Calibri" w:cstheme="minorHAnsi"/>
                <w:b/>
                <w:bCs/>
                <w:lang w:eastAsia="fr-FR" w:bidi="fr-FR"/>
              </w:rPr>
            </w:pPr>
            <w:r w:rsidRPr="00097F48">
              <w:rPr>
                <w:rFonts w:eastAsia="Times New Roman" w:cstheme="minorHAnsi"/>
                <w:lang w:eastAsia="fr-FR" w:bidi="fr-FR"/>
              </w:rPr>
              <w:t>Méthode d’évaluation pour l’adjudication d’un contrat</w:t>
            </w:r>
          </w:p>
        </w:tc>
        <w:tc>
          <w:tcPr>
            <w:tcW w:w="5575" w:type="dxa"/>
            <w:tcMar>
              <w:top w:w="85" w:type="dxa"/>
              <w:bottom w:w="142" w:type="dxa"/>
            </w:tcMar>
          </w:tcPr>
          <w:p w14:paraId="6BD1BEBE" w14:textId="2B551A04" w:rsidR="000D59D0" w:rsidRPr="00097F48" w:rsidRDefault="000D59D0" w:rsidP="000D59D0">
            <w:pPr>
              <w:tabs>
                <w:tab w:val="left" w:pos="378"/>
                <w:tab w:val="right" w:pos="7218"/>
              </w:tabs>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 xml:space="preserve">Offre éligible, techniquement conforme au prix le </w:t>
            </w:r>
            <w:r>
              <w:rPr>
                <w:rFonts w:eastAsia="Times New Roman" w:cstheme="minorHAnsi"/>
                <w:snapToGrid w:val="0"/>
                <w:color w:val="000000"/>
                <w:lang w:eastAsia="fr-FR" w:bidi="fr-FR"/>
              </w:rPr>
              <w:t>mieux disant</w:t>
            </w:r>
            <w:r w:rsidRPr="00097F48">
              <w:rPr>
                <w:rFonts w:eastAsia="Times New Roman" w:cstheme="minorHAnsi"/>
                <w:snapToGrid w:val="0"/>
                <w:color w:val="000000"/>
                <w:lang w:eastAsia="fr-FR" w:bidi="fr-FR"/>
              </w:rPr>
              <w:t>.</w:t>
            </w:r>
          </w:p>
        </w:tc>
      </w:tr>
      <w:tr w:rsidR="000D59D0" w:rsidRPr="00097F48" w14:paraId="1AABF92A" w14:textId="77777777" w:rsidTr="000B35FC">
        <w:trPr>
          <w:jc w:val="center"/>
        </w:trPr>
        <w:tc>
          <w:tcPr>
            <w:tcW w:w="848" w:type="dxa"/>
          </w:tcPr>
          <w:p w14:paraId="62E89E9A"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19</w:t>
            </w:r>
          </w:p>
        </w:tc>
        <w:tc>
          <w:tcPr>
            <w:tcW w:w="859" w:type="dxa"/>
          </w:tcPr>
          <w:p w14:paraId="111954C3"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p>
        </w:tc>
        <w:tc>
          <w:tcPr>
            <w:tcW w:w="2970" w:type="dxa"/>
          </w:tcPr>
          <w:p w14:paraId="13D57603" w14:textId="77777777" w:rsidR="000D59D0" w:rsidRPr="00097F48" w:rsidRDefault="000D59D0" w:rsidP="000D59D0">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Date prévue pour l’entrée en vigueur du contrat</w:t>
            </w:r>
          </w:p>
        </w:tc>
        <w:tc>
          <w:tcPr>
            <w:tcW w:w="5575" w:type="dxa"/>
            <w:tcMar>
              <w:top w:w="85" w:type="dxa"/>
              <w:bottom w:w="142" w:type="dxa"/>
            </w:tcMar>
          </w:tcPr>
          <w:p w14:paraId="7F1D1B44" w14:textId="38B5E803" w:rsidR="000D59D0" w:rsidRPr="00097F48" w:rsidRDefault="00775BA2" w:rsidP="000D59D0">
            <w:pPr>
              <w:tabs>
                <w:tab w:val="left" w:pos="5686"/>
                <w:tab w:val="right" w:pos="7218"/>
              </w:tabs>
              <w:spacing w:after="0" w:line="240" w:lineRule="auto"/>
              <w:rPr>
                <w:rFonts w:eastAsia="Times New Roman" w:cstheme="minorHAnsi"/>
                <w:i/>
                <w:color w:val="FF0000"/>
                <w:lang w:eastAsia="fr-FR" w:bidi="fr-FR"/>
              </w:rPr>
            </w:pPr>
            <w:r w:rsidRPr="00775BA2">
              <w:rPr>
                <w:rFonts w:eastAsia="Times New Roman" w:cstheme="minorHAnsi"/>
                <w:i/>
                <w:color w:val="000000"/>
                <w:lang w:eastAsia="fr-FR" w:bidi="fr-FR"/>
              </w:rPr>
              <w:t>Juin 2022</w:t>
            </w:r>
          </w:p>
        </w:tc>
      </w:tr>
      <w:tr w:rsidR="000D59D0" w:rsidRPr="00097F48" w14:paraId="4B74A4F2" w14:textId="77777777" w:rsidTr="00213D96">
        <w:trPr>
          <w:jc w:val="center"/>
        </w:trPr>
        <w:tc>
          <w:tcPr>
            <w:tcW w:w="848" w:type="dxa"/>
          </w:tcPr>
          <w:p w14:paraId="528284AB"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20</w:t>
            </w:r>
          </w:p>
        </w:tc>
        <w:tc>
          <w:tcPr>
            <w:tcW w:w="859" w:type="dxa"/>
          </w:tcPr>
          <w:p w14:paraId="742867BD"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p>
        </w:tc>
        <w:tc>
          <w:tcPr>
            <w:tcW w:w="2970" w:type="dxa"/>
          </w:tcPr>
          <w:p w14:paraId="4D20B2C6"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Durée maximum prévue du contrat </w:t>
            </w:r>
          </w:p>
        </w:tc>
        <w:tc>
          <w:tcPr>
            <w:tcW w:w="5575" w:type="dxa"/>
            <w:shd w:val="clear" w:color="auto" w:fill="auto"/>
            <w:tcMar>
              <w:top w:w="85" w:type="dxa"/>
              <w:bottom w:w="142" w:type="dxa"/>
            </w:tcMar>
          </w:tcPr>
          <w:p w14:paraId="21ACC11A" w14:textId="797DD70C" w:rsidR="000D59D0" w:rsidRPr="00A33ABE" w:rsidRDefault="000D59D0" w:rsidP="000D59D0">
            <w:pPr>
              <w:tabs>
                <w:tab w:val="left" w:pos="5686"/>
                <w:tab w:val="right" w:pos="7218"/>
              </w:tabs>
              <w:spacing w:after="0" w:line="240" w:lineRule="auto"/>
              <w:jc w:val="both"/>
              <w:rPr>
                <w:rFonts w:ascii="Calibri" w:eastAsia="Times New Roman" w:hAnsi="Calibri" w:cs="Calibri"/>
                <w:bCs/>
                <w:lang w:eastAsia="fr-FR" w:bidi="fr-FR"/>
              </w:rPr>
            </w:pPr>
            <w:r w:rsidRPr="00E02866">
              <w:rPr>
                <w:rFonts w:ascii="Calibri" w:eastAsia="Times New Roman" w:hAnsi="Calibri" w:cs="Calibri"/>
                <w:bCs/>
                <w:lang w:eastAsia="fr-FR" w:bidi="fr-FR"/>
              </w:rPr>
              <w:t xml:space="preserve">Le délai de livraison du marché est </w:t>
            </w:r>
            <w:r w:rsidRPr="00CF4745">
              <w:rPr>
                <w:rFonts w:ascii="Calibri" w:eastAsia="Times New Roman" w:hAnsi="Calibri" w:cs="Calibri"/>
                <w:bCs/>
                <w:lang w:eastAsia="fr-FR" w:bidi="fr-FR"/>
              </w:rPr>
              <w:t>de</w:t>
            </w:r>
            <w:r w:rsidRPr="00CF4745">
              <w:rPr>
                <w:rFonts w:ascii="Calibri" w:eastAsia="Times New Roman" w:hAnsi="Calibri" w:cs="Calibri"/>
                <w:b/>
                <w:lang w:eastAsia="fr-FR" w:bidi="fr-FR"/>
              </w:rPr>
              <w:t xml:space="preserve"> </w:t>
            </w:r>
            <w:r w:rsidR="00CF4745" w:rsidRPr="00CF4745">
              <w:rPr>
                <w:rFonts w:ascii="Calibri" w:eastAsia="Times New Roman" w:hAnsi="Calibri" w:cs="Calibri"/>
                <w:b/>
                <w:lang w:eastAsia="fr-FR" w:bidi="fr-FR"/>
              </w:rPr>
              <w:t>SIX (06)</w:t>
            </w:r>
            <w:r w:rsidRPr="00CF4745">
              <w:rPr>
                <w:rFonts w:ascii="Calibri" w:eastAsia="Times New Roman" w:hAnsi="Calibri" w:cs="Calibri"/>
                <w:b/>
                <w:lang w:eastAsia="fr-FR" w:bidi="fr-FR"/>
              </w:rPr>
              <w:t xml:space="preserve"> mois</w:t>
            </w:r>
            <w:r w:rsidRPr="00CF4745">
              <w:rPr>
                <w:rFonts w:ascii="Calibri" w:eastAsia="Times New Roman" w:hAnsi="Calibri" w:cs="Calibri"/>
                <w:bCs/>
                <w:lang w:eastAsia="fr-FR" w:bidi="fr-FR"/>
              </w:rPr>
              <w:t xml:space="preserve"> à compter</w:t>
            </w:r>
            <w:r w:rsidRPr="00E02866">
              <w:rPr>
                <w:rFonts w:ascii="Calibri" w:eastAsia="Times New Roman" w:hAnsi="Calibri" w:cs="Calibri"/>
                <w:bCs/>
                <w:lang w:eastAsia="fr-FR" w:bidi="fr-FR"/>
              </w:rPr>
              <w:t xml:space="preserve"> de la notification du bon de commande</w:t>
            </w:r>
          </w:p>
          <w:p w14:paraId="48E67072" w14:textId="3AFF7DD6" w:rsidR="000D59D0" w:rsidRPr="00097F48" w:rsidRDefault="000D59D0" w:rsidP="000D59D0">
            <w:pPr>
              <w:tabs>
                <w:tab w:val="left" w:pos="5686"/>
                <w:tab w:val="right" w:pos="7218"/>
              </w:tabs>
              <w:spacing w:after="0" w:line="240" w:lineRule="auto"/>
              <w:rPr>
                <w:rFonts w:eastAsia="Times New Roman" w:cstheme="minorHAnsi"/>
                <w:bCs/>
                <w:lang w:eastAsia="fr-FR" w:bidi="fr-FR"/>
              </w:rPr>
            </w:pPr>
          </w:p>
        </w:tc>
      </w:tr>
      <w:tr w:rsidR="000D59D0" w:rsidRPr="00097F48" w14:paraId="7904B12C" w14:textId="77777777" w:rsidTr="000B35FC">
        <w:trPr>
          <w:trHeight w:val="252"/>
          <w:jc w:val="center"/>
        </w:trPr>
        <w:tc>
          <w:tcPr>
            <w:tcW w:w="848" w:type="dxa"/>
          </w:tcPr>
          <w:p w14:paraId="54E8C875"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21</w:t>
            </w:r>
          </w:p>
        </w:tc>
        <w:tc>
          <w:tcPr>
            <w:tcW w:w="859" w:type="dxa"/>
          </w:tcPr>
          <w:p w14:paraId="015F039B"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35</w:t>
            </w:r>
          </w:p>
        </w:tc>
        <w:tc>
          <w:tcPr>
            <w:tcW w:w="2970" w:type="dxa"/>
          </w:tcPr>
          <w:p w14:paraId="3519EF48"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Le PUDC attribuera le contrat, sur base des recommandations du PNUD à :</w:t>
            </w:r>
          </w:p>
        </w:tc>
        <w:tc>
          <w:tcPr>
            <w:tcW w:w="5575" w:type="dxa"/>
            <w:tcMar>
              <w:top w:w="85" w:type="dxa"/>
              <w:bottom w:w="142" w:type="dxa"/>
            </w:tcMar>
          </w:tcPr>
          <w:p w14:paraId="3EFD69CF" w14:textId="0CCEEAB7" w:rsidR="000D59D0" w:rsidRPr="00097F48" w:rsidRDefault="000D59D0" w:rsidP="00DB12B8">
            <w:pPr>
              <w:widowControl w:val="0"/>
              <w:numPr>
                <w:ilvl w:val="0"/>
                <w:numId w:val="26"/>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MS Mincho" w:cstheme="minorHAnsi"/>
                <w:lang w:eastAsia="fr-FR" w:bidi="fr-FR"/>
              </w:rPr>
              <w:t>Au soumissionnaire ayant l’o</w:t>
            </w:r>
            <w:r w:rsidRPr="00097F48">
              <w:rPr>
                <w:rFonts w:eastAsia="MS Mincho" w:cstheme="minorHAnsi"/>
                <w:kern w:val="28"/>
                <w:lang w:eastAsia="fr-FR" w:bidi="fr-FR"/>
              </w:rPr>
              <w:t xml:space="preserve">ffre de prix la </w:t>
            </w:r>
            <w:r>
              <w:rPr>
                <w:rFonts w:eastAsia="MS Mincho" w:cstheme="minorHAnsi"/>
                <w:kern w:val="28"/>
                <w:lang w:eastAsia="fr-FR" w:bidi="fr-FR"/>
              </w:rPr>
              <w:t xml:space="preserve">mieux </w:t>
            </w:r>
            <w:proofErr w:type="spellStart"/>
            <w:r>
              <w:rPr>
                <w:rFonts w:eastAsia="MS Mincho" w:cstheme="minorHAnsi"/>
                <w:kern w:val="28"/>
                <w:lang w:eastAsia="fr-FR" w:bidi="fr-FR"/>
              </w:rPr>
              <w:t>disante</w:t>
            </w:r>
            <w:proofErr w:type="spellEnd"/>
            <w:r w:rsidRPr="00097F48">
              <w:rPr>
                <w:rFonts w:eastAsia="MS Mincho" w:cstheme="minorHAnsi"/>
                <w:kern w:val="28"/>
                <w:lang w:eastAsia="fr-FR" w:bidi="fr-FR"/>
              </w:rPr>
              <w:t xml:space="preserve"> </w:t>
            </w:r>
            <w:r w:rsidRPr="00097F48">
              <w:rPr>
                <w:rFonts w:eastAsia="MS Mincho" w:cstheme="minorHAnsi"/>
                <w:lang w:eastAsia="fr-FR" w:bidi="fr-FR"/>
              </w:rPr>
              <w:t xml:space="preserve">parmi les offres </w:t>
            </w:r>
            <w:r w:rsidRPr="00097F48">
              <w:rPr>
                <w:rFonts w:eastAsia="MS Mincho" w:cstheme="minorHAnsi"/>
                <w:kern w:val="28"/>
                <w:lang w:eastAsia="fr-FR" w:bidi="fr-FR"/>
              </w:rPr>
              <w:t>techniquement qualifiées/conformes</w:t>
            </w:r>
            <w:r w:rsidRPr="00097F48">
              <w:rPr>
                <w:rFonts w:eastAsia="MS Mincho" w:cstheme="minorHAnsi"/>
                <w:lang w:eastAsia="fr-FR" w:bidi="fr-FR"/>
              </w:rPr>
              <w:t>.</w:t>
            </w:r>
          </w:p>
          <w:p w14:paraId="1AD10893" w14:textId="77777777" w:rsidR="000D59D0" w:rsidRPr="00097F48" w:rsidRDefault="000D59D0" w:rsidP="00DB12B8">
            <w:pPr>
              <w:widowControl w:val="0"/>
              <w:numPr>
                <w:ilvl w:val="0"/>
                <w:numId w:val="26"/>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Times New Roman" w:cstheme="minorHAnsi"/>
                <w:b/>
                <w:lang w:eastAsia="fr-FR" w:bidi="fr-FR"/>
              </w:rPr>
              <w:t>Le PUDC se réserve le droit de relancer au cas où aucune offre n’a été techniquement conforme au dossier d’appel d’offres.</w:t>
            </w:r>
          </w:p>
          <w:p w14:paraId="6042AD71" w14:textId="77777777" w:rsidR="000D59D0" w:rsidRPr="00097F48" w:rsidRDefault="000D59D0" w:rsidP="000D59D0">
            <w:pPr>
              <w:tabs>
                <w:tab w:val="left" w:pos="5686"/>
                <w:tab w:val="right" w:pos="7218"/>
              </w:tabs>
              <w:spacing w:after="0" w:line="240" w:lineRule="auto"/>
              <w:jc w:val="both"/>
              <w:rPr>
                <w:rFonts w:eastAsia="Times New Roman" w:cstheme="minorHAnsi"/>
                <w:lang w:eastAsia="fr-FR" w:bidi="fr-FR"/>
              </w:rPr>
            </w:pPr>
          </w:p>
        </w:tc>
      </w:tr>
      <w:tr w:rsidR="000D59D0" w:rsidRPr="00097F48" w14:paraId="72973666" w14:textId="77777777" w:rsidTr="000B35FC">
        <w:trPr>
          <w:jc w:val="center"/>
        </w:trPr>
        <w:tc>
          <w:tcPr>
            <w:tcW w:w="848" w:type="dxa"/>
          </w:tcPr>
          <w:p w14:paraId="440DDF1E"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22</w:t>
            </w:r>
          </w:p>
        </w:tc>
        <w:tc>
          <w:tcPr>
            <w:tcW w:w="859" w:type="dxa"/>
          </w:tcPr>
          <w:p w14:paraId="63355EBC"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11802E2A" w14:textId="77777777" w:rsidR="000D59D0" w:rsidRPr="00097F48" w:rsidRDefault="000D59D0" w:rsidP="000D59D0">
            <w:pPr>
              <w:tabs>
                <w:tab w:val="left" w:pos="5686"/>
                <w:tab w:val="right" w:pos="7218"/>
              </w:tabs>
              <w:spacing w:after="0" w:line="240" w:lineRule="auto"/>
              <w:rPr>
                <w:rFonts w:eastAsia="Times New Roman" w:cstheme="minorHAnsi"/>
                <w:bCs/>
                <w:color w:val="FF0000"/>
                <w:lang w:eastAsia="fr-FR" w:bidi="fr-FR"/>
              </w:rPr>
            </w:pPr>
            <w:r w:rsidRPr="00097F48">
              <w:rPr>
                <w:rFonts w:eastAsia="Times New Roman" w:cstheme="minorHAnsi"/>
                <w:lang w:eastAsia="fr-FR" w:bidi="fr-FR"/>
              </w:rPr>
              <w:t xml:space="preserve">Type de contrat </w:t>
            </w:r>
          </w:p>
        </w:tc>
        <w:tc>
          <w:tcPr>
            <w:tcW w:w="5575" w:type="dxa"/>
            <w:tcMar>
              <w:top w:w="85" w:type="dxa"/>
              <w:bottom w:w="142" w:type="dxa"/>
            </w:tcMar>
          </w:tcPr>
          <w:p w14:paraId="7D77A8E4" w14:textId="77777777" w:rsidR="000D59D0" w:rsidRPr="00097F48" w:rsidRDefault="000D59D0" w:rsidP="000D59D0">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 SELON LES MODALITES DU PUDC – voir ANNEXES </w:t>
            </w:r>
          </w:p>
        </w:tc>
      </w:tr>
      <w:tr w:rsidR="000D59D0" w:rsidRPr="00097F48" w14:paraId="71862667" w14:textId="77777777" w:rsidTr="000B35FC">
        <w:trPr>
          <w:jc w:val="center"/>
        </w:trPr>
        <w:tc>
          <w:tcPr>
            <w:tcW w:w="848" w:type="dxa"/>
          </w:tcPr>
          <w:p w14:paraId="2E0EE5C3"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23</w:t>
            </w:r>
          </w:p>
        </w:tc>
        <w:tc>
          <w:tcPr>
            <w:tcW w:w="859" w:type="dxa"/>
          </w:tcPr>
          <w:p w14:paraId="0C912350"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370473C1"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Conditions générales du contrat du PNUD qui s’appliqueront </w:t>
            </w:r>
          </w:p>
        </w:tc>
        <w:tc>
          <w:tcPr>
            <w:tcW w:w="5575" w:type="dxa"/>
            <w:tcMar>
              <w:top w:w="85" w:type="dxa"/>
              <w:bottom w:w="142" w:type="dxa"/>
            </w:tcMar>
          </w:tcPr>
          <w:p w14:paraId="40D975BA" w14:textId="77777777" w:rsidR="000D59D0" w:rsidRPr="00097F48" w:rsidRDefault="000D59D0" w:rsidP="000D59D0">
            <w:pPr>
              <w:tabs>
                <w:tab w:val="left" w:pos="5686"/>
                <w:tab w:val="right" w:pos="7218"/>
              </w:tabs>
              <w:spacing w:after="0" w:line="240" w:lineRule="auto"/>
              <w:rPr>
                <w:rFonts w:eastAsia="Times New Roman" w:cstheme="minorHAnsi"/>
                <w:lang w:val="en-GB" w:eastAsia="fr-FR" w:bidi="fr-FR"/>
              </w:rPr>
            </w:pPr>
            <w:r w:rsidRPr="00097F48">
              <w:rPr>
                <w:rFonts w:eastAsia="Times New Roman" w:cstheme="minorHAnsi"/>
                <w:lang w:val="en-GB" w:eastAsia="fr-FR" w:bidi="fr-FR"/>
              </w:rPr>
              <w:t>Non-Applicable</w:t>
            </w:r>
          </w:p>
        </w:tc>
      </w:tr>
      <w:tr w:rsidR="000D59D0" w:rsidRPr="00097F48" w14:paraId="7DED7AA0" w14:textId="77777777" w:rsidTr="000B35FC">
        <w:trPr>
          <w:jc w:val="center"/>
        </w:trPr>
        <w:tc>
          <w:tcPr>
            <w:tcW w:w="848" w:type="dxa"/>
          </w:tcPr>
          <w:p w14:paraId="427C2259"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24</w:t>
            </w:r>
          </w:p>
        </w:tc>
        <w:tc>
          <w:tcPr>
            <w:tcW w:w="859" w:type="dxa"/>
          </w:tcPr>
          <w:p w14:paraId="2F3E7D96" w14:textId="77777777" w:rsidR="000D59D0" w:rsidRPr="00097F48" w:rsidRDefault="000D59D0" w:rsidP="000D59D0">
            <w:pPr>
              <w:tabs>
                <w:tab w:val="left" w:pos="5686"/>
                <w:tab w:val="right" w:pos="7218"/>
              </w:tabs>
              <w:spacing w:after="0" w:line="240" w:lineRule="auto"/>
              <w:jc w:val="center"/>
              <w:rPr>
                <w:rFonts w:eastAsia="Times New Roman" w:cstheme="minorHAnsi"/>
                <w:bCs/>
                <w:lang w:eastAsia="fr-FR" w:bidi="fr-FR"/>
              </w:rPr>
            </w:pPr>
          </w:p>
        </w:tc>
        <w:tc>
          <w:tcPr>
            <w:tcW w:w="2970" w:type="dxa"/>
          </w:tcPr>
          <w:p w14:paraId="0B64A163" w14:textId="77777777" w:rsidR="000D59D0" w:rsidRPr="00097F48" w:rsidRDefault="000D59D0" w:rsidP="000D59D0">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Autres informations relatives à l’AO</w:t>
            </w:r>
          </w:p>
        </w:tc>
        <w:tc>
          <w:tcPr>
            <w:tcW w:w="5575" w:type="dxa"/>
            <w:tcMar>
              <w:top w:w="85" w:type="dxa"/>
              <w:bottom w:w="142" w:type="dxa"/>
            </w:tcMar>
          </w:tcPr>
          <w:sdt>
            <w:sdtPr>
              <w:rPr>
                <w:rFonts w:ascii="Calibri" w:eastAsia="Times New Roman" w:hAnsi="Calibri" w:cs="Calibri"/>
                <w:b/>
                <w:bCs/>
                <w:i/>
                <w:lang w:eastAsia="fr-FR" w:bidi="fr-FR"/>
              </w:rPr>
              <w:id w:val="-1633555019"/>
              <w:text/>
            </w:sdtPr>
            <w:sdtEndPr/>
            <w:sdtContent>
              <w:p w14:paraId="2E9007CA" w14:textId="7F55C441" w:rsidR="000D59D0" w:rsidRPr="00036547" w:rsidRDefault="000D59D0" w:rsidP="000D59D0">
                <w:pPr>
                  <w:tabs>
                    <w:tab w:val="left" w:pos="5686"/>
                    <w:tab w:val="right" w:pos="7218"/>
                  </w:tabs>
                  <w:spacing w:after="0" w:line="240" w:lineRule="auto"/>
                  <w:rPr>
                    <w:rFonts w:ascii="Calibri" w:eastAsia="Times New Roman" w:hAnsi="Calibri" w:cs="Calibri"/>
                    <w:b/>
                    <w:bCs/>
                    <w:i/>
                    <w:lang w:eastAsia="fr-FR" w:bidi="fr-FR"/>
                  </w:rPr>
                </w:pPr>
                <w:r w:rsidRPr="00CF4745">
                  <w:rPr>
                    <w:rFonts w:ascii="Calibri" w:eastAsia="Times New Roman" w:hAnsi="Calibri" w:cs="Calibri"/>
                    <w:b/>
                    <w:bCs/>
                    <w:i/>
                    <w:lang w:eastAsia="fr-FR" w:bidi="fr-FR"/>
                  </w:rPr>
                  <w:t xml:space="preserve">Le prix de l’offre sera libellé </w:t>
                </w:r>
                <w:r w:rsidR="0099722F">
                  <w:rPr>
                    <w:rFonts w:ascii="Calibri" w:eastAsia="Times New Roman" w:hAnsi="Calibri" w:cs="Calibri"/>
                    <w:b/>
                    <w:bCs/>
                    <w:i/>
                    <w:lang w:eastAsia="fr-FR" w:bidi="fr-FR"/>
                  </w:rPr>
                  <w:t>TTC</w:t>
                </w:r>
                <w:r w:rsidRPr="00CF4745">
                  <w:rPr>
                    <w:rFonts w:ascii="Calibri" w:eastAsia="Times New Roman" w:hAnsi="Calibri" w:cs="Calibri"/>
                    <w:b/>
                    <w:bCs/>
                    <w:i/>
                    <w:lang w:eastAsia="fr-FR" w:bidi="fr-FR"/>
                  </w:rPr>
                  <w:t xml:space="preserve"> </w:t>
                </w:r>
              </w:p>
            </w:sdtContent>
          </w:sdt>
          <w:p w14:paraId="6687AC65" w14:textId="77777777" w:rsidR="000D59D0" w:rsidRPr="00097F48" w:rsidRDefault="000D59D0" w:rsidP="000D59D0">
            <w:pPr>
              <w:tabs>
                <w:tab w:val="left" w:pos="5686"/>
                <w:tab w:val="right" w:pos="7218"/>
              </w:tabs>
              <w:spacing w:after="0" w:line="240" w:lineRule="auto"/>
              <w:rPr>
                <w:rFonts w:eastAsia="Times New Roman" w:cstheme="minorHAnsi"/>
                <w:bCs/>
                <w:i/>
                <w:lang w:eastAsia="fr-FR" w:bidi="fr-FR"/>
              </w:rPr>
            </w:pPr>
          </w:p>
        </w:tc>
      </w:tr>
    </w:tbl>
    <w:p w14:paraId="66715BAC" w14:textId="57A7C899" w:rsidR="000B35FC" w:rsidRPr="005F189F" w:rsidRDefault="000B35FC" w:rsidP="00E02866">
      <w:pPr>
        <w:spacing w:after="0" w:line="240" w:lineRule="auto"/>
        <w:rPr>
          <w:rFonts w:ascii="Segoe UI" w:eastAsia="Times New Roman" w:hAnsi="Segoe UI" w:cs="Segoe UI"/>
          <w:b/>
          <w:bCs/>
          <w:caps/>
          <w:noProof/>
          <w:color w:val="0070C0"/>
          <w:spacing w:val="32"/>
          <w:kern w:val="32"/>
          <w:sz w:val="32"/>
          <w:szCs w:val="32"/>
          <w:lang w:eastAsia="fr-FR" w:bidi="fr-FR"/>
        </w:rPr>
      </w:pPr>
      <w:bookmarkStart w:id="127" w:name="_Toc454294111"/>
      <w:bookmarkStart w:id="128" w:name="_Toc508626303"/>
      <w:r w:rsidRPr="000B35FC">
        <w:rPr>
          <w:rFonts w:ascii="Calibri" w:eastAsia="Times New Roman" w:hAnsi="Calibri" w:cs="Calibri"/>
          <w:b/>
          <w:kern w:val="28"/>
          <w:sz w:val="32"/>
          <w:szCs w:val="32"/>
        </w:rPr>
        <w:br w:type="page"/>
      </w:r>
      <w:r w:rsidRPr="005F189F">
        <w:rPr>
          <w:rFonts w:ascii="Segoe UI" w:eastAsia="Times New Roman" w:hAnsi="Segoe UI" w:cs="Segoe UI"/>
          <w:b/>
          <w:bCs/>
          <w:caps/>
          <w:noProof/>
          <w:color w:val="0070C0"/>
          <w:spacing w:val="32"/>
          <w:kern w:val="32"/>
          <w:sz w:val="32"/>
          <w:szCs w:val="32"/>
          <w:lang w:eastAsia="fr-FR" w:bidi="fr-FR"/>
        </w:rPr>
        <w:lastRenderedPageBreak/>
        <w:t>Section 4 :Critères d’évaluation</w:t>
      </w:r>
      <w:bookmarkEnd w:id="127"/>
      <w:bookmarkEnd w:id="128"/>
    </w:p>
    <w:p w14:paraId="25D6CFD8"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 xml:space="preserve">Critères d’examen préliminaire </w:t>
      </w:r>
    </w:p>
    <w:p w14:paraId="3CF05CB3" w14:textId="77777777" w:rsidR="00BB564D" w:rsidRPr="0073468B" w:rsidRDefault="00BB564D" w:rsidP="00BB564D">
      <w:pPr>
        <w:rPr>
          <w:rFonts w:eastAsia="Calibri" w:cstheme="minorHAnsi"/>
          <w:lang w:eastAsia="fr-FR" w:bidi="fr-FR"/>
        </w:rPr>
      </w:pPr>
      <w:r w:rsidRPr="0073468B">
        <w:rPr>
          <w:rFonts w:eastAsia="Times New Roman" w:cstheme="minorHAnsi"/>
          <w:spacing w:val="-2"/>
          <w:lang w:eastAsia="fr-FR" w:bidi="fr-FR"/>
        </w:rPr>
        <w:t>Les offres seront examinées pour déterminer si elles sont complètes et déposées conformément aux exigences de l’appel d’offres selon les critères ci-dessous selon un système de réponses Oui/Non :</w:t>
      </w:r>
    </w:p>
    <w:p w14:paraId="6C210096"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Signatures appropriées ; </w:t>
      </w:r>
    </w:p>
    <w:p w14:paraId="49207839"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Procuration ; </w:t>
      </w:r>
    </w:p>
    <w:p w14:paraId="7DB0F4C0"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Documents minimum fournis ; </w:t>
      </w:r>
    </w:p>
    <w:p w14:paraId="08AA65FC"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Validité de l’offre ; </w:t>
      </w:r>
    </w:p>
    <w:p w14:paraId="0C172E52"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Garantie de soumission (si exigée) déposée selon les exigences de l’appel d’offres avec période de validité conforme</w:t>
      </w:r>
    </w:p>
    <w:p w14:paraId="7058B4FC" w14:textId="77777777" w:rsidR="00BB564D" w:rsidRPr="0073468B" w:rsidRDefault="00BB564D" w:rsidP="00BB564D">
      <w:pPr>
        <w:rPr>
          <w:rFonts w:eastAsia="Times New Roman" w:cstheme="minorHAnsi"/>
          <w:b/>
          <w:color w:val="0070C0"/>
          <w:lang w:eastAsia="fr-FR" w:bidi="fr-FR"/>
        </w:rPr>
      </w:pPr>
    </w:p>
    <w:p w14:paraId="16242667"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Critères d’éligibilité et de qualification minimum</w:t>
      </w:r>
      <w:r w:rsidRPr="0073468B">
        <w:rPr>
          <w:rFonts w:eastAsia="Times New Roman" w:cstheme="minorHAnsi"/>
          <w:color w:val="0070C0"/>
          <w:lang w:eastAsia="fr-FR" w:bidi="fr-FR"/>
        </w:rPr>
        <w:t xml:space="preserve"> </w:t>
      </w:r>
    </w:p>
    <w:p w14:paraId="03E204D4" w14:textId="77777777" w:rsidR="00BB564D" w:rsidRPr="0073468B" w:rsidRDefault="00BB564D" w:rsidP="00BB564D">
      <w:pPr>
        <w:rPr>
          <w:rFonts w:eastAsia="Calibri" w:cstheme="minorHAnsi"/>
          <w:bCs/>
          <w:lang w:eastAsia="fr-FR" w:bidi="fr-FR"/>
        </w:rPr>
      </w:pPr>
      <w:r w:rsidRPr="0073468B">
        <w:rPr>
          <w:rFonts w:eastAsia="Times New Roman" w:cstheme="minorHAnsi"/>
          <w:spacing w:val="-2"/>
          <w:lang w:eastAsia="fr-FR" w:bidi="fr-FR"/>
        </w:rPr>
        <w:t xml:space="preserve">L’éligibilité et la qualification seront évaluées selon un système de réponses Réussi/Échoué. </w:t>
      </w:r>
    </w:p>
    <w:p w14:paraId="10DFF077" w14:textId="77777777" w:rsidR="00BB564D" w:rsidRPr="0073468B" w:rsidRDefault="00BB564D" w:rsidP="00BB564D">
      <w:pPr>
        <w:rPr>
          <w:rFonts w:eastAsia="Times New Roman" w:cstheme="minorHAnsi"/>
          <w:bCs/>
          <w:lang w:eastAsia="fr-FR" w:bidi="fr-FR"/>
        </w:rPr>
      </w:pPr>
      <w:r w:rsidRPr="0073468B">
        <w:rPr>
          <w:rFonts w:eastAsia="Times New Roman" w:cstheme="minorHAnsi"/>
          <w:spacing w:val="-2"/>
          <w:lang w:eastAsia="fr-FR" w:bidi="fr-FR"/>
        </w:rPr>
        <w:t xml:space="preserve">Si l’offre est déposée en tant que coentreprise, consortium ou partenariat, chaque membre doit remplir les critères minimums sauf autrement indiqué. </w:t>
      </w:r>
    </w:p>
    <w:tbl>
      <w:tblPr>
        <w:tblStyle w:val="TableGrid12"/>
        <w:tblW w:w="9996"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595"/>
        <w:gridCol w:w="5444"/>
        <w:gridCol w:w="1957"/>
      </w:tblGrid>
      <w:tr w:rsidR="00BB564D" w:rsidRPr="00BB564D" w14:paraId="7D5D69DC" w14:textId="77777777" w:rsidTr="00606871">
        <w:trPr>
          <w:trHeight w:val="798"/>
        </w:trPr>
        <w:tc>
          <w:tcPr>
            <w:tcW w:w="2595" w:type="dxa"/>
            <w:shd w:val="clear" w:color="auto" w:fill="9BDEFF"/>
            <w:vAlign w:val="center"/>
          </w:tcPr>
          <w:p w14:paraId="7A18C89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Objet</w:t>
            </w:r>
          </w:p>
        </w:tc>
        <w:tc>
          <w:tcPr>
            <w:tcW w:w="5444" w:type="dxa"/>
            <w:shd w:val="clear" w:color="auto" w:fill="9BDEFF"/>
            <w:vAlign w:val="center"/>
          </w:tcPr>
          <w:p w14:paraId="23D42E03"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Critères</w:t>
            </w:r>
          </w:p>
        </w:tc>
        <w:tc>
          <w:tcPr>
            <w:tcW w:w="1957" w:type="dxa"/>
            <w:shd w:val="clear" w:color="auto" w:fill="9BDEFF"/>
            <w:vAlign w:val="center"/>
          </w:tcPr>
          <w:p w14:paraId="1DF5E4F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Exigence en matière de dépôt des documents</w:t>
            </w:r>
          </w:p>
        </w:tc>
      </w:tr>
      <w:tr w:rsidR="00BB564D" w:rsidRPr="00BB564D" w14:paraId="7E8552A7" w14:textId="77777777" w:rsidTr="00606871">
        <w:trPr>
          <w:trHeight w:val="335"/>
        </w:trPr>
        <w:tc>
          <w:tcPr>
            <w:tcW w:w="2595" w:type="dxa"/>
            <w:shd w:val="clear" w:color="auto" w:fill="9BDEFF"/>
            <w:vAlign w:val="center"/>
          </w:tcPr>
          <w:p w14:paraId="03B31B7B"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r w:rsidRPr="00BB564D">
              <w:rPr>
                <w:rFonts w:ascii="Segoe UI" w:hAnsi="Segoe UI"/>
                <w:b/>
                <w:kern w:val="28"/>
                <w:sz w:val="19"/>
              </w:rPr>
              <w:t xml:space="preserve">ÉLIGIBILITÉ </w:t>
            </w:r>
          </w:p>
        </w:tc>
        <w:tc>
          <w:tcPr>
            <w:tcW w:w="5444" w:type="dxa"/>
            <w:shd w:val="clear" w:color="auto" w:fill="auto"/>
          </w:tcPr>
          <w:p w14:paraId="0931E938"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p>
        </w:tc>
        <w:tc>
          <w:tcPr>
            <w:tcW w:w="1957" w:type="dxa"/>
            <w:shd w:val="clear" w:color="auto" w:fill="auto"/>
          </w:tcPr>
          <w:p w14:paraId="5ACCD14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p>
        </w:tc>
      </w:tr>
      <w:tr w:rsidR="00BB564D" w:rsidRPr="00BB564D" w14:paraId="47BA3D9C" w14:textId="77777777" w:rsidTr="00606871">
        <w:trPr>
          <w:trHeight w:val="1203"/>
        </w:trPr>
        <w:tc>
          <w:tcPr>
            <w:tcW w:w="2595" w:type="dxa"/>
          </w:tcPr>
          <w:p w14:paraId="5BC0C3E8"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Statut juridique</w:t>
            </w:r>
          </w:p>
        </w:tc>
        <w:tc>
          <w:tcPr>
            <w:tcW w:w="5444" w:type="dxa"/>
          </w:tcPr>
          <w:p w14:paraId="0D288336" w14:textId="77777777" w:rsid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Le fournisseur est une entité enregistrée légalement.</w:t>
            </w:r>
          </w:p>
          <w:p w14:paraId="663E5F9E"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Registre de commerce </w:t>
            </w:r>
          </w:p>
          <w:p w14:paraId="01E728AA"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NINEA</w:t>
            </w:r>
          </w:p>
          <w:p w14:paraId="1C0FA354"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Statuts</w:t>
            </w:r>
          </w:p>
          <w:p w14:paraId="1EF98F62" w14:textId="77777777" w:rsidR="004177A2" w:rsidRPr="00BB564D" w:rsidRDefault="004177A2" w:rsidP="00BB564D">
            <w:pPr>
              <w:widowControl w:val="0"/>
              <w:overflowPunct w:val="0"/>
              <w:autoSpaceDE w:val="0"/>
              <w:autoSpaceDN w:val="0"/>
              <w:adjustRightInd w:val="0"/>
              <w:spacing w:before="60" w:after="60"/>
              <w:rPr>
                <w:rFonts w:ascii="Segoe UI" w:hAnsi="Segoe UI" w:cs="Segoe UI"/>
                <w:bCs/>
                <w:color w:val="000000"/>
                <w:kern w:val="28"/>
                <w:sz w:val="19"/>
                <w:szCs w:val="19"/>
              </w:rPr>
            </w:pPr>
          </w:p>
        </w:tc>
        <w:tc>
          <w:tcPr>
            <w:tcW w:w="1957" w:type="dxa"/>
          </w:tcPr>
          <w:p w14:paraId="66FE601E"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 xml:space="preserve">Formulaire B : Formulaire d’information sur le soumissionnaire </w:t>
            </w:r>
          </w:p>
        </w:tc>
      </w:tr>
      <w:tr w:rsidR="00BB564D" w:rsidRPr="00BB564D" w14:paraId="79275AFB" w14:textId="77777777" w:rsidTr="00606871">
        <w:trPr>
          <w:trHeight w:val="926"/>
        </w:trPr>
        <w:tc>
          <w:tcPr>
            <w:tcW w:w="2595" w:type="dxa"/>
          </w:tcPr>
          <w:p w14:paraId="4EDA53ED"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Éligibilité</w:t>
            </w:r>
          </w:p>
        </w:tc>
        <w:tc>
          <w:tcPr>
            <w:tcW w:w="5444" w:type="dxa"/>
          </w:tcPr>
          <w:p w14:paraId="28D2852A"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Un fournisseur n’est pas suspendu, exclu ou autrement désigné comme inéligible par tout organisme des Nations Unies, le Groupe de la Banque mondiale ou toute autre organisation internationale. </w:t>
            </w:r>
          </w:p>
        </w:tc>
        <w:tc>
          <w:tcPr>
            <w:tcW w:w="1957" w:type="dxa"/>
          </w:tcPr>
          <w:p w14:paraId="2F4B5C7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649C8DE8" w14:textId="77777777" w:rsidTr="00606871">
        <w:trPr>
          <w:trHeight w:val="937"/>
        </w:trPr>
        <w:tc>
          <w:tcPr>
            <w:tcW w:w="2595" w:type="dxa"/>
          </w:tcPr>
          <w:p w14:paraId="75DA44E5"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Conflit d’intérêts</w:t>
            </w:r>
          </w:p>
        </w:tc>
        <w:tc>
          <w:tcPr>
            <w:tcW w:w="5444" w:type="dxa"/>
          </w:tcPr>
          <w:p w14:paraId="5191ECD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Aucun conflit d’intérêts conformément à la clause 4 de l’appel d’offres ; </w:t>
            </w:r>
          </w:p>
        </w:tc>
        <w:tc>
          <w:tcPr>
            <w:tcW w:w="1957" w:type="dxa"/>
          </w:tcPr>
          <w:p w14:paraId="6636EFD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913FB11" w14:textId="77777777" w:rsidTr="00606871">
        <w:trPr>
          <w:trHeight w:val="1480"/>
        </w:trPr>
        <w:tc>
          <w:tcPr>
            <w:tcW w:w="2595" w:type="dxa"/>
          </w:tcPr>
          <w:p w14:paraId="64FCE5F4"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Faillite</w:t>
            </w:r>
          </w:p>
        </w:tc>
        <w:tc>
          <w:tcPr>
            <w:tcW w:w="5444" w:type="dxa"/>
          </w:tcPr>
          <w:p w14:paraId="550EB853" w14:textId="77777777" w:rsidR="00BB564D" w:rsidRP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 xml:space="preserve">Aucune faillite déclarée, aucune implication dans une faillite ou dans des procédures de cessation de paiement, et aucun jugement ni action légale en cours contre le fournisseur qui pourrait nuire à ses opérations dans un futur proche ; </w:t>
            </w:r>
          </w:p>
          <w:p w14:paraId="30C23D9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6"/>
                <w:szCs w:val="16"/>
              </w:rPr>
            </w:pPr>
          </w:p>
        </w:tc>
        <w:tc>
          <w:tcPr>
            <w:tcW w:w="1957" w:type="dxa"/>
          </w:tcPr>
          <w:p w14:paraId="26C0AF5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F77ACA6" w14:textId="77777777" w:rsidTr="00606871">
        <w:trPr>
          <w:trHeight w:val="535"/>
        </w:trPr>
        <w:tc>
          <w:tcPr>
            <w:tcW w:w="2595" w:type="dxa"/>
          </w:tcPr>
          <w:p w14:paraId="1E93A02E"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Certificats et licences</w:t>
            </w:r>
          </w:p>
        </w:tc>
        <w:tc>
          <w:tcPr>
            <w:tcW w:w="5444" w:type="dxa"/>
          </w:tcPr>
          <w:p w14:paraId="2074D8DC"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Dûment autorisé à agir en qualité d’agent au nom du fabricant, ou une procuration, si le soumissionnaire n’est pas le fabricant </w:t>
            </w:r>
          </w:p>
          <w:p w14:paraId="3DB022B9"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lastRenderedPageBreak/>
              <w:t>Nomination officielle en tant que représentant local, si le soumissionnaire dépose une offre pour le compte d’une entité située en dehors du pays</w:t>
            </w:r>
          </w:p>
          <w:p w14:paraId="2930F2E4" w14:textId="77777777" w:rsidR="00BB564D" w:rsidRPr="00BB564D" w:rsidRDefault="00BB564D" w:rsidP="004177A2">
            <w:pPr>
              <w:widowControl w:val="0"/>
              <w:overflowPunct w:val="0"/>
              <w:adjustRightInd w:val="0"/>
              <w:spacing w:before="60" w:after="60"/>
              <w:ind w:left="-14"/>
              <w:jc w:val="both"/>
              <w:rPr>
                <w:rFonts w:ascii="Segoe UI" w:hAnsi="Segoe UI" w:cs="Segoe UI"/>
                <w:color w:val="000000"/>
                <w:kern w:val="28"/>
                <w:sz w:val="19"/>
                <w:szCs w:val="19"/>
              </w:rPr>
            </w:pPr>
          </w:p>
        </w:tc>
        <w:tc>
          <w:tcPr>
            <w:tcW w:w="1957" w:type="dxa"/>
          </w:tcPr>
          <w:p w14:paraId="55E2ECF1"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 xml:space="preserve">Formulaire B : Formulaire d’information sur le </w:t>
            </w:r>
            <w:r w:rsidRPr="00BB564D">
              <w:rPr>
                <w:rFonts w:ascii="Segoe UI" w:hAnsi="Segoe UI"/>
                <w:kern w:val="28"/>
                <w:sz w:val="19"/>
              </w:rPr>
              <w:lastRenderedPageBreak/>
              <w:t>soumissionnaire</w:t>
            </w:r>
          </w:p>
          <w:p w14:paraId="7DA8CAC4"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r>
      <w:tr w:rsidR="00BB564D" w:rsidRPr="00BB564D" w14:paraId="2B79A3CD" w14:textId="77777777" w:rsidTr="00606871">
        <w:trPr>
          <w:trHeight w:val="263"/>
        </w:trPr>
        <w:tc>
          <w:tcPr>
            <w:tcW w:w="2595" w:type="dxa"/>
            <w:shd w:val="clear" w:color="auto" w:fill="9BDEFF"/>
          </w:tcPr>
          <w:p w14:paraId="3D2748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b/>
                <w:kern w:val="28"/>
                <w:sz w:val="19"/>
              </w:rPr>
              <w:lastRenderedPageBreak/>
              <w:t>QUALIFICATION</w:t>
            </w:r>
          </w:p>
        </w:tc>
        <w:tc>
          <w:tcPr>
            <w:tcW w:w="5444" w:type="dxa"/>
            <w:shd w:val="clear" w:color="auto" w:fill="auto"/>
          </w:tcPr>
          <w:p w14:paraId="27125B8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c>
          <w:tcPr>
            <w:tcW w:w="1957" w:type="dxa"/>
            <w:shd w:val="clear" w:color="auto" w:fill="auto"/>
          </w:tcPr>
          <w:p w14:paraId="064F4E4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r>
      <w:tr w:rsidR="00BB564D" w:rsidRPr="00BB564D" w14:paraId="02539A80" w14:textId="77777777" w:rsidTr="00606871">
        <w:trPr>
          <w:trHeight w:val="263"/>
        </w:trPr>
        <w:tc>
          <w:tcPr>
            <w:tcW w:w="2595" w:type="dxa"/>
            <w:shd w:val="clear" w:color="auto" w:fill="FFFFFF"/>
          </w:tcPr>
          <w:p w14:paraId="748DABF0"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contrats inexécutés</w:t>
            </w:r>
            <w:r w:rsidRPr="00BB564D">
              <w:rPr>
                <w:rFonts w:ascii="Segoe UI" w:hAnsi="Segoe UI"/>
                <w:b/>
                <w:kern w:val="28"/>
                <w:sz w:val="19"/>
                <w:vertAlign w:val="superscript"/>
              </w:rPr>
              <w:footnoteReference w:id="1"/>
            </w:r>
            <w:r w:rsidRPr="00BB564D">
              <w:rPr>
                <w:rFonts w:ascii="Segoe UI" w:hAnsi="Segoe UI"/>
                <w:b/>
                <w:kern w:val="28"/>
                <w:sz w:val="19"/>
                <w:vertAlign w:val="superscript"/>
              </w:rPr>
              <w:t xml:space="preserve"> </w:t>
            </w:r>
          </w:p>
        </w:tc>
        <w:tc>
          <w:tcPr>
            <w:tcW w:w="5444" w:type="dxa"/>
            <w:shd w:val="clear" w:color="auto" w:fill="auto"/>
          </w:tcPr>
          <w:p w14:paraId="7A0A06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color w:val="000000"/>
                <w:kern w:val="28"/>
                <w:sz w:val="19"/>
              </w:rPr>
              <w:t>L’inexécution d’un contrat n’a pas découlé d’une faute de la part du contractant au cours des 3 dernières années.</w:t>
            </w:r>
          </w:p>
        </w:tc>
        <w:tc>
          <w:tcPr>
            <w:tcW w:w="1957" w:type="dxa"/>
            <w:shd w:val="clear" w:color="auto" w:fill="auto"/>
          </w:tcPr>
          <w:p w14:paraId="6DA587B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50DCBCCB" w14:textId="77777777" w:rsidTr="00606871">
        <w:trPr>
          <w:trHeight w:val="263"/>
        </w:trPr>
        <w:tc>
          <w:tcPr>
            <w:tcW w:w="2595" w:type="dxa"/>
            <w:shd w:val="clear" w:color="auto" w:fill="FFFFFF"/>
          </w:tcPr>
          <w:p w14:paraId="5C5AC417"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contentieux</w:t>
            </w:r>
          </w:p>
        </w:tc>
        <w:tc>
          <w:tcPr>
            <w:tcW w:w="5444" w:type="dxa"/>
            <w:shd w:val="clear" w:color="auto" w:fill="auto"/>
          </w:tcPr>
          <w:p w14:paraId="21218AE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color w:val="000000"/>
                <w:kern w:val="28"/>
                <w:sz w:val="19"/>
              </w:rPr>
              <w:t xml:space="preserve">Aucun antécédent de décisions du tribunal ou de décisions arbitrales contre le soumissionnaire au cours des 3 dernières années. </w:t>
            </w:r>
          </w:p>
        </w:tc>
        <w:tc>
          <w:tcPr>
            <w:tcW w:w="1957" w:type="dxa"/>
            <w:shd w:val="clear" w:color="auto" w:fill="auto"/>
          </w:tcPr>
          <w:p w14:paraId="1EDAF45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0AE326EF" w14:textId="77777777" w:rsidTr="007B24EC">
        <w:trPr>
          <w:trHeight w:val="926"/>
        </w:trPr>
        <w:tc>
          <w:tcPr>
            <w:tcW w:w="2595" w:type="dxa"/>
            <w:vMerge w:val="restart"/>
          </w:tcPr>
          <w:p w14:paraId="3F43960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Expériences antérieures</w:t>
            </w:r>
          </w:p>
        </w:tc>
        <w:tc>
          <w:tcPr>
            <w:tcW w:w="5444" w:type="dxa"/>
            <w:shd w:val="clear" w:color="auto" w:fill="auto"/>
          </w:tcPr>
          <w:p w14:paraId="1EDE9189" w14:textId="567136E7" w:rsidR="00211CE0" w:rsidRPr="00211CE0" w:rsidRDefault="00211CE0" w:rsidP="00211CE0">
            <w:pPr>
              <w:widowControl w:val="0"/>
              <w:tabs>
                <w:tab w:val="left" w:pos="5686"/>
                <w:tab w:val="right" w:pos="7218"/>
              </w:tabs>
              <w:overflowPunct w:val="0"/>
              <w:adjustRightInd w:val="0"/>
              <w:rPr>
                <w:rFonts w:eastAsia="Times New Roman" w:cs="Calibri"/>
                <w:b/>
                <w:i/>
                <w:sz w:val="20"/>
                <w:szCs w:val="20"/>
              </w:rPr>
            </w:pPr>
            <w:r w:rsidRPr="00213D96">
              <w:rPr>
                <w:rFonts w:eastAsia="Times New Roman" w:cs="Calibri"/>
                <w:sz w:val="20"/>
                <w:szCs w:val="20"/>
              </w:rPr>
              <w:t>Nombre minimum d’années d’expérience</w:t>
            </w:r>
            <w:r w:rsidR="00CE0C87" w:rsidRPr="00213D96">
              <w:rPr>
                <w:rFonts w:eastAsia="Times New Roman" w:cs="Calibri"/>
                <w:sz w:val="20"/>
                <w:szCs w:val="20"/>
              </w:rPr>
              <w:t xml:space="preserve"> générale </w:t>
            </w:r>
            <w:r w:rsidRPr="00213D96">
              <w:rPr>
                <w:rFonts w:eastAsia="Times New Roman" w:cs="Calibri"/>
                <w:sz w:val="20"/>
                <w:szCs w:val="20"/>
              </w:rPr>
              <w:t xml:space="preserve">: </w:t>
            </w:r>
            <w:r w:rsidR="0006786D">
              <w:rPr>
                <w:rFonts w:eastAsia="Times New Roman" w:cs="Calibri"/>
                <w:sz w:val="20"/>
                <w:szCs w:val="20"/>
              </w:rPr>
              <w:t>CINQ</w:t>
            </w:r>
            <w:r w:rsidR="00183312" w:rsidRPr="00213D96">
              <w:rPr>
                <w:rFonts w:eastAsia="Times New Roman" w:cs="Calibri"/>
                <w:b/>
                <w:i/>
                <w:sz w:val="20"/>
                <w:szCs w:val="20"/>
              </w:rPr>
              <w:t xml:space="preserve"> (0</w:t>
            </w:r>
            <w:r w:rsidR="0006786D">
              <w:rPr>
                <w:rFonts w:eastAsia="Times New Roman" w:cs="Calibri"/>
                <w:b/>
                <w:i/>
                <w:sz w:val="20"/>
                <w:szCs w:val="20"/>
              </w:rPr>
              <w:t>5</w:t>
            </w:r>
            <w:r w:rsidR="00183312" w:rsidRPr="00213D96">
              <w:rPr>
                <w:rFonts w:eastAsia="Times New Roman" w:cs="Calibri"/>
                <w:b/>
                <w:i/>
                <w:sz w:val="20"/>
                <w:szCs w:val="20"/>
              </w:rPr>
              <w:t>)</w:t>
            </w:r>
            <w:r w:rsidR="00CE0C87" w:rsidRPr="00213D96">
              <w:rPr>
                <w:rFonts w:eastAsia="Times New Roman" w:cs="Calibri"/>
                <w:b/>
                <w:i/>
                <w:sz w:val="20"/>
                <w:szCs w:val="20"/>
              </w:rPr>
              <w:t xml:space="preserve"> </w:t>
            </w:r>
            <w:r w:rsidR="00CE0C87" w:rsidRPr="00213D96">
              <w:rPr>
                <w:rFonts w:eastAsia="Times New Roman" w:cs="Calibri"/>
                <w:bCs/>
                <w:i/>
                <w:sz w:val="20"/>
                <w:szCs w:val="20"/>
              </w:rPr>
              <w:t>ans</w:t>
            </w:r>
            <w:r w:rsidR="00CE0C87" w:rsidRPr="00CE0C87">
              <w:rPr>
                <w:rFonts w:eastAsia="Times New Roman" w:cs="Calibri"/>
                <w:bCs/>
                <w:i/>
                <w:sz w:val="20"/>
                <w:szCs w:val="20"/>
              </w:rPr>
              <w:t xml:space="preserve"> </w:t>
            </w:r>
          </w:p>
          <w:p w14:paraId="5B820132"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p>
        </w:tc>
        <w:tc>
          <w:tcPr>
            <w:tcW w:w="1957" w:type="dxa"/>
            <w:shd w:val="clear" w:color="auto" w:fill="auto"/>
          </w:tcPr>
          <w:p w14:paraId="2574BF7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D : Formulaire de qualification</w:t>
            </w:r>
          </w:p>
        </w:tc>
      </w:tr>
      <w:tr w:rsidR="00BB564D" w:rsidRPr="00BB564D" w14:paraId="4C279AF8" w14:textId="77777777" w:rsidTr="00606871">
        <w:trPr>
          <w:trHeight w:val="926"/>
        </w:trPr>
        <w:tc>
          <w:tcPr>
            <w:tcW w:w="2595" w:type="dxa"/>
            <w:vMerge/>
          </w:tcPr>
          <w:p w14:paraId="4759505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c>
          <w:tcPr>
            <w:tcW w:w="5444" w:type="dxa"/>
          </w:tcPr>
          <w:p w14:paraId="46EB43A6" w14:textId="48024D6A" w:rsidR="00BA1227" w:rsidRPr="00B22310" w:rsidRDefault="001F48A7" w:rsidP="00BA1227">
            <w:pPr>
              <w:widowControl w:val="0"/>
              <w:overflowPunct w:val="0"/>
              <w:adjustRightInd w:val="0"/>
              <w:spacing w:before="60" w:after="60"/>
              <w:jc w:val="both"/>
              <w:rPr>
                <w:rFonts w:ascii="Segoe UI" w:hAnsi="Segoe UI" w:cs="Segoe UI"/>
                <w:color w:val="000000"/>
                <w:kern w:val="28"/>
                <w:sz w:val="20"/>
                <w:szCs w:val="20"/>
              </w:rPr>
            </w:pPr>
            <w:r>
              <w:rPr>
                <w:rFonts w:ascii="Segoe UI" w:hAnsi="Segoe UI" w:cs="Segoe UI"/>
                <w:kern w:val="28"/>
                <w:sz w:val="20"/>
                <w:szCs w:val="20"/>
              </w:rPr>
              <w:t>Minimum</w:t>
            </w:r>
            <w:r w:rsidR="00BA1227" w:rsidRPr="00E02866">
              <w:rPr>
                <w:rFonts w:ascii="Segoe UI" w:hAnsi="Segoe UI" w:cs="Segoe UI"/>
                <w:kern w:val="28"/>
                <w:sz w:val="20"/>
                <w:szCs w:val="20"/>
              </w:rPr>
              <w:t xml:space="preserve"> </w:t>
            </w:r>
            <w:r w:rsidR="00191F02" w:rsidRPr="001F48A7">
              <w:rPr>
                <w:rFonts w:ascii="Segoe UI" w:hAnsi="Segoe UI" w:cs="Segoe UI"/>
                <w:kern w:val="28"/>
                <w:sz w:val="20"/>
                <w:szCs w:val="20"/>
              </w:rPr>
              <w:t>DEUX (02)</w:t>
            </w:r>
            <w:r w:rsidR="00BA1227" w:rsidRPr="001F48A7">
              <w:rPr>
                <w:rFonts w:ascii="Segoe UI" w:hAnsi="Segoe UI" w:cs="Segoe UI"/>
                <w:kern w:val="28"/>
                <w:sz w:val="20"/>
                <w:szCs w:val="20"/>
              </w:rPr>
              <w:t xml:space="preserve"> </w:t>
            </w:r>
            <w:r w:rsidR="00BA1227" w:rsidRPr="001F48A7">
              <w:rPr>
                <w:rFonts w:ascii="Segoe UI" w:hAnsi="Segoe UI" w:cs="Segoe UI"/>
                <w:b/>
                <w:bCs/>
                <w:kern w:val="28"/>
                <w:sz w:val="20"/>
                <w:szCs w:val="20"/>
              </w:rPr>
              <w:t>expérience</w:t>
            </w:r>
            <w:r w:rsidR="00191F02" w:rsidRPr="001F48A7">
              <w:rPr>
                <w:rFonts w:ascii="Segoe UI" w:hAnsi="Segoe UI" w:cs="Segoe UI"/>
                <w:b/>
                <w:bCs/>
                <w:kern w:val="28"/>
                <w:sz w:val="20"/>
                <w:szCs w:val="20"/>
              </w:rPr>
              <w:t>s</w:t>
            </w:r>
            <w:r w:rsidR="00BA1227" w:rsidRPr="001F48A7">
              <w:rPr>
                <w:rFonts w:ascii="Segoe UI" w:hAnsi="Segoe UI" w:cs="Segoe UI"/>
                <w:b/>
                <w:bCs/>
                <w:kern w:val="28"/>
                <w:sz w:val="20"/>
                <w:szCs w:val="20"/>
              </w:rPr>
              <w:t xml:space="preserve"> satisfaisante</w:t>
            </w:r>
            <w:r w:rsidR="00191F02" w:rsidRPr="001F48A7">
              <w:rPr>
                <w:rFonts w:ascii="Segoe UI" w:hAnsi="Segoe UI" w:cs="Segoe UI"/>
                <w:b/>
                <w:bCs/>
                <w:kern w:val="28"/>
                <w:sz w:val="20"/>
                <w:szCs w:val="20"/>
              </w:rPr>
              <w:t>s</w:t>
            </w:r>
            <w:r w:rsidR="00BA1227" w:rsidRPr="001F48A7">
              <w:rPr>
                <w:rFonts w:ascii="Segoe UI" w:hAnsi="Segoe UI" w:cs="Segoe UI"/>
                <w:kern w:val="28"/>
                <w:sz w:val="20"/>
                <w:szCs w:val="20"/>
              </w:rPr>
              <w:t xml:space="preserve"> des marchés</w:t>
            </w:r>
            <w:r w:rsidR="00BA1227" w:rsidRPr="001F48A7">
              <w:rPr>
                <w:rFonts w:ascii="Segoe UI" w:eastAsia="Times New Roman" w:hAnsi="Segoe UI" w:cs="Segoe UI"/>
                <w:kern w:val="28"/>
                <w:sz w:val="20"/>
                <w:szCs w:val="20"/>
                <w:lang w:eastAsia="en-US" w:bidi="ar-SA"/>
              </w:rPr>
              <w:t xml:space="preserve"> de Fourniture de matériels hospitaliers </w:t>
            </w:r>
            <w:r w:rsidR="00BA1227" w:rsidRPr="001F48A7">
              <w:rPr>
                <w:rFonts w:ascii="Segoe UI" w:hAnsi="Segoe UI" w:cs="Segoe UI"/>
                <w:kern w:val="28"/>
                <w:sz w:val="20"/>
                <w:szCs w:val="20"/>
              </w:rPr>
              <w:t>mis en œuvre au cours des 5 dernières années,</w:t>
            </w:r>
            <w:r w:rsidR="000228AA" w:rsidRPr="001F48A7">
              <w:rPr>
                <w:rFonts w:ascii="Segoe UI" w:hAnsi="Segoe UI" w:cs="Segoe UI"/>
                <w:kern w:val="28"/>
                <w:sz w:val="20"/>
                <w:szCs w:val="20"/>
              </w:rPr>
              <w:t xml:space="preserve"> </w:t>
            </w:r>
            <w:r w:rsidR="00BA1227" w:rsidRPr="001F48A7">
              <w:rPr>
                <w:rFonts w:ascii="Segoe UI" w:eastAsia="Times New Roman" w:hAnsi="Segoe UI" w:cs="Segoe UI"/>
                <w:kern w:val="28"/>
                <w:sz w:val="20"/>
                <w:szCs w:val="20"/>
                <w:lang w:eastAsia="en-US" w:bidi="ar-SA"/>
              </w:rPr>
              <w:t xml:space="preserve">d’une valeur d’au moins </w:t>
            </w:r>
            <w:r w:rsidRPr="001F48A7">
              <w:rPr>
                <w:rFonts w:ascii="Segoe UI" w:eastAsia="Times New Roman" w:hAnsi="Segoe UI" w:cs="Segoe UI"/>
                <w:b/>
                <w:bCs/>
                <w:kern w:val="28"/>
                <w:sz w:val="20"/>
                <w:szCs w:val="20"/>
                <w:lang w:eastAsia="en-US" w:bidi="ar-SA"/>
              </w:rPr>
              <w:t xml:space="preserve">49 000 000 </w:t>
            </w:r>
            <w:r w:rsidR="00BA1227" w:rsidRPr="001F48A7">
              <w:rPr>
                <w:rFonts w:ascii="Segoe UI" w:eastAsia="Times New Roman" w:hAnsi="Segoe UI" w:cs="Segoe UI"/>
                <w:b/>
                <w:bCs/>
                <w:color w:val="000000" w:themeColor="text1"/>
                <w:kern w:val="28"/>
                <w:sz w:val="20"/>
                <w:szCs w:val="20"/>
                <w:lang w:eastAsia="en-US" w:bidi="ar-SA"/>
              </w:rPr>
              <w:t>FCFA</w:t>
            </w:r>
            <w:r w:rsidR="00BA1227" w:rsidRPr="001F48A7">
              <w:rPr>
                <w:rFonts w:ascii="Segoe UI" w:hAnsi="Segoe UI" w:cs="Segoe UI"/>
                <w:b/>
                <w:bCs/>
                <w:color w:val="000000" w:themeColor="text1"/>
                <w:kern w:val="28"/>
                <w:sz w:val="20"/>
                <w:szCs w:val="20"/>
              </w:rPr>
              <w:t>.</w:t>
            </w:r>
            <w:r w:rsidR="00BA1227" w:rsidRPr="00A532DA">
              <w:rPr>
                <w:rFonts w:ascii="Segoe UI" w:hAnsi="Segoe UI" w:cs="Segoe UI"/>
                <w:color w:val="000000" w:themeColor="text1"/>
                <w:kern w:val="28"/>
                <w:sz w:val="20"/>
                <w:szCs w:val="20"/>
              </w:rPr>
              <w:t xml:space="preserve"> </w:t>
            </w:r>
          </w:p>
          <w:p w14:paraId="0205432D" w14:textId="5C613BB6" w:rsidR="00BB564D" w:rsidRPr="00972C8E" w:rsidRDefault="00BA1227" w:rsidP="00BA1227">
            <w:pPr>
              <w:widowControl w:val="0"/>
              <w:overflowPunct w:val="0"/>
              <w:adjustRightInd w:val="0"/>
              <w:spacing w:before="60" w:after="60"/>
              <w:rPr>
                <w:rFonts w:ascii="Segoe UI" w:hAnsi="Segoe UI" w:cs="Segoe UI"/>
                <w:bCs/>
                <w:color w:val="000000"/>
                <w:kern w:val="28"/>
                <w:sz w:val="19"/>
                <w:szCs w:val="19"/>
              </w:rPr>
            </w:pPr>
            <w:r w:rsidRPr="00B039F7">
              <w:rPr>
                <w:rFonts w:ascii="Segoe UI" w:eastAsia="Times New Roman" w:hAnsi="Segoe UI" w:cs="Segoe UI"/>
                <w:b/>
                <w:bCs/>
                <w:color w:val="FF0000"/>
                <w:kern w:val="28"/>
                <w:sz w:val="20"/>
                <w:szCs w:val="20"/>
              </w:rPr>
              <w:t xml:space="preserve">Les </w:t>
            </w:r>
            <w:r w:rsidRPr="00B039F7">
              <w:rPr>
                <w:rFonts w:ascii="Segoe UI" w:eastAsia="Times New Roman" w:hAnsi="Segoe UI" w:cs="Segoe UI"/>
                <w:b/>
                <w:color w:val="FF0000"/>
                <w:kern w:val="28"/>
                <w:sz w:val="20"/>
                <w:szCs w:val="20"/>
              </w:rPr>
              <w:t xml:space="preserve">attestations de </w:t>
            </w:r>
            <w:r w:rsidR="00471768">
              <w:rPr>
                <w:rFonts w:ascii="Segoe UI" w:eastAsia="Times New Roman" w:hAnsi="Segoe UI" w:cs="Segoe UI"/>
                <w:b/>
                <w:color w:val="FF0000"/>
                <w:kern w:val="28"/>
                <w:sz w:val="20"/>
                <w:szCs w:val="20"/>
              </w:rPr>
              <w:t>bonne exécution</w:t>
            </w:r>
            <w:r w:rsidRPr="00B039F7">
              <w:rPr>
                <w:rFonts w:ascii="Segoe UI" w:eastAsia="Times New Roman" w:hAnsi="Segoe UI" w:cs="Segoe UI"/>
                <w:b/>
                <w:color w:val="FF0000"/>
                <w:kern w:val="28"/>
                <w:sz w:val="20"/>
                <w:szCs w:val="20"/>
              </w:rPr>
              <w:t xml:space="preserve"> fournies par les maîtres d’ouvrage sont obligatoires ; seules les références avec attestation de services faits pour projets terminés sont prises en compte.</w:t>
            </w:r>
          </w:p>
        </w:tc>
        <w:tc>
          <w:tcPr>
            <w:tcW w:w="1957" w:type="dxa"/>
          </w:tcPr>
          <w:p w14:paraId="1EEED9D6"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19F75B04" w14:textId="77777777" w:rsidTr="00606871">
        <w:trPr>
          <w:trHeight w:val="656"/>
        </w:trPr>
        <w:tc>
          <w:tcPr>
            <w:tcW w:w="2595" w:type="dxa"/>
            <w:vMerge w:val="restart"/>
          </w:tcPr>
          <w:p w14:paraId="2670FDB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Situation financière</w:t>
            </w:r>
          </w:p>
        </w:tc>
        <w:tc>
          <w:tcPr>
            <w:tcW w:w="5444" w:type="dxa"/>
          </w:tcPr>
          <w:p w14:paraId="052AD473" w14:textId="1CE4259B" w:rsidR="00A532DA" w:rsidRPr="00B22310" w:rsidRDefault="00213D96" w:rsidP="00A532DA">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Pr>
                <w:rFonts w:ascii="Segoe UI" w:hAnsi="Segoe UI" w:cs="Segoe UI"/>
                <w:color w:val="000000"/>
                <w:kern w:val="28"/>
                <w:sz w:val="20"/>
                <w:szCs w:val="20"/>
              </w:rPr>
              <w:t>*</w:t>
            </w:r>
            <w:r w:rsidR="00A532DA" w:rsidRPr="00B22310">
              <w:rPr>
                <w:rFonts w:ascii="Segoe UI" w:hAnsi="Segoe UI" w:cs="Segoe UI"/>
                <w:color w:val="000000"/>
                <w:kern w:val="28"/>
                <w:sz w:val="20"/>
                <w:szCs w:val="20"/>
              </w:rPr>
              <w:t xml:space="preserve"> </w:t>
            </w:r>
            <w:r w:rsidR="00A532DA" w:rsidRPr="00E02866">
              <w:rPr>
                <w:rFonts w:ascii="Segoe UI" w:hAnsi="Segoe UI" w:cs="Segoe UI"/>
                <w:color w:val="000000"/>
                <w:kern w:val="28"/>
                <w:sz w:val="20"/>
                <w:szCs w:val="20"/>
              </w:rPr>
              <w:t xml:space="preserve">Chiffre </w:t>
            </w:r>
            <w:r w:rsidR="00A532DA" w:rsidRPr="00775BA2">
              <w:rPr>
                <w:rFonts w:ascii="Segoe UI" w:hAnsi="Segoe UI" w:cs="Segoe UI"/>
                <w:color w:val="000000"/>
                <w:kern w:val="28"/>
                <w:sz w:val="20"/>
                <w:szCs w:val="20"/>
              </w:rPr>
              <w:t xml:space="preserve">d’affaires minimal moyen de </w:t>
            </w:r>
            <w:r w:rsidR="00471768" w:rsidRPr="00775BA2">
              <w:rPr>
                <w:rFonts w:ascii="Segoe UI" w:hAnsi="Segoe UI" w:cs="Segoe UI"/>
                <w:b/>
                <w:bCs/>
                <w:color w:val="000000"/>
                <w:kern w:val="28"/>
                <w:sz w:val="20"/>
                <w:szCs w:val="20"/>
              </w:rPr>
              <w:t xml:space="preserve">123 000 000 </w:t>
            </w:r>
            <w:r w:rsidR="00A532DA" w:rsidRPr="00775BA2">
              <w:rPr>
                <w:rFonts w:ascii="Segoe UI" w:hAnsi="Segoe UI" w:cs="Segoe UI"/>
                <w:b/>
                <w:bCs/>
                <w:color w:val="000000"/>
                <w:kern w:val="28"/>
                <w:sz w:val="20"/>
                <w:szCs w:val="20"/>
              </w:rPr>
              <w:t>FCFA</w:t>
            </w:r>
            <w:r w:rsidR="00A532DA" w:rsidRPr="00775BA2">
              <w:rPr>
                <w:rFonts w:ascii="Segoe UI" w:hAnsi="Segoe UI" w:cs="Segoe UI"/>
                <w:color w:val="000000"/>
                <w:kern w:val="28"/>
                <w:sz w:val="20"/>
                <w:szCs w:val="20"/>
              </w:rPr>
              <w:t xml:space="preserve"> au cours des 3 dernières années (</w:t>
            </w:r>
            <w:r w:rsidR="00775BA2" w:rsidRPr="00775BA2">
              <w:rPr>
                <w:rFonts w:ascii="Segoe UI" w:hAnsi="Segoe UI" w:cs="Segoe UI"/>
                <w:color w:val="000000"/>
                <w:kern w:val="28"/>
                <w:sz w:val="20"/>
                <w:szCs w:val="20"/>
              </w:rPr>
              <w:t>2018-2019-2020</w:t>
            </w:r>
            <w:r w:rsidR="00A532DA" w:rsidRPr="00775BA2">
              <w:rPr>
                <w:rFonts w:ascii="Segoe UI" w:hAnsi="Segoe UI" w:cs="Segoe UI"/>
                <w:color w:val="000000"/>
                <w:kern w:val="28"/>
                <w:sz w:val="20"/>
                <w:szCs w:val="20"/>
              </w:rPr>
              <w:t>)</w:t>
            </w:r>
            <w:r w:rsidR="00471768" w:rsidRPr="00775BA2">
              <w:rPr>
                <w:rFonts w:ascii="Segoe UI" w:hAnsi="Segoe UI" w:cs="Segoe UI"/>
                <w:color w:val="000000"/>
                <w:kern w:val="28"/>
                <w:sz w:val="20"/>
                <w:szCs w:val="20"/>
              </w:rPr>
              <w:t xml:space="preserve"> pour être attributaire d’un lot ; de 147 000 000 FCFA pour</w:t>
            </w:r>
            <w:r w:rsidR="00471768">
              <w:rPr>
                <w:rFonts w:ascii="Segoe UI" w:hAnsi="Segoe UI" w:cs="Segoe UI"/>
                <w:color w:val="000000"/>
                <w:kern w:val="28"/>
                <w:sz w:val="20"/>
                <w:szCs w:val="20"/>
              </w:rPr>
              <w:t xml:space="preserve"> être attributaire de 02 lots et plus.</w:t>
            </w:r>
          </w:p>
          <w:p w14:paraId="42E9811D" w14:textId="27F5BBF3" w:rsidR="00213D96" w:rsidRPr="00BA1227" w:rsidRDefault="00A532DA" w:rsidP="00BA1227">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sidRPr="00B22310">
              <w:rPr>
                <w:rFonts w:ascii="Segoe UI" w:hAnsi="Segoe UI" w:cs="Segoe UI"/>
                <w:color w:val="000000"/>
                <w:kern w:val="28"/>
                <w:sz w:val="20"/>
                <w:szCs w:val="20"/>
              </w:rPr>
              <w:t xml:space="preserve">Fournir les Etats financiers certifiés par un commissaire aux comptes ou comptable agréé par un ordre des comptables au cours des </w:t>
            </w:r>
            <w:r w:rsidRPr="00775BA2">
              <w:rPr>
                <w:rFonts w:ascii="Segoe UI" w:hAnsi="Segoe UI" w:cs="Segoe UI"/>
                <w:color w:val="000000"/>
                <w:kern w:val="28"/>
                <w:sz w:val="20"/>
                <w:szCs w:val="20"/>
              </w:rPr>
              <w:t xml:space="preserve">années </w:t>
            </w:r>
            <w:r w:rsidR="00775BA2" w:rsidRPr="00775BA2">
              <w:rPr>
                <w:rFonts w:ascii="Segoe UI" w:hAnsi="Segoe UI" w:cs="Segoe UI"/>
                <w:color w:val="000000"/>
                <w:kern w:val="28"/>
                <w:sz w:val="20"/>
                <w:szCs w:val="20"/>
              </w:rPr>
              <w:t>2018-2019-2020</w:t>
            </w:r>
          </w:p>
          <w:p w14:paraId="2988558A" w14:textId="05DC9AF3" w:rsidR="004177A2" w:rsidRPr="00213D96" w:rsidRDefault="004177A2" w:rsidP="00213D96">
            <w:pPr>
              <w:widowControl w:val="0"/>
              <w:overflowPunct w:val="0"/>
              <w:autoSpaceDE w:val="0"/>
              <w:autoSpaceDN w:val="0"/>
              <w:adjustRightInd w:val="0"/>
              <w:spacing w:before="60" w:after="60"/>
              <w:jc w:val="both"/>
              <w:rPr>
                <w:rFonts w:ascii="Segoe UI" w:hAnsi="Segoe UI" w:cs="Segoe UI"/>
                <w:color w:val="000000"/>
                <w:kern w:val="28"/>
                <w:sz w:val="20"/>
                <w:szCs w:val="20"/>
                <w:highlight w:val="yellow"/>
              </w:rPr>
            </w:pPr>
          </w:p>
        </w:tc>
        <w:tc>
          <w:tcPr>
            <w:tcW w:w="1957" w:type="dxa"/>
          </w:tcPr>
          <w:p w14:paraId="6E464CA5"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54E134E3" w14:textId="77777777" w:rsidTr="00606871">
        <w:trPr>
          <w:trHeight w:val="1256"/>
        </w:trPr>
        <w:tc>
          <w:tcPr>
            <w:tcW w:w="2595" w:type="dxa"/>
            <w:vMerge/>
          </w:tcPr>
          <w:p w14:paraId="416B72B5"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p>
        </w:tc>
        <w:tc>
          <w:tcPr>
            <w:tcW w:w="5444" w:type="dxa"/>
          </w:tcPr>
          <w:p w14:paraId="521C63D1" w14:textId="04C255C1" w:rsidR="00BB564D" w:rsidRPr="0073468B" w:rsidRDefault="00213D96" w:rsidP="00BB564D">
            <w:pPr>
              <w:widowControl w:val="0"/>
              <w:overflowPunct w:val="0"/>
              <w:adjustRightInd w:val="0"/>
              <w:spacing w:before="60" w:after="60"/>
              <w:rPr>
                <w:rFonts w:ascii="Segoe UI" w:hAnsi="Segoe UI" w:cs="Segoe UI"/>
                <w:bCs/>
                <w:color w:val="000000"/>
                <w:kern w:val="28"/>
                <w:sz w:val="20"/>
                <w:szCs w:val="20"/>
              </w:rPr>
            </w:pPr>
            <w:r>
              <w:rPr>
                <w:rFonts w:ascii="Segoe UI" w:hAnsi="Segoe UI" w:cs="Segoe UI"/>
                <w:kern w:val="28"/>
                <w:sz w:val="20"/>
                <w:szCs w:val="20"/>
              </w:rPr>
              <w:t>*</w:t>
            </w:r>
            <w:r w:rsidR="00BB564D" w:rsidRPr="0073468B">
              <w:rPr>
                <w:rFonts w:ascii="Segoe UI" w:hAnsi="Segoe UI" w:cs="Segoe UI"/>
                <w:kern w:val="28"/>
                <w:sz w:val="20"/>
                <w:szCs w:val="20"/>
              </w:rPr>
              <w:t xml:space="preserve">Le soumissionnaire doit montrer la solidité actuelle de sa situation financière et indiquer sa rentabilité potentielle à long terme. </w:t>
            </w:r>
          </w:p>
        </w:tc>
        <w:tc>
          <w:tcPr>
            <w:tcW w:w="1957" w:type="dxa"/>
          </w:tcPr>
          <w:p w14:paraId="262E2F81"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3272D15E" w14:textId="77777777" w:rsidTr="00606871">
        <w:trPr>
          <w:trHeight w:val="926"/>
        </w:trPr>
        <w:tc>
          <w:tcPr>
            <w:tcW w:w="2595" w:type="dxa"/>
            <w:shd w:val="clear" w:color="auto" w:fill="C6D9F1"/>
          </w:tcPr>
          <w:p w14:paraId="5EB6DE2D"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technique</w:t>
            </w:r>
          </w:p>
        </w:tc>
        <w:tc>
          <w:tcPr>
            <w:tcW w:w="5444" w:type="dxa"/>
          </w:tcPr>
          <w:p w14:paraId="28764BE6" w14:textId="77777777" w:rsidR="00BB564D" w:rsidRPr="0073468B" w:rsidRDefault="00BB564D" w:rsidP="00BB564D">
            <w:pPr>
              <w:spacing w:before="100" w:beforeAutospacing="1" w:after="100" w:afterAutospacing="1"/>
              <w:rPr>
                <w:rFonts w:ascii="Segoe UI" w:hAnsi="Segoe UI" w:cs="Segoe UI"/>
                <w:color w:val="000000"/>
                <w:sz w:val="20"/>
                <w:szCs w:val="20"/>
              </w:rPr>
            </w:pPr>
            <w:r w:rsidRPr="0073468B">
              <w:rPr>
                <w:rFonts w:ascii="Segoe UI" w:hAnsi="Segoe UI" w:cs="Segoe UI"/>
                <w:color w:val="000000"/>
                <w:sz w:val="20"/>
                <w:szCs w:val="20"/>
              </w:rPr>
              <w:t xml:space="preserve">Les offres </w:t>
            </w:r>
            <w:r w:rsidR="004177A2" w:rsidRPr="0073468B">
              <w:rPr>
                <w:rFonts w:ascii="Segoe UI" w:hAnsi="Segoe UI" w:cs="Segoe UI"/>
                <w:color w:val="000000"/>
                <w:sz w:val="20"/>
                <w:szCs w:val="20"/>
              </w:rPr>
              <w:t>techniques</w:t>
            </w:r>
            <w:r w:rsidRPr="0073468B">
              <w:rPr>
                <w:rFonts w:ascii="Segoe UI" w:hAnsi="Segoe UI" w:cs="Segoe UI"/>
                <w:color w:val="000000"/>
                <w:sz w:val="20"/>
                <w:szCs w:val="20"/>
              </w:rPr>
              <w:t xml:space="preserve"> sont évaluées sur un système Réussi/Échoué en ce qui concerne le respect ou non-</w:t>
            </w:r>
            <w:r w:rsidRPr="0073468B">
              <w:rPr>
                <w:rFonts w:ascii="Segoe UI" w:hAnsi="Segoe UI" w:cs="Segoe UI"/>
                <w:color w:val="000000"/>
                <w:sz w:val="20"/>
                <w:szCs w:val="20"/>
              </w:rPr>
              <w:lastRenderedPageBreak/>
              <w:t xml:space="preserve">respect des spécifications techniques désignées dans le document d’offre. </w:t>
            </w:r>
          </w:p>
          <w:p w14:paraId="6AC9F0BF"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6025B8F6"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22358CA9"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7B61FA52"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78CD0E34" w14:textId="77777777" w:rsidR="00211CE0" w:rsidRPr="0073468B" w:rsidRDefault="00211CE0" w:rsidP="00BB564D">
            <w:pPr>
              <w:spacing w:before="100" w:beforeAutospacing="1" w:after="100" w:afterAutospacing="1"/>
              <w:rPr>
                <w:rFonts w:ascii="Segoe UI" w:hAnsi="Segoe UI" w:cs="Segoe UI"/>
                <w:color w:val="000000"/>
                <w:sz w:val="20"/>
                <w:szCs w:val="20"/>
              </w:rPr>
            </w:pPr>
          </w:p>
        </w:tc>
        <w:tc>
          <w:tcPr>
            <w:tcW w:w="1957" w:type="dxa"/>
          </w:tcPr>
          <w:p w14:paraId="6DA6C8D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Formulaire E : Formulaire d’offre technique</w:t>
            </w:r>
          </w:p>
        </w:tc>
      </w:tr>
      <w:tr w:rsidR="00BB564D" w:rsidRPr="00BB564D" w14:paraId="429C5FED" w14:textId="77777777" w:rsidTr="00606871">
        <w:trPr>
          <w:trHeight w:val="2122"/>
        </w:trPr>
        <w:tc>
          <w:tcPr>
            <w:tcW w:w="2595" w:type="dxa"/>
            <w:shd w:val="clear" w:color="auto" w:fill="C6D9F1"/>
          </w:tcPr>
          <w:p w14:paraId="79D6DC16"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financière</w:t>
            </w:r>
          </w:p>
        </w:tc>
        <w:tc>
          <w:tcPr>
            <w:tcW w:w="5444" w:type="dxa"/>
          </w:tcPr>
          <w:p w14:paraId="42C62922" w14:textId="77777777" w:rsidR="00BB564D" w:rsidRPr="00EF2AFC" w:rsidRDefault="00BB564D" w:rsidP="00D94132">
            <w:pPr>
              <w:spacing w:before="60" w:after="60"/>
              <w:jc w:val="both"/>
              <w:rPr>
                <w:rFonts w:ascii="Segoe UI" w:hAnsi="Segoe UI" w:cs="Segoe UI"/>
                <w:color w:val="000000"/>
                <w:sz w:val="20"/>
                <w:szCs w:val="20"/>
              </w:rPr>
            </w:pPr>
            <w:r w:rsidRPr="00EF2AFC">
              <w:rPr>
                <w:rFonts w:ascii="Segoe UI" w:hAnsi="Segoe UI"/>
                <w:color w:val="000000"/>
                <w:sz w:val="20"/>
                <w:szCs w:val="20"/>
              </w:rPr>
              <w:t>Analyse détaillée du barème de prix, sur la base des exigences listées dans la section 5, qui a été proposé par les soumissionnaires dans le formulaire F.</w:t>
            </w:r>
          </w:p>
          <w:p w14:paraId="249C15A9" w14:textId="1B7C3346" w:rsidR="00BB564D" w:rsidRPr="007C1D9F" w:rsidRDefault="00BB564D" w:rsidP="005A10FE">
            <w:pPr>
              <w:widowControl w:val="0"/>
              <w:overflowPunct w:val="0"/>
              <w:adjustRightInd w:val="0"/>
              <w:spacing w:after="120" w:line="360" w:lineRule="auto"/>
              <w:contextualSpacing/>
              <w:jc w:val="both"/>
              <w:rPr>
                <w:rFonts w:ascii="Segoe UI" w:eastAsia="Times New Roman" w:hAnsi="Segoe UI" w:cs="Segoe UI"/>
                <w:sz w:val="18"/>
                <w:szCs w:val="18"/>
              </w:rPr>
            </w:pPr>
          </w:p>
        </w:tc>
        <w:tc>
          <w:tcPr>
            <w:tcW w:w="1957" w:type="dxa"/>
          </w:tcPr>
          <w:p w14:paraId="12F7AC5E" w14:textId="77777777" w:rsidR="00BB564D" w:rsidRPr="00622912" w:rsidRDefault="00BB564D" w:rsidP="00DB72F2">
            <w:pPr>
              <w:pStyle w:val="Paragraphedeliste"/>
              <w:widowControl w:val="0"/>
              <w:numPr>
                <w:ilvl w:val="3"/>
                <w:numId w:val="17"/>
              </w:numPr>
              <w:overflowPunct w:val="0"/>
              <w:adjustRightInd w:val="0"/>
              <w:spacing w:before="60" w:after="60"/>
              <w:rPr>
                <w:rFonts w:ascii="Segoe UI" w:hAnsi="Segoe UI" w:cs="Segoe UI"/>
                <w:bCs/>
                <w:kern w:val="28"/>
                <w:sz w:val="19"/>
                <w:szCs w:val="19"/>
              </w:rPr>
            </w:pPr>
          </w:p>
        </w:tc>
      </w:tr>
      <w:tr w:rsidR="00606871" w:rsidRPr="00BB564D" w14:paraId="7C5B3B71" w14:textId="77777777" w:rsidTr="00606871">
        <w:trPr>
          <w:trHeight w:val="2122"/>
        </w:trPr>
        <w:tc>
          <w:tcPr>
            <w:tcW w:w="2595" w:type="dxa"/>
            <w:shd w:val="clear" w:color="auto" w:fill="C6D9F1"/>
          </w:tcPr>
          <w:p w14:paraId="029B729D" w14:textId="4361B564" w:rsidR="00606871" w:rsidRPr="00D94132"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bookmarkStart w:id="129" w:name="_Hlk30751753"/>
            <w:bookmarkStart w:id="130" w:name="_Hlk776325"/>
            <w:r w:rsidRPr="00D94132">
              <w:rPr>
                <w:b/>
                <w:bCs/>
              </w:rPr>
              <w:t xml:space="preserve">Documents nécessaires à soumettre pour la validation des offres Qualification des soumissionnaires </w:t>
            </w:r>
          </w:p>
        </w:tc>
        <w:tc>
          <w:tcPr>
            <w:tcW w:w="5444" w:type="dxa"/>
          </w:tcPr>
          <w:p w14:paraId="7C0950E6" w14:textId="77535BA6" w:rsidR="00606871" w:rsidRPr="0073468B" w:rsidRDefault="00606871" w:rsidP="00606871">
            <w:pPr>
              <w:widowControl w:val="0"/>
              <w:overflowPunct w:val="0"/>
              <w:adjustRightInd w:val="0"/>
              <w:spacing w:line="360" w:lineRule="auto"/>
              <w:contextualSpacing/>
              <w:rPr>
                <w:rFonts w:ascii="Segoe UI" w:hAnsi="Segoe UI" w:cs="Segoe UI"/>
                <w:b/>
                <w:bCs/>
                <w:color w:val="FF0000"/>
                <w:sz w:val="20"/>
                <w:szCs w:val="20"/>
                <w:u w:val="single"/>
              </w:rPr>
            </w:pPr>
            <w:r w:rsidRPr="0073468B">
              <w:rPr>
                <w:rFonts w:ascii="Segoe UI" w:hAnsi="Segoe UI" w:cs="Segoe UI"/>
                <w:b/>
                <w:bCs/>
                <w:color w:val="FF0000"/>
                <w:sz w:val="20"/>
                <w:szCs w:val="20"/>
                <w:u w:val="single"/>
              </w:rPr>
              <w:t>Documents obligatoires dont l’absence entrainera automatiquement le rejet du dossier à la phase préliminaire :</w:t>
            </w:r>
          </w:p>
          <w:p w14:paraId="53EFEA43" w14:textId="74F0B9DB" w:rsidR="00606871" w:rsidRDefault="00D94132" w:rsidP="00606871">
            <w:pPr>
              <w:widowControl w:val="0"/>
              <w:overflowPunct w:val="0"/>
              <w:adjustRightInd w:val="0"/>
              <w:spacing w:line="360" w:lineRule="auto"/>
              <w:contextualSpacing/>
              <w:rPr>
                <w:rFonts w:ascii="Segoe UI" w:hAnsi="Segoe UI" w:cs="Segoe UI"/>
                <w:sz w:val="20"/>
                <w:szCs w:val="20"/>
              </w:rPr>
            </w:pPr>
            <w:r w:rsidRPr="00B039F7">
              <w:rPr>
                <w:rFonts w:ascii="Segoe UI" w:hAnsi="Segoe UI" w:cs="Segoe UI"/>
                <w:sz w:val="20"/>
                <w:szCs w:val="20"/>
              </w:rPr>
              <w:t>*</w:t>
            </w:r>
            <w:r w:rsidR="00606871" w:rsidRPr="00B039F7">
              <w:rPr>
                <w:rFonts w:ascii="Segoe UI" w:hAnsi="Segoe UI" w:cs="Segoe UI"/>
                <w:sz w:val="20"/>
                <w:szCs w:val="20"/>
              </w:rPr>
              <w:t>Le formulaire de soumission</w:t>
            </w:r>
          </w:p>
          <w:p w14:paraId="521708DC" w14:textId="0B8B6886" w:rsidR="00A133E8" w:rsidRPr="00B039F7" w:rsidRDefault="00A133E8" w:rsidP="00606871">
            <w:pPr>
              <w:widowControl w:val="0"/>
              <w:overflowPunct w:val="0"/>
              <w:adjustRightInd w:val="0"/>
              <w:spacing w:line="360" w:lineRule="auto"/>
              <w:contextualSpacing/>
              <w:rPr>
                <w:rFonts w:ascii="Segoe UI" w:hAnsi="Segoe UI" w:cs="Segoe UI"/>
                <w:sz w:val="20"/>
                <w:szCs w:val="20"/>
              </w:rPr>
            </w:pPr>
            <w:r w:rsidRPr="008C30D3">
              <w:rPr>
                <w:rFonts w:asciiTheme="minorHAnsi" w:hAnsiTheme="minorHAnsi" w:cstheme="minorHAnsi"/>
                <w:kern w:val="28"/>
                <w:sz w:val="20"/>
                <w:szCs w:val="20"/>
              </w:rPr>
              <w:t>* La caution de soumission</w:t>
            </w:r>
          </w:p>
          <w:p w14:paraId="154771BC" w14:textId="3F3BD9F2" w:rsidR="00183312" w:rsidRPr="0073468B" w:rsidRDefault="00183312" w:rsidP="00606871">
            <w:pPr>
              <w:widowControl w:val="0"/>
              <w:overflowPunct w:val="0"/>
              <w:adjustRightInd w:val="0"/>
              <w:spacing w:line="360" w:lineRule="auto"/>
              <w:contextualSpacing/>
              <w:rPr>
                <w:rFonts w:ascii="Segoe UI" w:hAnsi="Segoe UI" w:cs="Segoe UI"/>
                <w:kern w:val="28"/>
                <w:sz w:val="20"/>
                <w:szCs w:val="20"/>
              </w:rPr>
            </w:pPr>
            <w:r w:rsidRPr="00B039F7">
              <w:rPr>
                <w:rFonts w:ascii="Segoe UI" w:hAnsi="Segoe UI" w:cs="Segoe UI"/>
                <w:kern w:val="28"/>
                <w:sz w:val="20"/>
                <w:szCs w:val="20"/>
              </w:rPr>
              <w:t>*</w:t>
            </w:r>
            <w:r w:rsidR="00B039F7" w:rsidRPr="00B039F7">
              <w:rPr>
                <w:rFonts w:ascii="Segoe UI" w:hAnsi="Segoe UI" w:cs="Segoe UI"/>
                <w:kern w:val="28"/>
                <w:sz w:val="20"/>
                <w:szCs w:val="20"/>
              </w:rPr>
              <w:t xml:space="preserve"> le</w:t>
            </w:r>
            <w:r w:rsidR="00B039F7" w:rsidRPr="00EF2AFC">
              <w:rPr>
                <w:rFonts w:ascii="Segoe UI" w:hAnsi="Segoe UI" w:cs="Segoe UI"/>
                <w:kern w:val="28"/>
                <w:sz w:val="20"/>
                <w:szCs w:val="20"/>
              </w:rPr>
              <w:t xml:space="preserve"> B</w:t>
            </w:r>
            <w:r w:rsidR="00B039F7">
              <w:rPr>
                <w:rFonts w:ascii="Segoe UI" w:hAnsi="Segoe UI" w:cs="Segoe UI"/>
                <w:kern w:val="28"/>
                <w:sz w:val="20"/>
                <w:szCs w:val="20"/>
              </w:rPr>
              <w:t xml:space="preserve">ordereau de prix unitaire </w:t>
            </w:r>
            <w:r w:rsidR="00B039F7" w:rsidRPr="00EF2AFC">
              <w:rPr>
                <w:rFonts w:ascii="Segoe UI" w:hAnsi="Segoe UI" w:cs="Segoe UI"/>
                <w:kern w:val="28"/>
                <w:sz w:val="20"/>
                <w:szCs w:val="20"/>
              </w:rPr>
              <w:t>et le D</w:t>
            </w:r>
            <w:r w:rsidR="00B039F7">
              <w:rPr>
                <w:rFonts w:ascii="Segoe UI" w:hAnsi="Segoe UI" w:cs="Segoe UI"/>
                <w:kern w:val="28"/>
                <w:sz w:val="20"/>
                <w:szCs w:val="20"/>
              </w:rPr>
              <w:t xml:space="preserve">evis quantitatif estimatif </w:t>
            </w:r>
          </w:p>
          <w:p w14:paraId="62AA4AA9" w14:textId="7E671E87" w:rsidR="00606871" w:rsidRPr="0073468B" w:rsidRDefault="00606871" w:rsidP="00606871">
            <w:pPr>
              <w:widowControl w:val="0"/>
              <w:overflowPunct w:val="0"/>
              <w:adjustRightInd w:val="0"/>
              <w:spacing w:line="360" w:lineRule="auto"/>
              <w:contextualSpacing/>
              <w:rPr>
                <w:rFonts w:ascii="Segoe UI" w:eastAsia="Times New Roman" w:hAnsi="Segoe UI" w:cs="Segoe UI"/>
                <w:b/>
                <w:bCs/>
                <w:color w:val="FF0000"/>
                <w:kern w:val="28"/>
                <w:sz w:val="20"/>
                <w:szCs w:val="20"/>
                <w:u w:val="single"/>
              </w:rPr>
            </w:pPr>
            <w:r w:rsidRPr="0073468B">
              <w:rPr>
                <w:rFonts w:ascii="Segoe UI" w:eastAsia="Times New Roman" w:hAnsi="Segoe UI" w:cs="Segoe UI"/>
                <w:b/>
                <w:bCs/>
                <w:color w:val="FF0000"/>
                <w:kern w:val="28"/>
                <w:sz w:val="20"/>
                <w:szCs w:val="20"/>
                <w:u w:val="single"/>
              </w:rPr>
              <w:t>Les documents ci-après doivent être produits à la soumission et en cas de manquement, le soumissionnaire doit les compléter avant l’attribution du marché :</w:t>
            </w:r>
          </w:p>
          <w:p w14:paraId="228090A0" w14:textId="3EB398F6"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Un profil d’entreprise de 15 pages maximum, ainsi que des brochures et catalogues de produits se rapportant aux biens/services achetés</w:t>
            </w:r>
          </w:p>
          <w:p w14:paraId="39390731" w14:textId="077838E9"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w:t>
            </w:r>
            <w:r w:rsidRPr="0073468B">
              <w:rPr>
                <w:rFonts w:ascii="Segoe UI" w:eastAsia="Times New Roman" w:hAnsi="Segoe UI" w:cs="Segoe UI"/>
                <w:kern w:val="28"/>
                <w:sz w:val="20"/>
                <w:szCs w:val="20"/>
              </w:rPr>
              <w:t>s</w:t>
            </w:r>
            <w:r w:rsidR="00606871" w:rsidRPr="0073468B">
              <w:rPr>
                <w:rFonts w:ascii="Segoe UI" w:eastAsia="Times New Roman" w:hAnsi="Segoe UI" w:cs="Segoe UI"/>
                <w:kern w:val="28"/>
                <w:sz w:val="20"/>
                <w:szCs w:val="20"/>
              </w:rPr>
              <w:t xml:space="preserve"> </w:t>
            </w:r>
            <w:r w:rsidR="00183312">
              <w:rPr>
                <w:rFonts w:ascii="Segoe UI" w:eastAsia="Times New Roman" w:hAnsi="Segoe UI" w:cs="Segoe UI"/>
                <w:kern w:val="28"/>
                <w:sz w:val="20"/>
                <w:szCs w:val="20"/>
              </w:rPr>
              <w:t xml:space="preserve">fournie </w:t>
            </w:r>
            <w:r w:rsidR="00606871" w:rsidRPr="0073468B">
              <w:rPr>
                <w:rFonts w:ascii="Segoe UI" w:eastAsia="Times New Roman" w:hAnsi="Segoe UI" w:cs="Segoe UI"/>
                <w:kern w:val="28"/>
                <w:sz w:val="20"/>
                <w:szCs w:val="20"/>
              </w:rPr>
              <w:t>par l’administration attestant que le soumissionnaire est à jour de</w:t>
            </w:r>
            <w:r w:rsidR="00183312">
              <w:rPr>
                <w:rFonts w:ascii="Segoe UI" w:eastAsia="Times New Roman" w:hAnsi="Segoe UI" w:cs="Segoe UI"/>
                <w:kern w:val="28"/>
                <w:sz w:val="20"/>
                <w:szCs w:val="20"/>
              </w:rPr>
              <w:t xml:space="preserve"> ses obligations (quitus fiscal)</w:t>
            </w:r>
          </w:p>
          <w:p w14:paraId="5BD5BE10" w14:textId="394E6702"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 CSS, Attestation IPRESS et IRT</w:t>
            </w:r>
          </w:p>
          <w:p w14:paraId="31E94ECB" w14:textId="7B7356AE"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 Une Attestation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faillite ou de déclaration sur </w:t>
            </w:r>
            <w:r w:rsidR="00606871" w:rsidRPr="0073468B">
              <w:rPr>
                <w:rFonts w:ascii="Segoe UI" w:eastAsia="Times New Roman" w:hAnsi="Segoe UI" w:cs="Segoe UI"/>
                <w:kern w:val="28"/>
                <w:sz w:val="20"/>
                <w:szCs w:val="20"/>
              </w:rPr>
              <w:lastRenderedPageBreak/>
              <w:t>l’honneur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w:t>
            </w:r>
          </w:p>
          <w:p w14:paraId="5E80998F" w14:textId="0A17C595" w:rsidR="00606871" w:rsidRPr="0073468B" w:rsidRDefault="00D94132" w:rsidP="00D94132">
            <w:pPr>
              <w:widowControl w:val="0"/>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documents d’immatriculation de l’entreprise NINEA et les documents d’enregistrement au Registre du Commerce, ainsi que les statuts </w:t>
            </w:r>
          </w:p>
          <w:p w14:paraId="068FFEA9" w14:textId="1A72CA11" w:rsidR="00606871" w:rsidRPr="0073468B" w:rsidRDefault="00D94132" w:rsidP="00D94132">
            <w:pPr>
              <w:widowControl w:val="0"/>
              <w:tabs>
                <w:tab w:val="left" w:pos="5686"/>
                <w:tab w:val="right" w:pos="7218"/>
              </w:tabs>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états financiers certifiés y compris le rapport des commissaires aux comptes au titre des 3 dernières années </w:t>
            </w:r>
            <w:r w:rsidR="00775BA2" w:rsidRPr="00775BA2">
              <w:rPr>
                <w:rFonts w:ascii="Segoe UI" w:hAnsi="Segoe UI" w:cs="Segoe UI"/>
                <w:color w:val="000000"/>
                <w:kern w:val="28"/>
                <w:sz w:val="20"/>
                <w:szCs w:val="20"/>
              </w:rPr>
              <w:t>2018-2019-2020</w:t>
            </w:r>
          </w:p>
          <w:p w14:paraId="5D294899" w14:textId="6BCBF235" w:rsidR="00606871" w:rsidRPr="0073468B" w:rsidRDefault="00D94132" w:rsidP="00D94132">
            <w:pPr>
              <w:widowControl w:val="0"/>
              <w:overflowPunct w:val="0"/>
              <w:adjustRightInd w:val="0"/>
              <w:jc w:val="both"/>
              <w:rPr>
                <w:rFonts w:ascii="Segoe UI" w:eastAsia="Times New Roman" w:hAnsi="Segoe UI" w:cs="Segoe UI"/>
                <w:b/>
                <w:kern w:val="28"/>
                <w:sz w:val="20"/>
                <w:szCs w:val="20"/>
              </w:rPr>
            </w:pPr>
            <w:r w:rsidRPr="0073468B">
              <w:rPr>
                <w:rFonts w:ascii="Segoe UI" w:eastAsia="Times New Roman" w:hAnsi="Segoe UI" w:cs="Segoe UI"/>
                <w:color w:val="000000"/>
                <w:kern w:val="28"/>
                <w:sz w:val="20"/>
                <w:szCs w:val="20"/>
              </w:rPr>
              <w:t>*</w:t>
            </w:r>
            <w:r w:rsidR="00606871" w:rsidRPr="0073468B">
              <w:rPr>
                <w:rFonts w:ascii="Segoe UI" w:eastAsia="Times New Roman" w:hAnsi="Segoe UI" w:cs="Segoe UI"/>
                <w:color w:val="000000"/>
                <w:kern w:val="28"/>
                <w:sz w:val="20"/>
                <w:szCs w:val="20"/>
              </w:rPr>
              <w:t>Une liste de références bancaires (nom de la banque, adresse, personne à contacter et coordonnées de la personne à contacter)</w:t>
            </w:r>
          </w:p>
          <w:p w14:paraId="41798E72" w14:textId="0582F542" w:rsidR="00606871" w:rsidRPr="0073468B" w:rsidRDefault="00606871" w:rsidP="00606871">
            <w:pPr>
              <w:spacing w:before="60" w:after="60"/>
              <w:rPr>
                <w:rFonts w:ascii="Segoe UI" w:hAnsi="Segoe UI" w:cs="Segoe UI"/>
                <w:color w:val="000000"/>
                <w:sz w:val="20"/>
                <w:szCs w:val="20"/>
              </w:rPr>
            </w:pPr>
          </w:p>
        </w:tc>
        <w:tc>
          <w:tcPr>
            <w:tcW w:w="1957" w:type="dxa"/>
          </w:tcPr>
          <w:p w14:paraId="6F5A7584" w14:textId="77777777" w:rsidR="00606871" w:rsidRPr="00622912" w:rsidRDefault="00606871" w:rsidP="00DB12B8">
            <w:pPr>
              <w:pStyle w:val="Paragraphedeliste"/>
              <w:widowControl w:val="0"/>
              <w:numPr>
                <w:ilvl w:val="0"/>
                <w:numId w:val="55"/>
              </w:numPr>
              <w:overflowPunct w:val="0"/>
              <w:adjustRightInd w:val="0"/>
              <w:spacing w:before="60" w:after="60"/>
              <w:rPr>
                <w:rFonts w:ascii="Segoe UI" w:hAnsi="Segoe UI" w:cs="Segoe UI"/>
                <w:bCs/>
                <w:kern w:val="28"/>
                <w:sz w:val="19"/>
                <w:szCs w:val="19"/>
              </w:rPr>
            </w:pPr>
          </w:p>
        </w:tc>
      </w:tr>
      <w:bookmarkEnd w:id="129"/>
      <w:tr w:rsidR="00606871" w:rsidRPr="00BB564D" w14:paraId="03E97EB5" w14:textId="77777777" w:rsidTr="00D94132">
        <w:trPr>
          <w:trHeight w:val="2122"/>
        </w:trPr>
        <w:tc>
          <w:tcPr>
            <w:tcW w:w="2595" w:type="dxa"/>
            <w:shd w:val="clear" w:color="auto" w:fill="auto"/>
          </w:tcPr>
          <w:p w14:paraId="6F953458" w14:textId="760F0CD2" w:rsidR="00606871" w:rsidRPr="00BB564D"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r>
              <w:t>Critères d’attribution et d’évaluation des offres</w:t>
            </w:r>
          </w:p>
        </w:tc>
        <w:tc>
          <w:tcPr>
            <w:tcW w:w="5444" w:type="dxa"/>
            <w:shd w:val="clear" w:color="auto" w:fill="auto"/>
          </w:tcPr>
          <w:p w14:paraId="1B63C649" w14:textId="77777777" w:rsidR="00B039F7" w:rsidRPr="0073468B" w:rsidRDefault="00B039F7" w:rsidP="00B039F7">
            <w:pPr>
              <w:widowControl w:val="0"/>
              <w:overflowPunct w:val="0"/>
              <w:adjustRightInd w:val="0"/>
              <w:contextualSpacing/>
              <w:rPr>
                <w:rFonts w:ascii="Segoe UI" w:hAnsi="Segoe UI" w:cs="Segoe UI"/>
                <w:sz w:val="20"/>
                <w:szCs w:val="20"/>
              </w:rPr>
            </w:pPr>
            <w:r w:rsidRPr="0073468B">
              <w:rPr>
                <w:rFonts w:ascii="Segoe UI" w:hAnsi="Segoe UI" w:cs="Segoe UI"/>
                <w:sz w:val="20"/>
                <w:szCs w:val="20"/>
              </w:rPr>
              <w:t>*Meilleurs prix compétitifs des offres techniques retenues</w:t>
            </w:r>
          </w:p>
          <w:p w14:paraId="5DBA9690" w14:textId="77777777" w:rsidR="00B039F7" w:rsidRPr="0073468B" w:rsidRDefault="00B039F7" w:rsidP="00B039F7">
            <w:pPr>
              <w:widowControl w:val="0"/>
              <w:tabs>
                <w:tab w:val="left" w:pos="5686"/>
                <w:tab w:val="right" w:pos="7218"/>
              </w:tabs>
              <w:overflowPunct w:val="0"/>
              <w:adjustRightInd w:val="0"/>
              <w:rPr>
                <w:rFonts w:ascii="Segoe UI" w:eastAsia="Times New Roman" w:hAnsi="Segoe UI" w:cs="Segoe UI"/>
                <w:sz w:val="20"/>
                <w:szCs w:val="20"/>
              </w:rPr>
            </w:pPr>
            <w:r w:rsidRPr="0073468B">
              <w:rPr>
                <w:rFonts w:ascii="Segoe UI" w:eastAsia="Times New Roman" w:hAnsi="Segoe UI" w:cs="Segoe UI"/>
                <w:sz w:val="20"/>
                <w:szCs w:val="20"/>
              </w:rPr>
              <w:t xml:space="preserve">*Adéquation du planning d’exécution </w:t>
            </w:r>
            <w:r>
              <w:rPr>
                <w:rFonts w:ascii="Segoe UI" w:eastAsia="Times New Roman" w:hAnsi="Segoe UI" w:cs="Segoe UI"/>
                <w:sz w:val="20"/>
                <w:szCs w:val="20"/>
              </w:rPr>
              <w:t xml:space="preserve">et du délai proposé </w:t>
            </w:r>
            <w:r w:rsidRPr="0073468B">
              <w:rPr>
                <w:rFonts w:ascii="Segoe UI" w:eastAsia="Times New Roman" w:hAnsi="Segoe UI" w:cs="Segoe UI"/>
                <w:sz w:val="20"/>
                <w:szCs w:val="20"/>
              </w:rPr>
              <w:t>au délai du marché</w:t>
            </w:r>
          </w:p>
          <w:p w14:paraId="7A98559D" w14:textId="0D1466F9" w:rsidR="00606871" w:rsidRPr="00BB564D" w:rsidRDefault="00B039F7" w:rsidP="00542D0F">
            <w:pPr>
              <w:widowControl w:val="0"/>
              <w:tabs>
                <w:tab w:val="left" w:pos="5686"/>
                <w:tab w:val="right" w:pos="7218"/>
              </w:tabs>
              <w:overflowPunct w:val="0"/>
              <w:adjustRightInd w:val="0"/>
              <w:rPr>
                <w:rFonts w:ascii="Segoe UI" w:hAnsi="Segoe UI" w:cs="Segoe UI"/>
                <w:color w:val="000000"/>
                <w:sz w:val="19"/>
                <w:szCs w:val="19"/>
              </w:rPr>
            </w:pPr>
            <w:r w:rsidRPr="0073468B">
              <w:rPr>
                <w:rFonts w:ascii="Segoe UI" w:eastAsia="Times New Roman" w:hAnsi="Segoe UI" w:cs="Segoe UI"/>
                <w:sz w:val="20"/>
                <w:szCs w:val="20"/>
              </w:rPr>
              <w:t>*Parfaite conformité avec les spécifications techniques</w:t>
            </w:r>
          </w:p>
        </w:tc>
        <w:tc>
          <w:tcPr>
            <w:tcW w:w="1957" w:type="dxa"/>
            <w:shd w:val="clear" w:color="auto" w:fill="auto"/>
          </w:tcPr>
          <w:p w14:paraId="41195548" w14:textId="77777777" w:rsidR="00606871" w:rsidRPr="00622912" w:rsidRDefault="00606871" w:rsidP="00DB12B8">
            <w:pPr>
              <w:pStyle w:val="Paragraphedeliste"/>
              <w:widowControl w:val="0"/>
              <w:numPr>
                <w:ilvl w:val="0"/>
                <w:numId w:val="55"/>
              </w:numPr>
              <w:overflowPunct w:val="0"/>
              <w:adjustRightInd w:val="0"/>
              <w:spacing w:before="60" w:after="60"/>
              <w:rPr>
                <w:rFonts w:ascii="Segoe UI" w:hAnsi="Segoe UI" w:cs="Segoe UI"/>
                <w:bCs/>
                <w:kern w:val="28"/>
                <w:sz w:val="19"/>
                <w:szCs w:val="19"/>
              </w:rPr>
            </w:pPr>
          </w:p>
        </w:tc>
      </w:tr>
    </w:tbl>
    <w:p w14:paraId="0418CF68" w14:textId="77777777" w:rsidR="001A038C" w:rsidRDefault="001A038C" w:rsidP="009E5D84">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p>
    <w:p w14:paraId="64BF3B69" w14:textId="4024DC33" w:rsidR="001A038C" w:rsidRDefault="001A038C"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1205FE0" w14:textId="320AFBED" w:rsidR="00585ECA" w:rsidRDefault="00585ECA"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A6F8DFC" w14:textId="0E14E618" w:rsidR="00585ECA" w:rsidRDefault="00585ECA"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63CE3CEB" w14:textId="24549E80" w:rsidR="00D40F95" w:rsidRDefault="00D40F95"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5D515610" w14:textId="145F7B2F"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2E05659C" w14:textId="2017D99B"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4E03D12C" w14:textId="037C51DD"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535D4CB2" w14:textId="3D543875"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1118A0BE" w14:textId="58DBC1CC" w:rsidR="004E71C3" w:rsidRDefault="004E71C3"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3F6F771A" w14:textId="4EE0D473" w:rsidR="00E02866" w:rsidRDefault="00E02866" w:rsidP="00E02866">
      <w:pPr>
        <w:rPr>
          <w:rFonts w:ascii="Segoe UI" w:eastAsia="Times New Roman" w:hAnsi="Segoe UI" w:cs="Segoe UI"/>
          <w:b/>
          <w:bCs/>
          <w:caps/>
          <w:noProof/>
          <w:color w:val="0070C0"/>
          <w:spacing w:val="32"/>
          <w:kern w:val="32"/>
          <w:sz w:val="32"/>
          <w:szCs w:val="32"/>
          <w:lang w:eastAsia="fr-FR" w:bidi="fr-FR"/>
        </w:rPr>
      </w:pPr>
    </w:p>
    <w:p w14:paraId="50527FA5" w14:textId="77777777" w:rsidR="00D40F95" w:rsidRDefault="00D40F95"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21612FC8" w14:textId="77777777" w:rsidR="00585ECA" w:rsidRDefault="00585ECA" w:rsidP="00585ECA">
      <w:pPr>
        <w:keepNext/>
        <w:keepLines/>
        <w:pBdr>
          <w:bottom w:val="single" w:sz="4" w:space="1" w:color="auto"/>
        </w:pBdr>
        <w:spacing w:before="240" w:after="240" w:line="240" w:lineRule="auto"/>
        <w:outlineLvl w:val="0"/>
        <w:rPr>
          <w:rFonts w:ascii="Segoe UI" w:eastAsia="Times New Roman" w:hAnsi="Segoe UI" w:cs="Segoe UI"/>
          <w:b/>
          <w:bCs/>
          <w:caps/>
          <w:noProof/>
          <w:color w:val="0070C0"/>
          <w:spacing w:val="32"/>
          <w:kern w:val="32"/>
          <w:sz w:val="32"/>
          <w:szCs w:val="32"/>
          <w:lang w:eastAsia="fr-FR" w:bidi="fr-FR"/>
        </w:rPr>
      </w:pPr>
    </w:p>
    <w:p w14:paraId="175721FC" w14:textId="77777777" w:rsidR="009E5D84" w:rsidRPr="000B35FC" w:rsidRDefault="009E5D84" w:rsidP="009E5D84">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t>Section </w:t>
      </w:r>
      <w:r>
        <w:rPr>
          <w:rFonts w:ascii="Segoe UI" w:eastAsia="Times New Roman" w:hAnsi="Segoe UI" w:cs="Segoe UI"/>
          <w:b/>
          <w:bCs/>
          <w:caps/>
          <w:noProof/>
          <w:color w:val="0070C0"/>
          <w:spacing w:val="32"/>
          <w:kern w:val="32"/>
          <w:sz w:val="32"/>
          <w:szCs w:val="32"/>
          <w:lang w:eastAsia="fr-FR" w:bidi="fr-FR"/>
        </w:rPr>
        <w:t>5</w:t>
      </w:r>
      <w:r w:rsidRPr="000B35FC">
        <w:rPr>
          <w:rFonts w:ascii="Segoe UI" w:eastAsia="Times New Roman" w:hAnsi="Segoe UI" w:cs="Segoe UI"/>
          <w:b/>
          <w:bCs/>
          <w:caps/>
          <w:noProof/>
          <w:color w:val="0070C0"/>
          <w:spacing w:val="32"/>
          <w:kern w:val="32"/>
          <w:sz w:val="32"/>
          <w:szCs w:val="32"/>
          <w:lang w:eastAsia="fr-FR" w:bidi="fr-FR"/>
        </w:rPr>
        <w:t xml:space="preserve">. </w:t>
      </w:r>
      <w:bookmarkEnd w:id="130"/>
      <w:r w:rsidRPr="000B35FC">
        <w:rPr>
          <w:rFonts w:ascii="Segoe UI" w:eastAsia="Times New Roman" w:hAnsi="Segoe UI" w:cs="Segoe UI"/>
          <w:b/>
          <w:bCs/>
          <w:caps/>
          <w:noProof/>
          <w:color w:val="0070C0"/>
          <w:spacing w:val="32"/>
          <w:kern w:val="32"/>
          <w:sz w:val="32"/>
          <w:szCs w:val="32"/>
          <w:lang w:eastAsia="fr-FR" w:bidi="fr-FR"/>
        </w:rPr>
        <w:t>TABLEAU DES EXIGENCES ET SPECIFICATIONS TECHNIQUES</w:t>
      </w:r>
    </w:p>
    <w:p w14:paraId="04BF772C" w14:textId="73E46F4A" w:rsidR="009E5D84" w:rsidRDefault="009E5D84" w:rsidP="00D93871">
      <w:pPr>
        <w:spacing w:after="0" w:line="240" w:lineRule="auto"/>
        <w:rPr>
          <w:rFonts w:eastAsia="Times New Roman" w:cstheme="minorHAnsi"/>
          <w:b/>
          <w:kern w:val="28"/>
          <w:u w:val="single"/>
        </w:rPr>
      </w:pPr>
      <w:r w:rsidRPr="00097F48">
        <w:rPr>
          <w:rFonts w:eastAsia="Times New Roman" w:cstheme="minorHAnsi"/>
          <w:b/>
          <w:kern w:val="28"/>
          <w:u w:val="single"/>
        </w:rPr>
        <w:t xml:space="preserve">Section </w:t>
      </w:r>
      <w:r w:rsidR="00D93871">
        <w:rPr>
          <w:rFonts w:eastAsia="Times New Roman" w:cstheme="minorHAnsi"/>
          <w:b/>
          <w:kern w:val="28"/>
          <w:u w:val="single"/>
        </w:rPr>
        <w:t>5</w:t>
      </w:r>
      <w:r w:rsidRPr="00097F48">
        <w:rPr>
          <w:rFonts w:eastAsia="Times New Roman" w:cstheme="minorHAnsi"/>
          <w:b/>
          <w:kern w:val="28"/>
          <w:u w:val="single"/>
        </w:rPr>
        <w:t xml:space="preserve">a : Spécifications techniques </w:t>
      </w:r>
    </w:p>
    <w:p w14:paraId="3B8280E6" w14:textId="77777777" w:rsidR="00943E99" w:rsidRDefault="00943E99" w:rsidP="00943E99">
      <w:pPr>
        <w:spacing w:after="0" w:line="240" w:lineRule="auto"/>
        <w:ind w:firstLine="708"/>
        <w:rPr>
          <w:rFonts w:ascii="Times New Roman" w:eastAsia="Times New Roman" w:hAnsi="Times New Roman" w:cs="Times New Roman"/>
          <w:b/>
          <w:iCs/>
          <w:sz w:val="24"/>
          <w:szCs w:val="20"/>
          <w:lang w:eastAsia="fr-FR"/>
        </w:rPr>
      </w:pPr>
    </w:p>
    <w:p w14:paraId="36A8BA06" w14:textId="24361B83" w:rsidR="005A44A9" w:rsidRDefault="005A44A9" w:rsidP="005A44A9">
      <w:pPr>
        <w:spacing w:after="0" w:line="240" w:lineRule="auto"/>
        <w:ind w:firstLine="708"/>
        <w:rPr>
          <w:rFonts w:ascii="Times New Roman" w:eastAsia="Times New Roman" w:hAnsi="Times New Roman" w:cs="Times New Roman"/>
          <w:b/>
          <w:iCs/>
          <w:sz w:val="24"/>
          <w:szCs w:val="20"/>
          <w:lang w:eastAsia="fr-FR"/>
        </w:rPr>
      </w:pPr>
      <w:bookmarkStart w:id="131" w:name="_Hlk58578926"/>
      <w:r>
        <w:rPr>
          <w:rFonts w:ascii="Times New Roman" w:eastAsia="Times New Roman" w:hAnsi="Times New Roman" w:cs="Times New Roman"/>
          <w:b/>
          <w:iCs/>
          <w:sz w:val="24"/>
          <w:szCs w:val="20"/>
          <w:lang w:eastAsia="fr-FR"/>
        </w:rPr>
        <w:t xml:space="preserve">Les </w:t>
      </w:r>
      <w:r w:rsidR="00076272">
        <w:rPr>
          <w:rFonts w:ascii="Times New Roman" w:eastAsia="Times New Roman" w:hAnsi="Times New Roman" w:cs="Times New Roman"/>
          <w:b/>
          <w:iCs/>
          <w:sz w:val="24"/>
          <w:szCs w:val="20"/>
          <w:lang w:eastAsia="fr-FR"/>
        </w:rPr>
        <w:t>Equipements</w:t>
      </w:r>
      <w:r w:rsidR="000228AA">
        <w:rPr>
          <w:rFonts w:ascii="Times New Roman" w:eastAsia="Times New Roman" w:hAnsi="Times New Roman" w:cs="Times New Roman"/>
          <w:b/>
          <w:iCs/>
          <w:sz w:val="24"/>
          <w:szCs w:val="20"/>
          <w:lang w:eastAsia="fr-FR"/>
        </w:rPr>
        <w:t xml:space="preserve"> </w:t>
      </w:r>
      <w:r>
        <w:rPr>
          <w:rFonts w:ascii="Times New Roman" w:eastAsia="Times New Roman" w:hAnsi="Times New Roman" w:cs="Times New Roman"/>
          <w:b/>
          <w:iCs/>
          <w:sz w:val="24"/>
          <w:szCs w:val="20"/>
          <w:lang w:eastAsia="fr-FR"/>
        </w:rPr>
        <w:t>seront répartis en 4 lots comme suit :</w:t>
      </w:r>
    </w:p>
    <w:p w14:paraId="01F55B8A" w14:textId="77777777" w:rsidR="005A44A9" w:rsidRDefault="005A44A9" w:rsidP="005A44A9">
      <w:pPr>
        <w:spacing w:after="0" w:line="240" w:lineRule="auto"/>
        <w:ind w:firstLine="708"/>
        <w:rPr>
          <w:rFonts w:ascii="Times New Roman" w:eastAsia="Times New Roman" w:hAnsi="Times New Roman" w:cs="Times New Roman"/>
          <w:b/>
          <w:iCs/>
          <w:sz w:val="24"/>
          <w:szCs w:val="20"/>
          <w:lang w:eastAsia="fr-FR"/>
        </w:rPr>
      </w:pPr>
    </w:p>
    <w:p w14:paraId="3CC56B10" w14:textId="77777777" w:rsidR="005A44A9" w:rsidRDefault="005A44A9" w:rsidP="005A44A9">
      <w:pPr>
        <w:spacing w:after="0" w:line="240" w:lineRule="auto"/>
        <w:ind w:firstLine="708"/>
        <w:rPr>
          <w:rFonts w:ascii="Times New Roman" w:eastAsia="Times New Roman" w:hAnsi="Times New Roman" w:cs="Times New Roman"/>
          <w:b/>
          <w:iCs/>
          <w:sz w:val="24"/>
          <w:szCs w:val="20"/>
          <w:lang w:eastAsia="fr-FR"/>
        </w:rPr>
      </w:pPr>
    </w:p>
    <w:p w14:paraId="7CA92BEA" w14:textId="77777777" w:rsidR="005A44A9" w:rsidRPr="00B677FE" w:rsidRDefault="005A44A9" w:rsidP="00DB12B8">
      <w:pPr>
        <w:pStyle w:val="Paragraphedeliste"/>
        <w:numPr>
          <w:ilvl w:val="0"/>
          <w:numId w:val="58"/>
        </w:numPr>
        <w:rPr>
          <w:rFonts w:ascii="Tahoma" w:hAnsi="Tahoma" w:cs="Tahoma"/>
          <w:b/>
          <w:u w:val="single"/>
        </w:rPr>
      </w:pPr>
      <w:bookmarkStart w:id="132" w:name="_Hlk69138630"/>
      <w:r>
        <w:rPr>
          <w:rFonts w:ascii="Tahoma" w:hAnsi="Tahoma" w:cs="Tahoma"/>
          <w:b/>
          <w:u w:val="single"/>
        </w:rPr>
        <w:t>P</w:t>
      </w:r>
      <w:r w:rsidRPr="00B677FE">
        <w:rPr>
          <w:rFonts w:ascii="Tahoma" w:hAnsi="Tahoma" w:cs="Tahoma"/>
          <w:b/>
          <w:u w:val="single"/>
        </w:rPr>
        <w:t xml:space="preserve">our la région </w:t>
      </w:r>
      <w:r w:rsidRPr="00471768">
        <w:rPr>
          <w:rFonts w:ascii="Tahoma" w:hAnsi="Tahoma" w:cs="Tahoma"/>
          <w:b/>
          <w:u w:val="single"/>
        </w:rPr>
        <w:t>de ZIGUINCHOR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8"/>
        <w:gridCol w:w="973"/>
        <w:gridCol w:w="1526"/>
        <w:gridCol w:w="2082"/>
        <w:gridCol w:w="1666"/>
        <w:gridCol w:w="2495"/>
      </w:tblGrid>
      <w:tr w:rsidR="00775BA2" w:rsidRPr="000F44E2" w14:paraId="7EE20F92" w14:textId="77777777" w:rsidTr="00852DF4">
        <w:trPr>
          <w:jc w:val="center"/>
        </w:trPr>
        <w:tc>
          <w:tcPr>
            <w:tcW w:w="498" w:type="pct"/>
            <w:tcMar>
              <w:top w:w="0" w:type="dxa"/>
              <w:left w:w="108" w:type="dxa"/>
              <w:bottom w:w="0" w:type="dxa"/>
              <w:right w:w="108" w:type="dxa"/>
            </w:tcMar>
            <w:vAlign w:val="center"/>
            <w:hideMark/>
          </w:tcPr>
          <w:p w14:paraId="2DF53ECD"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N°</w:t>
            </w:r>
          </w:p>
        </w:tc>
        <w:tc>
          <w:tcPr>
            <w:tcW w:w="501" w:type="pct"/>
          </w:tcPr>
          <w:p w14:paraId="34770C66" w14:textId="77777777" w:rsidR="00775BA2" w:rsidRPr="000F44E2" w:rsidRDefault="00775BA2" w:rsidP="00852DF4">
            <w:pPr>
              <w:spacing w:after="0" w:line="240" w:lineRule="auto"/>
              <w:jc w:val="center"/>
              <w:rPr>
                <w:rFonts w:ascii="Arial" w:eastAsia="Times New Roman" w:hAnsi="Arial" w:cs="Arial"/>
                <w:b/>
                <w:bCs/>
                <w:sz w:val="24"/>
                <w:szCs w:val="24"/>
                <w:lang w:eastAsia="fr-SN"/>
              </w:rPr>
            </w:pPr>
          </w:p>
        </w:tc>
        <w:tc>
          <w:tcPr>
            <w:tcW w:w="786" w:type="pct"/>
            <w:tcMar>
              <w:top w:w="0" w:type="dxa"/>
              <w:left w:w="108" w:type="dxa"/>
              <w:bottom w:w="0" w:type="dxa"/>
              <w:right w:w="108" w:type="dxa"/>
            </w:tcMar>
            <w:vAlign w:val="center"/>
            <w:hideMark/>
          </w:tcPr>
          <w:p w14:paraId="56237B4C"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Région</w:t>
            </w:r>
          </w:p>
        </w:tc>
        <w:tc>
          <w:tcPr>
            <w:tcW w:w="1072" w:type="pct"/>
            <w:tcMar>
              <w:top w:w="0" w:type="dxa"/>
              <w:left w:w="108" w:type="dxa"/>
              <w:bottom w:w="0" w:type="dxa"/>
              <w:right w:w="108" w:type="dxa"/>
            </w:tcMar>
            <w:vAlign w:val="center"/>
            <w:hideMark/>
          </w:tcPr>
          <w:p w14:paraId="2A3DEF13"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District sanitaire</w:t>
            </w:r>
          </w:p>
        </w:tc>
        <w:tc>
          <w:tcPr>
            <w:tcW w:w="858" w:type="pct"/>
            <w:tcMar>
              <w:top w:w="0" w:type="dxa"/>
              <w:left w:w="108" w:type="dxa"/>
              <w:bottom w:w="0" w:type="dxa"/>
              <w:right w:w="108" w:type="dxa"/>
            </w:tcMar>
            <w:vAlign w:val="center"/>
            <w:hideMark/>
          </w:tcPr>
          <w:p w14:paraId="250964ED"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Commune</w:t>
            </w:r>
          </w:p>
        </w:tc>
        <w:tc>
          <w:tcPr>
            <w:tcW w:w="1285" w:type="pct"/>
            <w:tcMar>
              <w:top w:w="0" w:type="dxa"/>
              <w:left w:w="108" w:type="dxa"/>
              <w:bottom w:w="0" w:type="dxa"/>
              <w:right w:w="108" w:type="dxa"/>
            </w:tcMar>
            <w:vAlign w:val="center"/>
            <w:hideMark/>
          </w:tcPr>
          <w:p w14:paraId="74719456"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Poste</w:t>
            </w:r>
          </w:p>
          <w:p w14:paraId="4454A8F1"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 </w:t>
            </w:r>
          </w:p>
        </w:tc>
      </w:tr>
      <w:tr w:rsidR="00775BA2" w:rsidRPr="000F44E2" w14:paraId="1C5069D1" w14:textId="77777777" w:rsidTr="00852DF4">
        <w:trPr>
          <w:jc w:val="center"/>
        </w:trPr>
        <w:tc>
          <w:tcPr>
            <w:tcW w:w="498" w:type="pct"/>
            <w:vMerge w:val="restart"/>
            <w:tcMar>
              <w:top w:w="0" w:type="dxa"/>
              <w:left w:w="108" w:type="dxa"/>
              <w:bottom w:w="0" w:type="dxa"/>
              <w:right w:w="108" w:type="dxa"/>
            </w:tcMar>
            <w:vAlign w:val="center"/>
            <w:hideMark/>
          </w:tcPr>
          <w:p w14:paraId="417C5511"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LOT </w:t>
            </w:r>
            <w:r>
              <w:rPr>
                <w:rFonts w:ascii="Arial" w:eastAsia="Times New Roman" w:hAnsi="Arial" w:cs="Arial"/>
                <w:color w:val="000000"/>
                <w:sz w:val="24"/>
                <w:szCs w:val="24"/>
                <w:lang w:eastAsia="fr-SN"/>
              </w:rPr>
              <w:t>1</w:t>
            </w:r>
          </w:p>
        </w:tc>
        <w:tc>
          <w:tcPr>
            <w:tcW w:w="501" w:type="pct"/>
          </w:tcPr>
          <w:p w14:paraId="59D83EEC"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1</w:t>
            </w:r>
          </w:p>
        </w:tc>
        <w:tc>
          <w:tcPr>
            <w:tcW w:w="786" w:type="pct"/>
            <w:tcMar>
              <w:top w:w="0" w:type="dxa"/>
              <w:left w:w="108" w:type="dxa"/>
              <w:bottom w:w="0" w:type="dxa"/>
              <w:right w:w="108" w:type="dxa"/>
            </w:tcMar>
            <w:vAlign w:val="center"/>
            <w:hideMark/>
          </w:tcPr>
          <w:p w14:paraId="57F2C417"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175996D3"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Diouloulou</w:t>
            </w:r>
            <w:proofErr w:type="spellEnd"/>
          </w:p>
        </w:tc>
        <w:tc>
          <w:tcPr>
            <w:tcW w:w="858" w:type="pct"/>
            <w:tcMar>
              <w:top w:w="0" w:type="dxa"/>
              <w:left w:w="108" w:type="dxa"/>
              <w:bottom w:w="0" w:type="dxa"/>
              <w:right w:w="108" w:type="dxa"/>
            </w:tcMar>
            <w:vAlign w:val="center"/>
            <w:hideMark/>
          </w:tcPr>
          <w:p w14:paraId="62FBE8C7"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Diouloulou</w:t>
            </w:r>
            <w:proofErr w:type="spellEnd"/>
          </w:p>
        </w:tc>
        <w:tc>
          <w:tcPr>
            <w:tcW w:w="1285" w:type="pct"/>
            <w:tcMar>
              <w:top w:w="0" w:type="dxa"/>
              <w:left w:w="108" w:type="dxa"/>
              <w:bottom w:w="0" w:type="dxa"/>
              <w:right w:w="108" w:type="dxa"/>
            </w:tcMar>
            <w:vAlign w:val="center"/>
            <w:hideMark/>
          </w:tcPr>
          <w:p w14:paraId="751E091C"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Dombondire</w:t>
            </w:r>
            <w:proofErr w:type="spellEnd"/>
          </w:p>
        </w:tc>
      </w:tr>
      <w:tr w:rsidR="00775BA2" w:rsidRPr="000F44E2" w14:paraId="78C125B5" w14:textId="77777777" w:rsidTr="00852DF4">
        <w:trPr>
          <w:jc w:val="center"/>
        </w:trPr>
        <w:tc>
          <w:tcPr>
            <w:tcW w:w="498" w:type="pct"/>
            <w:vMerge/>
            <w:vAlign w:val="center"/>
            <w:hideMark/>
          </w:tcPr>
          <w:p w14:paraId="53F8271B"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501" w:type="pct"/>
          </w:tcPr>
          <w:p w14:paraId="720108C7"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2</w:t>
            </w:r>
          </w:p>
        </w:tc>
        <w:tc>
          <w:tcPr>
            <w:tcW w:w="786" w:type="pct"/>
            <w:tcMar>
              <w:top w:w="0" w:type="dxa"/>
              <w:left w:w="108" w:type="dxa"/>
              <w:bottom w:w="0" w:type="dxa"/>
              <w:right w:w="108" w:type="dxa"/>
            </w:tcMar>
            <w:vAlign w:val="center"/>
            <w:hideMark/>
          </w:tcPr>
          <w:p w14:paraId="2CBAAF8F"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10EDBEC5" w14:textId="77777777" w:rsidR="00775BA2" w:rsidRPr="00833478" w:rsidRDefault="00775BA2" w:rsidP="00852DF4">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Oussouye</w:t>
            </w:r>
          </w:p>
        </w:tc>
        <w:tc>
          <w:tcPr>
            <w:tcW w:w="858" w:type="pct"/>
            <w:tcMar>
              <w:top w:w="0" w:type="dxa"/>
              <w:left w:w="108" w:type="dxa"/>
              <w:bottom w:w="0" w:type="dxa"/>
              <w:right w:w="108" w:type="dxa"/>
            </w:tcMar>
            <w:vAlign w:val="center"/>
            <w:hideMark/>
          </w:tcPr>
          <w:p w14:paraId="0BBC396D"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Ouckout</w:t>
            </w:r>
            <w:proofErr w:type="spellEnd"/>
          </w:p>
        </w:tc>
        <w:tc>
          <w:tcPr>
            <w:tcW w:w="1285" w:type="pct"/>
            <w:tcMar>
              <w:top w:w="0" w:type="dxa"/>
              <w:left w:w="108" w:type="dxa"/>
              <w:bottom w:w="0" w:type="dxa"/>
              <w:right w:w="108" w:type="dxa"/>
            </w:tcMar>
            <w:vAlign w:val="center"/>
            <w:hideMark/>
          </w:tcPr>
          <w:p w14:paraId="4EF3C45E"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Djivente</w:t>
            </w:r>
            <w:proofErr w:type="spellEnd"/>
          </w:p>
        </w:tc>
      </w:tr>
      <w:tr w:rsidR="00775BA2" w:rsidRPr="000F44E2" w14:paraId="6632004C" w14:textId="77777777" w:rsidTr="00852DF4">
        <w:trPr>
          <w:jc w:val="center"/>
        </w:trPr>
        <w:tc>
          <w:tcPr>
            <w:tcW w:w="498" w:type="pct"/>
            <w:vMerge/>
            <w:vAlign w:val="center"/>
            <w:hideMark/>
          </w:tcPr>
          <w:p w14:paraId="24D08F9C"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501" w:type="pct"/>
          </w:tcPr>
          <w:p w14:paraId="70221B13"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3</w:t>
            </w:r>
          </w:p>
        </w:tc>
        <w:tc>
          <w:tcPr>
            <w:tcW w:w="786" w:type="pct"/>
            <w:tcMar>
              <w:top w:w="0" w:type="dxa"/>
              <w:left w:w="108" w:type="dxa"/>
              <w:bottom w:w="0" w:type="dxa"/>
              <w:right w:w="108" w:type="dxa"/>
            </w:tcMar>
            <w:vAlign w:val="center"/>
            <w:hideMark/>
          </w:tcPr>
          <w:p w14:paraId="6775AC13"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28573EA1"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Thionk</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Essyl</w:t>
            </w:r>
            <w:proofErr w:type="spellEnd"/>
          </w:p>
        </w:tc>
        <w:tc>
          <w:tcPr>
            <w:tcW w:w="858" w:type="pct"/>
            <w:tcMar>
              <w:top w:w="0" w:type="dxa"/>
              <w:left w:w="108" w:type="dxa"/>
              <w:bottom w:w="0" w:type="dxa"/>
              <w:right w:w="108" w:type="dxa"/>
            </w:tcMar>
            <w:vAlign w:val="center"/>
            <w:hideMark/>
          </w:tcPr>
          <w:p w14:paraId="360A6547"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Balinghore</w:t>
            </w:r>
            <w:proofErr w:type="spellEnd"/>
          </w:p>
        </w:tc>
        <w:tc>
          <w:tcPr>
            <w:tcW w:w="1285" w:type="pct"/>
            <w:tcMar>
              <w:top w:w="0" w:type="dxa"/>
              <w:left w:w="108" w:type="dxa"/>
              <w:bottom w:w="0" w:type="dxa"/>
              <w:right w:w="108" w:type="dxa"/>
            </w:tcMar>
            <w:vAlign w:val="center"/>
            <w:hideMark/>
          </w:tcPr>
          <w:p w14:paraId="47DC36E0" w14:textId="77777777" w:rsidR="00775BA2" w:rsidRPr="00833478" w:rsidRDefault="00775BA2" w:rsidP="00852DF4">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Poste de </w:t>
            </w:r>
            <w:proofErr w:type="spellStart"/>
            <w:r w:rsidRPr="00833478">
              <w:rPr>
                <w:rFonts w:ascii="Arial" w:eastAsia="Times New Roman" w:hAnsi="Arial" w:cs="Arial"/>
                <w:color w:val="000000"/>
                <w:sz w:val="24"/>
                <w:szCs w:val="24"/>
                <w:lang w:eastAsia="fr-SN"/>
              </w:rPr>
              <w:t>Mandégane</w:t>
            </w:r>
            <w:proofErr w:type="spellEnd"/>
          </w:p>
        </w:tc>
      </w:tr>
      <w:tr w:rsidR="00775BA2" w:rsidRPr="000F44E2" w14:paraId="33198612" w14:textId="77777777" w:rsidTr="00852DF4">
        <w:trPr>
          <w:jc w:val="center"/>
        </w:trPr>
        <w:tc>
          <w:tcPr>
            <w:tcW w:w="498" w:type="pct"/>
            <w:vMerge/>
            <w:vAlign w:val="center"/>
            <w:hideMark/>
          </w:tcPr>
          <w:p w14:paraId="2742440B"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501" w:type="pct"/>
          </w:tcPr>
          <w:p w14:paraId="34392B12"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4</w:t>
            </w:r>
          </w:p>
        </w:tc>
        <w:tc>
          <w:tcPr>
            <w:tcW w:w="786" w:type="pct"/>
            <w:tcMar>
              <w:top w:w="0" w:type="dxa"/>
              <w:left w:w="108" w:type="dxa"/>
              <w:bottom w:w="0" w:type="dxa"/>
              <w:right w:w="108" w:type="dxa"/>
            </w:tcMar>
            <w:vAlign w:val="center"/>
            <w:hideMark/>
          </w:tcPr>
          <w:p w14:paraId="1036198C"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067ED8B2"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Thionk</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Essyl</w:t>
            </w:r>
            <w:proofErr w:type="spellEnd"/>
          </w:p>
        </w:tc>
        <w:tc>
          <w:tcPr>
            <w:tcW w:w="858" w:type="pct"/>
            <w:tcMar>
              <w:top w:w="0" w:type="dxa"/>
              <w:left w:w="108" w:type="dxa"/>
              <w:bottom w:w="0" w:type="dxa"/>
              <w:right w:w="108" w:type="dxa"/>
            </w:tcMar>
            <w:vAlign w:val="center"/>
            <w:hideMark/>
          </w:tcPr>
          <w:p w14:paraId="4B4BC70E"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Balinghore</w:t>
            </w:r>
            <w:proofErr w:type="spellEnd"/>
          </w:p>
        </w:tc>
        <w:tc>
          <w:tcPr>
            <w:tcW w:w="1285" w:type="pct"/>
            <w:tcMar>
              <w:top w:w="0" w:type="dxa"/>
              <w:left w:w="108" w:type="dxa"/>
              <w:bottom w:w="0" w:type="dxa"/>
              <w:right w:w="108" w:type="dxa"/>
            </w:tcMar>
            <w:vAlign w:val="center"/>
            <w:hideMark/>
          </w:tcPr>
          <w:p w14:paraId="35204C3D" w14:textId="77777777" w:rsidR="00775BA2" w:rsidRPr="00833478" w:rsidRDefault="00775BA2" w:rsidP="00852DF4">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Poste de </w:t>
            </w:r>
            <w:proofErr w:type="spellStart"/>
            <w:r w:rsidRPr="00833478">
              <w:rPr>
                <w:rFonts w:ascii="Arial" w:eastAsia="Times New Roman" w:hAnsi="Arial" w:cs="Arial"/>
                <w:color w:val="000000"/>
                <w:sz w:val="24"/>
                <w:szCs w:val="24"/>
                <w:lang w:eastAsia="fr-SN"/>
              </w:rPr>
              <w:t>Bagaya</w:t>
            </w:r>
            <w:proofErr w:type="spellEnd"/>
          </w:p>
        </w:tc>
      </w:tr>
      <w:tr w:rsidR="00775BA2" w:rsidRPr="000F44E2" w14:paraId="79E7103B" w14:textId="77777777" w:rsidTr="00852DF4">
        <w:trPr>
          <w:jc w:val="center"/>
        </w:trPr>
        <w:tc>
          <w:tcPr>
            <w:tcW w:w="498" w:type="pct"/>
            <w:vMerge/>
            <w:vAlign w:val="center"/>
            <w:hideMark/>
          </w:tcPr>
          <w:p w14:paraId="75392612"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501" w:type="pct"/>
          </w:tcPr>
          <w:p w14:paraId="2C766FF5"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5</w:t>
            </w:r>
          </w:p>
        </w:tc>
        <w:tc>
          <w:tcPr>
            <w:tcW w:w="786" w:type="pct"/>
            <w:tcMar>
              <w:top w:w="0" w:type="dxa"/>
              <w:left w:w="108" w:type="dxa"/>
              <w:bottom w:w="0" w:type="dxa"/>
              <w:right w:w="108" w:type="dxa"/>
            </w:tcMar>
            <w:vAlign w:val="center"/>
            <w:hideMark/>
          </w:tcPr>
          <w:p w14:paraId="56B1E7BD"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1072" w:type="pct"/>
            <w:tcMar>
              <w:top w:w="0" w:type="dxa"/>
              <w:left w:w="108" w:type="dxa"/>
              <w:bottom w:w="0" w:type="dxa"/>
              <w:right w:w="108" w:type="dxa"/>
            </w:tcMar>
            <w:vAlign w:val="center"/>
            <w:hideMark/>
          </w:tcPr>
          <w:p w14:paraId="0214206B" w14:textId="77777777" w:rsidR="00775BA2" w:rsidRPr="00833478" w:rsidRDefault="00775BA2" w:rsidP="00852DF4">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Ziguinchor</w:t>
            </w:r>
          </w:p>
        </w:tc>
        <w:tc>
          <w:tcPr>
            <w:tcW w:w="858" w:type="pct"/>
            <w:tcMar>
              <w:top w:w="0" w:type="dxa"/>
              <w:left w:w="108" w:type="dxa"/>
              <w:bottom w:w="0" w:type="dxa"/>
              <w:right w:w="108" w:type="dxa"/>
            </w:tcMar>
            <w:vAlign w:val="center"/>
            <w:hideMark/>
          </w:tcPr>
          <w:p w14:paraId="592C6BC8"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Adéane</w:t>
            </w:r>
            <w:proofErr w:type="spellEnd"/>
          </w:p>
        </w:tc>
        <w:tc>
          <w:tcPr>
            <w:tcW w:w="1285" w:type="pct"/>
            <w:tcMar>
              <w:top w:w="0" w:type="dxa"/>
              <w:left w:w="108" w:type="dxa"/>
              <w:bottom w:w="0" w:type="dxa"/>
              <w:right w:w="108" w:type="dxa"/>
            </w:tcMar>
            <w:vAlign w:val="center"/>
            <w:hideMark/>
          </w:tcPr>
          <w:p w14:paraId="182FB95E" w14:textId="77777777" w:rsidR="00775BA2" w:rsidRPr="00833478" w:rsidRDefault="00775BA2" w:rsidP="00852DF4">
            <w:pPr>
              <w:spacing w:after="0" w:line="240" w:lineRule="auto"/>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Case </w:t>
            </w:r>
            <w:proofErr w:type="spellStart"/>
            <w:r w:rsidRPr="00833478">
              <w:rPr>
                <w:rFonts w:ascii="Arial" w:eastAsia="Times New Roman" w:hAnsi="Arial" w:cs="Arial"/>
                <w:color w:val="000000"/>
                <w:sz w:val="24"/>
                <w:szCs w:val="24"/>
                <w:lang w:eastAsia="fr-SN"/>
              </w:rPr>
              <w:t>Agnack</w:t>
            </w:r>
            <w:proofErr w:type="spellEnd"/>
          </w:p>
        </w:tc>
      </w:tr>
    </w:tbl>
    <w:p w14:paraId="01069E75" w14:textId="77215A18" w:rsidR="005A44A9" w:rsidRDefault="005A44A9" w:rsidP="00775BA2">
      <w:pPr>
        <w:rPr>
          <w:rFonts w:ascii="Tahoma" w:hAnsi="Tahoma" w:cs="Tahoma"/>
          <w:b/>
          <w:u w:val="single"/>
        </w:rPr>
      </w:pPr>
    </w:p>
    <w:p w14:paraId="558A557C" w14:textId="77777777" w:rsidR="00775BA2" w:rsidRPr="009832BD" w:rsidRDefault="00775BA2" w:rsidP="00775BA2">
      <w:pPr>
        <w:rPr>
          <w:rFonts w:ascii="Tahoma" w:hAnsi="Tahoma" w:cs="Tahoma"/>
          <w:b/>
          <w:u w:val="single"/>
        </w:rPr>
      </w:pPr>
    </w:p>
    <w:p w14:paraId="5AF968FF" w14:textId="77777777" w:rsidR="005A44A9" w:rsidRDefault="005A44A9" w:rsidP="005A44A9">
      <w:pPr>
        <w:jc w:val="center"/>
        <w:rPr>
          <w:rFonts w:ascii="Tahoma" w:hAnsi="Tahoma" w:cs="Tahoma"/>
          <w:b/>
        </w:rPr>
      </w:pPr>
    </w:p>
    <w:p w14:paraId="2D3DD5DB" w14:textId="77777777" w:rsidR="005A44A9" w:rsidRDefault="005A44A9" w:rsidP="005A44A9">
      <w:pPr>
        <w:jc w:val="center"/>
        <w:rPr>
          <w:rFonts w:ascii="Tahoma" w:hAnsi="Tahoma" w:cs="Tahoma"/>
          <w:b/>
        </w:rPr>
      </w:pPr>
    </w:p>
    <w:p w14:paraId="3841F685" w14:textId="77777777" w:rsidR="005A44A9" w:rsidRPr="00B677FE" w:rsidRDefault="005A44A9" w:rsidP="00DB12B8">
      <w:pPr>
        <w:pStyle w:val="Paragraphedeliste"/>
        <w:numPr>
          <w:ilvl w:val="0"/>
          <w:numId w:val="58"/>
        </w:numPr>
        <w:rPr>
          <w:rFonts w:ascii="Tahoma" w:hAnsi="Tahoma" w:cs="Tahoma"/>
          <w:b/>
          <w:u w:val="single"/>
        </w:rPr>
      </w:pPr>
      <w:r>
        <w:rPr>
          <w:rFonts w:ascii="Tahoma" w:hAnsi="Tahoma" w:cs="Tahoma"/>
          <w:b/>
          <w:u w:val="single"/>
        </w:rPr>
        <w:t>P</w:t>
      </w:r>
      <w:r w:rsidRPr="00B677FE">
        <w:rPr>
          <w:rFonts w:ascii="Tahoma" w:hAnsi="Tahoma" w:cs="Tahoma"/>
          <w:b/>
          <w:u w:val="single"/>
        </w:rPr>
        <w:t xml:space="preserve">our la région </w:t>
      </w:r>
      <w:r w:rsidRPr="00471768">
        <w:rPr>
          <w:rFonts w:ascii="Tahoma" w:hAnsi="Tahoma" w:cs="Tahoma"/>
          <w:b/>
          <w:u w:val="single"/>
        </w:rPr>
        <w:t>de SEDHIOU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857"/>
        <w:gridCol w:w="1396"/>
        <w:gridCol w:w="2233"/>
        <w:gridCol w:w="2095"/>
        <w:gridCol w:w="2035"/>
      </w:tblGrid>
      <w:tr w:rsidR="00775BA2" w:rsidRPr="000F44E2" w14:paraId="37253C5A" w14:textId="77777777" w:rsidTr="00852DF4">
        <w:trPr>
          <w:trHeight w:val="756"/>
          <w:jc w:val="center"/>
        </w:trPr>
        <w:tc>
          <w:tcPr>
            <w:tcW w:w="563" w:type="pct"/>
            <w:tcMar>
              <w:top w:w="0" w:type="dxa"/>
              <w:left w:w="108" w:type="dxa"/>
              <w:bottom w:w="0" w:type="dxa"/>
              <w:right w:w="108" w:type="dxa"/>
            </w:tcMar>
            <w:vAlign w:val="center"/>
            <w:hideMark/>
          </w:tcPr>
          <w:p w14:paraId="1724F85E"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N° de priorité</w:t>
            </w:r>
          </w:p>
        </w:tc>
        <w:tc>
          <w:tcPr>
            <w:tcW w:w="441" w:type="pct"/>
          </w:tcPr>
          <w:p w14:paraId="0058E560" w14:textId="77777777" w:rsidR="00775BA2" w:rsidRPr="000F44E2" w:rsidRDefault="00775BA2" w:rsidP="00852DF4">
            <w:pPr>
              <w:spacing w:after="0" w:line="240" w:lineRule="auto"/>
              <w:jc w:val="center"/>
              <w:rPr>
                <w:rFonts w:ascii="Arial" w:eastAsia="Times New Roman" w:hAnsi="Arial" w:cs="Arial"/>
                <w:b/>
                <w:bCs/>
                <w:sz w:val="24"/>
                <w:szCs w:val="24"/>
                <w:lang w:eastAsia="fr-SN"/>
              </w:rPr>
            </w:pPr>
          </w:p>
        </w:tc>
        <w:tc>
          <w:tcPr>
            <w:tcW w:w="719" w:type="pct"/>
            <w:tcMar>
              <w:top w:w="0" w:type="dxa"/>
              <w:left w:w="108" w:type="dxa"/>
              <w:bottom w:w="0" w:type="dxa"/>
              <w:right w:w="108" w:type="dxa"/>
            </w:tcMar>
            <w:vAlign w:val="center"/>
            <w:hideMark/>
          </w:tcPr>
          <w:p w14:paraId="6D644254"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Région</w:t>
            </w:r>
          </w:p>
        </w:tc>
        <w:tc>
          <w:tcPr>
            <w:tcW w:w="1150" w:type="pct"/>
            <w:tcMar>
              <w:top w:w="0" w:type="dxa"/>
              <w:left w:w="108" w:type="dxa"/>
              <w:bottom w:w="0" w:type="dxa"/>
              <w:right w:w="108" w:type="dxa"/>
            </w:tcMar>
            <w:vAlign w:val="center"/>
            <w:hideMark/>
          </w:tcPr>
          <w:p w14:paraId="3A518209"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District sanitaire</w:t>
            </w:r>
          </w:p>
        </w:tc>
        <w:tc>
          <w:tcPr>
            <w:tcW w:w="1079" w:type="pct"/>
            <w:tcMar>
              <w:top w:w="0" w:type="dxa"/>
              <w:left w:w="108" w:type="dxa"/>
              <w:bottom w:w="0" w:type="dxa"/>
              <w:right w:w="108" w:type="dxa"/>
            </w:tcMar>
            <w:vAlign w:val="center"/>
            <w:hideMark/>
          </w:tcPr>
          <w:p w14:paraId="63F65C53"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Commune</w:t>
            </w:r>
          </w:p>
        </w:tc>
        <w:tc>
          <w:tcPr>
            <w:tcW w:w="1048" w:type="pct"/>
            <w:tcMar>
              <w:top w:w="0" w:type="dxa"/>
              <w:left w:w="108" w:type="dxa"/>
              <w:bottom w:w="0" w:type="dxa"/>
              <w:right w:w="108" w:type="dxa"/>
            </w:tcMar>
            <w:vAlign w:val="center"/>
            <w:hideMark/>
          </w:tcPr>
          <w:p w14:paraId="7D40B9CF"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b/>
                <w:bCs/>
                <w:sz w:val="24"/>
                <w:szCs w:val="24"/>
                <w:lang w:eastAsia="fr-SN"/>
              </w:rPr>
              <w:t>Poste de santé</w:t>
            </w:r>
          </w:p>
        </w:tc>
      </w:tr>
      <w:tr w:rsidR="00775BA2" w:rsidRPr="000F44E2" w14:paraId="2A32F0F5" w14:textId="77777777" w:rsidTr="00852DF4">
        <w:trPr>
          <w:jc w:val="center"/>
        </w:trPr>
        <w:tc>
          <w:tcPr>
            <w:tcW w:w="563" w:type="pct"/>
            <w:vMerge w:val="restart"/>
            <w:tcMar>
              <w:top w:w="0" w:type="dxa"/>
              <w:left w:w="108" w:type="dxa"/>
              <w:bottom w:w="0" w:type="dxa"/>
              <w:right w:w="108" w:type="dxa"/>
            </w:tcMar>
            <w:vAlign w:val="center"/>
            <w:hideMark/>
          </w:tcPr>
          <w:p w14:paraId="2A890FCE"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 xml:space="preserve">LOT </w:t>
            </w:r>
            <w:r>
              <w:rPr>
                <w:rFonts w:ascii="Arial" w:eastAsia="Times New Roman" w:hAnsi="Arial" w:cs="Arial"/>
                <w:color w:val="000000"/>
                <w:sz w:val="24"/>
                <w:szCs w:val="24"/>
                <w:lang w:eastAsia="fr-SN"/>
              </w:rPr>
              <w:t>2</w:t>
            </w:r>
          </w:p>
        </w:tc>
        <w:tc>
          <w:tcPr>
            <w:tcW w:w="441" w:type="pct"/>
          </w:tcPr>
          <w:p w14:paraId="673013C5"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1</w:t>
            </w:r>
          </w:p>
        </w:tc>
        <w:tc>
          <w:tcPr>
            <w:tcW w:w="719" w:type="pct"/>
            <w:tcMar>
              <w:top w:w="0" w:type="dxa"/>
              <w:left w:w="108" w:type="dxa"/>
              <w:bottom w:w="0" w:type="dxa"/>
              <w:right w:w="108" w:type="dxa"/>
            </w:tcMar>
            <w:vAlign w:val="center"/>
            <w:hideMark/>
          </w:tcPr>
          <w:p w14:paraId="3A7366C6"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783A9D95"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7BBC4D4B"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Yarang</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Balante</w:t>
            </w:r>
            <w:proofErr w:type="spellEnd"/>
          </w:p>
        </w:tc>
        <w:tc>
          <w:tcPr>
            <w:tcW w:w="1048" w:type="pct"/>
            <w:tcMar>
              <w:top w:w="0" w:type="dxa"/>
              <w:left w:w="108" w:type="dxa"/>
              <w:bottom w:w="0" w:type="dxa"/>
              <w:right w:w="108" w:type="dxa"/>
            </w:tcMar>
            <w:vAlign w:val="center"/>
            <w:hideMark/>
          </w:tcPr>
          <w:p w14:paraId="01EE334E"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sz w:val="24"/>
                <w:szCs w:val="24"/>
                <w:lang w:eastAsia="fr-SN"/>
              </w:rPr>
              <w:t>Sanou</w:t>
            </w:r>
            <w:proofErr w:type="spellEnd"/>
            <w:r w:rsidRPr="00833478">
              <w:rPr>
                <w:rFonts w:ascii="Arial" w:eastAsia="Times New Roman" w:hAnsi="Arial" w:cs="Arial"/>
                <w:sz w:val="24"/>
                <w:szCs w:val="24"/>
                <w:lang w:eastAsia="fr-SN"/>
              </w:rPr>
              <w:t xml:space="preserve"> </w:t>
            </w:r>
            <w:proofErr w:type="spellStart"/>
            <w:r w:rsidRPr="00833478">
              <w:rPr>
                <w:rFonts w:ascii="Arial" w:eastAsia="Times New Roman" w:hAnsi="Arial" w:cs="Arial"/>
                <w:sz w:val="24"/>
                <w:szCs w:val="24"/>
                <w:lang w:eastAsia="fr-SN"/>
              </w:rPr>
              <w:t>sénégal</w:t>
            </w:r>
            <w:proofErr w:type="spellEnd"/>
          </w:p>
        </w:tc>
      </w:tr>
      <w:tr w:rsidR="00775BA2" w:rsidRPr="000F44E2" w14:paraId="297CEF2E" w14:textId="77777777" w:rsidTr="00852DF4">
        <w:trPr>
          <w:jc w:val="center"/>
        </w:trPr>
        <w:tc>
          <w:tcPr>
            <w:tcW w:w="563" w:type="pct"/>
            <w:vMerge/>
            <w:vAlign w:val="center"/>
            <w:hideMark/>
          </w:tcPr>
          <w:p w14:paraId="7F52B4A1"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441" w:type="pct"/>
          </w:tcPr>
          <w:p w14:paraId="22E87C3A"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2</w:t>
            </w:r>
          </w:p>
        </w:tc>
        <w:tc>
          <w:tcPr>
            <w:tcW w:w="719" w:type="pct"/>
            <w:tcMar>
              <w:top w:w="0" w:type="dxa"/>
              <w:left w:w="108" w:type="dxa"/>
              <w:bottom w:w="0" w:type="dxa"/>
              <w:right w:w="108" w:type="dxa"/>
            </w:tcMar>
            <w:vAlign w:val="center"/>
            <w:hideMark/>
          </w:tcPr>
          <w:p w14:paraId="4BF27ABC"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305B6AF2"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3E2287ED"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Simbandi</w:t>
            </w:r>
            <w:proofErr w:type="spellEnd"/>
            <w:r w:rsidRPr="00833478">
              <w:rPr>
                <w:rFonts w:ascii="Arial" w:eastAsia="Times New Roman" w:hAnsi="Arial" w:cs="Arial"/>
                <w:color w:val="000000"/>
                <w:sz w:val="24"/>
                <w:szCs w:val="24"/>
                <w:lang w:eastAsia="fr-SN"/>
              </w:rPr>
              <w:t xml:space="preserve"> </w:t>
            </w:r>
            <w:proofErr w:type="spellStart"/>
            <w:r w:rsidRPr="00833478">
              <w:rPr>
                <w:rFonts w:ascii="Arial" w:eastAsia="Times New Roman" w:hAnsi="Arial" w:cs="Arial"/>
                <w:color w:val="000000"/>
                <w:sz w:val="24"/>
                <w:szCs w:val="24"/>
                <w:lang w:eastAsia="fr-SN"/>
              </w:rPr>
              <w:t>Brassou</w:t>
            </w:r>
            <w:proofErr w:type="spellEnd"/>
          </w:p>
        </w:tc>
        <w:tc>
          <w:tcPr>
            <w:tcW w:w="1048" w:type="pct"/>
            <w:tcMar>
              <w:top w:w="0" w:type="dxa"/>
              <w:left w:w="108" w:type="dxa"/>
              <w:bottom w:w="0" w:type="dxa"/>
              <w:right w:w="108" w:type="dxa"/>
            </w:tcMar>
            <w:vAlign w:val="center"/>
            <w:hideMark/>
          </w:tcPr>
          <w:p w14:paraId="4DC569E9"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Karoumbou</w:t>
            </w:r>
            <w:proofErr w:type="spellEnd"/>
          </w:p>
        </w:tc>
      </w:tr>
      <w:tr w:rsidR="00775BA2" w:rsidRPr="000F44E2" w14:paraId="1E2A58A0" w14:textId="77777777" w:rsidTr="00852DF4">
        <w:trPr>
          <w:jc w:val="center"/>
        </w:trPr>
        <w:tc>
          <w:tcPr>
            <w:tcW w:w="563" w:type="pct"/>
            <w:vMerge/>
            <w:vAlign w:val="center"/>
            <w:hideMark/>
          </w:tcPr>
          <w:p w14:paraId="38F081E4"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441" w:type="pct"/>
          </w:tcPr>
          <w:p w14:paraId="7DB3DAEC"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3</w:t>
            </w:r>
          </w:p>
        </w:tc>
        <w:tc>
          <w:tcPr>
            <w:tcW w:w="719" w:type="pct"/>
            <w:tcMar>
              <w:top w:w="0" w:type="dxa"/>
              <w:left w:w="108" w:type="dxa"/>
              <w:bottom w:w="0" w:type="dxa"/>
              <w:right w:w="108" w:type="dxa"/>
            </w:tcMar>
            <w:vAlign w:val="center"/>
            <w:hideMark/>
          </w:tcPr>
          <w:p w14:paraId="77E27A6E"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467FC0FA"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2E1B09C4"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Kaour</w:t>
            </w:r>
            <w:proofErr w:type="spellEnd"/>
          </w:p>
        </w:tc>
        <w:tc>
          <w:tcPr>
            <w:tcW w:w="1048" w:type="pct"/>
            <w:tcMar>
              <w:top w:w="0" w:type="dxa"/>
              <w:left w:w="108" w:type="dxa"/>
              <w:bottom w:w="0" w:type="dxa"/>
              <w:right w:w="108" w:type="dxa"/>
            </w:tcMar>
            <w:vAlign w:val="center"/>
            <w:hideMark/>
          </w:tcPr>
          <w:p w14:paraId="5E5280F6"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Kaour</w:t>
            </w:r>
            <w:proofErr w:type="spellEnd"/>
          </w:p>
        </w:tc>
      </w:tr>
      <w:tr w:rsidR="00775BA2" w:rsidRPr="000F44E2" w14:paraId="373F5375" w14:textId="77777777" w:rsidTr="00852DF4">
        <w:trPr>
          <w:jc w:val="center"/>
        </w:trPr>
        <w:tc>
          <w:tcPr>
            <w:tcW w:w="563" w:type="pct"/>
            <w:vMerge/>
            <w:vAlign w:val="center"/>
            <w:hideMark/>
          </w:tcPr>
          <w:p w14:paraId="5996C43F"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441" w:type="pct"/>
          </w:tcPr>
          <w:p w14:paraId="07F381BA"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4</w:t>
            </w:r>
          </w:p>
        </w:tc>
        <w:tc>
          <w:tcPr>
            <w:tcW w:w="719" w:type="pct"/>
            <w:tcMar>
              <w:top w:w="0" w:type="dxa"/>
              <w:left w:w="108" w:type="dxa"/>
              <w:bottom w:w="0" w:type="dxa"/>
              <w:right w:w="108" w:type="dxa"/>
            </w:tcMar>
            <w:vAlign w:val="center"/>
            <w:hideMark/>
          </w:tcPr>
          <w:p w14:paraId="23C47212"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4258EA8A"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682A8D57"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Dionloubon</w:t>
            </w:r>
            <w:proofErr w:type="spellEnd"/>
          </w:p>
        </w:tc>
        <w:tc>
          <w:tcPr>
            <w:tcW w:w="1048" w:type="pct"/>
            <w:tcMar>
              <w:top w:w="0" w:type="dxa"/>
              <w:left w:w="108" w:type="dxa"/>
              <w:bottom w:w="0" w:type="dxa"/>
              <w:right w:w="108" w:type="dxa"/>
            </w:tcMar>
            <w:vAlign w:val="center"/>
            <w:hideMark/>
          </w:tcPr>
          <w:p w14:paraId="437D414F"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Dioudoubou</w:t>
            </w:r>
            <w:proofErr w:type="spellEnd"/>
          </w:p>
        </w:tc>
      </w:tr>
      <w:tr w:rsidR="00775BA2" w:rsidRPr="000F44E2" w14:paraId="73E57CA6" w14:textId="77777777" w:rsidTr="00852DF4">
        <w:trPr>
          <w:jc w:val="center"/>
        </w:trPr>
        <w:tc>
          <w:tcPr>
            <w:tcW w:w="563" w:type="pct"/>
            <w:vMerge/>
            <w:vAlign w:val="center"/>
            <w:hideMark/>
          </w:tcPr>
          <w:p w14:paraId="13718E97" w14:textId="77777777" w:rsidR="00775BA2" w:rsidRPr="00833478" w:rsidRDefault="00775BA2" w:rsidP="00852DF4">
            <w:pPr>
              <w:spacing w:after="0" w:line="240" w:lineRule="auto"/>
              <w:rPr>
                <w:rFonts w:ascii="Arial" w:eastAsia="Times New Roman" w:hAnsi="Arial" w:cs="Arial"/>
                <w:sz w:val="24"/>
                <w:szCs w:val="24"/>
                <w:lang w:val="fr-SN" w:eastAsia="fr-SN"/>
              </w:rPr>
            </w:pPr>
          </w:p>
        </w:tc>
        <w:tc>
          <w:tcPr>
            <w:tcW w:w="441" w:type="pct"/>
          </w:tcPr>
          <w:p w14:paraId="0677FD97" w14:textId="77777777" w:rsidR="00775BA2" w:rsidRPr="000F44E2" w:rsidRDefault="00775BA2" w:rsidP="00852DF4">
            <w:pPr>
              <w:spacing w:after="0" w:line="240" w:lineRule="auto"/>
              <w:jc w:val="center"/>
              <w:rPr>
                <w:rFonts w:ascii="Arial" w:eastAsia="Times New Roman" w:hAnsi="Arial" w:cs="Arial"/>
                <w:color w:val="000000"/>
                <w:sz w:val="24"/>
                <w:szCs w:val="24"/>
                <w:lang w:eastAsia="fr-SN"/>
              </w:rPr>
            </w:pPr>
            <w:r w:rsidRPr="000F44E2">
              <w:rPr>
                <w:rFonts w:ascii="Arial" w:eastAsia="Times New Roman" w:hAnsi="Arial" w:cs="Arial"/>
                <w:color w:val="000000"/>
                <w:sz w:val="24"/>
                <w:szCs w:val="24"/>
                <w:lang w:eastAsia="fr-SN"/>
              </w:rPr>
              <w:t>5</w:t>
            </w:r>
          </w:p>
        </w:tc>
        <w:tc>
          <w:tcPr>
            <w:tcW w:w="719" w:type="pct"/>
            <w:tcMar>
              <w:top w:w="0" w:type="dxa"/>
              <w:left w:w="108" w:type="dxa"/>
              <w:bottom w:w="0" w:type="dxa"/>
              <w:right w:w="108" w:type="dxa"/>
            </w:tcMar>
            <w:vAlign w:val="center"/>
            <w:hideMark/>
          </w:tcPr>
          <w:p w14:paraId="44484F50" w14:textId="77777777" w:rsidR="00775BA2" w:rsidRPr="00833478" w:rsidRDefault="00775BA2" w:rsidP="00852DF4">
            <w:pPr>
              <w:spacing w:after="0" w:line="240" w:lineRule="auto"/>
              <w:jc w:val="center"/>
              <w:rPr>
                <w:rFonts w:ascii="Arial" w:eastAsia="Times New Roman" w:hAnsi="Arial" w:cs="Arial"/>
                <w:sz w:val="24"/>
                <w:szCs w:val="24"/>
                <w:lang w:val="fr-SN" w:eastAsia="fr-SN"/>
              </w:rPr>
            </w:pPr>
            <w:r w:rsidRPr="00833478">
              <w:rPr>
                <w:rFonts w:ascii="Arial" w:eastAsia="Times New Roman" w:hAnsi="Arial" w:cs="Arial"/>
                <w:color w:val="000000"/>
                <w:sz w:val="24"/>
                <w:szCs w:val="24"/>
                <w:lang w:eastAsia="fr-SN"/>
              </w:rPr>
              <w:t>Sédhiou</w:t>
            </w:r>
          </w:p>
        </w:tc>
        <w:tc>
          <w:tcPr>
            <w:tcW w:w="1150" w:type="pct"/>
            <w:tcMar>
              <w:top w:w="0" w:type="dxa"/>
              <w:left w:w="108" w:type="dxa"/>
              <w:bottom w:w="0" w:type="dxa"/>
              <w:right w:w="108" w:type="dxa"/>
            </w:tcMar>
            <w:vAlign w:val="center"/>
            <w:hideMark/>
          </w:tcPr>
          <w:p w14:paraId="25179884"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Goudomp</w:t>
            </w:r>
            <w:proofErr w:type="spellEnd"/>
          </w:p>
        </w:tc>
        <w:tc>
          <w:tcPr>
            <w:tcW w:w="1079" w:type="pct"/>
            <w:tcMar>
              <w:top w:w="0" w:type="dxa"/>
              <w:left w:w="108" w:type="dxa"/>
              <w:bottom w:w="0" w:type="dxa"/>
              <w:right w:w="108" w:type="dxa"/>
            </w:tcMar>
            <w:vAlign w:val="center"/>
            <w:hideMark/>
          </w:tcPr>
          <w:p w14:paraId="1542BB60"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Karantaba</w:t>
            </w:r>
            <w:proofErr w:type="spellEnd"/>
          </w:p>
        </w:tc>
        <w:tc>
          <w:tcPr>
            <w:tcW w:w="1048" w:type="pct"/>
            <w:tcMar>
              <w:top w:w="0" w:type="dxa"/>
              <w:left w:w="108" w:type="dxa"/>
              <w:bottom w:w="0" w:type="dxa"/>
              <w:right w:w="108" w:type="dxa"/>
            </w:tcMar>
            <w:vAlign w:val="center"/>
            <w:hideMark/>
          </w:tcPr>
          <w:p w14:paraId="3C1B06ED" w14:textId="77777777" w:rsidR="00775BA2" w:rsidRPr="00833478" w:rsidRDefault="00775BA2" w:rsidP="00852DF4">
            <w:pPr>
              <w:spacing w:after="0" w:line="240" w:lineRule="auto"/>
              <w:rPr>
                <w:rFonts w:ascii="Arial" w:eastAsia="Times New Roman" w:hAnsi="Arial" w:cs="Arial"/>
                <w:sz w:val="24"/>
                <w:szCs w:val="24"/>
                <w:lang w:val="fr-SN" w:eastAsia="fr-SN"/>
              </w:rPr>
            </w:pPr>
            <w:proofErr w:type="spellStart"/>
            <w:r w:rsidRPr="00833478">
              <w:rPr>
                <w:rFonts w:ascii="Arial" w:eastAsia="Times New Roman" w:hAnsi="Arial" w:cs="Arial"/>
                <w:color w:val="000000"/>
                <w:sz w:val="24"/>
                <w:szCs w:val="24"/>
                <w:lang w:eastAsia="fr-SN"/>
              </w:rPr>
              <w:t>Diareng</w:t>
            </w:r>
            <w:proofErr w:type="spellEnd"/>
          </w:p>
        </w:tc>
      </w:tr>
    </w:tbl>
    <w:p w14:paraId="559B1C7D" w14:textId="77777777" w:rsidR="005A44A9" w:rsidRPr="009832BD" w:rsidRDefault="005A44A9" w:rsidP="00775BA2">
      <w:pPr>
        <w:rPr>
          <w:rFonts w:ascii="Tahoma" w:hAnsi="Tahoma" w:cs="Tahoma"/>
          <w:b/>
          <w:u w:val="single"/>
        </w:rPr>
      </w:pPr>
    </w:p>
    <w:p w14:paraId="77EB0839" w14:textId="77777777" w:rsidR="005A44A9" w:rsidRDefault="005A44A9" w:rsidP="005A44A9">
      <w:pPr>
        <w:rPr>
          <w:rFonts w:ascii="Tahoma" w:hAnsi="Tahoma" w:cs="Tahoma"/>
          <w:b/>
          <w:u w:val="single"/>
        </w:rPr>
      </w:pPr>
    </w:p>
    <w:p w14:paraId="0EA764D3" w14:textId="77777777" w:rsidR="005A44A9" w:rsidRDefault="005A44A9" w:rsidP="005A44A9">
      <w:pPr>
        <w:rPr>
          <w:rFonts w:ascii="Tahoma" w:hAnsi="Tahoma" w:cs="Tahoma"/>
          <w:b/>
          <w:u w:val="single"/>
        </w:rPr>
      </w:pPr>
    </w:p>
    <w:p w14:paraId="46D3BEB4" w14:textId="77777777" w:rsidR="005A44A9" w:rsidRDefault="005A44A9" w:rsidP="005A44A9">
      <w:pPr>
        <w:rPr>
          <w:rFonts w:ascii="Tahoma" w:hAnsi="Tahoma" w:cs="Tahoma"/>
          <w:b/>
          <w:u w:val="single"/>
        </w:rPr>
      </w:pPr>
    </w:p>
    <w:p w14:paraId="4447E73E" w14:textId="77777777" w:rsidR="005A44A9" w:rsidRDefault="005A44A9" w:rsidP="005A44A9">
      <w:pPr>
        <w:rPr>
          <w:rFonts w:ascii="Tahoma" w:hAnsi="Tahoma" w:cs="Tahoma"/>
          <w:b/>
          <w:u w:val="single"/>
        </w:rPr>
      </w:pPr>
    </w:p>
    <w:p w14:paraId="157F05ED" w14:textId="77777777" w:rsidR="005A44A9" w:rsidRDefault="005A44A9" w:rsidP="005A44A9">
      <w:pPr>
        <w:rPr>
          <w:rFonts w:ascii="Tahoma" w:hAnsi="Tahoma" w:cs="Tahoma"/>
          <w:b/>
          <w:u w:val="single"/>
        </w:rPr>
      </w:pPr>
    </w:p>
    <w:p w14:paraId="451304C1" w14:textId="77777777" w:rsidR="005A44A9" w:rsidRDefault="005A44A9" w:rsidP="005A44A9">
      <w:pPr>
        <w:rPr>
          <w:rFonts w:ascii="Tahoma" w:hAnsi="Tahoma" w:cs="Tahoma"/>
          <w:b/>
          <w:u w:val="single"/>
        </w:rPr>
      </w:pPr>
    </w:p>
    <w:p w14:paraId="05AA27AC" w14:textId="77777777" w:rsidR="005A44A9" w:rsidRDefault="005A44A9" w:rsidP="005A44A9">
      <w:pPr>
        <w:pStyle w:val="Corpsdetexte2"/>
        <w:spacing w:after="0" w:line="240" w:lineRule="auto"/>
        <w:rPr>
          <w:rFonts w:ascii="Bookman Old Style" w:hAnsi="Bookman Old Style"/>
        </w:rPr>
      </w:pPr>
    </w:p>
    <w:p w14:paraId="6BC0B6DE" w14:textId="7E654CB9" w:rsidR="005A44A9" w:rsidRPr="00471768" w:rsidRDefault="005A44A9" w:rsidP="00DB12B8">
      <w:pPr>
        <w:pStyle w:val="Paragraphedeliste"/>
        <w:numPr>
          <w:ilvl w:val="0"/>
          <w:numId w:val="58"/>
        </w:numPr>
        <w:rPr>
          <w:rFonts w:ascii="Tahoma" w:hAnsi="Tahoma" w:cs="Tahoma"/>
          <w:b/>
          <w:u w:val="single"/>
        </w:rPr>
      </w:pPr>
      <w:r w:rsidRPr="00471768">
        <w:rPr>
          <w:rFonts w:ascii="Tahoma" w:hAnsi="Tahoma" w:cs="Tahoma"/>
          <w:b/>
          <w:u w:val="single"/>
        </w:rPr>
        <w:t>Pour la région de</w:t>
      </w:r>
      <w:r w:rsidR="00837A5B" w:rsidRPr="00471768">
        <w:rPr>
          <w:rFonts w:ascii="Tahoma" w:hAnsi="Tahoma" w:cs="Tahoma"/>
          <w:b/>
          <w:u w:val="single"/>
        </w:rPr>
        <w:t xml:space="preserve"> KEDOUGOU ET TAMBACOUNDA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3"/>
        <w:gridCol w:w="764"/>
        <w:gridCol w:w="1751"/>
        <w:gridCol w:w="1759"/>
        <w:gridCol w:w="2265"/>
        <w:gridCol w:w="2128"/>
      </w:tblGrid>
      <w:tr w:rsidR="00775BA2" w:rsidRPr="000F44E2" w14:paraId="191030FC" w14:textId="77777777" w:rsidTr="00852DF4">
        <w:trPr>
          <w:trHeight w:val="756"/>
          <w:jc w:val="center"/>
        </w:trPr>
        <w:tc>
          <w:tcPr>
            <w:tcW w:w="560" w:type="pct"/>
            <w:tcMar>
              <w:top w:w="0" w:type="dxa"/>
              <w:left w:w="108" w:type="dxa"/>
              <w:bottom w:w="0" w:type="dxa"/>
              <w:right w:w="108" w:type="dxa"/>
            </w:tcMar>
            <w:vAlign w:val="center"/>
            <w:hideMark/>
          </w:tcPr>
          <w:p w14:paraId="3FF09982"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N° de priorité</w:t>
            </w:r>
          </w:p>
        </w:tc>
        <w:tc>
          <w:tcPr>
            <w:tcW w:w="438" w:type="pct"/>
          </w:tcPr>
          <w:p w14:paraId="0C3DF2B0"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p>
        </w:tc>
        <w:tc>
          <w:tcPr>
            <w:tcW w:w="734" w:type="pct"/>
            <w:tcMar>
              <w:top w:w="0" w:type="dxa"/>
              <w:left w:w="108" w:type="dxa"/>
              <w:bottom w:w="0" w:type="dxa"/>
              <w:right w:w="108" w:type="dxa"/>
            </w:tcMar>
            <w:vAlign w:val="center"/>
            <w:hideMark/>
          </w:tcPr>
          <w:p w14:paraId="3F93F0FA"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Région</w:t>
            </w:r>
          </w:p>
        </w:tc>
        <w:tc>
          <w:tcPr>
            <w:tcW w:w="939" w:type="pct"/>
            <w:tcMar>
              <w:top w:w="0" w:type="dxa"/>
              <w:left w:w="108" w:type="dxa"/>
              <w:bottom w:w="0" w:type="dxa"/>
              <w:right w:w="108" w:type="dxa"/>
            </w:tcMar>
            <w:vAlign w:val="center"/>
            <w:hideMark/>
          </w:tcPr>
          <w:p w14:paraId="299072A6"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District sanitaire</w:t>
            </w:r>
          </w:p>
        </w:tc>
        <w:tc>
          <w:tcPr>
            <w:tcW w:w="1200" w:type="pct"/>
            <w:tcMar>
              <w:top w:w="0" w:type="dxa"/>
              <w:left w:w="108" w:type="dxa"/>
              <w:bottom w:w="0" w:type="dxa"/>
              <w:right w:w="108" w:type="dxa"/>
            </w:tcMar>
            <w:vAlign w:val="center"/>
            <w:hideMark/>
          </w:tcPr>
          <w:p w14:paraId="258B1D41"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Commune</w:t>
            </w:r>
          </w:p>
        </w:tc>
        <w:tc>
          <w:tcPr>
            <w:tcW w:w="1129" w:type="pct"/>
            <w:tcMar>
              <w:top w:w="0" w:type="dxa"/>
              <w:left w:w="108" w:type="dxa"/>
              <w:bottom w:w="0" w:type="dxa"/>
              <w:right w:w="108" w:type="dxa"/>
            </w:tcMar>
            <w:vAlign w:val="center"/>
            <w:hideMark/>
          </w:tcPr>
          <w:p w14:paraId="64EDFD02"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Poste de santé</w:t>
            </w:r>
          </w:p>
        </w:tc>
      </w:tr>
      <w:tr w:rsidR="00775BA2" w:rsidRPr="000F44E2" w14:paraId="2A7CD727" w14:textId="77777777" w:rsidTr="00852DF4">
        <w:trPr>
          <w:jc w:val="center"/>
        </w:trPr>
        <w:tc>
          <w:tcPr>
            <w:tcW w:w="560" w:type="pct"/>
            <w:vMerge w:val="restart"/>
            <w:tcMar>
              <w:top w:w="0" w:type="dxa"/>
              <w:left w:w="108" w:type="dxa"/>
              <w:bottom w:w="0" w:type="dxa"/>
              <w:right w:w="108" w:type="dxa"/>
            </w:tcMar>
            <w:vAlign w:val="center"/>
            <w:hideMark/>
          </w:tcPr>
          <w:p w14:paraId="1D3405AC"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r w:rsidRPr="00833478">
              <w:rPr>
                <w:rFonts w:ascii="Arial" w:eastAsia="Times New Roman" w:hAnsi="Arial" w:cs="Arial"/>
                <w:b/>
                <w:bCs/>
                <w:sz w:val="24"/>
                <w:szCs w:val="24"/>
                <w:lang w:eastAsia="fr-SN"/>
              </w:rPr>
              <w:t xml:space="preserve">LOT </w:t>
            </w:r>
            <w:r>
              <w:rPr>
                <w:rFonts w:ascii="Arial" w:eastAsia="Times New Roman" w:hAnsi="Arial" w:cs="Arial"/>
                <w:b/>
                <w:bCs/>
                <w:sz w:val="24"/>
                <w:szCs w:val="24"/>
                <w:lang w:eastAsia="fr-SN"/>
              </w:rPr>
              <w:t>3</w:t>
            </w:r>
          </w:p>
        </w:tc>
        <w:tc>
          <w:tcPr>
            <w:tcW w:w="438" w:type="pct"/>
          </w:tcPr>
          <w:p w14:paraId="6FCA4DF4"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1</w:t>
            </w:r>
          </w:p>
        </w:tc>
        <w:tc>
          <w:tcPr>
            <w:tcW w:w="734" w:type="pct"/>
            <w:tcMar>
              <w:top w:w="0" w:type="dxa"/>
              <w:left w:w="108" w:type="dxa"/>
              <w:bottom w:w="0" w:type="dxa"/>
              <w:right w:w="108" w:type="dxa"/>
            </w:tcMar>
            <w:vAlign w:val="center"/>
            <w:hideMark/>
          </w:tcPr>
          <w:p w14:paraId="3F1D8BDE" w14:textId="77777777" w:rsidR="00775BA2" w:rsidRPr="00833478" w:rsidRDefault="00775BA2" w:rsidP="00852DF4">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Tambacounda </w:t>
            </w:r>
          </w:p>
        </w:tc>
        <w:tc>
          <w:tcPr>
            <w:tcW w:w="939" w:type="pct"/>
            <w:tcMar>
              <w:top w:w="0" w:type="dxa"/>
              <w:left w:w="108" w:type="dxa"/>
              <w:bottom w:w="0" w:type="dxa"/>
              <w:right w:w="108" w:type="dxa"/>
            </w:tcMar>
            <w:vAlign w:val="center"/>
            <w:hideMark/>
          </w:tcPr>
          <w:p w14:paraId="6B8B91CC"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Goudiry</w:t>
            </w:r>
            <w:proofErr w:type="spellEnd"/>
          </w:p>
        </w:tc>
        <w:tc>
          <w:tcPr>
            <w:tcW w:w="1200" w:type="pct"/>
            <w:tcMar>
              <w:top w:w="0" w:type="dxa"/>
              <w:left w:w="108" w:type="dxa"/>
              <w:bottom w:w="0" w:type="dxa"/>
              <w:right w:w="108" w:type="dxa"/>
            </w:tcMar>
            <w:vAlign w:val="center"/>
            <w:hideMark/>
          </w:tcPr>
          <w:p w14:paraId="64652A41" w14:textId="77777777" w:rsidR="00775BA2" w:rsidRPr="00833478" w:rsidRDefault="00775BA2" w:rsidP="00852DF4">
            <w:pPr>
              <w:spacing w:after="0" w:line="240" w:lineRule="auto"/>
              <w:contextualSpacing/>
              <w:jc w:val="both"/>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Sinthiou</w:t>
            </w:r>
            <w:proofErr w:type="spellEnd"/>
            <w:r w:rsidRPr="000F44E2">
              <w:rPr>
                <w:rFonts w:ascii="Arial" w:eastAsia="Times New Roman" w:hAnsi="Arial" w:cs="Arial"/>
                <w:sz w:val="24"/>
                <w:szCs w:val="24"/>
                <w:lang w:eastAsia="fr-SN"/>
              </w:rPr>
              <w:t xml:space="preserve"> Bocar Aly</w:t>
            </w:r>
          </w:p>
        </w:tc>
        <w:tc>
          <w:tcPr>
            <w:tcW w:w="1129" w:type="pct"/>
            <w:tcMar>
              <w:top w:w="0" w:type="dxa"/>
              <w:left w:w="108" w:type="dxa"/>
              <w:bottom w:w="0" w:type="dxa"/>
              <w:right w:w="108" w:type="dxa"/>
            </w:tcMar>
            <w:vAlign w:val="center"/>
            <w:hideMark/>
          </w:tcPr>
          <w:p w14:paraId="1812F63A"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Dindédji</w:t>
            </w:r>
            <w:proofErr w:type="spellEnd"/>
          </w:p>
        </w:tc>
      </w:tr>
      <w:tr w:rsidR="00775BA2" w:rsidRPr="000F44E2" w14:paraId="2A0C18BF" w14:textId="77777777" w:rsidTr="00852DF4">
        <w:trPr>
          <w:jc w:val="center"/>
        </w:trPr>
        <w:tc>
          <w:tcPr>
            <w:tcW w:w="560" w:type="pct"/>
            <w:vMerge/>
            <w:vAlign w:val="center"/>
            <w:hideMark/>
          </w:tcPr>
          <w:p w14:paraId="1256C2F8"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p>
        </w:tc>
        <w:tc>
          <w:tcPr>
            <w:tcW w:w="438" w:type="pct"/>
          </w:tcPr>
          <w:p w14:paraId="258268BB"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2</w:t>
            </w:r>
          </w:p>
        </w:tc>
        <w:tc>
          <w:tcPr>
            <w:tcW w:w="734" w:type="pct"/>
            <w:tcMar>
              <w:top w:w="0" w:type="dxa"/>
              <w:left w:w="108" w:type="dxa"/>
              <w:bottom w:w="0" w:type="dxa"/>
              <w:right w:w="108" w:type="dxa"/>
            </w:tcMar>
            <w:vAlign w:val="center"/>
            <w:hideMark/>
          </w:tcPr>
          <w:p w14:paraId="16F89019" w14:textId="77777777" w:rsidR="00775BA2" w:rsidRPr="00833478" w:rsidRDefault="00775BA2" w:rsidP="00852DF4">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Tambacounda </w:t>
            </w:r>
          </w:p>
        </w:tc>
        <w:tc>
          <w:tcPr>
            <w:tcW w:w="939" w:type="pct"/>
            <w:tcMar>
              <w:top w:w="0" w:type="dxa"/>
              <w:left w:w="108" w:type="dxa"/>
              <w:bottom w:w="0" w:type="dxa"/>
              <w:right w:w="108" w:type="dxa"/>
            </w:tcMar>
            <w:vAlign w:val="center"/>
            <w:hideMark/>
          </w:tcPr>
          <w:p w14:paraId="58BCD178"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Goudiry</w:t>
            </w:r>
            <w:proofErr w:type="spellEnd"/>
          </w:p>
        </w:tc>
        <w:tc>
          <w:tcPr>
            <w:tcW w:w="1200" w:type="pct"/>
            <w:tcMar>
              <w:top w:w="0" w:type="dxa"/>
              <w:left w:w="108" w:type="dxa"/>
              <w:bottom w:w="0" w:type="dxa"/>
              <w:right w:w="108" w:type="dxa"/>
            </w:tcMar>
            <w:vAlign w:val="center"/>
            <w:hideMark/>
          </w:tcPr>
          <w:p w14:paraId="5EBCBFE2" w14:textId="77777777" w:rsidR="00775BA2" w:rsidRPr="00833478" w:rsidRDefault="00775BA2" w:rsidP="00852DF4">
            <w:pPr>
              <w:spacing w:after="0" w:line="240" w:lineRule="auto"/>
              <w:contextualSpacing/>
              <w:jc w:val="both"/>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Komoty</w:t>
            </w:r>
            <w:proofErr w:type="spellEnd"/>
          </w:p>
        </w:tc>
        <w:tc>
          <w:tcPr>
            <w:tcW w:w="1129" w:type="pct"/>
            <w:tcMar>
              <w:top w:w="0" w:type="dxa"/>
              <w:left w:w="108" w:type="dxa"/>
              <w:bottom w:w="0" w:type="dxa"/>
              <w:right w:w="108" w:type="dxa"/>
            </w:tcMar>
            <w:vAlign w:val="center"/>
            <w:hideMark/>
          </w:tcPr>
          <w:p w14:paraId="0A1A3266"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Sinthiou</w:t>
            </w:r>
            <w:proofErr w:type="spellEnd"/>
            <w:r w:rsidRPr="000F44E2">
              <w:rPr>
                <w:rFonts w:ascii="Arial" w:eastAsia="Times New Roman" w:hAnsi="Arial" w:cs="Arial"/>
                <w:sz w:val="24"/>
                <w:szCs w:val="24"/>
                <w:lang w:eastAsia="fr-SN"/>
              </w:rPr>
              <w:t xml:space="preserve"> Amadou Salam (</w:t>
            </w:r>
            <w:proofErr w:type="spellStart"/>
            <w:r w:rsidRPr="000F44E2">
              <w:rPr>
                <w:rFonts w:ascii="Arial" w:eastAsia="Times New Roman" w:hAnsi="Arial" w:cs="Arial"/>
                <w:sz w:val="24"/>
                <w:szCs w:val="24"/>
                <w:lang w:eastAsia="fr-SN"/>
              </w:rPr>
              <w:t>Binguel</w:t>
            </w:r>
            <w:proofErr w:type="spellEnd"/>
            <w:r w:rsidRPr="000F44E2">
              <w:rPr>
                <w:rFonts w:ascii="Arial" w:eastAsia="Times New Roman" w:hAnsi="Arial" w:cs="Arial"/>
                <w:sz w:val="24"/>
                <w:szCs w:val="24"/>
                <w:lang w:eastAsia="fr-SN"/>
              </w:rPr>
              <w:t>)</w:t>
            </w:r>
          </w:p>
        </w:tc>
      </w:tr>
      <w:tr w:rsidR="00775BA2" w:rsidRPr="000F44E2" w14:paraId="258F04B7" w14:textId="77777777" w:rsidTr="00852DF4">
        <w:trPr>
          <w:jc w:val="center"/>
        </w:trPr>
        <w:tc>
          <w:tcPr>
            <w:tcW w:w="560" w:type="pct"/>
            <w:vMerge/>
            <w:vAlign w:val="center"/>
            <w:hideMark/>
          </w:tcPr>
          <w:p w14:paraId="2D1E18E0"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p>
        </w:tc>
        <w:tc>
          <w:tcPr>
            <w:tcW w:w="438" w:type="pct"/>
          </w:tcPr>
          <w:p w14:paraId="76AD19C5"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3</w:t>
            </w:r>
          </w:p>
        </w:tc>
        <w:tc>
          <w:tcPr>
            <w:tcW w:w="734" w:type="pct"/>
            <w:tcMar>
              <w:top w:w="0" w:type="dxa"/>
              <w:left w:w="108" w:type="dxa"/>
              <w:bottom w:w="0" w:type="dxa"/>
              <w:right w:w="108" w:type="dxa"/>
            </w:tcMar>
            <w:vAlign w:val="center"/>
            <w:hideMark/>
          </w:tcPr>
          <w:p w14:paraId="69C296F2" w14:textId="77777777" w:rsidR="00775BA2" w:rsidRPr="00833478" w:rsidRDefault="00775BA2" w:rsidP="00852DF4">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Tambacounda </w:t>
            </w:r>
          </w:p>
        </w:tc>
        <w:tc>
          <w:tcPr>
            <w:tcW w:w="939" w:type="pct"/>
            <w:tcMar>
              <w:top w:w="0" w:type="dxa"/>
              <w:left w:w="108" w:type="dxa"/>
              <w:bottom w:w="0" w:type="dxa"/>
              <w:right w:w="108" w:type="dxa"/>
            </w:tcMar>
            <w:vAlign w:val="center"/>
            <w:hideMark/>
          </w:tcPr>
          <w:p w14:paraId="6925AFD5"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Goudiry</w:t>
            </w:r>
            <w:proofErr w:type="spellEnd"/>
          </w:p>
        </w:tc>
        <w:tc>
          <w:tcPr>
            <w:tcW w:w="1200" w:type="pct"/>
            <w:tcMar>
              <w:top w:w="0" w:type="dxa"/>
              <w:left w:w="108" w:type="dxa"/>
              <w:bottom w:w="0" w:type="dxa"/>
              <w:right w:w="108" w:type="dxa"/>
            </w:tcMar>
            <w:vAlign w:val="center"/>
            <w:hideMark/>
          </w:tcPr>
          <w:p w14:paraId="65D76A20" w14:textId="77777777" w:rsidR="00775BA2" w:rsidRPr="00833478" w:rsidRDefault="00775BA2" w:rsidP="00852DF4">
            <w:pPr>
              <w:spacing w:after="0" w:line="240" w:lineRule="auto"/>
              <w:contextualSpacing/>
              <w:jc w:val="both"/>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Dianke</w:t>
            </w:r>
            <w:proofErr w:type="spellEnd"/>
            <w:r w:rsidRPr="000F44E2">
              <w:rPr>
                <w:rFonts w:ascii="Arial" w:eastAsia="Times New Roman" w:hAnsi="Arial" w:cs="Arial"/>
                <w:sz w:val="24"/>
                <w:szCs w:val="24"/>
                <w:lang w:eastAsia="fr-SN"/>
              </w:rPr>
              <w:t xml:space="preserve"> </w:t>
            </w:r>
            <w:proofErr w:type="spellStart"/>
            <w:r w:rsidRPr="000F44E2">
              <w:rPr>
                <w:rFonts w:ascii="Arial" w:eastAsia="Times New Roman" w:hAnsi="Arial" w:cs="Arial"/>
                <w:sz w:val="24"/>
                <w:szCs w:val="24"/>
                <w:lang w:eastAsia="fr-SN"/>
              </w:rPr>
              <w:t>Makha</w:t>
            </w:r>
            <w:proofErr w:type="spellEnd"/>
          </w:p>
        </w:tc>
        <w:tc>
          <w:tcPr>
            <w:tcW w:w="1129" w:type="pct"/>
            <w:tcMar>
              <w:top w:w="0" w:type="dxa"/>
              <w:left w:w="108" w:type="dxa"/>
              <w:bottom w:w="0" w:type="dxa"/>
              <w:right w:w="108" w:type="dxa"/>
            </w:tcMar>
            <w:vAlign w:val="center"/>
            <w:hideMark/>
          </w:tcPr>
          <w:p w14:paraId="140F2F1C"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Dalafing</w:t>
            </w:r>
            <w:proofErr w:type="spellEnd"/>
          </w:p>
        </w:tc>
      </w:tr>
      <w:tr w:rsidR="00775BA2" w:rsidRPr="000F44E2" w14:paraId="3BD54C53" w14:textId="77777777" w:rsidTr="00852DF4">
        <w:trPr>
          <w:jc w:val="center"/>
        </w:trPr>
        <w:tc>
          <w:tcPr>
            <w:tcW w:w="560" w:type="pct"/>
            <w:vMerge/>
            <w:vAlign w:val="center"/>
            <w:hideMark/>
          </w:tcPr>
          <w:p w14:paraId="7AB49527"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p>
        </w:tc>
        <w:tc>
          <w:tcPr>
            <w:tcW w:w="438" w:type="pct"/>
          </w:tcPr>
          <w:p w14:paraId="7CCAED9A"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4</w:t>
            </w:r>
          </w:p>
        </w:tc>
        <w:tc>
          <w:tcPr>
            <w:tcW w:w="734" w:type="pct"/>
            <w:tcMar>
              <w:top w:w="0" w:type="dxa"/>
              <w:left w:w="108" w:type="dxa"/>
              <w:bottom w:w="0" w:type="dxa"/>
              <w:right w:w="108" w:type="dxa"/>
            </w:tcMar>
            <w:vAlign w:val="center"/>
            <w:hideMark/>
          </w:tcPr>
          <w:p w14:paraId="100A37A4" w14:textId="77777777" w:rsidR="00775BA2" w:rsidRPr="00833478" w:rsidRDefault="00775BA2" w:rsidP="00852DF4">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Kédougou </w:t>
            </w:r>
          </w:p>
        </w:tc>
        <w:tc>
          <w:tcPr>
            <w:tcW w:w="939" w:type="pct"/>
            <w:tcMar>
              <w:top w:w="0" w:type="dxa"/>
              <w:left w:w="108" w:type="dxa"/>
              <w:bottom w:w="0" w:type="dxa"/>
              <w:right w:w="108" w:type="dxa"/>
            </w:tcMar>
            <w:vAlign w:val="center"/>
            <w:hideMark/>
          </w:tcPr>
          <w:p w14:paraId="73054A71"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Salemeta</w:t>
            </w:r>
            <w:proofErr w:type="spellEnd"/>
          </w:p>
        </w:tc>
        <w:tc>
          <w:tcPr>
            <w:tcW w:w="1200" w:type="pct"/>
            <w:tcMar>
              <w:top w:w="0" w:type="dxa"/>
              <w:left w:w="108" w:type="dxa"/>
              <w:bottom w:w="0" w:type="dxa"/>
              <w:right w:w="108" w:type="dxa"/>
            </w:tcMar>
            <w:vAlign w:val="center"/>
            <w:hideMark/>
          </w:tcPr>
          <w:p w14:paraId="2D05D646" w14:textId="77777777" w:rsidR="00775BA2" w:rsidRPr="00833478" w:rsidRDefault="00775BA2" w:rsidP="00852DF4">
            <w:pPr>
              <w:spacing w:after="0" w:line="240" w:lineRule="auto"/>
              <w:contextualSpacing/>
              <w:jc w:val="both"/>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Salémata</w:t>
            </w:r>
            <w:proofErr w:type="spellEnd"/>
          </w:p>
        </w:tc>
        <w:tc>
          <w:tcPr>
            <w:tcW w:w="1129" w:type="pct"/>
            <w:tcMar>
              <w:top w:w="0" w:type="dxa"/>
              <w:left w:w="108" w:type="dxa"/>
              <w:bottom w:w="0" w:type="dxa"/>
              <w:right w:w="108" w:type="dxa"/>
            </w:tcMar>
            <w:vAlign w:val="center"/>
            <w:hideMark/>
          </w:tcPr>
          <w:p w14:paraId="53FA13C5"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Ebarack</w:t>
            </w:r>
            <w:proofErr w:type="spellEnd"/>
          </w:p>
        </w:tc>
      </w:tr>
      <w:tr w:rsidR="00775BA2" w:rsidRPr="000F44E2" w14:paraId="119B57F7" w14:textId="77777777" w:rsidTr="00852DF4">
        <w:trPr>
          <w:jc w:val="center"/>
        </w:trPr>
        <w:tc>
          <w:tcPr>
            <w:tcW w:w="560" w:type="pct"/>
            <w:vMerge/>
            <w:vAlign w:val="center"/>
            <w:hideMark/>
          </w:tcPr>
          <w:p w14:paraId="00DDEB3E" w14:textId="77777777" w:rsidR="00775BA2" w:rsidRPr="00833478" w:rsidRDefault="00775BA2" w:rsidP="00852DF4">
            <w:pPr>
              <w:spacing w:after="0" w:line="240" w:lineRule="auto"/>
              <w:contextualSpacing/>
              <w:jc w:val="center"/>
              <w:rPr>
                <w:rFonts w:ascii="Arial" w:eastAsia="Times New Roman" w:hAnsi="Arial" w:cs="Arial"/>
                <w:b/>
                <w:bCs/>
                <w:sz w:val="24"/>
                <w:szCs w:val="24"/>
                <w:lang w:eastAsia="fr-SN"/>
              </w:rPr>
            </w:pPr>
          </w:p>
        </w:tc>
        <w:tc>
          <w:tcPr>
            <w:tcW w:w="438" w:type="pct"/>
          </w:tcPr>
          <w:p w14:paraId="5C9649E4"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5</w:t>
            </w:r>
          </w:p>
        </w:tc>
        <w:tc>
          <w:tcPr>
            <w:tcW w:w="734" w:type="pct"/>
            <w:tcMar>
              <w:top w:w="0" w:type="dxa"/>
              <w:left w:w="108" w:type="dxa"/>
              <w:bottom w:w="0" w:type="dxa"/>
              <w:right w:w="108" w:type="dxa"/>
            </w:tcMar>
            <w:vAlign w:val="center"/>
            <w:hideMark/>
          </w:tcPr>
          <w:p w14:paraId="0C9D9BA8" w14:textId="77777777" w:rsidR="00775BA2" w:rsidRPr="00833478" w:rsidRDefault="00775BA2" w:rsidP="00852DF4">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Kédougou </w:t>
            </w:r>
          </w:p>
        </w:tc>
        <w:tc>
          <w:tcPr>
            <w:tcW w:w="939" w:type="pct"/>
            <w:tcMar>
              <w:top w:w="0" w:type="dxa"/>
              <w:left w:w="108" w:type="dxa"/>
              <w:bottom w:w="0" w:type="dxa"/>
              <w:right w:w="108" w:type="dxa"/>
            </w:tcMar>
            <w:vAlign w:val="center"/>
            <w:hideMark/>
          </w:tcPr>
          <w:p w14:paraId="15692339"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Salemata</w:t>
            </w:r>
            <w:proofErr w:type="spellEnd"/>
          </w:p>
        </w:tc>
        <w:tc>
          <w:tcPr>
            <w:tcW w:w="1200" w:type="pct"/>
            <w:tcMar>
              <w:top w:w="0" w:type="dxa"/>
              <w:left w:w="108" w:type="dxa"/>
              <w:bottom w:w="0" w:type="dxa"/>
              <w:right w:w="108" w:type="dxa"/>
            </w:tcMar>
            <w:vAlign w:val="center"/>
            <w:hideMark/>
          </w:tcPr>
          <w:p w14:paraId="7D78F51B" w14:textId="77777777" w:rsidR="00775BA2" w:rsidRPr="00833478" w:rsidRDefault="00775BA2" w:rsidP="00852DF4">
            <w:pPr>
              <w:spacing w:after="0" w:line="240" w:lineRule="auto"/>
              <w:contextualSpacing/>
              <w:jc w:val="both"/>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Salémata</w:t>
            </w:r>
            <w:proofErr w:type="spellEnd"/>
          </w:p>
        </w:tc>
        <w:tc>
          <w:tcPr>
            <w:tcW w:w="1129" w:type="pct"/>
            <w:tcMar>
              <w:top w:w="0" w:type="dxa"/>
              <w:left w:w="108" w:type="dxa"/>
              <w:bottom w:w="0" w:type="dxa"/>
              <w:right w:w="108" w:type="dxa"/>
            </w:tcMar>
            <w:vAlign w:val="center"/>
            <w:hideMark/>
          </w:tcPr>
          <w:p w14:paraId="245FFDE1" w14:textId="77777777" w:rsidR="00775BA2" w:rsidRPr="00833478" w:rsidRDefault="00775BA2" w:rsidP="00852DF4">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Népenne</w:t>
            </w:r>
            <w:proofErr w:type="spellEnd"/>
          </w:p>
        </w:tc>
      </w:tr>
      <w:tr w:rsidR="00775BA2" w:rsidRPr="000F44E2" w14:paraId="4E3AD512" w14:textId="77777777" w:rsidTr="00852DF4">
        <w:trPr>
          <w:jc w:val="center"/>
        </w:trPr>
        <w:tc>
          <w:tcPr>
            <w:tcW w:w="560" w:type="pct"/>
            <w:vAlign w:val="center"/>
          </w:tcPr>
          <w:p w14:paraId="0F8A4D30"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p>
        </w:tc>
        <w:tc>
          <w:tcPr>
            <w:tcW w:w="438" w:type="pct"/>
          </w:tcPr>
          <w:p w14:paraId="47BFF597" w14:textId="77777777" w:rsidR="00775BA2" w:rsidRPr="000F44E2" w:rsidRDefault="00775BA2" w:rsidP="00852DF4">
            <w:pPr>
              <w:spacing w:after="0" w:line="240" w:lineRule="auto"/>
              <w:contextualSpacing/>
              <w:jc w:val="center"/>
              <w:rPr>
                <w:rFonts w:ascii="Arial" w:eastAsia="Times New Roman" w:hAnsi="Arial" w:cs="Arial"/>
                <w:b/>
                <w:bCs/>
                <w:sz w:val="24"/>
                <w:szCs w:val="24"/>
                <w:lang w:eastAsia="fr-SN"/>
              </w:rPr>
            </w:pPr>
            <w:r w:rsidRPr="000F44E2">
              <w:rPr>
                <w:rFonts w:ascii="Arial" w:eastAsia="Times New Roman" w:hAnsi="Arial" w:cs="Arial"/>
                <w:b/>
                <w:bCs/>
                <w:sz w:val="24"/>
                <w:szCs w:val="24"/>
                <w:lang w:eastAsia="fr-SN"/>
              </w:rPr>
              <w:t>6</w:t>
            </w:r>
          </w:p>
        </w:tc>
        <w:tc>
          <w:tcPr>
            <w:tcW w:w="734" w:type="pct"/>
            <w:tcMar>
              <w:top w:w="0" w:type="dxa"/>
              <w:left w:w="108" w:type="dxa"/>
              <w:bottom w:w="0" w:type="dxa"/>
              <w:right w:w="108" w:type="dxa"/>
            </w:tcMar>
            <w:vAlign w:val="center"/>
          </w:tcPr>
          <w:p w14:paraId="2A3D82D0" w14:textId="77777777" w:rsidR="00775BA2" w:rsidRPr="000F44E2" w:rsidRDefault="00775BA2" w:rsidP="00852DF4">
            <w:pPr>
              <w:spacing w:after="0" w:line="240" w:lineRule="auto"/>
              <w:contextualSpacing/>
              <w:rPr>
                <w:rFonts w:ascii="Arial" w:eastAsia="Times New Roman" w:hAnsi="Arial" w:cs="Arial"/>
                <w:sz w:val="24"/>
                <w:szCs w:val="24"/>
                <w:lang w:eastAsia="fr-SN"/>
              </w:rPr>
            </w:pPr>
            <w:r w:rsidRPr="00FC23E1">
              <w:rPr>
                <w:rFonts w:ascii="Arial" w:eastAsia="Times New Roman" w:hAnsi="Arial" w:cs="Arial"/>
                <w:sz w:val="24"/>
                <w:szCs w:val="24"/>
                <w:lang w:eastAsia="fr-SN"/>
              </w:rPr>
              <w:t xml:space="preserve">Kédougou </w:t>
            </w:r>
          </w:p>
        </w:tc>
        <w:tc>
          <w:tcPr>
            <w:tcW w:w="939" w:type="pct"/>
            <w:tcMar>
              <w:top w:w="0" w:type="dxa"/>
              <w:left w:w="108" w:type="dxa"/>
              <w:bottom w:w="0" w:type="dxa"/>
              <w:right w:w="108" w:type="dxa"/>
            </w:tcMar>
            <w:vAlign w:val="center"/>
          </w:tcPr>
          <w:p w14:paraId="14D0410E" w14:textId="77777777" w:rsidR="00775BA2" w:rsidRPr="000F44E2" w:rsidRDefault="00775BA2" w:rsidP="00852DF4">
            <w:pPr>
              <w:spacing w:after="0" w:line="240" w:lineRule="auto"/>
              <w:contextualSpacing/>
              <w:rPr>
                <w:rFonts w:ascii="Arial" w:eastAsia="Times New Roman" w:hAnsi="Arial" w:cs="Arial"/>
                <w:sz w:val="24"/>
                <w:szCs w:val="24"/>
                <w:lang w:eastAsia="fr-SN"/>
              </w:rPr>
            </w:pPr>
            <w:proofErr w:type="spellStart"/>
            <w:r w:rsidRPr="000F44E2">
              <w:rPr>
                <w:rFonts w:ascii="Arial" w:eastAsia="Times New Roman" w:hAnsi="Arial" w:cs="Arial"/>
                <w:sz w:val="24"/>
                <w:szCs w:val="24"/>
                <w:lang w:eastAsia="fr-SN"/>
              </w:rPr>
              <w:t>Saraya</w:t>
            </w:r>
            <w:proofErr w:type="spellEnd"/>
          </w:p>
        </w:tc>
        <w:tc>
          <w:tcPr>
            <w:tcW w:w="1200" w:type="pct"/>
            <w:tcMar>
              <w:top w:w="0" w:type="dxa"/>
              <w:left w:w="108" w:type="dxa"/>
              <w:bottom w:w="0" w:type="dxa"/>
              <w:right w:w="108" w:type="dxa"/>
            </w:tcMar>
            <w:vAlign w:val="center"/>
          </w:tcPr>
          <w:p w14:paraId="145C613F" w14:textId="77777777" w:rsidR="00775BA2" w:rsidRPr="000F44E2" w:rsidRDefault="00775BA2" w:rsidP="00852DF4">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Saraya</w:t>
            </w:r>
            <w:proofErr w:type="spellEnd"/>
            <w:r w:rsidRPr="00FC23E1">
              <w:rPr>
                <w:rFonts w:ascii="Arial" w:eastAsia="Times New Roman" w:hAnsi="Arial" w:cs="Arial"/>
                <w:sz w:val="24"/>
                <w:szCs w:val="24"/>
                <w:lang w:eastAsia="fr-SN"/>
              </w:rPr>
              <w:t xml:space="preserve"> </w:t>
            </w:r>
          </w:p>
        </w:tc>
        <w:tc>
          <w:tcPr>
            <w:tcW w:w="1129" w:type="pct"/>
            <w:tcMar>
              <w:top w:w="0" w:type="dxa"/>
              <w:left w:w="108" w:type="dxa"/>
              <w:bottom w:w="0" w:type="dxa"/>
              <w:right w:w="108" w:type="dxa"/>
            </w:tcMar>
            <w:vAlign w:val="center"/>
          </w:tcPr>
          <w:p w14:paraId="370B7957" w14:textId="77777777" w:rsidR="00775BA2" w:rsidRPr="000F44E2" w:rsidRDefault="00775BA2" w:rsidP="00852DF4">
            <w:pPr>
              <w:spacing w:after="0" w:line="240" w:lineRule="auto"/>
              <w:contextualSpacing/>
              <w:rPr>
                <w:rFonts w:ascii="Arial" w:eastAsia="Times New Roman" w:hAnsi="Arial" w:cs="Arial"/>
                <w:sz w:val="24"/>
                <w:szCs w:val="24"/>
                <w:lang w:eastAsia="fr-SN"/>
              </w:rPr>
            </w:pPr>
            <w:proofErr w:type="spellStart"/>
            <w:r w:rsidRPr="00FC23E1">
              <w:rPr>
                <w:rFonts w:ascii="Arial" w:eastAsia="Times New Roman" w:hAnsi="Arial" w:cs="Arial"/>
                <w:sz w:val="24"/>
                <w:szCs w:val="24"/>
                <w:lang w:eastAsia="fr-SN"/>
              </w:rPr>
              <w:t>Moussala</w:t>
            </w:r>
            <w:proofErr w:type="spellEnd"/>
          </w:p>
        </w:tc>
      </w:tr>
    </w:tbl>
    <w:p w14:paraId="02F1DA02" w14:textId="77777777" w:rsidR="003D3F8D" w:rsidRDefault="003D3F8D" w:rsidP="003D3F8D">
      <w:pPr>
        <w:rPr>
          <w:rFonts w:ascii="Tahoma" w:hAnsi="Tahoma" w:cs="Tahoma"/>
          <w:b/>
          <w:u w:val="single"/>
        </w:rPr>
      </w:pPr>
    </w:p>
    <w:p w14:paraId="1345350D" w14:textId="77777777" w:rsidR="003D3F8D" w:rsidRDefault="003D3F8D" w:rsidP="003D3F8D">
      <w:pPr>
        <w:pStyle w:val="Corpsdetexte2"/>
        <w:spacing w:after="0" w:line="240" w:lineRule="auto"/>
        <w:rPr>
          <w:rFonts w:ascii="Bookman Old Style" w:hAnsi="Bookman Old Style"/>
        </w:rPr>
      </w:pPr>
    </w:p>
    <w:p w14:paraId="611101A6" w14:textId="2CD32110" w:rsidR="003D3F8D" w:rsidRPr="00B677FE" w:rsidRDefault="003D3F8D" w:rsidP="003D3F8D">
      <w:pPr>
        <w:pStyle w:val="Paragraphedeliste"/>
        <w:numPr>
          <w:ilvl w:val="0"/>
          <w:numId w:val="58"/>
        </w:numPr>
        <w:rPr>
          <w:rFonts w:ascii="Tahoma" w:hAnsi="Tahoma" w:cs="Tahoma"/>
          <w:b/>
          <w:u w:val="single"/>
        </w:rPr>
      </w:pPr>
      <w:r w:rsidRPr="00B677FE">
        <w:rPr>
          <w:rFonts w:ascii="Tahoma" w:hAnsi="Tahoma" w:cs="Tahoma"/>
          <w:b/>
          <w:u w:val="single"/>
        </w:rPr>
        <w:t xml:space="preserve">Pour la </w:t>
      </w:r>
      <w:r w:rsidRPr="00471768">
        <w:rPr>
          <w:rFonts w:ascii="Tahoma" w:hAnsi="Tahoma" w:cs="Tahoma"/>
          <w:b/>
          <w:u w:val="single"/>
        </w:rPr>
        <w:t>région de FATICK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857"/>
        <w:gridCol w:w="1396"/>
        <w:gridCol w:w="2233"/>
        <w:gridCol w:w="2095"/>
        <w:gridCol w:w="2035"/>
      </w:tblGrid>
      <w:tr w:rsidR="00775BA2" w:rsidRPr="000F44E2" w14:paraId="25276862" w14:textId="77777777" w:rsidTr="00852DF4">
        <w:trPr>
          <w:trHeight w:val="756"/>
          <w:jc w:val="center"/>
        </w:trPr>
        <w:tc>
          <w:tcPr>
            <w:tcW w:w="563" w:type="pct"/>
            <w:tcMar>
              <w:top w:w="0" w:type="dxa"/>
              <w:left w:w="108" w:type="dxa"/>
              <w:bottom w:w="0" w:type="dxa"/>
              <w:right w:w="108" w:type="dxa"/>
            </w:tcMar>
            <w:vAlign w:val="center"/>
            <w:hideMark/>
          </w:tcPr>
          <w:p w14:paraId="5A024553"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N° de priorité</w:t>
            </w:r>
          </w:p>
        </w:tc>
        <w:tc>
          <w:tcPr>
            <w:tcW w:w="441" w:type="pct"/>
          </w:tcPr>
          <w:p w14:paraId="242A6615" w14:textId="77777777" w:rsidR="00775BA2" w:rsidRPr="000F44E2" w:rsidRDefault="00775BA2" w:rsidP="00852DF4">
            <w:pPr>
              <w:spacing w:after="0" w:line="240" w:lineRule="auto"/>
              <w:jc w:val="center"/>
              <w:rPr>
                <w:rFonts w:ascii="Arial" w:eastAsia="Times New Roman" w:hAnsi="Arial" w:cs="Arial"/>
                <w:b/>
                <w:bCs/>
                <w:color w:val="000000" w:themeColor="text1"/>
                <w:sz w:val="24"/>
                <w:szCs w:val="24"/>
                <w:lang w:eastAsia="fr-SN"/>
              </w:rPr>
            </w:pPr>
          </w:p>
        </w:tc>
        <w:tc>
          <w:tcPr>
            <w:tcW w:w="719" w:type="pct"/>
            <w:tcMar>
              <w:top w:w="0" w:type="dxa"/>
              <w:left w:w="108" w:type="dxa"/>
              <w:bottom w:w="0" w:type="dxa"/>
              <w:right w:w="108" w:type="dxa"/>
            </w:tcMar>
            <w:vAlign w:val="center"/>
            <w:hideMark/>
          </w:tcPr>
          <w:p w14:paraId="099B00CF"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Région</w:t>
            </w:r>
          </w:p>
        </w:tc>
        <w:tc>
          <w:tcPr>
            <w:tcW w:w="1150" w:type="pct"/>
            <w:tcMar>
              <w:top w:w="0" w:type="dxa"/>
              <w:left w:w="108" w:type="dxa"/>
              <w:bottom w:w="0" w:type="dxa"/>
              <w:right w:w="108" w:type="dxa"/>
            </w:tcMar>
            <w:vAlign w:val="center"/>
            <w:hideMark/>
          </w:tcPr>
          <w:p w14:paraId="1A7ABC20"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District sanitaire</w:t>
            </w:r>
          </w:p>
        </w:tc>
        <w:tc>
          <w:tcPr>
            <w:tcW w:w="1079" w:type="pct"/>
            <w:tcMar>
              <w:top w:w="0" w:type="dxa"/>
              <w:left w:w="108" w:type="dxa"/>
              <w:bottom w:w="0" w:type="dxa"/>
              <w:right w:w="108" w:type="dxa"/>
            </w:tcMar>
            <w:vAlign w:val="center"/>
            <w:hideMark/>
          </w:tcPr>
          <w:p w14:paraId="718FD091"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Commune</w:t>
            </w:r>
          </w:p>
        </w:tc>
        <w:tc>
          <w:tcPr>
            <w:tcW w:w="1048" w:type="pct"/>
            <w:tcMar>
              <w:top w:w="0" w:type="dxa"/>
              <w:left w:w="108" w:type="dxa"/>
              <w:bottom w:w="0" w:type="dxa"/>
              <w:right w:w="108" w:type="dxa"/>
            </w:tcMar>
            <w:vAlign w:val="center"/>
            <w:hideMark/>
          </w:tcPr>
          <w:p w14:paraId="35414CAD"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b/>
                <w:bCs/>
                <w:color w:val="000000" w:themeColor="text1"/>
                <w:sz w:val="24"/>
                <w:szCs w:val="24"/>
                <w:lang w:eastAsia="fr-SN"/>
              </w:rPr>
              <w:t>Poste de santé</w:t>
            </w:r>
          </w:p>
        </w:tc>
      </w:tr>
      <w:tr w:rsidR="00775BA2" w:rsidRPr="000F44E2" w14:paraId="64EAA33D" w14:textId="77777777" w:rsidTr="00852DF4">
        <w:trPr>
          <w:jc w:val="center"/>
        </w:trPr>
        <w:tc>
          <w:tcPr>
            <w:tcW w:w="563" w:type="pct"/>
            <w:vMerge w:val="restart"/>
            <w:tcMar>
              <w:top w:w="0" w:type="dxa"/>
              <w:left w:w="108" w:type="dxa"/>
              <w:bottom w:w="0" w:type="dxa"/>
              <w:right w:w="108" w:type="dxa"/>
            </w:tcMar>
            <w:vAlign w:val="center"/>
            <w:hideMark/>
          </w:tcPr>
          <w:p w14:paraId="73DC41C7"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833478">
              <w:rPr>
                <w:rFonts w:ascii="Arial" w:eastAsia="Times New Roman" w:hAnsi="Arial" w:cs="Arial"/>
                <w:color w:val="000000" w:themeColor="text1"/>
                <w:sz w:val="24"/>
                <w:szCs w:val="24"/>
                <w:lang w:eastAsia="fr-SN"/>
              </w:rPr>
              <w:t xml:space="preserve">LOT </w:t>
            </w:r>
            <w:r>
              <w:rPr>
                <w:rFonts w:ascii="Arial" w:eastAsia="Times New Roman" w:hAnsi="Arial" w:cs="Arial"/>
                <w:color w:val="000000" w:themeColor="text1"/>
                <w:sz w:val="24"/>
                <w:szCs w:val="24"/>
                <w:lang w:eastAsia="fr-SN"/>
              </w:rPr>
              <w:t>4</w:t>
            </w:r>
          </w:p>
        </w:tc>
        <w:tc>
          <w:tcPr>
            <w:tcW w:w="441" w:type="pct"/>
          </w:tcPr>
          <w:p w14:paraId="63D468C0" w14:textId="77777777" w:rsidR="00775BA2" w:rsidRPr="000F44E2" w:rsidRDefault="00775BA2" w:rsidP="00852DF4">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1</w:t>
            </w:r>
          </w:p>
        </w:tc>
        <w:tc>
          <w:tcPr>
            <w:tcW w:w="719" w:type="pct"/>
            <w:tcMar>
              <w:top w:w="0" w:type="dxa"/>
              <w:left w:w="108" w:type="dxa"/>
              <w:bottom w:w="0" w:type="dxa"/>
              <w:right w:w="108" w:type="dxa"/>
            </w:tcMar>
            <w:vAlign w:val="center"/>
            <w:hideMark/>
          </w:tcPr>
          <w:p w14:paraId="66C37885"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73F3804C"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 xml:space="preserve">Fatick </w:t>
            </w:r>
          </w:p>
        </w:tc>
        <w:tc>
          <w:tcPr>
            <w:tcW w:w="1079" w:type="pct"/>
            <w:tcMar>
              <w:top w:w="0" w:type="dxa"/>
              <w:left w:w="108" w:type="dxa"/>
              <w:bottom w:w="0" w:type="dxa"/>
              <w:right w:w="108" w:type="dxa"/>
            </w:tcMar>
            <w:vAlign w:val="center"/>
            <w:hideMark/>
          </w:tcPr>
          <w:p w14:paraId="5F8DD8B8"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Mbellacadio</w:t>
            </w:r>
            <w:proofErr w:type="spellEnd"/>
          </w:p>
        </w:tc>
        <w:tc>
          <w:tcPr>
            <w:tcW w:w="1048" w:type="pct"/>
            <w:tcMar>
              <w:top w:w="0" w:type="dxa"/>
              <w:left w:w="108" w:type="dxa"/>
              <w:bottom w:w="0" w:type="dxa"/>
              <w:right w:w="108" w:type="dxa"/>
            </w:tcMar>
            <w:vAlign w:val="center"/>
            <w:hideMark/>
          </w:tcPr>
          <w:p w14:paraId="5FC00773"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Mbellacadio</w:t>
            </w:r>
            <w:proofErr w:type="spellEnd"/>
          </w:p>
        </w:tc>
      </w:tr>
      <w:tr w:rsidR="00775BA2" w:rsidRPr="000F44E2" w14:paraId="68E4C0AC" w14:textId="77777777" w:rsidTr="00852DF4">
        <w:trPr>
          <w:jc w:val="center"/>
        </w:trPr>
        <w:tc>
          <w:tcPr>
            <w:tcW w:w="563" w:type="pct"/>
            <w:vMerge/>
            <w:vAlign w:val="center"/>
            <w:hideMark/>
          </w:tcPr>
          <w:p w14:paraId="18853A8C"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
        </w:tc>
        <w:tc>
          <w:tcPr>
            <w:tcW w:w="441" w:type="pct"/>
          </w:tcPr>
          <w:p w14:paraId="4A23C91A" w14:textId="77777777" w:rsidR="00775BA2" w:rsidRPr="000F44E2" w:rsidRDefault="00775BA2" w:rsidP="00852DF4">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2</w:t>
            </w:r>
          </w:p>
        </w:tc>
        <w:tc>
          <w:tcPr>
            <w:tcW w:w="719" w:type="pct"/>
            <w:tcMar>
              <w:top w:w="0" w:type="dxa"/>
              <w:left w:w="108" w:type="dxa"/>
              <w:bottom w:w="0" w:type="dxa"/>
              <w:right w:w="108" w:type="dxa"/>
            </w:tcMar>
            <w:vAlign w:val="center"/>
            <w:hideMark/>
          </w:tcPr>
          <w:p w14:paraId="59E6C5C8"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053E739C"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 xml:space="preserve">Fatick </w:t>
            </w:r>
          </w:p>
        </w:tc>
        <w:tc>
          <w:tcPr>
            <w:tcW w:w="1079" w:type="pct"/>
            <w:tcMar>
              <w:top w:w="0" w:type="dxa"/>
              <w:left w:w="108" w:type="dxa"/>
              <w:bottom w:w="0" w:type="dxa"/>
              <w:right w:w="108" w:type="dxa"/>
            </w:tcMar>
            <w:vAlign w:val="center"/>
            <w:hideMark/>
          </w:tcPr>
          <w:p w14:paraId="47E5D501"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Ndiob</w:t>
            </w:r>
            <w:proofErr w:type="spellEnd"/>
          </w:p>
        </w:tc>
        <w:tc>
          <w:tcPr>
            <w:tcW w:w="1048" w:type="pct"/>
            <w:tcMar>
              <w:top w:w="0" w:type="dxa"/>
              <w:left w:w="108" w:type="dxa"/>
              <w:bottom w:w="0" w:type="dxa"/>
              <w:right w:w="108" w:type="dxa"/>
            </w:tcMar>
            <w:vAlign w:val="center"/>
            <w:hideMark/>
          </w:tcPr>
          <w:p w14:paraId="57295D15"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Ndiob</w:t>
            </w:r>
            <w:proofErr w:type="spellEnd"/>
          </w:p>
        </w:tc>
      </w:tr>
      <w:tr w:rsidR="00775BA2" w:rsidRPr="000F44E2" w14:paraId="04336740" w14:textId="77777777" w:rsidTr="00852DF4">
        <w:trPr>
          <w:jc w:val="center"/>
        </w:trPr>
        <w:tc>
          <w:tcPr>
            <w:tcW w:w="563" w:type="pct"/>
            <w:vMerge/>
            <w:vAlign w:val="center"/>
            <w:hideMark/>
          </w:tcPr>
          <w:p w14:paraId="2AC082B8"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
        </w:tc>
        <w:tc>
          <w:tcPr>
            <w:tcW w:w="441" w:type="pct"/>
          </w:tcPr>
          <w:p w14:paraId="36638677" w14:textId="77777777" w:rsidR="00775BA2" w:rsidRPr="000F44E2" w:rsidRDefault="00775BA2" w:rsidP="00852DF4">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3</w:t>
            </w:r>
          </w:p>
        </w:tc>
        <w:tc>
          <w:tcPr>
            <w:tcW w:w="719" w:type="pct"/>
            <w:tcMar>
              <w:top w:w="0" w:type="dxa"/>
              <w:left w:w="108" w:type="dxa"/>
              <w:bottom w:w="0" w:type="dxa"/>
              <w:right w:w="108" w:type="dxa"/>
            </w:tcMar>
            <w:vAlign w:val="center"/>
            <w:hideMark/>
          </w:tcPr>
          <w:p w14:paraId="232A50DC"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296CC24B"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 xml:space="preserve">Fatick </w:t>
            </w:r>
          </w:p>
        </w:tc>
        <w:tc>
          <w:tcPr>
            <w:tcW w:w="1079" w:type="pct"/>
            <w:tcMar>
              <w:top w:w="0" w:type="dxa"/>
              <w:left w:w="108" w:type="dxa"/>
              <w:bottom w:w="0" w:type="dxa"/>
              <w:right w:w="108" w:type="dxa"/>
            </w:tcMar>
            <w:vAlign w:val="center"/>
            <w:hideMark/>
          </w:tcPr>
          <w:p w14:paraId="4C667DD4"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Loul</w:t>
            </w:r>
            <w:proofErr w:type="spellEnd"/>
            <w:r w:rsidRPr="00FC23E1">
              <w:rPr>
                <w:rFonts w:ascii="Arial" w:eastAsia="Times New Roman" w:hAnsi="Arial" w:cs="Arial"/>
                <w:b/>
                <w:bCs/>
                <w:color w:val="000000" w:themeColor="text1"/>
                <w:sz w:val="24"/>
                <w:szCs w:val="24"/>
                <w:lang w:val="fr-SN" w:eastAsia="fr-SN"/>
              </w:rPr>
              <w:t xml:space="preserve"> </w:t>
            </w:r>
            <w:proofErr w:type="spellStart"/>
            <w:r w:rsidRPr="00FC23E1">
              <w:rPr>
                <w:rFonts w:ascii="Arial" w:eastAsia="Times New Roman" w:hAnsi="Arial" w:cs="Arial"/>
                <w:b/>
                <w:bCs/>
                <w:color w:val="000000" w:themeColor="text1"/>
                <w:sz w:val="24"/>
                <w:szCs w:val="24"/>
                <w:lang w:val="fr-SN" w:eastAsia="fr-SN"/>
              </w:rPr>
              <w:t>Séssène</w:t>
            </w:r>
            <w:proofErr w:type="spellEnd"/>
          </w:p>
        </w:tc>
        <w:tc>
          <w:tcPr>
            <w:tcW w:w="1048" w:type="pct"/>
            <w:tcMar>
              <w:top w:w="0" w:type="dxa"/>
              <w:left w:w="108" w:type="dxa"/>
              <w:bottom w:w="0" w:type="dxa"/>
              <w:right w:w="108" w:type="dxa"/>
            </w:tcMar>
            <w:vAlign w:val="center"/>
            <w:hideMark/>
          </w:tcPr>
          <w:p w14:paraId="12F60BE7"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Ndiol</w:t>
            </w:r>
            <w:proofErr w:type="spellEnd"/>
            <w:r w:rsidRPr="00FC23E1">
              <w:rPr>
                <w:rFonts w:ascii="Arial" w:eastAsia="Times New Roman" w:hAnsi="Arial" w:cs="Arial"/>
                <w:b/>
                <w:bCs/>
                <w:color w:val="000000" w:themeColor="text1"/>
                <w:sz w:val="24"/>
                <w:szCs w:val="24"/>
                <w:lang w:val="fr-SN" w:eastAsia="fr-SN"/>
              </w:rPr>
              <w:t xml:space="preserve"> Mangane</w:t>
            </w:r>
          </w:p>
        </w:tc>
      </w:tr>
      <w:tr w:rsidR="00775BA2" w:rsidRPr="000F44E2" w14:paraId="5521F663" w14:textId="77777777" w:rsidTr="00852DF4">
        <w:trPr>
          <w:jc w:val="center"/>
        </w:trPr>
        <w:tc>
          <w:tcPr>
            <w:tcW w:w="563" w:type="pct"/>
            <w:vMerge/>
            <w:vAlign w:val="center"/>
            <w:hideMark/>
          </w:tcPr>
          <w:p w14:paraId="430CBCEB"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
        </w:tc>
        <w:tc>
          <w:tcPr>
            <w:tcW w:w="441" w:type="pct"/>
          </w:tcPr>
          <w:p w14:paraId="5AB865D3" w14:textId="77777777" w:rsidR="00775BA2" w:rsidRPr="000F44E2" w:rsidRDefault="00775BA2" w:rsidP="00852DF4">
            <w:pPr>
              <w:spacing w:after="0" w:line="240" w:lineRule="auto"/>
              <w:jc w:val="center"/>
              <w:rPr>
                <w:rFonts w:ascii="Arial" w:eastAsia="Times New Roman" w:hAnsi="Arial" w:cs="Arial"/>
                <w:color w:val="000000" w:themeColor="text1"/>
                <w:sz w:val="24"/>
                <w:szCs w:val="24"/>
                <w:lang w:eastAsia="fr-SN"/>
              </w:rPr>
            </w:pPr>
            <w:r w:rsidRPr="000F44E2">
              <w:rPr>
                <w:rFonts w:ascii="Arial" w:eastAsia="Times New Roman" w:hAnsi="Arial" w:cs="Arial"/>
                <w:color w:val="000000" w:themeColor="text1"/>
                <w:sz w:val="24"/>
                <w:szCs w:val="24"/>
                <w:lang w:eastAsia="fr-SN"/>
              </w:rPr>
              <w:t>4</w:t>
            </w:r>
          </w:p>
        </w:tc>
        <w:tc>
          <w:tcPr>
            <w:tcW w:w="719" w:type="pct"/>
            <w:tcMar>
              <w:top w:w="0" w:type="dxa"/>
              <w:left w:w="108" w:type="dxa"/>
              <w:bottom w:w="0" w:type="dxa"/>
              <w:right w:w="108" w:type="dxa"/>
            </w:tcMar>
            <w:vAlign w:val="center"/>
            <w:hideMark/>
          </w:tcPr>
          <w:p w14:paraId="6F27436A" w14:textId="77777777" w:rsidR="00775BA2" w:rsidRPr="00833478" w:rsidRDefault="00775BA2" w:rsidP="00852DF4">
            <w:pPr>
              <w:spacing w:after="0" w:line="240" w:lineRule="auto"/>
              <w:jc w:val="center"/>
              <w:rPr>
                <w:rFonts w:ascii="Arial" w:eastAsia="Times New Roman" w:hAnsi="Arial" w:cs="Arial"/>
                <w:color w:val="000000" w:themeColor="text1"/>
                <w:sz w:val="24"/>
                <w:szCs w:val="24"/>
                <w:lang w:val="fr-SN" w:eastAsia="fr-SN"/>
              </w:rPr>
            </w:pPr>
            <w:r w:rsidRPr="00FC23E1">
              <w:rPr>
                <w:rFonts w:ascii="Arial" w:eastAsia="Times New Roman" w:hAnsi="Arial" w:cs="Arial"/>
                <w:b/>
                <w:bCs/>
                <w:color w:val="000000" w:themeColor="text1"/>
                <w:sz w:val="24"/>
                <w:szCs w:val="24"/>
                <w:lang w:val="fr-SN" w:eastAsia="fr-SN"/>
              </w:rPr>
              <w:t xml:space="preserve">Fatick </w:t>
            </w:r>
          </w:p>
        </w:tc>
        <w:tc>
          <w:tcPr>
            <w:tcW w:w="1150" w:type="pct"/>
            <w:tcMar>
              <w:top w:w="0" w:type="dxa"/>
              <w:left w:w="108" w:type="dxa"/>
              <w:bottom w:w="0" w:type="dxa"/>
              <w:right w:w="108" w:type="dxa"/>
            </w:tcMar>
            <w:vAlign w:val="center"/>
            <w:hideMark/>
          </w:tcPr>
          <w:p w14:paraId="50522BB3"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r w:rsidRPr="000F44E2">
              <w:rPr>
                <w:rFonts w:ascii="Arial" w:eastAsia="Times New Roman" w:hAnsi="Arial" w:cs="Arial"/>
                <w:b/>
                <w:bCs/>
                <w:color w:val="000000" w:themeColor="text1"/>
                <w:sz w:val="24"/>
                <w:szCs w:val="24"/>
                <w:lang w:val="fr-SN" w:eastAsia="fr-SN"/>
              </w:rPr>
              <w:t>Foundiougne</w:t>
            </w:r>
          </w:p>
        </w:tc>
        <w:tc>
          <w:tcPr>
            <w:tcW w:w="1079" w:type="pct"/>
            <w:tcMar>
              <w:top w:w="0" w:type="dxa"/>
              <w:left w:w="108" w:type="dxa"/>
              <w:bottom w:w="0" w:type="dxa"/>
              <w:right w:w="108" w:type="dxa"/>
            </w:tcMar>
            <w:vAlign w:val="center"/>
            <w:hideMark/>
          </w:tcPr>
          <w:p w14:paraId="7B6344F8"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Bassoul</w:t>
            </w:r>
            <w:proofErr w:type="spellEnd"/>
          </w:p>
        </w:tc>
        <w:tc>
          <w:tcPr>
            <w:tcW w:w="1048" w:type="pct"/>
            <w:tcMar>
              <w:top w:w="0" w:type="dxa"/>
              <w:left w:w="108" w:type="dxa"/>
              <w:bottom w:w="0" w:type="dxa"/>
              <w:right w:w="108" w:type="dxa"/>
            </w:tcMar>
            <w:vAlign w:val="bottom"/>
            <w:hideMark/>
          </w:tcPr>
          <w:p w14:paraId="2A59E138" w14:textId="77777777" w:rsidR="00775BA2" w:rsidRPr="00833478" w:rsidRDefault="00775BA2" w:rsidP="00852DF4">
            <w:pPr>
              <w:spacing w:after="0" w:line="240" w:lineRule="auto"/>
              <w:rPr>
                <w:rFonts w:ascii="Arial" w:eastAsia="Times New Roman" w:hAnsi="Arial" w:cs="Arial"/>
                <w:color w:val="000000" w:themeColor="text1"/>
                <w:sz w:val="24"/>
                <w:szCs w:val="24"/>
                <w:lang w:val="fr-SN" w:eastAsia="fr-SN"/>
              </w:rPr>
            </w:pPr>
            <w:proofErr w:type="spellStart"/>
            <w:r w:rsidRPr="00FC23E1">
              <w:rPr>
                <w:rFonts w:ascii="Arial" w:eastAsia="Times New Roman" w:hAnsi="Arial" w:cs="Arial"/>
                <w:b/>
                <w:bCs/>
                <w:color w:val="000000" w:themeColor="text1"/>
                <w:sz w:val="24"/>
                <w:szCs w:val="24"/>
                <w:lang w:val="fr-SN" w:eastAsia="fr-SN"/>
              </w:rPr>
              <w:t>Thialane</w:t>
            </w:r>
            <w:proofErr w:type="spellEnd"/>
          </w:p>
        </w:tc>
      </w:tr>
      <w:bookmarkEnd w:id="132"/>
    </w:tbl>
    <w:p w14:paraId="5B344421" w14:textId="79CE0856" w:rsidR="005A44A9" w:rsidRDefault="005A44A9" w:rsidP="005A44A9">
      <w:pPr>
        <w:rPr>
          <w:rFonts w:ascii="Tahoma" w:hAnsi="Tahoma" w:cs="Tahoma"/>
          <w:b/>
          <w:u w:val="single"/>
        </w:rPr>
      </w:pPr>
    </w:p>
    <w:p w14:paraId="7022D27C" w14:textId="77777777" w:rsidR="003D3F8D" w:rsidRPr="009832BD" w:rsidRDefault="003D3F8D" w:rsidP="005A44A9">
      <w:pPr>
        <w:rPr>
          <w:rFonts w:ascii="Tahoma" w:hAnsi="Tahoma" w:cs="Tahoma"/>
          <w:b/>
          <w:u w:val="single"/>
        </w:rPr>
      </w:pPr>
    </w:p>
    <w:p w14:paraId="379DF33F" w14:textId="77777777" w:rsidR="005A44A9" w:rsidRDefault="005A44A9" w:rsidP="005A44A9">
      <w:pPr>
        <w:spacing w:after="0" w:line="240" w:lineRule="auto"/>
        <w:rPr>
          <w:rFonts w:eastAsia="Times New Roman" w:cstheme="minorHAnsi"/>
          <w:b/>
          <w:kern w:val="28"/>
          <w:u w:val="single"/>
        </w:rPr>
      </w:pPr>
      <w:r>
        <w:rPr>
          <w:rFonts w:ascii="Tahoma" w:hAnsi="Tahoma" w:cs="Tahoma"/>
          <w:b/>
        </w:rPr>
        <w:t xml:space="preserve">  </w:t>
      </w:r>
    </w:p>
    <w:p w14:paraId="418999BE" w14:textId="77777777" w:rsidR="005A44A9" w:rsidRPr="00A52650" w:rsidRDefault="005A44A9" w:rsidP="005A44A9">
      <w:pPr>
        <w:spacing w:after="0" w:line="240" w:lineRule="auto"/>
        <w:jc w:val="center"/>
        <w:rPr>
          <w:rFonts w:ascii="Times New Roman" w:eastAsia="Times New Roman" w:hAnsi="Times New Roman" w:cs="Times New Roman"/>
          <w:b/>
          <w:iCs/>
          <w:sz w:val="24"/>
          <w:szCs w:val="20"/>
          <w:lang w:eastAsia="fr-FR"/>
        </w:rPr>
      </w:pPr>
    </w:p>
    <w:p w14:paraId="56DBF067" w14:textId="77777777" w:rsidR="005A44A9" w:rsidRDefault="005A44A9" w:rsidP="005A44A9">
      <w:pPr>
        <w:spacing w:after="0" w:line="240" w:lineRule="auto"/>
        <w:rPr>
          <w:rFonts w:eastAsia="Times New Roman" w:cstheme="minorHAnsi"/>
          <w:b/>
          <w:kern w:val="28"/>
          <w:u w:val="single"/>
        </w:rPr>
      </w:pPr>
    </w:p>
    <w:p w14:paraId="4EA28C37" w14:textId="77777777" w:rsidR="005A44A9" w:rsidRDefault="005A44A9" w:rsidP="005A44A9">
      <w:pPr>
        <w:spacing w:after="0" w:line="240" w:lineRule="auto"/>
        <w:rPr>
          <w:rFonts w:eastAsia="Times New Roman" w:cstheme="minorHAnsi"/>
          <w:b/>
          <w:kern w:val="28"/>
          <w:u w:val="single"/>
        </w:rPr>
      </w:pPr>
    </w:p>
    <w:p w14:paraId="4CE9E9EE" w14:textId="4CA1A359" w:rsidR="005A44A9" w:rsidRPr="00B641BE" w:rsidRDefault="005A44A9" w:rsidP="005A44A9">
      <w:pPr>
        <w:spacing w:after="0" w:line="240" w:lineRule="auto"/>
        <w:rPr>
          <w:rFonts w:eastAsia="Times New Roman" w:cstheme="minorHAnsi"/>
          <w:b/>
          <w:kern w:val="28"/>
          <w:sz w:val="28"/>
          <w:szCs w:val="28"/>
          <w:u w:val="single"/>
        </w:rPr>
      </w:pPr>
      <w:r w:rsidRPr="00B641BE">
        <w:rPr>
          <w:rFonts w:eastAsia="Times New Roman" w:cstheme="minorHAnsi"/>
          <w:b/>
          <w:kern w:val="28"/>
          <w:sz w:val="28"/>
          <w:szCs w:val="28"/>
          <w:u w:val="single"/>
        </w:rPr>
        <w:t>Section 5a : Spécifications techniques</w:t>
      </w:r>
      <w:r>
        <w:rPr>
          <w:rFonts w:eastAsia="Times New Roman" w:cstheme="minorHAnsi"/>
          <w:b/>
          <w:kern w:val="28"/>
          <w:sz w:val="28"/>
          <w:szCs w:val="28"/>
          <w:u w:val="single"/>
        </w:rPr>
        <w:t xml:space="preserve"> pour la fourniture </w:t>
      </w:r>
      <w:r w:rsidR="00471768">
        <w:rPr>
          <w:rFonts w:eastAsia="Times New Roman" w:cstheme="minorHAnsi"/>
          <w:b/>
          <w:kern w:val="28"/>
          <w:sz w:val="28"/>
          <w:szCs w:val="28"/>
          <w:u w:val="single"/>
        </w:rPr>
        <w:t>d’équipements hospitaliers</w:t>
      </w:r>
    </w:p>
    <w:p w14:paraId="44C02208" w14:textId="77777777" w:rsidR="005A44A9" w:rsidRDefault="005A44A9" w:rsidP="005A44A9">
      <w:pPr>
        <w:spacing w:after="0" w:line="240" w:lineRule="auto"/>
        <w:rPr>
          <w:rFonts w:ascii="Times New Roman" w:eastAsia="Times New Roman" w:hAnsi="Times New Roman" w:cs="Times New Roman"/>
          <w:b/>
          <w:iCs/>
          <w:sz w:val="24"/>
          <w:szCs w:val="20"/>
          <w:lang w:eastAsia="fr-FR"/>
        </w:rPr>
      </w:pPr>
    </w:p>
    <w:p w14:paraId="19E66D31" w14:textId="70047AC3" w:rsidR="005A44A9" w:rsidRDefault="005A44A9" w:rsidP="005A44A9">
      <w:pPr>
        <w:spacing w:after="0" w:line="240" w:lineRule="auto"/>
        <w:rPr>
          <w:rFonts w:ascii="Times New Roman" w:eastAsia="Times New Roman" w:hAnsi="Times New Roman" w:cs="Times New Roman"/>
          <w:b/>
          <w:iCs/>
          <w:sz w:val="24"/>
          <w:szCs w:val="20"/>
          <w:lang w:eastAsia="fr-FR"/>
        </w:rPr>
      </w:pPr>
      <w:r w:rsidRPr="005A44A9">
        <w:rPr>
          <w:rFonts w:ascii="Times New Roman" w:eastAsia="Times New Roman" w:hAnsi="Times New Roman" w:cs="Times New Roman"/>
          <w:b/>
          <w:iCs/>
          <w:sz w:val="24"/>
          <w:szCs w:val="20"/>
          <w:lang w:eastAsia="fr-FR"/>
        </w:rPr>
        <w:t xml:space="preserve">Le matériel ci-dessous sera installé et testé par le fournisseur en présence des représentants du PUDC et du </w:t>
      </w:r>
      <w:proofErr w:type="gramStart"/>
      <w:r w:rsidRPr="005A44A9">
        <w:rPr>
          <w:rFonts w:ascii="Times New Roman" w:eastAsia="Times New Roman" w:hAnsi="Times New Roman" w:cs="Times New Roman"/>
          <w:b/>
          <w:iCs/>
          <w:sz w:val="24"/>
          <w:szCs w:val="20"/>
          <w:lang w:eastAsia="fr-FR"/>
        </w:rPr>
        <w:t>Ministère</w:t>
      </w:r>
      <w:proofErr w:type="gramEnd"/>
      <w:r w:rsidRPr="005A44A9">
        <w:rPr>
          <w:rFonts w:ascii="Times New Roman" w:eastAsia="Times New Roman" w:hAnsi="Times New Roman" w:cs="Times New Roman"/>
          <w:b/>
          <w:iCs/>
          <w:sz w:val="24"/>
          <w:szCs w:val="20"/>
          <w:lang w:eastAsia="fr-FR"/>
        </w:rPr>
        <w:t xml:space="preserve"> de la Santé et de l’Action Sociale.</w:t>
      </w:r>
    </w:p>
    <w:p w14:paraId="76E682DF" w14:textId="0437A4EB" w:rsidR="00471768" w:rsidRDefault="00471768" w:rsidP="005A44A9">
      <w:pPr>
        <w:spacing w:after="0" w:line="240" w:lineRule="auto"/>
        <w:rPr>
          <w:rFonts w:ascii="Times New Roman" w:eastAsia="Times New Roman" w:hAnsi="Times New Roman" w:cs="Times New Roman"/>
          <w:b/>
          <w:iCs/>
          <w:sz w:val="24"/>
          <w:szCs w:val="20"/>
          <w:lang w:eastAsia="fr-FR"/>
        </w:rPr>
      </w:pPr>
    </w:p>
    <w:p w14:paraId="65BE813E" w14:textId="77777777" w:rsidR="00471768" w:rsidRDefault="00471768" w:rsidP="005A44A9">
      <w:pPr>
        <w:spacing w:after="0" w:line="240" w:lineRule="auto"/>
        <w:rPr>
          <w:rFonts w:ascii="Times New Roman" w:eastAsia="Times New Roman" w:hAnsi="Times New Roman" w:cs="Times New Roman"/>
          <w:b/>
          <w:iCs/>
          <w:sz w:val="24"/>
          <w:szCs w:val="20"/>
          <w:lang w:eastAsia="fr-FR"/>
        </w:rPr>
      </w:pPr>
    </w:p>
    <w:tbl>
      <w:tblPr>
        <w:tblW w:w="80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0"/>
      </w:tblGrid>
      <w:tr w:rsidR="000D59D0" w:rsidRPr="000D59D0" w14:paraId="502D9025"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4A342616"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
              </w:rPr>
              <w:t xml:space="preserve">Aspirateur de mucosités électrique et manuel complet avec accessoires </w:t>
            </w:r>
          </w:p>
          <w:p w14:paraId="4DA5F3C1"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Aspirateur de mucosités actionné manuellement et /ou électriquement</w:t>
            </w:r>
          </w:p>
          <w:p w14:paraId="7285242D"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Avec accumulateur auto-rechargeable complet avec chargeur.</w:t>
            </w:r>
          </w:p>
          <w:p w14:paraId="78C9D638"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lastRenderedPageBreak/>
              <w:t>-  Autonomie de fonctionnement 60 minutes approx.</w:t>
            </w:r>
          </w:p>
          <w:p w14:paraId="722C168E"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Le circuit en contact avec des fluides doit être autoclavable.</w:t>
            </w:r>
          </w:p>
          <w:p w14:paraId="206A3B4D"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xml:space="preserve">-  Type pompe sans entretien. </w:t>
            </w:r>
          </w:p>
          <w:p w14:paraId="2671BA3D" w14:textId="65F22E4C"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Dépression jusqu’à - 700mbar.</w:t>
            </w:r>
          </w:p>
          <w:p w14:paraId="740271A6"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xml:space="preserve">-  Débit jusqu’à 30 l/min, </w:t>
            </w:r>
          </w:p>
          <w:p w14:paraId="1CCEF60D" w14:textId="77777777" w:rsidR="000D59D0" w:rsidRPr="000D59D0" w:rsidRDefault="000D59D0" w:rsidP="000D59D0">
            <w:pPr>
              <w:spacing w:line="256" w:lineRule="auto"/>
              <w:ind w:firstLineChars="400" w:firstLine="880"/>
              <w:rPr>
                <w:rFonts w:ascii="Calibri" w:eastAsia="Calibri" w:hAnsi="Calibri" w:cs="Times New Roman"/>
              </w:rPr>
            </w:pPr>
            <w:r w:rsidRPr="000D59D0">
              <w:rPr>
                <w:rFonts w:ascii="Calibri" w:eastAsia="Calibri" w:hAnsi="Calibri" w:cs="Times New Roman"/>
              </w:rPr>
              <w:t>-  Avec un bocal de 2 litres au moins</w:t>
            </w:r>
          </w:p>
          <w:p w14:paraId="4AC2173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Livré avec 1 flacon de recueil de mucosités.</w:t>
            </w:r>
          </w:p>
          <w:p w14:paraId="1302095A" w14:textId="16E7176B" w:rsidR="000D59D0" w:rsidRPr="000D59D0" w:rsidRDefault="000D59D0" w:rsidP="000D59D0">
            <w:pPr>
              <w:spacing w:line="256" w:lineRule="auto"/>
              <w:rPr>
                <w:rFonts w:ascii="Calibri" w:eastAsia="Calibri" w:hAnsi="Calibri" w:cs="Times New Roman"/>
                <w:b/>
                <w:color w:val="000000"/>
                <w:sz w:val="20"/>
              </w:rPr>
            </w:pPr>
            <w:r w:rsidRPr="000D59D0">
              <w:rPr>
                <w:rFonts w:ascii="Calibri" w:eastAsia="Calibri" w:hAnsi="Calibri" w:cs="Times New Roman"/>
              </w:rPr>
              <w:t>-  Un jeu de 30 sondes d’aspiration adulte et 30 sondes d’aspiration enfant</w:t>
            </w:r>
          </w:p>
        </w:tc>
      </w:tr>
      <w:tr w:rsidR="000D59D0" w:rsidRPr="000D59D0" w14:paraId="77CDC159"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7EFFBC18"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lastRenderedPageBreak/>
              <w:t>Bassin lit en plastique</w:t>
            </w:r>
          </w:p>
          <w:p w14:paraId="33DFF10F" w14:textId="77777777" w:rsidR="000D59D0" w:rsidRPr="000D59D0" w:rsidRDefault="000D59D0" w:rsidP="00DB12B8">
            <w:pPr>
              <w:numPr>
                <w:ilvl w:val="0"/>
                <w:numId w:val="65"/>
              </w:numPr>
              <w:spacing w:beforeLines="1" w:before="2" w:afterLines="1" w:after="2" w:line="240" w:lineRule="auto"/>
              <w:contextualSpacing/>
              <w:jc w:val="both"/>
              <w:rPr>
                <w:rFonts w:ascii="Calibri" w:eastAsia="Calibri" w:hAnsi="Calibri" w:cs="Times New Roman"/>
                <w:bCs/>
              </w:rPr>
            </w:pPr>
            <w:r w:rsidRPr="000D59D0">
              <w:rPr>
                <w:rFonts w:ascii="Calibri" w:eastAsia="Calibri" w:hAnsi="Calibri" w:cs="Times New Roman"/>
                <w:bCs/>
              </w:rPr>
              <w:t>Bassin en polypropylène.</w:t>
            </w:r>
          </w:p>
          <w:p w14:paraId="312FAE88" w14:textId="77777777" w:rsidR="000D59D0" w:rsidRPr="000D59D0" w:rsidRDefault="000D59D0" w:rsidP="00DB12B8">
            <w:pPr>
              <w:numPr>
                <w:ilvl w:val="0"/>
                <w:numId w:val="65"/>
              </w:numPr>
              <w:spacing w:beforeLines="1" w:before="2" w:afterLines="1" w:after="2" w:line="240" w:lineRule="auto"/>
              <w:contextualSpacing/>
              <w:jc w:val="both"/>
              <w:rPr>
                <w:rFonts w:ascii="Calibri" w:eastAsia="Calibri" w:hAnsi="Calibri" w:cs="Times New Roman"/>
                <w:bCs/>
              </w:rPr>
            </w:pPr>
            <w:r w:rsidRPr="000D59D0">
              <w:rPr>
                <w:rFonts w:ascii="Calibri" w:eastAsia="Calibri" w:hAnsi="Calibri" w:cs="Times New Roman"/>
                <w:bCs/>
              </w:rPr>
              <w:t>Bord évasé.</w:t>
            </w:r>
          </w:p>
          <w:p w14:paraId="0D476855" w14:textId="77777777" w:rsidR="000D59D0" w:rsidRPr="000D59D0" w:rsidRDefault="000D59D0" w:rsidP="00DB12B8">
            <w:pPr>
              <w:numPr>
                <w:ilvl w:val="0"/>
                <w:numId w:val="65"/>
              </w:numPr>
              <w:spacing w:beforeLines="1" w:before="2" w:afterLines="1" w:after="2" w:line="240" w:lineRule="auto"/>
              <w:contextualSpacing/>
              <w:jc w:val="both"/>
              <w:rPr>
                <w:rFonts w:ascii="Calibri" w:eastAsia="Calibri" w:hAnsi="Calibri" w:cs="Times New Roman"/>
                <w:bCs/>
              </w:rPr>
            </w:pPr>
            <w:r w:rsidRPr="000D59D0">
              <w:rPr>
                <w:rFonts w:ascii="Calibri" w:eastAsia="Calibri" w:hAnsi="Calibri" w:cs="Times New Roman"/>
                <w:bCs/>
              </w:rPr>
              <w:t>Hauteur 12 cm.</w:t>
            </w:r>
          </w:p>
          <w:p w14:paraId="077A3EF4" w14:textId="3A7A1660"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Cs/>
              </w:rPr>
              <w:t>Capacité</w:t>
            </w:r>
            <w:r w:rsidR="00B838B6">
              <w:rPr>
                <w:rFonts w:ascii="Calibri" w:eastAsia="Calibri" w:hAnsi="Calibri" w:cs="Times New Roman"/>
                <w:bCs/>
              </w:rPr>
              <w:t xml:space="preserve"> </w:t>
            </w:r>
            <w:r w:rsidRPr="000D59D0">
              <w:rPr>
                <w:rFonts w:ascii="Calibri" w:eastAsia="Calibri" w:hAnsi="Calibri" w:cs="Times New Roman"/>
                <w:bCs/>
              </w:rPr>
              <w:t>: 4 litres approximatifs</w:t>
            </w:r>
          </w:p>
        </w:tc>
      </w:tr>
      <w:tr w:rsidR="000D59D0" w:rsidRPr="000D59D0" w14:paraId="1C9FC79E"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2B7F61B4"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Boite d'accouchement</w:t>
            </w:r>
          </w:p>
          <w:p w14:paraId="50D3FF4C" w14:textId="77777777" w:rsidR="000D59D0" w:rsidRPr="000D59D0" w:rsidRDefault="000D59D0" w:rsidP="000D59D0">
            <w:pPr>
              <w:widowControl w:val="0"/>
              <w:tabs>
                <w:tab w:val="left" w:pos="720"/>
              </w:tabs>
              <w:spacing w:line="256" w:lineRule="auto"/>
              <w:ind w:left="1416" w:hanging="1416"/>
              <w:rPr>
                <w:rFonts w:ascii="Calibri" w:eastAsia="Calibri" w:hAnsi="Calibri" w:cs="Times New Roman"/>
              </w:rPr>
            </w:pPr>
            <w:r w:rsidRPr="000D59D0">
              <w:rPr>
                <w:rFonts w:ascii="Calibri" w:eastAsia="Calibri" w:hAnsi="Calibri" w:cs="Times New Roman"/>
              </w:rPr>
              <w:t>Modèle standard de base.</w:t>
            </w:r>
          </w:p>
          <w:p w14:paraId="6FF5D655" w14:textId="77777777" w:rsidR="000D59D0" w:rsidRPr="000D59D0" w:rsidRDefault="000D59D0" w:rsidP="000D59D0">
            <w:pPr>
              <w:tabs>
                <w:tab w:val="left" w:pos="720"/>
              </w:tabs>
              <w:spacing w:beforeLines="1" w:before="2" w:afterLines="1" w:after="2" w:line="256" w:lineRule="auto"/>
              <w:jc w:val="both"/>
              <w:rPr>
                <w:rFonts w:ascii="Times New Roman" w:eastAsia="Times New Roman" w:hAnsi="Times New Roman" w:cs="Times New Roman"/>
                <w:sz w:val="24"/>
                <w:szCs w:val="20"/>
                <w:lang w:eastAsia="fr-FR"/>
              </w:rPr>
            </w:pPr>
            <w:r w:rsidRPr="000D59D0">
              <w:rPr>
                <w:rFonts w:ascii="Times New Roman" w:eastAsia="Times New Roman" w:hAnsi="Times New Roman" w:cs="Times New Roman"/>
                <w:sz w:val="24"/>
                <w:szCs w:val="20"/>
                <w:lang w:eastAsia="fr-FR"/>
              </w:rPr>
              <w:t xml:space="preserve">Qualité des instruments : en acier inoxydable. </w:t>
            </w:r>
          </w:p>
          <w:p w14:paraId="452C5EE8" w14:textId="71C1362C" w:rsidR="000D59D0" w:rsidRPr="000D59D0" w:rsidRDefault="000D59D0" w:rsidP="000D59D0">
            <w:pPr>
              <w:tabs>
                <w:tab w:val="left" w:pos="720"/>
              </w:tabs>
              <w:spacing w:beforeLines="1" w:before="2" w:afterLines="1" w:after="2" w:line="256" w:lineRule="auto"/>
              <w:jc w:val="both"/>
              <w:rPr>
                <w:rFonts w:ascii="Times New Roman" w:eastAsia="Times New Roman" w:hAnsi="Times New Roman" w:cs="Times New Roman"/>
                <w:sz w:val="24"/>
                <w:szCs w:val="20"/>
                <w:lang w:eastAsia="fr-FR"/>
              </w:rPr>
            </w:pPr>
            <w:r w:rsidRPr="000D59D0">
              <w:rPr>
                <w:rFonts w:ascii="Times New Roman" w:eastAsia="Times New Roman" w:hAnsi="Times New Roman" w:cs="Times New Roman"/>
                <w:sz w:val="24"/>
                <w:szCs w:val="20"/>
                <w:lang w:eastAsia="fr-FR"/>
              </w:rPr>
              <w:t>Une boîte à instruments inox</w:t>
            </w:r>
            <w:r w:rsidR="00B838B6">
              <w:rPr>
                <w:rFonts w:ascii="Times New Roman" w:eastAsia="Times New Roman" w:hAnsi="Times New Roman" w:cs="Times New Roman"/>
                <w:sz w:val="24"/>
                <w:szCs w:val="20"/>
                <w:lang w:eastAsia="fr-FR"/>
              </w:rPr>
              <w:t xml:space="preserve"> </w:t>
            </w:r>
            <w:r w:rsidRPr="000D59D0">
              <w:rPr>
                <w:rFonts w:ascii="Times New Roman" w:eastAsia="Times New Roman" w:hAnsi="Times New Roman" w:cs="Times New Roman"/>
                <w:sz w:val="24"/>
                <w:szCs w:val="20"/>
                <w:lang w:eastAsia="fr-FR"/>
              </w:rPr>
              <w:t>:</w:t>
            </w:r>
          </w:p>
          <w:p w14:paraId="5241D700"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2 Pinces de PEAN 20 cm</w:t>
            </w:r>
          </w:p>
          <w:p w14:paraId="42E20A58" w14:textId="78B924AF"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1 Ciseaux mousse courbe 18 cm</w:t>
            </w:r>
          </w:p>
          <w:p w14:paraId="74B3A8A8"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1 Sonde vésicale femme métal</w:t>
            </w:r>
          </w:p>
          <w:p w14:paraId="2B5A3B4E"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2 Pinces de KOCHER droites A/G 18 cm</w:t>
            </w:r>
          </w:p>
          <w:p w14:paraId="3FA1E5FE"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 xml:space="preserve">1 Aiguille de REVERDIN courbe </w:t>
            </w:r>
          </w:p>
          <w:p w14:paraId="41012621"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1Clamp ombilical de BAR inox</w:t>
            </w:r>
          </w:p>
          <w:p w14:paraId="64208632"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1 Perce membrane 20 cm</w:t>
            </w:r>
          </w:p>
          <w:p w14:paraId="4EC90D92" w14:textId="77777777" w:rsidR="000D59D0" w:rsidRPr="000D59D0" w:rsidRDefault="000D59D0" w:rsidP="00DB12B8">
            <w:pPr>
              <w:numPr>
                <w:ilvl w:val="0"/>
                <w:numId w:val="66"/>
              </w:numPr>
              <w:spacing w:after="0" w:line="240" w:lineRule="auto"/>
              <w:rPr>
                <w:rFonts w:ascii="Calibri" w:eastAsia="Calibri" w:hAnsi="Calibri" w:cs="Times New Roman"/>
              </w:rPr>
            </w:pPr>
            <w:r w:rsidRPr="000D59D0">
              <w:rPr>
                <w:rFonts w:ascii="Calibri" w:eastAsia="Calibri" w:hAnsi="Calibri" w:cs="Times New Roman"/>
              </w:rPr>
              <w:t>1 Insufflateur de RIBEMOND</w:t>
            </w:r>
          </w:p>
          <w:p w14:paraId="121A78FA" w14:textId="77777777" w:rsidR="000D59D0" w:rsidRPr="000D59D0" w:rsidRDefault="000D59D0" w:rsidP="000D59D0">
            <w:pPr>
              <w:spacing w:line="256" w:lineRule="auto"/>
              <w:ind w:left="720"/>
              <w:rPr>
                <w:rFonts w:ascii="Calibri" w:eastAsia="Calibri" w:hAnsi="Calibri" w:cs="Times New Roman"/>
                <w:sz w:val="20"/>
              </w:rPr>
            </w:pPr>
          </w:p>
        </w:tc>
      </w:tr>
      <w:tr w:rsidR="000D59D0" w:rsidRPr="000D59D0" w14:paraId="782E1B27"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38B9C61A"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Boite de petite chirurgie</w:t>
            </w:r>
          </w:p>
          <w:p w14:paraId="49F194C8"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w:t>
            </w:r>
            <w:proofErr w:type="spellStart"/>
            <w:r w:rsidRPr="000D59D0">
              <w:rPr>
                <w:rFonts w:ascii="Calibri" w:eastAsia="Calibri" w:hAnsi="Calibri" w:cs="Times New Roman"/>
                <w:color w:val="000000"/>
                <w:lang w:val="en-US"/>
              </w:rPr>
              <w:t>Boîte</w:t>
            </w:r>
            <w:proofErr w:type="spellEnd"/>
            <w:r w:rsidRPr="000D59D0">
              <w:rPr>
                <w:rFonts w:ascii="Calibri" w:eastAsia="Calibri" w:hAnsi="Calibri" w:cs="Times New Roman"/>
                <w:color w:val="000000"/>
                <w:lang w:val="en-US"/>
              </w:rPr>
              <w:t xml:space="preserve"> inox, 18 x 8 x 4 cm     </w:t>
            </w:r>
          </w:p>
          <w:p w14:paraId="53E5A57B"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w:t>
            </w:r>
            <w:proofErr w:type="spellStart"/>
            <w:r w:rsidRPr="000D59D0">
              <w:rPr>
                <w:rFonts w:ascii="Calibri" w:eastAsia="Calibri" w:hAnsi="Calibri" w:cs="Times New Roman"/>
                <w:color w:val="000000"/>
                <w:lang w:val="en-US"/>
              </w:rPr>
              <w:t>Pince</w:t>
            </w:r>
            <w:proofErr w:type="spellEnd"/>
            <w:r w:rsidRPr="000D59D0">
              <w:rPr>
                <w:rFonts w:ascii="Calibri" w:eastAsia="Calibri" w:hAnsi="Calibri" w:cs="Times New Roman"/>
                <w:color w:val="000000"/>
                <w:lang w:val="en-US"/>
              </w:rPr>
              <w:t xml:space="preserve"> à </w:t>
            </w:r>
            <w:proofErr w:type="spellStart"/>
            <w:r w:rsidRPr="000D59D0">
              <w:rPr>
                <w:rFonts w:ascii="Calibri" w:eastAsia="Calibri" w:hAnsi="Calibri" w:cs="Times New Roman"/>
                <w:color w:val="000000"/>
                <w:lang w:val="en-US"/>
              </w:rPr>
              <w:t>Echardes</w:t>
            </w:r>
            <w:proofErr w:type="spellEnd"/>
            <w:r w:rsidRPr="000D59D0">
              <w:rPr>
                <w:rFonts w:ascii="Calibri" w:eastAsia="Calibri" w:hAnsi="Calibri" w:cs="Times New Roman"/>
                <w:color w:val="000000"/>
                <w:lang w:val="en-US"/>
              </w:rPr>
              <w:t xml:space="preserve">, 10 cm    </w:t>
            </w:r>
          </w:p>
          <w:p w14:paraId="2C0A3DF2"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Ciseaux Mousses, droits, 14 cm     </w:t>
            </w:r>
          </w:p>
          <w:p w14:paraId="1FF733B9"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Ciseaux </w:t>
            </w:r>
            <w:proofErr w:type="spellStart"/>
            <w:r w:rsidRPr="000D59D0">
              <w:rPr>
                <w:rFonts w:ascii="Calibri" w:eastAsia="Calibri" w:hAnsi="Calibri" w:cs="Times New Roman"/>
                <w:color w:val="000000"/>
                <w:lang w:val="en-US"/>
              </w:rPr>
              <w:t>Iridectomie</w:t>
            </w:r>
            <w:proofErr w:type="spellEnd"/>
            <w:r w:rsidRPr="000D59D0">
              <w:rPr>
                <w:rFonts w:ascii="Calibri" w:eastAsia="Calibri" w:hAnsi="Calibri" w:cs="Times New Roman"/>
                <w:color w:val="000000"/>
                <w:lang w:val="en-US"/>
              </w:rPr>
              <w:t xml:space="preserve">, droits, 11,5 cm    </w:t>
            </w:r>
          </w:p>
          <w:p w14:paraId="69880CA2"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1 Stylet Porte-</w:t>
            </w:r>
            <w:proofErr w:type="spellStart"/>
            <w:r w:rsidRPr="000D59D0">
              <w:rPr>
                <w:rFonts w:ascii="Calibri" w:eastAsia="Calibri" w:hAnsi="Calibri" w:cs="Times New Roman"/>
                <w:color w:val="000000"/>
                <w:lang w:val="en-US"/>
              </w:rPr>
              <w:t>coton</w:t>
            </w:r>
            <w:proofErr w:type="spellEnd"/>
            <w:r w:rsidRPr="000D59D0">
              <w:rPr>
                <w:rFonts w:ascii="Calibri" w:eastAsia="Calibri" w:hAnsi="Calibri" w:cs="Times New Roman"/>
                <w:color w:val="000000"/>
                <w:lang w:val="en-US"/>
              </w:rPr>
              <w:t xml:space="preserve">, 14 cm      </w:t>
            </w:r>
          </w:p>
          <w:p w14:paraId="2359872F"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fr-SN"/>
              </w:rPr>
            </w:pPr>
            <w:r w:rsidRPr="000D59D0">
              <w:rPr>
                <w:rFonts w:ascii="Calibri" w:eastAsia="Calibri" w:hAnsi="Calibri" w:cs="Times New Roman"/>
                <w:color w:val="000000"/>
                <w:lang w:val="fr-SN"/>
              </w:rPr>
              <w:t xml:space="preserve">1 Pince Kocher, droite, A/G, 14 cm     </w:t>
            </w:r>
          </w:p>
          <w:p w14:paraId="3CA3D1DE"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w:t>
            </w:r>
            <w:proofErr w:type="spellStart"/>
            <w:r w:rsidRPr="000D59D0">
              <w:rPr>
                <w:rFonts w:ascii="Calibri" w:eastAsia="Calibri" w:hAnsi="Calibri" w:cs="Times New Roman"/>
                <w:color w:val="000000"/>
                <w:lang w:val="en-US"/>
              </w:rPr>
              <w:t>Pince</w:t>
            </w:r>
            <w:proofErr w:type="spellEnd"/>
            <w:r w:rsidRPr="000D59D0">
              <w:rPr>
                <w:rFonts w:ascii="Calibri" w:eastAsia="Calibri" w:hAnsi="Calibri" w:cs="Times New Roman"/>
                <w:color w:val="000000"/>
                <w:lang w:val="en-US"/>
              </w:rPr>
              <w:t xml:space="preserve"> </w:t>
            </w:r>
            <w:proofErr w:type="spellStart"/>
            <w:r w:rsidRPr="000D59D0">
              <w:rPr>
                <w:rFonts w:ascii="Calibri" w:eastAsia="Calibri" w:hAnsi="Calibri" w:cs="Times New Roman"/>
                <w:color w:val="000000"/>
                <w:lang w:val="en-US"/>
              </w:rPr>
              <w:t>Péan</w:t>
            </w:r>
            <w:proofErr w:type="spellEnd"/>
            <w:r w:rsidRPr="000D59D0">
              <w:rPr>
                <w:rFonts w:ascii="Calibri" w:eastAsia="Calibri" w:hAnsi="Calibri" w:cs="Times New Roman"/>
                <w:color w:val="000000"/>
                <w:lang w:val="en-US"/>
              </w:rPr>
              <w:t xml:space="preserve"> Murphy, 14 cm        </w:t>
            </w:r>
          </w:p>
          <w:p w14:paraId="73B70989"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w:t>
            </w:r>
            <w:proofErr w:type="spellStart"/>
            <w:r w:rsidRPr="000D59D0">
              <w:rPr>
                <w:rFonts w:ascii="Calibri" w:eastAsia="Calibri" w:hAnsi="Calibri" w:cs="Times New Roman"/>
                <w:color w:val="000000"/>
                <w:lang w:val="en-US"/>
              </w:rPr>
              <w:t>Pince</w:t>
            </w:r>
            <w:proofErr w:type="spellEnd"/>
            <w:r w:rsidRPr="000D59D0">
              <w:rPr>
                <w:rFonts w:ascii="Calibri" w:eastAsia="Calibri" w:hAnsi="Calibri" w:cs="Times New Roman"/>
                <w:color w:val="000000"/>
                <w:lang w:val="en-US"/>
              </w:rPr>
              <w:t xml:space="preserve"> Dissection, S/G, 14 cm    </w:t>
            </w:r>
          </w:p>
          <w:p w14:paraId="4FF5CF72"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 xml:space="preserve">1 </w:t>
            </w:r>
            <w:proofErr w:type="spellStart"/>
            <w:r w:rsidRPr="000D59D0">
              <w:rPr>
                <w:rFonts w:ascii="Calibri" w:eastAsia="Calibri" w:hAnsi="Calibri" w:cs="Times New Roman"/>
                <w:color w:val="000000"/>
                <w:lang w:val="en-US"/>
              </w:rPr>
              <w:t>Pince</w:t>
            </w:r>
            <w:proofErr w:type="spellEnd"/>
            <w:r w:rsidRPr="000D59D0">
              <w:rPr>
                <w:rFonts w:ascii="Calibri" w:eastAsia="Calibri" w:hAnsi="Calibri" w:cs="Times New Roman"/>
                <w:color w:val="000000"/>
                <w:lang w:val="en-US"/>
              </w:rPr>
              <w:t xml:space="preserve"> Dissection, A/G, 14 cm     </w:t>
            </w:r>
          </w:p>
          <w:p w14:paraId="242419DD" w14:textId="77777777" w:rsidR="000D59D0" w:rsidRPr="000D59D0" w:rsidRDefault="000D59D0" w:rsidP="00DB12B8">
            <w:pPr>
              <w:numPr>
                <w:ilvl w:val="0"/>
                <w:numId w:val="66"/>
              </w:numPr>
              <w:autoSpaceDE w:val="0"/>
              <w:autoSpaceDN w:val="0"/>
              <w:adjustRightInd w:val="0"/>
              <w:spacing w:after="0" w:line="240" w:lineRule="auto"/>
              <w:rPr>
                <w:rFonts w:ascii="Calibri" w:eastAsia="Calibri" w:hAnsi="Calibri" w:cs="Times New Roman"/>
                <w:color w:val="000000"/>
                <w:lang w:val="en-US"/>
              </w:rPr>
            </w:pPr>
            <w:r w:rsidRPr="000D59D0">
              <w:rPr>
                <w:rFonts w:ascii="Calibri" w:eastAsia="Calibri" w:hAnsi="Calibri" w:cs="Times New Roman"/>
                <w:color w:val="000000"/>
                <w:lang w:val="en-US"/>
              </w:rPr>
              <w:t>1 Porte-aiguille Mayo-</w:t>
            </w:r>
            <w:proofErr w:type="spellStart"/>
            <w:r w:rsidRPr="000D59D0">
              <w:rPr>
                <w:rFonts w:ascii="Calibri" w:eastAsia="Calibri" w:hAnsi="Calibri" w:cs="Times New Roman"/>
                <w:color w:val="000000"/>
                <w:lang w:val="en-US"/>
              </w:rPr>
              <w:t>Hégar</w:t>
            </w:r>
            <w:proofErr w:type="spellEnd"/>
            <w:r w:rsidRPr="000D59D0">
              <w:rPr>
                <w:rFonts w:ascii="Calibri" w:eastAsia="Calibri" w:hAnsi="Calibri" w:cs="Times New Roman"/>
                <w:color w:val="000000"/>
                <w:lang w:val="en-US"/>
              </w:rPr>
              <w:t xml:space="preserve">, 14 cm    </w:t>
            </w:r>
          </w:p>
          <w:p w14:paraId="1800F7C6" w14:textId="77777777" w:rsidR="000D59D0" w:rsidRPr="000D59D0" w:rsidRDefault="000D59D0" w:rsidP="00DB12B8">
            <w:pPr>
              <w:numPr>
                <w:ilvl w:val="0"/>
                <w:numId w:val="66"/>
              </w:numPr>
              <w:spacing w:after="0" w:line="240" w:lineRule="auto"/>
              <w:rPr>
                <w:rFonts w:ascii="Calibri" w:eastAsia="Calibri" w:hAnsi="Calibri" w:cs="Times New Roman"/>
                <w:b/>
              </w:rPr>
            </w:pPr>
            <w:r w:rsidRPr="000D59D0">
              <w:rPr>
                <w:rFonts w:ascii="Calibri" w:eastAsia="Calibri" w:hAnsi="Calibri" w:cs="Times New Roman"/>
                <w:lang w:val="en-US"/>
              </w:rPr>
              <w:t xml:space="preserve">1 Manche </w:t>
            </w:r>
            <w:proofErr w:type="spellStart"/>
            <w:r w:rsidRPr="000D59D0">
              <w:rPr>
                <w:rFonts w:ascii="Calibri" w:eastAsia="Calibri" w:hAnsi="Calibri" w:cs="Times New Roman"/>
                <w:lang w:val="en-US"/>
              </w:rPr>
              <w:t>Bistouri</w:t>
            </w:r>
            <w:proofErr w:type="spellEnd"/>
            <w:r w:rsidRPr="000D59D0">
              <w:rPr>
                <w:rFonts w:ascii="Calibri" w:eastAsia="Calibri" w:hAnsi="Calibri" w:cs="Times New Roman"/>
                <w:lang w:val="en-US"/>
              </w:rPr>
              <w:t xml:space="preserve"> n°3    </w:t>
            </w:r>
          </w:p>
        </w:tc>
      </w:tr>
      <w:tr w:rsidR="000D59D0" w:rsidRPr="000D59D0" w14:paraId="21788FBF"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1BD4982A"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lastRenderedPageBreak/>
              <w:t>Boite de pansement</w:t>
            </w:r>
          </w:p>
          <w:p w14:paraId="45DE3370"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Une boîte à instruments inox :</w:t>
            </w:r>
          </w:p>
          <w:p w14:paraId="786821A8"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2 manches de bistouri n° 4</w:t>
            </w:r>
          </w:p>
          <w:p w14:paraId="4DE01F4B"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paquet de bistouri n° 22</w:t>
            </w:r>
          </w:p>
          <w:p w14:paraId="2A1D646D"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pince à disséquer à griffe 14 cm</w:t>
            </w:r>
          </w:p>
          <w:p w14:paraId="44A27DD1"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pince à disséquer de Kocher droite à griffe 14 cm</w:t>
            </w:r>
          </w:p>
          <w:p w14:paraId="28C19B0F"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pince de PEAN 14 cm droit</w:t>
            </w:r>
          </w:p>
          <w:p w14:paraId="26666A03"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 xml:space="preserve">1 porte-aiguille droite Mayo </w:t>
            </w:r>
            <w:proofErr w:type="spellStart"/>
            <w:r w:rsidRPr="000D59D0">
              <w:rPr>
                <w:rFonts w:ascii="Calibri" w:eastAsia="Calibri" w:hAnsi="Calibri" w:cs="Times New Roman"/>
              </w:rPr>
              <w:t>Hegar</w:t>
            </w:r>
            <w:proofErr w:type="spellEnd"/>
            <w:r w:rsidRPr="000D59D0">
              <w:rPr>
                <w:rFonts w:ascii="Calibri" w:eastAsia="Calibri" w:hAnsi="Calibri" w:cs="Times New Roman"/>
              </w:rPr>
              <w:t xml:space="preserve"> 18 cm droit</w:t>
            </w:r>
          </w:p>
          <w:p w14:paraId="41FDCD95"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stylé 14,5 cm</w:t>
            </w:r>
          </w:p>
          <w:p w14:paraId="40C49476"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 xml:space="preserve">1 pince de </w:t>
            </w:r>
            <w:proofErr w:type="spellStart"/>
            <w:r w:rsidRPr="000D59D0">
              <w:rPr>
                <w:rFonts w:ascii="Calibri" w:eastAsia="Calibri" w:hAnsi="Calibri" w:cs="Times New Roman"/>
              </w:rPr>
              <w:t>Mayot</w:t>
            </w:r>
            <w:proofErr w:type="spellEnd"/>
            <w:r w:rsidRPr="000D59D0">
              <w:rPr>
                <w:rFonts w:ascii="Calibri" w:eastAsia="Calibri" w:hAnsi="Calibri" w:cs="Times New Roman"/>
              </w:rPr>
              <w:t xml:space="preserve"> droit 18 cm</w:t>
            </w:r>
          </w:p>
          <w:p w14:paraId="508049B5"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 xml:space="preserve">1 pince </w:t>
            </w:r>
            <w:proofErr w:type="spellStart"/>
            <w:r w:rsidRPr="000D59D0">
              <w:rPr>
                <w:rFonts w:ascii="Calibri" w:eastAsia="Calibri" w:hAnsi="Calibri" w:cs="Times New Roman"/>
              </w:rPr>
              <w:t>Metzemaum</w:t>
            </w:r>
            <w:proofErr w:type="spellEnd"/>
            <w:r w:rsidRPr="000D59D0">
              <w:rPr>
                <w:rFonts w:ascii="Calibri" w:eastAsia="Calibri" w:hAnsi="Calibri" w:cs="Times New Roman"/>
              </w:rPr>
              <w:t xml:space="preserve"> droit 18 cm</w:t>
            </w:r>
          </w:p>
          <w:p w14:paraId="64989299"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plateau en inox petit format</w:t>
            </w:r>
          </w:p>
          <w:p w14:paraId="4C3CDC5C"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pince à coton</w:t>
            </w:r>
          </w:p>
          <w:p w14:paraId="55DE9B06"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cupule de 500 ml</w:t>
            </w:r>
          </w:p>
          <w:p w14:paraId="57EE1AB5" w14:textId="77777777" w:rsidR="000D59D0" w:rsidRPr="000D59D0" w:rsidRDefault="000D59D0" w:rsidP="00DB12B8">
            <w:pPr>
              <w:numPr>
                <w:ilvl w:val="0"/>
                <w:numId w:val="67"/>
              </w:numPr>
              <w:spacing w:after="0" w:line="240" w:lineRule="auto"/>
              <w:rPr>
                <w:rFonts w:ascii="Calibri" w:eastAsia="Calibri" w:hAnsi="Calibri" w:cs="Times New Roman"/>
              </w:rPr>
            </w:pPr>
            <w:r w:rsidRPr="000D59D0">
              <w:rPr>
                <w:rFonts w:ascii="Calibri" w:eastAsia="Calibri" w:hAnsi="Calibri" w:cs="Times New Roman"/>
              </w:rPr>
              <w:t>1 ciseau de mayo droit</w:t>
            </w:r>
          </w:p>
          <w:p w14:paraId="64837050" w14:textId="77777777" w:rsidR="000D59D0" w:rsidRPr="000D59D0" w:rsidRDefault="000D59D0" w:rsidP="000D59D0">
            <w:pPr>
              <w:spacing w:line="256" w:lineRule="auto"/>
              <w:rPr>
                <w:rFonts w:ascii="Calibri" w:eastAsia="Calibri" w:hAnsi="Calibri" w:cs="Times New Roman"/>
                <w:b/>
              </w:rPr>
            </w:pPr>
          </w:p>
        </w:tc>
      </w:tr>
      <w:tr w:rsidR="000D59D0" w:rsidRPr="000D59D0" w14:paraId="46CB6FD8"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292F4E55"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Boite de consultation gynécologique</w:t>
            </w:r>
          </w:p>
          <w:p w14:paraId="16DCD259" w14:textId="77777777" w:rsidR="000D59D0" w:rsidRPr="000D59D0" w:rsidRDefault="000D59D0" w:rsidP="000D59D0">
            <w:pPr>
              <w:spacing w:line="256" w:lineRule="auto"/>
              <w:ind w:right="-468"/>
              <w:rPr>
                <w:rFonts w:ascii="Calibri" w:eastAsia="Calibri" w:hAnsi="Calibri" w:cs="Times New Roman"/>
              </w:rPr>
            </w:pPr>
            <w:r w:rsidRPr="000D59D0">
              <w:rPr>
                <w:rFonts w:ascii="Calibri" w:eastAsia="Calibri" w:hAnsi="Calibri" w:cs="Times New Roman"/>
              </w:rPr>
              <w:t>Une boîte à instruments inox.</w:t>
            </w:r>
          </w:p>
          <w:p w14:paraId="307E4E0A" w14:textId="77777777" w:rsidR="000D59D0" w:rsidRPr="000D59D0" w:rsidRDefault="000D59D0" w:rsidP="000D59D0">
            <w:pPr>
              <w:spacing w:line="256" w:lineRule="auto"/>
              <w:ind w:right="-468"/>
              <w:rPr>
                <w:rFonts w:ascii="Calibri" w:eastAsia="Calibri" w:hAnsi="Calibri" w:cs="Times New Roman"/>
              </w:rPr>
            </w:pPr>
            <w:r w:rsidRPr="000D59D0">
              <w:rPr>
                <w:rFonts w:ascii="Calibri" w:eastAsia="Calibri" w:hAnsi="Calibri" w:cs="Times New Roman"/>
              </w:rPr>
              <w:t>- 1 Pince à pansements, "longuette", droite, 24 cm,</w:t>
            </w:r>
          </w:p>
          <w:p w14:paraId="7884A7D3" w14:textId="77777777" w:rsidR="000D59D0" w:rsidRPr="000D59D0" w:rsidRDefault="000D59D0" w:rsidP="000D59D0">
            <w:pPr>
              <w:spacing w:line="256" w:lineRule="auto"/>
              <w:ind w:right="-468"/>
              <w:rPr>
                <w:rFonts w:ascii="Calibri" w:eastAsia="Calibri" w:hAnsi="Calibri" w:cs="Times New Roman"/>
              </w:rPr>
            </w:pPr>
            <w:r w:rsidRPr="000D59D0">
              <w:rPr>
                <w:rFonts w:ascii="Calibri" w:eastAsia="Calibri" w:hAnsi="Calibri" w:cs="Times New Roman"/>
              </w:rPr>
              <w:t>- 1 Pince museaux, droite, 24 cm, 7 x 5 mm</w:t>
            </w:r>
          </w:p>
          <w:p w14:paraId="142753D3" w14:textId="77777777" w:rsidR="000D59D0" w:rsidRPr="000D59D0" w:rsidRDefault="000D59D0" w:rsidP="000D59D0">
            <w:pPr>
              <w:spacing w:line="256" w:lineRule="auto"/>
              <w:ind w:right="-468"/>
              <w:rPr>
                <w:rFonts w:ascii="Calibri" w:eastAsia="Calibri" w:hAnsi="Calibri" w:cs="Times New Roman"/>
              </w:rPr>
            </w:pPr>
            <w:r w:rsidRPr="000D59D0">
              <w:rPr>
                <w:rFonts w:ascii="Calibri" w:eastAsia="Calibri" w:hAnsi="Calibri" w:cs="Times New Roman"/>
              </w:rPr>
              <w:t>- 1 Sonde vésicale, métal, femme, 15 cm,</w:t>
            </w:r>
          </w:p>
          <w:p w14:paraId="43C77708" w14:textId="77777777" w:rsidR="000D59D0" w:rsidRPr="000D59D0" w:rsidRDefault="000D59D0" w:rsidP="000D59D0">
            <w:pPr>
              <w:spacing w:line="256" w:lineRule="auto"/>
              <w:ind w:right="-468"/>
              <w:rPr>
                <w:rFonts w:ascii="Calibri" w:eastAsia="Calibri" w:hAnsi="Calibri" w:cs="Times New Roman"/>
              </w:rPr>
            </w:pPr>
            <w:r w:rsidRPr="000D59D0">
              <w:rPr>
                <w:rFonts w:ascii="Calibri" w:eastAsia="Calibri" w:hAnsi="Calibri" w:cs="Times New Roman"/>
              </w:rPr>
              <w:t xml:space="preserve">- 1 Spéculum vaginal </w:t>
            </w:r>
            <w:proofErr w:type="spellStart"/>
            <w:r w:rsidRPr="000D59D0">
              <w:rPr>
                <w:rFonts w:ascii="Calibri" w:eastAsia="Calibri" w:hAnsi="Calibri" w:cs="Times New Roman"/>
              </w:rPr>
              <w:t>collin</w:t>
            </w:r>
            <w:proofErr w:type="spellEnd"/>
            <w:r w:rsidRPr="000D59D0">
              <w:rPr>
                <w:rFonts w:ascii="Calibri" w:eastAsia="Calibri" w:hAnsi="Calibri" w:cs="Times New Roman"/>
              </w:rPr>
              <w:t xml:space="preserve">, 30 mm, long 105 mm, </w:t>
            </w:r>
          </w:p>
          <w:p w14:paraId="562E3C48"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rPr>
              <w:t xml:space="preserve">- 1 Spéculum vaginal </w:t>
            </w:r>
            <w:proofErr w:type="spellStart"/>
            <w:r w:rsidRPr="000D59D0">
              <w:rPr>
                <w:rFonts w:ascii="Calibri" w:eastAsia="Calibri" w:hAnsi="Calibri" w:cs="Times New Roman"/>
              </w:rPr>
              <w:t>collin</w:t>
            </w:r>
            <w:proofErr w:type="spellEnd"/>
            <w:r w:rsidRPr="000D59D0">
              <w:rPr>
                <w:rFonts w:ascii="Calibri" w:eastAsia="Calibri" w:hAnsi="Calibri" w:cs="Times New Roman"/>
              </w:rPr>
              <w:t>, 40 mm, long 110 mm</w:t>
            </w:r>
          </w:p>
        </w:tc>
      </w:tr>
      <w:tr w:rsidR="000D59D0" w:rsidRPr="000D59D0" w14:paraId="508B7227"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058E9B92"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Boite pose DIU</w:t>
            </w:r>
          </w:p>
          <w:p w14:paraId="4AF2EB4F"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Modèle standard de base.</w:t>
            </w:r>
          </w:p>
          <w:p w14:paraId="643A032C"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Qualité des instruments : en acier inoxydable qualité Nogent.</w:t>
            </w:r>
          </w:p>
          <w:p w14:paraId="2098A825"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boite inox 30 cm x 15 cm x 7 cm comprenant :</w:t>
            </w:r>
          </w:p>
          <w:p w14:paraId="1B776245"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2 cupules inox diamètre 80 mm</w:t>
            </w:r>
          </w:p>
          <w:p w14:paraId="4E01A7D7"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lang w:val="en-US"/>
              </w:rPr>
            </w:pPr>
            <w:r w:rsidRPr="000D59D0">
              <w:rPr>
                <w:rFonts w:ascii="Calibri" w:eastAsia="Calibri" w:hAnsi="Calibri" w:cs="Times New Roman"/>
                <w:lang w:val="en-US"/>
              </w:rPr>
              <w:t xml:space="preserve">1 </w:t>
            </w:r>
            <w:proofErr w:type="spellStart"/>
            <w:r w:rsidRPr="000D59D0">
              <w:rPr>
                <w:rFonts w:ascii="Calibri" w:eastAsia="Calibri" w:hAnsi="Calibri" w:cs="Times New Roman"/>
                <w:lang w:val="en-US"/>
              </w:rPr>
              <w:t>Pince</w:t>
            </w:r>
            <w:proofErr w:type="spellEnd"/>
            <w:r w:rsidRPr="000D59D0">
              <w:rPr>
                <w:rFonts w:ascii="Calibri" w:eastAsia="Calibri" w:hAnsi="Calibri" w:cs="Times New Roman"/>
                <w:lang w:val="en-US"/>
              </w:rPr>
              <w:t xml:space="preserve"> ROCHESTER –PEAN courbe22 cm S/G</w:t>
            </w:r>
          </w:p>
          <w:p w14:paraId="3090B47B"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lang w:val="fr-BE"/>
              </w:rPr>
            </w:pPr>
            <w:r w:rsidRPr="000D59D0">
              <w:rPr>
                <w:rFonts w:ascii="Calibri" w:eastAsia="Calibri" w:hAnsi="Calibri" w:cs="Times New Roman"/>
                <w:lang w:val="fr-BE"/>
              </w:rPr>
              <w:t>1 Pince POZZI 24 cm</w:t>
            </w:r>
          </w:p>
          <w:p w14:paraId="3A689033"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Pince à pansement droite 24 cm</w:t>
            </w:r>
          </w:p>
          <w:p w14:paraId="5870D33C"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Pince FOERSTER droite 24 cm</w:t>
            </w:r>
          </w:p>
          <w:p w14:paraId="7B649569"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Curette de NOVACK</w:t>
            </w:r>
          </w:p>
          <w:p w14:paraId="5CC4DD92"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Pince de CICERON 28 cm pour poser le stérilet</w:t>
            </w:r>
          </w:p>
          <w:p w14:paraId="077510C5"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Paire de ciseaux de SIMS mousse courbe 20 cm</w:t>
            </w:r>
          </w:p>
          <w:p w14:paraId="31110A2B"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Hystéromètre de VALLEIX à curseur 33 cm</w:t>
            </w:r>
          </w:p>
          <w:p w14:paraId="75BFDABA"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2 Spéculums de CUSCO</w:t>
            </w:r>
          </w:p>
          <w:p w14:paraId="5C36F9DE"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Porte-coton 30 cm</w:t>
            </w:r>
          </w:p>
          <w:p w14:paraId="441CB3DB"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1 Pince de TERRUM à ôter le stérilet 27cm</w:t>
            </w:r>
          </w:p>
          <w:p w14:paraId="1C2CBC37"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 xml:space="preserve">1 Porte pince à servir </w:t>
            </w:r>
          </w:p>
          <w:p w14:paraId="7B3D53C8" w14:textId="77777777" w:rsidR="000D59D0" w:rsidRPr="000D59D0" w:rsidRDefault="000D59D0" w:rsidP="00DB12B8">
            <w:pPr>
              <w:numPr>
                <w:ilvl w:val="0"/>
                <w:numId w:val="68"/>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lastRenderedPageBreak/>
              <w:t>1 Pince ALLIGATOR</w:t>
            </w:r>
          </w:p>
          <w:p w14:paraId="7AC41CA2" w14:textId="77777777" w:rsidR="000D59D0" w:rsidRPr="000D59D0" w:rsidRDefault="000D59D0" w:rsidP="000D59D0">
            <w:pPr>
              <w:spacing w:line="256" w:lineRule="auto"/>
              <w:rPr>
                <w:rFonts w:ascii="Calibri" w:eastAsia="Calibri" w:hAnsi="Calibri" w:cs="Times New Roman"/>
                <w:b/>
              </w:rPr>
            </w:pPr>
          </w:p>
        </w:tc>
      </w:tr>
      <w:tr w:rsidR="000D59D0" w:rsidRPr="000D59D0" w14:paraId="5B156582"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10A73363" w14:textId="77777777" w:rsidR="000D59D0" w:rsidRPr="000D59D0" w:rsidRDefault="000D59D0" w:rsidP="000D59D0">
            <w:pPr>
              <w:spacing w:line="256" w:lineRule="auto"/>
              <w:rPr>
                <w:rFonts w:ascii="Calibri" w:eastAsia="Calibri" w:hAnsi="Calibri" w:cs="Times New Roman"/>
                <w:b/>
                <w:bCs/>
              </w:rPr>
            </w:pPr>
            <w:r w:rsidRPr="000D59D0">
              <w:rPr>
                <w:rFonts w:ascii="Calibri" w:eastAsia="Calibri" w:hAnsi="Calibri" w:cs="Times New Roman"/>
                <w:b/>
                <w:bCs/>
              </w:rPr>
              <w:lastRenderedPageBreak/>
              <w:t>Berceau avec matelas</w:t>
            </w:r>
          </w:p>
          <w:p w14:paraId="796B220C" w14:textId="1C4825B4"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
                <w:bCs/>
                <w:u w:val="single"/>
              </w:rPr>
              <w:t>Structure</w:t>
            </w:r>
            <w:r w:rsidR="00B838B6">
              <w:rPr>
                <w:rFonts w:ascii="Calibri" w:eastAsia="Calibri" w:hAnsi="Calibri" w:cs="Times New Roman"/>
                <w:b/>
                <w:bCs/>
                <w:u w:val="single"/>
              </w:rPr>
              <w:t xml:space="preserve"> </w:t>
            </w:r>
            <w:r w:rsidRPr="000D59D0">
              <w:rPr>
                <w:rFonts w:ascii="Calibri" w:eastAsia="Calibri" w:hAnsi="Calibri" w:cs="Times New Roman"/>
                <w:b/>
                <w:bCs/>
                <w:u w:val="single"/>
              </w:rPr>
              <w:t xml:space="preserve">: </w:t>
            </w:r>
            <w:r w:rsidRPr="000D59D0">
              <w:rPr>
                <w:rFonts w:ascii="Calibri" w:eastAsia="Calibri" w:hAnsi="Calibri" w:cs="Times New Roman"/>
              </w:rPr>
              <w:t>en acier inox 18/10 entièrement soudé</w:t>
            </w:r>
          </w:p>
          <w:p w14:paraId="1E061255"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
              </w:rPr>
              <w:t>Coque</w:t>
            </w:r>
            <w:r w:rsidRPr="000D59D0">
              <w:rPr>
                <w:rFonts w:ascii="Calibri" w:eastAsia="Calibri" w:hAnsi="Calibri" w:cs="Times New Roman"/>
              </w:rPr>
              <w:t> : Plexiglas transparent de dimensions (</w:t>
            </w:r>
            <w:proofErr w:type="spellStart"/>
            <w:r w:rsidRPr="000D59D0">
              <w:rPr>
                <w:rFonts w:ascii="Calibri" w:eastAsia="Calibri" w:hAnsi="Calibri" w:cs="Times New Roman"/>
              </w:rPr>
              <w:t>Lxlxh</w:t>
            </w:r>
            <w:proofErr w:type="spellEnd"/>
            <w:r w:rsidRPr="000D59D0">
              <w:rPr>
                <w:rFonts w:ascii="Calibri" w:eastAsia="Calibri" w:hAnsi="Calibri" w:cs="Times New Roman"/>
              </w:rPr>
              <w:t> :89x48x30 cm au moins)</w:t>
            </w:r>
          </w:p>
          <w:p w14:paraId="69FA16FA"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
              </w:rPr>
              <w:t>Matelas</w:t>
            </w:r>
            <w:r w:rsidRPr="000D59D0">
              <w:rPr>
                <w:rFonts w:ascii="Calibri" w:eastAsia="Calibri" w:hAnsi="Calibri" w:cs="Times New Roman"/>
              </w:rPr>
              <w:t> : Epaisseur 5 cm au moins avec housse en PVC imperméable et amovible</w:t>
            </w:r>
          </w:p>
          <w:p w14:paraId="3A505554" w14:textId="73D8687C" w:rsidR="000D59D0" w:rsidRPr="000D59D0" w:rsidRDefault="000D59D0" w:rsidP="000D59D0">
            <w:pPr>
              <w:spacing w:line="256" w:lineRule="auto"/>
              <w:rPr>
                <w:rFonts w:ascii="Calibri" w:eastAsia="Calibri" w:hAnsi="Calibri" w:cs="Times New Roman"/>
              </w:rPr>
            </w:pPr>
            <w:proofErr w:type="gramStart"/>
            <w:r w:rsidRPr="000D59D0">
              <w:rPr>
                <w:rFonts w:ascii="Calibri" w:eastAsia="Calibri" w:hAnsi="Calibri" w:cs="Times New Roman"/>
                <w:b/>
              </w:rPr>
              <w:t>Hauteur</w:t>
            </w:r>
            <w:r w:rsidR="00B838B6">
              <w:rPr>
                <w:rFonts w:ascii="Calibri" w:eastAsia="Calibri" w:hAnsi="Calibri" w:cs="Times New Roman"/>
                <w:b/>
              </w:rPr>
              <w:t xml:space="preserve"> </w:t>
            </w:r>
            <w:r w:rsidRPr="000D59D0">
              <w:rPr>
                <w:rFonts w:ascii="Calibri" w:eastAsia="Calibri" w:hAnsi="Calibri" w:cs="Times New Roman"/>
                <w:b/>
              </w:rPr>
              <w:t>plan</w:t>
            </w:r>
            <w:proofErr w:type="gramEnd"/>
            <w:r w:rsidRPr="000D59D0">
              <w:rPr>
                <w:rFonts w:ascii="Calibri" w:eastAsia="Calibri" w:hAnsi="Calibri" w:cs="Times New Roman"/>
                <w:b/>
              </w:rPr>
              <w:t xml:space="preserve"> de couchage /sol</w:t>
            </w:r>
            <w:r w:rsidRPr="000D59D0">
              <w:rPr>
                <w:rFonts w:ascii="Calibri" w:eastAsia="Calibri" w:hAnsi="Calibri" w:cs="Times New Roman"/>
              </w:rPr>
              <w:t> : au moins 78 cm</w:t>
            </w:r>
          </w:p>
          <w:p w14:paraId="36E64F8F"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Berceau muni de 4 roues pivotantes de 50 cm de diamètre.</w:t>
            </w:r>
          </w:p>
          <w:p w14:paraId="3C86E4D6" w14:textId="77777777" w:rsidR="000D59D0" w:rsidRPr="000D59D0" w:rsidRDefault="000D59D0" w:rsidP="000D59D0">
            <w:pPr>
              <w:spacing w:line="256" w:lineRule="auto"/>
              <w:rPr>
                <w:rFonts w:ascii="Calibri" w:eastAsia="Calibri" w:hAnsi="Calibri" w:cs="Times New Roman"/>
                <w:b/>
                <w:bCs/>
                <w:u w:val="single"/>
              </w:rPr>
            </w:pPr>
            <w:r w:rsidRPr="000D59D0">
              <w:rPr>
                <w:rFonts w:ascii="Calibri" w:eastAsia="Calibri" w:hAnsi="Calibri" w:cs="Times New Roman"/>
              </w:rPr>
              <w:t>Possibilité de mise en déclive : 15°</w:t>
            </w:r>
          </w:p>
          <w:p w14:paraId="1E05AEF3" w14:textId="502D47D2"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rPr>
              <w:t>Poids maximal supportable pour le berceau est de 20 kg</w:t>
            </w:r>
          </w:p>
        </w:tc>
      </w:tr>
      <w:tr w:rsidR="000D59D0" w:rsidRPr="000D59D0" w14:paraId="46D9DE42"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5EE42622" w14:textId="77777777" w:rsidR="000D59D0" w:rsidRPr="000D59D0" w:rsidRDefault="000D59D0" w:rsidP="000D59D0">
            <w:pPr>
              <w:spacing w:line="256" w:lineRule="auto"/>
              <w:rPr>
                <w:rFonts w:ascii="Calibri" w:eastAsia="Calibri" w:hAnsi="Calibri" w:cs="Times New Roman"/>
                <w:b/>
                <w:bCs/>
                <w:color w:val="000000"/>
              </w:rPr>
            </w:pPr>
            <w:r w:rsidRPr="000D59D0">
              <w:rPr>
                <w:rFonts w:ascii="Calibri" w:eastAsia="Calibri" w:hAnsi="Calibri" w:cs="Times New Roman"/>
                <w:b/>
                <w:bCs/>
                <w:color w:val="000000"/>
              </w:rPr>
              <w:t>Chariot de soins</w:t>
            </w:r>
          </w:p>
          <w:p w14:paraId="7197D47E" w14:textId="77777777" w:rsidR="000D59D0" w:rsidRPr="000D59D0" w:rsidRDefault="000D59D0" w:rsidP="00DB12B8">
            <w:pPr>
              <w:numPr>
                <w:ilvl w:val="0"/>
                <w:numId w:val="69"/>
              </w:numPr>
              <w:spacing w:beforeLines="1" w:before="2" w:afterLines="1" w:after="2" w:line="240" w:lineRule="auto"/>
              <w:contextualSpacing/>
              <w:jc w:val="both"/>
              <w:rPr>
                <w:rFonts w:ascii="Calibri" w:eastAsia="Calibri" w:hAnsi="Calibri" w:cs="Times New Roman"/>
                <w:szCs w:val="20"/>
              </w:rPr>
            </w:pPr>
            <w:r w:rsidRPr="000D59D0">
              <w:rPr>
                <w:rFonts w:ascii="Calibri" w:eastAsia="Calibri" w:hAnsi="Calibri" w:cs="Times New Roman"/>
                <w:szCs w:val="20"/>
              </w:rPr>
              <w:t xml:space="preserve">Construction en tubes d’acier ronds inox </w:t>
            </w:r>
          </w:p>
          <w:p w14:paraId="68BFE66C" w14:textId="6BD0866B" w:rsidR="000D59D0" w:rsidRPr="000D59D0" w:rsidRDefault="000D59D0" w:rsidP="00DB12B8">
            <w:pPr>
              <w:numPr>
                <w:ilvl w:val="0"/>
                <w:numId w:val="69"/>
              </w:numPr>
              <w:spacing w:beforeLines="1" w:before="2" w:afterLines="1" w:after="2" w:line="240" w:lineRule="auto"/>
              <w:contextualSpacing/>
              <w:jc w:val="both"/>
              <w:rPr>
                <w:rFonts w:ascii="Calibri" w:eastAsia="Calibri" w:hAnsi="Calibri" w:cs="Times New Roman"/>
                <w:szCs w:val="20"/>
              </w:rPr>
            </w:pPr>
            <w:r w:rsidRPr="000D59D0">
              <w:rPr>
                <w:rFonts w:ascii="Calibri" w:eastAsia="Calibri" w:hAnsi="Calibri" w:cs="Times New Roman"/>
                <w:szCs w:val="20"/>
              </w:rPr>
              <w:t xml:space="preserve">Cintre inox de chaque </w:t>
            </w:r>
            <w:r w:rsidR="00376D66" w:rsidRPr="000D59D0">
              <w:rPr>
                <w:rFonts w:ascii="Calibri" w:eastAsia="Calibri" w:hAnsi="Calibri" w:cs="Times New Roman"/>
                <w:szCs w:val="20"/>
              </w:rPr>
              <w:t>côté</w:t>
            </w:r>
            <w:r w:rsidRPr="000D59D0">
              <w:rPr>
                <w:rFonts w:ascii="Calibri" w:eastAsia="Calibri" w:hAnsi="Calibri" w:cs="Times New Roman"/>
                <w:szCs w:val="20"/>
              </w:rPr>
              <w:t xml:space="preserve"> formant des guindons</w:t>
            </w:r>
          </w:p>
          <w:p w14:paraId="24F7B8CB" w14:textId="77777777" w:rsidR="000D59D0" w:rsidRPr="000D59D0" w:rsidRDefault="000D59D0" w:rsidP="00DB12B8">
            <w:pPr>
              <w:numPr>
                <w:ilvl w:val="0"/>
                <w:numId w:val="69"/>
              </w:numPr>
              <w:spacing w:beforeLines="1" w:before="2" w:afterLines="1" w:after="2" w:line="240" w:lineRule="auto"/>
              <w:contextualSpacing/>
              <w:jc w:val="both"/>
              <w:rPr>
                <w:rFonts w:ascii="Calibri" w:eastAsia="Calibri" w:hAnsi="Calibri" w:cs="Times New Roman"/>
                <w:szCs w:val="20"/>
              </w:rPr>
            </w:pPr>
            <w:r w:rsidRPr="000D59D0">
              <w:rPr>
                <w:rFonts w:ascii="Calibri" w:eastAsia="Calibri" w:hAnsi="Calibri" w:cs="Times New Roman"/>
                <w:szCs w:val="20"/>
              </w:rPr>
              <w:t>Roues diamètre 80 mm</w:t>
            </w:r>
          </w:p>
          <w:p w14:paraId="4E790B61" w14:textId="77777777" w:rsidR="000D59D0" w:rsidRPr="000D59D0" w:rsidRDefault="000D59D0" w:rsidP="00DB12B8">
            <w:pPr>
              <w:numPr>
                <w:ilvl w:val="0"/>
                <w:numId w:val="69"/>
              </w:numPr>
              <w:spacing w:beforeLines="1" w:before="2" w:afterLines="1" w:after="2" w:line="240" w:lineRule="auto"/>
              <w:contextualSpacing/>
              <w:jc w:val="both"/>
              <w:rPr>
                <w:rFonts w:ascii="Calibri" w:eastAsia="Calibri" w:hAnsi="Calibri" w:cs="Times New Roman"/>
                <w:szCs w:val="20"/>
              </w:rPr>
            </w:pPr>
            <w:r w:rsidRPr="000D59D0">
              <w:rPr>
                <w:rFonts w:ascii="Calibri" w:eastAsia="Calibri" w:hAnsi="Calibri" w:cs="Times New Roman"/>
                <w:szCs w:val="20"/>
              </w:rPr>
              <w:t>Disposant 3 plateaux inox insonorisés avec galerie sur 3 côtés</w:t>
            </w:r>
          </w:p>
          <w:p w14:paraId="14B65498" w14:textId="77777777" w:rsidR="000D59D0" w:rsidRPr="000D59D0" w:rsidRDefault="000D59D0" w:rsidP="00DB12B8">
            <w:pPr>
              <w:numPr>
                <w:ilvl w:val="0"/>
                <w:numId w:val="69"/>
              </w:numPr>
              <w:spacing w:beforeLines="1" w:before="2" w:afterLines="1" w:after="2" w:line="240" w:lineRule="auto"/>
              <w:contextualSpacing/>
              <w:jc w:val="both"/>
              <w:rPr>
                <w:rFonts w:ascii="Calibri" w:eastAsia="Calibri" w:hAnsi="Calibri" w:cs="Times New Roman"/>
                <w:szCs w:val="20"/>
              </w:rPr>
            </w:pPr>
            <w:r w:rsidRPr="000D59D0">
              <w:rPr>
                <w:rFonts w:ascii="Calibri" w:eastAsia="Calibri" w:hAnsi="Calibri" w:cs="Times New Roman"/>
                <w:szCs w:val="20"/>
              </w:rPr>
              <w:t>Dimensions : 90x60x80 cm environ</w:t>
            </w:r>
          </w:p>
          <w:p w14:paraId="31D80238" w14:textId="77777777" w:rsidR="000D59D0" w:rsidRPr="000D59D0" w:rsidRDefault="000D59D0" w:rsidP="000D59D0">
            <w:pPr>
              <w:spacing w:beforeLines="1" w:before="2" w:afterLines="1" w:after="2" w:line="256" w:lineRule="auto"/>
              <w:ind w:left="720"/>
              <w:contextualSpacing/>
              <w:rPr>
                <w:rFonts w:ascii="Calibri" w:eastAsia="Calibri" w:hAnsi="Calibri" w:cs="Times New Roman"/>
                <w:b/>
                <w:bCs/>
              </w:rPr>
            </w:pPr>
          </w:p>
        </w:tc>
      </w:tr>
      <w:tr w:rsidR="000D59D0" w:rsidRPr="000D59D0" w14:paraId="6A1D4A3F"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2F30617F"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 xml:space="preserve">Doppler fœtal </w:t>
            </w:r>
          </w:p>
          <w:p w14:paraId="6E18FE9B" w14:textId="77777777" w:rsidR="000D59D0" w:rsidRPr="000D59D0" w:rsidRDefault="000D59D0" w:rsidP="000D59D0">
            <w:pPr>
              <w:widowControl w:val="0"/>
              <w:tabs>
                <w:tab w:val="left" w:pos="720"/>
              </w:tabs>
              <w:spacing w:line="240" w:lineRule="exact"/>
              <w:ind w:right="154"/>
              <w:rPr>
                <w:rFonts w:ascii="Calibri" w:eastAsia="Calibri" w:hAnsi="Calibri" w:cs="Times New Roman"/>
              </w:rPr>
            </w:pPr>
            <w:r w:rsidRPr="000D59D0">
              <w:rPr>
                <w:rFonts w:ascii="Calibri" w:eastAsia="Calibri" w:hAnsi="Calibri" w:cs="Times New Roman"/>
              </w:rPr>
              <w:t>Appareil portatif pour une utilisation obstétrique générale et pour écouter les battements du cœur de bébé en début de gestation, permettant de détecter le rythme cardiaque fœtal.</w:t>
            </w:r>
          </w:p>
          <w:p w14:paraId="4FEC665C" w14:textId="742916FB" w:rsidR="000D59D0" w:rsidRPr="000D59D0" w:rsidRDefault="000D59D0" w:rsidP="000D59D0">
            <w:pPr>
              <w:widowControl w:val="0"/>
              <w:tabs>
                <w:tab w:val="left" w:pos="720"/>
              </w:tabs>
              <w:spacing w:line="240" w:lineRule="exact"/>
              <w:ind w:right="154"/>
              <w:rPr>
                <w:rFonts w:ascii="Calibri" w:eastAsia="Calibri" w:hAnsi="Calibri" w:cs="Times New Roman"/>
              </w:rPr>
            </w:pPr>
            <w:r w:rsidRPr="000D59D0">
              <w:rPr>
                <w:rFonts w:ascii="Calibri" w:eastAsia="Calibri" w:hAnsi="Calibri" w:cs="Times New Roman"/>
              </w:rPr>
              <w:t>Trois traitements du rythme cardiaque : temps réel, moyenne FHR (</w:t>
            </w:r>
            <w:proofErr w:type="spellStart"/>
            <w:r w:rsidRPr="000D59D0">
              <w:rPr>
                <w:rFonts w:ascii="Calibri" w:eastAsia="Calibri" w:hAnsi="Calibri" w:cs="Times New Roman"/>
              </w:rPr>
              <w:t>FetalHeart</w:t>
            </w:r>
            <w:proofErr w:type="spellEnd"/>
            <w:r w:rsidRPr="000D59D0">
              <w:rPr>
                <w:rFonts w:ascii="Calibri" w:eastAsia="Calibri" w:hAnsi="Calibri" w:cs="Times New Roman"/>
              </w:rPr>
              <w:t xml:space="preserve"> Rate), et calcul manuel</w:t>
            </w:r>
          </w:p>
          <w:p w14:paraId="3B1FC08C"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 xml:space="preserve">Type : fœtal avec écran LCD </w:t>
            </w:r>
          </w:p>
          <w:p w14:paraId="4C2A8EA1"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Taille de l’écran : 45 x 25 mm</w:t>
            </w:r>
          </w:p>
          <w:p w14:paraId="17AE932D"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Affichage du RCF (60 à 210 bpm)</w:t>
            </w:r>
          </w:p>
          <w:p w14:paraId="1F50F347"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Deux sondes interchangeables</w:t>
            </w:r>
          </w:p>
          <w:p w14:paraId="7F919AAB"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Audio : Haut-parleur intégré Sortie audio pour écouteurs</w:t>
            </w:r>
          </w:p>
          <w:p w14:paraId="0FE794F3"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   Fonctionnement en continu &gt; 10 heures </w:t>
            </w:r>
          </w:p>
          <w:p w14:paraId="4249E773"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   Arrêt automatique au bout d’1 minute </w:t>
            </w:r>
          </w:p>
          <w:p w14:paraId="2840F0F5" w14:textId="77777777" w:rsidR="000D59D0" w:rsidRPr="000D59D0" w:rsidRDefault="000D59D0" w:rsidP="000D59D0">
            <w:pPr>
              <w:widowControl w:val="0"/>
              <w:tabs>
                <w:tab w:val="left" w:pos="720"/>
              </w:tabs>
              <w:spacing w:after="0" w:line="240" w:lineRule="exact"/>
              <w:ind w:right="154"/>
              <w:contextualSpacing/>
              <w:rPr>
                <w:rFonts w:ascii="Calibri" w:eastAsia="Calibri" w:hAnsi="Calibri" w:cs="Times New Roman"/>
              </w:rPr>
            </w:pPr>
            <w:r w:rsidRPr="000D59D0">
              <w:rPr>
                <w:rFonts w:ascii="Calibri" w:eastAsia="Calibri" w:hAnsi="Calibri" w:cs="Times New Roman"/>
              </w:rPr>
              <w:t xml:space="preserve">      -   Alimentation : 2 piles AA </w:t>
            </w:r>
          </w:p>
          <w:p w14:paraId="5E68BA19" w14:textId="77777777" w:rsidR="000D59D0" w:rsidRPr="000D59D0" w:rsidRDefault="000D59D0" w:rsidP="000D59D0">
            <w:pPr>
              <w:widowControl w:val="0"/>
              <w:tabs>
                <w:tab w:val="left" w:pos="720"/>
              </w:tabs>
              <w:spacing w:after="0" w:line="240" w:lineRule="exact"/>
              <w:ind w:right="154"/>
              <w:contextualSpacing/>
              <w:rPr>
                <w:rFonts w:ascii="Calibri" w:eastAsia="Calibri" w:hAnsi="Calibri" w:cs="Times New Roman"/>
              </w:rPr>
            </w:pPr>
            <w:r w:rsidRPr="000D59D0">
              <w:rPr>
                <w:rFonts w:ascii="Calibri" w:eastAsia="Calibri" w:hAnsi="Calibri" w:cs="Times New Roman"/>
              </w:rPr>
              <w:t xml:space="preserve">      -  Indicateur d’état des piles et de l’indication de faible puissance</w:t>
            </w:r>
          </w:p>
          <w:p w14:paraId="72B83BC7" w14:textId="77777777" w:rsidR="000D59D0" w:rsidRPr="000D59D0" w:rsidRDefault="000D59D0" w:rsidP="000D59D0">
            <w:pPr>
              <w:widowControl w:val="0"/>
              <w:tabs>
                <w:tab w:val="left" w:pos="720"/>
              </w:tabs>
              <w:spacing w:line="240" w:lineRule="exact"/>
              <w:ind w:right="154"/>
              <w:rPr>
                <w:rFonts w:ascii="Calibri" w:eastAsia="Calibri" w:hAnsi="Calibri" w:cs="Times New Roman"/>
              </w:rPr>
            </w:pPr>
            <w:r w:rsidRPr="000D59D0">
              <w:rPr>
                <w:rFonts w:ascii="Calibri" w:eastAsia="Calibri" w:hAnsi="Calibri" w:cs="Times New Roman"/>
              </w:rPr>
              <w:t>livré avec les accessoires :</w:t>
            </w:r>
          </w:p>
          <w:p w14:paraId="20DA344F"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1 sonde 2 MHZ</w:t>
            </w:r>
          </w:p>
          <w:p w14:paraId="6E158DA4"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1 sonde 3 MHZ</w:t>
            </w:r>
          </w:p>
          <w:p w14:paraId="4BE7CFB4"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 xml:space="preserve">Un jeu </w:t>
            </w:r>
            <w:proofErr w:type="gramStart"/>
            <w:r w:rsidRPr="000D59D0">
              <w:rPr>
                <w:rFonts w:ascii="Calibri" w:eastAsia="Calibri" w:hAnsi="Calibri" w:cs="Times New Roman"/>
                <w:szCs w:val="20"/>
              </w:rPr>
              <w:t>de  9</w:t>
            </w:r>
            <w:proofErr w:type="gramEnd"/>
            <w:r w:rsidRPr="000D59D0">
              <w:rPr>
                <w:rFonts w:ascii="Calibri" w:eastAsia="Calibri" w:hAnsi="Calibri" w:cs="Times New Roman"/>
                <w:szCs w:val="20"/>
              </w:rPr>
              <w:t xml:space="preserve"> piles adaptées</w:t>
            </w:r>
          </w:p>
          <w:p w14:paraId="17180170"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 xml:space="preserve">Support à roulettes </w:t>
            </w:r>
          </w:p>
          <w:p w14:paraId="0EFBDF63"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 xml:space="preserve">Chargeur de piles </w:t>
            </w:r>
          </w:p>
          <w:p w14:paraId="6FB58731"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1 tube de gel</w:t>
            </w:r>
          </w:p>
          <w:p w14:paraId="221065C7" w14:textId="77777777" w:rsidR="000D59D0" w:rsidRPr="000D59D0" w:rsidRDefault="000D59D0" w:rsidP="00DB12B8">
            <w:pPr>
              <w:widowControl w:val="0"/>
              <w:numPr>
                <w:ilvl w:val="0"/>
                <w:numId w:val="70"/>
              </w:numPr>
              <w:tabs>
                <w:tab w:val="left" w:pos="720"/>
              </w:tabs>
              <w:spacing w:beforeLines="1" w:before="2" w:afterLines="1" w:after="2" w:line="240" w:lineRule="exact"/>
              <w:ind w:right="154"/>
              <w:contextualSpacing/>
              <w:jc w:val="both"/>
              <w:rPr>
                <w:rFonts w:ascii="Calibri" w:eastAsia="Calibri" w:hAnsi="Calibri" w:cs="Times New Roman"/>
                <w:szCs w:val="20"/>
              </w:rPr>
            </w:pPr>
            <w:r w:rsidRPr="000D59D0">
              <w:rPr>
                <w:rFonts w:ascii="Calibri" w:eastAsia="Calibri" w:hAnsi="Calibri" w:cs="Times New Roman"/>
                <w:szCs w:val="20"/>
              </w:rPr>
              <w:t>Pochette de transport</w:t>
            </w:r>
          </w:p>
        </w:tc>
      </w:tr>
      <w:tr w:rsidR="000D59D0" w:rsidRPr="000D59D0" w14:paraId="571CF537"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00B6539E" w14:textId="77777777"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rPr>
              <w:lastRenderedPageBreak/>
              <w:t>Escabeau</w:t>
            </w:r>
          </w:p>
          <w:p w14:paraId="6DB28A1F" w14:textId="67639743"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Avec 2 marches avec pointe diamant</w:t>
            </w:r>
          </w:p>
          <w:p w14:paraId="7569AA2A"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Marchepieds, bâti en acier inoxydable antidérapant</w:t>
            </w:r>
          </w:p>
          <w:p w14:paraId="71B21001" w14:textId="77777777" w:rsidR="000D59D0" w:rsidRPr="000D59D0" w:rsidRDefault="000D59D0" w:rsidP="000D59D0">
            <w:pPr>
              <w:spacing w:line="256" w:lineRule="auto"/>
              <w:rPr>
                <w:rFonts w:ascii="Calibri" w:eastAsia="Calibri" w:hAnsi="Calibri" w:cs="Times New Roman"/>
                <w:b/>
                <w:bCs/>
              </w:rPr>
            </w:pPr>
            <w:r w:rsidRPr="000D59D0">
              <w:rPr>
                <w:rFonts w:ascii="Calibri" w:eastAsia="Calibri" w:hAnsi="Calibri" w:cs="Times New Roman"/>
              </w:rPr>
              <w:t>Pieds en caoutchouc antistatique</w:t>
            </w:r>
          </w:p>
        </w:tc>
      </w:tr>
      <w:tr w:rsidR="000D59D0" w:rsidRPr="000D59D0" w14:paraId="24CB1DA4"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0CF82CC1"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
                <w:bCs/>
                <w:color w:val="000000"/>
              </w:rPr>
              <w:t xml:space="preserve">Jeu de haricots </w:t>
            </w:r>
            <w:r w:rsidRPr="000D59D0">
              <w:rPr>
                <w:rFonts w:ascii="Calibri" w:eastAsia="Calibri" w:hAnsi="Calibri" w:cs="Times New Roman"/>
              </w:rPr>
              <w:t>(GM, MM, PM)</w:t>
            </w:r>
          </w:p>
          <w:p w14:paraId="27D99F90" w14:textId="77777777" w:rsidR="000D59D0" w:rsidRPr="000D59D0" w:rsidRDefault="000D59D0" w:rsidP="00DB12B8">
            <w:pPr>
              <w:numPr>
                <w:ilvl w:val="0"/>
                <w:numId w:val="71"/>
              </w:numPr>
              <w:spacing w:after="0" w:line="240" w:lineRule="auto"/>
              <w:jc w:val="both"/>
              <w:rPr>
                <w:rFonts w:ascii="Calibri" w:eastAsia="Calibri" w:hAnsi="Calibri" w:cs="Times New Roman"/>
                <w:color w:val="000000"/>
              </w:rPr>
            </w:pPr>
            <w:r w:rsidRPr="000D59D0">
              <w:rPr>
                <w:rFonts w:ascii="Calibri" w:eastAsia="Calibri" w:hAnsi="Calibri" w:cs="Times New Roman"/>
                <w:color w:val="000000"/>
              </w:rPr>
              <w:t>Cuvette réniforme en acier inox 18/10 (grand, petit et moyen)</w:t>
            </w:r>
          </w:p>
          <w:p w14:paraId="62CB1AAC" w14:textId="77777777" w:rsidR="000D59D0" w:rsidRPr="000D59D0" w:rsidRDefault="000D59D0" w:rsidP="00DB12B8">
            <w:pPr>
              <w:numPr>
                <w:ilvl w:val="0"/>
                <w:numId w:val="71"/>
              </w:numPr>
              <w:spacing w:after="0" w:line="240" w:lineRule="auto"/>
              <w:jc w:val="both"/>
              <w:rPr>
                <w:rFonts w:ascii="Calibri" w:eastAsia="Calibri" w:hAnsi="Calibri" w:cs="Times New Roman"/>
                <w:color w:val="000000"/>
              </w:rPr>
            </w:pPr>
            <w:r w:rsidRPr="000D59D0">
              <w:rPr>
                <w:rFonts w:ascii="Calibri" w:eastAsia="Calibri" w:hAnsi="Calibri" w:cs="Times New Roman"/>
                <w:color w:val="000000"/>
              </w:rPr>
              <w:t>bord franc ou roulé</w:t>
            </w:r>
          </w:p>
        </w:tc>
      </w:tr>
      <w:tr w:rsidR="000D59D0" w:rsidRPr="000D59D0" w14:paraId="033CB242"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1F3CD84C"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Jeu de plateaux rectangulaires (GM, MM, PM)</w:t>
            </w:r>
          </w:p>
          <w:p w14:paraId="7C42AC87" w14:textId="72AEDDBF"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Un jeu de plateaux rectangulaires d'intervention en inox résistant à la température de 140°C.                                                                                                          Comprenant des plateaux de dimensions environ :                                                                                                                                                                                  GM : 520 x 340 x 50 mm ;                                                                                                                                                                                                                    MM : 230 x 120 x 30 mm ;                                                                                                                                                                                                                     PM : 170 x 100 x 20 mm</w:t>
            </w:r>
          </w:p>
          <w:p w14:paraId="24E1BDD7" w14:textId="77777777" w:rsidR="000D59D0" w:rsidRPr="000D59D0" w:rsidRDefault="000D59D0" w:rsidP="000D59D0">
            <w:pPr>
              <w:spacing w:line="256" w:lineRule="auto"/>
              <w:rPr>
                <w:rFonts w:ascii="Calibri" w:eastAsia="Calibri" w:hAnsi="Calibri" w:cs="Times New Roman"/>
                <w:b/>
                <w:bCs/>
              </w:rPr>
            </w:pPr>
          </w:p>
        </w:tc>
      </w:tr>
      <w:tr w:rsidR="000D59D0" w:rsidRPr="000D59D0" w14:paraId="504579B8"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4A8F3696"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Jeu de spéculums vaginaux</w:t>
            </w:r>
          </w:p>
          <w:p w14:paraId="732E0390" w14:textId="397DE49E"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En inox de grande qualité</w:t>
            </w:r>
            <w:r w:rsidR="00B838B6">
              <w:rPr>
                <w:rFonts w:ascii="Calibri" w:eastAsia="Calibri" w:hAnsi="Calibri" w:cs="Times New Roman"/>
              </w:rPr>
              <w:t xml:space="preserve"> </w:t>
            </w:r>
            <w:r w:rsidRPr="000D59D0">
              <w:rPr>
                <w:rFonts w:ascii="Calibri" w:eastAsia="Calibri" w:hAnsi="Calibri" w:cs="Times New Roman"/>
              </w:rPr>
              <w:t>;</w:t>
            </w:r>
          </w:p>
          <w:p w14:paraId="474BB1CF"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Ce jeu comprend :</w:t>
            </w:r>
          </w:p>
          <w:p w14:paraId="3DF12DD6" w14:textId="77777777" w:rsidR="000D59D0" w:rsidRPr="000D59D0" w:rsidRDefault="000D59D0" w:rsidP="00DB12B8">
            <w:pPr>
              <w:numPr>
                <w:ilvl w:val="0"/>
                <w:numId w:val="72"/>
              </w:numPr>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Grand Modèle ; Dimensions 115x35mm ;</w:t>
            </w:r>
          </w:p>
          <w:p w14:paraId="68784A33" w14:textId="77777777" w:rsidR="000D59D0" w:rsidRPr="000D59D0" w:rsidRDefault="000D59D0" w:rsidP="00DB12B8">
            <w:pPr>
              <w:numPr>
                <w:ilvl w:val="0"/>
                <w:numId w:val="72"/>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Moyen Modèle ; Dimensions 95x35mm</w:t>
            </w:r>
          </w:p>
          <w:p w14:paraId="69C37019" w14:textId="77777777" w:rsidR="000D59D0" w:rsidRPr="000D59D0" w:rsidRDefault="000D59D0" w:rsidP="00DB12B8">
            <w:pPr>
              <w:numPr>
                <w:ilvl w:val="0"/>
                <w:numId w:val="72"/>
              </w:numPr>
              <w:spacing w:beforeLines="1" w:before="2" w:afterLines="1" w:after="2" w:line="240" w:lineRule="auto"/>
              <w:contextualSpacing/>
              <w:rPr>
                <w:rFonts w:ascii="Calibri" w:eastAsia="Calibri" w:hAnsi="Calibri" w:cs="Times New Roman"/>
              </w:rPr>
            </w:pPr>
            <w:r w:rsidRPr="000D59D0">
              <w:rPr>
                <w:rFonts w:ascii="Calibri" w:eastAsia="Calibri" w:hAnsi="Calibri" w:cs="Times New Roman"/>
              </w:rPr>
              <w:t>Petit Modèle ; Dimensions 75x20mm</w:t>
            </w:r>
          </w:p>
          <w:p w14:paraId="09B06CAA" w14:textId="77777777" w:rsidR="000D59D0" w:rsidRPr="000D59D0" w:rsidRDefault="000D59D0" w:rsidP="000D59D0">
            <w:pPr>
              <w:spacing w:line="256" w:lineRule="auto"/>
              <w:rPr>
                <w:rFonts w:ascii="Arial MT" w:eastAsia="Calibri" w:hAnsi="Arial MT" w:cs="Times New Roman"/>
                <w:sz w:val="16"/>
                <w:szCs w:val="16"/>
              </w:rPr>
            </w:pPr>
          </w:p>
        </w:tc>
      </w:tr>
      <w:tr w:rsidR="000D59D0" w:rsidRPr="000D59D0" w14:paraId="2E0F71DD"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145B5805"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 xml:space="preserve">Jeu de tambours </w:t>
            </w:r>
          </w:p>
          <w:p w14:paraId="0F4C78EF" w14:textId="2DB86188"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Tambours en inox avec différentes dimensions</w:t>
            </w:r>
            <w:r w:rsidR="00B838B6">
              <w:rPr>
                <w:rFonts w:ascii="Calibri" w:eastAsia="Calibri" w:hAnsi="Calibri" w:cs="Times New Roman"/>
              </w:rPr>
              <w:t xml:space="preserve"> </w:t>
            </w:r>
            <w:r w:rsidRPr="000D59D0">
              <w:rPr>
                <w:rFonts w:ascii="Calibri" w:eastAsia="Calibri" w:hAnsi="Calibri" w:cs="Times New Roman"/>
              </w:rPr>
              <w:t xml:space="preserve">; </w:t>
            </w:r>
          </w:p>
          <w:p w14:paraId="03C81662" w14:textId="0B73017F"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 Format : GM</w:t>
            </w:r>
            <w:r w:rsidR="00B838B6">
              <w:rPr>
                <w:rFonts w:ascii="Calibri" w:eastAsia="Calibri" w:hAnsi="Calibri" w:cs="Times New Roman"/>
              </w:rPr>
              <w:t xml:space="preserve"> </w:t>
            </w:r>
            <w:r w:rsidRPr="000D59D0">
              <w:rPr>
                <w:rFonts w:ascii="Calibri" w:eastAsia="Calibri" w:hAnsi="Calibri" w:cs="Times New Roman"/>
              </w:rPr>
              <w:t>;</w:t>
            </w:r>
            <w:r w:rsidR="00B838B6">
              <w:rPr>
                <w:rFonts w:ascii="Calibri" w:eastAsia="Calibri" w:hAnsi="Calibri" w:cs="Times New Roman"/>
              </w:rPr>
              <w:t xml:space="preserve"> </w:t>
            </w:r>
            <w:r w:rsidRPr="000D59D0">
              <w:rPr>
                <w:rFonts w:ascii="Calibri" w:eastAsia="Calibri" w:hAnsi="Calibri" w:cs="Times New Roman"/>
              </w:rPr>
              <w:t>MM</w:t>
            </w:r>
            <w:r w:rsidR="00B838B6">
              <w:rPr>
                <w:rFonts w:ascii="Calibri" w:eastAsia="Calibri" w:hAnsi="Calibri" w:cs="Times New Roman"/>
              </w:rPr>
              <w:t xml:space="preserve"> </w:t>
            </w:r>
            <w:r w:rsidRPr="000D59D0">
              <w:rPr>
                <w:rFonts w:ascii="Calibri" w:eastAsia="Calibri" w:hAnsi="Calibri" w:cs="Times New Roman"/>
              </w:rPr>
              <w:t>;</w:t>
            </w:r>
            <w:r w:rsidR="00B838B6">
              <w:rPr>
                <w:rFonts w:ascii="Calibri" w:eastAsia="Calibri" w:hAnsi="Calibri" w:cs="Times New Roman"/>
              </w:rPr>
              <w:t xml:space="preserve"> </w:t>
            </w:r>
            <w:r w:rsidRPr="000D59D0">
              <w:rPr>
                <w:rFonts w:ascii="Calibri" w:eastAsia="Calibri" w:hAnsi="Calibri" w:cs="Times New Roman"/>
              </w:rPr>
              <w:t>PM</w:t>
            </w:r>
          </w:p>
        </w:tc>
      </w:tr>
      <w:tr w:rsidR="000D59D0" w:rsidRPr="000D59D0" w14:paraId="3BBFE5CC"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218FF0F8"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Lampe baladeuse</w:t>
            </w:r>
          </w:p>
          <w:p w14:paraId="2A1C3116" w14:textId="77777777" w:rsidR="000D59D0" w:rsidRPr="000D59D0" w:rsidRDefault="000D59D0" w:rsidP="000D59D0">
            <w:pPr>
              <w:spacing w:line="256" w:lineRule="auto"/>
              <w:rPr>
                <w:rFonts w:ascii="Calibri" w:eastAsia="Calibri" w:hAnsi="Calibri" w:cs="Times New Roman"/>
                <w:color w:val="000000"/>
              </w:rPr>
            </w:pPr>
            <w:r w:rsidRPr="000D59D0">
              <w:rPr>
                <w:rFonts w:ascii="Calibri" w:eastAsia="Calibri" w:hAnsi="Calibri" w:cs="Times New Roman"/>
                <w:color w:val="000000"/>
              </w:rPr>
              <w:t xml:space="preserve">Lampe d’examen type </w:t>
            </w:r>
            <w:proofErr w:type="spellStart"/>
            <w:r w:rsidRPr="000D59D0">
              <w:rPr>
                <w:rFonts w:ascii="Calibri" w:eastAsia="Calibri" w:hAnsi="Calibri" w:cs="Times New Roman"/>
                <w:color w:val="000000"/>
              </w:rPr>
              <w:t>led</w:t>
            </w:r>
            <w:proofErr w:type="spellEnd"/>
          </w:p>
          <w:p w14:paraId="1693EE6A" w14:textId="77777777" w:rsidR="000D59D0" w:rsidRPr="000D59D0" w:rsidRDefault="000D59D0" w:rsidP="000D59D0">
            <w:pPr>
              <w:shd w:val="clear" w:color="auto" w:fill="FFFFFF"/>
              <w:spacing w:beforeLines="1" w:before="2" w:afterLines="1" w:after="2" w:line="256" w:lineRule="auto"/>
              <w:rPr>
                <w:rFonts w:ascii="Times" w:eastAsia="Calibri" w:hAnsi="Times" w:cs="Times New Roman"/>
                <w:color w:val="000000"/>
                <w:sz w:val="20"/>
                <w:szCs w:val="20"/>
                <w:lang w:eastAsia="fr-FR" w:bidi="fr-FR"/>
              </w:rPr>
            </w:pPr>
            <w:r w:rsidRPr="000D59D0">
              <w:rPr>
                <w:rFonts w:ascii="Times" w:eastAsia="Calibri" w:hAnsi="Times" w:cs="Times New Roman"/>
                <w:color w:val="000000"/>
                <w:sz w:val="20"/>
                <w:szCs w:val="20"/>
                <w:lang w:eastAsia="fr-FR" w:bidi="fr-FR"/>
              </w:rPr>
              <w:t>Avec bras flexible multi-positions et poignée ergonomique pour une meilleure maniabilité. .</w:t>
            </w:r>
            <w:r w:rsidRPr="000D59D0">
              <w:rPr>
                <w:rFonts w:ascii="Times" w:eastAsia="Calibri" w:hAnsi="Times" w:cs="Times New Roman"/>
                <w:color w:val="000000"/>
                <w:sz w:val="20"/>
                <w:szCs w:val="20"/>
                <w:lang w:eastAsia="fr-FR" w:bidi="fr-FR"/>
              </w:rPr>
              <w:br/>
              <w:t>Confort d'utilisation sans aucuns dégagements de chaleur.</w:t>
            </w:r>
          </w:p>
          <w:p w14:paraId="442E0EAE" w14:textId="02DC39F4" w:rsidR="000D59D0" w:rsidRPr="000D59D0" w:rsidRDefault="000D59D0" w:rsidP="000D59D0">
            <w:pPr>
              <w:shd w:val="clear" w:color="auto" w:fill="FFFFFF"/>
              <w:spacing w:beforeLines="1" w:before="2" w:afterLines="1" w:after="2" w:line="256" w:lineRule="auto"/>
              <w:rPr>
                <w:rFonts w:ascii="Times" w:eastAsia="Calibri" w:hAnsi="Times" w:cs="Times New Roman"/>
                <w:color w:val="000000"/>
                <w:sz w:val="20"/>
                <w:szCs w:val="20"/>
                <w:lang w:eastAsia="fr-FR" w:bidi="fr-FR"/>
              </w:rPr>
            </w:pPr>
            <w:r w:rsidRPr="000D59D0">
              <w:rPr>
                <w:rFonts w:ascii="Times" w:eastAsia="Calibri" w:hAnsi="Times" w:cs="Times New Roman"/>
                <w:color w:val="000000"/>
                <w:sz w:val="20"/>
                <w:szCs w:val="20"/>
                <w:lang w:eastAsia="fr-FR" w:bidi="fr-FR"/>
              </w:rPr>
              <w:t>- Bras flexible</w:t>
            </w:r>
            <w:r w:rsidR="00B838B6">
              <w:rPr>
                <w:rFonts w:ascii="Times" w:eastAsia="Calibri" w:hAnsi="Times" w:cs="Times New Roman"/>
                <w:color w:val="000000"/>
                <w:sz w:val="20"/>
                <w:szCs w:val="20"/>
                <w:lang w:eastAsia="fr-FR" w:bidi="fr-FR"/>
              </w:rPr>
              <w:t xml:space="preserve"> </w:t>
            </w:r>
            <w:r w:rsidRPr="000D59D0">
              <w:rPr>
                <w:rFonts w:ascii="Times" w:eastAsia="Calibri" w:hAnsi="Times" w:cs="Times New Roman"/>
                <w:color w:val="000000"/>
                <w:sz w:val="20"/>
                <w:szCs w:val="20"/>
                <w:lang w:eastAsia="fr-FR" w:bidi="fr-FR"/>
              </w:rPr>
              <w:t>: longueur 65 cm. </w:t>
            </w:r>
            <w:r w:rsidRPr="000D59D0">
              <w:rPr>
                <w:rFonts w:ascii="Times" w:eastAsia="Calibri" w:hAnsi="Times" w:cs="Times New Roman"/>
                <w:color w:val="000000"/>
                <w:sz w:val="20"/>
                <w:szCs w:val="20"/>
                <w:lang w:eastAsia="fr-FR" w:bidi="fr-FR"/>
              </w:rPr>
              <w:br/>
              <w:t>- Interrupteur à la base du bras articulé.</w:t>
            </w:r>
            <w:r w:rsidRPr="000D59D0">
              <w:rPr>
                <w:rFonts w:ascii="Times" w:eastAsia="Calibri" w:hAnsi="Times" w:cs="Times New Roman"/>
                <w:color w:val="000000"/>
                <w:sz w:val="20"/>
                <w:szCs w:val="20"/>
                <w:lang w:eastAsia="fr-FR" w:bidi="fr-FR"/>
              </w:rPr>
              <w:br/>
              <w:t>- Température de couleur : 4500°K au moins</w:t>
            </w:r>
            <w:r w:rsidRPr="000D59D0">
              <w:rPr>
                <w:rFonts w:ascii="Times" w:eastAsia="Calibri" w:hAnsi="Times" w:cs="Times New Roman"/>
                <w:color w:val="000000"/>
                <w:sz w:val="20"/>
                <w:szCs w:val="20"/>
                <w:lang w:eastAsia="fr-FR" w:bidi="fr-FR"/>
              </w:rPr>
              <w:br/>
              <w:t>- Flux lumineux : 840 Lumens au moins</w:t>
            </w:r>
            <w:r w:rsidRPr="000D59D0">
              <w:rPr>
                <w:rFonts w:ascii="Times" w:eastAsia="Calibri" w:hAnsi="Times" w:cs="Times New Roman"/>
                <w:color w:val="000000"/>
                <w:sz w:val="20"/>
                <w:szCs w:val="20"/>
                <w:lang w:eastAsia="fr-FR" w:bidi="fr-FR"/>
              </w:rPr>
              <w:br/>
              <w:t>- Intensité lumineuse</w:t>
            </w:r>
            <w:r w:rsidR="00B838B6">
              <w:rPr>
                <w:rFonts w:ascii="Times" w:eastAsia="Calibri" w:hAnsi="Times" w:cs="Times New Roman"/>
                <w:color w:val="000000"/>
                <w:sz w:val="20"/>
                <w:szCs w:val="20"/>
                <w:lang w:eastAsia="fr-FR" w:bidi="fr-FR"/>
              </w:rPr>
              <w:t xml:space="preserve"> </w:t>
            </w:r>
            <w:r w:rsidRPr="000D59D0">
              <w:rPr>
                <w:rFonts w:ascii="Times" w:eastAsia="Calibri" w:hAnsi="Times" w:cs="Times New Roman"/>
                <w:color w:val="000000"/>
                <w:sz w:val="20"/>
                <w:szCs w:val="20"/>
                <w:lang w:eastAsia="fr-FR" w:bidi="fr-FR"/>
              </w:rPr>
              <w:t>: 53000 Lux à 30 cm, 30000 Lux à 50 cm, 9500 Lux à 100 cm.</w:t>
            </w:r>
            <w:r w:rsidRPr="000D59D0">
              <w:rPr>
                <w:rFonts w:ascii="Times" w:eastAsia="Calibri" w:hAnsi="Times" w:cs="Times New Roman"/>
                <w:color w:val="000000"/>
                <w:sz w:val="20"/>
                <w:szCs w:val="20"/>
                <w:lang w:eastAsia="fr-FR" w:bidi="fr-FR"/>
              </w:rPr>
              <w:br/>
              <w:t>- Puissance : 7W.</w:t>
            </w:r>
            <w:r w:rsidRPr="000D59D0">
              <w:rPr>
                <w:rFonts w:ascii="Times" w:eastAsia="Calibri" w:hAnsi="Times" w:cs="Times New Roman"/>
                <w:color w:val="000000"/>
                <w:sz w:val="20"/>
                <w:szCs w:val="20"/>
                <w:lang w:eastAsia="fr-FR" w:bidi="fr-FR"/>
              </w:rPr>
              <w:br/>
              <w:t>- Longévité de l'ampoule : 50 000 heures minimum</w:t>
            </w:r>
          </w:p>
          <w:p w14:paraId="35F60F90" w14:textId="08089196"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color w:val="000000"/>
                <w:u w:val="single"/>
                <w:shd w:val="clear" w:color="auto" w:fill="FFFFFF"/>
              </w:rPr>
              <w:t>Dimensions</w:t>
            </w:r>
            <w:r w:rsidR="00B838B6">
              <w:rPr>
                <w:rFonts w:ascii="Calibri" w:eastAsia="Calibri" w:hAnsi="Calibri" w:cs="Times New Roman"/>
                <w:color w:val="000000"/>
                <w:u w:val="single"/>
                <w:shd w:val="clear" w:color="auto" w:fill="FFFFFF"/>
              </w:rPr>
              <w:t xml:space="preserve"> </w:t>
            </w:r>
            <w:r w:rsidRPr="000D59D0">
              <w:rPr>
                <w:rFonts w:ascii="Calibri" w:eastAsia="Calibri" w:hAnsi="Calibri" w:cs="Times New Roman"/>
                <w:color w:val="000000"/>
                <w:u w:val="single"/>
                <w:shd w:val="clear" w:color="auto" w:fill="FFFFFF"/>
              </w:rPr>
              <w:t>:</w:t>
            </w:r>
            <w:r w:rsidRPr="000D59D0">
              <w:rPr>
                <w:rFonts w:ascii="Calibri" w:eastAsia="Calibri" w:hAnsi="Calibri" w:cs="Times New Roman"/>
                <w:color w:val="000000"/>
              </w:rPr>
              <w:br/>
            </w:r>
            <w:r w:rsidRPr="000D59D0">
              <w:rPr>
                <w:rFonts w:ascii="Calibri" w:eastAsia="Calibri" w:hAnsi="Calibri" w:cs="Times New Roman"/>
                <w:color w:val="000000"/>
                <w:shd w:val="clear" w:color="auto" w:fill="FFFFFF"/>
              </w:rPr>
              <w:t>- Tête de la lampe</w:t>
            </w:r>
            <w:r w:rsidR="00B838B6">
              <w:rPr>
                <w:rFonts w:ascii="Calibri" w:eastAsia="Calibri" w:hAnsi="Calibri" w:cs="Times New Roman"/>
                <w:color w:val="000000"/>
                <w:shd w:val="clear" w:color="auto" w:fill="FFFFFF"/>
              </w:rPr>
              <w:t xml:space="preserve"> </w:t>
            </w:r>
            <w:r w:rsidRPr="000D59D0">
              <w:rPr>
                <w:rFonts w:ascii="Calibri" w:eastAsia="Calibri" w:hAnsi="Calibri" w:cs="Times New Roman"/>
                <w:color w:val="000000"/>
                <w:shd w:val="clear" w:color="auto" w:fill="FFFFFF"/>
              </w:rPr>
              <w:t xml:space="preserve">: 110 x100 </w:t>
            </w:r>
            <w:proofErr w:type="spellStart"/>
            <w:r w:rsidRPr="000D59D0">
              <w:rPr>
                <w:rFonts w:ascii="Calibri" w:eastAsia="Calibri" w:hAnsi="Calibri" w:cs="Times New Roman"/>
                <w:color w:val="000000"/>
                <w:shd w:val="clear" w:color="auto" w:fill="FFFFFF"/>
              </w:rPr>
              <w:t>mm.</w:t>
            </w:r>
            <w:proofErr w:type="spellEnd"/>
            <w:r w:rsidRPr="000D59D0">
              <w:rPr>
                <w:rFonts w:ascii="Calibri" w:eastAsia="Calibri" w:hAnsi="Calibri" w:cs="Times New Roman"/>
                <w:color w:val="000000"/>
              </w:rPr>
              <w:br/>
            </w:r>
            <w:r w:rsidRPr="000D59D0">
              <w:rPr>
                <w:rFonts w:ascii="Calibri" w:eastAsia="Calibri" w:hAnsi="Calibri" w:cs="Times New Roman"/>
                <w:color w:val="000000"/>
                <w:shd w:val="clear" w:color="auto" w:fill="FFFFFF"/>
              </w:rPr>
              <w:lastRenderedPageBreak/>
              <w:t>- Base de la lampe</w:t>
            </w:r>
            <w:r w:rsidR="00B838B6">
              <w:rPr>
                <w:rFonts w:ascii="Calibri" w:eastAsia="Calibri" w:hAnsi="Calibri" w:cs="Times New Roman"/>
                <w:color w:val="000000"/>
                <w:shd w:val="clear" w:color="auto" w:fill="FFFFFF"/>
              </w:rPr>
              <w:t xml:space="preserve"> </w:t>
            </w:r>
            <w:r w:rsidRPr="000D59D0">
              <w:rPr>
                <w:rFonts w:ascii="Calibri" w:eastAsia="Calibri" w:hAnsi="Calibri" w:cs="Times New Roman"/>
                <w:color w:val="000000"/>
                <w:shd w:val="clear" w:color="auto" w:fill="FFFFFF"/>
              </w:rPr>
              <w:t>: 69x69 mm, h 115 mm</w:t>
            </w:r>
            <w:r w:rsidRPr="000D59D0">
              <w:rPr>
                <w:rFonts w:ascii="Calibri" w:eastAsia="Calibri" w:hAnsi="Calibri" w:cs="Times New Roman"/>
                <w:color w:val="000000"/>
              </w:rPr>
              <w:br/>
            </w:r>
            <w:r w:rsidRPr="000D59D0">
              <w:rPr>
                <w:rFonts w:ascii="Calibri" w:eastAsia="Calibri" w:hAnsi="Calibri" w:cs="Times New Roman"/>
                <w:color w:val="000000"/>
                <w:shd w:val="clear" w:color="auto" w:fill="FFFFFF"/>
              </w:rPr>
              <w:t xml:space="preserve">- Câble </w:t>
            </w:r>
            <w:proofErr w:type="gramStart"/>
            <w:r w:rsidRPr="000D59D0">
              <w:rPr>
                <w:rFonts w:ascii="Calibri" w:eastAsia="Calibri" w:hAnsi="Calibri" w:cs="Times New Roman"/>
                <w:color w:val="000000"/>
                <w:shd w:val="clear" w:color="auto" w:fill="FFFFFF"/>
              </w:rPr>
              <w:t>d'alimentation:</w:t>
            </w:r>
            <w:proofErr w:type="gramEnd"/>
            <w:r w:rsidRPr="000D59D0">
              <w:rPr>
                <w:rFonts w:ascii="Calibri" w:eastAsia="Calibri" w:hAnsi="Calibri" w:cs="Times New Roman"/>
                <w:color w:val="000000"/>
                <w:shd w:val="clear" w:color="auto" w:fill="FFFFFF"/>
              </w:rPr>
              <w:t xml:space="preserve"> longueur 3m.</w:t>
            </w:r>
            <w:r w:rsidRPr="000D59D0">
              <w:rPr>
                <w:rFonts w:ascii="Calibri" w:eastAsia="Calibri" w:hAnsi="Calibri" w:cs="Times New Roman"/>
                <w:color w:val="000000"/>
              </w:rPr>
              <w:br/>
            </w:r>
            <w:r w:rsidRPr="000D59D0">
              <w:rPr>
                <w:rFonts w:ascii="Calibri" w:eastAsia="Calibri" w:hAnsi="Calibri" w:cs="Times New Roman"/>
                <w:color w:val="000000"/>
                <w:shd w:val="clear" w:color="auto" w:fill="FFFFFF"/>
              </w:rPr>
              <w:t>- Pied avec 5 branches à roulettes</w:t>
            </w:r>
          </w:p>
        </w:tc>
      </w:tr>
      <w:tr w:rsidR="000D59D0" w:rsidRPr="000D59D0" w14:paraId="79FD875B"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4BDF9ED2"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lastRenderedPageBreak/>
              <w:t>Lit avec matelas houssé (</w:t>
            </w:r>
            <w:r w:rsidRPr="000D59D0">
              <w:rPr>
                <w:rFonts w:ascii="Calibri" w:eastAsia="Calibri" w:hAnsi="Calibri" w:cs="Times New Roman"/>
                <w:b/>
                <w:bCs/>
              </w:rPr>
              <w:t>en alèze toile ciré</w:t>
            </w:r>
            <w:r w:rsidRPr="000D59D0">
              <w:rPr>
                <w:rFonts w:ascii="Calibri" w:eastAsia="Calibri" w:hAnsi="Calibri" w:cs="Times New Roman"/>
                <w:b/>
              </w:rPr>
              <w:t>)</w:t>
            </w:r>
          </w:p>
          <w:p w14:paraId="5CDCC4B7"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Dimensions du couchage 200 x 90 cm</w:t>
            </w:r>
          </w:p>
          <w:p w14:paraId="1C7385F0"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Sommier en plusieurs parties amovibles</w:t>
            </w:r>
          </w:p>
          <w:p w14:paraId="16E5F96B"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 xml:space="preserve">Relève buste assisté par </w:t>
            </w:r>
            <w:proofErr w:type="spellStart"/>
            <w:r w:rsidRPr="000D59D0">
              <w:rPr>
                <w:rFonts w:ascii="Calibri" w:eastAsia="Calibri" w:hAnsi="Calibri" w:cs="Times New Roman"/>
              </w:rPr>
              <w:t>verin</w:t>
            </w:r>
            <w:proofErr w:type="spellEnd"/>
          </w:p>
          <w:p w14:paraId="0F9E3E50"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Structure du lit métallique revêtement inaltérable (chromé ou autre) : montant, cadres de tête et de pied</w:t>
            </w:r>
          </w:p>
          <w:p w14:paraId="44C93EA1"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Sur 4 roulettes de diamètre 150 à double galets (pour roulage intensif)</w:t>
            </w:r>
          </w:p>
          <w:p w14:paraId="77748FD6"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Equipé d’une roue directionnelle</w:t>
            </w:r>
          </w:p>
          <w:p w14:paraId="4DBEED6B"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Les roues doivent pouvoir être bloquées par appui sur une pédale latérale</w:t>
            </w:r>
          </w:p>
          <w:p w14:paraId="30A6F245"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Hauteur fixe 45 à 55 cm du sol au sommier,</w:t>
            </w:r>
          </w:p>
          <w:p w14:paraId="0FA91716"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Mécanisme de plicature des genoux manuel</w:t>
            </w:r>
          </w:p>
          <w:p w14:paraId="64E76E8C"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Revêtement stratifié (</w:t>
            </w:r>
            <w:proofErr w:type="spellStart"/>
            <w:r w:rsidRPr="000D59D0">
              <w:rPr>
                <w:rFonts w:ascii="Calibri" w:eastAsia="Calibri" w:hAnsi="Calibri" w:cs="Times New Roman"/>
              </w:rPr>
              <w:t>Polyrey</w:t>
            </w:r>
            <w:proofErr w:type="spellEnd"/>
            <w:r w:rsidRPr="000D59D0">
              <w:rPr>
                <w:rFonts w:ascii="Calibri" w:eastAsia="Calibri" w:hAnsi="Calibri" w:cs="Times New Roman"/>
              </w:rPr>
              <w:t xml:space="preserve"> ou Formica) au niveau des panneaux de tête et de pied</w:t>
            </w:r>
          </w:p>
          <w:p w14:paraId="1D88DC9C"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Panneaux de tête et de pied amovibles</w:t>
            </w:r>
          </w:p>
          <w:p w14:paraId="268407CB"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Equipé de pare chocs de protection au niveau des 4 coins du lit</w:t>
            </w:r>
          </w:p>
          <w:p w14:paraId="322BB649" w14:textId="77777777" w:rsidR="000D59D0" w:rsidRPr="000D59D0" w:rsidRDefault="000D59D0" w:rsidP="00DB12B8">
            <w:pPr>
              <w:widowControl w:val="0"/>
              <w:numPr>
                <w:ilvl w:val="0"/>
                <w:numId w:val="73"/>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Le cadre du lit devra permettre la fixation et l’utilisation d’accessoires, tels que potence, tige porte sérum, porte bassin….</w:t>
            </w:r>
          </w:p>
          <w:p w14:paraId="51FCE98E" w14:textId="77777777" w:rsidR="000D59D0" w:rsidRPr="000D59D0" w:rsidRDefault="000D59D0" w:rsidP="00DB12B8">
            <w:pPr>
              <w:numPr>
                <w:ilvl w:val="0"/>
                <w:numId w:val="73"/>
              </w:numPr>
              <w:spacing w:beforeLines="1" w:before="2" w:afterLines="1" w:after="2" w:line="240" w:lineRule="auto"/>
              <w:contextualSpacing/>
              <w:rPr>
                <w:rFonts w:ascii="Arial MT" w:eastAsia="Calibri" w:hAnsi="Arial MT" w:cs="Times New Roman"/>
                <w:sz w:val="16"/>
                <w:szCs w:val="16"/>
              </w:rPr>
            </w:pPr>
            <w:r w:rsidRPr="000D59D0">
              <w:rPr>
                <w:rFonts w:ascii="Calibri" w:eastAsia="Calibri" w:hAnsi="Calibri" w:cs="Times New Roman"/>
              </w:rPr>
              <w:t>Sommier en plusieurs parties amovibles</w:t>
            </w:r>
          </w:p>
          <w:p w14:paraId="6E98E106" w14:textId="77777777" w:rsidR="000D59D0" w:rsidRPr="000D59D0" w:rsidRDefault="000D59D0" w:rsidP="000D59D0">
            <w:pPr>
              <w:spacing w:line="256" w:lineRule="auto"/>
              <w:rPr>
                <w:rFonts w:ascii="Arial MT" w:eastAsia="Calibri" w:hAnsi="Arial MT" w:cs="Times New Roman"/>
                <w:sz w:val="16"/>
                <w:szCs w:val="16"/>
              </w:rPr>
            </w:pPr>
          </w:p>
        </w:tc>
      </w:tr>
      <w:tr w:rsidR="000D59D0" w:rsidRPr="000D59D0" w14:paraId="01E7E9C0"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0E3EA8B8"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Otoscope</w:t>
            </w:r>
          </w:p>
          <w:p w14:paraId="14DB5BA9"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A ampoule halogène HPX</w:t>
            </w:r>
          </w:p>
          <w:p w14:paraId="3E581A71"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Alimentation par 2 piles </w:t>
            </w:r>
            <w:r w:rsidRPr="000D59D0">
              <w:rPr>
                <w:rFonts w:ascii="Calibri" w:eastAsia="Calibri" w:hAnsi="Calibri" w:cs="Times New Roman"/>
              </w:rPr>
              <w:br/>
              <w:t>Variateur pour ajuster l’intensité de la lumière</w:t>
            </w:r>
            <w:r w:rsidRPr="000D59D0">
              <w:rPr>
                <w:rFonts w:ascii="Calibri" w:eastAsia="Calibri" w:hAnsi="Calibri" w:cs="Times New Roman"/>
              </w:rPr>
              <w:br/>
              <w:t>Embout amovible en verre permettant un grossissement de 3 fois</w:t>
            </w:r>
            <w:r w:rsidRPr="000D59D0">
              <w:rPr>
                <w:rFonts w:ascii="Calibri" w:eastAsia="Calibri" w:hAnsi="Calibri" w:cs="Times New Roman"/>
              </w:rPr>
              <w:br/>
              <w:t>Interrupteur marche/arrêt</w:t>
            </w:r>
          </w:p>
          <w:p w14:paraId="54FB35C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Transmission lumière : fibres optiques</w:t>
            </w:r>
            <w:r w:rsidRPr="000D59D0">
              <w:rPr>
                <w:rFonts w:ascii="Calibri" w:eastAsia="Calibri" w:hAnsi="Calibri" w:cs="Times New Roman"/>
              </w:rPr>
              <w:br/>
              <w:t>Livré avec :</w:t>
            </w:r>
          </w:p>
          <w:p w14:paraId="444B974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- 2 tubes de 7 spéculums (dia. 2.5mm et 4mm),</w:t>
            </w:r>
          </w:p>
          <w:p w14:paraId="22F7FD54"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un éclaireur laryngien </w:t>
            </w:r>
          </w:p>
          <w:p w14:paraId="1EBE3444"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  une trousse</w:t>
            </w:r>
          </w:p>
        </w:tc>
      </w:tr>
      <w:tr w:rsidR="000D59D0" w:rsidRPr="000D59D0" w14:paraId="4C0D8EE2"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38FF2472" w14:textId="00572ECE"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color w:val="000000"/>
              </w:rPr>
              <w:t>Pèse</w:t>
            </w:r>
            <w:r w:rsidR="00B838B6">
              <w:rPr>
                <w:rFonts w:ascii="Calibri" w:eastAsia="Calibri" w:hAnsi="Calibri" w:cs="Times New Roman"/>
                <w:b/>
                <w:color w:val="000000"/>
              </w:rPr>
              <w:t>-</w:t>
            </w:r>
            <w:r w:rsidRPr="000D59D0">
              <w:rPr>
                <w:rFonts w:ascii="Calibri" w:eastAsia="Calibri" w:hAnsi="Calibri" w:cs="Times New Roman"/>
                <w:b/>
                <w:color w:val="000000"/>
              </w:rPr>
              <w:t>personne avec toise</w:t>
            </w:r>
          </w:p>
          <w:p w14:paraId="2F25FE03" w14:textId="77777777" w:rsidR="000D59D0" w:rsidRPr="000D59D0" w:rsidRDefault="000D59D0" w:rsidP="000D59D0">
            <w:pPr>
              <w:spacing w:line="256" w:lineRule="auto"/>
              <w:rPr>
                <w:rFonts w:ascii="Calibri" w:eastAsia="Calibri" w:hAnsi="Calibri" w:cs="Times New Roman"/>
                <w:color w:val="000000"/>
              </w:rPr>
            </w:pPr>
            <w:r w:rsidRPr="000D59D0">
              <w:rPr>
                <w:rFonts w:ascii="Calibri" w:eastAsia="Calibri" w:hAnsi="Calibri" w:cs="Times New Roman"/>
                <w:color w:val="000000"/>
              </w:rPr>
              <w:t>-Ecran à aiguille</w:t>
            </w:r>
          </w:p>
          <w:p w14:paraId="5F8E8657"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 xml:space="preserve">-Capacité maximale 160 Kg </w:t>
            </w:r>
          </w:p>
          <w:p w14:paraId="79C49BDB"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 Avec toise anthropométrique fixée sur la balance.</w:t>
            </w:r>
          </w:p>
          <w:p w14:paraId="069C221D"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Pied avec 2 roulettes, pour déplacement facile</w:t>
            </w:r>
          </w:p>
          <w:p w14:paraId="2ED56843" w14:textId="77777777" w:rsidR="000D59D0" w:rsidRPr="000D59D0" w:rsidRDefault="000D59D0" w:rsidP="000D59D0">
            <w:pPr>
              <w:spacing w:line="256" w:lineRule="auto"/>
              <w:rPr>
                <w:rFonts w:ascii="Arial MT" w:eastAsia="Calibri" w:hAnsi="Arial MT" w:cs="Times New Roman"/>
                <w:sz w:val="16"/>
                <w:szCs w:val="16"/>
              </w:rPr>
            </w:pPr>
          </w:p>
        </w:tc>
      </w:tr>
      <w:tr w:rsidR="000D59D0" w:rsidRPr="000D59D0" w14:paraId="040BA226"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3F2F44F3" w14:textId="77777777"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color w:val="000000"/>
              </w:rPr>
              <w:lastRenderedPageBreak/>
              <w:t>Pèse bébé avec toise</w:t>
            </w:r>
          </w:p>
          <w:p w14:paraId="1374F7BF"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Type électronique avec écran LCD et disposant d’une toise intégrée. </w:t>
            </w:r>
          </w:p>
          <w:p w14:paraId="09510938"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Balance de précision de portée minimale 15Kg, </w:t>
            </w:r>
          </w:p>
          <w:p w14:paraId="04DB70F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Précision de 5 g jusqu’à 20 kg et de 2 kg à partir de 10 Kg </w:t>
            </w:r>
          </w:p>
          <w:p w14:paraId="7189F32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Châssis robuste entièrement en dur aluminium anodisé ou matériau similaire.</w:t>
            </w:r>
          </w:p>
          <w:p w14:paraId="5442BC58" w14:textId="2BAB4278"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Le dispositif de mesure de taille intégré sera entièrement numérique et doit indiquer la taille du nourrisson jusqu’à 1 m au maximum avec une précision de 1 mm </w:t>
            </w:r>
          </w:p>
          <w:p w14:paraId="1F406266" w14:textId="77777777" w:rsidR="000D59D0" w:rsidRPr="000D59D0" w:rsidRDefault="000D59D0" w:rsidP="000D59D0">
            <w:pPr>
              <w:spacing w:line="256" w:lineRule="auto"/>
              <w:rPr>
                <w:rFonts w:ascii="Calibri" w:eastAsia="Calibri" w:hAnsi="Calibri" w:cs="Times New Roman"/>
                <w:b/>
                <w:bCs/>
              </w:rPr>
            </w:pPr>
            <w:r w:rsidRPr="000D59D0">
              <w:rPr>
                <w:rFonts w:ascii="Calibri" w:eastAsia="Calibri" w:hAnsi="Calibri" w:cs="Times New Roman"/>
              </w:rPr>
              <w:t>Alimentation par piles</w:t>
            </w:r>
          </w:p>
        </w:tc>
      </w:tr>
      <w:tr w:rsidR="000D59D0" w:rsidRPr="000D59D0" w14:paraId="3C24BC83"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4D583D08" w14:textId="77777777" w:rsidR="000D59D0" w:rsidRPr="000D59D0" w:rsidRDefault="000D59D0" w:rsidP="000D59D0">
            <w:pPr>
              <w:widowControl w:val="0"/>
              <w:tabs>
                <w:tab w:val="left" w:pos="720"/>
              </w:tabs>
              <w:spacing w:line="256" w:lineRule="auto"/>
              <w:rPr>
                <w:rFonts w:ascii="Calibri" w:eastAsia="Calibri" w:hAnsi="Calibri" w:cs="Times New Roman"/>
                <w:b/>
                <w:bCs/>
                <w:color w:val="000000"/>
              </w:rPr>
            </w:pPr>
            <w:r w:rsidRPr="000D59D0">
              <w:rPr>
                <w:rFonts w:ascii="Calibri" w:eastAsia="Calibri" w:hAnsi="Calibri" w:cs="Times New Roman"/>
                <w:b/>
                <w:bCs/>
                <w:color w:val="000000"/>
              </w:rPr>
              <w:t>Potence</w:t>
            </w:r>
          </w:p>
          <w:p w14:paraId="4D2A42B5" w14:textId="77777777" w:rsidR="000D59D0" w:rsidRPr="000D59D0" w:rsidRDefault="000D59D0" w:rsidP="00DB12B8">
            <w:pPr>
              <w:numPr>
                <w:ilvl w:val="0"/>
                <w:numId w:val="74"/>
              </w:numPr>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 xml:space="preserve">Ensemble coulissant en acier inoxydable, </w:t>
            </w:r>
          </w:p>
          <w:p w14:paraId="694DFBAF" w14:textId="77777777" w:rsidR="000D59D0" w:rsidRPr="000D59D0" w:rsidRDefault="000D59D0" w:rsidP="00DB12B8">
            <w:pPr>
              <w:numPr>
                <w:ilvl w:val="0"/>
                <w:numId w:val="74"/>
              </w:numPr>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hauteur max. 2,00m, min 1,60m,</w:t>
            </w:r>
          </w:p>
          <w:p w14:paraId="6FBD51EC" w14:textId="77777777" w:rsidR="000D59D0" w:rsidRPr="000D59D0" w:rsidRDefault="000D59D0" w:rsidP="00DB12B8">
            <w:pPr>
              <w:numPr>
                <w:ilvl w:val="0"/>
                <w:numId w:val="74"/>
              </w:numPr>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 xml:space="preserve">blocage par bouton à vis. </w:t>
            </w:r>
          </w:p>
          <w:p w14:paraId="4CFCB369" w14:textId="77777777" w:rsidR="000D59D0" w:rsidRPr="000D59D0" w:rsidRDefault="000D59D0" w:rsidP="00DB12B8">
            <w:pPr>
              <w:numPr>
                <w:ilvl w:val="0"/>
                <w:numId w:val="74"/>
              </w:numPr>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Piétement 5 branches en aluminium poly brillant.</w:t>
            </w:r>
          </w:p>
          <w:p w14:paraId="157B938C" w14:textId="77777777" w:rsidR="000D59D0" w:rsidRPr="000D59D0" w:rsidRDefault="000D59D0" w:rsidP="00DB12B8">
            <w:pPr>
              <w:numPr>
                <w:ilvl w:val="0"/>
                <w:numId w:val="74"/>
              </w:numPr>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Roulettes jumelées diamètre 4cm. 2 crochets simples, acier inoxydable.</w:t>
            </w:r>
          </w:p>
          <w:p w14:paraId="40D81184" w14:textId="77777777" w:rsidR="000D59D0" w:rsidRPr="000D59D0" w:rsidRDefault="000D59D0" w:rsidP="000D59D0">
            <w:pPr>
              <w:spacing w:line="256" w:lineRule="auto"/>
              <w:rPr>
                <w:rFonts w:ascii="Calibri" w:eastAsia="Calibri" w:hAnsi="Calibri" w:cs="Times New Roman"/>
                <w:b/>
                <w:bCs/>
              </w:rPr>
            </w:pPr>
            <w:r w:rsidRPr="000D59D0">
              <w:rPr>
                <w:rFonts w:ascii="Calibri" w:eastAsia="Calibri" w:hAnsi="Calibri" w:cs="Times New Roman"/>
                <w:b/>
              </w:rPr>
              <w:t>Livré avec panier</w:t>
            </w:r>
          </w:p>
        </w:tc>
      </w:tr>
      <w:tr w:rsidR="000D59D0" w:rsidRPr="000D59D0" w14:paraId="50E5BF23"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6860B2F9"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Stérilisateur de table 20 litres</w:t>
            </w:r>
          </w:p>
          <w:p w14:paraId="60BEDBF0" w14:textId="6421C0D2"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
              </w:rPr>
              <w:t xml:space="preserve">A ouverture horizontale. </w:t>
            </w:r>
            <w:r w:rsidRPr="000D59D0">
              <w:rPr>
                <w:rFonts w:ascii="Calibri" w:eastAsia="Calibri" w:hAnsi="Calibri" w:cs="Times New Roman"/>
              </w:rPr>
              <w:t>Régulation automatique en température jusqu’à 142°C avec programmation du temps de stérilisation de 1 à 99 heures.</w:t>
            </w:r>
          </w:p>
          <w:p w14:paraId="15086C18"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Affichage numérique de la température de consigne et de la température réelle.</w:t>
            </w:r>
          </w:p>
          <w:p w14:paraId="7F278964"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Manomètre de contrôle de pression sur le couvercle.</w:t>
            </w:r>
          </w:p>
          <w:p w14:paraId="2ACEB5C5"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Cuve interne en acier inox. Filtre à eau aisément accessible par devant.</w:t>
            </w:r>
          </w:p>
          <w:p w14:paraId="57200488"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Capacité approximative de 20 litres</w:t>
            </w:r>
          </w:p>
          <w:p w14:paraId="025AB791"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Livré avec :</w:t>
            </w:r>
          </w:p>
          <w:p w14:paraId="6D40E733"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-Une housse </w:t>
            </w:r>
          </w:p>
          <w:p w14:paraId="6DF29234"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-panier en inox grillagé </w:t>
            </w:r>
          </w:p>
          <w:p w14:paraId="0DDFBD6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-deux tambours de dimensions compatibles avec l’autoclave </w:t>
            </w:r>
          </w:p>
          <w:p w14:paraId="5B727455" w14:textId="77777777" w:rsidR="000D59D0" w:rsidRPr="000D59D0" w:rsidRDefault="000D59D0" w:rsidP="000D59D0">
            <w:pPr>
              <w:spacing w:line="256" w:lineRule="auto"/>
              <w:rPr>
                <w:rFonts w:ascii="Arial MT" w:eastAsia="Calibri" w:hAnsi="Arial MT" w:cs="Times New Roman"/>
                <w:sz w:val="16"/>
                <w:szCs w:val="16"/>
              </w:rPr>
            </w:pPr>
          </w:p>
        </w:tc>
      </w:tr>
      <w:tr w:rsidR="000D59D0" w:rsidRPr="000D59D0" w14:paraId="39580D54"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18E28EE3" w14:textId="77777777" w:rsidR="000D59D0" w:rsidRPr="000D59D0" w:rsidRDefault="000D59D0" w:rsidP="000D59D0">
            <w:pPr>
              <w:spacing w:line="256" w:lineRule="auto"/>
              <w:rPr>
                <w:rFonts w:ascii="Calibri" w:eastAsia="Calibri" w:hAnsi="Calibri" w:cs="Times New Roman"/>
                <w:b/>
              </w:rPr>
            </w:pPr>
            <w:r w:rsidRPr="000D59D0">
              <w:rPr>
                <w:rFonts w:ascii="Calibri" w:eastAsia="Calibri" w:hAnsi="Calibri" w:cs="Times New Roman"/>
                <w:b/>
              </w:rPr>
              <w:t>Seau à pédale</w:t>
            </w:r>
          </w:p>
          <w:p w14:paraId="469066E4"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Corps et couvercle en acier inox,</w:t>
            </w:r>
          </w:p>
          <w:p w14:paraId="2CC81D29"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Capacité : 12 litres, </w:t>
            </w:r>
          </w:p>
          <w:p w14:paraId="141369B1"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Ouverture à pédale</w:t>
            </w:r>
          </w:p>
          <w:p w14:paraId="47CA5CD4"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lastRenderedPageBreak/>
              <w:t>Seau intérieur amovible en acier</w:t>
            </w:r>
          </w:p>
        </w:tc>
      </w:tr>
      <w:tr w:rsidR="000D59D0" w:rsidRPr="000D59D0" w14:paraId="3374AB78"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020420F7" w14:textId="77777777"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color w:val="000000"/>
              </w:rPr>
              <w:lastRenderedPageBreak/>
              <w:t>Table de consultation générale</w:t>
            </w:r>
          </w:p>
          <w:p w14:paraId="73716836"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 xml:space="preserve">Divan d'examen deux parties, bâti entièrement </w:t>
            </w:r>
            <w:proofErr w:type="gramStart"/>
            <w:r w:rsidRPr="000D59D0">
              <w:rPr>
                <w:rFonts w:ascii="Calibri" w:eastAsia="Calibri" w:hAnsi="Calibri" w:cs="Times New Roman"/>
              </w:rPr>
              <w:t>soudé</w:t>
            </w:r>
            <w:proofErr w:type="gramEnd"/>
            <w:r w:rsidRPr="000D59D0">
              <w:rPr>
                <w:rFonts w:ascii="Calibri" w:eastAsia="Calibri" w:hAnsi="Calibri" w:cs="Times New Roman"/>
              </w:rPr>
              <w:t xml:space="preserve"> sans joints, acier inox. </w:t>
            </w:r>
          </w:p>
          <w:p w14:paraId="60B7E092"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Manuel, à dossier relevable</w:t>
            </w:r>
          </w:p>
          <w:p w14:paraId="092F22AD"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 xml:space="preserve">Dossier inclinable jusqu’à 70°. </w:t>
            </w:r>
          </w:p>
          <w:p w14:paraId="7051EDF5"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 xml:space="preserve">Plan de couchage : matelassé. Mousse de moyenne densité, épaisseur 5 cm Sellerie mousse de polyéther. Revêtement </w:t>
            </w:r>
            <w:proofErr w:type="spellStart"/>
            <w:r w:rsidRPr="000D59D0">
              <w:rPr>
                <w:rFonts w:ascii="Calibri" w:eastAsia="Calibri" w:hAnsi="Calibri" w:cs="Times New Roman"/>
              </w:rPr>
              <w:t>simili-cuir</w:t>
            </w:r>
            <w:proofErr w:type="spellEnd"/>
            <w:r w:rsidRPr="000D59D0">
              <w:rPr>
                <w:rFonts w:ascii="Calibri" w:eastAsia="Calibri" w:hAnsi="Calibri" w:cs="Times New Roman"/>
              </w:rPr>
              <w:t xml:space="preserve"> hypoallergique, épaisseur de l’ordre de 85 </w:t>
            </w:r>
            <w:proofErr w:type="spellStart"/>
            <w:r w:rsidRPr="000D59D0">
              <w:rPr>
                <w:rFonts w:ascii="Calibri" w:eastAsia="Calibri" w:hAnsi="Calibri" w:cs="Times New Roman"/>
              </w:rPr>
              <w:t>mm.</w:t>
            </w:r>
            <w:proofErr w:type="spellEnd"/>
            <w:r w:rsidRPr="000D59D0">
              <w:rPr>
                <w:rFonts w:ascii="Calibri" w:eastAsia="Calibri" w:hAnsi="Calibri" w:cs="Times New Roman"/>
              </w:rPr>
              <w:t xml:space="preserve"> </w:t>
            </w:r>
          </w:p>
          <w:p w14:paraId="1222C92B" w14:textId="5F35D85A"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Dimensions de l’ordre de : 1950 x 650 x 800mm (</w:t>
            </w:r>
            <w:proofErr w:type="spellStart"/>
            <w:r w:rsidRPr="000D59D0">
              <w:rPr>
                <w:rFonts w:ascii="Calibri" w:eastAsia="Calibri" w:hAnsi="Calibri" w:cs="Times New Roman"/>
              </w:rPr>
              <w:t>Lxlxh</w:t>
            </w:r>
            <w:proofErr w:type="spellEnd"/>
            <w:r w:rsidRPr="000D59D0">
              <w:rPr>
                <w:rFonts w:ascii="Calibri" w:eastAsia="Calibri" w:hAnsi="Calibri" w:cs="Times New Roman"/>
              </w:rPr>
              <w:t>)</w:t>
            </w:r>
          </w:p>
          <w:p w14:paraId="5B8C1F28"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Supports de papier en rouleau pour tables de 650 mm de large</w:t>
            </w:r>
          </w:p>
          <w:p w14:paraId="299425A3"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Charge maximale : 180 Kg</w:t>
            </w:r>
          </w:p>
        </w:tc>
      </w:tr>
      <w:tr w:rsidR="000D59D0" w:rsidRPr="000D59D0" w14:paraId="35E1A290"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1DE2D87D" w14:textId="77777777"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color w:val="000000"/>
              </w:rPr>
              <w:t>Table d'accouchement</w:t>
            </w:r>
          </w:p>
          <w:p w14:paraId="2297E83D"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Bâti et piétinement robuste de construction rigide en acier métallique</w:t>
            </w:r>
          </w:p>
          <w:p w14:paraId="38B521CF"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Table en 3 parties avec dossier réglable par crémaillère ou autre</w:t>
            </w:r>
          </w:p>
          <w:p w14:paraId="17DEDE24"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Possibilité : position proclive et déclive</w:t>
            </w:r>
          </w:p>
          <w:p w14:paraId="5BFCB9AF"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Une section repose jambes, glissante sous-section dossier ou partie détachable montée sur 4 roulettes avec freins.                                                                                                                                                                                                                                                                                                                      Barres latérales en inox pour fixation des accessoires sur le siège. </w:t>
            </w:r>
          </w:p>
          <w:p w14:paraId="096C47AB"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Hauteur du sol au sommier +/- 70 cm                                                                                                                   </w:t>
            </w:r>
          </w:p>
          <w:p w14:paraId="1A061D7A"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Coussins en mousse avec une épaisseur de 9 cm.                                                                                                                                       </w:t>
            </w:r>
          </w:p>
          <w:p w14:paraId="77A58731" w14:textId="649ECD71"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Dimensions (+/- 10%)</w:t>
            </w:r>
            <w:r w:rsidR="000256E9">
              <w:rPr>
                <w:rFonts w:ascii="Calibri" w:eastAsia="Calibri" w:hAnsi="Calibri" w:cs="Times New Roman"/>
              </w:rPr>
              <w:t xml:space="preserve"> </w:t>
            </w:r>
            <w:r w:rsidRPr="000D59D0">
              <w:rPr>
                <w:rFonts w:ascii="Calibri" w:eastAsia="Calibri" w:hAnsi="Calibri" w:cs="Times New Roman"/>
              </w:rPr>
              <w:t xml:space="preserve">: position obstétricale : 127 cm ; allongées : 177 cm ; largeur : 70 cm. </w:t>
            </w:r>
          </w:p>
          <w:p w14:paraId="244053A5"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w:t>
            </w:r>
            <w:r w:rsidRPr="000D59D0">
              <w:rPr>
                <w:rFonts w:ascii="Calibri" w:eastAsia="Calibri" w:hAnsi="Calibri" w:cs="Times New Roman"/>
                <w:b/>
              </w:rPr>
              <w:t>Livrée avec</w:t>
            </w:r>
            <w:r w:rsidRPr="000D59D0">
              <w:rPr>
                <w:rFonts w:ascii="Calibri" w:eastAsia="Calibri" w:hAnsi="Calibri" w:cs="Times New Roman"/>
              </w:rPr>
              <w:t> :</w:t>
            </w:r>
          </w:p>
          <w:p w14:paraId="52D5A9B2"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1 paire d’épaulières réglables en mousse,</w:t>
            </w:r>
          </w:p>
          <w:p w14:paraId="69DBF9D0"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1 cuvette inox escamotable</w:t>
            </w:r>
          </w:p>
          <w:p w14:paraId="370B8CD6"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1 paire d’étriers gynécologiques en mousse,   </w:t>
            </w:r>
          </w:p>
          <w:p w14:paraId="5126B346"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2 étaux curseurs, </w:t>
            </w:r>
          </w:p>
          <w:p w14:paraId="54B873D9"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 xml:space="preserve">                    1 tige à perfusion en acier inox à 2 crochets, </w:t>
            </w:r>
          </w:p>
          <w:p w14:paraId="4341297E"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 xml:space="preserve">                    Charge nominale de la partie principale 220 kg minimum</w:t>
            </w:r>
          </w:p>
        </w:tc>
      </w:tr>
      <w:tr w:rsidR="000D59D0" w:rsidRPr="000D59D0" w14:paraId="05DEAB5E"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2C263559" w14:textId="77777777"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color w:val="000000"/>
              </w:rPr>
              <w:t>Table de consultation gynécologique</w:t>
            </w:r>
          </w:p>
          <w:p w14:paraId="50D9524D" w14:textId="3B3C663B"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t>Châssis</w:t>
            </w:r>
            <w:r w:rsidR="000256E9">
              <w:rPr>
                <w:rFonts w:ascii="Calibri" w:eastAsia="Calibri" w:hAnsi="Calibri" w:cs="Times New Roman"/>
                <w:lang w:val="fr-BE"/>
              </w:rPr>
              <w:t xml:space="preserve"> </w:t>
            </w:r>
            <w:r w:rsidRPr="000D59D0">
              <w:rPr>
                <w:rFonts w:ascii="Calibri" w:eastAsia="Calibri" w:hAnsi="Calibri" w:cs="Times New Roman"/>
                <w:lang w:val="fr-BE"/>
              </w:rPr>
              <w:t>: tube rond en inox. Très robuste et de haute résistance mécanique</w:t>
            </w:r>
          </w:p>
          <w:p w14:paraId="3C372BF0" w14:textId="77777777"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lastRenderedPageBreak/>
              <w:t>Tube renforcé : diam : 25 mm minimum. Type non démontable</w:t>
            </w:r>
          </w:p>
          <w:p w14:paraId="2B9D7978" w14:textId="77777777"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t>Siège et dossiers relevables. Avec section pied relevable</w:t>
            </w:r>
          </w:p>
          <w:p w14:paraId="5349BDEB" w14:textId="172ABAC8" w:rsidR="000D59D0" w:rsidRPr="000D59D0" w:rsidRDefault="000D59D0" w:rsidP="000D59D0">
            <w:pPr>
              <w:spacing w:line="256" w:lineRule="auto"/>
              <w:rPr>
                <w:rFonts w:ascii="Calibri" w:eastAsia="Calibri" w:hAnsi="Calibri" w:cs="Times New Roman"/>
              </w:rPr>
            </w:pPr>
            <w:r w:rsidRPr="000D59D0">
              <w:rPr>
                <w:rFonts w:ascii="Calibri" w:eastAsia="Calibri" w:hAnsi="Symbol" w:cs="Times New Roman"/>
              </w:rPr>
              <w:t>·</w:t>
            </w:r>
            <w:r w:rsidRPr="000D59D0">
              <w:rPr>
                <w:rFonts w:ascii="Calibri" w:eastAsia="Calibri" w:hAnsi="Calibri" w:cs="Times New Roman"/>
              </w:rPr>
              <w:t xml:space="preserve"> Matelas rembourré de mousse très haute densité (30 kg / m3) dont l’épaisseur est de 7 cm, et recouvert de tissu plastifié lavable ignifugé (classement résistance au feu : M1).</w:t>
            </w:r>
          </w:p>
          <w:p w14:paraId="4F07CB98" w14:textId="50549765" w:rsidR="000D59D0" w:rsidRPr="000D59D0" w:rsidRDefault="000D59D0" w:rsidP="000D59D0">
            <w:pPr>
              <w:spacing w:line="256" w:lineRule="auto"/>
              <w:rPr>
                <w:rFonts w:ascii="Calibri" w:eastAsia="Calibri" w:hAnsi="Calibri" w:cs="Times New Roman"/>
              </w:rPr>
            </w:pPr>
            <w:r w:rsidRPr="000D59D0">
              <w:rPr>
                <w:rFonts w:ascii="Calibri" w:eastAsia="Calibri" w:hAnsi="Symbol" w:cs="Times New Roman"/>
              </w:rPr>
              <w:t>·</w:t>
            </w:r>
            <w:r w:rsidRPr="000D59D0">
              <w:rPr>
                <w:rFonts w:ascii="Calibri" w:eastAsia="Calibri" w:hAnsi="Calibri" w:cs="Times New Roman"/>
              </w:rPr>
              <w:t xml:space="preserve"> 2 repose</w:t>
            </w:r>
            <w:r w:rsidR="000256E9">
              <w:rPr>
                <w:rFonts w:ascii="Calibri" w:eastAsia="Calibri" w:hAnsi="Calibri" w:cs="Times New Roman"/>
              </w:rPr>
              <w:t>s</w:t>
            </w:r>
            <w:r w:rsidRPr="000D59D0">
              <w:rPr>
                <w:rFonts w:ascii="Calibri" w:eastAsia="Calibri" w:hAnsi="Calibri" w:cs="Times New Roman"/>
              </w:rPr>
              <w:t xml:space="preserve"> jambes ajustables et articulés.</w:t>
            </w:r>
          </w:p>
          <w:p w14:paraId="791A5D48" w14:textId="5840DBCD" w:rsidR="000D59D0" w:rsidRPr="000D59D0" w:rsidRDefault="000D59D0" w:rsidP="000D59D0">
            <w:pPr>
              <w:spacing w:line="256" w:lineRule="auto"/>
              <w:rPr>
                <w:rFonts w:ascii="Calibri" w:eastAsia="Calibri" w:hAnsi="Calibri" w:cs="Times New Roman"/>
                <w:lang w:val="fr-BE"/>
              </w:rPr>
            </w:pPr>
            <w:r w:rsidRPr="000D59D0">
              <w:rPr>
                <w:rFonts w:ascii="Calibri" w:eastAsia="Calibri" w:hAnsi="Symbol" w:cs="Times New Roman"/>
              </w:rPr>
              <w:t>·</w:t>
            </w:r>
            <w:r w:rsidRPr="000D59D0">
              <w:rPr>
                <w:rFonts w:ascii="Calibri" w:eastAsia="Calibri" w:hAnsi="Calibri" w:cs="Times New Roman"/>
              </w:rPr>
              <w:t xml:space="preserve"> 1 bassin en acier inox Ø 32 cm.</w:t>
            </w:r>
          </w:p>
          <w:p w14:paraId="037995E9" w14:textId="77777777"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t>Dimensions : 180 x 60 x 80 cm</w:t>
            </w:r>
          </w:p>
          <w:p w14:paraId="6A78BDC5" w14:textId="77777777"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t>Protection des 4 pieds par capuchons et réglables avec des vérins</w:t>
            </w:r>
          </w:p>
          <w:p w14:paraId="35151C43" w14:textId="77777777"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t>Livré avec accessoires :</w:t>
            </w:r>
          </w:p>
          <w:p w14:paraId="05EA0D30" w14:textId="77777777" w:rsidR="000D59D0" w:rsidRPr="000D59D0" w:rsidRDefault="000D59D0" w:rsidP="000D59D0">
            <w:pPr>
              <w:spacing w:line="256" w:lineRule="auto"/>
              <w:rPr>
                <w:rFonts w:ascii="Calibri" w:eastAsia="Calibri" w:hAnsi="Calibri" w:cs="Times New Roman"/>
                <w:lang w:val="fr-BE"/>
              </w:rPr>
            </w:pPr>
            <w:r w:rsidRPr="000D59D0">
              <w:rPr>
                <w:rFonts w:ascii="Calibri" w:eastAsia="Calibri" w:hAnsi="Calibri" w:cs="Times New Roman"/>
                <w:lang w:val="fr-BE"/>
              </w:rPr>
              <w:t xml:space="preserve">Paire de support jambes, rembourrée, type </w:t>
            </w:r>
            <w:proofErr w:type="spellStart"/>
            <w:r w:rsidRPr="000D59D0">
              <w:rPr>
                <w:rFonts w:ascii="Calibri" w:eastAsia="Calibri" w:hAnsi="Calibri" w:cs="Times New Roman"/>
                <w:lang w:val="fr-BE"/>
              </w:rPr>
              <w:t>Goepel</w:t>
            </w:r>
            <w:proofErr w:type="spellEnd"/>
            <w:r w:rsidRPr="000D59D0">
              <w:rPr>
                <w:rFonts w:ascii="Calibri" w:eastAsia="Calibri" w:hAnsi="Calibri" w:cs="Times New Roman"/>
                <w:lang w:val="fr-BE"/>
              </w:rPr>
              <w:t>, adaptables</w:t>
            </w:r>
          </w:p>
          <w:p w14:paraId="7F088B8D"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Support en inox, pour le bassin avec bassin en inox</w:t>
            </w:r>
          </w:p>
        </w:tc>
      </w:tr>
      <w:tr w:rsidR="000D59D0" w:rsidRPr="000D59D0" w14:paraId="2AC8B6D4"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4A60F476" w14:textId="77777777" w:rsidR="000D59D0" w:rsidRPr="000D59D0" w:rsidRDefault="000D59D0" w:rsidP="000D59D0">
            <w:pPr>
              <w:spacing w:line="256" w:lineRule="auto"/>
              <w:rPr>
                <w:rFonts w:ascii="Calibri" w:eastAsia="Calibri" w:hAnsi="Calibri" w:cs="Times New Roman"/>
                <w:b/>
                <w:color w:val="000000"/>
              </w:rPr>
            </w:pPr>
            <w:r w:rsidRPr="000D59D0">
              <w:rPr>
                <w:rFonts w:ascii="Calibri" w:eastAsia="Calibri" w:hAnsi="Calibri" w:cs="Times New Roman"/>
                <w:b/>
                <w:color w:val="000000"/>
              </w:rPr>
              <w:lastRenderedPageBreak/>
              <w:t>Tensiomètre complet adulte</w:t>
            </w:r>
          </w:p>
          <w:p w14:paraId="048F3F5E" w14:textId="77777777" w:rsidR="000D59D0" w:rsidRPr="000D59D0" w:rsidRDefault="000D59D0" w:rsidP="00DB12B8">
            <w:pPr>
              <w:widowControl w:val="0"/>
              <w:numPr>
                <w:ilvl w:val="0"/>
                <w:numId w:val="75"/>
              </w:numPr>
              <w:tabs>
                <w:tab w:val="left" w:pos="720"/>
              </w:tabs>
              <w:spacing w:beforeLines="1" w:before="2" w:afterLines="1" w:after="2" w:line="240" w:lineRule="exact"/>
              <w:ind w:right="230"/>
              <w:contextualSpacing/>
              <w:jc w:val="both"/>
              <w:rPr>
                <w:rFonts w:ascii="Calibri" w:eastAsia="Calibri" w:hAnsi="Calibri" w:cs="Times New Roman"/>
                <w:bCs/>
              </w:rPr>
            </w:pPr>
            <w:r w:rsidRPr="000D59D0">
              <w:rPr>
                <w:rFonts w:ascii="Calibri" w:eastAsia="Calibri" w:hAnsi="Calibri" w:cs="Times New Roman"/>
                <w:bCs/>
              </w:rPr>
              <w:t>Tensiomètre adulte, avec stéthoscope, complet avec pochette et accessoire.</w:t>
            </w:r>
          </w:p>
          <w:p w14:paraId="067EAD3A" w14:textId="77777777" w:rsidR="000D59D0" w:rsidRPr="000D59D0" w:rsidRDefault="000D59D0" w:rsidP="00DB12B8">
            <w:pPr>
              <w:widowControl w:val="0"/>
              <w:numPr>
                <w:ilvl w:val="0"/>
                <w:numId w:val="75"/>
              </w:numPr>
              <w:tabs>
                <w:tab w:val="center" w:pos="0"/>
                <w:tab w:val="left" w:pos="720"/>
              </w:tabs>
              <w:spacing w:beforeLines="1" w:before="2" w:afterLines="1" w:after="2" w:line="240" w:lineRule="auto"/>
              <w:ind w:right="230"/>
              <w:contextualSpacing/>
              <w:jc w:val="both"/>
              <w:rPr>
                <w:rFonts w:ascii="Calibri" w:eastAsia="Calibri" w:hAnsi="Calibri" w:cs="Times New Roman"/>
              </w:rPr>
            </w:pPr>
            <w:r w:rsidRPr="000D59D0">
              <w:rPr>
                <w:rFonts w:ascii="Calibri" w:eastAsia="Calibri" w:hAnsi="Calibri" w:cs="Times New Roman"/>
              </w:rPr>
              <w:t>Tensiomètre anéroïde, de matière robuste.</w:t>
            </w:r>
          </w:p>
          <w:p w14:paraId="44C846C3"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 xml:space="preserve">Brassard adulte et valve à air équipés avec 2 tubes. </w:t>
            </w:r>
          </w:p>
          <w:p w14:paraId="524F85A0"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Brassard à fermeture velcro.</w:t>
            </w:r>
          </w:p>
          <w:p w14:paraId="4FC61C59"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Manomètre avec aiguille, cadran gradué à 300 mm Hg.</w:t>
            </w:r>
          </w:p>
          <w:p w14:paraId="7E3A5845"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Membrane endurcie. Avec valve de décompression réalisée en laiton.</w:t>
            </w:r>
          </w:p>
          <w:p w14:paraId="1F595C62"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Livré avec une trousse de protection.</w:t>
            </w:r>
          </w:p>
          <w:p w14:paraId="4239E542"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2 brassards et 2 poches adultes de rechange et une poire de rechange.</w:t>
            </w:r>
          </w:p>
          <w:p w14:paraId="421CDDA8"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Complet avec : 1 manchette et 1 poche à double tubulure pour nouveau-nés.</w:t>
            </w:r>
          </w:p>
          <w:p w14:paraId="68705736"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2 manchettes et 2 poches à double tubulure pour enfants.</w:t>
            </w:r>
          </w:p>
          <w:p w14:paraId="38CEA303" w14:textId="77777777" w:rsidR="000D59D0" w:rsidRPr="000D59D0" w:rsidRDefault="000D59D0" w:rsidP="00DB12B8">
            <w:pPr>
              <w:widowControl w:val="0"/>
              <w:numPr>
                <w:ilvl w:val="0"/>
                <w:numId w:val="75"/>
              </w:numPr>
              <w:tabs>
                <w:tab w:val="left" w:pos="720"/>
                <w:tab w:val="left" w:pos="6230"/>
              </w:tabs>
              <w:spacing w:beforeLines="1" w:before="2" w:afterLines="1" w:after="2" w:line="240" w:lineRule="exact"/>
              <w:ind w:right="30"/>
              <w:contextualSpacing/>
              <w:jc w:val="both"/>
              <w:rPr>
                <w:rFonts w:ascii="Calibri" w:eastAsia="Calibri" w:hAnsi="Calibri" w:cs="Times New Roman"/>
              </w:rPr>
            </w:pPr>
            <w:r w:rsidRPr="000D59D0">
              <w:rPr>
                <w:rFonts w:ascii="Calibri" w:eastAsia="Calibri" w:hAnsi="Calibri" w:cs="Times New Roman"/>
              </w:rPr>
              <w:t xml:space="preserve">1 Stéthoscope biauriculaire non incorporé dans la manchette, complet, à double pavillon, diam. 50 mm, bâti en laiton lourd, avec bague </w:t>
            </w:r>
            <w:proofErr w:type="spellStart"/>
            <w:r w:rsidRPr="000D59D0">
              <w:rPr>
                <w:rFonts w:ascii="Calibri" w:eastAsia="Calibri" w:hAnsi="Calibri" w:cs="Times New Roman"/>
              </w:rPr>
              <w:t>anti-froid</w:t>
            </w:r>
            <w:proofErr w:type="spellEnd"/>
            <w:r w:rsidRPr="000D59D0">
              <w:rPr>
                <w:rFonts w:ascii="Calibri" w:eastAsia="Calibri" w:hAnsi="Calibri" w:cs="Times New Roman"/>
              </w:rPr>
              <w:t>.</w:t>
            </w:r>
          </w:p>
          <w:p w14:paraId="6A506F3F"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Livré avec un set de 5 membranes de rechange et 5 paires d’embouts auriculaires</w:t>
            </w:r>
          </w:p>
        </w:tc>
      </w:tr>
      <w:tr w:rsidR="000D59D0" w:rsidRPr="000D59D0" w14:paraId="79282001"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711AAEEA" w14:textId="77777777" w:rsidR="000D59D0" w:rsidRPr="000D59D0" w:rsidRDefault="000D59D0" w:rsidP="000D59D0">
            <w:pPr>
              <w:spacing w:line="256" w:lineRule="auto"/>
              <w:rPr>
                <w:rFonts w:ascii="Calibri" w:eastAsia="Calibri" w:hAnsi="Calibri" w:cs="Times New Roman"/>
                <w:b/>
                <w:bCs/>
              </w:rPr>
            </w:pPr>
            <w:r w:rsidRPr="000D59D0">
              <w:rPr>
                <w:rFonts w:ascii="Calibri" w:eastAsia="Calibri" w:hAnsi="Calibri" w:cs="Times New Roman"/>
                <w:b/>
                <w:bCs/>
              </w:rPr>
              <w:t xml:space="preserve">Thermomètre électronique </w:t>
            </w:r>
          </w:p>
          <w:p w14:paraId="27B54749"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Permet la prise de température aussi bien chez l'adulte que chez l'enfant et peut être utilisé de 3 manières différentes : </w:t>
            </w:r>
            <w:r w:rsidRPr="000D59D0">
              <w:rPr>
                <w:rFonts w:ascii="Calibri" w:eastAsia="Calibri" w:hAnsi="Calibri" w:cs="Times New Roman"/>
              </w:rPr>
              <w:br/>
              <w:t>Utilisation buccale - rectale - axillaire possibles </w:t>
            </w:r>
          </w:p>
          <w:p w14:paraId="707C9428" w14:textId="77777777" w:rsidR="000D59D0" w:rsidRPr="000D59D0" w:rsidRDefault="000D59D0" w:rsidP="000D59D0">
            <w:pPr>
              <w:spacing w:line="256" w:lineRule="auto"/>
              <w:rPr>
                <w:rFonts w:ascii="Arial MT" w:eastAsia="Calibri" w:hAnsi="Arial MT" w:cs="Times New Roman"/>
                <w:sz w:val="16"/>
                <w:szCs w:val="16"/>
              </w:rPr>
            </w:pPr>
            <w:r w:rsidRPr="000D59D0">
              <w:rPr>
                <w:rFonts w:ascii="Calibri" w:eastAsia="Calibri" w:hAnsi="Calibri" w:cs="Times New Roman"/>
              </w:rPr>
              <w:t xml:space="preserve">Plage de mesure : de 32 à 42 °C </w:t>
            </w:r>
            <w:r w:rsidRPr="000D59D0">
              <w:rPr>
                <w:rFonts w:ascii="Calibri" w:eastAsia="Calibri" w:hAnsi="Calibri" w:cs="Times New Roman"/>
              </w:rPr>
              <w:br/>
              <w:t>Temps de mesure : environ 1 minute </w:t>
            </w:r>
            <w:r w:rsidRPr="000D59D0">
              <w:rPr>
                <w:rFonts w:ascii="Calibri" w:eastAsia="Calibri" w:hAnsi="Calibri" w:cs="Times New Roman"/>
              </w:rPr>
              <w:br/>
              <w:t>Alarme sonore en cas de fièvre </w:t>
            </w:r>
            <w:r w:rsidRPr="000D59D0">
              <w:rPr>
                <w:rFonts w:ascii="Calibri" w:eastAsia="Calibri" w:hAnsi="Calibri" w:cs="Times New Roman"/>
              </w:rPr>
              <w:br/>
              <w:t>Affichage : écran LCD 31/2 (graduation : 0.1 ° C/°F)</w:t>
            </w:r>
            <w:r w:rsidRPr="000D59D0">
              <w:rPr>
                <w:rFonts w:ascii="Calibri" w:eastAsia="Calibri" w:hAnsi="Calibri" w:cs="Times New Roman"/>
              </w:rPr>
              <w:br/>
              <w:t>Economique : arrêt automatique au bout de 3 minutes environ</w:t>
            </w:r>
            <w:r w:rsidRPr="000D59D0">
              <w:rPr>
                <w:rFonts w:ascii="Calibri" w:eastAsia="Calibri" w:hAnsi="Calibri" w:cs="Times New Roman"/>
              </w:rPr>
              <w:br/>
              <w:t>Dimensions : 126 x 18.5 x 10 mm </w:t>
            </w:r>
            <w:r w:rsidRPr="000D59D0">
              <w:rPr>
                <w:rFonts w:ascii="Calibri" w:eastAsia="Calibri" w:hAnsi="Calibri" w:cs="Times New Roman"/>
              </w:rPr>
              <w:br/>
              <w:t>Poids : environ 10 grammes avec la pile </w:t>
            </w:r>
          </w:p>
          <w:p w14:paraId="764CBE29" w14:textId="77777777" w:rsidR="000D59D0" w:rsidRPr="000D59D0" w:rsidRDefault="000D59D0" w:rsidP="000D59D0">
            <w:pPr>
              <w:spacing w:line="256" w:lineRule="auto"/>
              <w:rPr>
                <w:rFonts w:ascii="Arial MT" w:eastAsia="Calibri" w:hAnsi="Arial MT" w:cs="Times New Roman"/>
                <w:sz w:val="16"/>
                <w:szCs w:val="16"/>
              </w:rPr>
            </w:pPr>
          </w:p>
        </w:tc>
      </w:tr>
      <w:tr w:rsidR="000D59D0" w:rsidRPr="000D59D0" w14:paraId="1E3B0967"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tcPr>
          <w:p w14:paraId="1360C2F9" w14:textId="4B3D26B5" w:rsidR="000D59D0" w:rsidRPr="000D59D0" w:rsidRDefault="000D59D0" w:rsidP="000D59D0">
            <w:pPr>
              <w:spacing w:line="256" w:lineRule="auto"/>
              <w:rPr>
                <w:rFonts w:ascii="Calibri" w:eastAsia="Calibri" w:hAnsi="Calibri" w:cs="Times New Roman"/>
                <w:bCs/>
              </w:rPr>
            </w:pPr>
            <w:r w:rsidRPr="000D59D0">
              <w:rPr>
                <w:rFonts w:ascii="Calibri" w:eastAsia="Calibri" w:hAnsi="Calibri" w:cs="Times New Roman"/>
                <w:b/>
              </w:rPr>
              <w:t>Table chauffante pour nouveau-né</w:t>
            </w:r>
          </w:p>
          <w:p w14:paraId="022480A2" w14:textId="77777777"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bCs/>
              </w:rPr>
              <w:lastRenderedPageBreak/>
              <w:t xml:space="preserve">Il s’agit d’une table </w:t>
            </w:r>
            <w:r w:rsidRPr="000D59D0">
              <w:rPr>
                <w:rFonts w:ascii="Calibri" w:eastAsia="Calibri" w:hAnsi="Calibri" w:cs="Times New Roman"/>
              </w:rPr>
              <w:t>en acier munie plan de couchage avec matelas de forte épaisseur lavable disposant</w:t>
            </w:r>
            <w:r w:rsidRPr="000D59D0">
              <w:rPr>
                <w:rFonts w:ascii="Calibri" w:eastAsia="Calibri" w:hAnsi="Calibri" w:cs="Times New Roman"/>
                <w:bCs/>
              </w:rPr>
              <w:t> </w:t>
            </w:r>
            <w:r w:rsidRPr="000D59D0">
              <w:rPr>
                <w:rFonts w:ascii="Calibri" w:eastAsia="Calibri" w:hAnsi="Calibri" w:cs="Times New Roman"/>
              </w:rPr>
              <w:t>en dessous de 2 tiroirs de rangement juxtaposés.</w:t>
            </w:r>
          </w:p>
          <w:p w14:paraId="4D6786D7" w14:textId="77777777" w:rsidR="000D59D0" w:rsidRPr="000D59D0" w:rsidRDefault="000D59D0" w:rsidP="000D59D0">
            <w:pPr>
              <w:spacing w:line="256" w:lineRule="auto"/>
              <w:rPr>
                <w:rFonts w:ascii="Calibri" w:eastAsia="Calibri" w:hAnsi="Calibri" w:cs="Times New Roman"/>
                <w:bCs/>
              </w:rPr>
            </w:pPr>
            <w:r w:rsidRPr="000D59D0">
              <w:rPr>
                <w:rFonts w:ascii="Calibri" w:eastAsia="Calibri" w:hAnsi="Calibri" w:cs="Times New Roman"/>
              </w:rPr>
              <w:t>La table sera équipée de quatre protections sur les cotés</w:t>
            </w:r>
          </w:p>
          <w:p w14:paraId="17ACC498" w14:textId="0402C26D" w:rsidR="000D59D0" w:rsidRPr="000D59D0" w:rsidRDefault="000D59D0" w:rsidP="000D59D0">
            <w:pPr>
              <w:spacing w:line="256" w:lineRule="auto"/>
              <w:rPr>
                <w:rFonts w:ascii="Calibri" w:eastAsia="Calibri" w:hAnsi="Calibri" w:cs="Times New Roman"/>
              </w:rPr>
            </w:pPr>
            <w:r w:rsidRPr="000D59D0">
              <w:rPr>
                <w:rFonts w:ascii="Calibri" w:eastAsia="Calibri" w:hAnsi="Calibri" w:cs="Times New Roman"/>
              </w:rPr>
              <w:t>Livré avec une lampe de photothérapie avec 4 lampes de +-40Watts dont les commandes se trouvent sur la face avant ou sur les côtés.</w:t>
            </w:r>
          </w:p>
          <w:p w14:paraId="59FEC792" w14:textId="77777777" w:rsidR="000D59D0" w:rsidRPr="000D59D0" w:rsidRDefault="000D59D0" w:rsidP="000D59D0">
            <w:pPr>
              <w:spacing w:line="256" w:lineRule="auto"/>
              <w:rPr>
                <w:rFonts w:ascii="Arial MT" w:eastAsia="Calibri" w:hAnsi="Arial MT" w:cs="Times New Roman"/>
                <w:sz w:val="16"/>
                <w:szCs w:val="16"/>
              </w:rPr>
            </w:pPr>
          </w:p>
        </w:tc>
      </w:tr>
      <w:tr w:rsidR="000D59D0" w:rsidRPr="000D59D0" w14:paraId="3FDC53BF" w14:textId="77777777" w:rsidTr="000D59D0">
        <w:trPr>
          <w:jc w:val="right"/>
        </w:trPr>
        <w:tc>
          <w:tcPr>
            <w:tcW w:w="8075" w:type="dxa"/>
            <w:tcBorders>
              <w:top w:val="single" w:sz="4" w:space="0" w:color="auto"/>
              <w:left w:val="single" w:sz="4" w:space="0" w:color="auto"/>
              <w:bottom w:val="single" w:sz="4" w:space="0" w:color="auto"/>
              <w:right w:val="single" w:sz="4" w:space="0" w:color="auto"/>
            </w:tcBorders>
            <w:vAlign w:val="bottom"/>
            <w:hideMark/>
          </w:tcPr>
          <w:p w14:paraId="59E47455" w14:textId="77777777" w:rsidR="000D59D0" w:rsidRPr="000D59D0" w:rsidRDefault="000D59D0" w:rsidP="000D59D0">
            <w:pPr>
              <w:spacing w:line="256" w:lineRule="auto"/>
              <w:rPr>
                <w:rFonts w:ascii="Arial MT" w:eastAsia="Calibri" w:hAnsi="Arial MT" w:cs="Times New Roman"/>
                <w:b/>
              </w:rPr>
            </w:pPr>
            <w:r w:rsidRPr="000D59D0">
              <w:rPr>
                <w:rFonts w:ascii="Arial MT" w:eastAsia="Calibri" w:hAnsi="Arial MT" w:cs="Times New Roman"/>
                <w:b/>
              </w:rPr>
              <w:lastRenderedPageBreak/>
              <w:t>Ventouse obstétricale</w:t>
            </w:r>
          </w:p>
          <w:p w14:paraId="2C4FB866"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b/>
                <w:bCs/>
                <w:u w:val="single"/>
              </w:rPr>
              <w:t>Description</w:t>
            </w:r>
            <w:r w:rsidRPr="000D59D0">
              <w:rPr>
                <w:rFonts w:ascii="Calibri" w:eastAsia="Calibri" w:hAnsi="Calibri" w:cs="Times New Roman"/>
              </w:rPr>
              <w:t> : Destinée à être utilisée au cours d’accouchements difficiles, à la place des forceps obstétricaux, sauf dans certaines contre-indications de position du nouveau-né.</w:t>
            </w:r>
          </w:p>
          <w:p w14:paraId="0961DA87"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Ensemble comprenant :</w:t>
            </w:r>
          </w:p>
          <w:p w14:paraId="0A092CBC" w14:textId="63372EE4"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3 ventouses à préhension antérieures Ø 40, 50, 60</w:t>
            </w:r>
          </w:p>
          <w:p w14:paraId="1D05EAE9"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Cupules en en silicone</w:t>
            </w:r>
          </w:p>
          <w:p w14:paraId="0711B27B"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Plaques métalliques.</w:t>
            </w:r>
          </w:p>
          <w:p w14:paraId="4CF8D740"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Poignée de traction avec crochet.</w:t>
            </w:r>
          </w:p>
          <w:p w14:paraId="01667F6E"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Chaîne de traction.</w:t>
            </w:r>
          </w:p>
          <w:p w14:paraId="543355E2" w14:textId="77777777" w:rsidR="000D59D0" w:rsidRPr="000D59D0" w:rsidRDefault="000D59D0" w:rsidP="000D59D0">
            <w:pPr>
              <w:widowControl w:val="0"/>
              <w:tabs>
                <w:tab w:val="left" w:pos="720"/>
              </w:tabs>
              <w:spacing w:line="256" w:lineRule="auto"/>
              <w:rPr>
                <w:rFonts w:ascii="Calibri" w:eastAsia="Calibri" w:hAnsi="Calibri" w:cs="Times New Roman"/>
              </w:rPr>
            </w:pPr>
            <w:r w:rsidRPr="000D59D0">
              <w:rPr>
                <w:rFonts w:ascii="Calibri" w:eastAsia="Calibri" w:hAnsi="Calibri" w:cs="Times New Roman"/>
              </w:rPr>
              <w:t>Nécessaire d’aspiration comprenant :</w:t>
            </w:r>
          </w:p>
          <w:p w14:paraId="50729E69"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Pompe manuelle</w:t>
            </w:r>
          </w:p>
          <w:p w14:paraId="5834093F"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Flacon verre pour aspiration</w:t>
            </w:r>
          </w:p>
          <w:p w14:paraId="5F538D54"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Manomètre de contrôle</w:t>
            </w:r>
          </w:p>
          <w:p w14:paraId="2361A862" w14:textId="77777777" w:rsidR="000D59D0" w:rsidRPr="000D59D0" w:rsidRDefault="000D59D0" w:rsidP="00DB12B8">
            <w:pPr>
              <w:widowControl w:val="0"/>
              <w:numPr>
                <w:ilvl w:val="0"/>
                <w:numId w:val="76"/>
              </w:numPr>
              <w:tabs>
                <w:tab w:val="left" w:pos="720"/>
              </w:tabs>
              <w:spacing w:beforeLines="1" w:before="2" w:afterLines="1" w:after="2" w:line="240" w:lineRule="auto"/>
              <w:contextualSpacing/>
              <w:jc w:val="both"/>
              <w:rPr>
                <w:rFonts w:ascii="Calibri" w:eastAsia="Calibri" w:hAnsi="Calibri" w:cs="Times New Roman"/>
              </w:rPr>
            </w:pPr>
            <w:r w:rsidRPr="000D59D0">
              <w:rPr>
                <w:rFonts w:ascii="Calibri" w:eastAsia="Calibri" w:hAnsi="Calibri" w:cs="Times New Roman"/>
              </w:rPr>
              <w:t>Panier de suspension</w:t>
            </w:r>
          </w:p>
          <w:p w14:paraId="74857B69" w14:textId="77777777" w:rsidR="000D59D0" w:rsidRPr="000D59D0" w:rsidRDefault="000D59D0" w:rsidP="000D59D0">
            <w:pPr>
              <w:spacing w:line="256" w:lineRule="auto"/>
              <w:rPr>
                <w:rFonts w:ascii="Calibri" w:eastAsia="Calibri" w:hAnsi="Calibri" w:cs="Times New Roman"/>
                <w:b/>
                <w:bCs/>
              </w:rPr>
            </w:pPr>
            <w:r w:rsidRPr="000D59D0">
              <w:rPr>
                <w:rFonts w:ascii="Calibri" w:eastAsia="Calibri" w:hAnsi="Calibri" w:cs="Times New Roman"/>
              </w:rPr>
              <w:t>Tuyau et bouchon de raccordement</w:t>
            </w:r>
          </w:p>
        </w:tc>
      </w:tr>
      <w:bookmarkEnd w:id="131"/>
    </w:tbl>
    <w:p w14:paraId="413B1571" w14:textId="12B2616D" w:rsidR="00BD1BAC" w:rsidRDefault="00BD1BAC" w:rsidP="00837A5B">
      <w:pPr>
        <w:spacing w:after="0" w:line="240" w:lineRule="auto"/>
        <w:rPr>
          <w:rFonts w:eastAsia="Times New Roman" w:cstheme="minorHAnsi"/>
          <w:b/>
          <w:kern w:val="28"/>
          <w:u w:val="single"/>
        </w:rPr>
      </w:pPr>
    </w:p>
    <w:p w14:paraId="552961C9" w14:textId="77777777" w:rsidR="00376D66" w:rsidRDefault="00376D66" w:rsidP="009E5D84">
      <w:pPr>
        <w:spacing w:after="0" w:line="240" w:lineRule="auto"/>
        <w:jc w:val="both"/>
        <w:rPr>
          <w:rFonts w:eastAsia="Times New Roman" w:cstheme="minorHAnsi"/>
          <w:b/>
          <w:kern w:val="28"/>
          <w:u w:val="single"/>
        </w:rPr>
      </w:pPr>
    </w:p>
    <w:p w14:paraId="403490D1" w14:textId="39C1A6D1" w:rsidR="009E5D84" w:rsidRPr="0073468B" w:rsidRDefault="009E5D84" w:rsidP="009E5D84">
      <w:pPr>
        <w:spacing w:after="0" w:line="240" w:lineRule="auto"/>
        <w:jc w:val="both"/>
        <w:rPr>
          <w:rFonts w:eastAsia="Times New Roman" w:cstheme="minorHAnsi"/>
          <w:b/>
          <w:kern w:val="28"/>
          <w:u w:val="single"/>
        </w:rPr>
      </w:pPr>
      <w:r w:rsidRPr="00F23A26">
        <w:rPr>
          <w:rFonts w:eastAsia="Times New Roman" w:cstheme="minorHAnsi"/>
          <w:b/>
          <w:kern w:val="28"/>
          <w:u w:val="single"/>
        </w:rPr>
        <w:t xml:space="preserve">Section </w:t>
      </w:r>
      <w:r w:rsidR="00D93871">
        <w:rPr>
          <w:rFonts w:eastAsia="Times New Roman" w:cstheme="minorHAnsi"/>
          <w:b/>
          <w:kern w:val="28"/>
          <w:u w:val="single"/>
        </w:rPr>
        <w:t>5</w:t>
      </w:r>
      <w:r w:rsidRPr="00F23A26">
        <w:rPr>
          <w:rFonts w:eastAsia="Times New Roman" w:cstheme="minorHAnsi"/>
          <w:b/>
          <w:kern w:val="28"/>
          <w:u w:val="single"/>
        </w:rPr>
        <w:t>b : Services connexes</w:t>
      </w:r>
    </w:p>
    <w:p w14:paraId="3BA469C8" w14:textId="77777777" w:rsidR="009E5D84" w:rsidRPr="0073468B" w:rsidRDefault="009E5D84" w:rsidP="009E5D84">
      <w:pPr>
        <w:widowControl w:val="0"/>
        <w:overflowPunct w:val="0"/>
        <w:adjustRightInd w:val="0"/>
        <w:spacing w:after="0" w:line="240" w:lineRule="auto"/>
        <w:jc w:val="both"/>
        <w:rPr>
          <w:rFonts w:eastAsia="Times New Roman" w:cstheme="minorHAnsi"/>
          <w:kern w:val="28"/>
        </w:rPr>
      </w:pPr>
    </w:p>
    <w:p w14:paraId="2D7AFEEA" w14:textId="77777777" w:rsidR="009E5D84" w:rsidRPr="0073468B" w:rsidRDefault="009E5D84" w:rsidP="009E5D84">
      <w:pPr>
        <w:widowControl w:val="0"/>
        <w:overflowPunct w:val="0"/>
        <w:adjustRightInd w:val="0"/>
        <w:spacing w:after="0" w:line="240" w:lineRule="auto"/>
        <w:ind w:firstLine="720"/>
        <w:jc w:val="both"/>
        <w:rPr>
          <w:rFonts w:eastAsia="Times New Roman" w:cstheme="minorHAnsi"/>
          <w:i/>
          <w:color w:val="FF0000"/>
          <w:kern w:val="28"/>
        </w:rPr>
      </w:pPr>
      <w:r w:rsidRPr="0073468B">
        <w:rPr>
          <w:rFonts w:eastAsia="Times New Roman" w:cstheme="minorHAnsi"/>
          <w:kern w:val="28"/>
        </w:rPr>
        <w:t xml:space="preserve">Outre la description des exigences qui précède, les soumissionnaires doivent tenir compte des exigences, conditions et services connexes supplémentaires suivants qui se rapportent à la satisfaction des exigences : </w:t>
      </w:r>
    </w:p>
    <w:p w14:paraId="62922801" w14:textId="77777777" w:rsidR="009E5D84" w:rsidRPr="0073468B" w:rsidRDefault="009E5D84" w:rsidP="009E5D84">
      <w:pPr>
        <w:widowControl w:val="0"/>
        <w:overflowPunct w:val="0"/>
        <w:adjustRightInd w:val="0"/>
        <w:spacing w:after="0" w:line="240" w:lineRule="auto"/>
        <w:rPr>
          <w:rFonts w:eastAsia="Times New Roman" w:cstheme="minorHAnsi"/>
          <w:kern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1980"/>
        <w:gridCol w:w="4230"/>
      </w:tblGrid>
      <w:tr w:rsidR="009E5D84" w:rsidRPr="0073468B" w14:paraId="28690382" w14:textId="77777777" w:rsidTr="006967CE">
        <w:trPr>
          <w:cantSplit/>
          <w:trHeight w:val="240"/>
        </w:trPr>
        <w:tc>
          <w:tcPr>
            <w:tcW w:w="3150" w:type="dxa"/>
            <w:tcBorders>
              <w:top w:val="single" w:sz="4" w:space="0" w:color="auto"/>
            </w:tcBorders>
          </w:tcPr>
          <w:p w14:paraId="1C1595C4"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31F4D29"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livraison </w:t>
            </w:r>
          </w:p>
          <w:p w14:paraId="62DFBFE9" w14:textId="768DBA71"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[INCOTERMS 20</w:t>
            </w:r>
            <w:r w:rsidR="000B14B2">
              <w:rPr>
                <w:rFonts w:eastAsia="Times New Roman" w:cstheme="minorHAnsi"/>
                <w:kern w:val="28"/>
              </w:rPr>
              <w:t>2</w:t>
            </w:r>
            <w:r w:rsidRPr="0073468B">
              <w:rPr>
                <w:rFonts w:eastAsia="Times New Roman" w:cstheme="minorHAnsi"/>
                <w:kern w:val="28"/>
              </w:rPr>
              <w:t xml:space="preserve">0] </w:t>
            </w:r>
          </w:p>
          <w:p w14:paraId="3CD23952" w14:textId="77777777" w:rsidR="009E5D84" w:rsidRPr="0073468B" w:rsidRDefault="009E5D84" w:rsidP="006967CE">
            <w:pPr>
              <w:widowControl w:val="0"/>
              <w:overflowPunct w:val="0"/>
              <w:adjustRightInd w:val="0"/>
              <w:spacing w:after="0" w:line="240" w:lineRule="auto"/>
              <w:rPr>
                <w:rFonts w:eastAsia="Times New Roman" w:cstheme="minorHAnsi"/>
                <w:i/>
                <w:kern w:val="28"/>
              </w:rPr>
            </w:pPr>
            <w:r w:rsidRPr="0073468B">
              <w:rPr>
                <w:rFonts w:eastAsia="Times New Roman" w:cstheme="minorHAnsi"/>
                <w:i/>
                <w:kern w:val="28"/>
              </w:rPr>
              <w:t>(veuillez lier ceci au bordereau de prix)</w:t>
            </w:r>
          </w:p>
        </w:tc>
        <w:tc>
          <w:tcPr>
            <w:tcW w:w="6210" w:type="dxa"/>
            <w:gridSpan w:val="2"/>
            <w:tcBorders>
              <w:top w:val="single" w:sz="4" w:space="0" w:color="auto"/>
            </w:tcBorders>
          </w:tcPr>
          <w:p w14:paraId="67EDC9F1" w14:textId="6126ADAC" w:rsidR="009E5D84" w:rsidRPr="0073468B" w:rsidRDefault="00183312" w:rsidP="006967CE">
            <w:pPr>
              <w:spacing w:after="0" w:line="240" w:lineRule="auto"/>
              <w:rPr>
                <w:rFonts w:eastAsia="Times New Roman" w:cstheme="minorHAnsi"/>
                <w:kern w:val="28"/>
              </w:rPr>
            </w:pPr>
            <w:r>
              <w:rPr>
                <w:rFonts w:eastAsia="Times New Roman" w:cstheme="minorHAnsi"/>
                <w:kern w:val="28"/>
              </w:rPr>
              <w:t>DDP 20</w:t>
            </w:r>
            <w:r w:rsidR="000B14B2">
              <w:rPr>
                <w:rFonts w:eastAsia="Times New Roman" w:cstheme="minorHAnsi"/>
                <w:kern w:val="28"/>
              </w:rPr>
              <w:t>2</w:t>
            </w:r>
            <w:r>
              <w:rPr>
                <w:rFonts w:eastAsia="Times New Roman" w:cstheme="minorHAnsi"/>
                <w:kern w:val="28"/>
              </w:rPr>
              <w:t>0</w:t>
            </w:r>
          </w:p>
        </w:tc>
      </w:tr>
      <w:tr w:rsidR="009E5D84" w:rsidRPr="0073468B" w14:paraId="6FC68464" w14:textId="77777777" w:rsidTr="006967CE">
        <w:trPr>
          <w:cantSplit/>
          <w:trHeight w:val="240"/>
        </w:trPr>
        <w:tc>
          <w:tcPr>
            <w:tcW w:w="3150" w:type="dxa"/>
          </w:tcPr>
          <w:p w14:paraId="5FB86DB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Adresse exacte de livraison/du lieu d’installation</w:t>
            </w:r>
          </w:p>
        </w:tc>
        <w:tc>
          <w:tcPr>
            <w:tcW w:w="6210" w:type="dxa"/>
            <w:gridSpan w:val="2"/>
          </w:tcPr>
          <w:p w14:paraId="4155D701" w14:textId="2DFC9D3E" w:rsidR="009E5D84" w:rsidRPr="0073468B" w:rsidRDefault="00183312" w:rsidP="006967CE">
            <w:pPr>
              <w:widowControl w:val="0"/>
              <w:overflowPunct w:val="0"/>
              <w:adjustRightInd w:val="0"/>
              <w:spacing w:after="0" w:line="240" w:lineRule="auto"/>
              <w:rPr>
                <w:rFonts w:eastAsia="Times New Roman" w:cstheme="minorHAnsi"/>
                <w:b/>
                <w:kern w:val="28"/>
              </w:rPr>
            </w:pPr>
            <w:r>
              <w:rPr>
                <w:rFonts w:eastAsia="Times New Roman" w:cstheme="minorHAnsi"/>
                <w:b/>
                <w:kern w:val="28"/>
              </w:rPr>
              <w:t xml:space="preserve">Voir </w:t>
            </w:r>
            <w:r w:rsidR="00473718">
              <w:rPr>
                <w:rFonts w:eastAsia="Times New Roman" w:cstheme="minorHAnsi"/>
                <w:b/>
                <w:kern w:val="28"/>
              </w:rPr>
              <w:t>Tableau d’allotissement</w:t>
            </w:r>
          </w:p>
          <w:p w14:paraId="15260CD2"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40899000" w14:textId="77777777" w:rsidTr="006967CE">
        <w:trPr>
          <w:cantSplit/>
        </w:trPr>
        <w:tc>
          <w:tcPr>
            <w:tcW w:w="3150" w:type="dxa"/>
            <w:vMerge w:val="restart"/>
          </w:tcPr>
          <w:p w14:paraId="2DD1E1B2" w14:textId="77777777" w:rsidR="009E5D84" w:rsidRPr="0073468B" w:rsidRDefault="009E5D84" w:rsidP="006967CE">
            <w:pPr>
              <w:widowControl w:val="0"/>
              <w:overflowPunct w:val="0"/>
              <w:adjustRightInd w:val="0"/>
              <w:spacing w:after="0" w:line="240" w:lineRule="auto"/>
              <w:rPr>
                <w:rFonts w:eastAsia="Times New Roman" w:cstheme="minorHAnsi"/>
                <w:noProof/>
                <w:kern w:val="28"/>
              </w:rPr>
            </w:pPr>
            <w:r w:rsidRPr="0073468B">
              <w:rPr>
                <w:rFonts w:eastAsia="Times New Roman" w:cstheme="minorHAnsi"/>
                <w:noProof/>
                <w:kern w:val="28"/>
              </w:rPr>
              <w:t>Mode de transport préféré</w:t>
            </w:r>
          </w:p>
        </w:tc>
        <w:tc>
          <w:tcPr>
            <w:tcW w:w="1980" w:type="dxa"/>
          </w:tcPr>
          <w:p w14:paraId="67CC3CC2" w14:textId="5F6584F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  Sans objet</w:t>
            </w:r>
          </w:p>
        </w:tc>
        <w:tc>
          <w:tcPr>
            <w:tcW w:w="4230" w:type="dxa"/>
          </w:tcPr>
          <w:p w14:paraId="2143C92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5E5AC1D0" w14:textId="77777777" w:rsidTr="006967CE">
        <w:trPr>
          <w:cantSplit/>
        </w:trPr>
        <w:tc>
          <w:tcPr>
            <w:tcW w:w="3150" w:type="dxa"/>
            <w:vMerge/>
          </w:tcPr>
          <w:p w14:paraId="786622DE"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1980" w:type="dxa"/>
          </w:tcPr>
          <w:p w14:paraId="01549ACF"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4230" w:type="dxa"/>
          </w:tcPr>
          <w:p w14:paraId="25C3A9E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6FCFC565" w14:textId="77777777" w:rsidTr="006967CE">
        <w:trPr>
          <w:cantSplit/>
          <w:trHeight w:val="240"/>
        </w:trPr>
        <w:tc>
          <w:tcPr>
            <w:tcW w:w="3150" w:type="dxa"/>
            <w:tcBorders>
              <w:top w:val="nil"/>
            </w:tcBorders>
          </w:tcPr>
          <w:p w14:paraId="5ACA304D" w14:textId="77777777" w:rsidR="009E5D84" w:rsidRPr="0073468B" w:rsidRDefault="009E5D84" w:rsidP="006967CE">
            <w:pPr>
              <w:widowControl w:val="0"/>
              <w:overflowPunct w:val="0"/>
              <w:adjustRightInd w:val="0"/>
              <w:spacing w:before="240" w:after="0" w:line="240" w:lineRule="auto"/>
              <w:rPr>
                <w:rFonts w:eastAsia="Times New Roman" w:cstheme="minorHAnsi"/>
                <w:kern w:val="28"/>
              </w:rPr>
            </w:pPr>
            <w:r w:rsidRPr="0073468B">
              <w:rPr>
                <w:rFonts w:eastAsia="Times New Roman" w:cstheme="minorHAnsi"/>
                <w:kern w:val="28"/>
              </w:rPr>
              <w:lastRenderedPageBreak/>
              <w:t>Transitaire privilégié par le PUDC, le cas échéant</w:t>
            </w:r>
            <w:r w:rsidRPr="0073468B">
              <w:rPr>
                <w:rFonts w:eastAsia="Times New Roman" w:cstheme="minorHAnsi"/>
                <w:kern w:val="28"/>
                <w:vertAlign w:val="superscript"/>
              </w:rPr>
              <w:footnoteReference w:id="2"/>
            </w:r>
          </w:p>
        </w:tc>
        <w:tc>
          <w:tcPr>
            <w:tcW w:w="6210" w:type="dxa"/>
            <w:gridSpan w:val="2"/>
          </w:tcPr>
          <w:p w14:paraId="19ABD32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Sans objet</w:t>
            </w:r>
          </w:p>
        </w:tc>
      </w:tr>
      <w:tr w:rsidR="009E5D84" w:rsidRPr="0073468B" w14:paraId="0CC3726A" w14:textId="77777777" w:rsidTr="006967CE">
        <w:trPr>
          <w:cantSplit/>
          <w:trHeight w:val="240"/>
        </w:trPr>
        <w:tc>
          <w:tcPr>
            <w:tcW w:w="3150" w:type="dxa"/>
          </w:tcPr>
          <w:p w14:paraId="10D4B22C"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4AC40CD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Distribution des documents de transport </w:t>
            </w:r>
            <w:r w:rsidRPr="0073468B">
              <w:rPr>
                <w:rFonts w:eastAsia="Times New Roman" w:cstheme="minorHAnsi"/>
                <w:i/>
                <w:kern w:val="28"/>
              </w:rPr>
              <w:t>(en cas d’utilisation d’un transitaire)</w:t>
            </w:r>
          </w:p>
        </w:tc>
        <w:tc>
          <w:tcPr>
            <w:tcW w:w="6210" w:type="dxa"/>
            <w:gridSpan w:val="2"/>
          </w:tcPr>
          <w:p w14:paraId="5E2D5930" w14:textId="77777777" w:rsidR="009E5D84" w:rsidRPr="009C618F" w:rsidRDefault="009E5D84" w:rsidP="006967CE">
            <w:pPr>
              <w:widowControl w:val="0"/>
              <w:overflowPunct w:val="0"/>
              <w:adjustRightInd w:val="0"/>
              <w:spacing w:after="0" w:line="240" w:lineRule="auto"/>
              <w:rPr>
                <w:rFonts w:eastAsia="Times New Roman" w:cstheme="minorHAnsi"/>
                <w:i/>
                <w:color w:val="FF0000"/>
                <w:kern w:val="28"/>
              </w:rPr>
            </w:pPr>
            <w:r w:rsidRPr="009C618F">
              <w:rPr>
                <w:rFonts w:eastAsia="Times New Roman" w:cstheme="minorHAnsi"/>
                <w:i/>
                <w:kern w:val="28"/>
              </w:rPr>
              <w:t>Sans objet</w:t>
            </w:r>
          </w:p>
        </w:tc>
      </w:tr>
      <w:tr w:rsidR="009E5D84" w:rsidRPr="0073468B" w14:paraId="10DD7A19" w14:textId="77777777" w:rsidTr="00BA1227">
        <w:trPr>
          <w:cantSplit/>
          <w:trHeight w:val="240"/>
        </w:trPr>
        <w:tc>
          <w:tcPr>
            <w:tcW w:w="3150" w:type="dxa"/>
          </w:tcPr>
          <w:p w14:paraId="4108F62B"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FD8A92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Date de livraison</w:t>
            </w:r>
          </w:p>
        </w:tc>
        <w:tc>
          <w:tcPr>
            <w:tcW w:w="6210" w:type="dxa"/>
            <w:gridSpan w:val="2"/>
            <w:shd w:val="clear" w:color="auto" w:fill="auto"/>
          </w:tcPr>
          <w:p w14:paraId="3FFE10F6" w14:textId="1A0633A6" w:rsidR="009E5D84" w:rsidRPr="009C618F" w:rsidRDefault="00943E99" w:rsidP="00183312">
            <w:pPr>
              <w:tabs>
                <w:tab w:val="left" w:pos="5686"/>
                <w:tab w:val="right" w:pos="7218"/>
              </w:tabs>
              <w:spacing w:after="0" w:line="240" w:lineRule="auto"/>
              <w:jc w:val="both"/>
              <w:rPr>
                <w:rFonts w:eastAsia="Times New Roman" w:cstheme="minorHAnsi"/>
                <w:kern w:val="28"/>
              </w:rPr>
            </w:pPr>
            <w:r w:rsidRPr="00D42AF2">
              <w:rPr>
                <w:rFonts w:eastAsia="Times New Roman" w:cstheme="minorHAnsi"/>
                <w:bCs/>
                <w:lang w:eastAsia="fr-FR" w:bidi="fr-FR"/>
              </w:rPr>
              <w:t>SIX (06) MOIS</w:t>
            </w:r>
            <w:r w:rsidRPr="00E02866">
              <w:rPr>
                <w:rFonts w:eastAsia="Times New Roman" w:cstheme="minorHAnsi"/>
                <w:bCs/>
                <w:lang w:eastAsia="fr-FR" w:bidi="fr-FR"/>
              </w:rPr>
              <w:t xml:space="preserve"> à compter de la date indiquée dans le bon de commande</w:t>
            </w:r>
            <w:r w:rsidRPr="009C618F">
              <w:rPr>
                <w:rFonts w:eastAsia="Times New Roman" w:cstheme="minorHAnsi"/>
                <w:kern w:val="28"/>
              </w:rPr>
              <w:t xml:space="preserve"> </w:t>
            </w:r>
          </w:p>
        </w:tc>
      </w:tr>
      <w:tr w:rsidR="009E5D84" w:rsidRPr="0073468B" w14:paraId="67A67426" w14:textId="77777777" w:rsidTr="006967CE">
        <w:tc>
          <w:tcPr>
            <w:tcW w:w="3150" w:type="dxa"/>
          </w:tcPr>
          <w:p w14:paraId="1BA1C48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Si nécessaire, le dédouanement sera effectué par :</w:t>
            </w:r>
          </w:p>
        </w:tc>
        <w:tc>
          <w:tcPr>
            <w:tcW w:w="6210" w:type="dxa"/>
            <w:gridSpan w:val="2"/>
          </w:tcPr>
          <w:p w14:paraId="27FE739F" w14:textId="77777777" w:rsidR="009E5D84" w:rsidRPr="009C618F" w:rsidRDefault="009E5D84" w:rsidP="00B44760">
            <w:pPr>
              <w:spacing w:after="0" w:line="240" w:lineRule="auto"/>
              <w:rPr>
                <w:rFonts w:eastAsia="Times New Roman" w:cstheme="minorHAnsi"/>
                <w:kern w:val="28"/>
              </w:rPr>
            </w:pPr>
            <w:r w:rsidRPr="009C618F">
              <w:rPr>
                <w:rFonts w:eastAsia="Times New Roman" w:cstheme="minorHAnsi"/>
                <w:kern w:val="28"/>
              </w:rPr>
              <w:t>Le soumissionnaire</w:t>
            </w:r>
          </w:p>
        </w:tc>
      </w:tr>
      <w:tr w:rsidR="009E5D84" w:rsidRPr="0073468B" w14:paraId="26A9F178" w14:textId="77777777" w:rsidTr="006967CE">
        <w:tc>
          <w:tcPr>
            <w:tcW w:w="3150" w:type="dxa"/>
          </w:tcPr>
          <w:p w14:paraId="77C2CA6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l’usine/avant expédition</w:t>
            </w:r>
          </w:p>
        </w:tc>
        <w:tc>
          <w:tcPr>
            <w:tcW w:w="6210" w:type="dxa"/>
            <w:gridSpan w:val="2"/>
          </w:tcPr>
          <w:p w14:paraId="06DB5073" w14:textId="0213C969" w:rsidR="009E5D84" w:rsidRPr="009C618F" w:rsidRDefault="009E5D84" w:rsidP="006967CE">
            <w:pPr>
              <w:spacing w:after="0" w:line="240" w:lineRule="auto"/>
              <w:ind w:left="432"/>
              <w:rPr>
                <w:rFonts w:eastAsia="Times New Roman" w:cstheme="minorHAnsi"/>
                <w:kern w:val="28"/>
              </w:rPr>
            </w:pPr>
          </w:p>
        </w:tc>
      </w:tr>
      <w:tr w:rsidR="009E5D84" w:rsidRPr="0073468B" w14:paraId="76A35A8F" w14:textId="77777777" w:rsidTr="006967CE">
        <w:tc>
          <w:tcPr>
            <w:tcW w:w="3150" w:type="dxa"/>
          </w:tcPr>
          <w:p w14:paraId="60A14A1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la livraison</w:t>
            </w:r>
          </w:p>
        </w:tc>
        <w:tc>
          <w:tcPr>
            <w:tcW w:w="6210" w:type="dxa"/>
            <w:gridSpan w:val="2"/>
          </w:tcPr>
          <w:p w14:paraId="26A3D807" w14:textId="4111B942" w:rsidR="009E5D84" w:rsidRPr="009C618F" w:rsidRDefault="00943E99" w:rsidP="006967CE">
            <w:pPr>
              <w:spacing w:after="0" w:line="240" w:lineRule="auto"/>
              <w:ind w:left="432"/>
              <w:rPr>
                <w:rFonts w:eastAsia="Times New Roman" w:cstheme="minorHAnsi"/>
                <w:kern w:val="28"/>
              </w:rPr>
            </w:pPr>
            <w:r w:rsidRPr="009C618F">
              <w:rPr>
                <w:rFonts w:eastAsia="Times New Roman" w:cstheme="minorHAnsi"/>
                <w:kern w:val="28"/>
              </w:rPr>
              <w:t>Les matériels à installer seront réceptionnés sur les lieux indiqués dans le DAO, en présence des représentants du Maitre d’ouvrage</w:t>
            </w:r>
          </w:p>
        </w:tc>
      </w:tr>
      <w:tr w:rsidR="009E5D84" w:rsidRPr="0073468B" w14:paraId="03AF891F" w14:textId="77777777" w:rsidTr="006967CE">
        <w:tc>
          <w:tcPr>
            <w:tcW w:w="3150" w:type="dxa"/>
          </w:tcPr>
          <w:p w14:paraId="73D60DDE"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d’installation</w:t>
            </w:r>
          </w:p>
        </w:tc>
        <w:tc>
          <w:tcPr>
            <w:tcW w:w="6210" w:type="dxa"/>
            <w:gridSpan w:val="2"/>
          </w:tcPr>
          <w:p w14:paraId="75DEE978" w14:textId="4CB71A3F"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12722968" w14:textId="77777777" w:rsidTr="006967CE">
        <w:tc>
          <w:tcPr>
            <w:tcW w:w="3150" w:type="dxa"/>
          </w:tcPr>
          <w:p w14:paraId="002C2CB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de vérification</w:t>
            </w:r>
          </w:p>
        </w:tc>
        <w:tc>
          <w:tcPr>
            <w:tcW w:w="6210" w:type="dxa"/>
            <w:gridSpan w:val="2"/>
          </w:tcPr>
          <w:p w14:paraId="39BC9378" w14:textId="6E38C82C"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6433F945" w14:textId="77777777" w:rsidTr="006967CE">
        <w:tc>
          <w:tcPr>
            <w:tcW w:w="3150" w:type="dxa"/>
          </w:tcPr>
          <w:p w14:paraId="40AB2F3B"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Contenu de la formation à l’utilisation et à la maintenance</w:t>
            </w:r>
          </w:p>
        </w:tc>
        <w:tc>
          <w:tcPr>
            <w:tcW w:w="6210" w:type="dxa"/>
            <w:gridSpan w:val="2"/>
          </w:tcPr>
          <w:p w14:paraId="023FC9F9" w14:textId="47089A30"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554E1E30" w14:textId="77777777" w:rsidTr="006967CE">
        <w:tc>
          <w:tcPr>
            <w:tcW w:w="3150" w:type="dxa"/>
          </w:tcPr>
          <w:p w14:paraId="38EEC58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Mise en service</w:t>
            </w:r>
          </w:p>
        </w:tc>
        <w:tc>
          <w:tcPr>
            <w:tcW w:w="6210" w:type="dxa"/>
            <w:gridSpan w:val="2"/>
          </w:tcPr>
          <w:p w14:paraId="3B1CA762" w14:textId="716013DB"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4B467D96" w14:textId="77777777" w:rsidTr="006967CE">
        <w:tc>
          <w:tcPr>
            <w:tcW w:w="3150" w:type="dxa"/>
          </w:tcPr>
          <w:p w14:paraId="30E8EB22"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d’appui technique</w:t>
            </w:r>
          </w:p>
        </w:tc>
        <w:tc>
          <w:tcPr>
            <w:tcW w:w="6210" w:type="dxa"/>
            <w:gridSpan w:val="2"/>
          </w:tcPr>
          <w:p w14:paraId="72914D11" w14:textId="66736BF4"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06E9B5D9" w14:textId="77777777" w:rsidTr="006967CE">
        <w:tc>
          <w:tcPr>
            <w:tcW w:w="3150" w:type="dxa"/>
          </w:tcPr>
          <w:p w14:paraId="6A4CB96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paiement </w:t>
            </w:r>
            <w:r w:rsidRPr="0073468B">
              <w:rPr>
                <w:rFonts w:eastAsia="Times New Roman" w:cstheme="minorHAnsi"/>
                <w:i/>
                <w:kern w:val="28"/>
              </w:rPr>
              <w:t>(avance maximum de 20 % du prix total)</w:t>
            </w:r>
          </w:p>
        </w:tc>
        <w:tc>
          <w:tcPr>
            <w:tcW w:w="6210" w:type="dxa"/>
            <w:gridSpan w:val="2"/>
          </w:tcPr>
          <w:p w14:paraId="48F9D060" w14:textId="32FED62F" w:rsidR="009E5D84" w:rsidRPr="0073468B" w:rsidRDefault="005A44A9" w:rsidP="006967CE">
            <w:pPr>
              <w:spacing w:after="0" w:line="240" w:lineRule="auto"/>
              <w:rPr>
                <w:rFonts w:eastAsia="Times New Roman" w:cstheme="minorHAnsi"/>
                <w:b/>
                <w:kern w:val="28"/>
              </w:rPr>
            </w:pPr>
            <w:r>
              <w:rPr>
                <w:rFonts w:eastAsia="Times New Roman" w:cstheme="minorHAnsi"/>
                <w:snapToGrid w:val="0"/>
                <w:kern w:val="28"/>
              </w:rPr>
              <w:t>N/A</w:t>
            </w:r>
          </w:p>
          <w:p w14:paraId="6CC2C418" w14:textId="77777777" w:rsidR="009E5D84" w:rsidRPr="0073468B" w:rsidRDefault="009E5D84" w:rsidP="00BF0670">
            <w:pPr>
              <w:autoSpaceDE w:val="0"/>
              <w:autoSpaceDN w:val="0"/>
              <w:adjustRightInd w:val="0"/>
              <w:spacing w:after="0" w:line="240" w:lineRule="auto"/>
              <w:rPr>
                <w:rFonts w:eastAsia="Times New Roman" w:cstheme="minorHAnsi"/>
                <w:b/>
                <w:kern w:val="28"/>
                <w:highlight w:val="yellow"/>
              </w:rPr>
            </w:pPr>
          </w:p>
        </w:tc>
      </w:tr>
      <w:tr w:rsidR="009E5D84" w:rsidRPr="0073468B" w14:paraId="0932DEA1" w14:textId="77777777" w:rsidTr="006967CE">
        <w:tc>
          <w:tcPr>
            <w:tcW w:w="3150" w:type="dxa"/>
          </w:tcPr>
          <w:p w14:paraId="4EF1F350"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331027B8" w14:textId="77777777" w:rsidR="009E5D84" w:rsidRPr="0073468B" w:rsidDel="00163CAD"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Conditions de versement du paiement</w:t>
            </w:r>
          </w:p>
        </w:tc>
        <w:tc>
          <w:tcPr>
            <w:tcW w:w="6210" w:type="dxa"/>
            <w:gridSpan w:val="2"/>
          </w:tcPr>
          <w:p w14:paraId="0DD087A7" w14:textId="77777777" w:rsidR="009E5D84" w:rsidRPr="0073468B" w:rsidRDefault="009E5D84" w:rsidP="006967CE">
            <w:pPr>
              <w:spacing w:after="0" w:line="240" w:lineRule="auto"/>
              <w:rPr>
                <w:rFonts w:eastAsia="Times New Roman" w:cstheme="minorHAnsi"/>
                <w:b/>
                <w:kern w:val="28"/>
              </w:rPr>
            </w:pPr>
            <w:r w:rsidRPr="0073468B">
              <w:rPr>
                <w:rFonts w:eastAsia="Times New Roman" w:cstheme="minorHAnsi"/>
                <w:b/>
                <w:kern w:val="28"/>
              </w:rPr>
              <w:t xml:space="preserve"> Le maitre d’ouvrage validera les différentes demandes de paiement.</w:t>
            </w:r>
          </w:p>
          <w:p w14:paraId="13F0C1ED" w14:textId="43CD0548" w:rsidR="009E5D84" w:rsidRPr="0073468B" w:rsidRDefault="009E5D84" w:rsidP="006967CE">
            <w:pPr>
              <w:autoSpaceDE w:val="0"/>
              <w:autoSpaceDN w:val="0"/>
              <w:adjustRightInd w:val="0"/>
              <w:spacing w:after="0" w:line="240" w:lineRule="auto"/>
              <w:rPr>
                <w:rFonts w:eastAsia="Times New Roman" w:cstheme="minorHAnsi"/>
                <w:b/>
                <w:kern w:val="28"/>
              </w:rPr>
            </w:pPr>
            <w:r w:rsidRPr="0073468B">
              <w:rPr>
                <w:rFonts w:eastAsia="Times New Roman" w:cstheme="minorHAnsi"/>
                <w:lang w:eastAsia="fr-FR"/>
              </w:rPr>
              <w:t xml:space="preserve">Le paiement ne sera effectué qu'après l’acceptation et la certification </w:t>
            </w:r>
            <w:r w:rsidR="00BA1227">
              <w:rPr>
                <w:rFonts w:eastAsia="Times New Roman" w:cstheme="minorHAnsi"/>
                <w:lang w:eastAsia="fr-FR"/>
              </w:rPr>
              <w:t>de la facture</w:t>
            </w:r>
            <w:r w:rsidRPr="0073468B">
              <w:rPr>
                <w:rFonts w:eastAsia="Times New Roman" w:cstheme="minorHAnsi"/>
                <w:lang w:eastAsia="fr-FR"/>
              </w:rPr>
              <w:t xml:space="preserve"> par le PUDC ;</w:t>
            </w:r>
          </w:p>
          <w:p w14:paraId="164C53AD" w14:textId="77777777" w:rsidR="009E5D84" w:rsidRPr="0073468B" w:rsidDel="00307F3E" w:rsidRDefault="009E5D84" w:rsidP="006967CE">
            <w:pPr>
              <w:spacing w:after="0" w:line="240" w:lineRule="auto"/>
              <w:ind w:left="144"/>
              <w:rPr>
                <w:rFonts w:eastAsia="Times New Roman" w:cstheme="minorHAnsi"/>
                <w:b/>
                <w:kern w:val="28"/>
              </w:rPr>
            </w:pPr>
          </w:p>
        </w:tc>
      </w:tr>
      <w:tr w:rsidR="009E5D84" w:rsidRPr="0073468B" w14:paraId="5F026748" w14:textId="77777777" w:rsidTr="006967CE">
        <w:trPr>
          <w:cantSplit/>
          <w:trHeight w:val="460"/>
        </w:trPr>
        <w:tc>
          <w:tcPr>
            <w:tcW w:w="3150" w:type="dxa"/>
            <w:tcBorders>
              <w:bottom w:val="single" w:sz="4" w:space="0" w:color="auto"/>
            </w:tcBorders>
          </w:tcPr>
          <w:p w14:paraId="7F93849A" w14:textId="2B506723" w:rsidR="009E5D84" w:rsidRPr="0073468B" w:rsidRDefault="009E5D84" w:rsidP="00BF0670">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lastRenderedPageBreak/>
              <w:t xml:space="preserve">Délai de garantie des travaux après la réception </w:t>
            </w:r>
          </w:p>
        </w:tc>
        <w:tc>
          <w:tcPr>
            <w:tcW w:w="6210" w:type="dxa"/>
            <w:gridSpan w:val="2"/>
            <w:tcBorders>
              <w:bottom w:val="single" w:sz="4" w:space="0" w:color="auto"/>
            </w:tcBorders>
          </w:tcPr>
          <w:p w14:paraId="18A5C82D" w14:textId="77777777" w:rsidR="00D42AF2" w:rsidRPr="00691FE0" w:rsidRDefault="00D42AF2" w:rsidP="00D42AF2">
            <w:pPr>
              <w:spacing w:after="0" w:line="240" w:lineRule="auto"/>
              <w:rPr>
                <w:rFonts w:eastAsia="Times New Roman" w:cstheme="minorHAnsi"/>
                <w:bCs/>
                <w:kern w:val="28"/>
              </w:rPr>
            </w:pPr>
            <w:r w:rsidRPr="00691FE0">
              <w:rPr>
                <w:rFonts w:eastAsia="Times New Roman" w:cstheme="minorHAnsi"/>
                <w:bCs/>
                <w:kern w:val="28"/>
              </w:rPr>
              <w:t>La caution de retenue de garantie de 7% exigée par le maître d’ouvrage couvre une période de</w:t>
            </w:r>
            <w:r>
              <w:rPr>
                <w:rFonts w:eastAsia="Times New Roman" w:cstheme="minorHAnsi"/>
                <w:bCs/>
                <w:kern w:val="28"/>
              </w:rPr>
              <w:t xml:space="preserve"> 12</w:t>
            </w:r>
            <w:r w:rsidRPr="00691FE0">
              <w:rPr>
                <w:rFonts w:eastAsia="Times New Roman" w:cstheme="minorHAnsi"/>
                <w:bCs/>
                <w:kern w:val="28"/>
              </w:rPr>
              <w:t xml:space="preserve"> douze mois à partir de la réception durant laquelle le fournisseur réparera ou remplacera sans frais du maitre d’ouvrage toutes les malfaçons et vices cachés. Elle concerne les fournitures suivantes :</w:t>
            </w:r>
          </w:p>
          <w:p w14:paraId="2AFD3433" w14:textId="77777777" w:rsidR="00D42AF2" w:rsidRPr="00691FE0" w:rsidRDefault="00D42AF2" w:rsidP="00D42AF2">
            <w:pPr>
              <w:spacing w:after="0" w:line="240" w:lineRule="auto"/>
              <w:rPr>
                <w:rFonts w:eastAsia="Times New Roman" w:cstheme="minorHAnsi"/>
                <w:bCs/>
                <w:kern w:val="28"/>
              </w:rPr>
            </w:pPr>
          </w:p>
          <w:p w14:paraId="4EC857CD" w14:textId="77777777" w:rsidR="00D42AF2" w:rsidRPr="00691FE0" w:rsidRDefault="00D42AF2" w:rsidP="00D42AF2">
            <w:pPr>
              <w:pStyle w:val="Paragraphedeliste"/>
              <w:numPr>
                <w:ilvl w:val="0"/>
                <w:numId w:val="77"/>
              </w:numPr>
              <w:spacing w:after="0" w:line="240" w:lineRule="auto"/>
              <w:rPr>
                <w:rFonts w:eastAsia="Times New Roman" w:cstheme="minorHAnsi"/>
                <w:bCs/>
                <w:kern w:val="28"/>
              </w:rPr>
            </w:pPr>
            <w:r w:rsidRPr="00691FE0">
              <w:rPr>
                <w:rFonts w:eastAsia="Times New Roman" w:cstheme="minorHAnsi"/>
                <w:bCs/>
                <w:kern w:val="28"/>
              </w:rPr>
              <w:t xml:space="preserve">Aspirateur de mucosités électrique et manuel complet avec accessoires </w:t>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76DD340D" w14:textId="77777777" w:rsidR="00D42AF2" w:rsidRPr="00691FE0" w:rsidRDefault="00D42AF2" w:rsidP="00D42AF2">
            <w:pPr>
              <w:pStyle w:val="Paragraphedeliste"/>
              <w:numPr>
                <w:ilvl w:val="0"/>
                <w:numId w:val="77"/>
              </w:numPr>
              <w:spacing w:after="0" w:line="240" w:lineRule="auto"/>
              <w:rPr>
                <w:rFonts w:eastAsia="Times New Roman" w:cstheme="minorHAnsi"/>
                <w:bCs/>
                <w:kern w:val="28"/>
              </w:rPr>
            </w:pPr>
            <w:r w:rsidRPr="00691FE0">
              <w:rPr>
                <w:rFonts w:eastAsia="Times New Roman" w:cstheme="minorHAnsi"/>
                <w:bCs/>
                <w:kern w:val="28"/>
              </w:rPr>
              <w:t xml:space="preserve">Doppler fœtal </w:t>
            </w:r>
          </w:p>
          <w:p w14:paraId="1F22DC19" w14:textId="77777777" w:rsidR="00D42AF2" w:rsidRPr="00691FE0" w:rsidRDefault="00D42AF2" w:rsidP="00D42AF2">
            <w:pPr>
              <w:pStyle w:val="Paragraphedeliste"/>
              <w:spacing w:after="0" w:line="240" w:lineRule="auto"/>
              <w:rPr>
                <w:rFonts w:eastAsia="Times New Roman" w:cstheme="minorHAnsi"/>
                <w:bCs/>
                <w:kern w:val="28"/>
              </w:rPr>
            </w:pP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17626AD9" w14:textId="77777777" w:rsidR="00D42AF2" w:rsidRPr="00691FE0" w:rsidRDefault="00D42AF2" w:rsidP="00D42AF2">
            <w:pPr>
              <w:pStyle w:val="Paragraphedeliste"/>
              <w:numPr>
                <w:ilvl w:val="0"/>
                <w:numId w:val="77"/>
              </w:numPr>
              <w:spacing w:after="0" w:line="240" w:lineRule="auto"/>
              <w:rPr>
                <w:rFonts w:eastAsia="Times New Roman" w:cstheme="minorHAnsi"/>
                <w:bCs/>
                <w:kern w:val="28"/>
              </w:rPr>
            </w:pPr>
            <w:r w:rsidRPr="00691FE0">
              <w:rPr>
                <w:rFonts w:eastAsia="Times New Roman" w:cstheme="minorHAnsi"/>
                <w:bCs/>
                <w:kern w:val="28"/>
              </w:rPr>
              <w:t>Stérilisateur de table 20 litres</w:t>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35A9D06A" w14:textId="77777777" w:rsidR="00D42AF2" w:rsidRPr="00691FE0" w:rsidRDefault="00D42AF2" w:rsidP="00D42AF2">
            <w:pPr>
              <w:pStyle w:val="Paragraphedeliste"/>
              <w:numPr>
                <w:ilvl w:val="0"/>
                <w:numId w:val="77"/>
              </w:numPr>
              <w:spacing w:after="0" w:line="240" w:lineRule="auto"/>
              <w:rPr>
                <w:rFonts w:eastAsia="Times New Roman" w:cstheme="minorHAnsi"/>
                <w:bCs/>
                <w:kern w:val="28"/>
              </w:rPr>
            </w:pPr>
            <w:r w:rsidRPr="00691FE0">
              <w:rPr>
                <w:rFonts w:eastAsia="Times New Roman" w:cstheme="minorHAnsi"/>
                <w:bCs/>
                <w:kern w:val="28"/>
              </w:rPr>
              <w:t>Tensiomètre complet adulte</w:t>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5952F809" w14:textId="4EAD3438" w:rsidR="009E5D84" w:rsidRPr="00D42AF2" w:rsidRDefault="00D42AF2" w:rsidP="00D42AF2">
            <w:pPr>
              <w:pStyle w:val="Paragraphedeliste"/>
              <w:numPr>
                <w:ilvl w:val="0"/>
                <w:numId w:val="78"/>
              </w:numPr>
              <w:spacing w:after="0" w:line="240" w:lineRule="auto"/>
              <w:rPr>
                <w:rFonts w:eastAsia="Times New Roman" w:cstheme="minorHAnsi"/>
                <w:kern w:val="28"/>
              </w:rPr>
            </w:pPr>
            <w:r w:rsidRPr="00D42AF2">
              <w:rPr>
                <w:rFonts w:eastAsia="Times New Roman" w:cstheme="minorHAnsi"/>
                <w:bCs/>
                <w:kern w:val="28"/>
              </w:rPr>
              <w:t>Table chauffante pour nouveau-né</w:t>
            </w:r>
          </w:p>
        </w:tc>
      </w:tr>
      <w:tr w:rsidR="009E5D84" w:rsidRPr="0073468B" w14:paraId="6F24BCA3" w14:textId="77777777" w:rsidTr="006967CE">
        <w:tc>
          <w:tcPr>
            <w:tcW w:w="3150" w:type="dxa"/>
          </w:tcPr>
          <w:p w14:paraId="7A41123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Tous les documents, y compris les catalogues, les instructions et les manuels d’utilisation, doivent être rédigés dans la langue suivante :</w:t>
            </w:r>
          </w:p>
        </w:tc>
        <w:tc>
          <w:tcPr>
            <w:tcW w:w="6210" w:type="dxa"/>
            <w:gridSpan w:val="2"/>
          </w:tcPr>
          <w:p w14:paraId="2D64B8C0" w14:textId="77777777" w:rsidR="009E5D84" w:rsidRPr="0073468B" w:rsidRDefault="009E5D84" w:rsidP="006967CE">
            <w:pPr>
              <w:spacing w:after="0" w:line="240" w:lineRule="auto"/>
              <w:rPr>
                <w:rFonts w:eastAsia="Times New Roman" w:cstheme="minorHAnsi"/>
                <w:kern w:val="28"/>
              </w:rPr>
            </w:pPr>
          </w:p>
          <w:p w14:paraId="0C105F77" w14:textId="77777777" w:rsidR="009E5D84" w:rsidRPr="0073468B" w:rsidRDefault="009E5D84" w:rsidP="006967CE">
            <w:pPr>
              <w:spacing w:after="0" w:line="240" w:lineRule="auto"/>
              <w:rPr>
                <w:rFonts w:eastAsia="Times New Roman" w:cstheme="minorHAnsi"/>
                <w:kern w:val="28"/>
              </w:rPr>
            </w:pPr>
            <w:r w:rsidRPr="0073468B">
              <w:rPr>
                <w:rFonts w:eastAsia="Times New Roman" w:cstheme="minorHAnsi"/>
                <w:kern w:val="28"/>
              </w:rPr>
              <w:sym w:font="Marlett" w:char="F061"/>
            </w:r>
            <w:r w:rsidRPr="0073468B">
              <w:rPr>
                <w:rFonts w:eastAsia="Times New Roman" w:cstheme="minorHAnsi"/>
                <w:kern w:val="28"/>
              </w:rPr>
              <w:t xml:space="preserve">Français     </w:t>
            </w:r>
          </w:p>
          <w:p w14:paraId="6B2B172B" w14:textId="77777777" w:rsidR="009E5D84" w:rsidRPr="0073468B" w:rsidRDefault="009E5D84" w:rsidP="006967CE">
            <w:pPr>
              <w:spacing w:after="0" w:line="240" w:lineRule="auto"/>
              <w:ind w:left="432"/>
              <w:rPr>
                <w:rFonts w:eastAsia="Times New Roman" w:cstheme="minorHAnsi"/>
                <w:kern w:val="28"/>
              </w:rPr>
            </w:pPr>
          </w:p>
        </w:tc>
      </w:tr>
    </w:tbl>
    <w:p w14:paraId="6F65A855" w14:textId="77777777" w:rsidR="009E5D84" w:rsidRPr="0073468B" w:rsidRDefault="009E5D84" w:rsidP="000B35FC">
      <w:pPr>
        <w:spacing w:after="0" w:line="240" w:lineRule="auto"/>
        <w:rPr>
          <w:rFonts w:eastAsia="Times New Roman" w:cstheme="minorHAnsi"/>
          <w:kern w:val="28"/>
          <w:lang w:eastAsia="fr-FR" w:bidi="fr-FR"/>
        </w:rPr>
      </w:pPr>
    </w:p>
    <w:p w14:paraId="29F7AD1B" w14:textId="77777777" w:rsidR="009E5D84" w:rsidRPr="0073468B" w:rsidRDefault="009E5D84" w:rsidP="000B35FC">
      <w:pPr>
        <w:spacing w:after="0" w:line="240" w:lineRule="auto"/>
        <w:rPr>
          <w:rFonts w:eastAsia="Times New Roman" w:cstheme="minorHAnsi"/>
          <w:kern w:val="28"/>
          <w:lang w:eastAsia="fr-FR" w:bidi="fr-FR"/>
        </w:rPr>
      </w:pPr>
    </w:p>
    <w:p w14:paraId="1DB8B1C3" w14:textId="77777777" w:rsidR="009E5D84" w:rsidRPr="0073468B" w:rsidRDefault="009E5D84" w:rsidP="000B35FC">
      <w:pPr>
        <w:spacing w:after="0" w:line="240" w:lineRule="auto"/>
        <w:rPr>
          <w:rFonts w:eastAsia="Times New Roman" w:cstheme="minorHAnsi"/>
          <w:kern w:val="28"/>
          <w:lang w:eastAsia="fr-FR" w:bidi="fr-FR"/>
        </w:rPr>
      </w:pPr>
    </w:p>
    <w:p w14:paraId="4301E1B8" w14:textId="77777777" w:rsidR="009E5D84" w:rsidRPr="0073468B" w:rsidRDefault="009E5D84" w:rsidP="000B35FC">
      <w:pPr>
        <w:spacing w:after="0" w:line="240" w:lineRule="auto"/>
        <w:rPr>
          <w:rFonts w:eastAsia="Times New Roman" w:cstheme="minorHAnsi"/>
          <w:kern w:val="28"/>
          <w:lang w:eastAsia="fr-FR" w:bidi="fr-FR"/>
        </w:rPr>
      </w:pPr>
    </w:p>
    <w:p w14:paraId="3A3D1C45" w14:textId="77777777" w:rsidR="009E5D84" w:rsidRPr="0073468B" w:rsidRDefault="009E5D84" w:rsidP="000B35FC">
      <w:pPr>
        <w:spacing w:after="0" w:line="240" w:lineRule="auto"/>
        <w:rPr>
          <w:rFonts w:eastAsia="Times New Roman" w:cstheme="minorHAnsi"/>
          <w:kern w:val="28"/>
          <w:lang w:eastAsia="fr-FR" w:bidi="fr-FR"/>
        </w:rPr>
      </w:pPr>
    </w:p>
    <w:p w14:paraId="55726765" w14:textId="77777777" w:rsidR="009E5D84" w:rsidRDefault="009E5D84" w:rsidP="000B35FC">
      <w:pPr>
        <w:spacing w:after="0" w:line="240" w:lineRule="auto"/>
        <w:rPr>
          <w:rFonts w:eastAsia="Times New Roman" w:cstheme="minorHAnsi"/>
          <w:kern w:val="28"/>
          <w:lang w:eastAsia="fr-FR" w:bidi="fr-FR"/>
        </w:rPr>
      </w:pPr>
    </w:p>
    <w:p w14:paraId="0E00F21C" w14:textId="77777777" w:rsidR="009E5D84" w:rsidRDefault="009E5D84" w:rsidP="000B35FC">
      <w:pPr>
        <w:spacing w:after="0" w:line="240" w:lineRule="auto"/>
        <w:rPr>
          <w:rFonts w:eastAsia="Times New Roman" w:cstheme="minorHAnsi"/>
          <w:kern w:val="28"/>
          <w:lang w:eastAsia="fr-FR" w:bidi="fr-FR"/>
        </w:rPr>
      </w:pPr>
    </w:p>
    <w:p w14:paraId="5DC51550" w14:textId="70DA95CD" w:rsidR="00925279" w:rsidRPr="00925279" w:rsidRDefault="00DC3A4E" w:rsidP="0092527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t>Section </w:t>
      </w:r>
      <w:r>
        <w:rPr>
          <w:rFonts w:ascii="Segoe UI" w:eastAsia="Times New Roman" w:hAnsi="Segoe UI" w:cs="Segoe UI"/>
          <w:b/>
          <w:bCs/>
          <w:caps/>
          <w:noProof/>
          <w:color w:val="0070C0"/>
          <w:spacing w:val="32"/>
          <w:kern w:val="32"/>
          <w:sz w:val="32"/>
          <w:szCs w:val="32"/>
          <w:lang w:eastAsia="fr-FR" w:bidi="fr-FR"/>
        </w:rPr>
        <w:t>6</w:t>
      </w:r>
      <w:r w:rsidRPr="000B35FC">
        <w:rPr>
          <w:rFonts w:ascii="Segoe UI" w:eastAsia="Times New Roman" w:hAnsi="Segoe UI" w:cs="Segoe UI"/>
          <w:b/>
          <w:bCs/>
          <w:caps/>
          <w:noProof/>
          <w:color w:val="0070C0"/>
          <w:spacing w:val="32"/>
          <w:kern w:val="32"/>
          <w:sz w:val="32"/>
          <w:szCs w:val="32"/>
          <w:lang w:eastAsia="fr-FR" w:bidi="fr-FR"/>
        </w:rPr>
        <w:t xml:space="preserve">. </w:t>
      </w:r>
      <w:r>
        <w:rPr>
          <w:rFonts w:ascii="Segoe UI" w:eastAsia="Times New Roman" w:hAnsi="Segoe UI" w:cs="Segoe UI"/>
          <w:b/>
          <w:bCs/>
          <w:caps/>
          <w:noProof/>
          <w:color w:val="0070C0"/>
          <w:spacing w:val="32"/>
          <w:kern w:val="32"/>
          <w:sz w:val="32"/>
          <w:szCs w:val="32"/>
          <w:lang w:eastAsia="fr-FR" w:bidi="fr-FR"/>
        </w:rPr>
        <w:t>FORMULAIRES DE SOUMISSION a RENVOYER</w:t>
      </w:r>
      <w:bookmarkStart w:id="133" w:name="_Toc508626308"/>
      <w:bookmarkStart w:id="134" w:name="_Toc528593323"/>
      <w:r w:rsidR="00925279" w:rsidRPr="00925279">
        <w:rPr>
          <w:rFonts w:eastAsia="Times New Roman" w:cs="Calibri"/>
          <w:b/>
          <w:sz w:val="20"/>
          <w:szCs w:val="20"/>
          <w:vertAlign w:val="superscript"/>
        </w:rPr>
        <w:footnoteReference w:id="3"/>
      </w:r>
    </w:p>
    <w:p w14:paraId="4FABDA85" w14:textId="36D8F6F6" w:rsidR="002F70BD" w:rsidRDefault="002F70BD" w:rsidP="002F70BD">
      <w:pPr>
        <w:keepNext/>
        <w:keepLines/>
        <w:spacing w:before="40" w:after="0"/>
        <w:outlineLvl w:val="1"/>
        <w:rPr>
          <w:rFonts w:ascii="Segoe UI" w:eastAsia="Times New Roman" w:hAnsi="Segoe UI" w:cs="Segoe UI"/>
          <w:b/>
          <w:bCs/>
          <w:iCs/>
          <w:color w:val="365F91"/>
          <w:sz w:val="28"/>
          <w:szCs w:val="20"/>
          <w:lang w:eastAsia="fr-FR" w:bidi="fr-FR"/>
        </w:rPr>
      </w:pPr>
      <w:bookmarkStart w:id="135" w:name="_Toc508626307"/>
      <w:bookmarkStart w:id="136" w:name="_Toc528593322"/>
      <w:r w:rsidRPr="00131E0B">
        <w:rPr>
          <w:rFonts w:ascii="Segoe UI" w:eastAsia="Times New Roman" w:hAnsi="Segoe UI" w:cs="Segoe UI"/>
          <w:b/>
          <w:bCs/>
          <w:iCs/>
          <w:color w:val="365F91"/>
          <w:sz w:val="28"/>
          <w:szCs w:val="20"/>
          <w:lang w:eastAsia="fr-FR" w:bidi="fr-FR"/>
        </w:rPr>
        <w:t>Formulaire A : Formulaire de soumission de l’offre</w:t>
      </w:r>
      <w:bookmarkEnd w:id="135"/>
      <w:bookmarkEnd w:id="136"/>
    </w:p>
    <w:p w14:paraId="3C871F8C" w14:textId="77777777" w:rsidR="002F70BD" w:rsidRPr="002F70BD" w:rsidRDefault="002F70BD" w:rsidP="002F70BD">
      <w:pPr>
        <w:keepNext/>
        <w:keepLines/>
        <w:spacing w:before="40" w:after="0"/>
        <w:outlineLvl w:val="1"/>
        <w:rPr>
          <w:rFonts w:eastAsia="Times New Roman" w:cs="Calibri"/>
          <w:b/>
          <w:i/>
          <w:color w:val="FF0000"/>
        </w:rPr>
      </w:pPr>
    </w:p>
    <w:p w14:paraId="6CCF77D3" w14:textId="6B73AC74" w:rsidR="00925279" w:rsidRPr="002F70BD" w:rsidRDefault="00925279" w:rsidP="00925279">
      <w:pPr>
        <w:spacing w:after="240" w:line="240" w:lineRule="auto"/>
        <w:jc w:val="center"/>
        <w:rPr>
          <w:rFonts w:eastAsia="Times New Roman" w:cs="Calibri"/>
          <w:b/>
          <w:i/>
          <w:color w:val="FF0000"/>
        </w:rPr>
      </w:pPr>
      <w:r w:rsidRPr="002F70BD">
        <w:rPr>
          <w:rFonts w:eastAsia="Times New Roman" w:cs="Calibri"/>
          <w:b/>
          <w:i/>
          <w:color w:val="FF0000"/>
        </w:rPr>
        <w:t>(Ceci doit être écrit le papier à en-tête du soumissionnaire. Sous réserve des espaces prévus à cet effet, aucune modification ne peut être apporté au présent modèle.)</w:t>
      </w:r>
    </w:p>
    <w:p w14:paraId="6E34CAB7" w14:textId="77777777" w:rsidR="00925279" w:rsidRPr="002F70BD" w:rsidRDefault="00925279" w:rsidP="00925279">
      <w:pPr>
        <w:widowControl w:val="0"/>
        <w:overflowPunct w:val="0"/>
        <w:adjustRightInd w:val="0"/>
        <w:spacing w:after="0" w:line="240" w:lineRule="auto"/>
        <w:jc w:val="right"/>
        <w:rPr>
          <w:rFonts w:eastAsia="Times New Roman" w:cs="Calibri"/>
          <w:color w:val="FF0000"/>
          <w:kern w:val="28"/>
        </w:rPr>
      </w:pPr>
      <w:r w:rsidRPr="002F70BD">
        <w:rPr>
          <w:rFonts w:eastAsia="Times New Roman" w:cs="Calibri"/>
          <w:color w:val="FF0000"/>
          <w:kern w:val="28"/>
        </w:rPr>
        <w:t>[insérez le lieu et la date]</w:t>
      </w:r>
    </w:p>
    <w:p w14:paraId="7A51D26D" w14:textId="77777777" w:rsidR="00925279" w:rsidRPr="002F70BD" w:rsidRDefault="00925279" w:rsidP="00925279">
      <w:pPr>
        <w:widowControl w:val="0"/>
        <w:overflowPunct w:val="0"/>
        <w:adjustRightInd w:val="0"/>
        <w:spacing w:after="0" w:line="240" w:lineRule="auto"/>
        <w:rPr>
          <w:rFonts w:eastAsia="Times New Roman" w:cs="Calibri"/>
          <w:kern w:val="28"/>
        </w:rPr>
      </w:pPr>
      <w:r w:rsidRPr="002F70BD">
        <w:rPr>
          <w:rFonts w:eastAsia="Times New Roman" w:cs="Calibri"/>
          <w:kern w:val="28"/>
        </w:rPr>
        <w:t>A :</w:t>
      </w:r>
      <w:r w:rsidRPr="002F70BD">
        <w:rPr>
          <w:rFonts w:eastAsia="Times New Roman" w:cs="Calibri"/>
          <w:kern w:val="28"/>
        </w:rPr>
        <w:tab/>
      </w:r>
      <w:r w:rsidRPr="002F70BD">
        <w:rPr>
          <w:rFonts w:eastAsia="Times New Roman" w:cs="Calibri"/>
          <w:color w:val="FF0000"/>
          <w:kern w:val="28"/>
        </w:rPr>
        <w:t>[</w:t>
      </w:r>
      <w:r w:rsidRPr="002F70BD">
        <w:rPr>
          <w:rFonts w:eastAsia="Times New Roman" w:cs="Calibri"/>
          <w:i/>
          <w:color w:val="FF0000"/>
          <w:kern w:val="28"/>
        </w:rPr>
        <w:t>insérez le nom et l’adresse du coordonnateur du PNUD]</w:t>
      </w:r>
    </w:p>
    <w:p w14:paraId="30029ADB" w14:textId="77777777" w:rsidR="00925279" w:rsidRPr="002F70BD" w:rsidRDefault="00925279" w:rsidP="00925279">
      <w:pPr>
        <w:widowControl w:val="0"/>
        <w:overflowPunct w:val="0"/>
        <w:adjustRightInd w:val="0"/>
        <w:spacing w:after="0" w:line="240" w:lineRule="auto"/>
        <w:rPr>
          <w:rFonts w:eastAsia="Times New Roman" w:cs="Calibri"/>
          <w:kern w:val="28"/>
        </w:rPr>
      </w:pPr>
    </w:p>
    <w:p w14:paraId="6EFB95C1" w14:textId="77777777" w:rsidR="00925279" w:rsidRPr="002F70BD" w:rsidRDefault="00925279" w:rsidP="00925279">
      <w:pPr>
        <w:widowControl w:val="0"/>
        <w:overflowPunct w:val="0"/>
        <w:adjustRightInd w:val="0"/>
        <w:spacing w:after="0" w:line="240" w:lineRule="auto"/>
        <w:rPr>
          <w:rFonts w:eastAsia="Times New Roman" w:cs="Calibri"/>
          <w:kern w:val="28"/>
        </w:rPr>
      </w:pPr>
      <w:r w:rsidRPr="002F70BD">
        <w:rPr>
          <w:rFonts w:eastAsia="Times New Roman" w:cs="Calibri"/>
          <w:kern w:val="28"/>
        </w:rPr>
        <w:t>Chère Madame/Cher Monsieur,</w:t>
      </w:r>
    </w:p>
    <w:p w14:paraId="44ACF0EB" w14:textId="77777777" w:rsidR="00925279" w:rsidRPr="002F70BD" w:rsidRDefault="00925279" w:rsidP="00925279">
      <w:pPr>
        <w:widowControl w:val="0"/>
        <w:overflowPunct w:val="0"/>
        <w:adjustRightInd w:val="0"/>
        <w:spacing w:after="0" w:line="240" w:lineRule="auto"/>
        <w:rPr>
          <w:rFonts w:eastAsia="Times New Roman" w:cs="Calibri"/>
          <w:kern w:val="28"/>
        </w:rPr>
      </w:pPr>
    </w:p>
    <w:p w14:paraId="39A33F1D"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r w:rsidRPr="002F70BD">
        <w:rPr>
          <w:rFonts w:eastAsia="Times New Roman" w:cs="Calibri"/>
          <w:kern w:val="28"/>
        </w:rPr>
        <w:tab/>
        <w:t xml:space="preserve">La société soussignée propose par les présentes de fournir les biens et services connexes requis pour </w:t>
      </w:r>
      <w:r w:rsidRPr="002F70BD">
        <w:rPr>
          <w:rFonts w:eastAsia="Times New Roman" w:cs="Calibri"/>
          <w:color w:val="FF0000"/>
          <w:kern w:val="28"/>
        </w:rPr>
        <w:t>[</w:t>
      </w:r>
      <w:r w:rsidRPr="002F70BD">
        <w:rPr>
          <w:rFonts w:eastAsia="Times New Roman" w:cs="Calibri"/>
          <w:i/>
          <w:iCs/>
          <w:color w:val="FF0000"/>
          <w:kern w:val="28"/>
        </w:rPr>
        <w:t>insérez le titre des biens et services requis aux termes de l’AO</w:t>
      </w:r>
      <w:r w:rsidRPr="002F70BD">
        <w:rPr>
          <w:rFonts w:eastAsia="Times New Roman" w:cs="Calibri"/>
          <w:color w:val="FF0000"/>
          <w:kern w:val="28"/>
        </w:rPr>
        <w:t>]</w:t>
      </w:r>
      <w:r w:rsidRPr="002F70BD">
        <w:rPr>
          <w:rFonts w:eastAsia="Times New Roman" w:cs="Calibri"/>
          <w:kern w:val="28"/>
        </w:rPr>
        <w:t xml:space="preserve"> conformément à votre appel d’offres en date du </w:t>
      </w:r>
      <w:r w:rsidRPr="002F70BD">
        <w:rPr>
          <w:rFonts w:eastAsia="Times New Roman" w:cs="Calibri"/>
          <w:color w:val="FF0000"/>
          <w:kern w:val="28"/>
        </w:rPr>
        <w:t>[</w:t>
      </w:r>
      <w:r w:rsidRPr="002F70BD">
        <w:rPr>
          <w:rFonts w:eastAsia="Times New Roman" w:cs="Calibri"/>
          <w:i/>
          <w:iCs/>
          <w:color w:val="FF0000"/>
          <w:kern w:val="28"/>
        </w:rPr>
        <w:t>insérez la date</w:t>
      </w:r>
      <w:r w:rsidRPr="002F70BD">
        <w:rPr>
          <w:rFonts w:eastAsia="Times New Roman" w:cs="Calibri"/>
          <w:color w:val="FF0000"/>
          <w:kern w:val="28"/>
        </w:rPr>
        <w:t>]</w:t>
      </w:r>
      <w:r w:rsidRPr="002F70BD">
        <w:rPr>
          <w:rFonts w:eastAsia="Times New Roman" w:cs="Calibri"/>
          <w:kern w:val="28"/>
        </w:rPr>
        <w:t xml:space="preserve"> effectué pour le compte du PUDC Nous déposons par les présentes notre soumission qui </w:t>
      </w:r>
      <w:r w:rsidRPr="002F70BD">
        <w:rPr>
          <w:rFonts w:eastAsia="Times New Roman" w:cs="Calibri"/>
          <w:kern w:val="28"/>
        </w:rPr>
        <w:lastRenderedPageBreak/>
        <w:t>inclut la soumission technique et le bordereau de prix.</w:t>
      </w:r>
    </w:p>
    <w:p w14:paraId="46B909E9"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3BE0955" w14:textId="77777777" w:rsidR="00925279" w:rsidRPr="002F70BD" w:rsidRDefault="00925279" w:rsidP="00925279">
      <w:pPr>
        <w:widowControl w:val="0"/>
        <w:overflowPunct w:val="0"/>
        <w:adjustRightInd w:val="0"/>
        <w:spacing w:after="0" w:line="240" w:lineRule="auto"/>
        <w:ind w:firstLine="709"/>
        <w:jc w:val="both"/>
        <w:rPr>
          <w:rFonts w:eastAsia="Times New Roman" w:cs="Calibri"/>
          <w:kern w:val="28"/>
        </w:rPr>
      </w:pPr>
      <w:r w:rsidRPr="002F70BD">
        <w:rPr>
          <w:rFonts w:eastAsia="Times New Roman" w:cs="Calibri"/>
          <w:kern w:val="28"/>
        </w:rPr>
        <w:t>Par les présentes, nous déclarons ce qui suit :</w:t>
      </w:r>
    </w:p>
    <w:p w14:paraId="6C78EBFA"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toutes les informations et déclarations indiquées dans la présente soumission sont exactes et nous reconnaissons que toute fausse déclaration y figurant pourra conduire à notre élimination ;</w:t>
      </w:r>
    </w:p>
    <w:p w14:paraId="7601B773"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nous ne figurons actuellement pas sur la liste des fournisseurs radiés ou suspendus de l’ONU ou sur toute autre liste d’autres organismes de l’ONU et nous ne sommes liés à aucune société ou personne figurant sur la liste 1267/1989 du Conseil de sécurité de l’ONU ;</w:t>
      </w:r>
    </w:p>
    <w:p w14:paraId="3AE7AAB1"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nous ne faisons l’objet d’aucune procédure de faillite et ne sommes partie à aucune procédure en cours ou action en justice susceptible de compromettre la continuité de notre activité ; et</w:t>
      </w:r>
    </w:p>
    <w:p w14:paraId="648C2223" w14:textId="77777777" w:rsidR="00925279" w:rsidRPr="002F70BD" w:rsidRDefault="00925279" w:rsidP="00925279">
      <w:pPr>
        <w:widowControl w:val="0"/>
        <w:numPr>
          <w:ilvl w:val="0"/>
          <w:numId w:val="118"/>
        </w:numPr>
        <w:overflowPunct w:val="0"/>
        <w:adjustRightInd w:val="0"/>
        <w:spacing w:after="0" w:line="240" w:lineRule="auto"/>
        <w:ind w:left="1080"/>
        <w:contextualSpacing/>
        <w:jc w:val="both"/>
        <w:rPr>
          <w:rFonts w:eastAsia="Times New Roman" w:cs="Calibri"/>
          <w:kern w:val="28"/>
        </w:rPr>
      </w:pPr>
      <w:r w:rsidRPr="002F70BD">
        <w:rPr>
          <w:rFonts w:eastAsia="Times New Roman" w:cs="Calibri"/>
          <w:kern w:val="28"/>
        </w:rPr>
        <w:t>nous n’employons et ne prévoyons d’employer aucune personne qui est employée ou qui a été récemment employée par l’ONU ou le PNUD.</w:t>
      </w:r>
    </w:p>
    <w:p w14:paraId="6F0690BF"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69EBEF23" w14:textId="77777777" w:rsidR="00925279" w:rsidRPr="002F70BD" w:rsidRDefault="00925279" w:rsidP="00925279">
      <w:pPr>
        <w:spacing w:after="0" w:line="240" w:lineRule="auto"/>
        <w:ind w:firstLine="720"/>
        <w:jc w:val="both"/>
        <w:rPr>
          <w:rFonts w:eastAsia="Times New Roman" w:cs="Calibri"/>
          <w:color w:val="000000"/>
          <w:kern w:val="28"/>
          <w:lang w:eastAsia="en-PH"/>
        </w:rPr>
      </w:pPr>
      <w:r w:rsidRPr="002F70BD">
        <w:rPr>
          <w:rFonts w:eastAsia="Times New Roman" w:cs="Calibri"/>
          <w:color w:val="000000"/>
          <w:kern w:val="28"/>
          <w:lang w:eastAsia="en-PH"/>
        </w:rPr>
        <w:t>Nous confirmons que nous avons lu, compris et que nous acceptons sans réserve par les présentes le tableau des exigences et spécifications techniques qui décrit les devoirs et responsabilités qui nous incombent aux termes de l’AO, ainsi que les conditions générales du contrat joint pour le présent AO.</w:t>
      </w:r>
    </w:p>
    <w:p w14:paraId="1B420661"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EFB89F5" w14:textId="77777777" w:rsidR="00925279" w:rsidRPr="002F70BD" w:rsidRDefault="00925279" w:rsidP="00925279">
      <w:pPr>
        <w:widowControl w:val="0"/>
        <w:overflowPunct w:val="0"/>
        <w:adjustRightInd w:val="0"/>
        <w:spacing w:after="0" w:line="240" w:lineRule="auto"/>
        <w:ind w:firstLine="720"/>
        <w:jc w:val="both"/>
        <w:rPr>
          <w:rFonts w:eastAsia="Times New Roman" w:cs="Calibri"/>
          <w:i/>
          <w:kern w:val="28"/>
        </w:rPr>
      </w:pPr>
      <w:r w:rsidRPr="002F70BD">
        <w:rPr>
          <w:rFonts w:eastAsia="Times New Roman" w:cs="Calibri"/>
          <w:kern w:val="28"/>
        </w:rPr>
        <w:t xml:space="preserve">Nous nous engageons à nous conformer à la présente soumission pour </w:t>
      </w:r>
      <w:r w:rsidRPr="002F70BD">
        <w:rPr>
          <w:rFonts w:eastAsia="Times New Roman" w:cs="Calibri"/>
          <w:i/>
          <w:color w:val="FF0000"/>
          <w:kern w:val="28"/>
        </w:rPr>
        <w:t>[insérez la durée de validité indiquée dans la fiche technique]</w:t>
      </w:r>
      <w:r w:rsidRPr="002F70BD">
        <w:rPr>
          <w:rFonts w:eastAsia="Times New Roman" w:cs="Calibri"/>
          <w:i/>
          <w:kern w:val="28"/>
        </w:rPr>
        <w:t xml:space="preserve">. </w:t>
      </w:r>
    </w:p>
    <w:p w14:paraId="22E86A3A"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93FEDF7" w14:textId="77777777" w:rsidR="00925279" w:rsidRPr="002F70BD" w:rsidRDefault="00925279" w:rsidP="00925279">
      <w:pPr>
        <w:widowControl w:val="0"/>
        <w:overflowPunct w:val="0"/>
        <w:adjustRightInd w:val="0"/>
        <w:spacing w:after="120" w:line="240" w:lineRule="auto"/>
        <w:jc w:val="both"/>
        <w:rPr>
          <w:rFonts w:eastAsia="Times New Roman" w:cs="Calibri"/>
          <w:kern w:val="28"/>
        </w:rPr>
      </w:pPr>
      <w:r w:rsidRPr="002F70BD">
        <w:rPr>
          <w:rFonts w:eastAsia="Times New Roman" w:cs="Calibri"/>
          <w:kern w:val="28"/>
        </w:rPr>
        <w:tab/>
        <w:t>Nous nous engageons, si notre soumission est acceptée, à entamer la réalisation des travaux au plus tard à la date indiquée dans la fiche technique.</w:t>
      </w:r>
    </w:p>
    <w:p w14:paraId="3498EDBB" w14:textId="77777777" w:rsidR="00925279" w:rsidRPr="002F70BD" w:rsidRDefault="00925279" w:rsidP="00925279">
      <w:pPr>
        <w:tabs>
          <w:tab w:val="left" w:pos="9270"/>
        </w:tabs>
        <w:spacing w:after="0" w:line="240" w:lineRule="auto"/>
        <w:ind w:firstLine="720"/>
        <w:contextualSpacing/>
        <w:jc w:val="both"/>
        <w:rPr>
          <w:rFonts w:eastAsia="Times New Roman" w:cs="Calibri"/>
          <w:snapToGrid w:val="0"/>
          <w:kern w:val="28"/>
        </w:rPr>
      </w:pPr>
      <w:r w:rsidRPr="002F70BD">
        <w:rPr>
          <w:rFonts w:eastAsia="Times New Roman" w:cs="Calibri"/>
          <w:snapToGrid w:val="0"/>
          <w:kern w:val="28"/>
        </w:rPr>
        <w:t>Nous comprenons et reconnaissons pleinement que le PNUD n’est pas tenu d’accepter la présente soumission, que nous supporterons l’ensemble des coûts liés à sa préparation et à son dépôt et que le PNUD ne sera pas responsable ou redevable desdits coûts, quel que soit le déroulement ou le résultat de l’évaluation.</w:t>
      </w:r>
    </w:p>
    <w:p w14:paraId="69E4DFF8" w14:textId="77777777" w:rsidR="00925279" w:rsidRPr="002F70BD" w:rsidRDefault="00925279" w:rsidP="00925279">
      <w:pPr>
        <w:tabs>
          <w:tab w:val="left" w:pos="9270"/>
        </w:tabs>
        <w:spacing w:after="0" w:line="240" w:lineRule="auto"/>
        <w:ind w:firstLine="720"/>
        <w:contextualSpacing/>
        <w:jc w:val="both"/>
        <w:rPr>
          <w:rFonts w:eastAsia="Times New Roman" w:cs="Calibri"/>
          <w:kern w:val="28"/>
        </w:rPr>
      </w:pPr>
    </w:p>
    <w:p w14:paraId="0C712069" w14:textId="5A1A6C3A" w:rsidR="00925279" w:rsidRPr="002F70BD" w:rsidRDefault="00925279" w:rsidP="00925279">
      <w:pPr>
        <w:tabs>
          <w:tab w:val="left" w:pos="9270"/>
        </w:tabs>
        <w:spacing w:after="0" w:line="240" w:lineRule="auto"/>
        <w:ind w:firstLine="720"/>
        <w:contextualSpacing/>
        <w:jc w:val="both"/>
        <w:rPr>
          <w:rFonts w:eastAsia="Times New Roman" w:cs="Calibri"/>
          <w:kern w:val="28"/>
        </w:rPr>
      </w:pPr>
      <w:r w:rsidRPr="002F70BD">
        <w:rPr>
          <w:rFonts w:eastAsia="Times New Roman" w:cs="Calibri"/>
          <w:kern w:val="28"/>
        </w:rPr>
        <w:t>Nous comprenons et reconnaissons pleinement que le PNUD agit, dans le cadre de ce dossier pour le compte du PUDC et que ce dernier sera seul responsable de l’adjudication finale du marché, que toute contestation, question ou litige à ce sujet ne sera pas de la responsabilité du PNUD.</w:t>
      </w:r>
    </w:p>
    <w:p w14:paraId="6AF52486"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5987145A" w14:textId="77777777" w:rsidR="00925279" w:rsidRPr="002F70BD" w:rsidRDefault="00925279" w:rsidP="00925279">
      <w:pPr>
        <w:widowControl w:val="0"/>
        <w:overflowPunct w:val="0"/>
        <w:adjustRightInd w:val="0"/>
        <w:spacing w:after="0" w:line="240" w:lineRule="auto"/>
        <w:rPr>
          <w:rFonts w:eastAsia="Times New Roman" w:cs="Calibri"/>
          <w:kern w:val="28"/>
        </w:rPr>
      </w:pPr>
      <w:r w:rsidRPr="002F70BD">
        <w:rPr>
          <w:rFonts w:eastAsia="Times New Roman" w:cs="Calibri"/>
          <w:kern w:val="28"/>
          <w:lang w:eastAsia="it-IT"/>
        </w:rPr>
        <w:tab/>
        <w:t>Cordialement</w:t>
      </w:r>
      <w:r w:rsidRPr="002F70BD">
        <w:rPr>
          <w:rFonts w:eastAsia="Times New Roman" w:cs="Calibri"/>
          <w:kern w:val="28"/>
        </w:rPr>
        <w:t>,</w:t>
      </w:r>
    </w:p>
    <w:p w14:paraId="2E249B49" w14:textId="77777777" w:rsidR="00925279" w:rsidRPr="002F70BD" w:rsidRDefault="00925279" w:rsidP="00925279">
      <w:pPr>
        <w:widowControl w:val="0"/>
        <w:overflowPunct w:val="0"/>
        <w:adjustRightInd w:val="0"/>
        <w:spacing w:after="0" w:line="240" w:lineRule="auto"/>
        <w:jc w:val="both"/>
        <w:rPr>
          <w:rFonts w:eastAsia="Times New Roman" w:cs="Calibri"/>
          <w:kern w:val="28"/>
        </w:rPr>
      </w:pPr>
    </w:p>
    <w:p w14:paraId="4D660A26" w14:textId="77777777" w:rsidR="00925279" w:rsidRPr="002F70BD" w:rsidRDefault="00925279" w:rsidP="00925279">
      <w:pPr>
        <w:widowControl w:val="0"/>
        <w:tabs>
          <w:tab w:val="right" w:pos="8460"/>
        </w:tabs>
        <w:overflowPunct w:val="0"/>
        <w:adjustRightInd w:val="0"/>
        <w:spacing w:after="0" w:line="240" w:lineRule="auto"/>
        <w:ind w:left="720"/>
        <w:jc w:val="both"/>
        <w:rPr>
          <w:rFonts w:eastAsia="Times New Roman" w:cs="Calibri"/>
          <w:kern w:val="28"/>
          <w:u w:val="single"/>
        </w:rPr>
      </w:pPr>
      <w:r w:rsidRPr="002F70BD">
        <w:rPr>
          <w:rFonts w:eastAsia="Times New Roman" w:cs="Calibri"/>
          <w:kern w:val="28"/>
        </w:rPr>
        <w:t xml:space="preserve">Signature autorisée </w:t>
      </w:r>
      <w:r w:rsidRPr="002F70BD">
        <w:rPr>
          <w:rFonts w:eastAsia="Times New Roman" w:cs="Calibri"/>
          <w:color w:val="FF0000"/>
          <w:kern w:val="28"/>
        </w:rPr>
        <w:t>[</w:t>
      </w:r>
      <w:r w:rsidRPr="002F70BD">
        <w:rPr>
          <w:rFonts w:eastAsia="Times New Roman" w:cs="Calibri"/>
          <w:i/>
          <w:iCs/>
          <w:color w:val="FF0000"/>
          <w:kern w:val="28"/>
        </w:rPr>
        <w:t>en entier avec les initiales</w:t>
      </w:r>
      <w:r w:rsidRPr="002F70BD">
        <w:rPr>
          <w:rFonts w:eastAsia="Times New Roman" w:cs="Calibri"/>
          <w:color w:val="FF0000"/>
          <w:kern w:val="28"/>
        </w:rPr>
        <w:t>] :</w:t>
      </w:r>
      <w:r w:rsidRPr="002F70BD">
        <w:rPr>
          <w:rFonts w:eastAsia="Times New Roman" w:cs="Calibri"/>
          <w:kern w:val="28"/>
          <w:u w:val="single"/>
        </w:rPr>
        <w:tab/>
      </w:r>
    </w:p>
    <w:p w14:paraId="5EA02A58" w14:textId="77777777" w:rsidR="00925279" w:rsidRPr="002F70BD" w:rsidRDefault="00925279" w:rsidP="00925279">
      <w:pPr>
        <w:widowControl w:val="0"/>
        <w:tabs>
          <w:tab w:val="right" w:pos="8460"/>
        </w:tabs>
        <w:overflowPunct w:val="0"/>
        <w:adjustRightInd w:val="0"/>
        <w:spacing w:after="0" w:line="240" w:lineRule="auto"/>
        <w:ind w:left="720"/>
        <w:jc w:val="both"/>
        <w:rPr>
          <w:rFonts w:eastAsia="Times New Roman" w:cs="Calibri"/>
          <w:kern w:val="28"/>
          <w:u w:val="single"/>
        </w:rPr>
      </w:pPr>
      <w:r w:rsidRPr="002F70BD">
        <w:rPr>
          <w:rFonts w:eastAsia="Times New Roman" w:cs="Calibri"/>
          <w:kern w:val="28"/>
        </w:rPr>
        <w:t xml:space="preserve">Nom et fonction du signataire :  </w:t>
      </w:r>
      <w:r w:rsidRPr="002F70BD">
        <w:rPr>
          <w:rFonts w:eastAsia="Times New Roman" w:cs="Calibri"/>
          <w:kern w:val="28"/>
          <w:u w:val="single"/>
        </w:rPr>
        <w:tab/>
      </w:r>
    </w:p>
    <w:p w14:paraId="41856A4E" w14:textId="77777777" w:rsidR="00925279" w:rsidRPr="002F70BD" w:rsidRDefault="00925279" w:rsidP="00925279">
      <w:pPr>
        <w:widowControl w:val="0"/>
        <w:tabs>
          <w:tab w:val="right" w:pos="8460"/>
        </w:tabs>
        <w:overflowPunct w:val="0"/>
        <w:adjustRightInd w:val="0"/>
        <w:spacing w:after="0" w:line="240" w:lineRule="auto"/>
        <w:ind w:left="720"/>
        <w:jc w:val="both"/>
        <w:rPr>
          <w:rFonts w:eastAsia="Times New Roman" w:cs="Calibri"/>
          <w:i/>
          <w:color w:val="FF0000"/>
          <w:kern w:val="28"/>
          <w:u w:val="single"/>
        </w:rPr>
      </w:pPr>
      <w:r w:rsidRPr="002F70BD">
        <w:rPr>
          <w:rFonts w:eastAsia="Times New Roman" w:cs="Calibri"/>
          <w:kern w:val="28"/>
        </w:rPr>
        <w:t xml:space="preserve">Nom de la société : </w:t>
      </w:r>
      <w:r w:rsidRPr="002F70BD">
        <w:rPr>
          <w:rFonts w:eastAsia="Times New Roman" w:cs="Calibri"/>
          <w:kern w:val="28"/>
          <w:u w:val="single"/>
        </w:rPr>
        <w:tab/>
      </w:r>
      <w:r w:rsidRPr="002F70BD">
        <w:rPr>
          <w:rFonts w:eastAsia="Times New Roman" w:cs="Calibri"/>
          <w:kern w:val="28"/>
        </w:rPr>
        <w:t xml:space="preserve">Coordonnées : </w:t>
      </w:r>
      <w:r w:rsidRPr="002F70BD">
        <w:rPr>
          <w:rFonts w:eastAsia="Times New Roman" w:cs="Calibri"/>
          <w:kern w:val="28"/>
          <w:u w:val="single"/>
        </w:rPr>
        <w:tab/>
      </w:r>
      <w:r w:rsidRPr="002F70BD">
        <w:rPr>
          <w:rFonts w:eastAsia="Times New Roman" w:cs="Calibri"/>
          <w:i/>
          <w:color w:val="FF0000"/>
          <w:kern w:val="28"/>
          <w:u w:val="single"/>
        </w:rPr>
        <w:t>[le cas échéant, veuillez apposer le cachet de votre société sur la présente lettre]</w:t>
      </w:r>
    </w:p>
    <w:p w14:paraId="48B60D47" w14:textId="364C013D" w:rsidR="006967CE" w:rsidRPr="006967CE" w:rsidRDefault="00925279" w:rsidP="00925279">
      <w:pPr>
        <w:keepNext/>
        <w:keepLines/>
        <w:spacing w:before="40" w:after="0"/>
        <w:outlineLvl w:val="1"/>
        <w:rPr>
          <w:rFonts w:ascii="Segoe UI" w:eastAsia="Times New Roman" w:hAnsi="Segoe UI" w:cs="Segoe UI"/>
          <w:b/>
          <w:color w:val="365F91"/>
          <w:sz w:val="28"/>
          <w:szCs w:val="28"/>
          <w:lang w:eastAsia="fr-FR" w:bidi="fr-FR"/>
        </w:rPr>
      </w:pPr>
      <w:r w:rsidRPr="00925279">
        <w:rPr>
          <w:rFonts w:eastAsia="Times New Roman" w:cs="Times New Roman"/>
          <w:b/>
          <w:kern w:val="28"/>
          <w:sz w:val="32"/>
          <w:szCs w:val="32"/>
        </w:rPr>
        <w:br w:type="page"/>
      </w:r>
      <w:r w:rsidR="006967CE" w:rsidRPr="006967CE">
        <w:rPr>
          <w:rFonts w:ascii="Segoe UI" w:eastAsia="Times New Roman" w:hAnsi="Segoe UI" w:cs="Segoe UI"/>
          <w:b/>
          <w:bCs/>
          <w:iCs/>
          <w:color w:val="365F91"/>
          <w:sz w:val="28"/>
          <w:szCs w:val="20"/>
          <w:lang w:eastAsia="fr-FR" w:bidi="fr-FR"/>
        </w:rPr>
        <w:lastRenderedPageBreak/>
        <w:t xml:space="preserve">Formulaire B : </w:t>
      </w:r>
      <w:r w:rsidR="006967CE" w:rsidRPr="006967CE">
        <w:rPr>
          <w:rFonts w:ascii="Segoe UI" w:eastAsia="Times New Roman" w:hAnsi="Segoe UI" w:cs="Segoe UI"/>
          <w:bCs/>
          <w:iCs/>
          <w:color w:val="365F91"/>
          <w:sz w:val="28"/>
          <w:szCs w:val="20"/>
          <w:lang w:eastAsia="fr-FR" w:bidi="fr-FR"/>
        </w:rPr>
        <w:t>Formulaire d’information sur le soumissionnaire</w:t>
      </w:r>
      <w:bookmarkEnd w:id="133"/>
      <w:bookmarkEnd w:id="134"/>
    </w:p>
    <w:p w14:paraId="0B282ADF"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p w14:paraId="1F016AD4"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6967CE" w:rsidRPr="006967CE" w14:paraId="2EC00206" w14:textId="77777777" w:rsidTr="006967CE">
        <w:tc>
          <w:tcPr>
            <w:tcW w:w="3600" w:type="dxa"/>
            <w:shd w:val="clear" w:color="auto" w:fill="9BDEFF"/>
          </w:tcPr>
          <w:p w14:paraId="146C1B3D"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kern w:val="28"/>
                <w:sz w:val="20"/>
              </w:rPr>
              <w:t>Dénomination légale du soumissionnaire</w:t>
            </w:r>
          </w:p>
        </w:tc>
        <w:tc>
          <w:tcPr>
            <w:tcW w:w="5940" w:type="dxa"/>
          </w:tcPr>
          <w:p w14:paraId="125DACEF"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677B99C4" w14:textId="77777777" w:rsidTr="006967CE">
        <w:tc>
          <w:tcPr>
            <w:tcW w:w="3600" w:type="dxa"/>
            <w:shd w:val="clear" w:color="auto" w:fill="9BDEFF"/>
          </w:tcPr>
          <w:p w14:paraId="171A78AC"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Adresse légale</w:t>
            </w:r>
          </w:p>
        </w:tc>
        <w:tc>
          <w:tcPr>
            <w:tcW w:w="5940" w:type="dxa"/>
          </w:tcPr>
          <w:p w14:paraId="6D9425D0"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F64D35" w14:textId="77777777" w:rsidTr="006967CE">
        <w:tc>
          <w:tcPr>
            <w:tcW w:w="3600" w:type="dxa"/>
            <w:shd w:val="clear" w:color="auto" w:fill="9BDEFF"/>
          </w:tcPr>
          <w:p w14:paraId="0BC6E220"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Année d’enregistrement :</w:t>
            </w:r>
          </w:p>
        </w:tc>
        <w:tc>
          <w:tcPr>
            <w:tcW w:w="5940" w:type="dxa"/>
          </w:tcPr>
          <w:p w14:paraId="67DDAB02"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07C34072" w14:textId="77777777" w:rsidTr="006967CE">
        <w:tc>
          <w:tcPr>
            <w:tcW w:w="3600" w:type="dxa"/>
            <w:shd w:val="clear" w:color="auto" w:fill="9BDEFF"/>
          </w:tcPr>
          <w:p w14:paraId="2CFCD028"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Coordonnées du représentant autorisé du soumissionnaire</w:t>
            </w:r>
          </w:p>
        </w:tc>
        <w:tc>
          <w:tcPr>
            <w:tcW w:w="5940" w:type="dxa"/>
          </w:tcPr>
          <w:p w14:paraId="79CA6991" w14:textId="77777777" w:rsidR="006967CE" w:rsidRPr="006967CE" w:rsidRDefault="006967CE" w:rsidP="006967CE">
            <w:pPr>
              <w:tabs>
                <w:tab w:val="left" w:pos="6015"/>
              </w:tabs>
              <w:suppressAutoHyphens/>
              <w:spacing w:before="40" w:after="4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r w:rsidRPr="006967CE">
              <w:rPr>
                <w:rFonts w:ascii="Segoe UI" w:eastAsia="Times New Roman" w:hAnsi="Segoe UI"/>
                <w:color w:val="000000"/>
                <w:spacing w:val="-2"/>
                <w:sz w:val="20"/>
                <w:szCs w:val="20"/>
              </w:rPr>
              <w:t xml:space="preserve"> </w:t>
            </w:r>
          </w:p>
          <w:p w14:paraId="6540D41D" w14:textId="77777777" w:rsidR="006967CE" w:rsidRPr="006967CE" w:rsidRDefault="006967CE" w:rsidP="006967CE">
            <w:pPr>
              <w:widowControl w:val="0"/>
              <w:suppressAutoHyphens/>
              <w:overflowPunct w:val="0"/>
              <w:adjustRightInd w:val="0"/>
              <w:spacing w:before="40" w:after="4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31640DE" w14:textId="77777777" w:rsidR="006967CE" w:rsidRPr="006967CE" w:rsidRDefault="006967CE" w:rsidP="006967CE">
            <w:pPr>
              <w:widowControl w:val="0"/>
              <w:overflowPunct w:val="0"/>
              <w:adjustRightInd w:val="0"/>
              <w:spacing w:before="40" w:after="40"/>
              <w:rPr>
                <w:rFonts w:ascii="Segoe UI" w:eastAsia="Times New Roman" w:hAnsi="Segoe UI" w:cs="Segoe UI"/>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BF3705" w14:textId="77777777" w:rsidTr="006967CE">
        <w:tc>
          <w:tcPr>
            <w:tcW w:w="3600" w:type="dxa"/>
            <w:shd w:val="clear" w:color="auto" w:fill="9BDEFF"/>
          </w:tcPr>
          <w:p w14:paraId="688C06F1"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Êtes-vous un fournisseur enregistré auprès du Portail mondial pour les fournisseurs des organismes des Nations Unies ?</w:t>
            </w:r>
          </w:p>
        </w:tc>
        <w:tc>
          <w:tcPr>
            <w:tcW w:w="5940" w:type="dxa"/>
          </w:tcPr>
          <w:p w14:paraId="5EF33EDB" w14:textId="77777777" w:rsidR="006967CE" w:rsidRPr="006967CE" w:rsidRDefault="0061767D" w:rsidP="006967CE">
            <w:pPr>
              <w:widowControl w:val="0"/>
              <w:overflowPunct w:val="0"/>
              <w:adjustRightInd w:val="0"/>
              <w:spacing w:before="120" w:after="120"/>
              <w:rPr>
                <w:rFonts w:ascii="Segoe UI" w:eastAsia="Times New Roman" w:hAnsi="Segoe UI" w:cs="Segoe UI"/>
                <w:kern w:val="28"/>
                <w:sz w:val="20"/>
              </w:rPr>
            </w:pPr>
            <w:sdt>
              <w:sdtPr>
                <w:rPr>
                  <w:rFonts w:ascii="MS Gothic" w:eastAsia="MS Gothic" w:hAnsi="MS Gothic" w:cs="Segoe UI"/>
                  <w:spacing w:val="-2"/>
                  <w:kern w:val="28"/>
                  <w:sz w:val="20"/>
                </w:rPr>
                <w:id w:val="975801062"/>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Segoe UI Symbol" w:eastAsia="Times New Roman" w:hAnsi="Segoe UI Symbol" w:cs="Segoe UI Symbol"/>
                  <w:spacing w:val="-2"/>
                  <w:kern w:val="28"/>
                  <w:sz w:val="20"/>
                </w:rPr>
                <w:id w:val="-17323484"/>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ortail]"/>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Portail]</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32EE61CD" w14:textId="77777777" w:rsidTr="006967CE">
        <w:tc>
          <w:tcPr>
            <w:tcW w:w="3600" w:type="dxa"/>
            <w:shd w:val="clear" w:color="auto" w:fill="9BDEFF"/>
            <w:vAlign w:val="center"/>
          </w:tcPr>
          <w:p w14:paraId="26AE7E07"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color w:val="000000"/>
                <w:kern w:val="28"/>
                <w:sz w:val="20"/>
              </w:rPr>
              <w:t>Êtes-vous un fournisseur du PNUD ?</w:t>
            </w:r>
          </w:p>
        </w:tc>
        <w:tc>
          <w:tcPr>
            <w:tcW w:w="5940" w:type="dxa"/>
          </w:tcPr>
          <w:p w14:paraId="0F25A9C3" w14:textId="77777777" w:rsidR="006967CE" w:rsidRPr="006967CE" w:rsidRDefault="0061767D" w:rsidP="006967CE">
            <w:pPr>
              <w:widowControl w:val="0"/>
              <w:overflowPunct w:val="0"/>
              <w:adjustRightInd w:val="0"/>
              <w:spacing w:before="120" w:after="120"/>
              <w:rPr>
                <w:rFonts w:ascii="Segoe UI" w:eastAsia="Times New Roman" w:hAnsi="Segoe UI" w:cs="Segoe UI"/>
                <w:spacing w:val="-2"/>
                <w:kern w:val="28"/>
                <w:sz w:val="20"/>
              </w:rPr>
            </w:pPr>
            <w:sdt>
              <w:sdtPr>
                <w:rPr>
                  <w:rFonts w:ascii="MS Gothic" w:eastAsia="MS Gothic" w:hAnsi="MS Gothic" w:cs="Segoe UI"/>
                  <w:spacing w:val="-2"/>
                  <w:kern w:val="28"/>
                  <w:sz w:val="20"/>
                </w:rPr>
                <w:id w:val="284469291"/>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MS Gothic" w:eastAsia="MS Gothic" w:hAnsi="MS Gothic" w:cs="Segoe UI Symbol"/>
                  <w:spacing w:val="-2"/>
                  <w:kern w:val="28"/>
                  <w:sz w:val="20"/>
                </w:rPr>
                <w:id w:val="-601801510"/>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NUD]"/>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PNUD]</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2BB406DE" w14:textId="77777777" w:rsidTr="006967CE">
        <w:tc>
          <w:tcPr>
            <w:tcW w:w="3600" w:type="dxa"/>
            <w:shd w:val="clear" w:color="auto" w:fill="9BDEFF"/>
          </w:tcPr>
          <w:p w14:paraId="7E2AC5A4"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Pays d’activité</w:t>
            </w:r>
          </w:p>
        </w:tc>
        <w:tc>
          <w:tcPr>
            <w:tcW w:w="5940" w:type="dxa"/>
          </w:tcPr>
          <w:p w14:paraId="49ED326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B613B56" w14:textId="77777777" w:rsidTr="006967CE">
        <w:tc>
          <w:tcPr>
            <w:tcW w:w="3600" w:type="dxa"/>
            <w:shd w:val="clear" w:color="auto" w:fill="9BDEFF"/>
          </w:tcPr>
          <w:p w14:paraId="34783DE1"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Nombre d’employés à plein temps</w:t>
            </w:r>
          </w:p>
        </w:tc>
        <w:tc>
          <w:tcPr>
            <w:tcW w:w="5940" w:type="dxa"/>
          </w:tcPr>
          <w:p w14:paraId="03EAA24E"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CF799F8" w14:textId="77777777" w:rsidTr="006967CE">
        <w:trPr>
          <w:trHeight w:val="814"/>
        </w:trPr>
        <w:tc>
          <w:tcPr>
            <w:tcW w:w="3600" w:type="dxa"/>
            <w:shd w:val="clear" w:color="auto" w:fill="9BDEFF"/>
          </w:tcPr>
          <w:p w14:paraId="3C2E4A81"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eastAsia="Times New Roman"/>
                <w:b/>
                <w:kern w:val="28"/>
                <w:szCs w:val="20"/>
              </w:rPr>
              <w:t>Attestation d’assurance qualité (par exemple ISO 9000 ou équivalent)</w:t>
            </w:r>
            <w:r w:rsidRPr="006967CE">
              <w:rPr>
                <w:rFonts w:eastAsia="Times New Roman"/>
                <w:kern w:val="28"/>
                <w:szCs w:val="20"/>
              </w:rPr>
              <w:t xml:space="preserve"> (Si oui, fournir une copie du certificat pertinent) :</w:t>
            </w:r>
          </w:p>
        </w:tc>
        <w:tc>
          <w:tcPr>
            <w:tcW w:w="5940" w:type="dxa"/>
          </w:tcPr>
          <w:p w14:paraId="56ECFEC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19EE4C77" w14:textId="77777777" w:rsidTr="006967CE">
        <w:trPr>
          <w:trHeight w:val="1147"/>
        </w:trPr>
        <w:tc>
          <w:tcPr>
            <w:tcW w:w="3600" w:type="dxa"/>
            <w:shd w:val="clear" w:color="auto" w:fill="9BDEFF"/>
          </w:tcPr>
          <w:p w14:paraId="21DAB256"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accréditation telle que ISO 14001 ou ISO 14064 ou équivalent en lien avec l’environnement ? </w:t>
            </w:r>
            <w:r w:rsidRPr="006967CE">
              <w:rPr>
                <w:rFonts w:ascii="Segoe UI" w:eastAsia="Times New Roman" w:hAnsi="Segoe UI"/>
                <w:i/>
                <w:spacing w:val="-2"/>
                <w:sz w:val="18"/>
                <w:szCs w:val="20"/>
              </w:rPr>
              <w:t>(Si oui, fournir une copie du certificat valide) :</w:t>
            </w:r>
          </w:p>
        </w:tc>
        <w:tc>
          <w:tcPr>
            <w:tcW w:w="5940" w:type="dxa"/>
          </w:tcPr>
          <w:p w14:paraId="5DF84EA7"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E7A78D" w14:textId="77777777" w:rsidTr="006967CE">
        <w:tc>
          <w:tcPr>
            <w:tcW w:w="3600" w:type="dxa"/>
            <w:shd w:val="clear" w:color="auto" w:fill="9BDEFF"/>
          </w:tcPr>
          <w:p w14:paraId="65F82501"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déclaration écrite de sa politique environnementale ? </w:t>
            </w:r>
            <w:r w:rsidRPr="006967CE">
              <w:rPr>
                <w:rFonts w:ascii="Segoe UI" w:eastAsia="Times New Roman" w:hAnsi="Segoe UI"/>
                <w:i/>
                <w:spacing w:val="-2"/>
                <w:sz w:val="18"/>
                <w:szCs w:val="20"/>
              </w:rPr>
              <w:t>(Si oui, fournir une copie)</w:t>
            </w:r>
          </w:p>
        </w:tc>
        <w:tc>
          <w:tcPr>
            <w:tcW w:w="5940" w:type="dxa"/>
          </w:tcPr>
          <w:p w14:paraId="7BB084E8"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76F05216" w14:textId="77777777" w:rsidTr="006967CE">
        <w:tc>
          <w:tcPr>
            <w:tcW w:w="3600" w:type="dxa"/>
            <w:shd w:val="clear" w:color="auto" w:fill="9BDEFF"/>
          </w:tcPr>
          <w:p w14:paraId="7B139C05"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organisation montre-t-elle un engagement important à la durabilité par d’autres moyens, par exemple des documents sur les politiques internes de la société sur l’autonomisation des femmes, les énergies renouvelables ou une </w:t>
            </w:r>
            <w:r w:rsidRPr="006967CE">
              <w:rPr>
                <w:rFonts w:ascii="Segoe UI" w:eastAsia="Times New Roman" w:hAnsi="Segoe UI"/>
                <w:b/>
                <w:spacing w:val="-2"/>
                <w:sz w:val="20"/>
                <w:szCs w:val="20"/>
              </w:rPr>
              <w:lastRenderedPageBreak/>
              <w:t>appartenance à des institutions commerciales qui encouragent ces questions ?</w:t>
            </w:r>
          </w:p>
        </w:tc>
        <w:tc>
          <w:tcPr>
            <w:tcW w:w="5940" w:type="dxa"/>
          </w:tcPr>
          <w:p w14:paraId="3A5556D1"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lastRenderedPageBreak/>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5DF2C2C" w14:textId="77777777" w:rsidTr="006967CE">
        <w:tc>
          <w:tcPr>
            <w:tcW w:w="3600" w:type="dxa"/>
            <w:shd w:val="clear" w:color="auto" w:fill="9BDEFF"/>
          </w:tcPr>
          <w:p w14:paraId="7C89FEBD"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société est-elle membre du Pacte mondial des Nations Unies ? </w:t>
            </w:r>
          </w:p>
        </w:tc>
        <w:tc>
          <w:tcPr>
            <w:tcW w:w="5940" w:type="dxa"/>
          </w:tcPr>
          <w:p w14:paraId="54FE9677"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182C3CB" w14:textId="77777777" w:rsidTr="006967CE">
        <w:tc>
          <w:tcPr>
            <w:tcW w:w="3600" w:type="dxa"/>
            <w:shd w:val="clear" w:color="auto" w:fill="9BDEFF"/>
          </w:tcPr>
          <w:p w14:paraId="1DAE5EC4" w14:textId="77777777" w:rsidR="006967CE" w:rsidRPr="006967CE" w:rsidRDefault="006967CE" w:rsidP="006967CE">
            <w:pPr>
              <w:widowControl w:val="0"/>
              <w:tabs>
                <w:tab w:val="left" w:pos="567"/>
              </w:tabs>
              <w:overflowPunct w:val="0"/>
              <w:adjustRightInd w:val="0"/>
              <w:spacing w:before="120"/>
              <w:rPr>
                <w:rFonts w:ascii="Segoe UI" w:eastAsia="Times New Roman" w:hAnsi="Segoe UI" w:cs="Segoe UI"/>
                <w:b/>
                <w:spacing w:val="-2"/>
                <w:kern w:val="28"/>
                <w:sz w:val="20"/>
              </w:rPr>
            </w:pPr>
            <w:r w:rsidRPr="006967CE">
              <w:rPr>
                <w:rFonts w:ascii="Segoe UI" w:eastAsia="Times New Roman" w:hAnsi="Segoe UI"/>
                <w:b/>
                <w:kern w:val="28"/>
                <w:sz w:val="20"/>
              </w:rPr>
              <w:t xml:space="preserve">Personnes référentes que le PNUD peut contacter pour toute demande d’éclaircissement lors de l’évaluation de l’offre </w:t>
            </w:r>
          </w:p>
        </w:tc>
        <w:tc>
          <w:tcPr>
            <w:tcW w:w="5940" w:type="dxa"/>
          </w:tcPr>
          <w:p w14:paraId="45764352" w14:textId="77777777" w:rsidR="006967CE" w:rsidRPr="006967CE" w:rsidRDefault="006967CE" w:rsidP="006967CE">
            <w:pPr>
              <w:tabs>
                <w:tab w:val="left" w:pos="6015"/>
              </w:tabs>
              <w:suppressAutoHyphens/>
              <w:spacing w:before="60" w:after="6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p>
          <w:p w14:paraId="65016A84" w14:textId="77777777" w:rsidR="006967CE" w:rsidRPr="006967CE" w:rsidRDefault="006967CE" w:rsidP="006967CE">
            <w:pPr>
              <w:widowControl w:val="0"/>
              <w:suppressAutoHyphens/>
              <w:overflowPunct w:val="0"/>
              <w:adjustRightInd w:val="0"/>
              <w:spacing w:before="60" w:after="6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2603FF8" w14:textId="77777777" w:rsidR="006967CE" w:rsidRPr="006967CE" w:rsidRDefault="006967CE" w:rsidP="006967CE">
            <w:pPr>
              <w:widowControl w:val="0"/>
              <w:overflowPunct w:val="0"/>
              <w:adjustRightInd w:val="0"/>
              <w:spacing w:before="60" w:after="60"/>
              <w:rPr>
                <w:rFonts w:ascii="Segoe UI" w:eastAsia="Times New Roman" w:hAnsi="Segoe UI" w:cs="Segoe UI"/>
                <w:color w:val="000000"/>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72E672" w14:textId="77777777" w:rsidTr="006967CE">
        <w:tc>
          <w:tcPr>
            <w:tcW w:w="3600" w:type="dxa"/>
            <w:shd w:val="clear" w:color="auto" w:fill="9BDEFF"/>
          </w:tcPr>
          <w:p w14:paraId="509E0D27" w14:textId="77777777" w:rsidR="006967CE" w:rsidRPr="006967CE" w:rsidRDefault="006967CE" w:rsidP="006967CE">
            <w:pPr>
              <w:widowControl w:val="0"/>
              <w:overflowPunct w:val="0"/>
              <w:adjustRightInd w:val="0"/>
              <w:rPr>
                <w:rFonts w:ascii="Segoe UI" w:eastAsia="Times New Roman" w:hAnsi="Segoe UI" w:cs="Segoe UI"/>
                <w:b/>
                <w:spacing w:val="-2"/>
                <w:kern w:val="28"/>
                <w:sz w:val="20"/>
              </w:rPr>
            </w:pPr>
            <w:r w:rsidRPr="006967CE">
              <w:rPr>
                <w:rFonts w:ascii="Segoe UI" w:eastAsia="Times New Roman" w:hAnsi="Segoe UI"/>
                <w:b/>
                <w:kern w:val="28"/>
                <w:sz w:val="20"/>
              </w:rPr>
              <w:t xml:space="preserve">Veuillez joindre les documents suivants : </w:t>
            </w:r>
          </w:p>
        </w:tc>
        <w:tc>
          <w:tcPr>
            <w:tcW w:w="5940" w:type="dxa"/>
          </w:tcPr>
          <w:p w14:paraId="5A6B69CF" w14:textId="77777777" w:rsidR="00BB564D" w:rsidRPr="00F23A26" w:rsidRDefault="00BB564D"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Un profil d’entreprise de 15 pages maximum, ainsi que des brochures et catalogues de produits se rapportant aux biens/services achetés</w:t>
            </w:r>
          </w:p>
          <w:p w14:paraId="65C6FF77" w14:textId="78E98CD0" w:rsidR="00622912" w:rsidRPr="00F23A26" w:rsidRDefault="00BB564D"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les attestation</w:t>
            </w:r>
            <w:r w:rsidR="000256E9">
              <w:rPr>
                <w:rFonts w:ascii="Calibri" w:eastAsia="Times New Roman" w:hAnsi="Calibri" w:cs="Calibri"/>
                <w:kern w:val="28"/>
                <w:sz w:val="22"/>
                <w:szCs w:val="22"/>
              </w:rPr>
              <w:t>s</w:t>
            </w:r>
            <w:r w:rsidRPr="00F23A26">
              <w:rPr>
                <w:rFonts w:ascii="Calibri" w:eastAsia="Times New Roman" w:hAnsi="Calibri" w:cs="Calibri"/>
                <w:kern w:val="28"/>
                <w:sz w:val="22"/>
                <w:szCs w:val="22"/>
              </w:rPr>
              <w:t xml:space="preserve"> par l’administration attestant que le soumissionnaire est à jour de ses obligations </w:t>
            </w:r>
            <w:r w:rsidR="00BF0670">
              <w:rPr>
                <w:rFonts w:ascii="Calibri" w:eastAsia="Times New Roman" w:hAnsi="Calibri" w:cs="Calibri"/>
                <w:kern w:val="28"/>
                <w:sz w:val="22"/>
                <w:szCs w:val="22"/>
              </w:rPr>
              <w:t xml:space="preserve">fiscales </w:t>
            </w:r>
            <w:r w:rsidRPr="00F23A26">
              <w:rPr>
                <w:rFonts w:ascii="Calibri" w:eastAsia="Times New Roman" w:hAnsi="Calibri" w:cs="Calibri"/>
                <w:kern w:val="28"/>
                <w:sz w:val="22"/>
                <w:szCs w:val="22"/>
              </w:rPr>
              <w:t>(quitus fiscal</w:t>
            </w:r>
            <w:r w:rsidR="00BF0670">
              <w:rPr>
                <w:rFonts w:ascii="Calibri" w:eastAsia="Times New Roman" w:hAnsi="Calibri" w:cs="Calibri"/>
                <w:kern w:val="28"/>
                <w:sz w:val="22"/>
                <w:szCs w:val="22"/>
              </w:rPr>
              <w:t>)</w:t>
            </w:r>
          </w:p>
          <w:p w14:paraId="1E436D32" w14:textId="73DF8AD0" w:rsidR="00BB564D" w:rsidRPr="00F23A26" w:rsidRDefault="00622912"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w:t>
            </w:r>
            <w:r w:rsidR="00BB564D" w:rsidRPr="00F23A26">
              <w:rPr>
                <w:rFonts w:ascii="Calibri" w:eastAsia="Times New Roman" w:hAnsi="Calibri" w:cs="Calibri"/>
                <w:kern w:val="28"/>
                <w:sz w:val="22"/>
                <w:szCs w:val="22"/>
              </w:rPr>
              <w:t>attestation CSS, Attestation IPRESS et IRT</w:t>
            </w:r>
          </w:p>
          <w:p w14:paraId="1BC0DF66" w14:textId="5C42542D" w:rsidR="00BB564D" w:rsidRPr="00F23A26" w:rsidRDefault="00BB564D" w:rsidP="00DB12B8">
            <w:pPr>
              <w:widowControl w:val="0"/>
              <w:numPr>
                <w:ilvl w:val="0"/>
                <w:numId w:val="51"/>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 Une Attestation de non</w:t>
            </w:r>
            <w:r w:rsidR="000256E9">
              <w:rPr>
                <w:rFonts w:ascii="Calibri" w:eastAsia="Times New Roman" w:hAnsi="Calibri" w:cs="Calibri"/>
                <w:kern w:val="28"/>
                <w:sz w:val="22"/>
                <w:szCs w:val="22"/>
              </w:rPr>
              <w:t>-</w:t>
            </w:r>
            <w:r w:rsidRPr="00F23A26">
              <w:rPr>
                <w:rFonts w:ascii="Calibri" w:eastAsia="Times New Roman" w:hAnsi="Calibri" w:cs="Calibri"/>
                <w:kern w:val="28"/>
                <w:sz w:val="22"/>
                <w:szCs w:val="22"/>
              </w:rPr>
              <w:t>faillite ou de déclaration sur l’honneur de non</w:t>
            </w:r>
            <w:r w:rsidR="000256E9">
              <w:rPr>
                <w:rFonts w:ascii="Calibri" w:eastAsia="Times New Roman" w:hAnsi="Calibri" w:cs="Calibri"/>
                <w:kern w:val="28"/>
                <w:sz w:val="22"/>
                <w:szCs w:val="22"/>
              </w:rPr>
              <w:t>-</w:t>
            </w:r>
            <w:r w:rsidRPr="00F23A26">
              <w:rPr>
                <w:rFonts w:ascii="Calibri" w:eastAsia="Times New Roman" w:hAnsi="Calibri" w:cs="Calibri"/>
                <w:kern w:val="28"/>
                <w:sz w:val="22"/>
                <w:szCs w:val="22"/>
              </w:rPr>
              <w:t>faillite</w:t>
            </w:r>
          </w:p>
          <w:p w14:paraId="5147036D" w14:textId="77A43B6E" w:rsidR="00BB564D" w:rsidRPr="00F23A26" w:rsidRDefault="00BB564D" w:rsidP="00DB12B8">
            <w:pPr>
              <w:widowControl w:val="0"/>
              <w:numPr>
                <w:ilvl w:val="0"/>
                <w:numId w:val="52"/>
              </w:numPr>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documents d’immatriculation de l’entreprise NINEA et les documents d’enregistrement au Registre du Commerce, ainsi que les statuts </w:t>
            </w:r>
          </w:p>
          <w:p w14:paraId="2C5B4F5B" w14:textId="3CC7C8C7" w:rsidR="00BB564D" w:rsidRDefault="00BB564D" w:rsidP="00DB12B8">
            <w:pPr>
              <w:widowControl w:val="0"/>
              <w:numPr>
                <w:ilvl w:val="0"/>
                <w:numId w:val="52"/>
              </w:numPr>
              <w:tabs>
                <w:tab w:val="left" w:pos="5686"/>
                <w:tab w:val="right" w:pos="7218"/>
              </w:tabs>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états financiers certifiés y compris le rapport des commissaires aux comptes au titre des 3 dernières </w:t>
            </w:r>
            <w:r w:rsidRPr="00EF2AFC">
              <w:rPr>
                <w:rFonts w:ascii="Calibri" w:eastAsia="Times New Roman" w:hAnsi="Calibri" w:cs="Calibri"/>
                <w:kern w:val="28"/>
                <w:sz w:val="22"/>
                <w:szCs w:val="22"/>
              </w:rPr>
              <w:t xml:space="preserve">années </w:t>
            </w:r>
            <w:r w:rsidR="00775BA2">
              <w:rPr>
                <w:rFonts w:ascii="Calibri" w:eastAsia="Times New Roman" w:hAnsi="Calibri" w:cs="Calibri"/>
                <w:kern w:val="28"/>
                <w:sz w:val="22"/>
                <w:szCs w:val="22"/>
              </w:rPr>
              <w:t>2018-2019-2020</w:t>
            </w:r>
          </w:p>
          <w:p w14:paraId="48B69ACB" w14:textId="7288D92D" w:rsidR="009C618F" w:rsidRPr="009C618F" w:rsidRDefault="00D42AF2" w:rsidP="00DB12B8">
            <w:pPr>
              <w:pStyle w:val="Paragraphedeliste"/>
              <w:numPr>
                <w:ilvl w:val="0"/>
                <w:numId w:val="52"/>
              </w:numPr>
              <w:rPr>
                <w:rFonts w:ascii="Segoe UI" w:hAnsi="Segoe UI" w:cs="Segoe UI"/>
                <w:kern w:val="28"/>
                <w:sz w:val="20"/>
                <w:szCs w:val="20"/>
              </w:rPr>
            </w:pPr>
            <w:r>
              <w:rPr>
                <w:rFonts w:ascii="Segoe UI" w:hAnsi="Segoe UI" w:cs="Segoe UI"/>
                <w:kern w:val="28"/>
                <w:sz w:val="20"/>
                <w:szCs w:val="20"/>
              </w:rPr>
              <w:t>02</w:t>
            </w:r>
            <w:r w:rsidR="009C618F" w:rsidRPr="009C618F">
              <w:rPr>
                <w:rFonts w:ascii="Segoe UI" w:hAnsi="Segoe UI" w:cs="Segoe UI"/>
                <w:kern w:val="28"/>
                <w:sz w:val="20"/>
                <w:szCs w:val="20"/>
              </w:rPr>
              <w:t xml:space="preserve"> attestations de service faits des marchés de fourniture </w:t>
            </w:r>
            <w:r>
              <w:rPr>
                <w:rFonts w:ascii="Segoe UI" w:hAnsi="Segoe UI" w:cs="Segoe UI"/>
                <w:kern w:val="28"/>
                <w:sz w:val="20"/>
                <w:szCs w:val="20"/>
              </w:rPr>
              <w:t>d’équipements hospitaliers</w:t>
            </w:r>
            <w:r w:rsidR="00BA1227">
              <w:rPr>
                <w:rFonts w:ascii="Segoe UI" w:hAnsi="Segoe UI" w:cs="Segoe UI"/>
                <w:kern w:val="28"/>
                <w:sz w:val="20"/>
                <w:szCs w:val="20"/>
              </w:rPr>
              <w:t xml:space="preserve"> </w:t>
            </w:r>
            <w:r w:rsidR="009C618F" w:rsidRPr="009C618F">
              <w:rPr>
                <w:rFonts w:ascii="Segoe UI" w:hAnsi="Segoe UI" w:cs="Segoe UI"/>
                <w:kern w:val="28"/>
                <w:sz w:val="20"/>
                <w:szCs w:val="20"/>
              </w:rPr>
              <w:t xml:space="preserve">mis en œuvre au cours des 5 </w:t>
            </w:r>
            <w:r w:rsidR="009C618F" w:rsidRPr="00775BA2">
              <w:rPr>
                <w:rFonts w:ascii="Segoe UI" w:hAnsi="Segoe UI" w:cs="Segoe UI"/>
                <w:kern w:val="28"/>
                <w:sz w:val="20"/>
                <w:szCs w:val="20"/>
              </w:rPr>
              <w:t xml:space="preserve">dernières années, dont un projet d’une valeur d’au moins </w:t>
            </w:r>
            <w:r w:rsidRPr="00775BA2">
              <w:rPr>
                <w:rFonts w:ascii="Segoe UI" w:hAnsi="Segoe UI" w:cs="Segoe UI"/>
                <w:kern w:val="28"/>
                <w:sz w:val="20"/>
                <w:szCs w:val="20"/>
              </w:rPr>
              <w:t xml:space="preserve">49 </w:t>
            </w:r>
            <w:r w:rsidR="009C618F" w:rsidRPr="00775BA2">
              <w:rPr>
                <w:rFonts w:ascii="Segoe UI" w:hAnsi="Segoe UI" w:cs="Segoe UI"/>
                <w:kern w:val="28"/>
                <w:sz w:val="20"/>
                <w:szCs w:val="20"/>
              </w:rPr>
              <w:t>000 000 FCFA.</w:t>
            </w:r>
          </w:p>
          <w:p w14:paraId="0CCAC3CE" w14:textId="32E7CF3C" w:rsidR="00BB564D" w:rsidRPr="00F23A26" w:rsidRDefault="00BB564D" w:rsidP="00F23A26">
            <w:pPr>
              <w:widowControl w:val="0"/>
              <w:overflowPunct w:val="0"/>
              <w:adjustRightInd w:val="0"/>
              <w:ind w:left="556"/>
              <w:jc w:val="both"/>
              <w:rPr>
                <w:rFonts w:ascii="Calibri" w:eastAsia="Times New Roman" w:hAnsi="Calibri" w:cs="Calibri"/>
                <w:b/>
                <w:kern w:val="28"/>
                <w:sz w:val="22"/>
                <w:szCs w:val="22"/>
              </w:rPr>
            </w:pPr>
            <w:r w:rsidRPr="000372E2">
              <w:rPr>
                <w:rFonts w:ascii="Calibri" w:eastAsia="Times New Roman" w:hAnsi="Calibri" w:cs="Calibri"/>
                <w:b/>
                <w:bCs/>
                <w:kern w:val="28"/>
                <w:sz w:val="22"/>
                <w:szCs w:val="22"/>
              </w:rPr>
              <w:t>Les</w:t>
            </w:r>
            <w:r w:rsidRPr="00F23A26">
              <w:rPr>
                <w:rFonts w:ascii="Calibri" w:eastAsia="Times New Roman" w:hAnsi="Calibri" w:cs="Calibri"/>
                <w:b/>
                <w:kern w:val="28"/>
                <w:sz w:val="22"/>
                <w:szCs w:val="22"/>
              </w:rPr>
              <w:t xml:space="preserve"> attestations de services réalisés fournies par les maîtres d’ouvrage sont obligatoires ; seules les références avec attestation de services faits pour projets terminés sont prises en compte.</w:t>
            </w:r>
          </w:p>
          <w:p w14:paraId="59C663EA" w14:textId="77777777" w:rsidR="00622912" w:rsidRPr="00F23A26" w:rsidRDefault="00622912" w:rsidP="00622912">
            <w:pPr>
              <w:pStyle w:val="Paragraphedeliste"/>
              <w:rPr>
                <w:rFonts w:ascii="Calibri" w:eastAsia="Times New Roman" w:hAnsi="Calibri" w:cs="Calibri"/>
                <w:b/>
                <w:kern w:val="28"/>
                <w:sz w:val="22"/>
                <w:szCs w:val="22"/>
              </w:rPr>
            </w:pPr>
          </w:p>
          <w:p w14:paraId="2AF3FD0C" w14:textId="77777777" w:rsidR="00622912" w:rsidRPr="00F23A26" w:rsidRDefault="00622912" w:rsidP="00DB12B8">
            <w:pPr>
              <w:widowControl w:val="0"/>
              <w:numPr>
                <w:ilvl w:val="0"/>
                <w:numId w:val="52"/>
              </w:numPr>
              <w:overflowPunct w:val="0"/>
              <w:adjustRightInd w:val="0"/>
              <w:jc w:val="both"/>
              <w:rPr>
                <w:rFonts w:ascii="Calibri" w:eastAsia="Times New Roman" w:hAnsi="Calibri" w:cs="Calibri"/>
                <w:b/>
                <w:kern w:val="28"/>
                <w:sz w:val="22"/>
                <w:szCs w:val="22"/>
              </w:rPr>
            </w:pPr>
            <w:r w:rsidRPr="00F23A26">
              <w:rPr>
                <w:rFonts w:asciiTheme="minorHAnsi" w:eastAsia="Times New Roman" w:hAnsiTheme="minorHAnsi" w:cstheme="minorHAnsi"/>
                <w:color w:val="000000"/>
                <w:kern w:val="28"/>
                <w:sz w:val="22"/>
                <w:szCs w:val="22"/>
              </w:rPr>
              <w:t>Une liste de références bancaires (nom de la banque, adresse, personne à contacter et coordonnées de la personne à contacter)</w:t>
            </w:r>
          </w:p>
          <w:p w14:paraId="6D3F848E" w14:textId="77777777" w:rsidR="00BB564D" w:rsidRPr="00F23A26" w:rsidRDefault="00BB564D" w:rsidP="00BB564D">
            <w:pPr>
              <w:ind w:left="720"/>
              <w:jc w:val="both"/>
              <w:rPr>
                <w:rFonts w:ascii="Calibri" w:eastAsia="Times New Roman" w:hAnsi="Calibri" w:cs="Calibri"/>
                <w:b/>
                <w:kern w:val="28"/>
                <w:sz w:val="22"/>
                <w:szCs w:val="22"/>
              </w:rPr>
            </w:pPr>
          </w:p>
          <w:p w14:paraId="38CD3B90" w14:textId="77777777" w:rsidR="006967CE" w:rsidRPr="006967CE" w:rsidRDefault="006967CE" w:rsidP="00DB12B8">
            <w:pPr>
              <w:widowControl w:val="0"/>
              <w:numPr>
                <w:ilvl w:val="0"/>
                <w:numId w:val="49"/>
              </w:numPr>
              <w:overflowPunct w:val="0"/>
              <w:adjustRightInd w:val="0"/>
              <w:rPr>
                <w:rFonts w:ascii="Calibri" w:hAnsi="Calibri" w:cs="Segoe UI"/>
                <w:sz w:val="20"/>
                <w:szCs w:val="20"/>
              </w:rPr>
            </w:pPr>
            <w:r w:rsidRPr="00F23A26">
              <w:rPr>
                <w:rFonts w:ascii="Calibri" w:hAnsi="Calibri"/>
                <w:sz w:val="22"/>
                <w:szCs w:val="22"/>
              </w:rPr>
              <w:t>Formulaire rempli : Critères environnementaux et Genre (A remplir obligatoirement par tous les soumissionnaires).</w:t>
            </w:r>
            <w:r w:rsidRPr="006967CE">
              <w:rPr>
                <w:rFonts w:ascii="Calibri" w:hAnsi="Calibri"/>
                <w:sz w:val="20"/>
                <w:szCs w:val="20"/>
              </w:rPr>
              <w:t xml:space="preserve"> </w:t>
            </w:r>
          </w:p>
        </w:tc>
      </w:tr>
    </w:tbl>
    <w:p w14:paraId="7E7E45EF" w14:textId="77777777" w:rsidR="006967CE" w:rsidRPr="006967CE" w:rsidRDefault="006967CE" w:rsidP="006967CE">
      <w:pPr>
        <w:spacing w:after="0" w:line="240" w:lineRule="auto"/>
        <w:rPr>
          <w:rFonts w:ascii="Segoe UI" w:eastAsia="Times New Roman" w:hAnsi="Segoe UI" w:cs="Segoe UI"/>
          <w:b/>
          <w:bCs/>
          <w:iCs/>
          <w:caps/>
          <w:noProof/>
          <w:color w:val="0070C0"/>
          <w:kern w:val="28"/>
          <w:sz w:val="28"/>
          <w:szCs w:val="28"/>
          <w:lang w:eastAsia="fr-FR" w:bidi="fr-FR"/>
        </w:rPr>
      </w:pPr>
      <w:r w:rsidRPr="006967CE">
        <w:rPr>
          <w:rFonts w:ascii="Times New Roman" w:eastAsia="Times New Roman" w:hAnsi="Times New Roman" w:cs="Times New Roman"/>
          <w:kern w:val="28"/>
          <w:sz w:val="24"/>
          <w:szCs w:val="24"/>
          <w:lang w:eastAsia="fr-FR" w:bidi="fr-FR"/>
        </w:rPr>
        <w:br w:type="page"/>
      </w:r>
    </w:p>
    <w:p w14:paraId="4D4DDE8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7" w:name="_Toc508626309"/>
      <w:bookmarkStart w:id="138" w:name="_Toc528593324"/>
      <w:r w:rsidRPr="006967CE">
        <w:rPr>
          <w:rFonts w:ascii="Segoe UI" w:eastAsia="Times New Roman" w:hAnsi="Segoe UI" w:cs="Segoe UI"/>
          <w:b/>
          <w:bCs/>
          <w:iCs/>
          <w:color w:val="365F91"/>
          <w:sz w:val="28"/>
          <w:szCs w:val="20"/>
          <w:lang w:eastAsia="fr-FR" w:bidi="fr-FR"/>
        </w:rPr>
        <w:lastRenderedPageBreak/>
        <w:t xml:space="preserve">Formulaire C : </w:t>
      </w:r>
      <w:r w:rsidRPr="006967CE">
        <w:rPr>
          <w:rFonts w:ascii="Segoe UI" w:eastAsia="Times New Roman" w:hAnsi="Segoe UI" w:cs="Segoe UI"/>
          <w:bCs/>
          <w:iCs/>
          <w:color w:val="365F91"/>
          <w:sz w:val="28"/>
          <w:szCs w:val="20"/>
          <w:lang w:eastAsia="fr-FR" w:bidi="fr-FR"/>
        </w:rPr>
        <w:t>Formulaire d’information sur les coentreprises/consortiums/partenariats</w:t>
      </w:r>
      <w:bookmarkEnd w:id="137"/>
      <w:bookmarkEnd w:id="138"/>
    </w:p>
    <w:p w14:paraId="3F5DDE4B" w14:textId="77777777" w:rsidR="006967CE" w:rsidRPr="006967CE" w:rsidRDefault="006967CE" w:rsidP="006967CE">
      <w:pPr>
        <w:widowControl w:val="0"/>
        <w:overflowPunct w:val="0"/>
        <w:adjustRightInd w:val="0"/>
        <w:spacing w:after="0" w:line="240" w:lineRule="auto"/>
        <w:ind w:left="720" w:hanging="720"/>
        <w:rPr>
          <w:rFonts w:ascii="Segoe UI" w:eastAsia="Times New Roman" w:hAnsi="Segoe UI" w:cs="Segoe UI"/>
          <w:kern w:val="28"/>
          <w:sz w:val="20"/>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68E783AB" w14:textId="77777777" w:rsidTr="006967CE">
        <w:tc>
          <w:tcPr>
            <w:tcW w:w="1979" w:type="dxa"/>
            <w:shd w:val="clear" w:color="auto" w:fill="9BDEFF"/>
          </w:tcPr>
          <w:p w14:paraId="0F25BE8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Nom du soumissionnaire :</w:t>
            </w:r>
          </w:p>
        </w:tc>
        <w:tc>
          <w:tcPr>
            <w:tcW w:w="4501" w:type="dxa"/>
          </w:tcPr>
          <w:p w14:paraId="360A643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nom du soumissionnaire]</w:t>
            </w:r>
            <w:r w:rsidRPr="006967CE">
              <w:rPr>
                <w:rFonts w:ascii="Times New Roman" w:eastAsia="Times New Roman" w:hAnsi="Times New Roman" w:cs="Times New Roman"/>
                <w:kern w:val="28"/>
                <w:sz w:val="16"/>
                <w:szCs w:val="16"/>
                <w:lang w:eastAsia="fr-FR" w:bidi="fr-FR"/>
              </w:rPr>
              <w:fldChar w:fldCharType="end"/>
            </w:r>
          </w:p>
        </w:tc>
        <w:tc>
          <w:tcPr>
            <w:tcW w:w="720" w:type="dxa"/>
            <w:shd w:val="clear" w:color="auto" w:fill="9BDEFF"/>
          </w:tcPr>
          <w:p w14:paraId="47B31D1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Date :</w:t>
            </w:r>
          </w:p>
        </w:tc>
        <w:tc>
          <w:tcPr>
            <w:tcW w:w="2340" w:type="dxa"/>
          </w:tcPr>
          <w:p w14:paraId="3D6F10E2" w14:textId="5614253D" w:rsidR="006967CE" w:rsidRPr="006967CE" w:rsidRDefault="0061767D"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sdt>
              <w:sdtPr>
                <w:rPr>
                  <w:rFonts w:ascii="Segoe UI" w:eastAsia="Times New Roman" w:hAnsi="Segoe UI" w:cs="Segoe UI"/>
                  <w:bCs/>
                  <w:kern w:val="28"/>
                  <w:sz w:val="16"/>
                  <w:szCs w:val="16"/>
                  <w:lang w:eastAsia="fr-FR" w:bidi="fr-FR"/>
                </w:rPr>
                <w:id w:val="-1786729674"/>
                <w:date>
                  <w:dateFormat w:val="MMMM d, yyyy"/>
                  <w:lid w:val="fr-FR"/>
                  <w:storeMappedDataAs w:val="date"/>
                  <w:calendar w:val="gregorian"/>
                </w:date>
              </w:sdtPr>
              <w:sdtEndPr/>
              <w:sdtContent>
                <w:r w:rsidR="00A4604E">
                  <w:rPr>
                    <w:rFonts w:ascii="Segoe UI" w:eastAsia="Times New Roman" w:hAnsi="Segoe UI" w:cs="Segoe UI"/>
                    <w:bCs/>
                    <w:kern w:val="28"/>
                    <w:sz w:val="16"/>
                    <w:szCs w:val="16"/>
                    <w:lang w:eastAsia="fr-FR" w:bidi="fr-FR"/>
                  </w:rPr>
                  <w:t>[Sélectionner date]</w:t>
                </w:r>
              </w:sdtContent>
            </w:sdt>
          </w:p>
        </w:tc>
      </w:tr>
      <w:tr w:rsidR="006967CE" w:rsidRPr="006967CE" w14:paraId="608C4FBF" w14:textId="77777777" w:rsidTr="006967CE">
        <w:trPr>
          <w:cantSplit/>
          <w:trHeight w:val="341"/>
        </w:trPr>
        <w:tc>
          <w:tcPr>
            <w:tcW w:w="1979" w:type="dxa"/>
            <w:shd w:val="clear" w:color="auto" w:fill="9BDEFF"/>
          </w:tcPr>
          <w:p w14:paraId="14B32199"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Référence de l’appel d’offres :</w:t>
            </w:r>
          </w:p>
        </w:tc>
        <w:tc>
          <w:tcPr>
            <w:tcW w:w="7561" w:type="dxa"/>
            <w:gridSpan w:val="3"/>
          </w:tcPr>
          <w:p w14:paraId="371CA25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numéro de référence de l’AO]</w:t>
            </w:r>
            <w:r w:rsidRPr="006967CE">
              <w:rPr>
                <w:rFonts w:ascii="Times New Roman" w:eastAsia="Times New Roman" w:hAnsi="Times New Roman" w:cs="Times New Roman"/>
                <w:kern w:val="28"/>
                <w:sz w:val="16"/>
                <w:szCs w:val="16"/>
                <w:lang w:eastAsia="fr-FR" w:bidi="fr-FR"/>
              </w:rPr>
              <w:fldChar w:fldCharType="end"/>
            </w:r>
          </w:p>
        </w:tc>
      </w:tr>
    </w:tbl>
    <w:p w14:paraId="01DC4D6C"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p>
    <w:p w14:paraId="7B92E573" w14:textId="77777777" w:rsidR="006967CE" w:rsidRPr="006967CE" w:rsidRDefault="006967CE" w:rsidP="006967CE">
      <w:pPr>
        <w:overflowPunct w:val="0"/>
        <w:autoSpaceDE w:val="0"/>
        <w:autoSpaceDN w:val="0"/>
        <w:adjustRightInd w:val="0"/>
        <w:spacing w:after="0" w:line="240" w:lineRule="auto"/>
        <w:textAlignment w:val="baseline"/>
        <w:rPr>
          <w:rFonts w:ascii="Segoe UI" w:eastAsia="Times New Roman" w:hAnsi="Segoe UI" w:cs="Segoe UI"/>
          <w:iCs/>
          <w:sz w:val="16"/>
          <w:szCs w:val="16"/>
          <w:lang w:eastAsia="fr-FR" w:bidi="fr-FR"/>
        </w:rPr>
      </w:pPr>
      <w:r w:rsidRPr="006967CE">
        <w:rPr>
          <w:rFonts w:ascii="Segoe UI" w:eastAsia="Times New Roman" w:hAnsi="Segoe UI" w:cs="Times New Roman"/>
          <w:spacing w:val="-2"/>
          <w:sz w:val="16"/>
          <w:szCs w:val="16"/>
          <w:lang w:eastAsia="fr-FR" w:bidi="fr-FR"/>
        </w:rPr>
        <w:t>À remplir et renvoyer avec votre offre, si celle-ci est déposée en tant que coentreprise, consortium ou partenariat.</w:t>
      </w:r>
    </w:p>
    <w:p w14:paraId="4D7955FB"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6967CE" w:rsidRPr="006967CE" w14:paraId="651D7CC9" w14:textId="77777777" w:rsidTr="006967CE">
        <w:tc>
          <w:tcPr>
            <w:tcW w:w="566" w:type="dxa"/>
            <w:shd w:val="clear" w:color="auto" w:fill="9BDEFF"/>
            <w:hideMark/>
          </w:tcPr>
          <w:p w14:paraId="42E449A3"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Non</w:t>
            </w:r>
          </w:p>
        </w:tc>
        <w:tc>
          <w:tcPr>
            <w:tcW w:w="4739" w:type="dxa"/>
            <w:shd w:val="clear" w:color="auto" w:fill="9BDEFF"/>
            <w:hideMark/>
          </w:tcPr>
          <w:p w14:paraId="4AE9C8AF" w14:textId="77777777" w:rsidR="006967CE" w:rsidRPr="006967CE" w:rsidRDefault="006967CE" w:rsidP="006967CE">
            <w:pPr>
              <w:widowControl w:val="0"/>
              <w:overflowPunct w:val="0"/>
              <w:adjustRightInd w:val="0"/>
              <w:spacing w:after="0" w:line="240" w:lineRule="auto"/>
              <w:rPr>
                <w:rFonts w:ascii="Segoe UI" w:eastAsia="Calibri" w:hAnsi="Segoe UI" w:cs="Segoe UI"/>
                <w:b/>
                <w:i/>
                <w:kern w:val="28"/>
                <w:sz w:val="16"/>
                <w:szCs w:val="16"/>
                <w:lang w:eastAsia="fr-FR" w:bidi="fr-FR"/>
              </w:rPr>
            </w:pPr>
            <w:r w:rsidRPr="006967CE">
              <w:rPr>
                <w:rFonts w:ascii="Times New Roman" w:eastAsia="Times New Roman" w:hAnsi="Times New Roman" w:cs="Times New Roman"/>
                <w:b/>
                <w:kern w:val="28"/>
                <w:sz w:val="16"/>
                <w:szCs w:val="16"/>
                <w:lang w:eastAsia="fr-FR" w:bidi="fr-FR"/>
              </w:rPr>
              <w:t>Nom du partenaire et coordonnées</w:t>
            </w:r>
            <w:r w:rsidRPr="006967CE">
              <w:rPr>
                <w:rFonts w:ascii="Times New Roman" w:eastAsia="Times New Roman" w:hAnsi="Times New Roman" w:cs="Times New Roman"/>
                <w:kern w:val="28"/>
                <w:sz w:val="16"/>
                <w:szCs w:val="16"/>
                <w:lang w:eastAsia="fr-FR" w:bidi="fr-FR"/>
              </w:rPr>
              <w:t xml:space="preserve"> (adresse, numéros de téléphone, numéros de fax, courriel)</w:t>
            </w:r>
          </w:p>
        </w:tc>
        <w:tc>
          <w:tcPr>
            <w:tcW w:w="4230" w:type="dxa"/>
            <w:shd w:val="clear" w:color="auto" w:fill="9BDEFF"/>
            <w:hideMark/>
          </w:tcPr>
          <w:p w14:paraId="05C4AC95"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 xml:space="preserve">Part proposée de responsabilités (en %) et type de biens ou de services à fournir </w:t>
            </w:r>
          </w:p>
        </w:tc>
      </w:tr>
      <w:tr w:rsidR="006967CE" w:rsidRPr="006967CE" w14:paraId="7B138EA9" w14:textId="77777777" w:rsidTr="006967CE">
        <w:tc>
          <w:tcPr>
            <w:tcW w:w="566" w:type="dxa"/>
            <w:hideMark/>
          </w:tcPr>
          <w:p w14:paraId="37490EC0"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1</w:t>
            </w:r>
          </w:p>
        </w:tc>
        <w:tc>
          <w:tcPr>
            <w:tcW w:w="4739" w:type="dxa"/>
          </w:tcPr>
          <w:p w14:paraId="08C7AC8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6F32632C"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7C90B32" w14:textId="77777777" w:rsidTr="006967CE">
        <w:tc>
          <w:tcPr>
            <w:tcW w:w="566" w:type="dxa"/>
            <w:hideMark/>
          </w:tcPr>
          <w:p w14:paraId="3854D704"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2</w:t>
            </w:r>
          </w:p>
        </w:tc>
        <w:tc>
          <w:tcPr>
            <w:tcW w:w="4739" w:type="dxa"/>
          </w:tcPr>
          <w:p w14:paraId="29C9846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32E935FD"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E62C92F" w14:textId="77777777" w:rsidTr="006967CE">
        <w:tc>
          <w:tcPr>
            <w:tcW w:w="566" w:type="dxa"/>
            <w:hideMark/>
          </w:tcPr>
          <w:p w14:paraId="36BF404D"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3</w:t>
            </w:r>
          </w:p>
        </w:tc>
        <w:tc>
          <w:tcPr>
            <w:tcW w:w="4739" w:type="dxa"/>
          </w:tcPr>
          <w:p w14:paraId="62129A38"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7EB344C9"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6ECCD4C8"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9636"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4533"/>
        <w:gridCol w:w="5103"/>
      </w:tblGrid>
      <w:tr w:rsidR="006967CE" w:rsidRPr="006967CE" w14:paraId="5CCF2EAE" w14:textId="77777777" w:rsidTr="006967CE">
        <w:trPr>
          <w:cantSplit/>
          <w:trHeight w:val="1259"/>
        </w:trPr>
        <w:tc>
          <w:tcPr>
            <w:tcW w:w="4533" w:type="dxa"/>
            <w:shd w:val="clear" w:color="auto" w:fill="9BDEFF"/>
            <w:vAlign w:val="center"/>
            <w:hideMark/>
          </w:tcPr>
          <w:p w14:paraId="430BEC26" w14:textId="77777777" w:rsidR="006967CE" w:rsidRPr="006967CE" w:rsidRDefault="006967CE" w:rsidP="006967CE">
            <w:pPr>
              <w:widowControl w:val="0"/>
              <w:overflowPunct w:val="0"/>
              <w:adjustRightInd w:val="0"/>
              <w:spacing w:after="0" w:line="240" w:lineRule="auto"/>
              <w:rPr>
                <w:rFonts w:ascii="Segoe UI" w:eastAsia="Times New Roman" w:hAnsi="Segoe UI" w:cs="Segoe UI"/>
                <w:bCs/>
                <w:kern w:val="28"/>
                <w:sz w:val="16"/>
                <w:szCs w:val="16"/>
                <w:lang w:eastAsia="fr-FR" w:bidi="fr-FR"/>
              </w:rPr>
            </w:pPr>
            <w:r w:rsidRPr="006967CE">
              <w:rPr>
                <w:rFonts w:ascii="Segoe UI" w:eastAsia="Times New Roman" w:hAnsi="Segoe UI" w:cs="Times New Roman"/>
                <w:b/>
                <w:kern w:val="28"/>
                <w:sz w:val="16"/>
                <w:szCs w:val="16"/>
                <w:lang w:eastAsia="fr-FR" w:bidi="fr-FR"/>
              </w:rPr>
              <w:t>Nom du partenaire principal</w:t>
            </w:r>
            <w:r w:rsidRPr="006967CE">
              <w:rPr>
                <w:rFonts w:ascii="Segoe UI" w:eastAsia="Times New Roman" w:hAnsi="Segoe UI" w:cs="Times New Roman"/>
                <w:kern w:val="28"/>
                <w:sz w:val="16"/>
                <w:szCs w:val="16"/>
                <w:lang w:eastAsia="fr-FR" w:bidi="fr-FR"/>
              </w:rPr>
              <w:t xml:space="preserve"> </w:t>
            </w:r>
          </w:p>
          <w:p w14:paraId="3B6F526F"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bCs/>
                <w:kern w:val="28"/>
                <w:sz w:val="16"/>
                <w:szCs w:val="16"/>
                <w:lang w:eastAsia="fr-FR" w:bidi="fr-FR"/>
              </w:rPr>
            </w:pPr>
            <w:r w:rsidRPr="006967CE">
              <w:rPr>
                <w:rFonts w:ascii="Segoe UI" w:eastAsia="Times New Roman" w:hAnsi="Segoe UI" w:cs="Times New Roman"/>
                <w:kern w:val="28"/>
                <w:sz w:val="16"/>
                <w:szCs w:val="16"/>
                <w:lang w:eastAsia="fr-FR" w:bidi="fr-FR"/>
              </w:rPr>
              <w:t>(disposant de l’autorité pour obliger la coentreprise, le consortium, le partenariat lors du processus d’appel d’offres, et dans le cas où un contrat est attribué, lors de l’exécution du contrat)</w:t>
            </w:r>
          </w:p>
        </w:tc>
        <w:tc>
          <w:tcPr>
            <w:tcW w:w="5103" w:type="dxa"/>
            <w:vAlign w:val="center"/>
          </w:tcPr>
          <w:p w14:paraId="38BA43FE"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133EA706"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659A548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Nous vous joignons une copie du document </w:t>
      </w:r>
      <w:proofErr w:type="spellStart"/>
      <w:r w:rsidRPr="006967CE">
        <w:rPr>
          <w:rFonts w:ascii="Segoe UI" w:eastAsia="Times New Roman" w:hAnsi="Segoe UI" w:cs="Times New Roman"/>
          <w:kern w:val="28"/>
          <w:sz w:val="16"/>
          <w:szCs w:val="16"/>
          <w:lang w:eastAsia="fr-FR" w:bidi="fr-FR"/>
        </w:rPr>
        <w:t>susréférencé</w:t>
      </w:r>
      <w:proofErr w:type="spellEnd"/>
      <w:r w:rsidRPr="006967CE">
        <w:rPr>
          <w:rFonts w:ascii="Segoe UI" w:eastAsia="Times New Roman" w:hAnsi="Segoe UI" w:cs="Times New Roman"/>
          <w:kern w:val="28"/>
          <w:sz w:val="16"/>
          <w:szCs w:val="16"/>
          <w:lang w:eastAsia="fr-FR" w:bidi="fr-FR"/>
        </w:rPr>
        <w:t xml:space="preserve"> signé par chaque partenaire, qui détaille la structure juridique possible et la confirmation de l’obligation conjointe et solidaire des membres de ladite coentreprise :</w:t>
      </w:r>
    </w:p>
    <w:p w14:paraId="6CAA1749" w14:textId="77777777" w:rsidR="006967CE" w:rsidRPr="006967CE" w:rsidRDefault="006967CE" w:rsidP="006967CE">
      <w:pPr>
        <w:widowControl w:val="0"/>
        <w:overflowPunct w:val="0"/>
        <w:adjustRightInd w:val="0"/>
        <w:spacing w:before="20" w:after="20" w:line="240" w:lineRule="auto"/>
        <w:rPr>
          <w:rFonts w:ascii="Segoe UI" w:eastAsia="Times New Roman" w:hAnsi="Segoe UI" w:cs="Segoe UI"/>
          <w:kern w:val="28"/>
          <w:sz w:val="16"/>
          <w:szCs w:val="16"/>
          <w:lang w:eastAsia="fr-FR" w:bidi="fr-FR"/>
        </w:rPr>
      </w:pPr>
    </w:p>
    <w:p w14:paraId="544C2D9A" w14:textId="77777777" w:rsidR="006967CE" w:rsidRPr="006967CE" w:rsidRDefault="0061767D" w:rsidP="006967CE">
      <w:pPr>
        <w:widowControl w:val="0"/>
        <w:overflowPunct w:val="0"/>
        <w:adjustRightInd w:val="0"/>
        <w:spacing w:before="20" w:after="20" w:line="240" w:lineRule="auto"/>
        <w:rPr>
          <w:rFonts w:ascii="Segoe UI" w:eastAsia="Times New Roman" w:hAnsi="Segoe UI" w:cs="Times New Roman"/>
          <w:kern w:val="28"/>
          <w:sz w:val="16"/>
          <w:szCs w:val="16"/>
          <w:lang w:eastAsia="fr-FR" w:bidi="fr-FR"/>
        </w:rPr>
      </w:pPr>
      <w:sdt>
        <w:sdtPr>
          <w:rPr>
            <w:rFonts w:ascii="Segoe UI" w:eastAsia="Times New Roman" w:hAnsi="Segoe UI" w:cs="Segoe UI"/>
            <w:kern w:val="28"/>
            <w:sz w:val="16"/>
            <w:szCs w:val="16"/>
            <w:lang w:eastAsia="fr-FR" w:bidi="fr-FR"/>
          </w:rPr>
          <w:id w:val="-1607422403"/>
        </w:sdtPr>
        <w:sdtEndPr/>
        <w:sdtContent>
          <w:r w:rsidR="006967CE" w:rsidRPr="006967CE">
            <w:rPr>
              <w:rFonts w:ascii="MS Gothic" w:eastAsia="Times New Roman" w:hAnsi="MS Gothic" w:cs="Times New Roman" w:hint="eastAsia"/>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 Lettre d’intention de former une coentreprise</w:t>
      </w:r>
      <w:r w:rsidR="006967CE" w:rsidRPr="006967CE">
        <w:rPr>
          <w:rFonts w:ascii="Segoe UI" w:eastAsia="Times New Roman" w:hAnsi="Segoe UI" w:cs="Times New Roman"/>
          <w:kern w:val="28"/>
          <w:sz w:val="16"/>
          <w:szCs w:val="16"/>
          <w:lang w:eastAsia="fr-FR" w:bidi="fr-FR"/>
        </w:rPr>
        <w:tab/>
      </w:r>
      <w:r w:rsidR="006967CE" w:rsidRPr="006967CE">
        <w:rPr>
          <w:rFonts w:ascii="Segoe UI" w:eastAsia="Times New Roman" w:hAnsi="Segoe UI" w:cs="Times New Roman"/>
          <w:b/>
          <w:i/>
          <w:kern w:val="28"/>
          <w:sz w:val="16"/>
          <w:szCs w:val="16"/>
          <w:lang w:eastAsia="fr-FR" w:bidi="fr-FR"/>
        </w:rPr>
        <w:t>OU</w:t>
      </w:r>
      <w:r w:rsidR="006967CE" w:rsidRPr="006967CE">
        <w:rPr>
          <w:rFonts w:ascii="Segoe UI" w:eastAsia="Times New Roman" w:hAnsi="Segoe UI" w:cs="Times New Roman"/>
          <w:kern w:val="28"/>
          <w:sz w:val="16"/>
          <w:szCs w:val="16"/>
          <w:lang w:eastAsia="fr-FR" w:bidi="fr-FR"/>
        </w:rPr>
        <w:t xml:space="preserve"> </w:t>
      </w:r>
      <w:r w:rsidR="006967CE" w:rsidRPr="006967CE">
        <w:rPr>
          <w:rFonts w:ascii="Segoe UI" w:eastAsia="Times New Roman" w:hAnsi="Segoe UI" w:cs="Times New Roman"/>
          <w:kern w:val="28"/>
          <w:sz w:val="16"/>
          <w:szCs w:val="16"/>
          <w:lang w:eastAsia="fr-FR" w:bidi="fr-FR"/>
        </w:rPr>
        <w:tab/>
      </w:r>
      <w:sdt>
        <w:sdtPr>
          <w:rPr>
            <w:rFonts w:ascii="Segoe UI" w:eastAsia="Times New Roman" w:hAnsi="Segoe UI" w:cs="Times New Roman"/>
            <w:kern w:val="28"/>
            <w:sz w:val="16"/>
            <w:szCs w:val="16"/>
            <w:lang w:eastAsia="fr-FR" w:bidi="fr-FR"/>
          </w:rPr>
          <w:id w:val="2058202444"/>
        </w:sdtPr>
        <w:sdtEndPr/>
        <w:sdtContent>
          <w:r w:rsidR="006967CE" w:rsidRPr="006967CE">
            <w:rPr>
              <w:rFonts w:ascii="Segoe UI Symbol" w:eastAsia="Times New Roman" w:hAnsi="Segoe UI Symbol" w:cs="Segoe UI Symbol"/>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accord de coentreprise, de consortium ou de partenariat </w:t>
      </w:r>
    </w:p>
    <w:p w14:paraId="097E3DF2"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4B1B2DF4"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confirmons par la présente que si le contrat est attribué, toutes les parties à la coentreprise, au consortium ou au partenariat seront conjointement et solidairement responsables vis-à-vis du PNUD pour le respect des dispositions du contrat.</w:t>
      </w:r>
    </w:p>
    <w:p w14:paraId="6CBEB697"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tbl>
      <w:tblPr>
        <w:tblStyle w:val="Grilledutableau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6967CE" w:rsidRPr="006967CE" w14:paraId="29C001F2" w14:textId="77777777" w:rsidTr="006967CE">
        <w:trPr>
          <w:trHeight w:val="494"/>
        </w:trPr>
        <w:tc>
          <w:tcPr>
            <w:tcW w:w="4765" w:type="dxa"/>
            <w:vAlign w:val="bottom"/>
          </w:tcPr>
          <w:p w14:paraId="6B6FAD99"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3663B26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3ACBF3A2" w14:textId="77777777" w:rsidTr="006967CE">
        <w:trPr>
          <w:trHeight w:val="494"/>
        </w:trPr>
        <w:tc>
          <w:tcPr>
            <w:tcW w:w="4765" w:type="dxa"/>
            <w:vAlign w:val="bottom"/>
          </w:tcPr>
          <w:p w14:paraId="4617634D"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0A495845"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6A6487F6" w14:textId="77777777" w:rsidTr="006967CE">
        <w:trPr>
          <w:trHeight w:val="494"/>
        </w:trPr>
        <w:tc>
          <w:tcPr>
            <w:tcW w:w="4765" w:type="dxa"/>
            <w:vAlign w:val="bottom"/>
          </w:tcPr>
          <w:p w14:paraId="3D4E59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01DBDAC6"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18585162" w14:textId="77777777" w:rsidTr="006967CE">
        <w:trPr>
          <w:trHeight w:val="494"/>
        </w:trPr>
        <w:tc>
          <w:tcPr>
            <w:tcW w:w="4765" w:type="dxa"/>
            <w:vAlign w:val="bottom"/>
          </w:tcPr>
          <w:p w14:paraId="2DC0E4C0"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5C14784F"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r>
      <w:tr w:rsidR="006967CE" w:rsidRPr="006967CE" w14:paraId="0F7D6E3A" w14:textId="77777777" w:rsidTr="006967CE">
        <w:trPr>
          <w:trHeight w:val="494"/>
        </w:trPr>
        <w:tc>
          <w:tcPr>
            <w:tcW w:w="4765" w:type="dxa"/>
            <w:vAlign w:val="bottom"/>
          </w:tcPr>
          <w:p w14:paraId="0F36D88C"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461E3253"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2AA4CFF3" w14:textId="77777777" w:rsidTr="006967CE">
        <w:trPr>
          <w:trHeight w:val="494"/>
        </w:trPr>
        <w:tc>
          <w:tcPr>
            <w:tcW w:w="4765" w:type="dxa"/>
            <w:vAlign w:val="bottom"/>
          </w:tcPr>
          <w:p w14:paraId="59FA52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734B4BB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31505A0D" w14:textId="77777777" w:rsidTr="006967CE">
        <w:trPr>
          <w:trHeight w:val="494"/>
        </w:trPr>
        <w:tc>
          <w:tcPr>
            <w:tcW w:w="4765" w:type="dxa"/>
            <w:vAlign w:val="bottom"/>
          </w:tcPr>
          <w:p w14:paraId="0FCA6BBB"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63939F3A"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42F28A13" w14:textId="77777777" w:rsidTr="006967CE">
        <w:trPr>
          <w:trHeight w:val="494"/>
        </w:trPr>
        <w:tc>
          <w:tcPr>
            <w:tcW w:w="4765" w:type="dxa"/>
            <w:vAlign w:val="bottom"/>
          </w:tcPr>
          <w:p w14:paraId="729B605D"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25E57D0D" w14:textId="77777777" w:rsidR="006967CE" w:rsidRDefault="006967CE" w:rsidP="006967CE">
            <w:pPr>
              <w:widowControl w:val="0"/>
              <w:overflowPunct w:val="0"/>
              <w:adjustRightInd w:val="0"/>
              <w:spacing w:line="240" w:lineRule="exact"/>
              <w:rPr>
                <w:rFonts w:ascii="Segoe UI" w:eastAsia="Times New Roman" w:hAnsi="Segoe UI"/>
                <w:kern w:val="28"/>
                <w:sz w:val="16"/>
                <w:szCs w:val="16"/>
              </w:rPr>
            </w:pPr>
          </w:p>
          <w:p w14:paraId="10822D2A" w14:textId="77777777" w:rsidR="00BD1BAC" w:rsidRDefault="00BD1BAC" w:rsidP="006967CE">
            <w:pPr>
              <w:widowControl w:val="0"/>
              <w:overflowPunct w:val="0"/>
              <w:adjustRightInd w:val="0"/>
              <w:spacing w:line="240" w:lineRule="exact"/>
              <w:rPr>
                <w:rFonts w:ascii="Segoe UI" w:eastAsia="Times New Roman" w:hAnsi="Segoe UI"/>
                <w:kern w:val="28"/>
                <w:sz w:val="16"/>
                <w:szCs w:val="16"/>
              </w:rPr>
            </w:pPr>
          </w:p>
          <w:p w14:paraId="4DCCC01A" w14:textId="6FFB2332" w:rsidR="00BD1BAC" w:rsidRPr="006967CE" w:rsidRDefault="00BD1BAC" w:rsidP="006967CE">
            <w:pPr>
              <w:widowControl w:val="0"/>
              <w:overflowPunct w:val="0"/>
              <w:adjustRightInd w:val="0"/>
              <w:spacing w:line="240" w:lineRule="exact"/>
              <w:rPr>
                <w:rFonts w:ascii="Segoe UI" w:eastAsia="Times New Roman" w:hAnsi="Segoe UI"/>
                <w:kern w:val="28"/>
                <w:sz w:val="16"/>
                <w:szCs w:val="16"/>
              </w:rPr>
            </w:pPr>
          </w:p>
        </w:tc>
      </w:tr>
    </w:tbl>
    <w:p w14:paraId="6DA7D29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9" w:name="_Toc508626310"/>
      <w:bookmarkStart w:id="140" w:name="_Toc528593325"/>
      <w:r w:rsidRPr="006967CE">
        <w:rPr>
          <w:rFonts w:ascii="Segoe UI" w:eastAsia="Times New Roman" w:hAnsi="Segoe UI" w:cs="Segoe UI"/>
          <w:b/>
          <w:bCs/>
          <w:iCs/>
          <w:color w:val="365F91"/>
          <w:sz w:val="28"/>
          <w:szCs w:val="20"/>
          <w:lang w:eastAsia="fr-FR" w:bidi="fr-FR"/>
        </w:rPr>
        <w:lastRenderedPageBreak/>
        <w:t xml:space="preserve">Formulaire D : </w:t>
      </w:r>
      <w:r w:rsidRPr="006967CE">
        <w:rPr>
          <w:rFonts w:ascii="Segoe UI" w:eastAsia="Times New Roman" w:hAnsi="Segoe UI" w:cs="Segoe UI"/>
          <w:bCs/>
          <w:iCs/>
          <w:color w:val="365F91"/>
          <w:sz w:val="28"/>
          <w:szCs w:val="20"/>
          <w:lang w:eastAsia="fr-FR" w:bidi="fr-FR"/>
        </w:rPr>
        <w:t>Formulaire d’éligibilité et de qualification</w:t>
      </w:r>
      <w:bookmarkEnd w:id="139"/>
      <w:bookmarkEnd w:id="140"/>
    </w:p>
    <w:p w14:paraId="5A45F27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42112190" w14:textId="77777777" w:rsidTr="006967CE">
        <w:tc>
          <w:tcPr>
            <w:tcW w:w="1979" w:type="dxa"/>
            <w:shd w:val="clear" w:color="auto" w:fill="9BDEFF"/>
          </w:tcPr>
          <w:p w14:paraId="4872DD4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Nom du soumissionnaire :</w:t>
            </w:r>
          </w:p>
        </w:tc>
        <w:tc>
          <w:tcPr>
            <w:tcW w:w="4501" w:type="dxa"/>
          </w:tcPr>
          <w:p w14:paraId="79A09D4C"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nom du soumissionnaire]</w:t>
            </w:r>
            <w:r w:rsidRPr="006967CE">
              <w:rPr>
                <w:rFonts w:ascii="Times New Roman" w:eastAsia="Times New Roman" w:hAnsi="Times New Roman" w:cs="Times New Roman"/>
                <w:kern w:val="28"/>
                <w:sz w:val="18"/>
                <w:szCs w:val="18"/>
                <w:lang w:eastAsia="fr-FR" w:bidi="fr-FR"/>
              </w:rPr>
              <w:fldChar w:fldCharType="end"/>
            </w:r>
          </w:p>
        </w:tc>
        <w:tc>
          <w:tcPr>
            <w:tcW w:w="720" w:type="dxa"/>
            <w:shd w:val="clear" w:color="auto" w:fill="9BDEFF"/>
          </w:tcPr>
          <w:p w14:paraId="21BF740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Date :</w:t>
            </w:r>
          </w:p>
        </w:tc>
        <w:tc>
          <w:tcPr>
            <w:tcW w:w="2345" w:type="dxa"/>
          </w:tcPr>
          <w:p w14:paraId="48D22CE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
                  <w:enabled/>
                  <w:calcOnExit w:val="0"/>
                  <w:textInput>
                    <w:default w:val="[Sélectionner dat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Segoe UI"/>
                <w:bCs/>
                <w:noProof/>
                <w:kern w:val="28"/>
                <w:sz w:val="18"/>
                <w:szCs w:val="18"/>
                <w:lang w:eastAsia="fr-FR" w:bidi="fr-FR"/>
              </w:rPr>
              <w:t>[Sélectionner date]</w:t>
            </w:r>
            <w:r w:rsidRPr="006967CE">
              <w:rPr>
                <w:rFonts w:ascii="Segoe UI" w:eastAsia="Times New Roman" w:hAnsi="Segoe UI" w:cs="Segoe UI"/>
                <w:bCs/>
                <w:kern w:val="28"/>
                <w:sz w:val="18"/>
                <w:szCs w:val="18"/>
                <w:lang w:eastAsia="fr-FR" w:bidi="fr-FR"/>
              </w:rPr>
              <w:fldChar w:fldCharType="end"/>
            </w:r>
            <w:sdt>
              <w:sdtPr>
                <w:rPr>
                  <w:rFonts w:ascii="Segoe UI" w:eastAsia="Times New Roman" w:hAnsi="Segoe UI" w:cs="Segoe UI"/>
                  <w:color w:val="000000"/>
                  <w:kern w:val="28"/>
                  <w:sz w:val="18"/>
                  <w:szCs w:val="18"/>
                  <w:lang w:eastAsia="fr-FR" w:bidi="fr-FR"/>
                </w:rPr>
                <w:id w:val="1001086963"/>
                <w:date>
                  <w:dateFormat w:val="MMMM d, yyyy"/>
                  <w:lid w:val="fr-FR"/>
                  <w:storeMappedDataAs w:val="date"/>
                  <w:calendar w:val="gregorian"/>
                </w:date>
              </w:sdtPr>
              <w:sdtEndPr/>
              <w:sdtContent/>
            </w:sdt>
          </w:p>
        </w:tc>
      </w:tr>
      <w:tr w:rsidR="006967CE" w:rsidRPr="006967CE" w14:paraId="21D65FF5" w14:textId="77777777" w:rsidTr="006967CE">
        <w:trPr>
          <w:cantSplit/>
          <w:trHeight w:val="341"/>
        </w:trPr>
        <w:tc>
          <w:tcPr>
            <w:tcW w:w="1979" w:type="dxa"/>
            <w:shd w:val="clear" w:color="auto" w:fill="9BDEFF"/>
          </w:tcPr>
          <w:p w14:paraId="2641590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Référence de l’appel d’offres :</w:t>
            </w:r>
          </w:p>
        </w:tc>
        <w:tc>
          <w:tcPr>
            <w:tcW w:w="7566" w:type="dxa"/>
            <w:gridSpan w:val="3"/>
          </w:tcPr>
          <w:p w14:paraId="3400E82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numéro de référence de l’AO]</w:t>
            </w:r>
            <w:r w:rsidRPr="006967CE">
              <w:rPr>
                <w:rFonts w:ascii="Times New Roman" w:eastAsia="Times New Roman" w:hAnsi="Times New Roman" w:cs="Times New Roman"/>
                <w:kern w:val="28"/>
                <w:sz w:val="18"/>
                <w:szCs w:val="18"/>
                <w:lang w:eastAsia="fr-FR" w:bidi="fr-FR"/>
              </w:rPr>
              <w:fldChar w:fldCharType="end"/>
            </w:r>
          </w:p>
        </w:tc>
      </w:tr>
    </w:tbl>
    <w:p w14:paraId="382BFA4B"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p w14:paraId="0A2DE33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En cas de coentreprise, consortium ou partenariat, à remplir par chaque partenaire.</w:t>
      </w:r>
    </w:p>
    <w:p w14:paraId="1D738CC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Antécédents de contrats inexécutés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6967CE" w:rsidRPr="006967CE" w14:paraId="0B0D8938" w14:textId="77777777" w:rsidTr="006967CE">
        <w:trPr>
          <w:trHeight w:val="325"/>
        </w:trPr>
        <w:tc>
          <w:tcPr>
            <w:tcW w:w="9542" w:type="dxa"/>
            <w:gridSpan w:val="4"/>
          </w:tcPr>
          <w:p w14:paraId="74EB89AC" w14:textId="77777777" w:rsidR="006967CE" w:rsidRPr="006967CE" w:rsidRDefault="0061767D"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3236026"/>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Aucune inexécution de contrat survenue au cours des 3 dernières années</w:t>
            </w:r>
          </w:p>
        </w:tc>
      </w:tr>
      <w:tr w:rsidR="006967CE" w:rsidRPr="006967CE" w14:paraId="74DA4368" w14:textId="77777777" w:rsidTr="006967CE">
        <w:trPr>
          <w:trHeight w:val="310"/>
        </w:trPr>
        <w:tc>
          <w:tcPr>
            <w:tcW w:w="9542" w:type="dxa"/>
            <w:gridSpan w:val="4"/>
          </w:tcPr>
          <w:p w14:paraId="2155D507" w14:textId="77777777" w:rsidR="006967CE" w:rsidRPr="006967CE" w:rsidRDefault="0061767D"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514691419"/>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Contrats inexécutés au cours des 3 dernières années</w:t>
            </w:r>
          </w:p>
        </w:tc>
      </w:tr>
      <w:tr w:rsidR="006967CE" w:rsidRPr="006967CE" w14:paraId="32DEE2C9" w14:textId="77777777" w:rsidTr="006967CE">
        <w:tc>
          <w:tcPr>
            <w:tcW w:w="1082" w:type="dxa"/>
            <w:shd w:val="clear" w:color="auto" w:fill="9BDEFF"/>
          </w:tcPr>
          <w:p w14:paraId="7458F320"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Année</w:t>
            </w:r>
          </w:p>
        </w:tc>
        <w:tc>
          <w:tcPr>
            <w:tcW w:w="1799" w:type="dxa"/>
            <w:shd w:val="clear" w:color="auto" w:fill="9BDEFF"/>
          </w:tcPr>
          <w:p w14:paraId="137406B1"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Partie inexécutée du contrat</w:t>
            </w:r>
          </w:p>
        </w:tc>
        <w:tc>
          <w:tcPr>
            <w:tcW w:w="4051" w:type="dxa"/>
            <w:shd w:val="clear" w:color="auto" w:fill="9BDEFF"/>
          </w:tcPr>
          <w:p w14:paraId="653175B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357DB6E9"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Montant total du contrat</w:t>
            </w:r>
            <w:r w:rsidRPr="006967CE">
              <w:rPr>
                <w:rFonts w:ascii="Times New Roman" w:eastAsia="Times New Roman" w:hAnsi="Times New Roman" w:cs="Times New Roman"/>
                <w:kern w:val="28"/>
                <w:sz w:val="18"/>
                <w:szCs w:val="18"/>
                <w:lang w:eastAsia="fr-FR" w:bidi="fr-FR"/>
              </w:rPr>
              <w:t xml:space="preserve"> (valeur actuelle en dollars É.-U.)</w:t>
            </w:r>
          </w:p>
        </w:tc>
      </w:tr>
      <w:tr w:rsidR="006967CE" w:rsidRPr="006967CE" w14:paraId="25D0947F" w14:textId="77777777" w:rsidTr="006967CE">
        <w:trPr>
          <w:trHeight w:val="701"/>
        </w:trPr>
        <w:tc>
          <w:tcPr>
            <w:tcW w:w="1082" w:type="dxa"/>
          </w:tcPr>
          <w:p w14:paraId="2BAF003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799" w:type="dxa"/>
          </w:tcPr>
          <w:p w14:paraId="73A793CB"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7EDDC8D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D6E7769"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31E7BD81"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225DC6D8"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Raison(s) de l’inexécution :</w:t>
            </w:r>
          </w:p>
        </w:tc>
        <w:tc>
          <w:tcPr>
            <w:tcW w:w="2610" w:type="dxa"/>
          </w:tcPr>
          <w:p w14:paraId="02A2232A"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212BBBC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4DDDA1A1"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4A8E80FE"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Antécédents de contentieux</w:t>
      </w:r>
      <w:r w:rsidRPr="006967CE">
        <w:rPr>
          <w:rFonts w:ascii="Times New Roman" w:eastAsia="Times New Roman" w:hAnsi="Times New Roman" w:cs="Times New Roman"/>
          <w:kern w:val="28"/>
          <w:sz w:val="18"/>
          <w:szCs w:val="18"/>
          <w:lang w:eastAsia="fr-FR" w:bidi="fr-FR"/>
        </w:rPr>
        <w:t xml:space="preserve"> (notamment contentieux en cours)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6967CE" w:rsidRPr="006967CE" w14:paraId="4AF09DB9" w14:textId="77777777" w:rsidTr="006967CE">
        <w:trPr>
          <w:trHeight w:val="256"/>
        </w:trPr>
        <w:tc>
          <w:tcPr>
            <w:tcW w:w="9542" w:type="dxa"/>
            <w:gridSpan w:val="4"/>
          </w:tcPr>
          <w:p w14:paraId="57F77281" w14:textId="77777777" w:rsidR="006967CE" w:rsidRPr="006967CE" w:rsidRDefault="0061767D"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84636411"/>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Aucun contentieux au cours des 3 dernières années</w:t>
            </w:r>
          </w:p>
        </w:tc>
      </w:tr>
      <w:tr w:rsidR="006967CE" w:rsidRPr="006967CE" w14:paraId="1C330CE1" w14:textId="77777777" w:rsidTr="006967CE">
        <w:trPr>
          <w:trHeight w:val="255"/>
        </w:trPr>
        <w:tc>
          <w:tcPr>
            <w:tcW w:w="9542" w:type="dxa"/>
            <w:gridSpan w:val="4"/>
          </w:tcPr>
          <w:p w14:paraId="0BDF9A67" w14:textId="77777777" w:rsidR="006967CE" w:rsidRPr="006967CE" w:rsidRDefault="0061767D"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1241164445"/>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Antécédents de contentieux comme indiqué ci-dessous</w:t>
            </w:r>
          </w:p>
        </w:tc>
      </w:tr>
      <w:tr w:rsidR="006967CE" w:rsidRPr="006967CE" w14:paraId="6E7355CC" w14:textId="77777777" w:rsidTr="006967CE">
        <w:tc>
          <w:tcPr>
            <w:tcW w:w="1081" w:type="dxa"/>
            <w:shd w:val="clear" w:color="auto" w:fill="9BDEFF"/>
          </w:tcPr>
          <w:p w14:paraId="6D81D4B3"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Année du différend </w:t>
            </w:r>
          </w:p>
        </w:tc>
        <w:tc>
          <w:tcPr>
            <w:tcW w:w="1800" w:type="dxa"/>
            <w:shd w:val="clear" w:color="auto" w:fill="9BDEFF"/>
          </w:tcPr>
          <w:p w14:paraId="28C9C360"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Montant du différend</w:t>
            </w:r>
            <w:r w:rsidRPr="006967CE">
              <w:rPr>
                <w:rFonts w:ascii="Segoe UI" w:eastAsia="Times New Roman" w:hAnsi="Segoe UI" w:cs="Times New Roman"/>
                <w:color w:val="000000"/>
                <w:kern w:val="28"/>
                <w:sz w:val="18"/>
                <w:szCs w:val="18"/>
                <w:lang w:eastAsia="fr-FR" w:bidi="fr-FR"/>
              </w:rPr>
              <w:t xml:space="preserve"> (en dollars É.-U.)</w:t>
            </w:r>
          </w:p>
        </w:tc>
        <w:tc>
          <w:tcPr>
            <w:tcW w:w="4051" w:type="dxa"/>
            <w:shd w:val="clear" w:color="auto" w:fill="9BDEFF"/>
          </w:tcPr>
          <w:p w14:paraId="5F59068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755C3BE9"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b/>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Montant total du contrat </w:t>
            </w:r>
            <w:r w:rsidRPr="006967CE">
              <w:rPr>
                <w:rFonts w:ascii="Segoe UI" w:eastAsia="Times New Roman" w:hAnsi="Segoe UI" w:cs="Times New Roman"/>
                <w:color w:val="000000"/>
                <w:kern w:val="28"/>
                <w:sz w:val="18"/>
                <w:szCs w:val="18"/>
                <w:lang w:eastAsia="fr-FR" w:bidi="fr-FR"/>
              </w:rPr>
              <w:t>(valeur actuelle en dollars É.-U.)</w:t>
            </w:r>
          </w:p>
        </w:tc>
      </w:tr>
      <w:tr w:rsidR="006967CE" w:rsidRPr="006967CE" w14:paraId="17780BC9" w14:textId="77777777" w:rsidTr="006967CE">
        <w:trPr>
          <w:trHeight w:val="883"/>
        </w:trPr>
        <w:tc>
          <w:tcPr>
            <w:tcW w:w="1081" w:type="dxa"/>
          </w:tcPr>
          <w:p w14:paraId="59AF729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800" w:type="dxa"/>
          </w:tcPr>
          <w:p w14:paraId="3ACAD71A"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2AAE3A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40EC440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42FA8986"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Sujet du différend : </w:t>
            </w:r>
          </w:p>
          <w:p w14:paraId="207AB06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Partie à l’origine du différend : </w:t>
            </w:r>
          </w:p>
          <w:p w14:paraId="1DCD0C6C"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Statut du différend :</w:t>
            </w:r>
          </w:p>
          <w:p w14:paraId="5E6251E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Partie gagnante si réglé :</w:t>
            </w:r>
          </w:p>
        </w:tc>
        <w:tc>
          <w:tcPr>
            <w:tcW w:w="2610" w:type="dxa"/>
          </w:tcPr>
          <w:p w14:paraId="7CEC7CA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7368D923"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185EF99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kern w:val="28"/>
          <w:sz w:val="18"/>
          <w:szCs w:val="18"/>
          <w:lang w:eastAsia="fr-FR" w:bidi="fr-FR"/>
        </w:rPr>
      </w:pPr>
    </w:p>
    <w:p w14:paraId="0E9AFD7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 xml:space="preserve">Expériences antérieures </w:t>
      </w:r>
    </w:p>
    <w:p w14:paraId="6AF97FC3"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Veuillez lister uniquement les missions similaires antérieures complétées avec succès au cours des 3 dernières années. </w:t>
      </w:r>
    </w:p>
    <w:p w14:paraId="00A74006"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p>
    <w:p w14:paraId="2B4FD41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Veuillez lister uniquement les missions pour lesquelles le soumissionnaire a traité ou sous-traité légalement pour le client en tant qu’entreprise, ou faisait partie des partenaires du consortium ou de la coentreprise. Les missions complétées par les experts individuels du soumissionnaire qui travaillent à titre personnel ou par l’intermédiaire d’autres sociétés ne peuvent pas être considérées comme faisant partie des expériences pertinentes du soumissionnaire ou de celles des partenaires ou sous-consultants du soumissionnaire, mais peut être déclarée par les experts dans leur CV. Le soumissionnaire doit être préparé à fournir des éléments concernant l’expérience déclarée en présentant des copies des documents et références appropriés à la demande du PNUD.</w:t>
      </w:r>
    </w:p>
    <w:p w14:paraId="30891D4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p w14:paraId="1734E96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6967CE" w:rsidRPr="006967CE" w14:paraId="121039BA" w14:textId="77777777" w:rsidTr="006967CE">
        <w:tc>
          <w:tcPr>
            <w:tcW w:w="1907" w:type="dxa"/>
            <w:shd w:val="clear" w:color="auto" w:fill="9BDEFF"/>
          </w:tcPr>
          <w:p w14:paraId="63E9C90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Nom du projet et pays d’affectation</w:t>
            </w:r>
          </w:p>
        </w:tc>
        <w:tc>
          <w:tcPr>
            <w:tcW w:w="2140" w:type="dxa"/>
            <w:shd w:val="clear" w:color="auto" w:fill="9BDEFF"/>
          </w:tcPr>
          <w:p w14:paraId="1AD1D5C5"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Coordonnées du client et de la personne référente</w:t>
            </w:r>
          </w:p>
        </w:tc>
        <w:tc>
          <w:tcPr>
            <w:tcW w:w="1530" w:type="dxa"/>
            <w:shd w:val="clear" w:color="auto" w:fill="9BDEFF"/>
          </w:tcPr>
          <w:p w14:paraId="7F02959E"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Valeur du contrat</w:t>
            </w:r>
          </w:p>
        </w:tc>
        <w:tc>
          <w:tcPr>
            <w:tcW w:w="1710" w:type="dxa"/>
            <w:shd w:val="clear" w:color="auto" w:fill="9BDEFF"/>
          </w:tcPr>
          <w:p w14:paraId="2132D14D"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Période d’activité et statut</w:t>
            </w:r>
          </w:p>
        </w:tc>
        <w:tc>
          <w:tcPr>
            <w:tcW w:w="2250" w:type="dxa"/>
            <w:shd w:val="clear" w:color="auto" w:fill="9BDEFF"/>
          </w:tcPr>
          <w:p w14:paraId="3594370A"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Types d’activités entreprises</w:t>
            </w:r>
          </w:p>
        </w:tc>
      </w:tr>
      <w:tr w:rsidR="006967CE" w:rsidRPr="006967CE" w14:paraId="5EFAA0EB" w14:textId="77777777" w:rsidTr="006967CE">
        <w:tc>
          <w:tcPr>
            <w:tcW w:w="1907" w:type="dxa"/>
          </w:tcPr>
          <w:p w14:paraId="138345C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2E1989E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24CC9194"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56F99DC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4125B76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59AD5991" w14:textId="77777777" w:rsidTr="006967CE">
        <w:tc>
          <w:tcPr>
            <w:tcW w:w="1907" w:type="dxa"/>
          </w:tcPr>
          <w:p w14:paraId="4FFC4CC8"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1D1A86B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1DAE460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41C1AC4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DFACD9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3D8E76E9" w14:textId="77777777" w:rsidTr="006967CE">
        <w:tc>
          <w:tcPr>
            <w:tcW w:w="1907" w:type="dxa"/>
          </w:tcPr>
          <w:p w14:paraId="6A51EF5B"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64587489"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307B9CF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11425AF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9A9AE3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bl>
    <w:p w14:paraId="1D74A230"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i/>
          <w:color w:val="000000"/>
          <w:kern w:val="28"/>
          <w:sz w:val="18"/>
          <w:szCs w:val="18"/>
          <w:lang w:eastAsia="fr-FR" w:bidi="fr-FR"/>
        </w:rPr>
      </w:pPr>
      <w:r w:rsidRPr="006967CE">
        <w:rPr>
          <w:rFonts w:ascii="Segoe UI" w:eastAsia="Times New Roman" w:hAnsi="Segoe UI" w:cs="Times New Roman"/>
          <w:i/>
          <w:color w:val="000000"/>
          <w:kern w:val="28"/>
          <w:sz w:val="18"/>
          <w:szCs w:val="18"/>
          <w:lang w:eastAsia="fr-FR" w:bidi="fr-FR"/>
        </w:rPr>
        <w:t>Les soumissionnaires peuvent également joindre leur propre fiche de projet accompagnée de plus de détails au regard des missions ci-dessus.</w:t>
      </w:r>
    </w:p>
    <w:p w14:paraId="1E7EC13D" w14:textId="77777777" w:rsidR="006967CE" w:rsidRPr="006967CE" w:rsidRDefault="0061767D" w:rsidP="006967CE">
      <w:pPr>
        <w:widowControl w:val="0"/>
        <w:shd w:val="clear" w:color="auto" w:fill="FFFFFF"/>
        <w:overflowPunct w:val="0"/>
        <w:adjustRightInd w:val="0"/>
        <w:spacing w:before="120" w:after="12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100108921"/>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F23A26">
        <w:rPr>
          <w:rFonts w:ascii="Segoe UI" w:eastAsia="Times New Roman" w:hAnsi="Segoe UI" w:cs="Times New Roman"/>
          <w:color w:val="000000"/>
          <w:kern w:val="28"/>
          <w:sz w:val="18"/>
          <w:szCs w:val="18"/>
          <w:lang w:eastAsia="fr-FR" w:bidi="fr-FR"/>
        </w:rPr>
        <w:t>Ci-joint, les déclarations de performance satisfaisante de la part des trois (3) premiers clients, ou plus.</w:t>
      </w:r>
    </w:p>
    <w:p w14:paraId="7FC804AB"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p>
    <w:p w14:paraId="37680736"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Situation financière</w:t>
      </w: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6967CE" w:rsidRPr="006967CE" w14:paraId="7D25FD37" w14:textId="77777777" w:rsidTr="006967CE">
        <w:trPr>
          <w:trHeight w:val="868"/>
        </w:trPr>
        <w:tc>
          <w:tcPr>
            <w:tcW w:w="4050" w:type="dxa"/>
            <w:shd w:val="clear" w:color="auto" w:fill="9BDEFF"/>
          </w:tcPr>
          <w:p w14:paraId="2CE97C75" w14:textId="77777777" w:rsidR="006967CE" w:rsidRPr="006967CE" w:rsidRDefault="006967CE" w:rsidP="006967CE">
            <w:pPr>
              <w:widowControl w:val="0"/>
              <w:overflowPunct w:val="0"/>
              <w:adjustRightInd w:val="0"/>
              <w:spacing w:before="40" w:after="40"/>
              <w:rPr>
                <w:rFonts w:ascii="Segoe UI" w:eastAsia="Times New Roman" w:hAnsi="Segoe UI" w:cs="Segoe UI"/>
                <w:b/>
                <w:spacing w:val="-2"/>
                <w:kern w:val="28"/>
                <w:sz w:val="18"/>
                <w:szCs w:val="18"/>
              </w:rPr>
            </w:pPr>
            <w:r w:rsidRPr="006967CE">
              <w:rPr>
                <w:rFonts w:ascii="Segoe UI" w:eastAsia="Times New Roman" w:hAnsi="Segoe UI"/>
                <w:b/>
                <w:spacing w:val="-2"/>
                <w:kern w:val="28"/>
                <w:sz w:val="18"/>
                <w:szCs w:val="18"/>
              </w:rPr>
              <w:t>Chiffre d’affaires des 3 dernières années</w:t>
            </w:r>
          </w:p>
        </w:tc>
        <w:tc>
          <w:tcPr>
            <w:tcW w:w="5490" w:type="dxa"/>
          </w:tcPr>
          <w:p w14:paraId="1458662E"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1E54A5BD"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306711E3"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tc>
      </w:tr>
      <w:tr w:rsidR="006967CE" w:rsidRPr="006967CE" w14:paraId="0E053DC0" w14:textId="77777777" w:rsidTr="006967CE">
        <w:tc>
          <w:tcPr>
            <w:tcW w:w="4050" w:type="dxa"/>
            <w:shd w:val="clear" w:color="auto" w:fill="9BDEFF"/>
          </w:tcPr>
          <w:p w14:paraId="35701952" w14:textId="77777777" w:rsidR="006967CE" w:rsidRPr="006967CE" w:rsidRDefault="006967CE" w:rsidP="006967CE">
            <w:pPr>
              <w:suppressAutoHyphens/>
              <w:spacing w:before="120" w:after="120"/>
              <w:rPr>
                <w:rFonts w:ascii="Segoe UI" w:eastAsia="Times New Roman" w:hAnsi="Segoe UI" w:cs="Segoe UI"/>
                <w:b/>
                <w:spacing w:val="-2"/>
                <w:sz w:val="18"/>
                <w:szCs w:val="18"/>
              </w:rPr>
            </w:pPr>
            <w:r w:rsidRPr="006967CE">
              <w:rPr>
                <w:rFonts w:ascii="Segoe UI" w:eastAsia="Times New Roman" w:hAnsi="Segoe UI"/>
                <w:b/>
                <w:spacing w:val="-2"/>
                <w:sz w:val="18"/>
                <w:szCs w:val="18"/>
              </w:rPr>
              <w:t>Dernière cote de crédit (le cas échéant), indiquer la source</w:t>
            </w:r>
          </w:p>
        </w:tc>
        <w:tc>
          <w:tcPr>
            <w:tcW w:w="5490" w:type="dxa"/>
          </w:tcPr>
          <w:p w14:paraId="28883FD3"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18"/>
                <w:szCs w:val="18"/>
              </w:rPr>
            </w:pPr>
          </w:p>
        </w:tc>
      </w:tr>
    </w:tbl>
    <w:p w14:paraId="7A1E95C9"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tbl>
      <w:tblPr>
        <w:tblStyle w:val="Grilledutableau10"/>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6967CE" w:rsidRPr="006967CE" w14:paraId="2E9085E0" w14:textId="77777777" w:rsidTr="006967CE">
        <w:tc>
          <w:tcPr>
            <w:tcW w:w="2860" w:type="dxa"/>
            <w:shd w:val="clear" w:color="auto" w:fill="9BDEFF"/>
            <w:vAlign w:val="center"/>
          </w:tcPr>
          <w:p w14:paraId="02653237" w14:textId="77777777" w:rsidR="006967CE" w:rsidRPr="006967CE" w:rsidRDefault="006967CE" w:rsidP="006967CE">
            <w:pPr>
              <w:widowControl w:val="0"/>
              <w:overflowPunct w:val="0"/>
              <w:adjustRightInd w:val="0"/>
              <w:jc w:val="center"/>
              <w:rPr>
                <w:rFonts w:ascii="Segoe UI" w:eastAsia="Times New Roman" w:hAnsi="Segoe UI" w:cs="Segoe UI"/>
                <w:b/>
                <w:bCs/>
                <w:color w:val="000000"/>
                <w:kern w:val="28"/>
                <w:sz w:val="18"/>
                <w:szCs w:val="18"/>
              </w:rPr>
            </w:pPr>
            <w:r w:rsidRPr="006967CE">
              <w:rPr>
                <w:rFonts w:ascii="Segoe UI" w:eastAsia="Times New Roman" w:hAnsi="Segoe UI"/>
                <w:b/>
                <w:color w:val="000000"/>
                <w:kern w:val="28"/>
                <w:sz w:val="18"/>
                <w:szCs w:val="18"/>
              </w:rPr>
              <w:t>Informations financières</w:t>
            </w:r>
          </w:p>
          <w:p w14:paraId="7F44148F"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(dans un équivalent des dollars É.-U.)</w:t>
            </w:r>
          </w:p>
        </w:tc>
        <w:tc>
          <w:tcPr>
            <w:tcW w:w="6685" w:type="dxa"/>
            <w:gridSpan w:val="3"/>
            <w:shd w:val="clear" w:color="auto" w:fill="9BDEFF"/>
            <w:vAlign w:val="center"/>
          </w:tcPr>
          <w:p w14:paraId="71D5B513"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b/>
                <w:color w:val="000000"/>
                <w:kern w:val="28"/>
                <w:sz w:val="18"/>
                <w:szCs w:val="18"/>
              </w:rPr>
              <w:t>Informations collectées au cours des 3 dernières années</w:t>
            </w:r>
            <w:r w:rsidRPr="006967CE">
              <w:rPr>
                <w:rFonts w:ascii="Segoe UI" w:eastAsia="Times New Roman" w:hAnsi="Segoe UI" w:cs="Segoe UI"/>
                <w:b/>
                <w:bCs/>
                <w:color w:val="000000"/>
                <w:kern w:val="28"/>
                <w:sz w:val="18"/>
                <w:szCs w:val="18"/>
              </w:rPr>
              <w:br/>
            </w:r>
          </w:p>
        </w:tc>
      </w:tr>
      <w:tr w:rsidR="006967CE" w:rsidRPr="006967CE" w14:paraId="6E86BAC7" w14:textId="77777777" w:rsidTr="006967CE">
        <w:tc>
          <w:tcPr>
            <w:tcW w:w="2860" w:type="dxa"/>
            <w:vAlign w:val="center"/>
          </w:tcPr>
          <w:p w14:paraId="796CB27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5A07AC77"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1</w:t>
            </w:r>
          </w:p>
        </w:tc>
        <w:tc>
          <w:tcPr>
            <w:tcW w:w="2228" w:type="dxa"/>
            <w:vAlign w:val="center"/>
          </w:tcPr>
          <w:p w14:paraId="73702945"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2</w:t>
            </w:r>
          </w:p>
        </w:tc>
        <w:tc>
          <w:tcPr>
            <w:tcW w:w="2229" w:type="dxa"/>
            <w:vAlign w:val="center"/>
          </w:tcPr>
          <w:p w14:paraId="30EC2651"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3</w:t>
            </w:r>
          </w:p>
        </w:tc>
      </w:tr>
      <w:tr w:rsidR="006967CE" w:rsidRPr="006967CE" w14:paraId="31192710" w14:textId="77777777" w:rsidTr="006967CE">
        <w:trPr>
          <w:trHeight w:val="400"/>
        </w:trPr>
        <w:tc>
          <w:tcPr>
            <w:tcW w:w="2860" w:type="dxa"/>
            <w:vAlign w:val="center"/>
          </w:tcPr>
          <w:p w14:paraId="41B85DD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58F45978"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du bilan</w:t>
            </w:r>
          </w:p>
        </w:tc>
      </w:tr>
      <w:tr w:rsidR="006967CE" w:rsidRPr="006967CE" w14:paraId="1949FEFB" w14:textId="77777777" w:rsidTr="006967CE">
        <w:tc>
          <w:tcPr>
            <w:tcW w:w="2860" w:type="dxa"/>
            <w:vAlign w:val="center"/>
          </w:tcPr>
          <w:p w14:paraId="2CFC5BD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totaux</w:t>
            </w:r>
          </w:p>
        </w:tc>
        <w:tc>
          <w:tcPr>
            <w:tcW w:w="2228" w:type="dxa"/>
            <w:vAlign w:val="center"/>
          </w:tcPr>
          <w:p w14:paraId="685B33F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DE4AEA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90CC0B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0A2429E8" w14:textId="77777777" w:rsidTr="006967CE">
        <w:tc>
          <w:tcPr>
            <w:tcW w:w="2860" w:type="dxa"/>
            <w:vAlign w:val="center"/>
          </w:tcPr>
          <w:p w14:paraId="46C7962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totales</w:t>
            </w:r>
          </w:p>
        </w:tc>
        <w:tc>
          <w:tcPr>
            <w:tcW w:w="2228" w:type="dxa"/>
            <w:vAlign w:val="center"/>
          </w:tcPr>
          <w:p w14:paraId="71D783F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73EEB75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27FC03A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1B976916" w14:textId="77777777" w:rsidTr="006967CE">
        <w:tc>
          <w:tcPr>
            <w:tcW w:w="2860" w:type="dxa"/>
            <w:vAlign w:val="center"/>
          </w:tcPr>
          <w:p w14:paraId="28686AC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actuels</w:t>
            </w:r>
          </w:p>
        </w:tc>
        <w:tc>
          <w:tcPr>
            <w:tcW w:w="2228" w:type="dxa"/>
            <w:vAlign w:val="center"/>
          </w:tcPr>
          <w:p w14:paraId="48D4D7F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86DF4C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D53314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18B2C4E" w14:textId="77777777" w:rsidTr="006967CE">
        <w:tc>
          <w:tcPr>
            <w:tcW w:w="2860" w:type="dxa"/>
            <w:vAlign w:val="center"/>
          </w:tcPr>
          <w:p w14:paraId="1AA72C1D"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actuelles</w:t>
            </w:r>
          </w:p>
        </w:tc>
        <w:tc>
          <w:tcPr>
            <w:tcW w:w="2228" w:type="dxa"/>
            <w:vAlign w:val="center"/>
          </w:tcPr>
          <w:p w14:paraId="1A5414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692F7F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6F3EA6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686C834B" w14:textId="77777777" w:rsidTr="006967CE">
        <w:trPr>
          <w:trHeight w:val="355"/>
        </w:trPr>
        <w:tc>
          <w:tcPr>
            <w:tcW w:w="2860" w:type="dxa"/>
            <w:vAlign w:val="center"/>
          </w:tcPr>
          <w:p w14:paraId="632F80A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30668797"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de la déclaration de revenus</w:t>
            </w:r>
          </w:p>
        </w:tc>
      </w:tr>
      <w:tr w:rsidR="006967CE" w:rsidRPr="006967CE" w14:paraId="403615CA" w14:textId="77777777" w:rsidTr="006967CE">
        <w:tc>
          <w:tcPr>
            <w:tcW w:w="2860" w:type="dxa"/>
            <w:vAlign w:val="center"/>
          </w:tcPr>
          <w:p w14:paraId="25F5D37A"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Recettes totales et brutes</w:t>
            </w:r>
          </w:p>
        </w:tc>
        <w:tc>
          <w:tcPr>
            <w:tcW w:w="2228" w:type="dxa"/>
            <w:vAlign w:val="center"/>
          </w:tcPr>
          <w:p w14:paraId="62BEB32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48EAE19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5DD27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721792B" w14:textId="77777777" w:rsidTr="006967CE">
        <w:tc>
          <w:tcPr>
            <w:tcW w:w="2860" w:type="dxa"/>
            <w:vAlign w:val="center"/>
          </w:tcPr>
          <w:p w14:paraId="75EEB1D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Profits avant impôts</w:t>
            </w:r>
          </w:p>
        </w:tc>
        <w:tc>
          <w:tcPr>
            <w:tcW w:w="2228" w:type="dxa"/>
            <w:vAlign w:val="center"/>
          </w:tcPr>
          <w:p w14:paraId="612935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4EB23C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4BC81D8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54D0713" w14:textId="77777777" w:rsidTr="006967CE">
        <w:tc>
          <w:tcPr>
            <w:tcW w:w="2860" w:type="dxa"/>
            <w:vAlign w:val="center"/>
          </w:tcPr>
          <w:p w14:paraId="3A32382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 xml:space="preserve">Profit net </w:t>
            </w:r>
          </w:p>
        </w:tc>
        <w:tc>
          <w:tcPr>
            <w:tcW w:w="2228" w:type="dxa"/>
            <w:vAlign w:val="center"/>
          </w:tcPr>
          <w:p w14:paraId="33A0AEE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6625DA9"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6AFE76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46323586" w14:textId="77777777" w:rsidTr="006967CE">
        <w:tc>
          <w:tcPr>
            <w:tcW w:w="2860" w:type="dxa"/>
            <w:vAlign w:val="center"/>
          </w:tcPr>
          <w:p w14:paraId="071547A3"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Ratio actuel</w:t>
            </w:r>
          </w:p>
        </w:tc>
        <w:tc>
          <w:tcPr>
            <w:tcW w:w="2228" w:type="dxa"/>
            <w:vAlign w:val="center"/>
          </w:tcPr>
          <w:p w14:paraId="5669E2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727E69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0C73B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bl>
    <w:p w14:paraId="0F3C258E" w14:textId="77777777" w:rsidR="006967CE" w:rsidRPr="006967CE" w:rsidRDefault="0061767D" w:rsidP="006967CE">
      <w:pPr>
        <w:widowControl w:val="0"/>
        <w:shd w:val="clear" w:color="auto" w:fill="FFFFFF"/>
        <w:overflowPunct w:val="0"/>
        <w:adjustRightInd w:val="0"/>
        <w:spacing w:before="120" w:after="0" w:line="240" w:lineRule="auto"/>
        <w:jc w:val="both"/>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53931535"/>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6967CE">
        <w:rPr>
          <w:rFonts w:ascii="Segoe UI" w:eastAsia="Times New Roman" w:hAnsi="Segoe UI" w:cs="Times New Roman"/>
          <w:color w:val="000000"/>
          <w:kern w:val="28"/>
          <w:sz w:val="18"/>
          <w:szCs w:val="18"/>
          <w:lang w:eastAsia="fr-FR" w:bidi="fr-FR"/>
        </w:rPr>
        <w:t>Ci-joint, les copies des états financiers vérifiés (bilans, notamment toutes les notes connexes et déclarations de revenus) pour les années requises ci-dessus, conformes aux conditions suivantes :</w:t>
      </w:r>
    </w:p>
    <w:p w14:paraId="11798431" w14:textId="77777777" w:rsidR="006967CE" w:rsidRPr="006967CE" w:rsidRDefault="006967CE" w:rsidP="00DB12B8">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Doivent représenter la situation financière du soumissionnaire ou de la partie à la coentreprise et non de sociétés sœurs ou de la société mère ;</w:t>
      </w:r>
    </w:p>
    <w:p w14:paraId="7DD109D7" w14:textId="54457B8B" w:rsidR="006967CE" w:rsidRPr="006967CE" w:rsidRDefault="006967CE" w:rsidP="00DB12B8">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Les états financiers collectés doivent être vérifiés par un </w:t>
      </w:r>
      <w:r w:rsidR="00376D66">
        <w:rPr>
          <w:rFonts w:ascii="Segoe UI" w:eastAsia="Times New Roman" w:hAnsi="Segoe UI" w:cs="Times New Roman"/>
          <w:color w:val="000000"/>
          <w:kern w:val="28"/>
          <w:sz w:val="18"/>
          <w:szCs w:val="18"/>
          <w:lang w:eastAsia="fr-FR" w:bidi="fr-FR"/>
        </w:rPr>
        <w:t>expert-</w:t>
      </w:r>
      <w:r w:rsidR="00376D66" w:rsidRPr="006967CE">
        <w:rPr>
          <w:rFonts w:ascii="Segoe UI" w:eastAsia="Times New Roman" w:hAnsi="Segoe UI" w:cs="Times New Roman"/>
          <w:color w:val="000000"/>
          <w:kern w:val="28"/>
          <w:sz w:val="18"/>
          <w:szCs w:val="18"/>
          <w:lang w:eastAsia="fr-FR" w:bidi="fr-FR"/>
        </w:rPr>
        <w:t>comptable</w:t>
      </w:r>
      <w:r w:rsidRPr="006967CE">
        <w:rPr>
          <w:rFonts w:ascii="Segoe UI" w:eastAsia="Times New Roman" w:hAnsi="Segoe UI" w:cs="Times New Roman"/>
          <w:color w:val="000000"/>
          <w:kern w:val="28"/>
          <w:sz w:val="18"/>
          <w:szCs w:val="18"/>
          <w:lang w:eastAsia="fr-FR" w:bidi="fr-FR"/>
        </w:rPr>
        <w:t xml:space="preserve"> </w:t>
      </w:r>
      <w:r w:rsidR="00622912">
        <w:rPr>
          <w:rFonts w:ascii="Segoe UI" w:eastAsia="Times New Roman" w:hAnsi="Segoe UI" w:cs="Times New Roman"/>
          <w:color w:val="000000"/>
          <w:kern w:val="28"/>
          <w:sz w:val="18"/>
          <w:szCs w:val="18"/>
          <w:lang w:eastAsia="fr-FR" w:bidi="fr-FR"/>
        </w:rPr>
        <w:t>agréé par l’ONECCA</w:t>
      </w:r>
    </w:p>
    <w:p w14:paraId="5773663B" w14:textId="77777777" w:rsidR="006967CE" w:rsidRPr="006967CE" w:rsidRDefault="006967CE" w:rsidP="00DB12B8">
      <w:pPr>
        <w:widowControl w:val="0"/>
        <w:numPr>
          <w:ilvl w:val="1"/>
          <w:numId w:val="43"/>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Les états financiers collectés doivent correspondre aux périodes comptables déjà complétées et vérifiées. Aucune déclaration se rapportant à des périodes partielles ne sera acceptée.</w:t>
      </w:r>
    </w:p>
    <w:p w14:paraId="0125B948"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kern w:val="28"/>
          <w:sz w:val="20"/>
          <w:szCs w:val="20"/>
          <w:lang w:eastAsia="fr-FR" w:bidi="fr-FR"/>
        </w:rPr>
      </w:pPr>
      <w:r w:rsidRPr="006967CE">
        <w:rPr>
          <w:rFonts w:ascii="Times New Roman" w:eastAsia="Times New Roman" w:hAnsi="Times New Roman" w:cs="Times New Roman"/>
          <w:kern w:val="28"/>
          <w:sz w:val="24"/>
          <w:szCs w:val="24"/>
          <w:lang w:eastAsia="fr-FR" w:bidi="fr-FR"/>
        </w:rPr>
        <w:br w:type="page"/>
      </w:r>
    </w:p>
    <w:p w14:paraId="1F41BC73"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41" w:name="_Toc528593326"/>
      <w:bookmarkStart w:id="142" w:name="_Toc508626311"/>
      <w:r w:rsidRPr="006967CE">
        <w:rPr>
          <w:rFonts w:ascii="Segoe UI" w:eastAsia="Times New Roman" w:hAnsi="Segoe UI" w:cs="Segoe UI"/>
          <w:b/>
          <w:bCs/>
          <w:iCs/>
          <w:color w:val="365F91"/>
          <w:sz w:val="28"/>
          <w:szCs w:val="20"/>
          <w:lang w:eastAsia="fr-FR" w:bidi="fr-FR"/>
        </w:rPr>
        <w:lastRenderedPageBreak/>
        <w:t>Formulaire E : Format de l’offre technique</w:t>
      </w:r>
      <w:bookmarkEnd w:id="141"/>
      <w:r w:rsidRPr="006967CE">
        <w:rPr>
          <w:rFonts w:ascii="Segoe UI" w:eastAsia="Times New Roman" w:hAnsi="Segoe UI" w:cs="Segoe UI"/>
          <w:bCs/>
          <w:iCs/>
          <w:color w:val="365F91"/>
          <w:sz w:val="28"/>
          <w:szCs w:val="20"/>
          <w:lang w:eastAsia="fr-FR" w:bidi="fr-FR"/>
        </w:rPr>
        <w:t xml:space="preserve"> </w:t>
      </w:r>
      <w:bookmarkEnd w:id="142"/>
    </w:p>
    <w:p w14:paraId="37E75195"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33F46957" w14:textId="77777777" w:rsidTr="006967CE">
        <w:tc>
          <w:tcPr>
            <w:tcW w:w="1979" w:type="dxa"/>
            <w:shd w:val="clear" w:color="auto" w:fill="9BDEFF"/>
          </w:tcPr>
          <w:p w14:paraId="4031A33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4B508F70"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6C9B969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5" w:type="dxa"/>
          </w:tcPr>
          <w:p w14:paraId="27EC6BE8" w14:textId="31AE1EF8" w:rsidR="006967CE" w:rsidRPr="006967CE" w:rsidRDefault="0061767D"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544646769"/>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098E2FAE" w14:textId="77777777" w:rsidTr="006967CE">
        <w:trPr>
          <w:cantSplit/>
          <w:trHeight w:val="341"/>
        </w:trPr>
        <w:tc>
          <w:tcPr>
            <w:tcW w:w="1979" w:type="dxa"/>
            <w:shd w:val="clear" w:color="auto" w:fill="9BDEFF"/>
          </w:tcPr>
          <w:p w14:paraId="427A021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6" w:type="dxa"/>
            <w:gridSpan w:val="3"/>
          </w:tcPr>
          <w:p w14:paraId="5DAE7A1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2EC7D498"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43338F6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iCs/>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du soumissionnaire doit être organisée de manière à suivre le format de l’offre technique. S’il est exigé ou demandé de la part du soumissionnaire que ce dernier adopte une approche précise, celui-ci ne doit pas seulement déclarer son acceptation, mais également décrire la manière dont il compte respecter les exigences. Si une réponse descriptive est exigée et que le soumissionnaire ne la fournit pas, son offre sera déclarée non conforme. </w:t>
      </w:r>
    </w:p>
    <w:p w14:paraId="505F678D"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Le soumissionnaire doit fournir un exposé méthodologique complet, montrant les méthodes qu’il propose pour exécuter les travaux. Il doit notamment indiquer les nombres, les modèles et les capacités de l’équipement et du personnel qu’il prévoit d’utiliser lors de la réalisation des principales activités.</w:t>
      </w:r>
    </w:p>
    <w:p w14:paraId="77146B61"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 programme de travail comportant la description des principales activités (méthodologie), montrant le déroulement des procédures et l’échéancier proposé de réalisation des travaux y compris les moyens humains et logistiques. La proposition doit notamment détailler les travaux à réaliser.</w:t>
      </w:r>
    </w:p>
    <w:p w14:paraId="65685C4D"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 personnel clé proposé, incluant les </w:t>
      </w:r>
      <w:proofErr w:type="spellStart"/>
      <w:r w:rsidRPr="003B1C1E">
        <w:rPr>
          <w:rFonts w:eastAsia="MS Mincho" w:cstheme="minorHAnsi"/>
          <w:bCs/>
          <w:kern w:val="28"/>
        </w:rPr>
        <w:t>CVs</w:t>
      </w:r>
      <w:proofErr w:type="spellEnd"/>
      <w:r w:rsidRPr="003B1C1E">
        <w:rPr>
          <w:rFonts w:eastAsia="MS Mincho" w:cstheme="minorHAnsi"/>
          <w:bCs/>
          <w:kern w:val="28"/>
        </w:rPr>
        <w:t xml:space="preserve">, </w:t>
      </w:r>
      <w:bookmarkStart w:id="143" w:name="_Hlk30692522"/>
      <w:r w:rsidRPr="003B1C1E">
        <w:rPr>
          <w:rFonts w:eastAsia="MS Mincho" w:cstheme="minorHAnsi"/>
          <w:bCs/>
          <w:kern w:val="28"/>
        </w:rPr>
        <w:t>avec une attestation de disponibilité signé par la personne concernée et l’entreprise ;</w:t>
      </w:r>
    </w:p>
    <w:bookmarkEnd w:id="143"/>
    <w:p w14:paraId="6FA9DDBF"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u w:val="single"/>
        </w:rPr>
        <w:t>Le prestataire précisera au sein du personnel, une personne responsable du respect des exigences environnementales et sociales</w:t>
      </w:r>
      <w:r w:rsidRPr="003B1C1E">
        <w:rPr>
          <w:rFonts w:eastAsia="MS Mincho" w:cstheme="minorHAnsi"/>
          <w:bCs/>
          <w:kern w:val="28"/>
        </w:rPr>
        <w:t>.</w:t>
      </w:r>
    </w:p>
    <w:p w14:paraId="62ACD82E"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moyens matériels nécessaires à l’exécution de ses prestations doivent être prouvés. Le soumissionnaire doit indiquer si cet équipement est sa propriété, s’il est loué, en location-vente </w:t>
      </w:r>
    </w:p>
    <w:p w14:paraId="1BEE36DA"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Une proposition de planning détaillé (tâches, sous-tâches, nombre d’équipes, logistique requise, etc.) comprenant le programme d’approvisionnement conformément au délai d’exécution.</w:t>
      </w:r>
    </w:p>
    <w:p w14:paraId="1CBB1061"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études topo </w:t>
      </w:r>
      <w:proofErr w:type="spellStart"/>
      <w:r w:rsidRPr="003B1C1E">
        <w:rPr>
          <w:rFonts w:eastAsia="MS Mincho" w:cstheme="minorHAnsi"/>
          <w:bCs/>
          <w:kern w:val="28"/>
        </w:rPr>
        <w:t>carto</w:t>
      </w:r>
      <w:proofErr w:type="spellEnd"/>
      <w:r w:rsidRPr="003B1C1E">
        <w:rPr>
          <w:rFonts w:eastAsia="MS Mincho" w:cstheme="minorHAnsi"/>
          <w:bCs/>
          <w:kern w:val="28"/>
        </w:rPr>
        <w:t xml:space="preserve"> et électriques devront bien apparaitre dans le planning avec tous les détails de sa mise en œuvre.</w:t>
      </w:r>
    </w:p>
    <w:p w14:paraId="4F702225" w14:textId="77777777" w:rsidR="003B1C1E" w:rsidRPr="003B1C1E" w:rsidRDefault="003B1C1E" w:rsidP="003B1C1E">
      <w:pPr>
        <w:widowControl w:val="0"/>
        <w:tabs>
          <w:tab w:val="right" w:pos="7218"/>
        </w:tabs>
        <w:overflowPunct w:val="0"/>
        <w:adjustRightInd w:val="0"/>
        <w:spacing w:after="0" w:line="240" w:lineRule="auto"/>
        <w:jc w:val="both"/>
        <w:rPr>
          <w:rFonts w:eastAsia="Times New Roman" w:cstheme="minorHAnsi"/>
          <w:bCs/>
          <w:i/>
        </w:rPr>
      </w:pPr>
      <w:r w:rsidRPr="003B1C1E">
        <w:rPr>
          <w:rFonts w:eastAsia="MS Mincho" w:cstheme="minorHAnsi"/>
          <w:bCs/>
          <w:kern w:val="28"/>
        </w:rPr>
        <w:t>Un schéma du/des système(s) d’assurance qualité utilisé(s)</w:t>
      </w:r>
      <w:r w:rsidRPr="003B1C1E">
        <w:rPr>
          <w:rFonts w:eastAsia="Times New Roman" w:cstheme="minorHAnsi"/>
          <w:bCs/>
          <w:i/>
        </w:rPr>
        <w:t xml:space="preserve"> – PLAN D’ASSURANCE QUALITE (comprenant les volets hygiène, sécurité et la protection de l’environnement) (Voir exigences dans la section 3</w:t>
      </w:r>
    </w:p>
    <w:p w14:paraId="1BDAB52B"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Les suggestions éventuelles quant aux omissions de postes ou d’erreurs de quantités</w:t>
      </w:r>
    </w:p>
    <w:p w14:paraId="2C11477F" w14:textId="7CF8B94F" w:rsid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6CEA01C9" w14:textId="77777777" w:rsidR="003B1C1E" w:rsidRPr="006967CE" w:rsidRDefault="003B1C1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2DF0AE40"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1 : Qualification, capacités et expérience du soumissionnaire</w:t>
      </w:r>
    </w:p>
    <w:p w14:paraId="0559A24C"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p>
    <w:p w14:paraId="5AB3F74E"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Capacités organisationnelles générales qui sont susceptibles d’influer sur la mise en œuvre : structure de gestion, stabilité financière et capacités de financement des projets, contrôles de la gestion des projets, mesure dans laquelle les travaux seraient sous-traités (le cas échéant, fournir des détails).</w:t>
      </w:r>
    </w:p>
    <w:p w14:paraId="45233FEE"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Pertinence des connaissances et expérience spécialisées au sujet d’engagements similaires pris dans la région ou le pays.</w:t>
      </w:r>
    </w:p>
    <w:p w14:paraId="74586A12"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Procédures d’assurance qualité et mesures d’atténuation des risques.</w:t>
      </w:r>
    </w:p>
    <w:p w14:paraId="7EEA21DB" w14:textId="77777777" w:rsidR="006967CE" w:rsidRPr="006967CE" w:rsidRDefault="006967CE" w:rsidP="00DB12B8">
      <w:pPr>
        <w:widowControl w:val="0"/>
        <w:numPr>
          <w:ilvl w:val="1"/>
          <w:numId w:val="46"/>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Engagement de l’organisation à la durabilité.</w:t>
      </w:r>
    </w:p>
    <w:p w14:paraId="7721CF5B"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bCs/>
          <w:kern w:val="28"/>
          <w:sz w:val="20"/>
          <w:szCs w:val="24"/>
          <w:lang w:eastAsia="fr-FR" w:bidi="fr-FR"/>
        </w:rPr>
      </w:pPr>
    </w:p>
    <w:p w14:paraId="671CDF8D" w14:textId="77777777" w:rsidR="006967CE" w:rsidRPr="006967CE" w:rsidRDefault="006967CE" w:rsidP="006967CE">
      <w:pPr>
        <w:widowControl w:val="0"/>
        <w:overflowPunct w:val="0"/>
        <w:adjustRightInd w:val="0"/>
        <w:spacing w:after="12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 xml:space="preserve">SECTION 2 : Portée des prestations à fournir, spécifications techniques et services connexes </w:t>
      </w:r>
    </w:p>
    <w:p w14:paraId="59B90A0D" w14:textId="77777777" w:rsidR="006967CE" w:rsidRPr="006967CE" w:rsidRDefault="006967CE" w:rsidP="006967CE">
      <w:pPr>
        <w:widowControl w:val="0"/>
        <w:overflowPunct w:val="0"/>
        <w:adjustRightInd w:val="0"/>
        <w:spacing w:before="60" w:after="60" w:line="240" w:lineRule="auto"/>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La présente section doit démontrer que le soumissionnaire se conforme aux spécifications en identifiant les </w:t>
      </w:r>
      <w:r w:rsidRPr="006967CE">
        <w:rPr>
          <w:rFonts w:ascii="Segoe UI" w:eastAsia="Times New Roman" w:hAnsi="Segoe UI" w:cs="Times New Roman"/>
          <w:kern w:val="28"/>
          <w:sz w:val="20"/>
          <w:szCs w:val="24"/>
          <w:lang w:eastAsia="fr-FR" w:bidi="fr-FR"/>
        </w:rPr>
        <w:lastRenderedPageBreak/>
        <w:t>éléments spécifiques proposés, en répondant aux exigences point par point, comme indiqué, en fournissant une description détaillée des modalités d’exécution essentielles proposées, et en montrant de quelle manière l’offre respecte ou dépasse les exigences ou spécifications. Tous les aspects importants doivent être traités au moyen de détails suffisants.</w:t>
      </w:r>
    </w:p>
    <w:p w14:paraId="2AC368CB"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Une description détaillée de la manière dont le soumissionnaire fournira les biens et services requis, en gardant à l’esprit le caractère approprié des conditions locales et de l’environnement du projet. Détails sur la manière dont les différents éléments de service seront organisés, contrôlés et livrés.</w:t>
      </w:r>
    </w:p>
    <w:p w14:paraId="259805F2" w14:textId="77777777" w:rsidR="006967CE" w:rsidRPr="00B50777"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Indiquer si des services seront sous-traités, à qui, dans quel pourcentage des exigences, pour quelles raisons, les rôles proposés des sous-traitants et la manière dont l’ensemble des personnes feront fonctionner l’équipe. </w:t>
      </w:r>
    </w:p>
    <w:p w14:paraId="5428D25B" w14:textId="77777777" w:rsidR="00B50777" w:rsidRPr="006967CE" w:rsidRDefault="00B50777" w:rsidP="00B50777">
      <w:pPr>
        <w:widowControl w:val="0"/>
        <w:overflowPunct w:val="0"/>
        <w:adjustRightInd w:val="0"/>
        <w:spacing w:before="60" w:after="60" w:line="240" w:lineRule="auto"/>
        <w:ind w:left="547"/>
        <w:jc w:val="both"/>
        <w:rPr>
          <w:rFonts w:ascii="Segoe UI" w:eastAsia="Times New Roman" w:hAnsi="Segoe UI" w:cs="Segoe UI"/>
          <w:snapToGrid w:val="0"/>
          <w:kern w:val="28"/>
          <w:sz w:val="20"/>
          <w:szCs w:val="24"/>
          <w:lang w:eastAsia="fr-FR" w:bidi="fr-FR"/>
        </w:rPr>
      </w:pPr>
    </w:p>
    <w:p w14:paraId="3D1AC4CD"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doit également comprendre des détails au sujet des dispositifs d’examen de l’assurance qualité et de l’assurance technique interne du soumissionnaire. </w:t>
      </w:r>
    </w:p>
    <w:p w14:paraId="46FCBAD9"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Une description de la manière dont la gestion des urgences, des plaintes, le système de rapport sera géré à votre niveau ; </w:t>
      </w:r>
    </w:p>
    <w:p w14:paraId="6898F085"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Démontrez comment vous envisagez d'intégrer des mesures de durabilité, le genre et l’environnement dans l'exécution du contrat.</w:t>
      </w:r>
    </w:p>
    <w:p w14:paraId="4E50086A"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6F5FAC23"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445BAE8E" w14:textId="77777777" w:rsidR="006967CE" w:rsidRPr="006967CE" w:rsidRDefault="006967CE" w:rsidP="00DB12B8">
      <w:pPr>
        <w:widowControl w:val="0"/>
        <w:numPr>
          <w:ilvl w:val="1"/>
          <w:numId w:val="47"/>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 xml:space="preserve">Les services et exigences connexes telles </w:t>
      </w:r>
      <w:r w:rsidRPr="00F23A26">
        <w:rPr>
          <w:rFonts w:ascii="Segoe UI" w:eastAsia="Times New Roman" w:hAnsi="Segoe UI" w:cs="Times New Roman"/>
          <w:kern w:val="28"/>
          <w:sz w:val="20"/>
          <w:szCs w:val="24"/>
          <w:lang w:eastAsia="fr-FR" w:bidi="fr-FR"/>
        </w:rPr>
        <w:t>que l’installation, la formation et les services après-vente doivent</w:t>
      </w:r>
      <w:r w:rsidRPr="006967CE">
        <w:rPr>
          <w:rFonts w:ascii="Segoe UI" w:eastAsia="Times New Roman" w:hAnsi="Segoe UI" w:cs="Times New Roman"/>
          <w:kern w:val="28"/>
          <w:sz w:val="20"/>
          <w:szCs w:val="24"/>
          <w:lang w:eastAsia="fr-FR" w:bidi="fr-FR"/>
        </w:rPr>
        <w:t xml:space="preserve"> également être listés, comme exigé. </w:t>
      </w:r>
    </w:p>
    <w:p w14:paraId="0C445089" w14:textId="77777777" w:rsidR="006967CE" w:rsidRPr="006967CE" w:rsidRDefault="006967CE" w:rsidP="006967CE">
      <w:pPr>
        <w:spacing w:before="60" w:after="60" w:line="240" w:lineRule="auto"/>
        <w:ind w:left="547"/>
        <w:jc w:val="both"/>
        <w:rPr>
          <w:rFonts w:ascii="Segoe UI" w:eastAsia="Times New Roman" w:hAnsi="Segoe UI" w:cs="Times New Roman"/>
          <w:kern w:val="28"/>
          <w:sz w:val="16"/>
          <w:szCs w:val="16"/>
          <w:lang w:eastAsia="fr-FR" w:bidi="fr-FR"/>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6967CE" w:rsidRPr="006967CE" w14:paraId="7D2AE598" w14:textId="77777777" w:rsidTr="006967CE">
        <w:trPr>
          <w:trHeight w:val="413"/>
        </w:trPr>
        <w:tc>
          <w:tcPr>
            <w:tcW w:w="2352" w:type="dxa"/>
            <w:vMerge w:val="restart"/>
            <w:shd w:val="clear" w:color="auto" w:fill="auto"/>
          </w:tcPr>
          <w:p w14:paraId="33D24E2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p w14:paraId="260D9C84" w14:textId="77777777" w:rsidR="006967CE" w:rsidRPr="006967CE" w:rsidRDefault="006967CE" w:rsidP="006967CE">
            <w:pPr>
              <w:widowControl w:val="0"/>
              <w:overflowPunct w:val="0"/>
              <w:adjustRightInd w:val="0"/>
              <w:spacing w:after="0" w:line="240" w:lineRule="auto"/>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Services à fournir </w:t>
            </w:r>
          </w:p>
          <w:p w14:paraId="733A461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7869" w:type="dxa"/>
            <w:gridSpan w:val="5"/>
          </w:tcPr>
          <w:p w14:paraId="1D9F23B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Votre réponse</w:t>
            </w:r>
          </w:p>
        </w:tc>
      </w:tr>
      <w:tr w:rsidR="006967CE" w:rsidRPr="006967CE" w14:paraId="67CD9DEF" w14:textId="77777777" w:rsidTr="006967CE">
        <w:trPr>
          <w:trHeight w:val="291"/>
        </w:trPr>
        <w:tc>
          <w:tcPr>
            <w:tcW w:w="2352" w:type="dxa"/>
            <w:vMerge/>
            <w:shd w:val="clear" w:color="auto" w:fill="auto"/>
          </w:tcPr>
          <w:p w14:paraId="71B6F38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3133" w:type="dxa"/>
            <w:gridSpan w:val="2"/>
          </w:tcPr>
          <w:p w14:paraId="12AA4177"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Respect des spécifications techniques</w:t>
            </w:r>
          </w:p>
        </w:tc>
        <w:tc>
          <w:tcPr>
            <w:tcW w:w="1800" w:type="dxa"/>
            <w:vMerge w:val="restart"/>
          </w:tcPr>
          <w:p w14:paraId="289E3298"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Date de livraison ou d’exécution des travaux </w:t>
            </w:r>
          </w:p>
          <w:p w14:paraId="5807CC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color w:val="000000"/>
                <w:kern w:val="28"/>
                <w:sz w:val="19"/>
                <w:szCs w:val="19"/>
                <w:lang w:eastAsia="fr-FR" w:bidi="fr-FR"/>
              </w:rPr>
            </w:pPr>
            <w:r w:rsidRPr="006967CE">
              <w:rPr>
                <w:rFonts w:ascii="Calibri" w:eastAsia="Times New Roman" w:hAnsi="Calibri" w:cs="Calibri"/>
                <w:color w:val="000000"/>
                <w:kern w:val="28"/>
                <w:sz w:val="19"/>
                <w:szCs w:val="19"/>
                <w:lang w:eastAsia="fr-FR" w:bidi="fr-FR"/>
              </w:rPr>
              <w:t xml:space="preserve">(Confirmer que vous vous y conformez </w:t>
            </w:r>
            <w:proofErr w:type="gramStart"/>
            <w:r w:rsidRPr="006967CE">
              <w:rPr>
                <w:rFonts w:ascii="Calibri" w:eastAsia="Times New Roman" w:hAnsi="Calibri" w:cs="Calibri"/>
                <w:color w:val="000000"/>
                <w:kern w:val="28"/>
                <w:sz w:val="19"/>
                <w:szCs w:val="19"/>
                <w:lang w:eastAsia="fr-FR" w:bidi="fr-FR"/>
              </w:rPr>
              <w:t>ou</w:t>
            </w:r>
            <w:proofErr w:type="gramEnd"/>
            <w:r w:rsidRPr="006967CE">
              <w:rPr>
                <w:rFonts w:ascii="Calibri" w:eastAsia="Times New Roman" w:hAnsi="Calibri" w:cs="Calibri"/>
                <w:color w:val="000000"/>
                <w:kern w:val="28"/>
                <w:sz w:val="19"/>
                <w:szCs w:val="19"/>
                <w:lang w:eastAsia="fr-FR" w:bidi="fr-FR"/>
              </w:rPr>
              <w:t xml:space="preserve"> indiquer votre date de livraison)</w:t>
            </w:r>
          </w:p>
        </w:tc>
        <w:tc>
          <w:tcPr>
            <w:tcW w:w="1620" w:type="dxa"/>
            <w:vMerge w:val="restart"/>
          </w:tcPr>
          <w:p w14:paraId="3E30EE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Attestation de qualité, </w:t>
            </w:r>
            <w:r w:rsidRPr="006967CE">
              <w:rPr>
                <w:rFonts w:ascii="Calibri" w:eastAsia="Times New Roman" w:hAnsi="Calibri" w:cs="Calibri"/>
                <w:color w:val="000000"/>
                <w:kern w:val="28"/>
                <w:sz w:val="19"/>
                <w:szCs w:val="19"/>
                <w:lang w:eastAsia="fr-FR" w:bidi="fr-FR"/>
              </w:rPr>
              <w:t>licences d’exportation, etc. (indiquer tout élément applicable et le joindre)</w:t>
            </w:r>
          </w:p>
        </w:tc>
        <w:tc>
          <w:tcPr>
            <w:tcW w:w="1316" w:type="dxa"/>
            <w:vMerge w:val="restart"/>
          </w:tcPr>
          <w:p w14:paraId="762E430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Observations</w:t>
            </w:r>
          </w:p>
        </w:tc>
      </w:tr>
      <w:tr w:rsidR="006967CE" w:rsidRPr="006967CE" w14:paraId="36758A34" w14:textId="77777777" w:rsidTr="006967CE">
        <w:trPr>
          <w:trHeight w:val="70"/>
        </w:trPr>
        <w:tc>
          <w:tcPr>
            <w:tcW w:w="2352" w:type="dxa"/>
            <w:vMerge/>
            <w:shd w:val="clear" w:color="auto" w:fill="auto"/>
          </w:tcPr>
          <w:p w14:paraId="5630BD8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063" w:type="dxa"/>
          </w:tcPr>
          <w:p w14:paraId="26E4C15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Oui, nous nous y conformons </w:t>
            </w:r>
          </w:p>
        </w:tc>
        <w:tc>
          <w:tcPr>
            <w:tcW w:w="2070" w:type="dxa"/>
          </w:tcPr>
          <w:p w14:paraId="30DAB8E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kern w:val="28"/>
                <w:sz w:val="19"/>
                <w:szCs w:val="19"/>
                <w:lang w:eastAsia="fr-FR" w:bidi="fr-FR"/>
              </w:rPr>
              <w:t>Non, nous ne pouvons pas nous y conformer</w:t>
            </w:r>
          </w:p>
          <w:p w14:paraId="51F4E8AF"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i/>
                <w:kern w:val="28"/>
                <w:sz w:val="19"/>
                <w:szCs w:val="19"/>
                <w:lang w:eastAsia="fr-FR" w:bidi="fr-FR"/>
              </w:rPr>
              <w:t>(Indiquer divergences)</w:t>
            </w:r>
          </w:p>
        </w:tc>
        <w:tc>
          <w:tcPr>
            <w:tcW w:w="1800" w:type="dxa"/>
            <w:vMerge/>
          </w:tcPr>
          <w:p w14:paraId="3B8F6F3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620" w:type="dxa"/>
            <w:vMerge/>
          </w:tcPr>
          <w:p w14:paraId="08A9A10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316" w:type="dxa"/>
            <w:vMerge/>
          </w:tcPr>
          <w:p w14:paraId="6E93C83C" w14:textId="77777777" w:rsidR="006967CE" w:rsidRPr="006967CE" w:rsidRDefault="006967CE" w:rsidP="006967CE">
            <w:pPr>
              <w:spacing w:after="0" w:line="240" w:lineRule="auto"/>
              <w:rPr>
                <w:rFonts w:ascii="Calibri" w:eastAsia="Times New Roman" w:hAnsi="Calibri" w:cs="Calibri"/>
                <w:b/>
                <w:color w:val="000000"/>
                <w:kern w:val="28"/>
                <w:sz w:val="19"/>
                <w:szCs w:val="19"/>
                <w:lang w:eastAsia="fr-FR" w:bidi="fr-FR"/>
              </w:rPr>
            </w:pPr>
          </w:p>
        </w:tc>
      </w:tr>
      <w:tr w:rsidR="006967CE" w:rsidRPr="006967CE" w14:paraId="5B658123"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5643AFA7"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7DB66D6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5A913E5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1112B6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15FE8C9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61642ED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681FEDEC" w14:textId="77777777" w:rsidTr="006967CE">
        <w:trPr>
          <w:trHeight w:val="350"/>
        </w:trPr>
        <w:tc>
          <w:tcPr>
            <w:tcW w:w="2352" w:type="dxa"/>
            <w:tcBorders>
              <w:top w:val="nil"/>
              <w:left w:val="single" w:sz="4" w:space="0" w:color="000000"/>
              <w:bottom w:val="single" w:sz="4" w:space="0" w:color="000000"/>
              <w:right w:val="single" w:sz="4" w:space="0" w:color="000000"/>
            </w:tcBorders>
          </w:tcPr>
          <w:p w14:paraId="6017FAC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12FD513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1B2123B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6163E59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506ACD7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2C58DCEB"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227C3A6A"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2BF76CA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4E10D894"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7751744A"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0AE72283"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6023B728"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553662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bl>
    <w:p w14:paraId="12D9C4D6"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4760EE6E"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6CA7BDA3"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sz w:val="20"/>
          <w:szCs w:val="20"/>
          <w:u w:val="single"/>
          <w:lang w:eastAsia="fr-FR" w:bidi="fr-FR"/>
        </w:rPr>
      </w:pPr>
      <w:r w:rsidRPr="006967CE">
        <w:rPr>
          <w:rFonts w:ascii="Calibri" w:eastAsia="Times New Roman" w:hAnsi="Calibri" w:cs="Calibri"/>
          <w:b/>
          <w:kern w:val="28"/>
          <w:sz w:val="20"/>
          <w:szCs w:val="20"/>
          <w:u w:val="single"/>
          <w:lang w:eastAsia="fr-FR" w:bidi="fr-FR"/>
        </w:rPr>
        <w:t>Offre de conformité aux autres conditions et exigences connexes (Tableau à remplir)</w:t>
      </w:r>
    </w:p>
    <w:p w14:paraId="7A230195"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tbl>
      <w:tblPr>
        <w:tblW w:w="9498" w:type="dxa"/>
        <w:tblInd w:w="-10" w:type="dxa"/>
        <w:tblCellMar>
          <w:left w:w="0" w:type="dxa"/>
          <w:right w:w="0" w:type="dxa"/>
        </w:tblCellMar>
        <w:tblLook w:val="04A0" w:firstRow="1" w:lastRow="0" w:firstColumn="1" w:lastColumn="0" w:noHBand="0" w:noVBand="1"/>
      </w:tblPr>
      <w:tblGrid>
        <w:gridCol w:w="5350"/>
        <w:gridCol w:w="1140"/>
        <w:gridCol w:w="890"/>
        <w:gridCol w:w="2118"/>
      </w:tblGrid>
      <w:tr w:rsidR="006967CE" w:rsidRPr="006967CE" w14:paraId="79FB7514" w14:textId="77777777" w:rsidTr="006967CE">
        <w:trPr>
          <w:trHeight w:val="187"/>
        </w:trPr>
        <w:tc>
          <w:tcPr>
            <w:tcW w:w="5350"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C00BC9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b/>
                <w:bCs/>
                <w:color w:val="000000"/>
                <w:kern w:val="28"/>
                <w:sz w:val="18"/>
                <w:szCs w:val="18"/>
                <w:lang w:val="x-none" w:eastAsia="fr-FR" w:bidi="fr-FR"/>
              </w:rPr>
            </w:pPr>
            <w:r w:rsidRPr="006967CE">
              <w:rPr>
                <w:rFonts w:ascii="Times New Roman" w:eastAsia="Times New Roman" w:hAnsi="Times New Roman" w:cs="Times New Roman"/>
                <w:b/>
                <w:bCs/>
                <w:color w:val="000000"/>
                <w:kern w:val="28"/>
                <w:sz w:val="18"/>
                <w:szCs w:val="18"/>
                <w:lang w:eastAsia="fr-FR" w:bidi="fr-FR"/>
              </w:rPr>
              <w:t>Autres informations concernant l’offre :</w:t>
            </w:r>
          </w:p>
        </w:tc>
        <w:tc>
          <w:tcPr>
            <w:tcW w:w="4148" w:type="dxa"/>
            <w:gridSpan w:val="3"/>
            <w:tcBorders>
              <w:top w:val="single" w:sz="8" w:space="0" w:color="auto"/>
              <w:left w:val="nil"/>
              <w:bottom w:val="single" w:sz="8" w:space="0" w:color="auto"/>
              <w:right w:val="single" w:sz="8" w:space="0" w:color="auto"/>
            </w:tcBorders>
            <w:shd w:val="clear" w:color="auto" w:fill="C6E0B4"/>
            <w:tcMar>
              <w:top w:w="0" w:type="dxa"/>
              <w:left w:w="70" w:type="dxa"/>
              <w:bottom w:w="0" w:type="dxa"/>
              <w:right w:w="70" w:type="dxa"/>
            </w:tcMar>
            <w:vAlign w:val="center"/>
            <w:hideMark/>
          </w:tcPr>
          <w:p w14:paraId="334F083A"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b/>
                <w:bCs/>
                <w:color w:val="000000"/>
                <w:kern w:val="28"/>
                <w:sz w:val="18"/>
                <w:szCs w:val="18"/>
                <w:lang w:eastAsia="fr-FR" w:bidi="fr-FR"/>
              </w:rPr>
            </w:pPr>
            <w:r w:rsidRPr="006967CE">
              <w:rPr>
                <w:rFonts w:ascii="Times New Roman" w:eastAsia="Times New Roman" w:hAnsi="Times New Roman" w:cs="Times New Roman"/>
                <w:b/>
                <w:bCs/>
                <w:color w:val="000000"/>
                <w:kern w:val="28"/>
                <w:sz w:val="18"/>
                <w:szCs w:val="18"/>
                <w:lang w:eastAsia="fr-FR" w:bidi="fr-FR"/>
              </w:rPr>
              <w:t>Vos réponses</w:t>
            </w:r>
          </w:p>
        </w:tc>
      </w:tr>
      <w:tr w:rsidR="006967CE" w:rsidRPr="006967CE" w14:paraId="6DC85733" w14:textId="77777777" w:rsidTr="006967CE">
        <w:trPr>
          <w:trHeight w:val="760"/>
        </w:trPr>
        <w:tc>
          <w:tcPr>
            <w:tcW w:w="5350" w:type="dxa"/>
            <w:vMerge/>
            <w:tcBorders>
              <w:top w:val="single" w:sz="8" w:space="0" w:color="auto"/>
              <w:left w:val="single" w:sz="8" w:space="0" w:color="auto"/>
              <w:bottom w:val="single" w:sz="8" w:space="0" w:color="auto"/>
              <w:right w:val="single" w:sz="8" w:space="0" w:color="auto"/>
            </w:tcBorders>
            <w:vAlign w:val="center"/>
            <w:hideMark/>
          </w:tcPr>
          <w:p w14:paraId="3EC78291" w14:textId="77777777" w:rsidR="006967CE" w:rsidRPr="006967CE" w:rsidRDefault="006967CE" w:rsidP="006967CE">
            <w:pPr>
              <w:widowControl w:val="0"/>
              <w:overflowPunct w:val="0"/>
              <w:adjustRightInd w:val="0"/>
              <w:spacing w:after="0" w:line="240" w:lineRule="auto"/>
              <w:rPr>
                <w:rFonts w:ascii="Calibri" w:eastAsia="Calibri" w:hAnsi="Calibri" w:cs="Calibri"/>
                <w:b/>
                <w:bCs/>
                <w:color w:val="000000"/>
                <w:kern w:val="28"/>
                <w:sz w:val="18"/>
                <w:szCs w:val="18"/>
                <w:lang w:eastAsia="fr-FR" w:bidi="fr-FR"/>
              </w:rPr>
            </w:pP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E8C9B9"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Oui, nous nous y conformerons</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8F77E7"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Non, nous ne pouvons-nous y conformer</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F7AD83"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Si vous ne pouvez pas vous y conformer, veuillez faire une contre-proposition</w:t>
            </w:r>
          </w:p>
        </w:tc>
      </w:tr>
      <w:tr w:rsidR="006967CE" w:rsidRPr="006967CE" w14:paraId="68AAF995"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C62CD9"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aux Spécifications techniques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B35B46"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C1491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1F090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271D8A51"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8849EC" w14:textId="78FEEB4F" w:rsidR="006967CE" w:rsidRPr="006967CE" w:rsidRDefault="006967CE" w:rsidP="00F23A26">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Conformité au délai d’exécution de ce marché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188D288"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1901763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681FCD8D"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265FC708"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501513" w14:textId="66961D40"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lastRenderedPageBreak/>
              <w:t xml:space="preserve">Conformité </w:t>
            </w:r>
            <w:r w:rsidRPr="00F23A26">
              <w:rPr>
                <w:rFonts w:ascii="Times New Roman" w:eastAsia="Times New Roman" w:hAnsi="Times New Roman" w:cs="Times New Roman"/>
                <w:color w:val="000000"/>
                <w:kern w:val="28"/>
                <w:sz w:val="18"/>
                <w:szCs w:val="18"/>
                <w:lang w:eastAsia="fr-FR" w:bidi="fr-FR"/>
              </w:rPr>
              <w:t xml:space="preserve">à la garantie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24556F7"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59260C22"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23AC5C5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30F5584D"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634BA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à la Validité de l’offre de 120 jours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5B40E1"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D4DC7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19B9A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6EFA16AB" w14:textId="77777777" w:rsidTr="006967CE">
        <w:trPr>
          <w:trHeight w:val="300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F4940D6" w14:textId="77777777" w:rsidR="006967CE" w:rsidRPr="006967CE" w:rsidRDefault="006967CE" w:rsidP="00B50777">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F23A26">
              <w:rPr>
                <w:rFonts w:ascii="Times New Roman" w:eastAsia="Times New Roman" w:hAnsi="Times New Roman" w:cs="Times New Roman"/>
                <w:color w:val="000000"/>
                <w:kern w:val="28"/>
                <w:sz w:val="18"/>
                <w:szCs w:val="18"/>
                <w:lang w:eastAsia="fr-FR" w:bidi="fr-FR"/>
              </w:rPr>
              <w:t>Acceptation de la totalité des conditions</w:t>
            </w:r>
            <w:r w:rsidRPr="006967CE">
              <w:rPr>
                <w:rFonts w:ascii="Times New Roman" w:eastAsia="Times New Roman" w:hAnsi="Times New Roman" w:cs="Times New Roman"/>
                <w:color w:val="000000"/>
                <w:kern w:val="28"/>
                <w:sz w:val="18"/>
                <w:szCs w:val="18"/>
                <w:lang w:eastAsia="fr-FR" w:bidi="fr-FR"/>
              </w:rPr>
              <w:t xml:space="preserv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493AC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C614A8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75BDAA"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bl>
    <w:p w14:paraId="0B449E54"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627AA7E6"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168802EA"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7AE4951C"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2E3945AA"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p w14:paraId="6632533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Times New Roman"/>
          <w:b/>
          <w:snapToGrid w:val="0"/>
          <w:kern w:val="28"/>
          <w:sz w:val="20"/>
          <w:szCs w:val="24"/>
          <w:lang w:eastAsia="fr-FR" w:bidi="fr-FR"/>
        </w:rPr>
      </w:pPr>
    </w:p>
    <w:p w14:paraId="33AF3142"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3 : Structure de gestion et personnel essentiel</w:t>
      </w:r>
    </w:p>
    <w:p w14:paraId="6301875E" w14:textId="77777777" w:rsidR="006967CE" w:rsidRPr="006967CE" w:rsidRDefault="006967CE" w:rsidP="00DB12B8">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Décrire la méthode de direction générale en matière de planification et d’exécution du contrat. Inclure un tableau d’organisation pour la gestion du projet en décrivant la relation entre les postes et désignations clés. Fournir une feuille de calcul pour montrer les activités de chaque catégorie de personnel ainsi que le temps alloué à leur implication. </w:t>
      </w:r>
    </w:p>
    <w:p w14:paraId="4CB30B8C" w14:textId="77777777" w:rsidR="006967CE" w:rsidRPr="006967CE" w:rsidRDefault="006967CE" w:rsidP="00DB12B8">
      <w:pPr>
        <w:widowControl w:val="0"/>
        <w:numPr>
          <w:ilvl w:val="1"/>
          <w:numId w:val="48"/>
        </w:numPr>
        <w:overflowPunct w:val="0"/>
        <w:autoSpaceDE w:val="0"/>
        <w:autoSpaceDN w:val="0"/>
        <w:adjustRightInd w:val="0"/>
        <w:spacing w:before="60" w:after="60" w:line="240" w:lineRule="auto"/>
        <w:ind w:left="547" w:hanging="547"/>
        <w:jc w:val="both"/>
        <w:rPr>
          <w:rFonts w:ascii="Segoe UI" w:eastAsia="Times New Roman" w:hAnsi="Segoe UI" w:cs="Segoe UI"/>
          <w:bCs/>
          <w:kern w:val="28"/>
          <w:sz w:val="20"/>
          <w:szCs w:val="24"/>
          <w:lang w:eastAsia="fr-FR" w:bidi="fr-FR"/>
        </w:rPr>
      </w:pPr>
      <w:r w:rsidRPr="006967CE">
        <w:rPr>
          <w:rFonts w:ascii="Segoe UI" w:eastAsia="Times New Roman" w:hAnsi="Segoe UI" w:cs="Times New Roman"/>
          <w:kern w:val="28"/>
          <w:sz w:val="20"/>
          <w:szCs w:val="24"/>
          <w:lang w:eastAsia="fr-FR" w:bidi="fr-FR"/>
        </w:rPr>
        <w:t xml:space="preserve">Fournir les CV des membres du personnel essentiel qui sera employé pour soutenir la mise en œuvre de ce projet en utilisant le format ci-dessous. Les CV doivent montrer les qualifications dans les domaines pertinents pour la fourniture des biens et services. </w:t>
      </w:r>
    </w:p>
    <w:p w14:paraId="0BCED101" w14:textId="77777777" w:rsidR="006967CE" w:rsidRPr="006967CE" w:rsidRDefault="006967CE" w:rsidP="006967CE">
      <w:pPr>
        <w:shd w:val="clear" w:color="auto" w:fill="FFFFFF"/>
        <w:rPr>
          <w:rFonts w:ascii="Segoe UI" w:eastAsia="Calibri" w:hAnsi="Segoe UI" w:cs="Segoe UI"/>
          <w:b/>
          <w:sz w:val="28"/>
          <w:szCs w:val="28"/>
          <w:lang w:eastAsia="fr-FR" w:bidi="fr-FR"/>
        </w:rPr>
      </w:pPr>
      <w:r w:rsidRPr="006967CE">
        <w:rPr>
          <w:rFonts w:ascii="Segoe UI" w:eastAsia="Times New Roman" w:hAnsi="Segoe UI" w:cs="Times New Roman"/>
          <w:b/>
          <w:sz w:val="28"/>
          <w:szCs w:val="24"/>
          <w:lang w:eastAsia="fr-FR" w:bidi="fr-FR"/>
        </w:rPr>
        <w:t>Format du CV pour les membres du personnel essentiel proposés</w:t>
      </w:r>
    </w:p>
    <w:tbl>
      <w:tblPr>
        <w:tblStyle w:val="TableGrid21"/>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6967CE" w:rsidRPr="006967CE" w14:paraId="1068EECD" w14:textId="77777777" w:rsidTr="006967CE">
        <w:trPr>
          <w:trHeight w:val="408"/>
        </w:trPr>
        <w:tc>
          <w:tcPr>
            <w:tcW w:w="2523" w:type="dxa"/>
            <w:shd w:val="clear" w:color="auto" w:fill="9BDEFF"/>
            <w:vAlign w:val="center"/>
          </w:tcPr>
          <w:p w14:paraId="1834D05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Nom du membre du personnel</w:t>
            </w:r>
          </w:p>
        </w:tc>
        <w:tc>
          <w:tcPr>
            <w:tcW w:w="7109" w:type="dxa"/>
            <w:vAlign w:val="center"/>
          </w:tcPr>
          <w:p w14:paraId="3D2A075A"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301B1F2B" w14:textId="77777777" w:rsidTr="006967CE">
        <w:trPr>
          <w:trHeight w:val="377"/>
        </w:trPr>
        <w:tc>
          <w:tcPr>
            <w:tcW w:w="2523" w:type="dxa"/>
            <w:shd w:val="clear" w:color="auto" w:fill="9BDEFF"/>
            <w:vAlign w:val="center"/>
          </w:tcPr>
          <w:p w14:paraId="249DDF8D"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Poste pour cette mission</w:t>
            </w:r>
          </w:p>
        </w:tc>
        <w:tc>
          <w:tcPr>
            <w:tcW w:w="7109" w:type="dxa"/>
            <w:vAlign w:val="center"/>
          </w:tcPr>
          <w:p w14:paraId="5795FD16"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ED639F6" w14:textId="77777777" w:rsidTr="006967CE">
        <w:trPr>
          <w:trHeight w:val="401"/>
        </w:trPr>
        <w:tc>
          <w:tcPr>
            <w:tcW w:w="2523" w:type="dxa"/>
            <w:shd w:val="clear" w:color="auto" w:fill="9BDEFF"/>
            <w:vAlign w:val="center"/>
          </w:tcPr>
          <w:p w14:paraId="1B8776D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Nationalité</w:t>
            </w:r>
          </w:p>
        </w:tc>
        <w:tc>
          <w:tcPr>
            <w:tcW w:w="7109" w:type="dxa"/>
            <w:vAlign w:val="center"/>
          </w:tcPr>
          <w:p w14:paraId="36E79F4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1ADC0C97" w14:textId="77777777" w:rsidTr="006967CE">
        <w:trPr>
          <w:trHeight w:val="422"/>
        </w:trPr>
        <w:tc>
          <w:tcPr>
            <w:tcW w:w="2523" w:type="dxa"/>
            <w:shd w:val="clear" w:color="auto" w:fill="9BDEFF"/>
            <w:vAlign w:val="center"/>
          </w:tcPr>
          <w:p w14:paraId="2B7A8409"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 xml:space="preserve">Compétences linguistiques </w:t>
            </w:r>
          </w:p>
        </w:tc>
        <w:tc>
          <w:tcPr>
            <w:tcW w:w="7109" w:type="dxa"/>
            <w:vAlign w:val="center"/>
          </w:tcPr>
          <w:p w14:paraId="162815E1"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7BD701AF" w14:textId="77777777" w:rsidTr="006967CE">
        <w:trPr>
          <w:trHeight w:val="400"/>
        </w:trPr>
        <w:tc>
          <w:tcPr>
            <w:tcW w:w="2523" w:type="dxa"/>
            <w:vMerge w:val="restart"/>
            <w:shd w:val="clear" w:color="auto" w:fill="9BDEFF"/>
            <w:vAlign w:val="center"/>
          </w:tcPr>
          <w:p w14:paraId="06DBCB0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Formation/Qualifications</w:t>
            </w:r>
          </w:p>
        </w:tc>
        <w:tc>
          <w:tcPr>
            <w:tcW w:w="7109" w:type="dxa"/>
            <w:vAlign w:val="center"/>
          </w:tcPr>
          <w:p w14:paraId="3907D083"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rPr>
            </w:pPr>
            <w:r w:rsidRPr="006967CE">
              <w:rPr>
                <w:rFonts w:ascii="Segoe UI" w:eastAsia="Times New Roman" w:hAnsi="Segoe UI"/>
                <w:i/>
                <w:spacing w:val="-3"/>
                <w:sz w:val="16"/>
                <w:szCs w:val="16"/>
              </w:rPr>
              <w:t xml:space="preserve">[Résumer formations à l’université ou autre formation spécialisée du membre du personnel en indiquant les noms des établissements d’enseignement, les dates et les diplômes ou </w:t>
            </w:r>
            <w:proofErr w:type="gramStart"/>
            <w:r w:rsidRPr="006967CE">
              <w:rPr>
                <w:rFonts w:ascii="Segoe UI" w:eastAsia="Times New Roman" w:hAnsi="Segoe UI"/>
                <w:i/>
                <w:spacing w:val="-3"/>
                <w:sz w:val="16"/>
                <w:szCs w:val="16"/>
              </w:rPr>
              <w:t>qualifications obtenus</w:t>
            </w:r>
            <w:proofErr w:type="gramEnd"/>
            <w:r w:rsidRPr="006967CE">
              <w:rPr>
                <w:rFonts w:ascii="Segoe UI" w:eastAsia="Times New Roman" w:hAnsi="Segoe UI"/>
                <w:i/>
                <w:spacing w:val="-3"/>
                <w:sz w:val="16"/>
                <w:szCs w:val="16"/>
              </w:rPr>
              <w:t>]</w:t>
            </w:r>
          </w:p>
        </w:tc>
      </w:tr>
      <w:tr w:rsidR="006967CE" w:rsidRPr="006967CE" w14:paraId="2937AA65" w14:textId="77777777" w:rsidTr="006967CE">
        <w:trPr>
          <w:trHeight w:val="571"/>
        </w:trPr>
        <w:tc>
          <w:tcPr>
            <w:tcW w:w="2523" w:type="dxa"/>
            <w:vMerge/>
            <w:shd w:val="clear" w:color="auto" w:fill="9BDEFF"/>
            <w:vAlign w:val="center"/>
          </w:tcPr>
          <w:p w14:paraId="02689D73"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26CF675"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4C44FDBF" w14:textId="77777777" w:rsidTr="006967CE">
        <w:trPr>
          <w:trHeight w:val="225"/>
        </w:trPr>
        <w:tc>
          <w:tcPr>
            <w:tcW w:w="2523" w:type="dxa"/>
            <w:vMerge w:val="restart"/>
            <w:shd w:val="clear" w:color="auto" w:fill="9BDEFF"/>
            <w:vAlign w:val="center"/>
          </w:tcPr>
          <w:p w14:paraId="57909E88"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Certifications professionnelles</w:t>
            </w:r>
          </w:p>
        </w:tc>
        <w:tc>
          <w:tcPr>
            <w:tcW w:w="7109" w:type="dxa"/>
            <w:vAlign w:val="center"/>
          </w:tcPr>
          <w:p w14:paraId="621EA24B" w14:textId="77777777" w:rsidR="006967CE" w:rsidRPr="006967CE" w:rsidRDefault="006967CE" w:rsidP="006967CE">
            <w:pPr>
              <w:tabs>
                <w:tab w:val="left" w:pos="-1440"/>
                <w:tab w:val="left" w:pos="7200"/>
              </w:tabs>
              <w:suppressAutoHyphens/>
              <w:ind w:right="-105"/>
              <w:rPr>
                <w:rFonts w:ascii="Segoe UI" w:eastAsia="Times New Roman" w:hAnsi="Segoe UI" w:cs="Segoe UI"/>
                <w:i/>
                <w:spacing w:val="-3"/>
                <w:sz w:val="16"/>
                <w:szCs w:val="16"/>
              </w:rPr>
            </w:pPr>
            <w:r w:rsidRPr="006967CE">
              <w:rPr>
                <w:rFonts w:ascii="Segoe UI" w:eastAsia="Times New Roman" w:hAnsi="Segoe UI"/>
                <w:i/>
                <w:spacing w:val="-3"/>
                <w:sz w:val="16"/>
                <w:szCs w:val="16"/>
              </w:rPr>
              <w:t>[Fournir des détails des certifications professionnelles dans les domaines pertinents pour la fourniture des biens et services]</w:t>
            </w:r>
          </w:p>
        </w:tc>
      </w:tr>
      <w:tr w:rsidR="006967CE" w:rsidRPr="006967CE" w14:paraId="3F8B2905" w14:textId="77777777" w:rsidTr="006967CE">
        <w:trPr>
          <w:trHeight w:val="760"/>
        </w:trPr>
        <w:tc>
          <w:tcPr>
            <w:tcW w:w="2523" w:type="dxa"/>
            <w:vMerge/>
            <w:shd w:val="clear" w:color="auto" w:fill="9BDEFF"/>
            <w:vAlign w:val="center"/>
          </w:tcPr>
          <w:p w14:paraId="0DC774D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37D8FCAC" w14:textId="77777777" w:rsidR="006967CE" w:rsidRPr="006967CE" w:rsidRDefault="006967CE" w:rsidP="00DB12B8">
            <w:pPr>
              <w:widowControl w:val="0"/>
              <w:numPr>
                <w:ilvl w:val="0"/>
                <w:numId w:val="45"/>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Nom de l’établissement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1A62134D" w14:textId="77777777" w:rsidR="006967CE" w:rsidRPr="006967CE" w:rsidRDefault="006967CE" w:rsidP="00DB12B8">
            <w:pPr>
              <w:widowControl w:val="0"/>
              <w:numPr>
                <w:ilvl w:val="0"/>
                <w:numId w:val="45"/>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Date de certification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20CAA718" w14:textId="77777777" w:rsidTr="006967CE">
        <w:trPr>
          <w:trHeight w:val="1232"/>
        </w:trPr>
        <w:tc>
          <w:tcPr>
            <w:tcW w:w="2523" w:type="dxa"/>
            <w:vMerge w:val="restart"/>
            <w:shd w:val="clear" w:color="auto" w:fill="9BDEFF"/>
            <w:vAlign w:val="center"/>
          </w:tcPr>
          <w:p w14:paraId="58B1798F"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lastRenderedPageBreak/>
              <w:t>Emploi/Expérience</w:t>
            </w:r>
          </w:p>
          <w:p w14:paraId="2B914D8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056E638"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[Lister tous les postes occupés par le membre du personnel (en commençant par le poste actuel, par ordre chronologique inversé) en indiquant les dates, noms des organismes, nom du poste occupé et lieu de l’emploi. En ce qui concerne l’expérience accumulée au cours des cinq dernières années, détailler le type d’activités entreprises, le degré de responsabilités, le lieu des affectations et toute autre information ou expérience professionnelle considérée comme pertinente dans ce cadre]</w:t>
            </w:r>
          </w:p>
        </w:tc>
      </w:tr>
      <w:tr w:rsidR="006967CE" w:rsidRPr="006967CE" w14:paraId="09FDC352" w14:textId="77777777" w:rsidTr="006967CE">
        <w:trPr>
          <w:trHeight w:val="544"/>
        </w:trPr>
        <w:tc>
          <w:tcPr>
            <w:tcW w:w="2523" w:type="dxa"/>
            <w:vMerge/>
            <w:shd w:val="clear" w:color="auto" w:fill="9BDEFF"/>
            <w:vAlign w:val="center"/>
          </w:tcPr>
          <w:p w14:paraId="197918C4"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55B7DF4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7783F5C" w14:textId="77777777" w:rsidTr="006967CE">
        <w:trPr>
          <w:trHeight w:val="242"/>
        </w:trPr>
        <w:tc>
          <w:tcPr>
            <w:tcW w:w="2523" w:type="dxa"/>
            <w:vMerge w:val="restart"/>
            <w:shd w:val="clear" w:color="auto" w:fill="9BDEFF"/>
            <w:vAlign w:val="center"/>
          </w:tcPr>
          <w:p w14:paraId="673AE56C"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Références</w:t>
            </w:r>
          </w:p>
          <w:p w14:paraId="598048C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2974233A" w14:textId="77777777" w:rsidR="006967CE" w:rsidRPr="006967CE" w:rsidRDefault="006967CE" w:rsidP="006967CE">
            <w:pPr>
              <w:tabs>
                <w:tab w:val="left" w:pos="-1440"/>
                <w:tab w:val="left" w:pos="630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[Fournir noms, adresses, numéro de téléphone et courriel pour deux (2) références]</w:t>
            </w:r>
          </w:p>
        </w:tc>
      </w:tr>
      <w:tr w:rsidR="006967CE" w:rsidRPr="006967CE" w14:paraId="4728258A" w14:textId="77777777" w:rsidTr="006967CE">
        <w:trPr>
          <w:trHeight w:val="1430"/>
        </w:trPr>
        <w:tc>
          <w:tcPr>
            <w:tcW w:w="2523" w:type="dxa"/>
            <w:vMerge/>
            <w:shd w:val="clear" w:color="auto" w:fill="9BDEFF"/>
            <w:vAlign w:val="center"/>
          </w:tcPr>
          <w:p w14:paraId="0B239DB8"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p>
        </w:tc>
        <w:tc>
          <w:tcPr>
            <w:tcW w:w="7109" w:type="dxa"/>
            <w:vAlign w:val="center"/>
          </w:tcPr>
          <w:p w14:paraId="7066418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Référence 1 : </w:t>
            </w:r>
          </w:p>
          <w:p w14:paraId="1DECE64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244A428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p>
          <w:p w14:paraId="4FE6F2A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Référence 2 :</w:t>
            </w:r>
          </w:p>
          <w:p w14:paraId="69F71687"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bl>
    <w:p w14:paraId="6A34F992" w14:textId="77777777" w:rsidR="006967CE" w:rsidRPr="006967CE" w:rsidRDefault="006967CE" w:rsidP="006967CE">
      <w:pPr>
        <w:tabs>
          <w:tab w:val="left" w:pos="-144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0D573919" w14:textId="77777777" w:rsidR="006967CE" w:rsidRPr="006967CE" w:rsidRDefault="006967CE" w:rsidP="006967CE">
      <w:pPr>
        <w:tabs>
          <w:tab w:val="right" w:pos="8640"/>
        </w:tabs>
        <w:jc w:val="both"/>
        <w:rPr>
          <w:rFonts w:ascii="Segoe UI" w:eastAsia="Calibri" w:hAnsi="Segoe UI" w:cs="Segoe UI"/>
          <w:sz w:val="20"/>
          <w:lang w:eastAsia="fr-FR" w:bidi="fr-FR"/>
        </w:rPr>
      </w:pPr>
      <w:r w:rsidRPr="006967CE">
        <w:rPr>
          <w:rFonts w:ascii="Segoe UI" w:eastAsia="Times New Roman" w:hAnsi="Segoe UI" w:cs="Times New Roman"/>
          <w:sz w:val="20"/>
          <w:szCs w:val="24"/>
          <w:lang w:eastAsia="fr-FR" w:bidi="fr-FR"/>
        </w:rPr>
        <w:t>J’atteste que les renseignements donnés ci-dessus décrivent correctement, à ma connaissance, mes qualifications, expériences, et d’autres informations pertinentes à mon sujet.</w:t>
      </w:r>
    </w:p>
    <w:p w14:paraId="66362C80"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7562216"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E667BEF"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r w:rsidRPr="006967CE">
        <w:rPr>
          <w:rFonts w:ascii="Segoe UI" w:eastAsia="Times New Roman" w:hAnsi="Segoe UI" w:cs="Times New Roman"/>
          <w:spacing w:val="-3"/>
          <w:sz w:val="20"/>
          <w:szCs w:val="24"/>
          <w:lang w:eastAsia="fr-FR" w:bidi="fr-FR"/>
        </w:rPr>
        <w:t>________________________________________</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pacing w:val="-3"/>
          <w:sz w:val="20"/>
          <w:szCs w:val="24"/>
          <w:lang w:eastAsia="fr-FR" w:bidi="fr-FR"/>
        </w:rPr>
        <w:t>___________________</w:t>
      </w:r>
    </w:p>
    <w:p w14:paraId="4CAD66C6" w14:textId="77777777" w:rsidR="006967CE" w:rsidRDefault="006967CE" w:rsidP="006967CE">
      <w:pPr>
        <w:rPr>
          <w:rFonts w:ascii="Segoe UI" w:eastAsia="Times New Roman" w:hAnsi="Segoe UI" w:cs="Times New Roman"/>
          <w:sz w:val="20"/>
          <w:szCs w:val="24"/>
          <w:lang w:eastAsia="fr-FR" w:bidi="fr-FR"/>
        </w:rPr>
      </w:pPr>
      <w:r w:rsidRPr="006967CE">
        <w:rPr>
          <w:rFonts w:ascii="Segoe UI" w:eastAsia="Times New Roman" w:hAnsi="Segoe UI" w:cs="Times New Roman"/>
          <w:sz w:val="20"/>
          <w:szCs w:val="24"/>
          <w:lang w:eastAsia="fr-FR" w:bidi="fr-FR"/>
        </w:rPr>
        <w:t>Signature du membre du personnel</w:t>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z w:val="20"/>
          <w:szCs w:val="24"/>
          <w:lang w:eastAsia="fr-FR" w:bidi="fr-FR"/>
        </w:rPr>
        <w:t xml:space="preserve">     Date (jour/mois/année)</w:t>
      </w:r>
    </w:p>
    <w:p w14:paraId="334CA9CC" w14:textId="77777777" w:rsidR="001A038C" w:rsidRDefault="001A038C" w:rsidP="006967CE">
      <w:pPr>
        <w:rPr>
          <w:rFonts w:ascii="Segoe UI" w:eastAsia="Times New Roman" w:hAnsi="Segoe UI" w:cs="Times New Roman"/>
          <w:sz w:val="20"/>
          <w:szCs w:val="24"/>
          <w:lang w:eastAsia="fr-FR" w:bidi="fr-FR"/>
        </w:rPr>
      </w:pPr>
    </w:p>
    <w:p w14:paraId="1F1AD838" w14:textId="77777777" w:rsidR="001A038C" w:rsidRDefault="001A038C" w:rsidP="006967CE">
      <w:pPr>
        <w:rPr>
          <w:rFonts w:ascii="Segoe UI" w:eastAsia="Times New Roman" w:hAnsi="Segoe UI" w:cs="Times New Roman"/>
          <w:sz w:val="20"/>
          <w:szCs w:val="24"/>
          <w:lang w:eastAsia="fr-FR" w:bidi="fr-FR"/>
        </w:rPr>
      </w:pPr>
    </w:p>
    <w:p w14:paraId="086EF7EC" w14:textId="77777777" w:rsidR="001A038C" w:rsidRPr="006967CE" w:rsidRDefault="001A038C" w:rsidP="006967CE">
      <w:pPr>
        <w:rPr>
          <w:rFonts w:ascii="Segoe UI" w:eastAsia="Calibri" w:hAnsi="Segoe UI" w:cs="Segoe UI"/>
          <w:sz w:val="20"/>
          <w:lang w:eastAsia="fr-FR" w:bidi="fr-FR"/>
        </w:rPr>
        <w:sectPr w:rsidR="001A038C" w:rsidRPr="006967CE" w:rsidSect="006967CE">
          <w:footerReference w:type="default" r:id="rId23"/>
          <w:pgSz w:w="12240" w:h="15840"/>
          <w:pgMar w:top="1440" w:right="1260" w:bottom="720" w:left="1260" w:header="720" w:footer="720" w:gutter="0"/>
          <w:cols w:space="720"/>
          <w:docGrid w:linePitch="360"/>
        </w:sectPr>
      </w:pPr>
    </w:p>
    <w:p w14:paraId="2429BDC0" w14:textId="77777777" w:rsidR="006967CE" w:rsidRPr="006967CE" w:rsidRDefault="006967CE" w:rsidP="006967CE">
      <w:pPr>
        <w:keepNext/>
        <w:keepLines/>
        <w:spacing w:before="40" w:after="0"/>
        <w:outlineLvl w:val="1"/>
        <w:rPr>
          <w:rFonts w:ascii="Segoe UI" w:eastAsia="Times New Roman" w:hAnsi="Segoe UI" w:cs="Segoe UI"/>
          <w:color w:val="365F91"/>
          <w:sz w:val="28"/>
          <w:szCs w:val="28"/>
          <w:lang w:eastAsia="fr-FR" w:bidi="fr-FR"/>
        </w:rPr>
      </w:pPr>
      <w:bookmarkStart w:id="144" w:name="_Toc528593327"/>
      <w:r w:rsidRPr="006967CE">
        <w:rPr>
          <w:rFonts w:ascii="Segoe UI" w:eastAsia="Times New Roman" w:hAnsi="Segoe UI" w:cs="Segoe UI"/>
          <w:b/>
          <w:bCs/>
          <w:iCs/>
          <w:color w:val="365F91"/>
          <w:sz w:val="28"/>
          <w:szCs w:val="20"/>
          <w:lang w:eastAsia="fr-FR" w:bidi="fr-FR"/>
        </w:rPr>
        <w:lastRenderedPageBreak/>
        <w:t>Formulaire F :</w:t>
      </w:r>
      <w:r w:rsidRPr="006967CE">
        <w:rPr>
          <w:rFonts w:ascii="Segoe UI" w:eastAsia="Times New Roman" w:hAnsi="Segoe UI" w:cs="Segoe UI"/>
          <w:bCs/>
          <w:iCs/>
          <w:color w:val="365F91"/>
          <w:sz w:val="28"/>
          <w:szCs w:val="20"/>
          <w:lang w:eastAsia="fr-FR" w:bidi="fr-FR"/>
        </w:rPr>
        <w:t xml:space="preserve"> Formulaire de barème de prix</w:t>
      </w:r>
      <w:bookmarkEnd w:id="144"/>
    </w:p>
    <w:p w14:paraId="70613E3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7F3CFBB5" w14:textId="77777777" w:rsidTr="006967CE">
        <w:tc>
          <w:tcPr>
            <w:tcW w:w="1979" w:type="dxa"/>
            <w:shd w:val="clear" w:color="auto" w:fill="9BDEFF"/>
          </w:tcPr>
          <w:p w14:paraId="5D9DEC5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0E81F186"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2A1B629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0" w:type="dxa"/>
          </w:tcPr>
          <w:p w14:paraId="77A13A0D" w14:textId="55C9BBB4" w:rsidR="006967CE" w:rsidRPr="006967CE" w:rsidRDefault="0061767D"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1139424033"/>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13E6D32A" w14:textId="77777777" w:rsidTr="006967CE">
        <w:trPr>
          <w:cantSplit/>
          <w:trHeight w:val="341"/>
        </w:trPr>
        <w:tc>
          <w:tcPr>
            <w:tcW w:w="1979" w:type="dxa"/>
            <w:shd w:val="clear" w:color="auto" w:fill="9BDEFF"/>
          </w:tcPr>
          <w:p w14:paraId="619139A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1" w:type="dxa"/>
            <w:gridSpan w:val="3"/>
          </w:tcPr>
          <w:p w14:paraId="1B5E837B"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193F9EB1"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38B7BB20"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Le soumissionnaire doit établir le barème de prix conformément au format ci-dessous. Le barème de prix doit indiquer la répartition détaillée des coûts de tous les biens et services connexes à fournir. Des chiffres séparés doivent être fournis pour chaque regroupement ou catégorie fonctionnels, le cas échéant.</w:t>
      </w:r>
    </w:p>
    <w:p w14:paraId="7B9297C2"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41D4E536" w14:textId="77777777" w:rsidR="006967CE" w:rsidRPr="006967CE" w:rsidRDefault="006967CE" w:rsidP="006967CE">
      <w:pPr>
        <w:widowControl w:val="0"/>
        <w:overflowPunct w:val="0"/>
        <w:adjustRightInd w:val="0"/>
        <w:spacing w:after="0" w:line="240" w:lineRule="auto"/>
        <w:jc w:val="right"/>
        <w:rPr>
          <w:rFonts w:ascii="Segoe UI" w:eastAsia="Times New Roman" w:hAnsi="Segoe UI" w:cs="Segoe UI"/>
          <w:b/>
          <w:kern w:val="28"/>
          <w:sz w:val="20"/>
          <w:szCs w:val="24"/>
          <w:lang w:eastAsia="fr-FR" w:bidi="fr-FR"/>
        </w:rPr>
      </w:pPr>
      <w:r w:rsidRPr="006967CE">
        <w:rPr>
          <w:rFonts w:ascii="Segoe UI" w:eastAsia="Times New Roman" w:hAnsi="Segoe UI" w:cs="Times New Roman"/>
          <w:b/>
          <w:kern w:val="28"/>
          <w:sz w:val="20"/>
          <w:szCs w:val="24"/>
          <w:lang w:eastAsia="fr-FR" w:bidi="fr-FR"/>
        </w:rPr>
        <w:t xml:space="preserve">Langue de l’offre : </w:t>
      </w:r>
      <w:r w:rsidRPr="006967CE">
        <w:rPr>
          <w:rFonts w:ascii="Segoe UI" w:eastAsia="Times New Roman" w:hAnsi="Segoe UI" w:cs="Segoe UI"/>
          <w:bCs/>
          <w:kern w:val="28"/>
          <w:sz w:val="20"/>
          <w:szCs w:val="24"/>
          <w:lang w:eastAsia="fr-FR" w:bidi="fr-FR"/>
        </w:rPr>
        <w:t>Français</w:t>
      </w:r>
    </w:p>
    <w:p w14:paraId="1F6A2CA6"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r w:rsidRPr="006967CE">
        <w:rPr>
          <w:rFonts w:ascii="Segoe UI" w:eastAsia="Times New Roman" w:hAnsi="Segoe UI" w:cs="Times New Roman"/>
          <w:b/>
          <w:kern w:val="28"/>
          <w:sz w:val="28"/>
          <w:szCs w:val="24"/>
          <w:lang w:eastAsia="fr-FR" w:bidi="fr-FR"/>
        </w:rPr>
        <w:t xml:space="preserve">Barème de prix </w:t>
      </w:r>
    </w:p>
    <w:p w14:paraId="473FA296"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b/>
          <w:snapToGrid w:val="0"/>
          <w:kern w:val="28"/>
          <w:sz w:val="24"/>
          <w:szCs w:val="24"/>
        </w:rPr>
      </w:pPr>
    </w:p>
    <w:p w14:paraId="6F4D3CDD"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barème de prix doit contenir la composition détaillée des coûts de l’ensemble des biens et services connexes devant être fournis, du prix unitaire au prix total. </w:t>
      </w:r>
    </w:p>
    <w:p w14:paraId="0124EB77"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0069ED6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Toute estimation de frais remboursables, tels que les déplacements d’experts et les débours, doit être indiquée séparément dans le sous-détail des prix.</w:t>
      </w:r>
    </w:p>
    <w:p w14:paraId="7AC5529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7EFE962C"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format de présentation indiqué dans les pages qui suivent </w:t>
      </w:r>
      <w:r>
        <w:rPr>
          <w:rFonts w:ascii="Calibri" w:eastAsia="Times New Roman" w:hAnsi="Calibri" w:cs="Calibri"/>
          <w:snapToGrid w:val="0"/>
          <w:kern w:val="28"/>
          <w:sz w:val="24"/>
          <w:szCs w:val="24"/>
        </w:rPr>
        <w:t xml:space="preserve">doit être </w:t>
      </w:r>
      <w:proofErr w:type="gramStart"/>
      <w:r>
        <w:rPr>
          <w:rFonts w:ascii="Calibri" w:eastAsia="Times New Roman" w:hAnsi="Calibri" w:cs="Calibri"/>
          <w:snapToGrid w:val="0"/>
          <w:kern w:val="28"/>
          <w:sz w:val="24"/>
          <w:szCs w:val="24"/>
        </w:rPr>
        <w:t xml:space="preserve">repris </w:t>
      </w:r>
      <w:r w:rsidRPr="001A038C">
        <w:rPr>
          <w:rFonts w:ascii="Calibri" w:eastAsia="Times New Roman" w:hAnsi="Calibri" w:cs="Calibri"/>
          <w:snapToGrid w:val="0"/>
          <w:kern w:val="28"/>
          <w:sz w:val="24"/>
          <w:szCs w:val="24"/>
        </w:rPr>
        <w:t xml:space="preserve"> pour</w:t>
      </w:r>
      <w:proofErr w:type="gramEnd"/>
      <w:r w:rsidRPr="001A038C">
        <w:rPr>
          <w:rFonts w:ascii="Calibri" w:eastAsia="Times New Roman" w:hAnsi="Calibri" w:cs="Calibri"/>
          <w:snapToGrid w:val="0"/>
          <w:kern w:val="28"/>
          <w:sz w:val="24"/>
          <w:szCs w:val="24"/>
        </w:rPr>
        <w:t xml:space="preserve"> l’établissement du barème de prix. </w:t>
      </w:r>
    </w:p>
    <w:p w14:paraId="07D42194"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p>
    <w:p w14:paraId="7018ED86" w14:textId="77777777" w:rsidR="001A038C" w:rsidRPr="001A038C" w:rsidRDefault="001A038C" w:rsidP="001A038C">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r w:rsidRPr="001A038C">
        <w:rPr>
          <w:rFonts w:ascii="Calibri" w:eastAsia="Times New Roman" w:hAnsi="Calibri" w:cs="Times New Roman"/>
          <w:b/>
          <w:bCs/>
          <w:kern w:val="28"/>
          <w:sz w:val="32"/>
          <w:szCs w:val="32"/>
        </w:rPr>
        <w:t>BORDEREAU DES PRIX UNITAIRES - DEVIS QUANTITATIF – CALENDRIER DES TRAVAUX</w:t>
      </w:r>
    </w:p>
    <w:p w14:paraId="075D27D1" w14:textId="77777777" w:rsidR="001A038C" w:rsidRPr="001A038C" w:rsidRDefault="001A038C" w:rsidP="001A038C">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1BCD3367" w14:textId="77777777" w:rsidR="001A038C" w:rsidRPr="001A038C" w:rsidRDefault="001A038C" w:rsidP="00DB12B8">
      <w:pPr>
        <w:widowControl w:val="0"/>
        <w:numPr>
          <w:ilvl w:val="3"/>
          <w:numId w:val="53"/>
        </w:numPr>
        <w:tabs>
          <w:tab w:val="left" w:pos="9356"/>
        </w:tabs>
        <w:overflowPunct w:val="0"/>
        <w:adjustRightInd w:val="0"/>
        <w:spacing w:after="0" w:line="360" w:lineRule="auto"/>
        <w:ind w:right="-15"/>
        <w:contextualSpacing/>
        <w:rPr>
          <w:rFonts w:ascii="Calibri" w:eastAsia="Times New Roman" w:hAnsi="Calibri" w:cs="Times New Roman"/>
          <w:b/>
          <w:bCs/>
          <w:kern w:val="28"/>
          <w:sz w:val="32"/>
          <w:szCs w:val="32"/>
        </w:rPr>
      </w:pPr>
      <w:r w:rsidRPr="001A038C">
        <w:rPr>
          <w:rFonts w:ascii="Calibri" w:eastAsia="Times New Roman" w:hAnsi="Calibri" w:cs="Times New Roman"/>
          <w:b/>
          <w:bCs/>
          <w:kern w:val="28"/>
          <w:sz w:val="32"/>
          <w:szCs w:val="32"/>
        </w:rPr>
        <w:t>BORDEREAUX DES PRIX UNITAIRES</w:t>
      </w:r>
    </w:p>
    <w:p w14:paraId="2A39ABEB"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01852460" w14:textId="180E98BE"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1A038C">
        <w:rPr>
          <w:rFonts w:ascii="Calibri" w:eastAsia="Times New Roman" w:hAnsi="Calibri" w:cs="Calibri"/>
          <w:snapToGrid w:val="0"/>
          <w:kern w:val="28"/>
          <w:sz w:val="24"/>
          <w:szCs w:val="24"/>
          <w:lang w:val="fr-SN"/>
        </w:rPr>
        <w:t>Le barème de prix doit contenir la composition détaillée des coûts de l’ensemble des biens et services connexes devant être fournis.</w:t>
      </w:r>
    </w:p>
    <w:p w14:paraId="2574948C" w14:textId="4B3703C8" w:rsidR="001A038C" w:rsidRPr="009E21E4" w:rsidRDefault="001A038C" w:rsidP="009E21E4">
      <w:pPr>
        <w:tabs>
          <w:tab w:val="num" w:pos="1260"/>
        </w:tabs>
        <w:spacing w:after="120" w:line="240" w:lineRule="auto"/>
        <w:jc w:val="both"/>
        <w:rPr>
          <w:rFonts w:ascii="Calibri" w:eastAsia="Times New Roman" w:hAnsi="Calibri" w:cs="Calibri"/>
          <w:snapToGrid w:val="0"/>
          <w:kern w:val="28"/>
          <w:sz w:val="24"/>
          <w:szCs w:val="24"/>
          <w:lang w:val="fr-SN"/>
        </w:rPr>
      </w:pPr>
      <w:r w:rsidRPr="009E21E4">
        <w:rPr>
          <w:rFonts w:ascii="Calibri" w:eastAsia="Times New Roman" w:hAnsi="Calibri" w:cs="Calibri"/>
          <w:snapToGrid w:val="0"/>
          <w:kern w:val="28"/>
          <w:sz w:val="24"/>
          <w:szCs w:val="24"/>
          <w:lang w:val="fr-SN"/>
        </w:rPr>
        <w:t>Le soumissionnaire devra OBLIGATOIREMENT remplir tous les pr</w:t>
      </w:r>
      <w:r w:rsidR="009E21E4" w:rsidRPr="009E21E4">
        <w:rPr>
          <w:rFonts w:ascii="Calibri" w:eastAsia="Times New Roman" w:hAnsi="Calibri" w:cs="Calibri"/>
          <w:snapToGrid w:val="0"/>
          <w:kern w:val="28"/>
          <w:sz w:val="24"/>
          <w:szCs w:val="24"/>
          <w:lang w:val="fr-SN"/>
        </w:rPr>
        <w:t xml:space="preserve">ix unitaires des matériels </w:t>
      </w:r>
      <w:r w:rsidRPr="009E21E4">
        <w:rPr>
          <w:rFonts w:ascii="Calibri" w:eastAsia="Times New Roman" w:hAnsi="Calibri" w:cs="Calibri"/>
          <w:snapToGrid w:val="0"/>
          <w:kern w:val="28"/>
          <w:sz w:val="24"/>
          <w:szCs w:val="24"/>
          <w:lang w:val="fr-SN"/>
        </w:rPr>
        <w:t>donnés dans les tableaux des coûts unitaires.</w:t>
      </w:r>
    </w:p>
    <w:p w14:paraId="3091223B" w14:textId="37DB5B65" w:rsidR="009E21E4" w:rsidRPr="00775BA2" w:rsidRDefault="009E21E4" w:rsidP="009E21E4">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775BA2">
        <w:rPr>
          <w:rFonts w:ascii="Calibri" w:eastAsia="Times New Roman" w:hAnsi="Calibri" w:cs="Calibri"/>
          <w:snapToGrid w:val="0"/>
          <w:kern w:val="28"/>
          <w:sz w:val="24"/>
          <w:szCs w:val="24"/>
          <w:lang w:val="fr-SN"/>
        </w:rPr>
        <w:t>Les bordereaux des prix unitaires ci-dessous sont donnés en chiffres et en lettres</w:t>
      </w:r>
      <w:r w:rsidR="00A54BB8" w:rsidRPr="00775BA2">
        <w:rPr>
          <w:rFonts w:ascii="Calibri" w:eastAsia="Times New Roman" w:hAnsi="Calibri" w:cs="Calibri"/>
          <w:snapToGrid w:val="0"/>
          <w:kern w:val="28"/>
          <w:sz w:val="24"/>
          <w:szCs w:val="24"/>
          <w:lang w:val="fr-SN"/>
        </w:rPr>
        <w:t>.</w:t>
      </w:r>
    </w:p>
    <w:p w14:paraId="2A6C2ACF" w14:textId="1247B13B" w:rsidR="00A54BB8" w:rsidRDefault="00A54BB8" w:rsidP="00A54BB8">
      <w:pPr>
        <w:widowControl w:val="0"/>
        <w:overflowPunct w:val="0"/>
        <w:adjustRightInd w:val="0"/>
        <w:spacing w:after="0" w:line="240" w:lineRule="auto"/>
        <w:rPr>
          <w:rFonts w:ascii="Calibri" w:eastAsia="Times New Roman" w:hAnsi="Calibri" w:cs="Calibri"/>
          <w:snapToGrid w:val="0"/>
          <w:kern w:val="28"/>
          <w:sz w:val="24"/>
          <w:szCs w:val="24"/>
          <w:lang w:val="fr-SN"/>
        </w:rPr>
      </w:pPr>
      <w:r w:rsidRPr="00775BA2">
        <w:rPr>
          <w:rFonts w:ascii="Calibri" w:eastAsia="Times New Roman" w:hAnsi="Calibri" w:cs="Calibri"/>
          <w:snapToGrid w:val="0"/>
          <w:kern w:val="28"/>
          <w:sz w:val="24"/>
          <w:szCs w:val="24"/>
          <w:lang w:val="fr-SN"/>
        </w:rPr>
        <w:t>Chaque Prix unitaire doit comprendre le prix de l’équipement, le frais de transport et tous autres frais supplémentaires sur site.</w:t>
      </w:r>
    </w:p>
    <w:p w14:paraId="4C0CF9B3" w14:textId="7B7D76D0" w:rsidR="003B1C1E" w:rsidRDefault="003B1C1E"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1743F1F1" w14:textId="24A55F14" w:rsidR="00E02866"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773D4267" w14:textId="042955D8" w:rsidR="00E02866"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40CEECA7" w14:textId="5D598A73" w:rsidR="00E02866"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4F213811" w14:textId="77777777" w:rsidR="00E02866" w:rsidRPr="003B1C1E" w:rsidRDefault="00E02866"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163EF71C"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rsidRPr="00775BA2">
        <w:rPr>
          <w:rFonts w:ascii="Calibri" w:eastAsia="Times New Roman" w:hAnsi="Calibri" w:cs="Calibri"/>
          <w:b/>
          <w:snapToGrid w:val="0"/>
          <w:kern w:val="28"/>
          <w:sz w:val="24"/>
          <w:szCs w:val="24"/>
          <w:lang w:val="fr-SN"/>
        </w:rPr>
        <w:t xml:space="preserve">1.1 </w:t>
      </w:r>
      <w:r w:rsidRPr="00775BA2">
        <w:rPr>
          <w:rFonts w:ascii="Calibri" w:eastAsia="Times New Roman" w:hAnsi="Calibri" w:cs="Calibri"/>
          <w:b/>
          <w:snapToGrid w:val="0"/>
          <w:kern w:val="28"/>
          <w:sz w:val="24"/>
          <w:szCs w:val="24"/>
          <w:u w:val="single"/>
          <w:lang w:val="fr-SN"/>
        </w:rPr>
        <w:t xml:space="preserve">BORDEREAU DES PRIX UNITAIRES </w:t>
      </w:r>
      <w:r w:rsidRPr="00775BA2">
        <w:rPr>
          <w:rFonts w:ascii="Calibri" w:eastAsia="Times New Roman" w:hAnsi="Calibri" w:cs="Calibri"/>
          <w:b/>
          <w:snapToGrid w:val="0"/>
          <w:color w:val="000000" w:themeColor="text1"/>
          <w:kern w:val="28"/>
          <w:sz w:val="24"/>
          <w:szCs w:val="24"/>
          <w:u w:val="single"/>
          <w:lang w:val="fr-SN"/>
        </w:rPr>
        <w:t>LOT 1</w:t>
      </w:r>
    </w:p>
    <w:p w14:paraId="089AAA78" w14:textId="77777777" w:rsidR="00E0453D" w:rsidRPr="00E0453D" w:rsidRDefault="00E0453D" w:rsidP="00E0453D">
      <w:pPr>
        <w:contextualSpacing/>
        <w:rPr>
          <w:b/>
          <w:bCs/>
          <w:color w:val="FF0000"/>
        </w:rPr>
      </w:pP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2127"/>
        <w:gridCol w:w="2409"/>
      </w:tblGrid>
      <w:tr w:rsidR="00F575AC" w:rsidRPr="00F575AC" w14:paraId="321297F0" w14:textId="77777777" w:rsidTr="00F575AC">
        <w:trPr>
          <w:trHeight w:val="1250"/>
        </w:trPr>
        <w:tc>
          <w:tcPr>
            <w:tcW w:w="3397" w:type="dxa"/>
          </w:tcPr>
          <w:p w14:paraId="6B797410" w14:textId="77777777" w:rsidR="00F575AC" w:rsidRPr="00F575AC" w:rsidRDefault="00F575AC" w:rsidP="00F575AC">
            <w:pPr>
              <w:spacing w:after="0" w:line="240" w:lineRule="auto"/>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Désignations</w:t>
            </w:r>
          </w:p>
        </w:tc>
        <w:tc>
          <w:tcPr>
            <w:tcW w:w="2127" w:type="dxa"/>
          </w:tcPr>
          <w:p w14:paraId="2D667E54" w14:textId="77777777" w:rsidR="00F575AC" w:rsidRPr="00F575AC" w:rsidRDefault="00F575AC" w:rsidP="00F575AC">
            <w:pPr>
              <w:spacing w:after="0" w:line="240" w:lineRule="auto"/>
              <w:jc w:val="center"/>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Prix unitaire</w:t>
            </w:r>
          </w:p>
          <w:p w14:paraId="5009216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en chiffre HTVA</w:t>
            </w:r>
          </w:p>
        </w:tc>
        <w:tc>
          <w:tcPr>
            <w:tcW w:w="2409" w:type="dxa"/>
          </w:tcPr>
          <w:p w14:paraId="095236F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Prix unitaire en lettre HT VA</w:t>
            </w:r>
          </w:p>
        </w:tc>
      </w:tr>
      <w:tr w:rsidR="00F575AC" w:rsidRPr="00F575AC" w14:paraId="1B781C09" w14:textId="77777777" w:rsidTr="00F575AC">
        <w:trPr>
          <w:trHeight w:val="1250"/>
        </w:trPr>
        <w:tc>
          <w:tcPr>
            <w:tcW w:w="3397" w:type="dxa"/>
            <w:shd w:val="clear" w:color="auto" w:fill="auto"/>
            <w:vAlign w:val="center"/>
            <w:hideMark/>
          </w:tcPr>
          <w:p w14:paraId="0E5BAA9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2127" w:type="dxa"/>
          </w:tcPr>
          <w:p w14:paraId="6DACBCA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6CEED7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F234C2D" w14:textId="77777777" w:rsidTr="00F575AC">
        <w:trPr>
          <w:trHeight w:val="320"/>
        </w:trPr>
        <w:tc>
          <w:tcPr>
            <w:tcW w:w="3397" w:type="dxa"/>
            <w:shd w:val="clear" w:color="auto" w:fill="auto"/>
            <w:vAlign w:val="center"/>
            <w:hideMark/>
          </w:tcPr>
          <w:p w14:paraId="69D8552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Bassin lit en plastique</w:t>
            </w:r>
          </w:p>
        </w:tc>
        <w:tc>
          <w:tcPr>
            <w:tcW w:w="2127" w:type="dxa"/>
          </w:tcPr>
          <w:p w14:paraId="2B47380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63DE26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5719BB6" w14:textId="77777777" w:rsidTr="00F575AC">
        <w:trPr>
          <w:trHeight w:val="320"/>
        </w:trPr>
        <w:tc>
          <w:tcPr>
            <w:tcW w:w="3397" w:type="dxa"/>
            <w:shd w:val="clear" w:color="auto" w:fill="auto"/>
            <w:vAlign w:val="center"/>
            <w:hideMark/>
          </w:tcPr>
          <w:p w14:paraId="382E547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d'accouchement</w:t>
            </w:r>
          </w:p>
        </w:tc>
        <w:tc>
          <w:tcPr>
            <w:tcW w:w="2127" w:type="dxa"/>
          </w:tcPr>
          <w:p w14:paraId="646BCF8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704FD2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562E782" w14:textId="77777777" w:rsidTr="00F575AC">
        <w:trPr>
          <w:trHeight w:val="630"/>
        </w:trPr>
        <w:tc>
          <w:tcPr>
            <w:tcW w:w="3397" w:type="dxa"/>
            <w:shd w:val="clear" w:color="auto" w:fill="auto"/>
            <w:vAlign w:val="center"/>
            <w:hideMark/>
          </w:tcPr>
          <w:p w14:paraId="626F725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petite chirurgie</w:t>
            </w:r>
          </w:p>
        </w:tc>
        <w:tc>
          <w:tcPr>
            <w:tcW w:w="2127" w:type="dxa"/>
          </w:tcPr>
          <w:p w14:paraId="6881D8D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869295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993480B" w14:textId="77777777" w:rsidTr="00F575AC">
        <w:trPr>
          <w:trHeight w:val="320"/>
        </w:trPr>
        <w:tc>
          <w:tcPr>
            <w:tcW w:w="3397" w:type="dxa"/>
            <w:shd w:val="clear" w:color="auto" w:fill="auto"/>
            <w:vAlign w:val="center"/>
            <w:hideMark/>
          </w:tcPr>
          <w:p w14:paraId="4E58535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pansement</w:t>
            </w:r>
          </w:p>
        </w:tc>
        <w:tc>
          <w:tcPr>
            <w:tcW w:w="2127" w:type="dxa"/>
          </w:tcPr>
          <w:p w14:paraId="2D815C9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6CAB51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F2F470A" w14:textId="77777777" w:rsidTr="00F575AC">
        <w:trPr>
          <w:trHeight w:val="630"/>
        </w:trPr>
        <w:tc>
          <w:tcPr>
            <w:tcW w:w="3397" w:type="dxa"/>
            <w:shd w:val="clear" w:color="auto" w:fill="auto"/>
            <w:vAlign w:val="center"/>
            <w:hideMark/>
          </w:tcPr>
          <w:p w14:paraId="623FA96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consultation gynécologique</w:t>
            </w:r>
          </w:p>
        </w:tc>
        <w:tc>
          <w:tcPr>
            <w:tcW w:w="2127" w:type="dxa"/>
          </w:tcPr>
          <w:p w14:paraId="3F52EBB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B29019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A897B9F" w14:textId="77777777" w:rsidTr="00F575AC">
        <w:trPr>
          <w:trHeight w:val="320"/>
        </w:trPr>
        <w:tc>
          <w:tcPr>
            <w:tcW w:w="3397" w:type="dxa"/>
            <w:shd w:val="clear" w:color="auto" w:fill="auto"/>
            <w:vAlign w:val="center"/>
            <w:hideMark/>
          </w:tcPr>
          <w:p w14:paraId="73C5193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pose DIU</w:t>
            </w:r>
          </w:p>
        </w:tc>
        <w:tc>
          <w:tcPr>
            <w:tcW w:w="2127" w:type="dxa"/>
          </w:tcPr>
          <w:p w14:paraId="6B65DB0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D90794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84F073C" w14:textId="77777777" w:rsidTr="00F575AC">
        <w:trPr>
          <w:trHeight w:val="630"/>
        </w:trPr>
        <w:tc>
          <w:tcPr>
            <w:tcW w:w="3397" w:type="dxa"/>
            <w:shd w:val="clear" w:color="auto" w:fill="auto"/>
            <w:vAlign w:val="center"/>
            <w:hideMark/>
          </w:tcPr>
          <w:p w14:paraId="3758730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Berceau avec matelas</w:t>
            </w:r>
          </w:p>
        </w:tc>
        <w:tc>
          <w:tcPr>
            <w:tcW w:w="2127" w:type="dxa"/>
          </w:tcPr>
          <w:p w14:paraId="5740CAF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BB6A11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E6453FD" w14:textId="77777777" w:rsidTr="00F575AC">
        <w:trPr>
          <w:trHeight w:val="940"/>
        </w:trPr>
        <w:tc>
          <w:tcPr>
            <w:tcW w:w="3397" w:type="dxa"/>
            <w:shd w:val="clear" w:color="auto" w:fill="auto"/>
            <w:vAlign w:val="center"/>
            <w:hideMark/>
          </w:tcPr>
          <w:p w14:paraId="6AD569D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Chariot de soins</w:t>
            </w:r>
          </w:p>
        </w:tc>
        <w:tc>
          <w:tcPr>
            <w:tcW w:w="2127" w:type="dxa"/>
          </w:tcPr>
          <w:p w14:paraId="1849CC7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2360B8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A0EF036" w14:textId="77777777" w:rsidTr="00F575AC">
        <w:trPr>
          <w:trHeight w:val="630"/>
        </w:trPr>
        <w:tc>
          <w:tcPr>
            <w:tcW w:w="3397" w:type="dxa"/>
            <w:shd w:val="clear" w:color="auto" w:fill="auto"/>
            <w:vAlign w:val="center"/>
            <w:hideMark/>
          </w:tcPr>
          <w:p w14:paraId="79F701F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Doppler fœtal </w:t>
            </w:r>
          </w:p>
        </w:tc>
        <w:tc>
          <w:tcPr>
            <w:tcW w:w="2127" w:type="dxa"/>
          </w:tcPr>
          <w:p w14:paraId="1413B15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286D7B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29E1552" w14:textId="77777777" w:rsidTr="00F575AC">
        <w:trPr>
          <w:trHeight w:val="630"/>
        </w:trPr>
        <w:tc>
          <w:tcPr>
            <w:tcW w:w="3397" w:type="dxa"/>
            <w:shd w:val="clear" w:color="auto" w:fill="auto"/>
            <w:vAlign w:val="center"/>
            <w:hideMark/>
          </w:tcPr>
          <w:p w14:paraId="4A2201D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Escabeau</w:t>
            </w:r>
          </w:p>
        </w:tc>
        <w:tc>
          <w:tcPr>
            <w:tcW w:w="2127" w:type="dxa"/>
          </w:tcPr>
          <w:p w14:paraId="15AD4DC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48CA4E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2B8F974" w14:textId="77777777" w:rsidTr="00F575AC">
        <w:trPr>
          <w:trHeight w:val="630"/>
        </w:trPr>
        <w:tc>
          <w:tcPr>
            <w:tcW w:w="3397" w:type="dxa"/>
            <w:shd w:val="clear" w:color="auto" w:fill="auto"/>
            <w:vAlign w:val="center"/>
            <w:hideMark/>
          </w:tcPr>
          <w:p w14:paraId="55A4AC8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haricots (GM, MM, PM)</w:t>
            </w:r>
          </w:p>
        </w:tc>
        <w:tc>
          <w:tcPr>
            <w:tcW w:w="2127" w:type="dxa"/>
          </w:tcPr>
          <w:p w14:paraId="297A8FC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DEB9B7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8EA7C5F" w14:textId="77777777" w:rsidTr="00F575AC">
        <w:trPr>
          <w:trHeight w:val="940"/>
        </w:trPr>
        <w:tc>
          <w:tcPr>
            <w:tcW w:w="3397" w:type="dxa"/>
            <w:shd w:val="clear" w:color="auto" w:fill="auto"/>
            <w:vAlign w:val="center"/>
            <w:hideMark/>
          </w:tcPr>
          <w:p w14:paraId="7D46B85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plateaux rectangulaires (GM, MM, PM)</w:t>
            </w:r>
          </w:p>
        </w:tc>
        <w:tc>
          <w:tcPr>
            <w:tcW w:w="2127" w:type="dxa"/>
          </w:tcPr>
          <w:p w14:paraId="1D1A122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C385A3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DDA5989" w14:textId="77777777" w:rsidTr="00F575AC">
        <w:trPr>
          <w:trHeight w:val="630"/>
        </w:trPr>
        <w:tc>
          <w:tcPr>
            <w:tcW w:w="3397" w:type="dxa"/>
            <w:shd w:val="clear" w:color="auto" w:fill="auto"/>
            <w:vAlign w:val="center"/>
            <w:hideMark/>
          </w:tcPr>
          <w:p w14:paraId="06B23AC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spéculums vaginaux</w:t>
            </w:r>
          </w:p>
        </w:tc>
        <w:tc>
          <w:tcPr>
            <w:tcW w:w="2127" w:type="dxa"/>
          </w:tcPr>
          <w:p w14:paraId="7E85BE3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BDECFE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60A214C" w14:textId="77777777" w:rsidTr="00F575AC">
        <w:trPr>
          <w:trHeight w:val="940"/>
        </w:trPr>
        <w:tc>
          <w:tcPr>
            <w:tcW w:w="3397" w:type="dxa"/>
            <w:shd w:val="clear" w:color="auto" w:fill="auto"/>
            <w:vAlign w:val="center"/>
            <w:hideMark/>
          </w:tcPr>
          <w:p w14:paraId="1CA9B26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Jeu de tambours </w:t>
            </w:r>
          </w:p>
        </w:tc>
        <w:tc>
          <w:tcPr>
            <w:tcW w:w="2127" w:type="dxa"/>
          </w:tcPr>
          <w:p w14:paraId="352E579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DE2EF7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1C87895" w14:textId="77777777" w:rsidTr="00F575AC">
        <w:trPr>
          <w:trHeight w:val="630"/>
        </w:trPr>
        <w:tc>
          <w:tcPr>
            <w:tcW w:w="3397" w:type="dxa"/>
            <w:shd w:val="clear" w:color="auto" w:fill="auto"/>
            <w:vAlign w:val="center"/>
            <w:hideMark/>
          </w:tcPr>
          <w:p w14:paraId="1DAC0B6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lastRenderedPageBreak/>
              <w:t>Lampe baladeuse</w:t>
            </w:r>
          </w:p>
        </w:tc>
        <w:tc>
          <w:tcPr>
            <w:tcW w:w="2127" w:type="dxa"/>
          </w:tcPr>
          <w:p w14:paraId="6C3DF0A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F4694D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7C7197F" w14:textId="77777777" w:rsidTr="00F575AC">
        <w:trPr>
          <w:trHeight w:val="940"/>
        </w:trPr>
        <w:tc>
          <w:tcPr>
            <w:tcW w:w="3397" w:type="dxa"/>
            <w:shd w:val="clear" w:color="auto" w:fill="auto"/>
            <w:vAlign w:val="center"/>
            <w:hideMark/>
          </w:tcPr>
          <w:p w14:paraId="32C6D7B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Lit avec matelas houssé (en alèze toile ciré)</w:t>
            </w:r>
          </w:p>
        </w:tc>
        <w:tc>
          <w:tcPr>
            <w:tcW w:w="2127" w:type="dxa"/>
          </w:tcPr>
          <w:p w14:paraId="114ECE1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7461CA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0CD90987" w14:textId="77777777" w:rsidTr="00F575AC">
        <w:trPr>
          <w:trHeight w:val="320"/>
        </w:trPr>
        <w:tc>
          <w:tcPr>
            <w:tcW w:w="3397" w:type="dxa"/>
            <w:shd w:val="clear" w:color="auto" w:fill="auto"/>
            <w:vAlign w:val="center"/>
            <w:hideMark/>
          </w:tcPr>
          <w:p w14:paraId="2C2A189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Otoscope</w:t>
            </w:r>
          </w:p>
        </w:tc>
        <w:tc>
          <w:tcPr>
            <w:tcW w:w="2127" w:type="dxa"/>
          </w:tcPr>
          <w:p w14:paraId="65FF4C6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E23C21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A19C043" w14:textId="77777777" w:rsidTr="00F575AC">
        <w:trPr>
          <w:trHeight w:val="630"/>
        </w:trPr>
        <w:tc>
          <w:tcPr>
            <w:tcW w:w="3397" w:type="dxa"/>
            <w:shd w:val="clear" w:color="auto" w:fill="auto"/>
            <w:vAlign w:val="center"/>
            <w:hideMark/>
          </w:tcPr>
          <w:p w14:paraId="7D4F437A" w14:textId="3D48CD0A"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Pèse</w:t>
            </w:r>
            <w:r w:rsidR="000256E9">
              <w:rPr>
                <w:rFonts w:ascii="Calibri" w:eastAsia="Times New Roman" w:hAnsi="Calibri" w:cs="Calibri"/>
                <w:color w:val="000000"/>
                <w:sz w:val="24"/>
                <w:szCs w:val="24"/>
                <w:lang w:val="fr-SN" w:eastAsia="fr-SN"/>
              </w:rPr>
              <w:t>-</w:t>
            </w:r>
            <w:r w:rsidRPr="00F575AC">
              <w:rPr>
                <w:rFonts w:ascii="Calibri" w:eastAsia="Times New Roman" w:hAnsi="Calibri" w:cs="Calibri"/>
                <w:color w:val="000000"/>
                <w:sz w:val="24"/>
                <w:szCs w:val="24"/>
                <w:lang w:val="fr-SN" w:eastAsia="fr-SN"/>
              </w:rPr>
              <w:t>personne avec toise</w:t>
            </w:r>
            <w:r w:rsidRPr="00F575AC">
              <w:rPr>
                <w:rFonts w:ascii="Times New Roman" w:eastAsia="Times New Roman" w:hAnsi="Times New Roman" w:cs="Times New Roman"/>
                <w:color w:val="000000"/>
                <w:sz w:val="16"/>
                <w:szCs w:val="16"/>
                <w:lang w:val="fr-SN" w:eastAsia="fr-SN"/>
              </w:rPr>
              <w:t xml:space="preserve"> </w:t>
            </w:r>
          </w:p>
        </w:tc>
        <w:tc>
          <w:tcPr>
            <w:tcW w:w="2127" w:type="dxa"/>
          </w:tcPr>
          <w:p w14:paraId="64DC8B71"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7BDE4C15"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64DF363F" w14:textId="77777777" w:rsidTr="00F575AC">
        <w:trPr>
          <w:trHeight w:val="320"/>
        </w:trPr>
        <w:tc>
          <w:tcPr>
            <w:tcW w:w="3397" w:type="dxa"/>
            <w:shd w:val="clear" w:color="auto" w:fill="auto"/>
            <w:vAlign w:val="center"/>
            <w:hideMark/>
          </w:tcPr>
          <w:p w14:paraId="68F17CEA"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Pèse bébé avec toise</w:t>
            </w:r>
          </w:p>
        </w:tc>
        <w:tc>
          <w:tcPr>
            <w:tcW w:w="2127" w:type="dxa"/>
          </w:tcPr>
          <w:p w14:paraId="13520E27"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4DF5AC48"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5856E379" w14:textId="77777777" w:rsidTr="00F575AC">
        <w:trPr>
          <w:trHeight w:val="320"/>
        </w:trPr>
        <w:tc>
          <w:tcPr>
            <w:tcW w:w="3397" w:type="dxa"/>
            <w:shd w:val="clear" w:color="auto" w:fill="auto"/>
            <w:vAlign w:val="center"/>
            <w:hideMark/>
          </w:tcPr>
          <w:p w14:paraId="623104E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Potence</w:t>
            </w:r>
          </w:p>
        </w:tc>
        <w:tc>
          <w:tcPr>
            <w:tcW w:w="2127" w:type="dxa"/>
          </w:tcPr>
          <w:p w14:paraId="0D95C89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63E1FC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5CAA5D3" w14:textId="77777777" w:rsidTr="00F575AC">
        <w:trPr>
          <w:trHeight w:val="630"/>
        </w:trPr>
        <w:tc>
          <w:tcPr>
            <w:tcW w:w="3397" w:type="dxa"/>
            <w:shd w:val="clear" w:color="auto" w:fill="auto"/>
            <w:vAlign w:val="center"/>
            <w:hideMark/>
          </w:tcPr>
          <w:p w14:paraId="1861774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Stérilisateur de table 20 litres</w:t>
            </w:r>
          </w:p>
        </w:tc>
        <w:tc>
          <w:tcPr>
            <w:tcW w:w="2127" w:type="dxa"/>
          </w:tcPr>
          <w:p w14:paraId="6E2A460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6CD1C7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CA8EAE6" w14:textId="77777777" w:rsidTr="00F575AC">
        <w:trPr>
          <w:trHeight w:val="320"/>
        </w:trPr>
        <w:tc>
          <w:tcPr>
            <w:tcW w:w="3397" w:type="dxa"/>
            <w:shd w:val="clear" w:color="auto" w:fill="auto"/>
            <w:vAlign w:val="center"/>
            <w:hideMark/>
          </w:tcPr>
          <w:p w14:paraId="2A48754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Seau à pédale</w:t>
            </w:r>
          </w:p>
        </w:tc>
        <w:tc>
          <w:tcPr>
            <w:tcW w:w="2127" w:type="dxa"/>
          </w:tcPr>
          <w:p w14:paraId="38C7242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AC257A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00BC3AC" w14:textId="77777777" w:rsidTr="00F575AC">
        <w:trPr>
          <w:trHeight w:val="630"/>
        </w:trPr>
        <w:tc>
          <w:tcPr>
            <w:tcW w:w="3397" w:type="dxa"/>
            <w:shd w:val="clear" w:color="auto" w:fill="auto"/>
            <w:vAlign w:val="center"/>
            <w:hideMark/>
          </w:tcPr>
          <w:p w14:paraId="1748358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de consultation générale</w:t>
            </w:r>
          </w:p>
        </w:tc>
        <w:tc>
          <w:tcPr>
            <w:tcW w:w="2127" w:type="dxa"/>
          </w:tcPr>
          <w:p w14:paraId="48392EF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4CB8DC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6AF8B3E" w14:textId="77777777" w:rsidTr="00F575AC">
        <w:trPr>
          <w:trHeight w:val="620"/>
        </w:trPr>
        <w:tc>
          <w:tcPr>
            <w:tcW w:w="3397" w:type="dxa"/>
            <w:shd w:val="clear" w:color="auto" w:fill="auto"/>
            <w:vAlign w:val="center"/>
            <w:hideMark/>
          </w:tcPr>
          <w:p w14:paraId="7E5E5AEC"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d'accouchement</w:t>
            </w:r>
          </w:p>
        </w:tc>
        <w:tc>
          <w:tcPr>
            <w:tcW w:w="2127" w:type="dxa"/>
          </w:tcPr>
          <w:p w14:paraId="04D30DD8"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2FC6BF8F"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697A3F27" w14:textId="77777777" w:rsidTr="00F575AC">
        <w:trPr>
          <w:trHeight w:val="620"/>
        </w:trPr>
        <w:tc>
          <w:tcPr>
            <w:tcW w:w="3397" w:type="dxa"/>
            <w:shd w:val="clear" w:color="auto" w:fill="auto"/>
            <w:vAlign w:val="center"/>
            <w:hideMark/>
          </w:tcPr>
          <w:p w14:paraId="477DAF80"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de consultation gynécologique</w:t>
            </w:r>
          </w:p>
        </w:tc>
        <w:tc>
          <w:tcPr>
            <w:tcW w:w="2127" w:type="dxa"/>
          </w:tcPr>
          <w:p w14:paraId="3BC2A395"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350A5C0D"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0B2874BC" w14:textId="77777777" w:rsidTr="00F575AC">
        <w:trPr>
          <w:trHeight w:val="620"/>
        </w:trPr>
        <w:tc>
          <w:tcPr>
            <w:tcW w:w="3397" w:type="dxa"/>
            <w:shd w:val="clear" w:color="auto" w:fill="auto"/>
            <w:vAlign w:val="center"/>
            <w:hideMark/>
          </w:tcPr>
          <w:p w14:paraId="11D5B29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Tensiomètre complet adulte</w:t>
            </w:r>
          </w:p>
        </w:tc>
        <w:tc>
          <w:tcPr>
            <w:tcW w:w="2127" w:type="dxa"/>
          </w:tcPr>
          <w:p w14:paraId="4E31AC5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2AC684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DA0D532" w14:textId="77777777" w:rsidTr="00F575AC">
        <w:trPr>
          <w:trHeight w:val="630"/>
        </w:trPr>
        <w:tc>
          <w:tcPr>
            <w:tcW w:w="3397" w:type="dxa"/>
            <w:shd w:val="clear" w:color="auto" w:fill="auto"/>
            <w:vAlign w:val="center"/>
            <w:hideMark/>
          </w:tcPr>
          <w:p w14:paraId="2A13121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Thermomètre électronique </w:t>
            </w:r>
          </w:p>
        </w:tc>
        <w:tc>
          <w:tcPr>
            <w:tcW w:w="2127" w:type="dxa"/>
          </w:tcPr>
          <w:p w14:paraId="38A99BE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DCEB27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55E7AD5" w14:textId="77777777" w:rsidTr="00F575AC">
        <w:trPr>
          <w:trHeight w:val="630"/>
        </w:trPr>
        <w:tc>
          <w:tcPr>
            <w:tcW w:w="3397" w:type="dxa"/>
            <w:shd w:val="clear" w:color="auto" w:fill="auto"/>
            <w:vAlign w:val="center"/>
            <w:hideMark/>
          </w:tcPr>
          <w:p w14:paraId="7E1FBCD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chauffante pour nouveau-né</w:t>
            </w:r>
          </w:p>
        </w:tc>
        <w:tc>
          <w:tcPr>
            <w:tcW w:w="2127" w:type="dxa"/>
          </w:tcPr>
          <w:p w14:paraId="229BC67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D18A42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2A75F79" w14:textId="77777777" w:rsidTr="00F575AC">
        <w:trPr>
          <w:trHeight w:val="320"/>
        </w:trPr>
        <w:tc>
          <w:tcPr>
            <w:tcW w:w="3397" w:type="dxa"/>
            <w:shd w:val="clear" w:color="auto" w:fill="auto"/>
            <w:vAlign w:val="center"/>
            <w:hideMark/>
          </w:tcPr>
          <w:p w14:paraId="549B113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Ventouse obstétricale</w:t>
            </w:r>
          </w:p>
        </w:tc>
        <w:tc>
          <w:tcPr>
            <w:tcW w:w="2127" w:type="dxa"/>
          </w:tcPr>
          <w:p w14:paraId="5BF09B5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885089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bl>
    <w:p w14:paraId="1F9FEE2C"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580D610"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4AA119F9"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rsidRPr="00775BA2">
        <w:rPr>
          <w:rFonts w:ascii="Calibri" w:eastAsia="Times New Roman" w:hAnsi="Calibri" w:cs="Calibri"/>
          <w:b/>
          <w:snapToGrid w:val="0"/>
          <w:kern w:val="28"/>
          <w:sz w:val="24"/>
          <w:szCs w:val="24"/>
          <w:lang w:val="fr-SN"/>
        </w:rPr>
        <w:t xml:space="preserve">1.2 </w:t>
      </w:r>
      <w:r w:rsidRPr="00775BA2">
        <w:rPr>
          <w:rFonts w:ascii="Calibri" w:eastAsia="Times New Roman" w:hAnsi="Calibri" w:cs="Calibri"/>
          <w:b/>
          <w:snapToGrid w:val="0"/>
          <w:kern w:val="28"/>
          <w:sz w:val="24"/>
          <w:szCs w:val="24"/>
          <w:u w:val="single"/>
          <w:lang w:val="fr-SN"/>
        </w:rPr>
        <w:t xml:space="preserve">BORDEREAU DES PRIX UNITAIRES </w:t>
      </w:r>
      <w:r w:rsidRPr="00775BA2">
        <w:rPr>
          <w:rFonts w:ascii="Calibri" w:eastAsia="Times New Roman" w:hAnsi="Calibri" w:cs="Calibri"/>
          <w:b/>
          <w:snapToGrid w:val="0"/>
          <w:color w:val="000000" w:themeColor="text1"/>
          <w:kern w:val="28"/>
          <w:sz w:val="24"/>
          <w:szCs w:val="24"/>
          <w:u w:val="single"/>
          <w:lang w:val="fr-SN"/>
        </w:rPr>
        <w:t>LOT 2</w:t>
      </w:r>
    </w:p>
    <w:p w14:paraId="216E5075"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2127"/>
        <w:gridCol w:w="2409"/>
      </w:tblGrid>
      <w:tr w:rsidR="00F575AC" w:rsidRPr="00F575AC" w14:paraId="27AFC26B" w14:textId="77777777" w:rsidTr="00F575AC">
        <w:trPr>
          <w:trHeight w:val="1250"/>
        </w:trPr>
        <w:tc>
          <w:tcPr>
            <w:tcW w:w="3397" w:type="dxa"/>
          </w:tcPr>
          <w:p w14:paraId="5573CFDE" w14:textId="77777777" w:rsidR="00F575AC" w:rsidRPr="00F575AC" w:rsidRDefault="00F575AC" w:rsidP="00F575AC">
            <w:pPr>
              <w:spacing w:after="0" w:line="240" w:lineRule="auto"/>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Désignations</w:t>
            </w:r>
          </w:p>
        </w:tc>
        <w:tc>
          <w:tcPr>
            <w:tcW w:w="2127" w:type="dxa"/>
          </w:tcPr>
          <w:p w14:paraId="56FA6BDC" w14:textId="77777777" w:rsidR="00F575AC" w:rsidRPr="00F575AC" w:rsidRDefault="00F575AC" w:rsidP="00F575AC">
            <w:pPr>
              <w:spacing w:after="0" w:line="240" w:lineRule="auto"/>
              <w:jc w:val="center"/>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Prix unitaire</w:t>
            </w:r>
          </w:p>
          <w:p w14:paraId="6008CC8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en chiffre HTVA</w:t>
            </w:r>
          </w:p>
        </w:tc>
        <w:tc>
          <w:tcPr>
            <w:tcW w:w="2409" w:type="dxa"/>
          </w:tcPr>
          <w:p w14:paraId="4C9C6A8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Prix unitaire en lettre HT VA</w:t>
            </w:r>
          </w:p>
        </w:tc>
      </w:tr>
      <w:tr w:rsidR="00F575AC" w:rsidRPr="00F575AC" w14:paraId="34AC3498" w14:textId="77777777" w:rsidTr="00F575AC">
        <w:trPr>
          <w:trHeight w:val="1250"/>
        </w:trPr>
        <w:tc>
          <w:tcPr>
            <w:tcW w:w="3397" w:type="dxa"/>
            <w:shd w:val="clear" w:color="auto" w:fill="auto"/>
            <w:vAlign w:val="center"/>
            <w:hideMark/>
          </w:tcPr>
          <w:p w14:paraId="1CC242A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2127" w:type="dxa"/>
          </w:tcPr>
          <w:p w14:paraId="638330C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AF3C3D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82EE119" w14:textId="77777777" w:rsidTr="00F575AC">
        <w:trPr>
          <w:trHeight w:val="320"/>
        </w:trPr>
        <w:tc>
          <w:tcPr>
            <w:tcW w:w="3397" w:type="dxa"/>
            <w:shd w:val="clear" w:color="auto" w:fill="auto"/>
            <w:vAlign w:val="center"/>
            <w:hideMark/>
          </w:tcPr>
          <w:p w14:paraId="4D6A74D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Bassin lit en plastique</w:t>
            </w:r>
          </w:p>
        </w:tc>
        <w:tc>
          <w:tcPr>
            <w:tcW w:w="2127" w:type="dxa"/>
          </w:tcPr>
          <w:p w14:paraId="08127E0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87AC04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C02D153" w14:textId="77777777" w:rsidTr="00F575AC">
        <w:trPr>
          <w:trHeight w:val="320"/>
        </w:trPr>
        <w:tc>
          <w:tcPr>
            <w:tcW w:w="3397" w:type="dxa"/>
            <w:shd w:val="clear" w:color="auto" w:fill="auto"/>
            <w:vAlign w:val="center"/>
            <w:hideMark/>
          </w:tcPr>
          <w:p w14:paraId="297E413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d'accouchement</w:t>
            </w:r>
          </w:p>
        </w:tc>
        <w:tc>
          <w:tcPr>
            <w:tcW w:w="2127" w:type="dxa"/>
          </w:tcPr>
          <w:p w14:paraId="6B99B41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29F155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7FC89CB" w14:textId="77777777" w:rsidTr="00F575AC">
        <w:trPr>
          <w:trHeight w:val="630"/>
        </w:trPr>
        <w:tc>
          <w:tcPr>
            <w:tcW w:w="3397" w:type="dxa"/>
            <w:shd w:val="clear" w:color="auto" w:fill="auto"/>
            <w:vAlign w:val="center"/>
            <w:hideMark/>
          </w:tcPr>
          <w:p w14:paraId="0325166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lastRenderedPageBreak/>
              <w:t>Boite de petite chirurgie</w:t>
            </w:r>
          </w:p>
        </w:tc>
        <w:tc>
          <w:tcPr>
            <w:tcW w:w="2127" w:type="dxa"/>
          </w:tcPr>
          <w:p w14:paraId="40D92F3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6F4CA2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617F264" w14:textId="77777777" w:rsidTr="00F575AC">
        <w:trPr>
          <w:trHeight w:val="320"/>
        </w:trPr>
        <w:tc>
          <w:tcPr>
            <w:tcW w:w="3397" w:type="dxa"/>
            <w:shd w:val="clear" w:color="auto" w:fill="auto"/>
            <w:vAlign w:val="center"/>
            <w:hideMark/>
          </w:tcPr>
          <w:p w14:paraId="0E3F171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pansement</w:t>
            </w:r>
          </w:p>
        </w:tc>
        <w:tc>
          <w:tcPr>
            <w:tcW w:w="2127" w:type="dxa"/>
          </w:tcPr>
          <w:p w14:paraId="2565F89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3FDAE6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19A23DE" w14:textId="77777777" w:rsidTr="00F575AC">
        <w:trPr>
          <w:trHeight w:val="630"/>
        </w:trPr>
        <w:tc>
          <w:tcPr>
            <w:tcW w:w="3397" w:type="dxa"/>
            <w:shd w:val="clear" w:color="auto" w:fill="auto"/>
            <w:vAlign w:val="center"/>
            <w:hideMark/>
          </w:tcPr>
          <w:p w14:paraId="1FBACBC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consultation gynécologique</w:t>
            </w:r>
          </w:p>
        </w:tc>
        <w:tc>
          <w:tcPr>
            <w:tcW w:w="2127" w:type="dxa"/>
          </w:tcPr>
          <w:p w14:paraId="5C288F3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B0C4AB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008CE905" w14:textId="77777777" w:rsidTr="00F575AC">
        <w:trPr>
          <w:trHeight w:val="320"/>
        </w:trPr>
        <w:tc>
          <w:tcPr>
            <w:tcW w:w="3397" w:type="dxa"/>
            <w:shd w:val="clear" w:color="auto" w:fill="auto"/>
            <w:vAlign w:val="center"/>
            <w:hideMark/>
          </w:tcPr>
          <w:p w14:paraId="515EE4F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pose DIU</w:t>
            </w:r>
          </w:p>
        </w:tc>
        <w:tc>
          <w:tcPr>
            <w:tcW w:w="2127" w:type="dxa"/>
          </w:tcPr>
          <w:p w14:paraId="4083F35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11A146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17DE2F5" w14:textId="77777777" w:rsidTr="00F575AC">
        <w:trPr>
          <w:trHeight w:val="630"/>
        </w:trPr>
        <w:tc>
          <w:tcPr>
            <w:tcW w:w="3397" w:type="dxa"/>
            <w:shd w:val="clear" w:color="auto" w:fill="auto"/>
            <w:vAlign w:val="center"/>
            <w:hideMark/>
          </w:tcPr>
          <w:p w14:paraId="38D40A2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Berceau avec matelas</w:t>
            </w:r>
          </w:p>
        </w:tc>
        <w:tc>
          <w:tcPr>
            <w:tcW w:w="2127" w:type="dxa"/>
          </w:tcPr>
          <w:p w14:paraId="39957F5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743DCE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9E0A2C6" w14:textId="77777777" w:rsidTr="00F575AC">
        <w:trPr>
          <w:trHeight w:val="940"/>
        </w:trPr>
        <w:tc>
          <w:tcPr>
            <w:tcW w:w="3397" w:type="dxa"/>
            <w:shd w:val="clear" w:color="auto" w:fill="auto"/>
            <w:vAlign w:val="center"/>
            <w:hideMark/>
          </w:tcPr>
          <w:p w14:paraId="1578997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Chariot de soins</w:t>
            </w:r>
          </w:p>
        </w:tc>
        <w:tc>
          <w:tcPr>
            <w:tcW w:w="2127" w:type="dxa"/>
          </w:tcPr>
          <w:p w14:paraId="4EA4102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70C31D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5A08CDB" w14:textId="77777777" w:rsidTr="00F575AC">
        <w:trPr>
          <w:trHeight w:val="630"/>
        </w:trPr>
        <w:tc>
          <w:tcPr>
            <w:tcW w:w="3397" w:type="dxa"/>
            <w:shd w:val="clear" w:color="auto" w:fill="auto"/>
            <w:vAlign w:val="center"/>
            <w:hideMark/>
          </w:tcPr>
          <w:p w14:paraId="39D1836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Doppler fœtal </w:t>
            </w:r>
          </w:p>
        </w:tc>
        <w:tc>
          <w:tcPr>
            <w:tcW w:w="2127" w:type="dxa"/>
          </w:tcPr>
          <w:p w14:paraId="35AC1CC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6D7F36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0651B1E" w14:textId="77777777" w:rsidTr="00F575AC">
        <w:trPr>
          <w:trHeight w:val="630"/>
        </w:trPr>
        <w:tc>
          <w:tcPr>
            <w:tcW w:w="3397" w:type="dxa"/>
            <w:shd w:val="clear" w:color="auto" w:fill="auto"/>
            <w:vAlign w:val="center"/>
            <w:hideMark/>
          </w:tcPr>
          <w:p w14:paraId="3B48856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Escabeau</w:t>
            </w:r>
          </w:p>
        </w:tc>
        <w:tc>
          <w:tcPr>
            <w:tcW w:w="2127" w:type="dxa"/>
          </w:tcPr>
          <w:p w14:paraId="6831893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F69FEE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70485DA" w14:textId="77777777" w:rsidTr="00F575AC">
        <w:trPr>
          <w:trHeight w:val="630"/>
        </w:trPr>
        <w:tc>
          <w:tcPr>
            <w:tcW w:w="3397" w:type="dxa"/>
            <w:shd w:val="clear" w:color="auto" w:fill="auto"/>
            <w:vAlign w:val="center"/>
            <w:hideMark/>
          </w:tcPr>
          <w:p w14:paraId="31CE2C0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haricots (GM, MM, PM)</w:t>
            </w:r>
          </w:p>
        </w:tc>
        <w:tc>
          <w:tcPr>
            <w:tcW w:w="2127" w:type="dxa"/>
          </w:tcPr>
          <w:p w14:paraId="4D7B27F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8B8DD0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81A43AD" w14:textId="77777777" w:rsidTr="00F575AC">
        <w:trPr>
          <w:trHeight w:val="940"/>
        </w:trPr>
        <w:tc>
          <w:tcPr>
            <w:tcW w:w="3397" w:type="dxa"/>
            <w:shd w:val="clear" w:color="auto" w:fill="auto"/>
            <w:vAlign w:val="center"/>
            <w:hideMark/>
          </w:tcPr>
          <w:p w14:paraId="438FBF0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plateaux rectangulaires (GM, MM, PM)</w:t>
            </w:r>
          </w:p>
        </w:tc>
        <w:tc>
          <w:tcPr>
            <w:tcW w:w="2127" w:type="dxa"/>
          </w:tcPr>
          <w:p w14:paraId="7CA070A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20E428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6BED27D" w14:textId="77777777" w:rsidTr="00F575AC">
        <w:trPr>
          <w:trHeight w:val="630"/>
        </w:trPr>
        <w:tc>
          <w:tcPr>
            <w:tcW w:w="3397" w:type="dxa"/>
            <w:shd w:val="clear" w:color="auto" w:fill="auto"/>
            <w:vAlign w:val="center"/>
            <w:hideMark/>
          </w:tcPr>
          <w:p w14:paraId="52A3248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spéculums vaginaux</w:t>
            </w:r>
          </w:p>
        </w:tc>
        <w:tc>
          <w:tcPr>
            <w:tcW w:w="2127" w:type="dxa"/>
          </w:tcPr>
          <w:p w14:paraId="57BC4ED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E29701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159B50D" w14:textId="77777777" w:rsidTr="00F575AC">
        <w:trPr>
          <w:trHeight w:val="940"/>
        </w:trPr>
        <w:tc>
          <w:tcPr>
            <w:tcW w:w="3397" w:type="dxa"/>
            <w:shd w:val="clear" w:color="auto" w:fill="auto"/>
            <w:vAlign w:val="center"/>
            <w:hideMark/>
          </w:tcPr>
          <w:p w14:paraId="219DEA0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Jeu de tambours </w:t>
            </w:r>
          </w:p>
        </w:tc>
        <w:tc>
          <w:tcPr>
            <w:tcW w:w="2127" w:type="dxa"/>
          </w:tcPr>
          <w:p w14:paraId="4228594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0F6A66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C998295" w14:textId="77777777" w:rsidTr="00F575AC">
        <w:trPr>
          <w:trHeight w:val="630"/>
        </w:trPr>
        <w:tc>
          <w:tcPr>
            <w:tcW w:w="3397" w:type="dxa"/>
            <w:shd w:val="clear" w:color="auto" w:fill="auto"/>
            <w:vAlign w:val="center"/>
            <w:hideMark/>
          </w:tcPr>
          <w:p w14:paraId="5983771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Lampe baladeuse</w:t>
            </w:r>
          </w:p>
        </w:tc>
        <w:tc>
          <w:tcPr>
            <w:tcW w:w="2127" w:type="dxa"/>
          </w:tcPr>
          <w:p w14:paraId="237C45C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718DEBB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A51FF2E" w14:textId="77777777" w:rsidTr="00F575AC">
        <w:trPr>
          <w:trHeight w:val="940"/>
        </w:trPr>
        <w:tc>
          <w:tcPr>
            <w:tcW w:w="3397" w:type="dxa"/>
            <w:shd w:val="clear" w:color="auto" w:fill="auto"/>
            <w:vAlign w:val="center"/>
            <w:hideMark/>
          </w:tcPr>
          <w:p w14:paraId="58336E8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Lit avec matelas houssé (en alèze toile ciré)</w:t>
            </w:r>
          </w:p>
        </w:tc>
        <w:tc>
          <w:tcPr>
            <w:tcW w:w="2127" w:type="dxa"/>
          </w:tcPr>
          <w:p w14:paraId="48255B7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C328CD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FB56E22" w14:textId="77777777" w:rsidTr="00F575AC">
        <w:trPr>
          <w:trHeight w:val="320"/>
        </w:trPr>
        <w:tc>
          <w:tcPr>
            <w:tcW w:w="3397" w:type="dxa"/>
            <w:shd w:val="clear" w:color="auto" w:fill="auto"/>
            <w:vAlign w:val="center"/>
            <w:hideMark/>
          </w:tcPr>
          <w:p w14:paraId="56B750D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Otoscope</w:t>
            </w:r>
          </w:p>
        </w:tc>
        <w:tc>
          <w:tcPr>
            <w:tcW w:w="2127" w:type="dxa"/>
          </w:tcPr>
          <w:p w14:paraId="51A52CB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8B1FFF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06EE0F20" w14:textId="77777777" w:rsidTr="00F575AC">
        <w:trPr>
          <w:trHeight w:val="630"/>
        </w:trPr>
        <w:tc>
          <w:tcPr>
            <w:tcW w:w="3397" w:type="dxa"/>
            <w:shd w:val="clear" w:color="auto" w:fill="auto"/>
            <w:vAlign w:val="center"/>
            <w:hideMark/>
          </w:tcPr>
          <w:p w14:paraId="1E4F1287"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roofErr w:type="gramStart"/>
            <w:r w:rsidRPr="00F575AC">
              <w:rPr>
                <w:rFonts w:ascii="Calibri" w:eastAsia="Times New Roman" w:hAnsi="Calibri" w:cs="Calibri"/>
                <w:color w:val="000000"/>
                <w:sz w:val="24"/>
                <w:szCs w:val="24"/>
                <w:lang w:val="fr-SN" w:eastAsia="fr-SN"/>
              </w:rPr>
              <w:t>Pèse personne</w:t>
            </w:r>
            <w:proofErr w:type="gramEnd"/>
            <w:r w:rsidRPr="00F575AC">
              <w:rPr>
                <w:rFonts w:ascii="Calibri" w:eastAsia="Times New Roman" w:hAnsi="Calibri" w:cs="Calibri"/>
                <w:color w:val="000000"/>
                <w:sz w:val="24"/>
                <w:szCs w:val="24"/>
                <w:lang w:val="fr-SN" w:eastAsia="fr-SN"/>
              </w:rPr>
              <w:t xml:space="preserve"> avec toise</w:t>
            </w:r>
            <w:r w:rsidRPr="00F575AC">
              <w:rPr>
                <w:rFonts w:ascii="Times New Roman" w:eastAsia="Times New Roman" w:hAnsi="Times New Roman" w:cs="Times New Roman"/>
                <w:color w:val="000000"/>
                <w:sz w:val="16"/>
                <w:szCs w:val="16"/>
                <w:lang w:val="fr-SN" w:eastAsia="fr-SN"/>
              </w:rPr>
              <w:t xml:space="preserve"> </w:t>
            </w:r>
          </w:p>
        </w:tc>
        <w:tc>
          <w:tcPr>
            <w:tcW w:w="2127" w:type="dxa"/>
          </w:tcPr>
          <w:p w14:paraId="5A868867"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762BBC91"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4E754E42" w14:textId="77777777" w:rsidTr="00F575AC">
        <w:trPr>
          <w:trHeight w:val="320"/>
        </w:trPr>
        <w:tc>
          <w:tcPr>
            <w:tcW w:w="3397" w:type="dxa"/>
            <w:shd w:val="clear" w:color="auto" w:fill="auto"/>
            <w:vAlign w:val="center"/>
            <w:hideMark/>
          </w:tcPr>
          <w:p w14:paraId="75C6E942"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Pèse bébé avec toise</w:t>
            </w:r>
          </w:p>
        </w:tc>
        <w:tc>
          <w:tcPr>
            <w:tcW w:w="2127" w:type="dxa"/>
          </w:tcPr>
          <w:p w14:paraId="6AEF7060"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7EB70630"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0FAB8230" w14:textId="77777777" w:rsidTr="00F575AC">
        <w:trPr>
          <w:trHeight w:val="320"/>
        </w:trPr>
        <w:tc>
          <w:tcPr>
            <w:tcW w:w="3397" w:type="dxa"/>
            <w:shd w:val="clear" w:color="auto" w:fill="auto"/>
            <w:vAlign w:val="center"/>
            <w:hideMark/>
          </w:tcPr>
          <w:p w14:paraId="0548065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Potence</w:t>
            </w:r>
          </w:p>
        </w:tc>
        <w:tc>
          <w:tcPr>
            <w:tcW w:w="2127" w:type="dxa"/>
          </w:tcPr>
          <w:p w14:paraId="3727A1E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679F4A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171B665" w14:textId="77777777" w:rsidTr="00F575AC">
        <w:trPr>
          <w:trHeight w:val="630"/>
        </w:trPr>
        <w:tc>
          <w:tcPr>
            <w:tcW w:w="3397" w:type="dxa"/>
            <w:shd w:val="clear" w:color="auto" w:fill="auto"/>
            <w:vAlign w:val="center"/>
            <w:hideMark/>
          </w:tcPr>
          <w:p w14:paraId="41AE24E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Stérilisateur de table 20 litres</w:t>
            </w:r>
          </w:p>
        </w:tc>
        <w:tc>
          <w:tcPr>
            <w:tcW w:w="2127" w:type="dxa"/>
          </w:tcPr>
          <w:p w14:paraId="50CABE5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CF4ABD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CA8F673" w14:textId="77777777" w:rsidTr="00F575AC">
        <w:trPr>
          <w:trHeight w:val="320"/>
        </w:trPr>
        <w:tc>
          <w:tcPr>
            <w:tcW w:w="3397" w:type="dxa"/>
            <w:shd w:val="clear" w:color="auto" w:fill="auto"/>
            <w:vAlign w:val="center"/>
            <w:hideMark/>
          </w:tcPr>
          <w:p w14:paraId="226EFF4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Seau à pédale</w:t>
            </w:r>
          </w:p>
        </w:tc>
        <w:tc>
          <w:tcPr>
            <w:tcW w:w="2127" w:type="dxa"/>
          </w:tcPr>
          <w:p w14:paraId="1743542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D00397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7F372A1" w14:textId="77777777" w:rsidTr="00F575AC">
        <w:trPr>
          <w:trHeight w:val="630"/>
        </w:trPr>
        <w:tc>
          <w:tcPr>
            <w:tcW w:w="3397" w:type="dxa"/>
            <w:shd w:val="clear" w:color="auto" w:fill="auto"/>
            <w:vAlign w:val="center"/>
            <w:hideMark/>
          </w:tcPr>
          <w:p w14:paraId="5903756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de consultation générale</w:t>
            </w:r>
          </w:p>
        </w:tc>
        <w:tc>
          <w:tcPr>
            <w:tcW w:w="2127" w:type="dxa"/>
          </w:tcPr>
          <w:p w14:paraId="74BC42F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7561E74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84BC917" w14:textId="77777777" w:rsidTr="00F575AC">
        <w:trPr>
          <w:trHeight w:val="620"/>
        </w:trPr>
        <w:tc>
          <w:tcPr>
            <w:tcW w:w="3397" w:type="dxa"/>
            <w:shd w:val="clear" w:color="auto" w:fill="auto"/>
            <w:vAlign w:val="center"/>
            <w:hideMark/>
          </w:tcPr>
          <w:p w14:paraId="6181557D"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lastRenderedPageBreak/>
              <w:t>Table d'accouchement</w:t>
            </w:r>
          </w:p>
        </w:tc>
        <w:tc>
          <w:tcPr>
            <w:tcW w:w="2127" w:type="dxa"/>
          </w:tcPr>
          <w:p w14:paraId="39B995CB"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1FB4707A"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57639585" w14:textId="77777777" w:rsidTr="00F575AC">
        <w:trPr>
          <w:trHeight w:val="620"/>
        </w:trPr>
        <w:tc>
          <w:tcPr>
            <w:tcW w:w="3397" w:type="dxa"/>
            <w:shd w:val="clear" w:color="auto" w:fill="auto"/>
            <w:vAlign w:val="center"/>
            <w:hideMark/>
          </w:tcPr>
          <w:p w14:paraId="3E6E7037"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de consultation gynécologique</w:t>
            </w:r>
          </w:p>
        </w:tc>
        <w:tc>
          <w:tcPr>
            <w:tcW w:w="2127" w:type="dxa"/>
          </w:tcPr>
          <w:p w14:paraId="2DD3C74C"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309175DE"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0264EAAD" w14:textId="77777777" w:rsidTr="00F575AC">
        <w:trPr>
          <w:trHeight w:val="620"/>
        </w:trPr>
        <w:tc>
          <w:tcPr>
            <w:tcW w:w="3397" w:type="dxa"/>
            <w:shd w:val="clear" w:color="auto" w:fill="auto"/>
            <w:vAlign w:val="center"/>
            <w:hideMark/>
          </w:tcPr>
          <w:p w14:paraId="226C014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Tensiomètre complet adulte</w:t>
            </w:r>
          </w:p>
        </w:tc>
        <w:tc>
          <w:tcPr>
            <w:tcW w:w="2127" w:type="dxa"/>
          </w:tcPr>
          <w:p w14:paraId="247A0B9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791A561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9831F7F" w14:textId="77777777" w:rsidTr="00F575AC">
        <w:trPr>
          <w:trHeight w:val="630"/>
        </w:trPr>
        <w:tc>
          <w:tcPr>
            <w:tcW w:w="3397" w:type="dxa"/>
            <w:shd w:val="clear" w:color="auto" w:fill="auto"/>
            <w:vAlign w:val="center"/>
            <w:hideMark/>
          </w:tcPr>
          <w:p w14:paraId="748BA55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Thermomètre électronique </w:t>
            </w:r>
          </w:p>
        </w:tc>
        <w:tc>
          <w:tcPr>
            <w:tcW w:w="2127" w:type="dxa"/>
          </w:tcPr>
          <w:p w14:paraId="2C5216A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43BE9B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A779F66" w14:textId="77777777" w:rsidTr="00F575AC">
        <w:trPr>
          <w:trHeight w:val="630"/>
        </w:trPr>
        <w:tc>
          <w:tcPr>
            <w:tcW w:w="3397" w:type="dxa"/>
            <w:shd w:val="clear" w:color="auto" w:fill="auto"/>
            <w:vAlign w:val="center"/>
            <w:hideMark/>
          </w:tcPr>
          <w:p w14:paraId="665C468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chauffante pour nouveau-né</w:t>
            </w:r>
          </w:p>
        </w:tc>
        <w:tc>
          <w:tcPr>
            <w:tcW w:w="2127" w:type="dxa"/>
          </w:tcPr>
          <w:p w14:paraId="7D0B228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F39762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7F7D0D6" w14:textId="77777777" w:rsidTr="00F575AC">
        <w:trPr>
          <w:trHeight w:val="320"/>
        </w:trPr>
        <w:tc>
          <w:tcPr>
            <w:tcW w:w="3397" w:type="dxa"/>
            <w:shd w:val="clear" w:color="auto" w:fill="auto"/>
            <w:vAlign w:val="center"/>
            <w:hideMark/>
          </w:tcPr>
          <w:p w14:paraId="6A2AD9F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Ventouse obstétricale</w:t>
            </w:r>
          </w:p>
        </w:tc>
        <w:tc>
          <w:tcPr>
            <w:tcW w:w="2127" w:type="dxa"/>
          </w:tcPr>
          <w:p w14:paraId="08F9486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E5C5A0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bl>
    <w:p w14:paraId="27313499"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687AD692" w14:textId="4B8681DE"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023111E5" w14:textId="77777777" w:rsidR="00E02866" w:rsidRPr="00E0453D"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90B8C8E"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000000" w:themeColor="text1"/>
          <w:kern w:val="28"/>
          <w:sz w:val="24"/>
          <w:szCs w:val="24"/>
          <w:lang w:val="fr-SN"/>
        </w:rPr>
      </w:pPr>
      <w:r w:rsidRPr="00775BA2">
        <w:rPr>
          <w:rFonts w:ascii="Calibri" w:eastAsia="Times New Roman" w:hAnsi="Calibri" w:cs="Calibri"/>
          <w:b/>
          <w:snapToGrid w:val="0"/>
          <w:color w:val="000000" w:themeColor="text1"/>
          <w:kern w:val="28"/>
          <w:sz w:val="24"/>
          <w:szCs w:val="24"/>
          <w:lang w:val="fr-SN"/>
        </w:rPr>
        <w:t xml:space="preserve">1.3 </w:t>
      </w:r>
      <w:r w:rsidRPr="00775BA2">
        <w:rPr>
          <w:rFonts w:ascii="Calibri" w:eastAsia="Times New Roman" w:hAnsi="Calibri" w:cs="Calibri"/>
          <w:b/>
          <w:snapToGrid w:val="0"/>
          <w:color w:val="000000" w:themeColor="text1"/>
          <w:kern w:val="28"/>
          <w:sz w:val="24"/>
          <w:szCs w:val="24"/>
          <w:u w:val="single"/>
          <w:lang w:val="fr-SN"/>
        </w:rPr>
        <w:t>BORDEREAU DES PRIX UNITAIRES LOT 3</w:t>
      </w:r>
    </w:p>
    <w:p w14:paraId="3B1BFD6D"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2127"/>
        <w:gridCol w:w="2409"/>
      </w:tblGrid>
      <w:tr w:rsidR="00F575AC" w:rsidRPr="00F575AC" w14:paraId="33E09943" w14:textId="77777777" w:rsidTr="00F575AC">
        <w:trPr>
          <w:trHeight w:val="1250"/>
        </w:trPr>
        <w:tc>
          <w:tcPr>
            <w:tcW w:w="3397" w:type="dxa"/>
          </w:tcPr>
          <w:p w14:paraId="289245C4" w14:textId="77777777" w:rsidR="00F575AC" w:rsidRPr="00F575AC" w:rsidRDefault="00F575AC" w:rsidP="00F575AC">
            <w:pPr>
              <w:spacing w:after="0" w:line="240" w:lineRule="auto"/>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Désignations</w:t>
            </w:r>
          </w:p>
        </w:tc>
        <w:tc>
          <w:tcPr>
            <w:tcW w:w="2127" w:type="dxa"/>
          </w:tcPr>
          <w:p w14:paraId="0E8B4B52" w14:textId="77777777" w:rsidR="00F575AC" w:rsidRPr="00F575AC" w:rsidRDefault="00F575AC" w:rsidP="00F575AC">
            <w:pPr>
              <w:spacing w:after="0" w:line="240" w:lineRule="auto"/>
              <w:jc w:val="center"/>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Prix unitaire</w:t>
            </w:r>
          </w:p>
          <w:p w14:paraId="10D5377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en chiffre HTVA</w:t>
            </w:r>
          </w:p>
        </w:tc>
        <w:tc>
          <w:tcPr>
            <w:tcW w:w="2409" w:type="dxa"/>
          </w:tcPr>
          <w:p w14:paraId="5EBDD6A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Prix unitaire en lettre HT VA</w:t>
            </w:r>
          </w:p>
        </w:tc>
      </w:tr>
      <w:tr w:rsidR="00F575AC" w:rsidRPr="00F575AC" w14:paraId="4BC12100" w14:textId="77777777" w:rsidTr="00F575AC">
        <w:trPr>
          <w:trHeight w:val="1250"/>
        </w:trPr>
        <w:tc>
          <w:tcPr>
            <w:tcW w:w="3397" w:type="dxa"/>
            <w:shd w:val="clear" w:color="auto" w:fill="auto"/>
            <w:vAlign w:val="center"/>
            <w:hideMark/>
          </w:tcPr>
          <w:p w14:paraId="4A647BF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2127" w:type="dxa"/>
          </w:tcPr>
          <w:p w14:paraId="0BF4069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BADF5F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3D74E56" w14:textId="77777777" w:rsidTr="00F575AC">
        <w:trPr>
          <w:trHeight w:val="320"/>
        </w:trPr>
        <w:tc>
          <w:tcPr>
            <w:tcW w:w="3397" w:type="dxa"/>
            <w:shd w:val="clear" w:color="auto" w:fill="auto"/>
            <w:vAlign w:val="center"/>
            <w:hideMark/>
          </w:tcPr>
          <w:p w14:paraId="4B1BDFE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Bassin lit en plastique</w:t>
            </w:r>
          </w:p>
        </w:tc>
        <w:tc>
          <w:tcPr>
            <w:tcW w:w="2127" w:type="dxa"/>
          </w:tcPr>
          <w:p w14:paraId="0769982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78FE037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2BA31F0" w14:textId="77777777" w:rsidTr="00F575AC">
        <w:trPr>
          <w:trHeight w:val="320"/>
        </w:trPr>
        <w:tc>
          <w:tcPr>
            <w:tcW w:w="3397" w:type="dxa"/>
            <w:shd w:val="clear" w:color="auto" w:fill="auto"/>
            <w:vAlign w:val="center"/>
            <w:hideMark/>
          </w:tcPr>
          <w:p w14:paraId="35E500F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d'accouchement</w:t>
            </w:r>
          </w:p>
        </w:tc>
        <w:tc>
          <w:tcPr>
            <w:tcW w:w="2127" w:type="dxa"/>
          </w:tcPr>
          <w:p w14:paraId="2D623D9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CE1EFD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7960B7F" w14:textId="77777777" w:rsidTr="00F575AC">
        <w:trPr>
          <w:trHeight w:val="630"/>
        </w:trPr>
        <w:tc>
          <w:tcPr>
            <w:tcW w:w="3397" w:type="dxa"/>
            <w:shd w:val="clear" w:color="auto" w:fill="auto"/>
            <w:vAlign w:val="center"/>
            <w:hideMark/>
          </w:tcPr>
          <w:p w14:paraId="6C1ABE8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petite chirurgie</w:t>
            </w:r>
          </w:p>
        </w:tc>
        <w:tc>
          <w:tcPr>
            <w:tcW w:w="2127" w:type="dxa"/>
          </w:tcPr>
          <w:p w14:paraId="590CCC2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B012FD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57178BF" w14:textId="77777777" w:rsidTr="00F575AC">
        <w:trPr>
          <w:trHeight w:val="320"/>
        </w:trPr>
        <w:tc>
          <w:tcPr>
            <w:tcW w:w="3397" w:type="dxa"/>
            <w:shd w:val="clear" w:color="auto" w:fill="auto"/>
            <w:vAlign w:val="center"/>
            <w:hideMark/>
          </w:tcPr>
          <w:p w14:paraId="3243FBA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pansement</w:t>
            </w:r>
          </w:p>
        </w:tc>
        <w:tc>
          <w:tcPr>
            <w:tcW w:w="2127" w:type="dxa"/>
          </w:tcPr>
          <w:p w14:paraId="7519FA7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0AA043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A96060E" w14:textId="77777777" w:rsidTr="00F575AC">
        <w:trPr>
          <w:trHeight w:val="630"/>
        </w:trPr>
        <w:tc>
          <w:tcPr>
            <w:tcW w:w="3397" w:type="dxa"/>
            <w:shd w:val="clear" w:color="auto" w:fill="auto"/>
            <w:vAlign w:val="center"/>
            <w:hideMark/>
          </w:tcPr>
          <w:p w14:paraId="3D31F00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consultation gynécologique</w:t>
            </w:r>
          </w:p>
        </w:tc>
        <w:tc>
          <w:tcPr>
            <w:tcW w:w="2127" w:type="dxa"/>
          </w:tcPr>
          <w:p w14:paraId="3FD2548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301E40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317FFB6" w14:textId="77777777" w:rsidTr="00F575AC">
        <w:trPr>
          <w:trHeight w:val="320"/>
        </w:trPr>
        <w:tc>
          <w:tcPr>
            <w:tcW w:w="3397" w:type="dxa"/>
            <w:shd w:val="clear" w:color="auto" w:fill="auto"/>
            <w:vAlign w:val="center"/>
            <w:hideMark/>
          </w:tcPr>
          <w:p w14:paraId="687350A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pose DIU</w:t>
            </w:r>
          </w:p>
        </w:tc>
        <w:tc>
          <w:tcPr>
            <w:tcW w:w="2127" w:type="dxa"/>
          </w:tcPr>
          <w:p w14:paraId="2AEA1A7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7206347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A991567" w14:textId="77777777" w:rsidTr="00F575AC">
        <w:trPr>
          <w:trHeight w:val="630"/>
        </w:trPr>
        <w:tc>
          <w:tcPr>
            <w:tcW w:w="3397" w:type="dxa"/>
            <w:shd w:val="clear" w:color="auto" w:fill="auto"/>
            <w:vAlign w:val="center"/>
            <w:hideMark/>
          </w:tcPr>
          <w:p w14:paraId="7AB9EFC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Berceau avec matelas</w:t>
            </w:r>
          </w:p>
        </w:tc>
        <w:tc>
          <w:tcPr>
            <w:tcW w:w="2127" w:type="dxa"/>
          </w:tcPr>
          <w:p w14:paraId="4A2FF56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CE6BAC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0FEFB995" w14:textId="77777777" w:rsidTr="00F575AC">
        <w:trPr>
          <w:trHeight w:val="940"/>
        </w:trPr>
        <w:tc>
          <w:tcPr>
            <w:tcW w:w="3397" w:type="dxa"/>
            <w:shd w:val="clear" w:color="auto" w:fill="auto"/>
            <w:vAlign w:val="center"/>
            <w:hideMark/>
          </w:tcPr>
          <w:p w14:paraId="4DD6DC7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Chariot de soins</w:t>
            </w:r>
          </w:p>
        </w:tc>
        <w:tc>
          <w:tcPr>
            <w:tcW w:w="2127" w:type="dxa"/>
          </w:tcPr>
          <w:p w14:paraId="46D4CF7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D2718C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E9D38B6" w14:textId="77777777" w:rsidTr="00F575AC">
        <w:trPr>
          <w:trHeight w:val="630"/>
        </w:trPr>
        <w:tc>
          <w:tcPr>
            <w:tcW w:w="3397" w:type="dxa"/>
            <w:shd w:val="clear" w:color="auto" w:fill="auto"/>
            <w:vAlign w:val="center"/>
            <w:hideMark/>
          </w:tcPr>
          <w:p w14:paraId="7AAF50A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Doppler fœtal </w:t>
            </w:r>
          </w:p>
        </w:tc>
        <w:tc>
          <w:tcPr>
            <w:tcW w:w="2127" w:type="dxa"/>
          </w:tcPr>
          <w:p w14:paraId="32B7355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9856C6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3B993D3" w14:textId="77777777" w:rsidTr="00F575AC">
        <w:trPr>
          <w:trHeight w:val="630"/>
        </w:trPr>
        <w:tc>
          <w:tcPr>
            <w:tcW w:w="3397" w:type="dxa"/>
            <w:shd w:val="clear" w:color="auto" w:fill="auto"/>
            <w:vAlign w:val="center"/>
            <w:hideMark/>
          </w:tcPr>
          <w:p w14:paraId="009570E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lastRenderedPageBreak/>
              <w:t>Escabeau</w:t>
            </w:r>
          </w:p>
        </w:tc>
        <w:tc>
          <w:tcPr>
            <w:tcW w:w="2127" w:type="dxa"/>
          </w:tcPr>
          <w:p w14:paraId="00198FD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FAFBB8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42E53AE" w14:textId="77777777" w:rsidTr="00F575AC">
        <w:trPr>
          <w:trHeight w:val="630"/>
        </w:trPr>
        <w:tc>
          <w:tcPr>
            <w:tcW w:w="3397" w:type="dxa"/>
            <w:shd w:val="clear" w:color="auto" w:fill="auto"/>
            <w:vAlign w:val="center"/>
            <w:hideMark/>
          </w:tcPr>
          <w:p w14:paraId="4168E36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haricots (GM, MM, PM)</w:t>
            </w:r>
          </w:p>
        </w:tc>
        <w:tc>
          <w:tcPr>
            <w:tcW w:w="2127" w:type="dxa"/>
          </w:tcPr>
          <w:p w14:paraId="6FE82FB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97B8F1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7525C43" w14:textId="77777777" w:rsidTr="00F575AC">
        <w:trPr>
          <w:trHeight w:val="940"/>
        </w:trPr>
        <w:tc>
          <w:tcPr>
            <w:tcW w:w="3397" w:type="dxa"/>
            <w:shd w:val="clear" w:color="auto" w:fill="auto"/>
            <w:vAlign w:val="center"/>
            <w:hideMark/>
          </w:tcPr>
          <w:p w14:paraId="104D15A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plateaux rectangulaires (GM, MM, PM)</w:t>
            </w:r>
          </w:p>
        </w:tc>
        <w:tc>
          <w:tcPr>
            <w:tcW w:w="2127" w:type="dxa"/>
          </w:tcPr>
          <w:p w14:paraId="784365A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CA093C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A7DB398" w14:textId="77777777" w:rsidTr="00F575AC">
        <w:trPr>
          <w:trHeight w:val="630"/>
        </w:trPr>
        <w:tc>
          <w:tcPr>
            <w:tcW w:w="3397" w:type="dxa"/>
            <w:shd w:val="clear" w:color="auto" w:fill="auto"/>
            <w:vAlign w:val="center"/>
            <w:hideMark/>
          </w:tcPr>
          <w:p w14:paraId="3DAA52C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spéculums vaginaux</w:t>
            </w:r>
          </w:p>
        </w:tc>
        <w:tc>
          <w:tcPr>
            <w:tcW w:w="2127" w:type="dxa"/>
          </w:tcPr>
          <w:p w14:paraId="4A3761D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9B1F12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FCB977D" w14:textId="77777777" w:rsidTr="00F575AC">
        <w:trPr>
          <w:trHeight w:val="940"/>
        </w:trPr>
        <w:tc>
          <w:tcPr>
            <w:tcW w:w="3397" w:type="dxa"/>
            <w:shd w:val="clear" w:color="auto" w:fill="auto"/>
            <w:vAlign w:val="center"/>
            <w:hideMark/>
          </w:tcPr>
          <w:p w14:paraId="535FB82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Jeu de tambours </w:t>
            </w:r>
          </w:p>
        </w:tc>
        <w:tc>
          <w:tcPr>
            <w:tcW w:w="2127" w:type="dxa"/>
          </w:tcPr>
          <w:p w14:paraId="1A291D5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656822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E4FD21B" w14:textId="77777777" w:rsidTr="00F575AC">
        <w:trPr>
          <w:trHeight w:val="630"/>
        </w:trPr>
        <w:tc>
          <w:tcPr>
            <w:tcW w:w="3397" w:type="dxa"/>
            <w:shd w:val="clear" w:color="auto" w:fill="auto"/>
            <w:vAlign w:val="center"/>
            <w:hideMark/>
          </w:tcPr>
          <w:p w14:paraId="307F6C4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Lampe baladeuse</w:t>
            </w:r>
          </w:p>
        </w:tc>
        <w:tc>
          <w:tcPr>
            <w:tcW w:w="2127" w:type="dxa"/>
          </w:tcPr>
          <w:p w14:paraId="2369BFC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AEF02E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DC955BA" w14:textId="77777777" w:rsidTr="00F575AC">
        <w:trPr>
          <w:trHeight w:val="940"/>
        </w:trPr>
        <w:tc>
          <w:tcPr>
            <w:tcW w:w="3397" w:type="dxa"/>
            <w:shd w:val="clear" w:color="auto" w:fill="auto"/>
            <w:vAlign w:val="center"/>
            <w:hideMark/>
          </w:tcPr>
          <w:p w14:paraId="473C1C6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Lit avec matelas houssé (en alèze toile ciré)</w:t>
            </w:r>
          </w:p>
        </w:tc>
        <w:tc>
          <w:tcPr>
            <w:tcW w:w="2127" w:type="dxa"/>
          </w:tcPr>
          <w:p w14:paraId="681A063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96D364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F648A91" w14:textId="77777777" w:rsidTr="00F575AC">
        <w:trPr>
          <w:trHeight w:val="320"/>
        </w:trPr>
        <w:tc>
          <w:tcPr>
            <w:tcW w:w="3397" w:type="dxa"/>
            <w:shd w:val="clear" w:color="auto" w:fill="auto"/>
            <w:vAlign w:val="center"/>
            <w:hideMark/>
          </w:tcPr>
          <w:p w14:paraId="2FEAC96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Otoscope</w:t>
            </w:r>
          </w:p>
        </w:tc>
        <w:tc>
          <w:tcPr>
            <w:tcW w:w="2127" w:type="dxa"/>
          </w:tcPr>
          <w:p w14:paraId="5D3CCEE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0D9678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01D346B" w14:textId="77777777" w:rsidTr="00F575AC">
        <w:trPr>
          <w:trHeight w:val="630"/>
        </w:trPr>
        <w:tc>
          <w:tcPr>
            <w:tcW w:w="3397" w:type="dxa"/>
            <w:shd w:val="clear" w:color="auto" w:fill="auto"/>
            <w:vAlign w:val="center"/>
            <w:hideMark/>
          </w:tcPr>
          <w:p w14:paraId="3F24BA30" w14:textId="5DC30385"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Pèse</w:t>
            </w:r>
            <w:r w:rsidR="000256E9">
              <w:rPr>
                <w:rFonts w:ascii="Calibri" w:eastAsia="Times New Roman" w:hAnsi="Calibri" w:cs="Calibri"/>
                <w:color w:val="000000"/>
                <w:sz w:val="24"/>
                <w:szCs w:val="24"/>
                <w:lang w:val="fr-SN" w:eastAsia="fr-SN"/>
              </w:rPr>
              <w:t>-</w:t>
            </w:r>
            <w:r w:rsidRPr="00F575AC">
              <w:rPr>
                <w:rFonts w:ascii="Calibri" w:eastAsia="Times New Roman" w:hAnsi="Calibri" w:cs="Calibri"/>
                <w:color w:val="000000"/>
                <w:sz w:val="24"/>
                <w:szCs w:val="24"/>
                <w:lang w:val="fr-SN" w:eastAsia="fr-SN"/>
              </w:rPr>
              <w:t>personne avec toise</w:t>
            </w:r>
            <w:r w:rsidRPr="00F575AC">
              <w:rPr>
                <w:rFonts w:ascii="Times New Roman" w:eastAsia="Times New Roman" w:hAnsi="Times New Roman" w:cs="Times New Roman"/>
                <w:color w:val="000000"/>
                <w:sz w:val="16"/>
                <w:szCs w:val="16"/>
                <w:lang w:val="fr-SN" w:eastAsia="fr-SN"/>
              </w:rPr>
              <w:t xml:space="preserve"> </w:t>
            </w:r>
          </w:p>
        </w:tc>
        <w:tc>
          <w:tcPr>
            <w:tcW w:w="2127" w:type="dxa"/>
          </w:tcPr>
          <w:p w14:paraId="7F079CC9"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6216CF57"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1EAC035E" w14:textId="77777777" w:rsidTr="00F575AC">
        <w:trPr>
          <w:trHeight w:val="320"/>
        </w:trPr>
        <w:tc>
          <w:tcPr>
            <w:tcW w:w="3397" w:type="dxa"/>
            <w:shd w:val="clear" w:color="auto" w:fill="auto"/>
            <w:vAlign w:val="center"/>
            <w:hideMark/>
          </w:tcPr>
          <w:p w14:paraId="1B70B15C"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Pèse bébé avec toise</w:t>
            </w:r>
          </w:p>
        </w:tc>
        <w:tc>
          <w:tcPr>
            <w:tcW w:w="2127" w:type="dxa"/>
          </w:tcPr>
          <w:p w14:paraId="4D50CAA5"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2F7B0CEF"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580F2140" w14:textId="77777777" w:rsidTr="00F575AC">
        <w:trPr>
          <w:trHeight w:val="320"/>
        </w:trPr>
        <w:tc>
          <w:tcPr>
            <w:tcW w:w="3397" w:type="dxa"/>
            <w:shd w:val="clear" w:color="auto" w:fill="auto"/>
            <w:vAlign w:val="center"/>
            <w:hideMark/>
          </w:tcPr>
          <w:p w14:paraId="4809FF1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Potence</w:t>
            </w:r>
          </w:p>
        </w:tc>
        <w:tc>
          <w:tcPr>
            <w:tcW w:w="2127" w:type="dxa"/>
          </w:tcPr>
          <w:p w14:paraId="428D172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9BE640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4FCE63D" w14:textId="77777777" w:rsidTr="00F575AC">
        <w:trPr>
          <w:trHeight w:val="630"/>
        </w:trPr>
        <w:tc>
          <w:tcPr>
            <w:tcW w:w="3397" w:type="dxa"/>
            <w:shd w:val="clear" w:color="auto" w:fill="auto"/>
            <w:vAlign w:val="center"/>
            <w:hideMark/>
          </w:tcPr>
          <w:p w14:paraId="577B788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Stérilisateur de table 20 litres</w:t>
            </w:r>
          </w:p>
        </w:tc>
        <w:tc>
          <w:tcPr>
            <w:tcW w:w="2127" w:type="dxa"/>
          </w:tcPr>
          <w:p w14:paraId="36CAC80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C6976B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A0C329B" w14:textId="77777777" w:rsidTr="00F575AC">
        <w:trPr>
          <w:trHeight w:val="320"/>
        </w:trPr>
        <w:tc>
          <w:tcPr>
            <w:tcW w:w="3397" w:type="dxa"/>
            <w:shd w:val="clear" w:color="auto" w:fill="auto"/>
            <w:vAlign w:val="center"/>
            <w:hideMark/>
          </w:tcPr>
          <w:p w14:paraId="451960C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Seau à pédale</w:t>
            </w:r>
          </w:p>
        </w:tc>
        <w:tc>
          <w:tcPr>
            <w:tcW w:w="2127" w:type="dxa"/>
          </w:tcPr>
          <w:p w14:paraId="79A2184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A8ACDF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8E7E8C7" w14:textId="77777777" w:rsidTr="00F575AC">
        <w:trPr>
          <w:trHeight w:val="630"/>
        </w:trPr>
        <w:tc>
          <w:tcPr>
            <w:tcW w:w="3397" w:type="dxa"/>
            <w:shd w:val="clear" w:color="auto" w:fill="auto"/>
            <w:vAlign w:val="center"/>
            <w:hideMark/>
          </w:tcPr>
          <w:p w14:paraId="60FE2EC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de consultation générale</w:t>
            </w:r>
          </w:p>
        </w:tc>
        <w:tc>
          <w:tcPr>
            <w:tcW w:w="2127" w:type="dxa"/>
          </w:tcPr>
          <w:p w14:paraId="1255C3F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7F4C9B1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4B7D77D" w14:textId="77777777" w:rsidTr="00F575AC">
        <w:trPr>
          <w:trHeight w:val="620"/>
        </w:trPr>
        <w:tc>
          <w:tcPr>
            <w:tcW w:w="3397" w:type="dxa"/>
            <w:shd w:val="clear" w:color="auto" w:fill="auto"/>
            <w:vAlign w:val="center"/>
            <w:hideMark/>
          </w:tcPr>
          <w:p w14:paraId="33D9DF27"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d'accouchement</w:t>
            </w:r>
          </w:p>
        </w:tc>
        <w:tc>
          <w:tcPr>
            <w:tcW w:w="2127" w:type="dxa"/>
          </w:tcPr>
          <w:p w14:paraId="4852B23C"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278C842F"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47028FBA" w14:textId="77777777" w:rsidTr="00F575AC">
        <w:trPr>
          <w:trHeight w:val="620"/>
        </w:trPr>
        <w:tc>
          <w:tcPr>
            <w:tcW w:w="3397" w:type="dxa"/>
            <w:shd w:val="clear" w:color="auto" w:fill="auto"/>
            <w:vAlign w:val="center"/>
            <w:hideMark/>
          </w:tcPr>
          <w:p w14:paraId="2BD2BD23"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de consultation gynécologique</w:t>
            </w:r>
          </w:p>
        </w:tc>
        <w:tc>
          <w:tcPr>
            <w:tcW w:w="2127" w:type="dxa"/>
          </w:tcPr>
          <w:p w14:paraId="4EAEC2AD"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216F5452"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4524916E" w14:textId="77777777" w:rsidTr="00F575AC">
        <w:trPr>
          <w:trHeight w:val="620"/>
        </w:trPr>
        <w:tc>
          <w:tcPr>
            <w:tcW w:w="3397" w:type="dxa"/>
            <w:shd w:val="clear" w:color="auto" w:fill="auto"/>
            <w:vAlign w:val="center"/>
            <w:hideMark/>
          </w:tcPr>
          <w:p w14:paraId="4850A66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Tensiomètre complet adulte</w:t>
            </w:r>
          </w:p>
        </w:tc>
        <w:tc>
          <w:tcPr>
            <w:tcW w:w="2127" w:type="dxa"/>
          </w:tcPr>
          <w:p w14:paraId="590D142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5CB590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E5CAF2C" w14:textId="77777777" w:rsidTr="00F575AC">
        <w:trPr>
          <w:trHeight w:val="630"/>
        </w:trPr>
        <w:tc>
          <w:tcPr>
            <w:tcW w:w="3397" w:type="dxa"/>
            <w:shd w:val="clear" w:color="auto" w:fill="auto"/>
            <w:vAlign w:val="center"/>
            <w:hideMark/>
          </w:tcPr>
          <w:p w14:paraId="26EC01E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Thermomètre électronique </w:t>
            </w:r>
          </w:p>
        </w:tc>
        <w:tc>
          <w:tcPr>
            <w:tcW w:w="2127" w:type="dxa"/>
          </w:tcPr>
          <w:p w14:paraId="4711C5B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FDA222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6ED9026" w14:textId="77777777" w:rsidTr="00F575AC">
        <w:trPr>
          <w:trHeight w:val="630"/>
        </w:trPr>
        <w:tc>
          <w:tcPr>
            <w:tcW w:w="3397" w:type="dxa"/>
            <w:shd w:val="clear" w:color="auto" w:fill="auto"/>
            <w:vAlign w:val="center"/>
            <w:hideMark/>
          </w:tcPr>
          <w:p w14:paraId="04B8FAA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chauffante pour nouveau-né</w:t>
            </w:r>
          </w:p>
        </w:tc>
        <w:tc>
          <w:tcPr>
            <w:tcW w:w="2127" w:type="dxa"/>
          </w:tcPr>
          <w:p w14:paraId="4773F5E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6ADDC6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9C6D22D" w14:textId="77777777" w:rsidTr="00F575AC">
        <w:trPr>
          <w:trHeight w:val="320"/>
        </w:trPr>
        <w:tc>
          <w:tcPr>
            <w:tcW w:w="3397" w:type="dxa"/>
            <w:shd w:val="clear" w:color="auto" w:fill="auto"/>
            <w:vAlign w:val="center"/>
            <w:hideMark/>
          </w:tcPr>
          <w:p w14:paraId="32BFB9C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Ventouse obstétricale</w:t>
            </w:r>
          </w:p>
        </w:tc>
        <w:tc>
          <w:tcPr>
            <w:tcW w:w="2127" w:type="dxa"/>
          </w:tcPr>
          <w:p w14:paraId="0046D51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868DBD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bl>
    <w:p w14:paraId="0E14BFF0"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1FCD59BF"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3F8B4E7" w14:textId="77777777" w:rsidR="00E0453D" w:rsidRPr="005313C8" w:rsidRDefault="00E0453D" w:rsidP="00E0453D">
      <w:pPr>
        <w:widowControl w:val="0"/>
        <w:overflowPunct w:val="0"/>
        <w:adjustRightInd w:val="0"/>
        <w:spacing w:after="0" w:line="240" w:lineRule="auto"/>
        <w:jc w:val="both"/>
        <w:rPr>
          <w:rFonts w:ascii="Calibri" w:eastAsia="Times New Roman" w:hAnsi="Calibri" w:cs="Calibri"/>
          <w:b/>
          <w:snapToGrid w:val="0"/>
          <w:color w:val="000000" w:themeColor="text1"/>
          <w:kern w:val="28"/>
          <w:sz w:val="24"/>
          <w:szCs w:val="24"/>
          <w:u w:val="single"/>
          <w:lang w:val="fr-SN"/>
        </w:rPr>
      </w:pPr>
      <w:r w:rsidRPr="00775BA2">
        <w:rPr>
          <w:rFonts w:ascii="Calibri" w:eastAsia="Times New Roman" w:hAnsi="Calibri" w:cs="Calibri"/>
          <w:b/>
          <w:snapToGrid w:val="0"/>
          <w:color w:val="000000" w:themeColor="text1"/>
          <w:kern w:val="28"/>
          <w:sz w:val="24"/>
          <w:szCs w:val="24"/>
          <w:u w:val="single"/>
          <w:lang w:val="fr-SN"/>
        </w:rPr>
        <w:lastRenderedPageBreak/>
        <w:t>1.4 BORDEREAU DES PRIX UNITAIRES LOT 4</w:t>
      </w:r>
    </w:p>
    <w:p w14:paraId="1740C475"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2127"/>
        <w:gridCol w:w="2409"/>
      </w:tblGrid>
      <w:tr w:rsidR="00F575AC" w:rsidRPr="00F575AC" w14:paraId="6DD9829F" w14:textId="77777777" w:rsidTr="00F575AC">
        <w:trPr>
          <w:trHeight w:val="1250"/>
        </w:trPr>
        <w:tc>
          <w:tcPr>
            <w:tcW w:w="3397" w:type="dxa"/>
          </w:tcPr>
          <w:p w14:paraId="22814782" w14:textId="77777777" w:rsidR="00F575AC" w:rsidRPr="00F575AC" w:rsidRDefault="00F575AC" w:rsidP="00F575AC">
            <w:pPr>
              <w:spacing w:after="0" w:line="240" w:lineRule="auto"/>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Désignations</w:t>
            </w:r>
          </w:p>
        </w:tc>
        <w:tc>
          <w:tcPr>
            <w:tcW w:w="2127" w:type="dxa"/>
          </w:tcPr>
          <w:p w14:paraId="54A10205" w14:textId="77777777" w:rsidR="00F575AC" w:rsidRPr="00F575AC" w:rsidRDefault="00F575AC" w:rsidP="00F575AC">
            <w:pPr>
              <w:spacing w:after="0" w:line="240" w:lineRule="auto"/>
              <w:jc w:val="center"/>
              <w:rPr>
                <w:rFonts w:ascii="Times New Roman" w:eastAsia="Times New Roman" w:hAnsi="Times New Roman" w:cs="Times New Roman"/>
                <w:b/>
                <w:sz w:val="24"/>
                <w:szCs w:val="20"/>
                <w:lang w:eastAsia="fr-FR"/>
              </w:rPr>
            </w:pPr>
            <w:r w:rsidRPr="00F575AC">
              <w:rPr>
                <w:rFonts w:ascii="Times New Roman" w:eastAsia="Times New Roman" w:hAnsi="Times New Roman" w:cs="Times New Roman"/>
                <w:b/>
                <w:sz w:val="24"/>
                <w:szCs w:val="20"/>
                <w:lang w:eastAsia="fr-FR"/>
              </w:rPr>
              <w:t>Prix unitaire</w:t>
            </w:r>
          </w:p>
          <w:p w14:paraId="3FD751B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en chiffre HTVA</w:t>
            </w:r>
          </w:p>
        </w:tc>
        <w:tc>
          <w:tcPr>
            <w:tcW w:w="2409" w:type="dxa"/>
          </w:tcPr>
          <w:p w14:paraId="4266691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b/>
                <w:sz w:val="24"/>
                <w:szCs w:val="20"/>
                <w:lang w:eastAsia="fr-FR"/>
              </w:rPr>
              <w:t>Prix unitaire en lettre HT VA</w:t>
            </w:r>
          </w:p>
        </w:tc>
      </w:tr>
      <w:tr w:rsidR="00F575AC" w:rsidRPr="00F575AC" w14:paraId="0E8C036C" w14:textId="77777777" w:rsidTr="00F575AC">
        <w:trPr>
          <w:trHeight w:val="1250"/>
        </w:trPr>
        <w:tc>
          <w:tcPr>
            <w:tcW w:w="3397" w:type="dxa"/>
            <w:shd w:val="clear" w:color="auto" w:fill="auto"/>
            <w:vAlign w:val="center"/>
            <w:hideMark/>
          </w:tcPr>
          <w:p w14:paraId="4C74F89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2127" w:type="dxa"/>
          </w:tcPr>
          <w:p w14:paraId="3E72536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2F6BBB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2F0F88E5" w14:textId="77777777" w:rsidTr="00F575AC">
        <w:trPr>
          <w:trHeight w:val="320"/>
        </w:trPr>
        <w:tc>
          <w:tcPr>
            <w:tcW w:w="3397" w:type="dxa"/>
            <w:shd w:val="clear" w:color="auto" w:fill="auto"/>
            <w:vAlign w:val="center"/>
            <w:hideMark/>
          </w:tcPr>
          <w:p w14:paraId="2C6BF29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Bassin lit en plastique</w:t>
            </w:r>
          </w:p>
        </w:tc>
        <w:tc>
          <w:tcPr>
            <w:tcW w:w="2127" w:type="dxa"/>
          </w:tcPr>
          <w:p w14:paraId="4446791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E9FAF2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709BEA4" w14:textId="77777777" w:rsidTr="00F575AC">
        <w:trPr>
          <w:trHeight w:val="320"/>
        </w:trPr>
        <w:tc>
          <w:tcPr>
            <w:tcW w:w="3397" w:type="dxa"/>
            <w:shd w:val="clear" w:color="auto" w:fill="auto"/>
            <w:vAlign w:val="center"/>
            <w:hideMark/>
          </w:tcPr>
          <w:p w14:paraId="02037A3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d'accouchement</w:t>
            </w:r>
          </w:p>
        </w:tc>
        <w:tc>
          <w:tcPr>
            <w:tcW w:w="2127" w:type="dxa"/>
          </w:tcPr>
          <w:p w14:paraId="5A74F66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41CFC5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E7ECFD6" w14:textId="77777777" w:rsidTr="00F575AC">
        <w:trPr>
          <w:trHeight w:val="630"/>
        </w:trPr>
        <w:tc>
          <w:tcPr>
            <w:tcW w:w="3397" w:type="dxa"/>
            <w:shd w:val="clear" w:color="auto" w:fill="auto"/>
            <w:vAlign w:val="center"/>
            <w:hideMark/>
          </w:tcPr>
          <w:p w14:paraId="4BE3916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petite chirurgie</w:t>
            </w:r>
          </w:p>
        </w:tc>
        <w:tc>
          <w:tcPr>
            <w:tcW w:w="2127" w:type="dxa"/>
          </w:tcPr>
          <w:p w14:paraId="744D6DE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97D7F0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D8B4A51" w14:textId="77777777" w:rsidTr="00F575AC">
        <w:trPr>
          <w:trHeight w:val="320"/>
        </w:trPr>
        <w:tc>
          <w:tcPr>
            <w:tcW w:w="3397" w:type="dxa"/>
            <w:shd w:val="clear" w:color="auto" w:fill="auto"/>
            <w:vAlign w:val="center"/>
            <w:hideMark/>
          </w:tcPr>
          <w:p w14:paraId="21F8299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pansement</w:t>
            </w:r>
          </w:p>
        </w:tc>
        <w:tc>
          <w:tcPr>
            <w:tcW w:w="2127" w:type="dxa"/>
          </w:tcPr>
          <w:p w14:paraId="486098C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CD25EC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2C7CA1B" w14:textId="77777777" w:rsidTr="00F575AC">
        <w:trPr>
          <w:trHeight w:val="630"/>
        </w:trPr>
        <w:tc>
          <w:tcPr>
            <w:tcW w:w="3397" w:type="dxa"/>
            <w:shd w:val="clear" w:color="auto" w:fill="auto"/>
            <w:vAlign w:val="center"/>
            <w:hideMark/>
          </w:tcPr>
          <w:p w14:paraId="13AEE49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de consultation gynécologique</w:t>
            </w:r>
          </w:p>
        </w:tc>
        <w:tc>
          <w:tcPr>
            <w:tcW w:w="2127" w:type="dxa"/>
          </w:tcPr>
          <w:p w14:paraId="37841C5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2402B3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BB0EFD5" w14:textId="77777777" w:rsidTr="00F575AC">
        <w:trPr>
          <w:trHeight w:val="320"/>
        </w:trPr>
        <w:tc>
          <w:tcPr>
            <w:tcW w:w="3397" w:type="dxa"/>
            <w:shd w:val="clear" w:color="auto" w:fill="auto"/>
            <w:vAlign w:val="center"/>
            <w:hideMark/>
          </w:tcPr>
          <w:p w14:paraId="55A14CD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Boite pose DIU</w:t>
            </w:r>
          </w:p>
        </w:tc>
        <w:tc>
          <w:tcPr>
            <w:tcW w:w="2127" w:type="dxa"/>
          </w:tcPr>
          <w:p w14:paraId="280CD40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F2FE6A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980E3DE" w14:textId="77777777" w:rsidTr="00F575AC">
        <w:trPr>
          <w:trHeight w:val="630"/>
        </w:trPr>
        <w:tc>
          <w:tcPr>
            <w:tcW w:w="3397" w:type="dxa"/>
            <w:shd w:val="clear" w:color="auto" w:fill="auto"/>
            <w:vAlign w:val="center"/>
            <w:hideMark/>
          </w:tcPr>
          <w:p w14:paraId="0DEDA3A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Berceau avec matelas</w:t>
            </w:r>
          </w:p>
        </w:tc>
        <w:tc>
          <w:tcPr>
            <w:tcW w:w="2127" w:type="dxa"/>
          </w:tcPr>
          <w:p w14:paraId="70AD3A3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09FB21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E09D9D8" w14:textId="77777777" w:rsidTr="00F575AC">
        <w:trPr>
          <w:trHeight w:val="940"/>
        </w:trPr>
        <w:tc>
          <w:tcPr>
            <w:tcW w:w="3397" w:type="dxa"/>
            <w:shd w:val="clear" w:color="auto" w:fill="auto"/>
            <w:vAlign w:val="center"/>
            <w:hideMark/>
          </w:tcPr>
          <w:p w14:paraId="70B2939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Chariot de soins</w:t>
            </w:r>
          </w:p>
        </w:tc>
        <w:tc>
          <w:tcPr>
            <w:tcW w:w="2127" w:type="dxa"/>
          </w:tcPr>
          <w:p w14:paraId="0DD5D15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ECBDDD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C1C233A" w14:textId="77777777" w:rsidTr="00F575AC">
        <w:trPr>
          <w:trHeight w:val="630"/>
        </w:trPr>
        <w:tc>
          <w:tcPr>
            <w:tcW w:w="3397" w:type="dxa"/>
            <w:shd w:val="clear" w:color="auto" w:fill="auto"/>
            <w:vAlign w:val="center"/>
            <w:hideMark/>
          </w:tcPr>
          <w:p w14:paraId="6AF7066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Doppler fœtal </w:t>
            </w:r>
          </w:p>
        </w:tc>
        <w:tc>
          <w:tcPr>
            <w:tcW w:w="2127" w:type="dxa"/>
          </w:tcPr>
          <w:p w14:paraId="21BDED4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E44451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14070AA" w14:textId="77777777" w:rsidTr="00F575AC">
        <w:trPr>
          <w:trHeight w:val="630"/>
        </w:trPr>
        <w:tc>
          <w:tcPr>
            <w:tcW w:w="3397" w:type="dxa"/>
            <w:shd w:val="clear" w:color="auto" w:fill="auto"/>
            <w:vAlign w:val="center"/>
            <w:hideMark/>
          </w:tcPr>
          <w:p w14:paraId="0E80630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Escabeau</w:t>
            </w:r>
          </w:p>
        </w:tc>
        <w:tc>
          <w:tcPr>
            <w:tcW w:w="2127" w:type="dxa"/>
          </w:tcPr>
          <w:p w14:paraId="6E63E03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89E055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871CCAF" w14:textId="77777777" w:rsidTr="00F575AC">
        <w:trPr>
          <w:trHeight w:val="630"/>
        </w:trPr>
        <w:tc>
          <w:tcPr>
            <w:tcW w:w="3397" w:type="dxa"/>
            <w:shd w:val="clear" w:color="auto" w:fill="auto"/>
            <w:vAlign w:val="center"/>
            <w:hideMark/>
          </w:tcPr>
          <w:p w14:paraId="102F063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haricots (GM, MM, PM)</w:t>
            </w:r>
          </w:p>
        </w:tc>
        <w:tc>
          <w:tcPr>
            <w:tcW w:w="2127" w:type="dxa"/>
          </w:tcPr>
          <w:p w14:paraId="770E71B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02DCF2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55BBF45" w14:textId="77777777" w:rsidTr="00F575AC">
        <w:trPr>
          <w:trHeight w:val="940"/>
        </w:trPr>
        <w:tc>
          <w:tcPr>
            <w:tcW w:w="3397" w:type="dxa"/>
            <w:shd w:val="clear" w:color="auto" w:fill="auto"/>
            <w:vAlign w:val="center"/>
            <w:hideMark/>
          </w:tcPr>
          <w:p w14:paraId="40C63F86"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plateaux rectangulaires (GM, MM, PM)</w:t>
            </w:r>
          </w:p>
        </w:tc>
        <w:tc>
          <w:tcPr>
            <w:tcW w:w="2127" w:type="dxa"/>
          </w:tcPr>
          <w:p w14:paraId="107FD9C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3D1DEC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81AF302" w14:textId="77777777" w:rsidTr="00F575AC">
        <w:trPr>
          <w:trHeight w:val="630"/>
        </w:trPr>
        <w:tc>
          <w:tcPr>
            <w:tcW w:w="3397" w:type="dxa"/>
            <w:shd w:val="clear" w:color="auto" w:fill="auto"/>
            <w:vAlign w:val="center"/>
            <w:hideMark/>
          </w:tcPr>
          <w:p w14:paraId="5BC5B18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Jeu de spéculums vaginaux</w:t>
            </w:r>
          </w:p>
        </w:tc>
        <w:tc>
          <w:tcPr>
            <w:tcW w:w="2127" w:type="dxa"/>
          </w:tcPr>
          <w:p w14:paraId="4A376A0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4AEB189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D26183E" w14:textId="77777777" w:rsidTr="00F575AC">
        <w:trPr>
          <w:trHeight w:val="940"/>
        </w:trPr>
        <w:tc>
          <w:tcPr>
            <w:tcW w:w="3397" w:type="dxa"/>
            <w:shd w:val="clear" w:color="auto" w:fill="auto"/>
            <w:vAlign w:val="center"/>
            <w:hideMark/>
          </w:tcPr>
          <w:p w14:paraId="7CE9564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Jeu de tambours </w:t>
            </w:r>
          </w:p>
        </w:tc>
        <w:tc>
          <w:tcPr>
            <w:tcW w:w="2127" w:type="dxa"/>
          </w:tcPr>
          <w:p w14:paraId="1E9F2D9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BA3FCCC"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BC1191F" w14:textId="77777777" w:rsidTr="00F575AC">
        <w:trPr>
          <w:trHeight w:val="630"/>
        </w:trPr>
        <w:tc>
          <w:tcPr>
            <w:tcW w:w="3397" w:type="dxa"/>
            <w:shd w:val="clear" w:color="auto" w:fill="auto"/>
            <w:vAlign w:val="center"/>
            <w:hideMark/>
          </w:tcPr>
          <w:p w14:paraId="797CDF3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Lampe baladeuse</w:t>
            </w:r>
          </w:p>
        </w:tc>
        <w:tc>
          <w:tcPr>
            <w:tcW w:w="2127" w:type="dxa"/>
          </w:tcPr>
          <w:p w14:paraId="468BE88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064F2B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5D20A1F" w14:textId="77777777" w:rsidTr="00F575AC">
        <w:trPr>
          <w:trHeight w:val="940"/>
        </w:trPr>
        <w:tc>
          <w:tcPr>
            <w:tcW w:w="3397" w:type="dxa"/>
            <w:shd w:val="clear" w:color="auto" w:fill="auto"/>
            <w:vAlign w:val="center"/>
            <w:hideMark/>
          </w:tcPr>
          <w:p w14:paraId="79ED99A5"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lastRenderedPageBreak/>
              <w:t>Lit avec matelas houssé (en alèze toile ciré)</w:t>
            </w:r>
          </w:p>
        </w:tc>
        <w:tc>
          <w:tcPr>
            <w:tcW w:w="2127" w:type="dxa"/>
          </w:tcPr>
          <w:p w14:paraId="2B2C3FE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5B9D8A5D"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64397381" w14:textId="77777777" w:rsidTr="00F575AC">
        <w:trPr>
          <w:trHeight w:val="320"/>
        </w:trPr>
        <w:tc>
          <w:tcPr>
            <w:tcW w:w="3397" w:type="dxa"/>
            <w:shd w:val="clear" w:color="auto" w:fill="auto"/>
            <w:vAlign w:val="center"/>
            <w:hideMark/>
          </w:tcPr>
          <w:p w14:paraId="25DB162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Otoscope</w:t>
            </w:r>
          </w:p>
        </w:tc>
        <w:tc>
          <w:tcPr>
            <w:tcW w:w="2127" w:type="dxa"/>
          </w:tcPr>
          <w:p w14:paraId="60EE06F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68F584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7C304BC3" w14:textId="77777777" w:rsidTr="00F575AC">
        <w:trPr>
          <w:trHeight w:val="630"/>
        </w:trPr>
        <w:tc>
          <w:tcPr>
            <w:tcW w:w="3397" w:type="dxa"/>
            <w:shd w:val="clear" w:color="auto" w:fill="auto"/>
            <w:vAlign w:val="center"/>
            <w:hideMark/>
          </w:tcPr>
          <w:p w14:paraId="0B10F70E"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roofErr w:type="gramStart"/>
            <w:r w:rsidRPr="00F575AC">
              <w:rPr>
                <w:rFonts w:ascii="Calibri" w:eastAsia="Times New Roman" w:hAnsi="Calibri" w:cs="Calibri"/>
                <w:color w:val="000000"/>
                <w:sz w:val="24"/>
                <w:szCs w:val="24"/>
                <w:lang w:val="fr-SN" w:eastAsia="fr-SN"/>
              </w:rPr>
              <w:t>Pèse personne</w:t>
            </w:r>
            <w:proofErr w:type="gramEnd"/>
            <w:r w:rsidRPr="00F575AC">
              <w:rPr>
                <w:rFonts w:ascii="Calibri" w:eastAsia="Times New Roman" w:hAnsi="Calibri" w:cs="Calibri"/>
                <w:color w:val="000000"/>
                <w:sz w:val="24"/>
                <w:szCs w:val="24"/>
                <w:lang w:val="fr-SN" w:eastAsia="fr-SN"/>
              </w:rPr>
              <w:t xml:space="preserve"> avec toise</w:t>
            </w:r>
            <w:r w:rsidRPr="00F575AC">
              <w:rPr>
                <w:rFonts w:ascii="Times New Roman" w:eastAsia="Times New Roman" w:hAnsi="Times New Roman" w:cs="Times New Roman"/>
                <w:color w:val="000000"/>
                <w:sz w:val="16"/>
                <w:szCs w:val="16"/>
                <w:lang w:val="fr-SN" w:eastAsia="fr-SN"/>
              </w:rPr>
              <w:t xml:space="preserve"> </w:t>
            </w:r>
          </w:p>
        </w:tc>
        <w:tc>
          <w:tcPr>
            <w:tcW w:w="2127" w:type="dxa"/>
          </w:tcPr>
          <w:p w14:paraId="24E289BD"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21CACD3C"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618773AD" w14:textId="77777777" w:rsidTr="00F575AC">
        <w:trPr>
          <w:trHeight w:val="320"/>
        </w:trPr>
        <w:tc>
          <w:tcPr>
            <w:tcW w:w="3397" w:type="dxa"/>
            <w:shd w:val="clear" w:color="auto" w:fill="auto"/>
            <w:vAlign w:val="center"/>
            <w:hideMark/>
          </w:tcPr>
          <w:p w14:paraId="63D7774A"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Pèse bébé avec toise</w:t>
            </w:r>
          </w:p>
        </w:tc>
        <w:tc>
          <w:tcPr>
            <w:tcW w:w="2127" w:type="dxa"/>
          </w:tcPr>
          <w:p w14:paraId="5C085109"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4619A979"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5DA06A3B" w14:textId="77777777" w:rsidTr="00F575AC">
        <w:trPr>
          <w:trHeight w:val="320"/>
        </w:trPr>
        <w:tc>
          <w:tcPr>
            <w:tcW w:w="3397" w:type="dxa"/>
            <w:shd w:val="clear" w:color="auto" w:fill="auto"/>
            <w:vAlign w:val="center"/>
            <w:hideMark/>
          </w:tcPr>
          <w:p w14:paraId="246DA331"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Potence</w:t>
            </w:r>
          </w:p>
        </w:tc>
        <w:tc>
          <w:tcPr>
            <w:tcW w:w="2127" w:type="dxa"/>
          </w:tcPr>
          <w:p w14:paraId="1D1A657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8B472AF"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543BD9A5" w14:textId="77777777" w:rsidTr="00F575AC">
        <w:trPr>
          <w:trHeight w:val="630"/>
        </w:trPr>
        <w:tc>
          <w:tcPr>
            <w:tcW w:w="3397" w:type="dxa"/>
            <w:shd w:val="clear" w:color="auto" w:fill="auto"/>
            <w:vAlign w:val="center"/>
            <w:hideMark/>
          </w:tcPr>
          <w:p w14:paraId="6E183E4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Stérilisateur de table 20 litres</w:t>
            </w:r>
          </w:p>
        </w:tc>
        <w:tc>
          <w:tcPr>
            <w:tcW w:w="2127" w:type="dxa"/>
          </w:tcPr>
          <w:p w14:paraId="331A631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6584AD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15258AC1" w14:textId="77777777" w:rsidTr="00F575AC">
        <w:trPr>
          <w:trHeight w:val="320"/>
        </w:trPr>
        <w:tc>
          <w:tcPr>
            <w:tcW w:w="3397" w:type="dxa"/>
            <w:shd w:val="clear" w:color="auto" w:fill="auto"/>
            <w:vAlign w:val="center"/>
            <w:hideMark/>
          </w:tcPr>
          <w:p w14:paraId="171969FB"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Seau à pédale</w:t>
            </w:r>
          </w:p>
        </w:tc>
        <w:tc>
          <w:tcPr>
            <w:tcW w:w="2127" w:type="dxa"/>
          </w:tcPr>
          <w:p w14:paraId="4503904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4C2182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3564CA8" w14:textId="77777777" w:rsidTr="00F575AC">
        <w:trPr>
          <w:trHeight w:val="630"/>
        </w:trPr>
        <w:tc>
          <w:tcPr>
            <w:tcW w:w="3397" w:type="dxa"/>
            <w:shd w:val="clear" w:color="auto" w:fill="auto"/>
            <w:vAlign w:val="center"/>
            <w:hideMark/>
          </w:tcPr>
          <w:p w14:paraId="5C48C7E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de consultation générale</w:t>
            </w:r>
          </w:p>
        </w:tc>
        <w:tc>
          <w:tcPr>
            <w:tcW w:w="2127" w:type="dxa"/>
          </w:tcPr>
          <w:p w14:paraId="6F2904A9"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13A4C640"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01EB3CB5" w14:textId="77777777" w:rsidTr="00F575AC">
        <w:trPr>
          <w:trHeight w:val="620"/>
        </w:trPr>
        <w:tc>
          <w:tcPr>
            <w:tcW w:w="3397" w:type="dxa"/>
            <w:shd w:val="clear" w:color="auto" w:fill="auto"/>
            <w:vAlign w:val="center"/>
            <w:hideMark/>
          </w:tcPr>
          <w:p w14:paraId="10C7A6D8"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d'accouchement</w:t>
            </w:r>
          </w:p>
        </w:tc>
        <w:tc>
          <w:tcPr>
            <w:tcW w:w="2127" w:type="dxa"/>
          </w:tcPr>
          <w:p w14:paraId="56586FD4"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19C6FD2C"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09C49FED" w14:textId="77777777" w:rsidTr="00F575AC">
        <w:trPr>
          <w:trHeight w:val="620"/>
        </w:trPr>
        <w:tc>
          <w:tcPr>
            <w:tcW w:w="3397" w:type="dxa"/>
            <w:shd w:val="clear" w:color="auto" w:fill="auto"/>
            <w:vAlign w:val="center"/>
            <w:hideMark/>
          </w:tcPr>
          <w:p w14:paraId="38849650"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r w:rsidRPr="00F575AC">
              <w:rPr>
                <w:rFonts w:ascii="Calibri" w:eastAsia="Times New Roman" w:hAnsi="Calibri" w:cs="Calibri"/>
                <w:color w:val="000000"/>
                <w:sz w:val="24"/>
                <w:szCs w:val="24"/>
                <w:lang w:val="fr-SN" w:eastAsia="fr-SN"/>
              </w:rPr>
              <w:t>Table de consultation gynécologique</w:t>
            </w:r>
          </w:p>
        </w:tc>
        <w:tc>
          <w:tcPr>
            <w:tcW w:w="2127" w:type="dxa"/>
          </w:tcPr>
          <w:p w14:paraId="51875B7F"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c>
          <w:tcPr>
            <w:tcW w:w="2409" w:type="dxa"/>
          </w:tcPr>
          <w:p w14:paraId="50CDFF36" w14:textId="77777777" w:rsidR="00F575AC" w:rsidRPr="00F575AC" w:rsidRDefault="00F575AC" w:rsidP="00F575AC">
            <w:pPr>
              <w:spacing w:after="0" w:line="240" w:lineRule="auto"/>
              <w:rPr>
                <w:rFonts w:ascii="Calibri" w:eastAsia="Times New Roman" w:hAnsi="Calibri" w:cs="Calibri"/>
                <w:color w:val="000000"/>
                <w:sz w:val="24"/>
                <w:szCs w:val="24"/>
                <w:lang w:val="fr-SN" w:eastAsia="fr-SN"/>
              </w:rPr>
            </w:pPr>
          </w:p>
        </w:tc>
      </w:tr>
      <w:tr w:rsidR="00F575AC" w:rsidRPr="00F575AC" w14:paraId="68CD4CAC" w14:textId="77777777" w:rsidTr="00F575AC">
        <w:trPr>
          <w:trHeight w:val="620"/>
        </w:trPr>
        <w:tc>
          <w:tcPr>
            <w:tcW w:w="3397" w:type="dxa"/>
            <w:shd w:val="clear" w:color="auto" w:fill="auto"/>
            <w:vAlign w:val="center"/>
            <w:hideMark/>
          </w:tcPr>
          <w:p w14:paraId="5737EA6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Tensiomètre complet adulte</w:t>
            </w:r>
          </w:p>
        </w:tc>
        <w:tc>
          <w:tcPr>
            <w:tcW w:w="2127" w:type="dxa"/>
          </w:tcPr>
          <w:p w14:paraId="1727C703"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6C0A78E8"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7213113" w14:textId="77777777" w:rsidTr="00F575AC">
        <w:trPr>
          <w:trHeight w:val="630"/>
        </w:trPr>
        <w:tc>
          <w:tcPr>
            <w:tcW w:w="3397" w:type="dxa"/>
            <w:shd w:val="clear" w:color="auto" w:fill="auto"/>
            <w:vAlign w:val="center"/>
            <w:hideMark/>
          </w:tcPr>
          <w:p w14:paraId="27034E02"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 xml:space="preserve">Thermomètre électronique </w:t>
            </w:r>
          </w:p>
        </w:tc>
        <w:tc>
          <w:tcPr>
            <w:tcW w:w="2127" w:type="dxa"/>
          </w:tcPr>
          <w:p w14:paraId="44D46F4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24BECF3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33C52711" w14:textId="77777777" w:rsidTr="00F575AC">
        <w:trPr>
          <w:trHeight w:val="630"/>
        </w:trPr>
        <w:tc>
          <w:tcPr>
            <w:tcW w:w="3397" w:type="dxa"/>
            <w:shd w:val="clear" w:color="auto" w:fill="auto"/>
            <w:vAlign w:val="center"/>
            <w:hideMark/>
          </w:tcPr>
          <w:p w14:paraId="5F647E8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Table chauffante pour nouveau-né</w:t>
            </w:r>
          </w:p>
        </w:tc>
        <w:tc>
          <w:tcPr>
            <w:tcW w:w="2127" w:type="dxa"/>
          </w:tcPr>
          <w:p w14:paraId="2D576FC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0E6780CE"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r w:rsidR="00F575AC" w:rsidRPr="00F575AC" w14:paraId="4C9F7B39" w14:textId="77777777" w:rsidTr="00F575AC">
        <w:trPr>
          <w:trHeight w:val="320"/>
        </w:trPr>
        <w:tc>
          <w:tcPr>
            <w:tcW w:w="3397" w:type="dxa"/>
            <w:shd w:val="clear" w:color="auto" w:fill="auto"/>
            <w:vAlign w:val="center"/>
            <w:hideMark/>
          </w:tcPr>
          <w:p w14:paraId="2D7894EA"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r w:rsidRPr="00F575AC">
              <w:rPr>
                <w:rFonts w:ascii="Times New Roman" w:eastAsia="Times New Roman" w:hAnsi="Times New Roman" w:cs="Times New Roman"/>
                <w:color w:val="000000"/>
                <w:sz w:val="24"/>
                <w:szCs w:val="24"/>
                <w:lang w:val="fr-SN" w:eastAsia="fr-SN"/>
              </w:rPr>
              <w:t>Ventouse obstétricale</w:t>
            </w:r>
          </w:p>
        </w:tc>
        <w:tc>
          <w:tcPr>
            <w:tcW w:w="2127" w:type="dxa"/>
          </w:tcPr>
          <w:p w14:paraId="05F59167"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c>
          <w:tcPr>
            <w:tcW w:w="2409" w:type="dxa"/>
          </w:tcPr>
          <w:p w14:paraId="38D7DF54" w14:textId="77777777" w:rsidR="00F575AC" w:rsidRPr="00F575AC" w:rsidRDefault="00F575AC" w:rsidP="00F575AC">
            <w:pPr>
              <w:spacing w:after="0" w:line="240" w:lineRule="auto"/>
              <w:rPr>
                <w:rFonts w:ascii="Times New Roman" w:eastAsia="Times New Roman" w:hAnsi="Times New Roman" w:cs="Times New Roman"/>
                <w:color w:val="000000"/>
                <w:sz w:val="24"/>
                <w:szCs w:val="24"/>
                <w:lang w:val="fr-SN" w:eastAsia="fr-SN"/>
              </w:rPr>
            </w:pPr>
          </w:p>
        </w:tc>
      </w:tr>
    </w:tbl>
    <w:p w14:paraId="69B072D8" w14:textId="2F88356A" w:rsid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74018844" w14:textId="08A15DA3" w:rsidR="00E02866" w:rsidRDefault="00E028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3191FD66" w14:textId="48B2FAF6"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15527F18" w14:textId="18E27963"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357913F" w14:textId="116C0644"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78391326" w14:textId="40A09EB4"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6CF529A4" w14:textId="144B7902"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2E6E0217" w14:textId="4D530751"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054C9BE6" w14:textId="6705887D"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5A521D9E" w14:textId="1B471A0E"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11BF54E5" w14:textId="74288571"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51943F5A" w14:textId="3F4F50EA"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60DFE617" w14:textId="088AEC55"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5499228A" w14:textId="11CEE1AD"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8B45FA5" w14:textId="4AC626D1"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2ECBECA7" w14:textId="60429C81" w:rsidR="00376D66"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767AF8E5" w14:textId="77777777" w:rsidR="00376D66" w:rsidRPr="00E0453D" w:rsidRDefault="00376D66"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3132B544" w14:textId="77777777" w:rsidR="00E0453D" w:rsidRPr="00E0453D" w:rsidRDefault="00E0453D" w:rsidP="00E0453D">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0160C1A8" w14:textId="77777777" w:rsidR="00E0453D" w:rsidRPr="00E0453D" w:rsidRDefault="00E0453D" w:rsidP="00DB12B8">
      <w:pPr>
        <w:widowControl w:val="0"/>
        <w:numPr>
          <w:ilvl w:val="3"/>
          <w:numId w:val="53"/>
        </w:numPr>
        <w:overflowPunct w:val="0"/>
        <w:adjustRightInd w:val="0"/>
        <w:spacing w:after="0" w:line="240" w:lineRule="auto"/>
        <w:ind w:right="-15"/>
        <w:contextualSpacing/>
        <w:jc w:val="both"/>
        <w:rPr>
          <w:rFonts w:ascii="Calibri" w:eastAsia="Times New Roman" w:hAnsi="Calibri" w:cs="Times New Roman"/>
          <w:bCs/>
          <w:kern w:val="28"/>
          <w:sz w:val="24"/>
          <w:szCs w:val="24"/>
          <w:highlight w:val="lightGray"/>
        </w:rPr>
      </w:pPr>
      <w:r w:rsidRPr="00E0453D">
        <w:rPr>
          <w:rFonts w:ascii="Times New Roman" w:eastAsia="Times New Roman" w:hAnsi="Times New Roman" w:cs="Times New Roman"/>
          <w:b/>
          <w:kern w:val="28"/>
          <w:sz w:val="32"/>
          <w:szCs w:val="20"/>
          <w:highlight w:val="lightGray"/>
          <w:lang w:eastAsia="fr-FR"/>
        </w:rPr>
        <w:t xml:space="preserve">DEVIS QUANTITATIF PAR LOT </w:t>
      </w:r>
    </w:p>
    <w:p w14:paraId="77F1F63C" w14:textId="77777777" w:rsidR="00E0453D" w:rsidRPr="00E0453D" w:rsidRDefault="00E0453D" w:rsidP="00E0453D">
      <w:pPr>
        <w:widowControl w:val="0"/>
        <w:overflowPunct w:val="0"/>
        <w:adjustRightInd w:val="0"/>
        <w:spacing w:after="0" w:line="240" w:lineRule="auto"/>
        <w:ind w:left="2880" w:right="-15"/>
        <w:contextualSpacing/>
        <w:jc w:val="both"/>
        <w:rPr>
          <w:rFonts w:ascii="Calibri" w:eastAsia="Times New Roman" w:hAnsi="Calibri" w:cs="Times New Roman"/>
          <w:bCs/>
          <w:kern w:val="28"/>
          <w:sz w:val="24"/>
          <w:szCs w:val="24"/>
        </w:rPr>
      </w:pPr>
    </w:p>
    <w:p w14:paraId="18806272"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p>
    <w:p w14:paraId="104D7E2B"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u w:val="single"/>
        </w:rPr>
      </w:pPr>
      <w:r w:rsidRPr="00775BA2">
        <w:rPr>
          <w:rFonts w:ascii="Calibri" w:eastAsia="Times New Roman" w:hAnsi="Calibri" w:cs="Times New Roman"/>
          <w:b/>
          <w:bCs/>
          <w:kern w:val="28"/>
          <w:sz w:val="24"/>
          <w:szCs w:val="24"/>
        </w:rPr>
        <w:t xml:space="preserve">2.1 </w:t>
      </w:r>
      <w:r w:rsidRPr="00775BA2">
        <w:rPr>
          <w:rFonts w:ascii="Calibri" w:eastAsia="Times New Roman" w:hAnsi="Calibri" w:cs="Times New Roman"/>
          <w:b/>
          <w:bCs/>
          <w:kern w:val="28"/>
          <w:sz w:val="24"/>
          <w:szCs w:val="24"/>
          <w:u w:val="single"/>
        </w:rPr>
        <w:t>DEVIS QUANTITATIF DU LOT 1</w:t>
      </w:r>
    </w:p>
    <w:p w14:paraId="07EDE76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p>
    <w:p w14:paraId="4CD41617" w14:textId="47FA0275" w:rsidR="00E0453D" w:rsidRDefault="00E0453D" w:rsidP="00E0453D">
      <w:pPr>
        <w:numPr>
          <w:ilvl w:val="1"/>
          <w:numId w:val="8"/>
        </w:numPr>
        <w:contextualSpacing/>
        <w:rPr>
          <w:b/>
          <w:bCs/>
          <w:sz w:val="24"/>
          <w:szCs w:val="24"/>
          <w:u w:val="single"/>
        </w:rPr>
      </w:pPr>
      <w:r w:rsidRPr="00E0453D">
        <w:rPr>
          <w:b/>
          <w:bCs/>
          <w:sz w:val="24"/>
          <w:szCs w:val="24"/>
          <w:u w:val="single"/>
        </w:rPr>
        <w:t>Devis par lot (5 postes de santé</w:t>
      </w:r>
      <w:r w:rsidR="00BA1227">
        <w:rPr>
          <w:b/>
          <w:bCs/>
          <w:sz w:val="24"/>
          <w:szCs w:val="24"/>
          <w:u w:val="single"/>
        </w:rPr>
        <w:t xml:space="preserve"> à équiper</w:t>
      </w:r>
      <w:r w:rsidRPr="00E0453D">
        <w:rPr>
          <w:b/>
          <w:bCs/>
          <w:sz w:val="24"/>
          <w:szCs w:val="24"/>
          <w:u w:val="single"/>
        </w:rPr>
        <w:t>)</w:t>
      </w:r>
    </w:p>
    <w:p w14:paraId="5D3D2D46" w14:textId="77777777" w:rsidR="00A54BB8" w:rsidRPr="00E0453D" w:rsidRDefault="00A54BB8" w:rsidP="00A54BB8">
      <w:pPr>
        <w:ind w:left="1440"/>
        <w:contextualSpacing/>
        <w:rPr>
          <w:b/>
          <w:bCs/>
          <w:sz w:val="24"/>
          <w:szCs w:val="24"/>
          <w:u w:val="single"/>
        </w:rPr>
      </w:pPr>
    </w:p>
    <w:tbl>
      <w:tblPr>
        <w:tblW w:w="8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36"/>
        <w:gridCol w:w="524"/>
        <w:gridCol w:w="524"/>
        <w:gridCol w:w="477"/>
        <w:gridCol w:w="477"/>
        <w:gridCol w:w="2274"/>
      </w:tblGrid>
      <w:tr w:rsidR="00F84A1B" w:rsidRPr="00790503" w14:paraId="2479426C" w14:textId="77777777" w:rsidTr="00F84A1B">
        <w:trPr>
          <w:trHeight w:val="1250"/>
        </w:trPr>
        <w:tc>
          <w:tcPr>
            <w:tcW w:w="4073" w:type="dxa"/>
          </w:tcPr>
          <w:p w14:paraId="507A857B" w14:textId="77777777" w:rsidR="00F84A1B" w:rsidRPr="00790503" w:rsidRDefault="00F84A1B" w:rsidP="00790503">
            <w:pPr>
              <w:spacing w:after="0" w:line="240" w:lineRule="auto"/>
              <w:ind w:firstLineChars="400" w:firstLine="964"/>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Désignations</w:t>
            </w:r>
          </w:p>
          <w:p w14:paraId="075F9B06" w14:textId="77777777" w:rsidR="00F84A1B" w:rsidRPr="00790503" w:rsidRDefault="00F84A1B" w:rsidP="00790503">
            <w:pPr>
              <w:spacing w:after="0" w:line="240" w:lineRule="auto"/>
              <w:rPr>
                <w:rFonts w:ascii="Times New Roman" w:eastAsia="Times New Roman" w:hAnsi="Times New Roman" w:cs="Times New Roman"/>
                <w:b/>
                <w:sz w:val="24"/>
                <w:szCs w:val="20"/>
                <w:lang w:eastAsia="fr-FR"/>
              </w:rPr>
            </w:pPr>
          </w:p>
        </w:tc>
        <w:tc>
          <w:tcPr>
            <w:tcW w:w="1048" w:type="dxa"/>
            <w:gridSpan w:val="2"/>
          </w:tcPr>
          <w:p w14:paraId="79CAF8C3" w14:textId="77777777" w:rsidR="00F84A1B" w:rsidRPr="00790503" w:rsidRDefault="00F84A1B" w:rsidP="00790503">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Quantité</w:t>
            </w:r>
          </w:p>
        </w:tc>
        <w:tc>
          <w:tcPr>
            <w:tcW w:w="1253" w:type="dxa"/>
            <w:gridSpan w:val="2"/>
          </w:tcPr>
          <w:p w14:paraId="7AB64AE5" w14:textId="77777777" w:rsidR="00F84A1B" w:rsidRPr="00790503" w:rsidRDefault="00F84A1B" w:rsidP="00790503">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unitaire HTVA</w:t>
            </w:r>
          </w:p>
        </w:tc>
        <w:tc>
          <w:tcPr>
            <w:tcW w:w="1738" w:type="dxa"/>
          </w:tcPr>
          <w:p w14:paraId="3E642F59" w14:textId="77777777" w:rsidR="00F84A1B" w:rsidRPr="00790503" w:rsidRDefault="00F84A1B" w:rsidP="00790503">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Total HTVA</w:t>
            </w:r>
          </w:p>
        </w:tc>
      </w:tr>
      <w:tr w:rsidR="00F84A1B" w:rsidRPr="00790503" w14:paraId="2EDCD7AD" w14:textId="77777777" w:rsidTr="00F84A1B">
        <w:trPr>
          <w:trHeight w:val="1250"/>
        </w:trPr>
        <w:tc>
          <w:tcPr>
            <w:tcW w:w="4073" w:type="dxa"/>
            <w:shd w:val="clear" w:color="auto" w:fill="auto"/>
            <w:vAlign w:val="center"/>
            <w:hideMark/>
          </w:tcPr>
          <w:p w14:paraId="5AF601F3"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10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5A384"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154EC96F"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A926FEF"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3B4401B1" w14:textId="77777777" w:rsidTr="00F84A1B">
        <w:trPr>
          <w:trHeight w:val="320"/>
        </w:trPr>
        <w:tc>
          <w:tcPr>
            <w:tcW w:w="4073" w:type="dxa"/>
            <w:shd w:val="clear" w:color="auto" w:fill="auto"/>
            <w:vAlign w:val="center"/>
            <w:hideMark/>
          </w:tcPr>
          <w:p w14:paraId="694AD5FF"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Bassin lit en plastique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770082C8"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40</w:t>
            </w:r>
          </w:p>
        </w:tc>
        <w:tc>
          <w:tcPr>
            <w:tcW w:w="1253" w:type="dxa"/>
            <w:gridSpan w:val="2"/>
          </w:tcPr>
          <w:p w14:paraId="69A6291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2684447C"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55632D9A" w14:textId="77777777" w:rsidTr="00F84A1B">
        <w:trPr>
          <w:trHeight w:val="320"/>
        </w:trPr>
        <w:tc>
          <w:tcPr>
            <w:tcW w:w="4073" w:type="dxa"/>
            <w:shd w:val="clear" w:color="auto" w:fill="auto"/>
            <w:vAlign w:val="center"/>
            <w:hideMark/>
          </w:tcPr>
          <w:p w14:paraId="3B01C96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d'accouchement</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E994A8A"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69CD7835"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A896E8F"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7EA00D38" w14:textId="77777777" w:rsidTr="00F84A1B">
        <w:trPr>
          <w:trHeight w:val="630"/>
        </w:trPr>
        <w:tc>
          <w:tcPr>
            <w:tcW w:w="4073" w:type="dxa"/>
            <w:shd w:val="clear" w:color="auto" w:fill="auto"/>
            <w:vAlign w:val="center"/>
            <w:hideMark/>
          </w:tcPr>
          <w:p w14:paraId="58D95BFD"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petite chirurgie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25AADA18"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267D94C0"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3AC04EE9"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1BE79791" w14:textId="77777777" w:rsidTr="00F84A1B">
        <w:trPr>
          <w:trHeight w:val="320"/>
        </w:trPr>
        <w:tc>
          <w:tcPr>
            <w:tcW w:w="4073" w:type="dxa"/>
            <w:shd w:val="clear" w:color="auto" w:fill="auto"/>
            <w:vAlign w:val="center"/>
            <w:hideMark/>
          </w:tcPr>
          <w:p w14:paraId="5D280F9C"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pansement</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64EBADA9"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40720C01"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72435382"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2E2FE625" w14:textId="77777777" w:rsidTr="00F84A1B">
        <w:trPr>
          <w:trHeight w:val="630"/>
        </w:trPr>
        <w:tc>
          <w:tcPr>
            <w:tcW w:w="4073" w:type="dxa"/>
            <w:shd w:val="clear" w:color="auto" w:fill="auto"/>
            <w:vAlign w:val="center"/>
            <w:hideMark/>
          </w:tcPr>
          <w:p w14:paraId="1EAE5A8A"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consultation gynécologique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21D410D7"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5F96BE21"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3508D068"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430BECE8" w14:textId="77777777" w:rsidTr="00F84A1B">
        <w:trPr>
          <w:trHeight w:val="320"/>
        </w:trPr>
        <w:tc>
          <w:tcPr>
            <w:tcW w:w="4073" w:type="dxa"/>
            <w:shd w:val="clear" w:color="auto" w:fill="auto"/>
            <w:vAlign w:val="center"/>
            <w:hideMark/>
          </w:tcPr>
          <w:p w14:paraId="7E9CF467"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pose DIU</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665900E3"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7F83ECD6"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321CEEC"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7CC0B522" w14:textId="77777777" w:rsidTr="00F84A1B">
        <w:trPr>
          <w:trHeight w:val="630"/>
        </w:trPr>
        <w:tc>
          <w:tcPr>
            <w:tcW w:w="4073" w:type="dxa"/>
            <w:shd w:val="clear" w:color="auto" w:fill="auto"/>
            <w:vAlign w:val="center"/>
            <w:hideMark/>
          </w:tcPr>
          <w:p w14:paraId="3B8C4A77"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Berceau avec matelas</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10117AF8"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09A7375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6F03B842"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6FA089F4" w14:textId="77777777" w:rsidTr="00F84A1B">
        <w:trPr>
          <w:trHeight w:val="940"/>
        </w:trPr>
        <w:tc>
          <w:tcPr>
            <w:tcW w:w="4073" w:type="dxa"/>
            <w:shd w:val="clear" w:color="auto" w:fill="auto"/>
            <w:vAlign w:val="center"/>
            <w:hideMark/>
          </w:tcPr>
          <w:p w14:paraId="07F1CE9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Chariot de soins</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62904136"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15</w:t>
            </w:r>
          </w:p>
        </w:tc>
        <w:tc>
          <w:tcPr>
            <w:tcW w:w="1253" w:type="dxa"/>
            <w:gridSpan w:val="2"/>
          </w:tcPr>
          <w:p w14:paraId="5322AF33"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74A817A8"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6DD2903B" w14:textId="77777777" w:rsidTr="00F84A1B">
        <w:trPr>
          <w:trHeight w:val="630"/>
        </w:trPr>
        <w:tc>
          <w:tcPr>
            <w:tcW w:w="4073" w:type="dxa"/>
            <w:shd w:val="clear" w:color="auto" w:fill="auto"/>
            <w:vAlign w:val="center"/>
            <w:hideMark/>
          </w:tcPr>
          <w:p w14:paraId="7CD954A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Doppler fœtal </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38911349"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309DAD2A"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2C08EF56"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7F2D4A41" w14:textId="77777777" w:rsidTr="00F84A1B">
        <w:trPr>
          <w:trHeight w:val="630"/>
        </w:trPr>
        <w:tc>
          <w:tcPr>
            <w:tcW w:w="4073" w:type="dxa"/>
            <w:shd w:val="clear" w:color="auto" w:fill="auto"/>
            <w:vAlign w:val="center"/>
            <w:hideMark/>
          </w:tcPr>
          <w:p w14:paraId="41F4070B"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Escabeau</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9BF0225"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15</w:t>
            </w:r>
          </w:p>
        </w:tc>
        <w:tc>
          <w:tcPr>
            <w:tcW w:w="1253" w:type="dxa"/>
            <w:gridSpan w:val="2"/>
          </w:tcPr>
          <w:p w14:paraId="3FC2146B"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13961195"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27EF54BE" w14:textId="77777777" w:rsidTr="00F84A1B">
        <w:trPr>
          <w:trHeight w:val="630"/>
        </w:trPr>
        <w:tc>
          <w:tcPr>
            <w:tcW w:w="4073" w:type="dxa"/>
            <w:shd w:val="clear" w:color="auto" w:fill="auto"/>
            <w:vAlign w:val="center"/>
            <w:hideMark/>
          </w:tcPr>
          <w:p w14:paraId="0786AA9C"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haricots (GM, MM, PM)</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544BD40C"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7C12C518"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772029C5"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20807A43" w14:textId="77777777" w:rsidTr="00F84A1B">
        <w:trPr>
          <w:trHeight w:val="940"/>
        </w:trPr>
        <w:tc>
          <w:tcPr>
            <w:tcW w:w="4073" w:type="dxa"/>
            <w:shd w:val="clear" w:color="auto" w:fill="auto"/>
            <w:vAlign w:val="center"/>
            <w:hideMark/>
          </w:tcPr>
          <w:p w14:paraId="2392BF56"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plateaux rectangulaires (GM, MM, PM)</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FC31691"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0A4587BB"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2874B640"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45511333" w14:textId="77777777" w:rsidTr="00F84A1B">
        <w:trPr>
          <w:trHeight w:val="630"/>
        </w:trPr>
        <w:tc>
          <w:tcPr>
            <w:tcW w:w="4073" w:type="dxa"/>
            <w:shd w:val="clear" w:color="auto" w:fill="auto"/>
            <w:vAlign w:val="center"/>
            <w:hideMark/>
          </w:tcPr>
          <w:p w14:paraId="7BDF1AFA"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spéculums vaginaux</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391AE354"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578FE6C1"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469460C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592B953A" w14:textId="77777777" w:rsidTr="00F84A1B">
        <w:trPr>
          <w:trHeight w:val="940"/>
        </w:trPr>
        <w:tc>
          <w:tcPr>
            <w:tcW w:w="4073" w:type="dxa"/>
            <w:shd w:val="clear" w:color="auto" w:fill="auto"/>
            <w:vAlign w:val="center"/>
            <w:hideMark/>
          </w:tcPr>
          <w:p w14:paraId="525A56C1"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lastRenderedPageBreak/>
              <w:t xml:space="preserve">Jeu de tambours </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6EBF1209"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3323E100"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27B8F0D"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688306D1" w14:textId="77777777" w:rsidTr="00F84A1B">
        <w:trPr>
          <w:trHeight w:val="630"/>
        </w:trPr>
        <w:tc>
          <w:tcPr>
            <w:tcW w:w="4073" w:type="dxa"/>
            <w:shd w:val="clear" w:color="auto" w:fill="auto"/>
            <w:vAlign w:val="center"/>
            <w:hideMark/>
          </w:tcPr>
          <w:p w14:paraId="7808B20D"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Lampe baladeuse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00A3A7B8"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2165EF39"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5E972C15"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0EAFE71D" w14:textId="77777777" w:rsidTr="00F84A1B">
        <w:trPr>
          <w:trHeight w:val="940"/>
        </w:trPr>
        <w:tc>
          <w:tcPr>
            <w:tcW w:w="4073" w:type="dxa"/>
            <w:shd w:val="clear" w:color="auto" w:fill="auto"/>
            <w:vAlign w:val="center"/>
            <w:hideMark/>
          </w:tcPr>
          <w:p w14:paraId="05A978B7"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Lit avec matelas houssé (en alèze toile ciré)</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5188B076"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40</w:t>
            </w:r>
          </w:p>
        </w:tc>
        <w:tc>
          <w:tcPr>
            <w:tcW w:w="1253" w:type="dxa"/>
            <w:gridSpan w:val="2"/>
          </w:tcPr>
          <w:p w14:paraId="03E6909D"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3F46802C"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2B2069BA" w14:textId="77777777" w:rsidTr="00F84A1B">
        <w:trPr>
          <w:trHeight w:val="320"/>
        </w:trPr>
        <w:tc>
          <w:tcPr>
            <w:tcW w:w="4073" w:type="dxa"/>
            <w:shd w:val="clear" w:color="auto" w:fill="auto"/>
            <w:vAlign w:val="center"/>
            <w:hideMark/>
          </w:tcPr>
          <w:p w14:paraId="0D41EFD2"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Otoscope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359A0C2E"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71D1FFB9"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204C5332"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69F20B80" w14:textId="77777777" w:rsidTr="00F84A1B">
        <w:trPr>
          <w:trHeight w:val="630"/>
        </w:trPr>
        <w:tc>
          <w:tcPr>
            <w:tcW w:w="4073" w:type="dxa"/>
            <w:shd w:val="clear" w:color="auto" w:fill="auto"/>
            <w:vAlign w:val="center"/>
            <w:hideMark/>
          </w:tcPr>
          <w:p w14:paraId="1584BFC4" w14:textId="53E4927B" w:rsidR="00F84A1B" w:rsidRPr="00790503" w:rsidRDefault="00F84A1B" w:rsidP="00790503">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Pèse</w:t>
            </w:r>
            <w:r w:rsidR="00DC556E">
              <w:rPr>
                <w:rFonts w:ascii="Calibri" w:eastAsia="Times New Roman" w:hAnsi="Calibri" w:cs="Calibri"/>
                <w:color w:val="000000"/>
                <w:sz w:val="24"/>
                <w:szCs w:val="24"/>
                <w:lang w:val="fr-SN" w:eastAsia="fr-SN"/>
              </w:rPr>
              <w:t>-</w:t>
            </w:r>
            <w:r w:rsidRPr="00790503">
              <w:rPr>
                <w:rFonts w:ascii="Calibri" w:eastAsia="Times New Roman" w:hAnsi="Calibri" w:cs="Calibri"/>
                <w:color w:val="000000"/>
                <w:sz w:val="24"/>
                <w:szCs w:val="24"/>
                <w:lang w:val="fr-SN" w:eastAsia="fr-SN"/>
              </w:rPr>
              <w:t>personne avec toise</w:t>
            </w:r>
            <w:r w:rsidRPr="00790503">
              <w:rPr>
                <w:rFonts w:ascii="Times New Roman" w:eastAsia="Times New Roman" w:hAnsi="Times New Roman" w:cs="Times New Roman"/>
                <w:color w:val="000000"/>
                <w:sz w:val="16"/>
                <w:szCs w:val="16"/>
                <w:lang w:val="fr-SN" w:eastAsia="fr-SN"/>
              </w:rPr>
              <w:t xml:space="preserve"> </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20BD88B6" w14:textId="77777777" w:rsidR="00F84A1B" w:rsidRPr="00790503" w:rsidRDefault="00F84A1B" w:rsidP="00790503">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15</w:t>
            </w:r>
          </w:p>
        </w:tc>
        <w:tc>
          <w:tcPr>
            <w:tcW w:w="1253" w:type="dxa"/>
            <w:gridSpan w:val="2"/>
          </w:tcPr>
          <w:p w14:paraId="22328509"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c>
          <w:tcPr>
            <w:tcW w:w="1738" w:type="dxa"/>
          </w:tcPr>
          <w:p w14:paraId="072678B9"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r>
      <w:tr w:rsidR="00F84A1B" w:rsidRPr="00790503" w14:paraId="08269782" w14:textId="77777777" w:rsidTr="00F84A1B">
        <w:trPr>
          <w:trHeight w:val="320"/>
        </w:trPr>
        <w:tc>
          <w:tcPr>
            <w:tcW w:w="4073" w:type="dxa"/>
            <w:shd w:val="clear" w:color="auto" w:fill="auto"/>
            <w:vAlign w:val="center"/>
            <w:hideMark/>
          </w:tcPr>
          <w:p w14:paraId="05B0137B"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Pèse bébé avec toise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EE81153" w14:textId="77777777" w:rsidR="00F84A1B" w:rsidRPr="00790503" w:rsidRDefault="00F84A1B" w:rsidP="00790503">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10</w:t>
            </w:r>
          </w:p>
        </w:tc>
        <w:tc>
          <w:tcPr>
            <w:tcW w:w="1253" w:type="dxa"/>
            <w:gridSpan w:val="2"/>
          </w:tcPr>
          <w:p w14:paraId="37ED8D78"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c>
          <w:tcPr>
            <w:tcW w:w="1738" w:type="dxa"/>
          </w:tcPr>
          <w:p w14:paraId="2F591926"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r>
      <w:tr w:rsidR="00F84A1B" w:rsidRPr="00790503" w14:paraId="5B81F72C" w14:textId="77777777" w:rsidTr="00F84A1B">
        <w:trPr>
          <w:trHeight w:val="320"/>
        </w:trPr>
        <w:tc>
          <w:tcPr>
            <w:tcW w:w="4073" w:type="dxa"/>
            <w:shd w:val="clear" w:color="auto" w:fill="auto"/>
            <w:vAlign w:val="center"/>
            <w:hideMark/>
          </w:tcPr>
          <w:p w14:paraId="4B8EFB6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Potence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74F08C3"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25</w:t>
            </w:r>
          </w:p>
        </w:tc>
        <w:tc>
          <w:tcPr>
            <w:tcW w:w="1253" w:type="dxa"/>
            <w:gridSpan w:val="2"/>
          </w:tcPr>
          <w:p w14:paraId="3E100E16"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8F9356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057762C4" w14:textId="77777777" w:rsidTr="00F84A1B">
        <w:trPr>
          <w:trHeight w:val="630"/>
        </w:trPr>
        <w:tc>
          <w:tcPr>
            <w:tcW w:w="4073" w:type="dxa"/>
            <w:shd w:val="clear" w:color="auto" w:fill="auto"/>
            <w:vAlign w:val="center"/>
            <w:hideMark/>
          </w:tcPr>
          <w:p w14:paraId="23F4358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Stérilisateur de table 20 litres</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6AB5DD52"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5DF880DB"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21744B3F"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7CDF26D9" w14:textId="77777777" w:rsidTr="00F84A1B">
        <w:trPr>
          <w:trHeight w:val="320"/>
        </w:trPr>
        <w:tc>
          <w:tcPr>
            <w:tcW w:w="4073" w:type="dxa"/>
            <w:shd w:val="clear" w:color="auto" w:fill="auto"/>
            <w:vAlign w:val="center"/>
            <w:hideMark/>
          </w:tcPr>
          <w:p w14:paraId="5014B97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Seau à pédale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61CEAC5"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25</w:t>
            </w:r>
          </w:p>
        </w:tc>
        <w:tc>
          <w:tcPr>
            <w:tcW w:w="1253" w:type="dxa"/>
            <w:gridSpan w:val="2"/>
          </w:tcPr>
          <w:p w14:paraId="5E6752CB"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3CE01DAC"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31D5DB23" w14:textId="77777777" w:rsidTr="00F84A1B">
        <w:trPr>
          <w:trHeight w:val="630"/>
        </w:trPr>
        <w:tc>
          <w:tcPr>
            <w:tcW w:w="4073" w:type="dxa"/>
            <w:shd w:val="clear" w:color="auto" w:fill="auto"/>
            <w:vAlign w:val="center"/>
            <w:hideMark/>
          </w:tcPr>
          <w:p w14:paraId="17E24B18"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de consultation générale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5F679FB9"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25676B67"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B90172D"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516B737A" w14:textId="77777777" w:rsidTr="00F84A1B">
        <w:trPr>
          <w:trHeight w:val="620"/>
        </w:trPr>
        <w:tc>
          <w:tcPr>
            <w:tcW w:w="4073" w:type="dxa"/>
            <w:shd w:val="clear" w:color="auto" w:fill="auto"/>
            <w:vAlign w:val="center"/>
            <w:hideMark/>
          </w:tcPr>
          <w:p w14:paraId="7444939F"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d'accouchement</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05E026AA" w14:textId="77777777" w:rsidR="00F84A1B" w:rsidRPr="00790503" w:rsidRDefault="00F84A1B" w:rsidP="00790503">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10</w:t>
            </w:r>
          </w:p>
        </w:tc>
        <w:tc>
          <w:tcPr>
            <w:tcW w:w="1253" w:type="dxa"/>
            <w:gridSpan w:val="2"/>
          </w:tcPr>
          <w:p w14:paraId="0337EA74"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c>
          <w:tcPr>
            <w:tcW w:w="1738" w:type="dxa"/>
          </w:tcPr>
          <w:p w14:paraId="132A1B71"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r>
      <w:tr w:rsidR="00F84A1B" w:rsidRPr="00790503" w14:paraId="633A44D5" w14:textId="77777777" w:rsidTr="00F84A1B">
        <w:trPr>
          <w:trHeight w:val="620"/>
        </w:trPr>
        <w:tc>
          <w:tcPr>
            <w:tcW w:w="4073" w:type="dxa"/>
            <w:shd w:val="clear" w:color="auto" w:fill="auto"/>
            <w:vAlign w:val="center"/>
            <w:hideMark/>
          </w:tcPr>
          <w:p w14:paraId="2239ED5C"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de consultation gynécologique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23539454" w14:textId="77777777" w:rsidR="00F84A1B" w:rsidRPr="00790503" w:rsidRDefault="00F84A1B" w:rsidP="00790503">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5</w:t>
            </w:r>
          </w:p>
        </w:tc>
        <w:tc>
          <w:tcPr>
            <w:tcW w:w="1253" w:type="dxa"/>
            <w:gridSpan w:val="2"/>
          </w:tcPr>
          <w:p w14:paraId="586E0CF1"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c>
          <w:tcPr>
            <w:tcW w:w="1738" w:type="dxa"/>
          </w:tcPr>
          <w:p w14:paraId="10F35CC2" w14:textId="77777777" w:rsidR="00F84A1B" w:rsidRPr="00790503" w:rsidRDefault="00F84A1B" w:rsidP="00790503">
            <w:pPr>
              <w:spacing w:after="0" w:line="240" w:lineRule="auto"/>
              <w:rPr>
                <w:rFonts w:ascii="Calibri" w:eastAsia="Times New Roman" w:hAnsi="Calibri" w:cs="Calibri"/>
                <w:color w:val="000000"/>
                <w:sz w:val="24"/>
                <w:szCs w:val="24"/>
                <w:lang w:val="fr-SN" w:eastAsia="fr-SN"/>
              </w:rPr>
            </w:pPr>
          </w:p>
        </w:tc>
      </w:tr>
      <w:tr w:rsidR="00F84A1B" w:rsidRPr="00790503" w14:paraId="236D4052" w14:textId="77777777" w:rsidTr="00F84A1B">
        <w:trPr>
          <w:trHeight w:val="620"/>
        </w:trPr>
        <w:tc>
          <w:tcPr>
            <w:tcW w:w="4073" w:type="dxa"/>
            <w:shd w:val="clear" w:color="auto" w:fill="auto"/>
            <w:vAlign w:val="center"/>
            <w:hideMark/>
          </w:tcPr>
          <w:p w14:paraId="4D6F8EB9"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Tensiomètre complet adulte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4BC325E6"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Calibri"/>
                <w:color w:val="000000"/>
                <w:lang w:val="fr-SN"/>
              </w:rPr>
              <w:t>10</w:t>
            </w:r>
          </w:p>
        </w:tc>
        <w:tc>
          <w:tcPr>
            <w:tcW w:w="1253" w:type="dxa"/>
            <w:gridSpan w:val="2"/>
          </w:tcPr>
          <w:p w14:paraId="1891C877"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2BC443E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78580176" w14:textId="77777777" w:rsidTr="00F84A1B">
        <w:trPr>
          <w:trHeight w:val="630"/>
        </w:trPr>
        <w:tc>
          <w:tcPr>
            <w:tcW w:w="4073" w:type="dxa"/>
            <w:shd w:val="clear" w:color="auto" w:fill="auto"/>
            <w:vAlign w:val="center"/>
            <w:hideMark/>
          </w:tcPr>
          <w:p w14:paraId="31495000"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Thermomètre électronique </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648ECB0B"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253" w:type="dxa"/>
            <w:gridSpan w:val="2"/>
          </w:tcPr>
          <w:p w14:paraId="551043E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6C0AE09E"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02C0754F" w14:textId="77777777" w:rsidTr="00F84A1B">
        <w:trPr>
          <w:trHeight w:val="630"/>
        </w:trPr>
        <w:tc>
          <w:tcPr>
            <w:tcW w:w="4073" w:type="dxa"/>
            <w:shd w:val="clear" w:color="auto" w:fill="auto"/>
            <w:vAlign w:val="center"/>
            <w:hideMark/>
          </w:tcPr>
          <w:p w14:paraId="633CF3A4"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chauffante pour nouveau-né</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345BCA72"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40725885"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7DBACFBD"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790503" w14:paraId="30871774" w14:textId="77777777" w:rsidTr="00F84A1B">
        <w:trPr>
          <w:trHeight w:val="320"/>
        </w:trPr>
        <w:tc>
          <w:tcPr>
            <w:tcW w:w="4073" w:type="dxa"/>
            <w:shd w:val="clear" w:color="auto" w:fill="auto"/>
            <w:vAlign w:val="center"/>
            <w:hideMark/>
          </w:tcPr>
          <w:p w14:paraId="2C60FDB0"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Ventouse obstétricale</w:t>
            </w:r>
          </w:p>
        </w:tc>
        <w:tc>
          <w:tcPr>
            <w:tcW w:w="1048" w:type="dxa"/>
            <w:gridSpan w:val="2"/>
            <w:tcBorders>
              <w:top w:val="nil"/>
              <w:left w:val="single" w:sz="4" w:space="0" w:color="auto"/>
              <w:bottom w:val="single" w:sz="4" w:space="0" w:color="auto"/>
              <w:right w:val="single" w:sz="4" w:space="0" w:color="auto"/>
            </w:tcBorders>
            <w:shd w:val="clear" w:color="auto" w:fill="auto"/>
            <w:vAlign w:val="center"/>
          </w:tcPr>
          <w:p w14:paraId="1FF1264E" w14:textId="77777777" w:rsidR="00F84A1B" w:rsidRPr="00790503" w:rsidRDefault="00F84A1B" w:rsidP="00790503">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253" w:type="dxa"/>
            <w:gridSpan w:val="2"/>
          </w:tcPr>
          <w:p w14:paraId="01572EE5"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c>
          <w:tcPr>
            <w:tcW w:w="1738" w:type="dxa"/>
          </w:tcPr>
          <w:p w14:paraId="08AEAF48" w14:textId="77777777" w:rsidR="00F84A1B" w:rsidRPr="00790503" w:rsidRDefault="00F84A1B" w:rsidP="00790503">
            <w:pPr>
              <w:spacing w:after="0" w:line="240" w:lineRule="auto"/>
              <w:rPr>
                <w:rFonts w:ascii="Times New Roman" w:eastAsia="Times New Roman" w:hAnsi="Times New Roman" w:cs="Times New Roman"/>
                <w:color w:val="000000"/>
                <w:sz w:val="24"/>
                <w:szCs w:val="24"/>
                <w:lang w:val="fr-SN" w:eastAsia="fr-SN"/>
              </w:rPr>
            </w:pPr>
          </w:p>
        </w:tc>
      </w:tr>
      <w:tr w:rsidR="00F84A1B" w:rsidRPr="00E0453D" w14:paraId="0670B0C9" w14:textId="77777777" w:rsidTr="00F84A1B">
        <w:tblPrEx>
          <w:tblCellMar>
            <w:left w:w="108" w:type="dxa"/>
            <w:right w:w="108" w:type="dxa"/>
          </w:tblCellMar>
        </w:tblPrEx>
        <w:tc>
          <w:tcPr>
            <w:tcW w:w="0" w:type="auto"/>
            <w:gridSpan w:val="2"/>
            <w:tcBorders>
              <w:top w:val="single" w:sz="4" w:space="0" w:color="auto"/>
              <w:left w:val="single" w:sz="4" w:space="0" w:color="auto"/>
              <w:bottom w:val="single" w:sz="4" w:space="0" w:color="auto"/>
              <w:right w:val="nil"/>
            </w:tcBorders>
            <w:vAlign w:val="bottom"/>
          </w:tcPr>
          <w:p w14:paraId="48E32098" w14:textId="0C0BE324" w:rsidR="00F84A1B" w:rsidRPr="00E0453D" w:rsidRDefault="00F84A1B" w:rsidP="002F70BD">
            <w:pPr>
              <w:spacing w:after="0" w:line="240" w:lineRule="auto"/>
              <w:rPr>
                <w:rFonts w:ascii="Arial MT" w:eastAsia="Times New Roman" w:hAnsi="Arial MT" w:cs="Times New Roman"/>
                <w:b/>
                <w:sz w:val="24"/>
                <w:szCs w:val="24"/>
                <w:lang w:eastAsia="fr-FR"/>
              </w:rPr>
            </w:pPr>
            <w:bookmarkStart w:id="145" w:name="_Hlk70519244"/>
            <w:r>
              <w:rPr>
                <w:rFonts w:ascii="Arial MT" w:eastAsia="Times New Roman" w:hAnsi="Arial MT" w:cs="Times New Roman"/>
                <w:b/>
                <w:sz w:val="24"/>
                <w:szCs w:val="24"/>
                <w:lang w:eastAsia="fr-FR"/>
              </w:rPr>
              <w:t>Montant total HTVA</w:t>
            </w:r>
          </w:p>
        </w:tc>
        <w:tc>
          <w:tcPr>
            <w:tcW w:w="0" w:type="auto"/>
            <w:gridSpan w:val="2"/>
            <w:tcBorders>
              <w:top w:val="single" w:sz="4" w:space="0" w:color="auto"/>
              <w:left w:val="nil"/>
              <w:bottom w:val="single" w:sz="4" w:space="0" w:color="auto"/>
              <w:right w:val="nil"/>
            </w:tcBorders>
          </w:tcPr>
          <w:p w14:paraId="4C663E0F"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2514" w:type="dxa"/>
            <w:gridSpan w:val="2"/>
            <w:tcBorders>
              <w:top w:val="single" w:sz="4" w:space="0" w:color="auto"/>
              <w:left w:val="nil"/>
              <w:bottom w:val="single" w:sz="4" w:space="0" w:color="auto"/>
              <w:right w:val="single" w:sz="4" w:space="0" w:color="auto"/>
            </w:tcBorders>
          </w:tcPr>
          <w:p w14:paraId="0967B34C"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61F16EF1" w14:textId="77777777" w:rsidTr="00F84A1B">
        <w:tblPrEx>
          <w:tblCellMar>
            <w:left w:w="108" w:type="dxa"/>
            <w:right w:w="108" w:type="dxa"/>
          </w:tblCellMar>
        </w:tblPrEx>
        <w:tc>
          <w:tcPr>
            <w:tcW w:w="0" w:type="auto"/>
            <w:gridSpan w:val="2"/>
            <w:tcBorders>
              <w:top w:val="single" w:sz="4" w:space="0" w:color="auto"/>
              <w:left w:val="single" w:sz="4" w:space="0" w:color="auto"/>
              <w:bottom w:val="single" w:sz="4" w:space="0" w:color="auto"/>
              <w:right w:val="nil"/>
            </w:tcBorders>
            <w:vAlign w:val="bottom"/>
          </w:tcPr>
          <w:p w14:paraId="2C3ACE30"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gridSpan w:val="2"/>
            <w:tcBorders>
              <w:top w:val="single" w:sz="4" w:space="0" w:color="auto"/>
              <w:left w:val="nil"/>
              <w:bottom w:val="single" w:sz="4" w:space="0" w:color="auto"/>
              <w:right w:val="nil"/>
            </w:tcBorders>
          </w:tcPr>
          <w:p w14:paraId="6704BFA2"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2514" w:type="dxa"/>
            <w:gridSpan w:val="2"/>
            <w:tcBorders>
              <w:top w:val="single" w:sz="4" w:space="0" w:color="auto"/>
              <w:left w:val="nil"/>
              <w:bottom w:val="single" w:sz="4" w:space="0" w:color="auto"/>
              <w:right w:val="single" w:sz="4" w:space="0" w:color="auto"/>
            </w:tcBorders>
          </w:tcPr>
          <w:p w14:paraId="3C388C88"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05F04EEE" w14:textId="77777777" w:rsidTr="00F84A1B">
        <w:tblPrEx>
          <w:tblCellMar>
            <w:left w:w="108" w:type="dxa"/>
            <w:right w:w="108" w:type="dxa"/>
          </w:tblCellMar>
        </w:tblPrEx>
        <w:tc>
          <w:tcPr>
            <w:tcW w:w="0" w:type="auto"/>
            <w:gridSpan w:val="2"/>
            <w:tcBorders>
              <w:top w:val="single" w:sz="4" w:space="0" w:color="auto"/>
              <w:left w:val="single" w:sz="4" w:space="0" w:color="auto"/>
              <w:bottom w:val="single" w:sz="4" w:space="0" w:color="auto"/>
              <w:right w:val="nil"/>
            </w:tcBorders>
            <w:vAlign w:val="bottom"/>
          </w:tcPr>
          <w:p w14:paraId="063A0DFD"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gridSpan w:val="2"/>
            <w:tcBorders>
              <w:top w:val="single" w:sz="4" w:space="0" w:color="auto"/>
              <w:left w:val="nil"/>
              <w:bottom w:val="single" w:sz="4" w:space="0" w:color="auto"/>
              <w:right w:val="nil"/>
            </w:tcBorders>
          </w:tcPr>
          <w:p w14:paraId="7C374EBD"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2514" w:type="dxa"/>
            <w:gridSpan w:val="2"/>
            <w:tcBorders>
              <w:top w:val="single" w:sz="4" w:space="0" w:color="auto"/>
              <w:left w:val="nil"/>
              <w:bottom w:val="single" w:sz="4" w:space="0" w:color="auto"/>
              <w:right w:val="single" w:sz="4" w:space="0" w:color="auto"/>
            </w:tcBorders>
          </w:tcPr>
          <w:p w14:paraId="70D4B2D3"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bookmarkEnd w:id="145"/>
    </w:tbl>
    <w:p w14:paraId="230F6C37"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1B7328E" w14:textId="77777777" w:rsidR="00E0453D" w:rsidRPr="00E0453D" w:rsidRDefault="00E0453D" w:rsidP="00E0453D">
      <w:pPr>
        <w:widowControl w:val="0"/>
        <w:numPr>
          <w:ilvl w:val="1"/>
          <w:numId w:val="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lang w:val="fr-SN"/>
        </w:rPr>
      </w:pPr>
      <w:r w:rsidRPr="00E0453D">
        <w:rPr>
          <w:rFonts w:ascii="Calibri" w:eastAsia="Times New Roman" w:hAnsi="Calibri" w:cs="Times New Roman"/>
          <w:b/>
          <w:bCs/>
          <w:kern w:val="28"/>
          <w:sz w:val="24"/>
          <w:szCs w:val="24"/>
          <w:u w:val="single"/>
          <w:lang w:val="fr-SN"/>
        </w:rPr>
        <w:t>Devis récapitulatif pour le lot 1</w:t>
      </w:r>
    </w:p>
    <w:p w14:paraId="0C1B2A63"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0935BF4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Le lot 1 comprend 5 postes de santé pour un coût global de :</w:t>
      </w:r>
    </w:p>
    <w:p w14:paraId="6DF8D4AC" w14:textId="6221E700" w:rsidR="00E0453D" w:rsidRPr="00E0453D" w:rsidRDefault="00E0453D" w:rsidP="00DB12B8">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F84A1B">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r w:rsidRPr="00E0453D">
        <w:rPr>
          <w:rFonts w:ascii="Calibri" w:eastAsia="Times New Roman" w:hAnsi="Calibri" w:cs="Times New Roman"/>
          <w:b/>
          <w:bCs/>
          <w:kern w:val="28"/>
          <w:sz w:val="24"/>
          <w:szCs w:val="24"/>
          <w:lang w:val="fr-SN"/>
        </w:rPr>
        <w:tab/>
      </w:r>
    </w:p>
    <w:p w14:paraId="56F4731E"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AF13B9C"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4524D8C" w14:textId="66AB68F1"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58E5DA37" w14:textId="77777777" w:rsidR="00376D66" w:rsidRPr="00E0453D" w:rsidRDefault="00376D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475F26B"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r w:rsidRPr="00775BA2">
        <w:rPr>
          <w:rFonts w:ascii="Calibri" w:eastAsia="Times New Roman" w:hAnsi="Calibri" w:cs="Times New Roman"/>
          <w:b/>
          <w:bCs/>
          <w:kern w:val="28"/>
          <w:sz w:val="24"/>
          <w:szCs w:val="24"/>
        </w:rPr>
        <w:t xml:space="preserve">2.2 </w:t>
      </w:r>
      <w:r w:rsidRPr="00775BA2">
        <w:rPr>
          <w:rFonts w:ascii="Calibri" w:eastAsia="Times New Roman" w:hAnsi="Calibri" w:cs="Times New Roman"/>
          <w:b/>
          <w:bCs/>
          <w:kern w:val="28"/>
          <w:sz w:val="24"/>
          <w:szCs w:val="24"/>
          <w:u w:val="single"/>
        </w:rPr>
        <w:t>DEVIS QUANTITATIF ET ESTIMATIF DU LOT 2</w:t>
      </w:r>
    </w:p>
    <w:p w14:paraId="0BE19E68"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986C3B6" w14:textId="6452FD1E" w:rsidR="00E0453D" w:rsidRPr="00E0453D" w:rsidRDefault="00E0453D" w:rsidP="00E0453D">
      <w:pPr>
        <w:ind w:left="1440"/>
        <w:contextualSpacing/>
        <w:rPr>
          <w:b/>
          <w:bCs/>
          <w:sz w:val="24"/>
          <w:szCs w:val="24"/>
          <w:u w:val="single"/>
        </w:rPr>
      </w:pPr>
      <w:r w:rsidRPr="00E0453D">
        <w:rPr>
          <w:b/>
          <w:bCs/>
          <w:sz w:val="24"/>
          <w:szCs w:val="24"/>
          <w:u w:val="single"/>
        </w:rPr>
        <w:t xml:space="preserve">a) Devis par lot (5 postes de santé </w:t>
      </w:r>
      <w:r w:rsidR="00BA1227">
        <w:rPr>
          <w:b/>
          <w:bCs/>
          <w:sz w:val="24"/>
          <w:szCs w:val="24"/>
          <w:u w:val="single"/>
        </w:rPr>
        <w:t>à équiper</w:t>
      </w:r>
      <w:r w:rsidRPr="00E0453D">
        <w:rPr>
          <w:b/>
          <w:bCs/>
          <w:sz w:val="24"/>
          <w:szCs w:val="24"/>
          <w:u w:val="single"/>
        </w:rPr>
        <w:t>)</w:t>
      </w:r>
    </w:p>
    <w:p w14:paraId="720F0557" w14:textId="77777777" w:rsidR="00E0453D" w:rsidRPr="00E0453D" w:rsidRDefault="00E0453D" w:rsidP="00E0453D">
      <w:pPr>
        <w:contextualSpacing/>
        <w:jc w:val="center"/>
        <w:rPr>
          <w:b/>
          <w:bCs/>
          <w:sz w:val="24"/>
          <w:szCs w:val="24"/>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0"/>
        <w:gridCol w:w="1621"/>
        <w:gridCol w:w="1774"/>
        <w:gridCol w:w="1932"/>
      </w:tblGrid>
      <w:tr w:rsidR="00885B80" w:rsidRPr="00790503" w14:paraId="50CA3301" w14:textId="77777777" w:rsidTr="00F84A1B">
        <w:trPr>
          <w:trHeight w:val="1250"/>
        </w:trPr>
        <w:tc>
          <w:tcPr>
            <w:tcW w:w="3740" w:type="dxa"/>
          </w:tcPr>
          <w:p w14:paraId="038EAA5A" w14:textId="77777777" w:rsidR="00885B80" w:rsidRPr="00790503" w:rsidRDefault="00885B80" w:rsidP="00587058">
            <w:pPr>
              <w:spacing w:after="0" w:line="240" w:lineRule="auto"/>
              <w:ind w:firstLineChars="400" w:firstLine="964"/>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Désignations</w:t>
            </w:r>
          </w:p>
          <w:p w14:paraId="1329FB64"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p>
        </w:tc>
        <w:tc>
          <w:tcPr>
            <w:tcW w:w="1621" w:type="dxa"/>
          </w:tcPr>
          <w:p w14:paraId="4C9DE3C0"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Quantité</w:t>
            </w:r>
          </w:p>
        </w:tc>
        <w:tc>
          <w:tcPr>
            <w:tcW w:w="1774" w:type="dxa"/>
          </w:tcPr>
          <w:p w14:paraId="60370DF8"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unitaire HTVA</w:t>
            </w:r>
          </w:p>
        </w:tc>
        <w:tc>
          <w:tcPr>
            <w:tcW w:w="1927" w:type="dxa"/>
          </w:tcPr>
          <w:p w14:paraId="3B1FDF67"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Total HTVA</w:t>
            </w:r>
          </w:p>
        </w:tc>
      </w:tr>
      <w:tr w:rsidR="00885B80" w:rsidRPr="00790503" w14:paraId="00E2F2A4" w14:textId="77777777" w:rsidTr="00F84A1B">
        <w:trPr>
          <w:trHeight w:val="1250"/>
        </w:trPr>
        <w:tc>
          <w:tcPr>
            <w:tcW w:w="3740" w:type="dxa"/>
            <w:shd w:val="clear" w:color="auto" w:fill="auto"/>
            <w:vAlign w:val="center"/>
            <w:hideMark/>
          </w:tcPr>
          <w:p w14:paraId="78139D3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14:paraId="2383C18B"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10A4B48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9AF9B3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FCE1B1D" w14:textId="77777777" w:rsidTr="00F84A1B">
        <w:trPr>
          <w:trHeight w:val="320"/>
        </w:trPr>
        <w:tc>
          <w:tcPr>
            <w:tcW w:w="3740" w:type="dxa"/>
            <w:shd w:val="clear" w:color="auto" w:fill="auto"/>
            <w:vAlign w:val="center"/>
            <w:hideMark/>
          </w:tcPr>
          <w:p w14:paraId="1D8326A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Bassin lit en plastique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4B6E29BC"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40</w:t>
            </w:r>
          </w:p>
        </w:tc>
        <w:tc>
          <w:tcPr>
            <w:tcW w:w="1774" w:type="dxa"/>
          </w:tcPr>
          <w:p w14:paraId="5C43F39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5E3D0C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3040275" w14:textId="77777777" w:rsidTr="00F84A1B">
        <w:trPr>
          <w:trHeight w:val="320"/>
        </w:trPr>
        <w:tc>
          <w:tcPr>
            <w:tcW w:w="3740" w:type="dxa"/>
            <w:shd w:val="clear" w:color="auto" w:fill="auto"/>
            <w:vAlign w:val="center"/>
            <w:hideMark/>
          </w:tcPr>
          <w:p w14:paraId="20F3352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d'accouchement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2D4AD856"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2B5A137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9A8925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FB9B8A7" w14:textId="77777777" w:rsidTr="00F84A1B">
        <w:trPr>
          <w:trHeight w:val="630"/>
        </w:trPr>
        <w:tc>
          <w:tcPr>
            <w:tcW w:w="3740" w:type="dxa"/>
            <w:shd w:val="clear" w:color="auto" w:fill="auto"/>
            <w:vAlign w:val="center"/>
            <w:hideMark/>
          </w:tcPr>
          <w:p w14:paraId="1BDF01F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petite chirurgie</w:t>
            </w:r>
          </w:p>
        </w:tc>
        <w:tc>
          <w:tcPr>
            <w:tcW w:w="1621" w:type="dxa"/>
            <w:tcBorders>
              <w:top w:val="nil"/>
              <w:left w:val="single" w:sz="4" w:space="0" w:color="auto"/>
              <w:bottom w:val="single" w:sz="4" w:space="0" w:color="auto"/>
              <w:right w:val="single" w:sz="4" w:space="0" w:color="auto"/>
            </w:tcBorders>
            <w:shd w:val="clear" w:color="auto" w:fill="auto"/>
            <w:vAlign w:val="center"/>
          </w:tcPr>
          <w:p w14:paraId="555B5B2A"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2CC52C7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34741F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D0AE4B6" w14:textId="77777777" w:rsidTr="00F84A1B">
        <w:trPr>
          <w:trHeight w:val="320"/>
        </w:trPr>
        <w:tc>
          <w:tcPr>
            <w:tcW w:w="3740" w:type="dxa"/>
            <w:shd w:val="clear" w:color="auto" w:fill="auto"/>
            <w:vAlign w:val="center"/>
            <w:hideMark/>
          </w:tcPr>
          <w:p w14:paraId="12EDD36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pansement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48D4169F"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0B74A37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4AEB2B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956FA34" w14:textId="77777777" w:rsidTr="00F84A1B">
        <w:trPr>
          <w:trHeight w:val="630"/>
        </w:trPr>
        <w:tc>
          <w:tcPr>
            <w:tcW w:w="3740" w:type="dxa"/>
            <w:shd w:val="clear" w:color="auto" w:fill="auto"/>
            <w:vAlign w:val="center"/>
            <w:hideMark/>
          </w:tcPr>
          <w:p w14:paraId="75F4BF8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consultation gynécologique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4963AA34"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0F856DE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CD6D93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0F6285D" w14:textId="77777777" w:rsidTr="00F84A1B">
        <w:trPr>
          <w:trHeight w:val="320"/>
        </w:trPr>
        <w:tc>
          <w:tcPr>
            <w:tcW w:w="3740" w:type="dxa"/>
            <w:shd w:val="clear" w:color="auto" w:fill="auto"/>
            <w:vAlign w:val="center"/>
            <w:hideMark/>
          </w:tcPr>
          <w:p w14:paraId="08C968B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pose DIU</w:t>
            </w:r>
          </w:p>
        </w:tc>
        <w:tc>
          <w:tcPr>
            <w:tcW w:w="1621" w:type="dxa"/>
            <w:tcBorders>
              <w:top w:val="nil"/>
              <w:left w:val="single" w:sz="4" w:space="0" w:color="auto"/>
              <w:bottom w:val="single" w:sz="4" w:space="0" w:color="auto"/>
              <w:right w:val="single" w:sz="4" w:space="0" w:color="auto"/>
            </w:tcBorders>
            <w:shd w:val="clear" w:color="auto" w:fill="auto"/>
            <w:vAlign w:val="center"/>
          </w:tcPr>
          <w:p w14:paraId="31C32DCA"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27C07B2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E410F5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EB71016" w14:textId="77777777" w:rsidTr="00F84A1B">
        <w:trPr>
          <w:trHeight w:val="630"/>
        </w:trPr>
        <w:tc>
          <w:tcPr>
            <w:tcW w:w="3740" w:type="dxa"/>
            <w:shd w:val="clear" w:color="auto" w:fill="auto"/>
            <w:vAlign w:val="center"/>
            <w:hideMark/>
          </w:tcPr>
          <w:p w14:paraId="3E77549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Berceau avec matelas</w:t>
            </w:r>
          </w:p>
        </w:tc>
        <w:tc>
          <w:tcPr>
            <w:tcW w:w="1621" w:type="dxa"/>
            <w:tcBorders>
              <w:top w:val="nil"/>
              <w:left w:val="single" w:sz="4" w:space="0" w:color="auto"/>
              <w:bottom w:val="single" w:sz="4" w:space="0" w:color="auto"/>
              <w:right w:val="single" w:sz="4" w:space="0" w:color="auto"/>
            </w:tcBorders>
            <w:shd w:val="clear" w:color="auto" w:fill="auto"/>
            <w:vAlign w:val="center"/>
          </w:tcPr>
          <w:p w14:paraId="02F633A1"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3A274F2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1135BD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DB25F3E" w14:textId="77777777" w:rsidTr="00F84A1B">
        <w:trPr>
          <w:trHeight w:val="940"/>
        </w:trPr>
        <w:tc>
          <w:tcPr>
            <w:tcW w:w="3740" w:type="dxa"/>
            <w:shd w:val="clear" w:color="auto" w:fill="auto"/>
            <w:vAlign w:val="center"/>
            <w:hideMark/>
          </w:tcPr>
          <w:p w14:paraId="3FF0F2A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Chariot de soins</w:t>
            </w:r>
          </w:p>
        </w:tc>
        <w:tc>
          <w:tcPr>
            <w:tcW w:w="1621" w:type="dxa"/>
            <w:tcBorders>
              <w:top w:val="nil"/>
              <w:left w:val="single" w:sz="4" w:space="0" w:color="auto"/>
              <w:bottom w:val="single" w:sz="4" w:space="0" w:color="auto"/>
              <w:right w:val="single" w:sz="4" w:space="0" w:color="auto"/>
            </w:tcBorders>
            <w:shd w:val="clear" w:color="auto" w:fill="auto"/>
            <w:vAlign w:val="center"/>
          </w:tcPr>
          <w:p w14:paraId="199B037C"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15</w:t>
            </w:r>
          </w:p>
        </w:tc>
        <w:tc>
          <w:tcPr>
            <w:tcW w:w="1774" w:type="dxa"/>
          </w:tcPr>
          <w:p w14:paraId="6AE172B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5FA483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460CF88" w14:textId="77777777" w:rsidTr="00F84A1B">
        <w:trPr>
          <w:trHeight w:val="630"/>
        </w:trPr>
        <w:tc>
          <w:tcPr>
            <w:tcW w:w="3740" w:type="dxa"/>
            <w:shd w:val="clear" w:color="auto" w:fill="auto"/>
            <w:vAlign w:val="center"/>
            <w:hideMark/>
          </w:tcPr>
          <w:p w14:paraId="4EFCBCD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Doppler fœtal </w:t>
            </w:r>
          </w:p>
        </w:tc>
        <w:tc>
          <w:tcPr>
            <w:tcW w:w="1621" w:type="dxa"/>
            <w:tcBorders>
              <w:top w:val="nil"/>
              <w:left w:val="single" w:sz="4" w:space="0" w:color="auto"/>
              <w:bottom w:val="single" w:sz="4" w:space="0" w:color="auto"/>
              <w:right w:val="single" w:sz="4" w:space="0" w:color="auto"/>
            </w:tcBorders>
            <w:shd w:val="clear" w:color="auto" w:fill="auto"/>
            <w:vAlign w:val="center"/>
          </w:tcPr>
          <w:p w14:paraId="50E66757"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3217548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412129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2048187" w14:textId="77777777" w:rsidTr="00F84A1B">
        <w:trPr>
          <w:trHeight w:val="630"/>
        </w:trPr>
        <w:tc>
          <w:tcPr>
            <w:tcW w:w="3740" w:type="dxa"/>
            <w:shd w:val="clear" w:color="auto" w:fill="auto"/>
            <w:vAlign w:val="center"/>
            <w:hideMark/>
          </w:tcPr>
          <w:p w14:paraId="1106344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Escabeau</w:t>
            </w:r>
          </w:p>
        </w:tc>
        <w:tc>
          <w:tcPr>
            <w:tcW w:w="1621" w:type="dxa"/>
            <w:tcBorders>
              <w:top w:val="nil"/>
              <w:left w:val="single" w:sz="4" w:space="0" w:color="auto"/>
              <w:bottom w:val="single" w:sz="4" w:space="0" w:color="auto"/>
              <w:right w:val="single" w:sz="4" w:space="0" w:color="auto"/>
            </w:tcBorders>
            <w:shd w:val="clear" w:color="auto" w:fill="auto"/>
            <w:vAlign w:val="center"/>
          </w:tcPr>
          <w:p w14:paraId="360F5CA8"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15</w:t>
            </w:r>
          </w:p>
        </w:tc>
        <w:tc>
          <w:tcPr>
            <w:tcW w:w="1774" w:type="dxa"/>
          </w:tcPr>
          <w:p w14:paraId="066277F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AA11DE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58205978" w14:textId="77777777" w:rsidTr="00F84A1B">
        <w:trPr>
          <w:trHeight w:val="630"/>
        </w:trPr>
        <w:tc>
          <w:tcPr>
            <w:tcW w:w="3740" w:type="dxa"/>
            <w:shd w:val="clear" w:color="auto" w:fill="auto"/>
            <w:vAlign w:val="center"/>
            <w:hideMark/>
          </w:tcPr>
          <w:p w14:paraId="61E9FFB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haricots (GM, MM, PM)</w:t>
            </w:r>
          </w:p>
        </w:tc>
        <w:tc>
          <w:tcPr>
            <w:tcW w:w="1621" w:type="dxa"/>
            <w:tcBorders>
              <w:top w:val="nil"/>
              <w:left w:val="single" w:sz="4" w:space="0" w:color="auto"/>
              <w:bottom w:val="single" w:sz="4" w:space="0" w:color="auto"/>
              <w:right w:val="single" w:sz="4" w:space="0" w:color="auto"/>
            </w:tcBorders>
            <w:shd w:val="clear" w:color="auto" w:fill="auto"/>
            <w:vAlign w:val="center"/>
          </w:tcPr>
          <w:p w14:paraId="690504D9"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0097D71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C237A8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536B8553" w14:textId="77777777" w:rsidTr="00F84A1B">
        <w:trPr>
          <w:trHeight w:val="940"/>
        </w:trPr>
        <w:tc>
          <w:tcPr>
            <w:tcW w:w="3740" w:type="dxa"/>
            <w:shd w:val="clear" w:color="auto" w:fill="auto"/>
            <w:vAlign w:val="center"/>
            <w:hideMark/>
          </w:tcPr>
          <w:p w14:paraId="6C15406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plateaux rectangulaires (GM, MM, PM)</w:t>
            </w:r>
          </w:p>
        </w:tc>
        <w:tc>
          <w:tcPr>
            <w:tcW w:w="1621" w:type="dxa"/>
            <w:tcBorders>
              <w:top w:val="nil"/>
              <w:left w:val="single" w:sz="4" w:space="0" w:color="auto"/>
              <w:bottom w:val="single" w:sz="4" w:space="0" w:color="auto"/>
              <w:right w:val="single" w:sz="4" w:space="0" w:color="auto"/>
            </w:tcBorders>
            <w:shd w:val="clear" w:color="auto" w:fill="auto"/>
            <w:vAlign w:val="center"/>
          </w:tcPr>
          <w:p w14:paraId="0653F01C"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5D2F031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F95730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EEC8076" w14:textId="77777777" w:rsidTr="00F84A1B">
        <w:trPr>
          <w:trHeight w:val="630"/>
        </w:trPr>
        <w:tc>
          <w:tcPr>
            <w:tcW w:w="3740" w:type="dxa"/>
            <w:shd w:val="clear" w:color="auto" w:fill="auto"/>
            <w:vAlign w:val="center"/>
            <w:hideMark/>
          </w:tcPr>
          <w:p w14:paraId="5EE6A5A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spéculums vaginaux</w:t>
            </w:r>
          </w:p>
        </w:tc>
        <w:tc>
          <w:tcPr>
            <w:tcW w:w="1621" w:type="dxa"/>
            <w:tcBorders>
              <w:top w:val="nil"/>
              <w:left w:val="single" w:sz="4" w:space="0" w:color="auto"/>
              <w:bottom w:val="single" w:sz="4" w:space="0" w:color="auto"/>
              <w:right w:val="single" w:sz="4" w:space="0" w:color="auto"/>
            </w:tcBorders>
            <w:shd w:val="clear" w:color="auto" w:fill="auto"/>
            <w:vAlign w:val="center"/>
          </w:tcPr>
          <w:p w14:paraId="516D0195"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5DE280C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5732F5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A145536" w14:textId="77777777" w:rsidTr="00F84A1B">
        <w:trPr>
          <w:trHeight w:val="940"/>
        </w:trPr>
        <w:tc>
          <w:tcPr>
            <w:tcW w:w="3740" w:type="dxa"/>
            <w:shd w:val="clear" w:color="auto" w:fill="auto"/>
            <w:vAlign w:val="center"/>
            <w:hideMark/>
          </w:tcPr>
          <w:p w14:paraId="120916D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lastRenderedPageBreak/>
              <w:t xml:space="preserve">Jeu de tambours </w:t>
            </w:r>
          </w:p>
        </w:tc>
        <w:tc>
          <w:tcPr>
            <w:tcW w:w="1621" w:type="dxa"/>
            <w:tcBorders>
              <w:top w:val="nil"/>
              <w:left w:val="single" w:sz="4" w:space="0" w:color="auto"/>
              <w:bottom w:val="single" w:sz="4" w:space="0" w:color="auto"/>
              <w:right w:val="single" w:sz="4" w:space="0" w:color="auto"/>
            </w:tcBorders>
            <w:shd w:val="clear" w:color="auto" w:fill="auto"/>
            <w:vAlign w:val="center"/>
          </w:tcPr>
          <w:p w14:paraId="01BF20FD"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1C61315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7AE057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5A223F2F" w14:textId="77777777" w:rsidTr="00F84A1B">
        <w:trPr>
          <w:trHeight w:val="630"/>
        </w:trPr>
        <w:tc>
          <w:tcPr>
            <w:tcW w:w="3740" w:type="dxa"/>
            <w:shd w:val="clear" w:color="auto" w:fill="auto"/>
            <w:vAlign w:val="center"/>
            <w:hideMark/>
          </w:tcPr>
          <w:p w14:paraId="0915CE3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Lampe baladeuse</w:t>
            </w:r>
          </w:p>
        </w:tc>
        <w:tc>
          <w:tcPr>
            <w:tcW w:w="1621" w:type="dxa"/>
            <w:tcBorders>
              <w:top w:val="nil"/>
              <w:left w:val="single" w:sz="4" w:space="0" w:color="auto"/>
              <w:bottom w:val="single" w:sz="4" w:space="0" w:color="auto"/>
              <w:right w:val="single" w:sz="4" w:space="0" w:color="auto"/>
            </w:tcBorders>
            <w:shd w:val="clear" w:color="auto" w:fill="auto"/>
            <w:vAlign w:val="center"/>
          </w:tcPr>
          <w:p w14:paraId="2493CB8D"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54F497F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676E45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694E895" w14:textId="77777777" w:rsidTr="00F84A1B">
        <w:trPr>
          <w:trHeight w:val="940"/>
        </w:trPr>
        <w:tc>
          <w:tcPr>
            <w:tcW w:w="3740" w:type="dxa"/>
            <w:shd w:val="clear" w:color="auto" w:fill="auto"/>
            <w:vAlign w:val="center"/>
            <w:hideMark/>
          </w:tcPr>
          <w:p w14:paraId="6EDED1A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Lit avec matelas houssé (en alèze toile ciré)</w:t>
            </w:r>
          </w:p>
        </w:tc>
        <w:tc>
          <w:tcPr>
            <w:tcW w:w="1621" w:type="dxa"/>
            <w:tcBorders>
              <w:top w:val="nil"/>
              <w:left w:val="single" w:sz="4" w:space="0" w:color="auto"/>
              <w:bottom w:val="single" w:sz="4" w:space="0" w:color="auto"/>
              <w:right w:val="single" w:sz="4" w:space="0" w:color="auto"/>
            </w:tcBorders>
            <w:shd w:val="clear" w:color="auto" w:fill="auto"/>
            <w:vAlign w:val="center"/>
          </w:tcPr>
          <w:p w14:paraId="751DDCDD"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40</w:t>
            </w:r>
          </w:p>
        </w:tc>
        <w:tc>
          <w:tcPr>
            <w:tcW w:w="1774" w:type="dxa"/>
          </w:tcPr>
          <w:p w14:paraId="15AF0B6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7754AD9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61B26A0" w14:textId="77777777" w:rsidTr="00F84A1B">
        <w:trPr>
          <w:trHeight w:val="320"/>
        </w:trPr>
        <w:tc>
          <w:tcPr>
            <w:tcW w:w="3740" w:type="dxa"/>
            <w:shd w:val="clear" w:color="auto" w:fill="auto"/>
            <w:vAlign w:val="center"/>
            <w:hideMark/>
          </w:tcPr>
          <w:p w14:paraId="19AB448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Otoscope</w:t>
            </w:r>
          </w:p>
        </w:tc>
        <w:tc>
          <w:tcPr>
            <w:tcW w:w="1621" w:type="dxa"/>
            <w:tcBorders>
              <w:top w:val="nil"/>
              <w:left w:val="single" w:sz="4" w:space="0" w:color="auto"/>
              <w:bottom w:val="single" w:sz="4" w:space="0" w:color="auto"/>
              <w:right w:val="single" w:sz="4" w:space="0" w:color="auto"/>
            </w:tcBorders>
            <w:shd w:val="clear" w:color="auto" w:fill="auto"/>
            <w:vAlign w:val="center"/>
          </w:tcPr>
          <w:p w14:paraId="5A70521F"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220B44C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559839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5C77A567" w14:textId="77777777" w:rsidTr="00F84A1B">
        <w:trPr>
          <w:trHeight w:val="630"/>
        </w:trPr>
        <w:tc>
          <w:tcPr>
            <w:tcW w:w="3740" w:type="dxa"/>
            <w:shd w:val="clear" w:color="auto" w:fill="auto"/>
            <w:vAlign w:val="center"/>
            <w:hideMark/>
          </w:tcPr>
          <w:p w14:paraId="0AA5CD5A" w14:textId="48CF697F"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Pèse</w:t>
            </w:r>
            <w:r w:rsidR="00DC556E">
              <w:rPr>
                <w:rFonts w:ascii="Calibri" w:eastAsia="Times New Roman" w:hAnsi="Calibri" w:cs="Calibri"/>
                <w:color w:val="000000"/>
                <w:sz w:val="24"/>
                <w:szCs w:val="24"/>
                <w:lang w:val="fr-SN" w:eastAsia="fr-SN"/>
              </w:rPr>
              <w:t>-</w:t>
            </w:r>
            <w:r w:rsidRPr="00790503">
              <w:rPr>
                <w:rFonts w:ascii="Calibri" w:eastAsia="Times New Roman" w:hAnsi="Calibri" w:cs="Calibri"/>
                <w:color w:val="000000"/>
                <w:sz w:val="24"/>
                <w:szCs w:val="24"/>
                <w:lang w:val="fr-SN" w:eastAsia="fr-SN"/>
              </w:rPr>
              <w:t>personne avec toise</w:t>
            </w:r>
            <w:r w:rsidRPr="00790503">
              <w:rPr>
                <w:rFonts w:ascii="Times New Roman" w:eastAsia="Times New Roman" w:hAnsi="Times New Roman" w:cs="Times New Roman"/>
                <w:color w:val="000000"/>
                <w:sz w:val="16"/>
                <w:szCs w:val="16"/>
                <w:lang w:val="fr-SN" w:eastAsia="fr-SN"/>
              </w:rPr>
              <w:t xml:space="preserve"> </w:t>
            </w:r>
          </w:p>
        </w:tc>
        <w:tc>
          <w:tcPr>
            <w:tcW w:w="1621" w:type="dxa"/>
            <w:tcBorders>
              <w:top w:val="nil"/>
              <w:left w:val="single" w:sz="4" w:space="0" w:color="auto"/>
              <w:bottom w:val="single" w:sz="4" w:space="0" w:color="auto"/>
              <w:right w:val="single" w:sz="4" w:space="0" w:color="auto"/>
            </w:tcBorders>
            <w:shd w:val="clear" w:color="auto" w:fill="auto"/>
            <w:vAlign w:val="center"/>
          </w:tcPr>
          <w:p w14:paraId="15C3A7AD" w14:textId="77777777" w:rsidR="00885B80" w:rsidRPr="00790503" w:rsidRDefault="00885B80" w:rsidP="00587058">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15</w:t>
            </w:r>
          </w:p>
        </w:tc>
        <w:tc>
          <w:tcPr>
            <w:tcW w:w="1774" w:type="dxa"/>
          </w:tcPr>
          <w:p w14:paraId="0E04513F"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56AD969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4E6C28EC" w14:textId="77777777" w:rsidTr="00F84A1B">
        <w:trPr>
          <w:trHeight w:val="320"/>
        </w:trPr>
        <w:tc>
          <w:tcPr>
            <w:tcW w:w="3740" w:type="dxa"/>
            <w:shd w:val="clear" w:color="auto" w:fill="auto"/>
            <w:vAlign w:val="center"/>
            <w:hideMark/>
          </w:tcPr>
          <w:p w14:paraId="75114C3D"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Pèse bébé avec toise</w:t>
            </w:r>
          </w:p>
        </w:tc>
        <w:tc>
          <w:tcPr>
            <w:tcW w:w="1621" w:type="dxa"/>
            <w:tcBorders>
              <w:top w:val="nil"/>
              <w:left w:val="single" w:sz="4" w:space="0" w:color="auto"/>
              <w:bottom w:val="single" w:sz="4" w:space="0" w:color="auto"/>
              <w:right w:val="single" w:sz="4" w:space="0" w:color="auto"/>
            </w:tcBorders>
            <w:shd w:val="clear" w:color="auto" w:fill="auto"/>
            <w:vAlign w:val="center"/>
          </w:tcPr>
          <w:p w14:paraId="33A6A89C" w14:textId="77777777" w:rsidR="00885B80" w:rsidRPr="00790503" w:rsidRDefault="00885B80" w:rsidP="00587058">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10</w:t>
            </w:r>
          </w:p>
        </w:tc>
        <w:tc>
          <w:tcPr>
            <w:tcW w:w="1774" w:type="dxa"/>
          </w:tcPr>
          <w:p w14:paraId="1B9F4A9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48FDDF4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2AA402D9" w14:textId="77777777" w:rsidTr="00F84A1B">
        <w:trPr>
          <w:trHeight w:val="320"/>
        </w:trPr>
        <w:tc>
          <w:tcPr>
            <w:tcW w:w="3740" w:type="dxa"/>
            <w:shd w:val="clear" w:color="auto" w:fill="auto"/>
            <w:vAlign w:val="center"/>
            <w:hideMark/>
          </w:tcPr>
          <w:p w14:paraId="266AB60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Potence</w:t>
            </w:r>
          </w:p>
        </w:tc>
        <w:tc>
          <w:tcPr>
            <w:tcW w:w="1621" w:type="dxa"/>
            <w:tcBorders>
              <w:top w:val="nil"/>
              <w:left w:val="single" w:sz="4" w:space="0" w:color="auto"/>
              <w:bottom w:val="single" w:sz="4" w:space="0" w:color="auto"/>
              <w:right w:val="single" w:sz="4" w:space="0" w:color="auto"/>
            </w:tcBorders>
            <w:shd w:val="clear" w:color="auto" w:fill="auto"/>
            <w:vAlign w:val="center"/>
          </w:tcPr>
          <w:p w14:paraId="66D72C7F"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25</w:t>
            </w:r>
          </w:p>
        </w:tc>
        <w:tc>
          <w:tcPr>
            <w:tcW w:w="1774" w:type="dxa"/>
          </w:tcPr>
          <w:p w14:paraId="67D2F62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33B07B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9108ADC" w14:textId="77777777" w:rsidTr="00F84A1B">
        <w:trPr>
          <w:trHeight w:val="630"/>
        </w:trPr>
        <w:tc>
          <w:tcPr>
            <w:tcW w:w="3740" w:type="dxa"/>
            <w:shd w:val="clear" w:color="auto" w:fill="auto"/>
            <w:vAlign w:val="center"/>
            <w:hideMark/>
          </w:tcPr>
          <w:p w14:paraId="710E12F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Stérilisateur de table 20 litres</w:t>
            </w:r>
          </w:p>
        </w:tc>
        <w:tc>
          <w:tcPr>
            <w:tcW w:w="1621" w:type="dxa"/>
            <w:tcBorders>
              <w:top w:val="nil"/>
              <w:left w:val="single" w:sz="4" w:space="0" w:color="auto"/>
              <w:bottom w:val="single" w:sz="4" w:space="0" w:color="auto"/>
              <w:right w:val="single" w:sz="4" w:space="0" w:color="auto"/>
            </w:tcBorders>
            <w:shd w:val="clear" w:color="auto" w:fill="auto"/>
            <w:vAlign w:val="center"/>
          </w:tcPr>
          <w:p w14:paraId="43FAD9FC"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0989786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79DC074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489FDBF" w14:textId="77777777" w:rsidTr="00F84A1B">
        <w:trPr>
          <w:trHeight w:val="320"/>
        </w:trPr>
        <w:tc>
          <w:tcPr>
            <w:tcW w:w="3740" w:type="dxa"/>
            <w:shd w:val="clear" w:color="auto" w:fill="auto"/>
            <w:vAlign w:val="center"/>
            <w:hideMark/>
          </w:tcPr>
          <w:p w14:paraId="5AABDFD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Seau à pédale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0EB6B3EA"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25</w:t>
            </w:r>
          </w:p>
        </w:tc>
        <w:tc>
          <w:tcPr>
            <w:tcW w:w="1774" w:type="dxa"/>
          </w:tcPr>
          <w:p w14:paraId="1220E11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267007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10EAC83" w14:textId="77777777" w:rsidTr="00F84A1B">
        <w:trPr>
          <w:trHeight w:val="630"/>
        </w:trPr>
        <w:tc>
          <w:tcPr>
            <w:tcW w:w="3740" w:type="dxa"/>
            <w:shd w:val="clear" w:color="auto" w:fill="auto"/>
            <w:vAlign w:val="center"/>
            <w:hideMark/>
          </w:tcPr>
          <w:p w14:paraId="0CD84F6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de consultation générale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616B9D34"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787AABD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51FD3D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B3290DA" w14:textId="77777777" w:rsidTr="00F84A1B">
        <w:trPr>
          <w:trHeight w:val="620"/>
        </w:trPr>
        <w:tc>
          <w:tcPr>
            <w:tcW w:w="3740" w:type="dxa"/>
            <w:shd w:val="clear" w:color="auto" w:fill="auto"/>
            <w:vAlign w:val="center"/>
            <w:hideMark/>
          </w:tcPr>
          <w:p w14:paraId="2AFCC30E"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d'accouchement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3DD3C308" w14:textId="77777777" w:rsidR="00885B80" w:rsidRPr="00790503" w:rsidRDefault="00885B80" w:rsidP="00587058">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10</w:t>
            </w:r>
          </w:p>
        </w:tc>
        <w:tc>
          <w:tcPr>
            <w:tcW w:w="1774" w:type="dxa"/>
          </w:tcPr>
          <w:p w14:paraId="7FEDF22A"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66703F20"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3293951A" w14:textId="77777777" w:rsidTr="00F84A1B">
        <w:trPr>
          <w:trHeight w:val="620"/>
        </w:trPr>
        <w:tc>
          <w:tcPr>
            <w:tcW w:w="3740" w:type="dxa"/>
            <w:shd w:val="clear" w:color="auto" w:fill="auto"/>
            <w:vAlign w:val="center"/>
            <w:hideMark/>
          </w:tcPr>
          <w:p w14:paraId="5DEC006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de consultation gynécologique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41D8E136" w14:textId="77777777" w:rsidR="00885B80" w:rsidRPr="00790503" w:rsidRDefault="00885B80" w:rsidP="00587058">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5</w:t>
            </w:r>
          </w:p>
        </w:tc>
        <w:tc>
          <w:tcPr>
            <w:tcW w:w="1774" w:type="dxa"/>
          </w:tcPr>
          <w:p w14:paraId="3844B460"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3EC8A5F6"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4ABEF4EE" w14:textId="77777777" w:rsidTr="00F84A1B">
        <w:trPr>
          <w:trHeight w:val="620"/>
        </w:trPr>
        <w:tc>
          <w:tcPr>
            <w:tcW w:w="3740" w:type="dxa"/>
            <w:shd w:val="clear" w:color="auto" w:fill="auto"/>
            <w:vAlign w:val="center"/>
            <w:hideMark/>
          </w:tcPr>
          <w:p w14:paraId="62CBCBE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Tensiomètre complet adulte</w:t>
            </w:r>
          </w:p>
        </w:tc>
        <w:tc>
          <w:tcPr>
            <w:tcW w:w="1621" w:type="dxa"/>
            <w:tcBorders>
              <w:top w:val="nil"/>
              <w:left w:val="single" w:sz="4" w:space="0" w:color="auto"/>
              <w:bottom w:val="single" w:sz="4" w:space="0" w:color="auto"/>
              <w:right w:val="single" w:sz="4" w:space="0" w:color="auto"/>
            </w:tcBorders>
            <w:shd w:val="clear" w:color="auto" w:fill="auto"/>
            <w:vAlign w:val="center"/>
          </w:tcPr>
          <w:p w14:paraId="3F5A455E"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Calibri"/>
                <w:color w:val="000000"/>
                <w:lang w:val="fr-SN"/>
              </w:rPr>
              <w:t>10</w:t>
            </w:r>
          </w:p>
        </w:tc>
        <w:tc>
          <w:tcPr>
            <w:tcW w:w="1774" w:type="dxa"/>
          </w:tcPr>
          <w:p w14:paraId="052408E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2776DD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A2FEF15" w14:textId="77777777" w:rsidTr="00F84A1B">
        <w:trPr>
          <w:trHeight w:val="630"/>
        </w:trPr>
        <w:tc>
          <w:tcPr>
            <w:tcW w:w="3740" w:type="dxa"/>
            <w:shd w:val="clear" w:color="auto" w:fill="auto"/>
            <w:vAlign w:val="center"/>
            <w:hideMark/>
          </w:tcPr>
          <w:p w14:paraId="1AC71E0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Thermomètre électronique </w:t>
            </w:r>
          </w:p>
        </w:tc>
        <w:tc>
          <w:tcPr>
            <w:tcW w:w="1621" w:type="dxa"/>
            <w:tcBorders>
              <w:top w:val="nil"/>
              <w:left w:val="single" w:sz="4" w:space="0" w:color="auto"/>
              <w:bottom w:val="single" w:sz="4" w:space="0" w:color="auto"/>
              <w:right w:val="single" w:sz="4" w:space="0" w:color="auto"/>
            </w:tcBorders>
            <w:shd w:val="clear" w:color="auto" w:fill="auto"/>
            <w:vAlign w:val="center"/>
          </w:tcPr>
          <w:p w14:paraId="63D8155C"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10</w:t>
            </w:r>
          </w:p>
        </w:tc>
        <w:tc>
          <w:tcPr>
            <w:tcW w:w="1774" w:type="dxa"/>
          </w:tcPr>
          <w:p w14:paraId="73B85F4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32D415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AF00E81" w14:textId="77777777" w:rsidTr="00F84A1B">
        <w:trPr>
          <w:trHeight w:val="630"/>
        </w:trPr>
        <w:tc>
          <w:tcPr>
            <w:tcW w:w="3740" w:type="dxa"/>
            <w:shd w:val="clear" w:color="auto" w:fill="auto"/>
            <w:vAlign w:val="center"/>
            <w:hideMark/>
          </w:tcPr>
          <w:p w14:paraId="1BF3E1F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chauffante pour nouveau-né</w:t>
            </w:r>
          </w:p>
        </w:tc>
        <w:tc>
          <w:tcPr>
            <w:tcW w:w="1621" w:type="dxa"/>
            <w:tcBorders>
              <w:top w:val="nil"/>
              <w:left w:val="single" w:sz="4" w:space="0" w:color="auto"/>
              <w:bottom w:val="single" w:sz="4" w:space="0" w:color="auto"/>
              <w:right w:val="single" w:sz="4" w:space="0" w:color="auto"/>
            </w:tcBorders>
            <w:shd w:val="clear" w:color="auto" w:fill="auto"/>
            <w:vAlign w:val="center"/>
          </w:tcPr>
          <w:p w14:paraId="76313392"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58945CA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EB2583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4CA296A" w14:textId="77777777" w:rsidTr="00F84A1B">
        <w:trPr>
          <w:trHeight w:val="320"/>
        </w:trPr>
        <w:tc>
          <w:tcPr>
            <w:tcW w:w="3740" w:type="dxa"/>
            <w:shd w:val="clear" w:color="auto" w:fill="auto"/>
            <w:vAlign w:val="center"/>
            <w:hideMark/>
          </w:tcPr>
          <w:p w14:paraId="5669256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Ventouse obstétricale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1ACBF520" w14:textId="77777777" w:rsidR="00885B80" w:rsidRPr="00790503" w:rsidRDefault="00885B80" w:rsidP="00587058">
            <w:pPr>
              <w:spacing w:after="0" w:line="240" w:lineRule="auto"/>
              <w:jc w:val="center"/>
              <w:rPr>
                <w:rFonts w:ascii="Times New Roman" w:eastAsia="Times New Roman" w:hAnsi="Times New Roman" w:cs="Times New Roman"/>
                <w:color w:val="000000"/>
                <w:sz w:val="24"/>
                <w:szCs w:val="24"/>
                <w:lang w:val="fr-SN" w:eastAsia="fr-SN"/>
              </w:rPr>
            </w:pPr>
            <w:r w:rsidRPr="00790503">
              <w:rPr>
                <w:rFonts w:ascii="Calibri" w:eastAsia="Calibri" w:hAnsi="Calibri" w:cs="Times New Roman"/>
                <w:color w:val="000000"/>
                <w:lang w:val="fr-SN"/>
              </w:rPr>
              <w:t>5</w:t>
            </w:r>
          </w:p>
        </w:tc>
        <w:tc>
          <w:tcPr>
            <w:tcW w:w="1774" w:type="dxa"/>
          </w:tcPr>
          <w:p w14:paraId="1D877BE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71A93E5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F84A1B" w:rsidRPr="00E0453D" w14:paraId="66CC6358"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56E2F623" w14:textId="77777777" w:rsidR="00F84A1B" w:rsidRPr="00E0453D"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total HTVA</w:t>
            </w:r>
          </w:p>
        </w:tc>
        <w:tc>
          <w:tcPr>
            <w:tcW w:w="0" w:type="auto"/>
            <w:tcBorders>
              <w:top w:val="single" w:sz="4" w:space="0" w:color="auto"/>
              <w:left w:val="nil"/>
              <w:bottom w:val="single" w:sz="4" w:space="0" w:color="auto"/>
              <w:right w:val="nil"/>
            </w:tcBorders>
          </w:tcPr>
          <w:p w14:paraId="5C098D2E"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757A1033"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4E9FFAF6"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4A0C19AF"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4D422BEF"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7E9C5619"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080061DC"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6A6B8F33"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3B617D95"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261B7FBE"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bl>
    <w:p w14:paraId="1BD795A4"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38947FF5" w14:textId="036855F6" w:rsidR="00E0453D" w:rsidRPr="006649C6" w:rsidRDefault="00E0453D" w:rsidP="006649C6">
      <w:pPr>
        <w:pStyle w:val="Paragraphedeliste"/>
        <w:widowControl w:val="0"/>
        <w:numPr>
          <w:ilvl w:val="0"/>
          <w:numId w:val="53"/>
        </w:numPr>
        <w:tabs>
          <w:tab w:val="left" w:pos="9356"/>
        </w:tabs>
        <w:overflowPunct w:val="0"/>
        <w:adjustRightInd w:val="0"/>
        <w:spacing w:after="0" w:line="240" w:lineRule="auto"/>
        <w:ind w:right="-15"/>
        <w:rPr>
          <w:rFonts w:ascii="Calibri" w:eastAsia="Times New Roman" w:hAnsi="Calibri" w:cs="Times New Roman"/>
          <w:b/>
          <w:bCs/>
          <w:kern w:val="28"/>
          <w:sz w:val="24"/>
          <w:szCs w:val="24"/>
          <w:u w:val="single"/>
          <w:lang w:val="fr-SN"/>
        </w:rPr>
      </w:pPr>
      <w:r w:rsidRPr="006649C6">
        <w:rPr>
          <w:rFonts w:ascii="Calibri" w:eastAsia="Times New Roman" w:hAnsi="Calibri" w:cs="Times New Roman"/>
          <w:b/>
          <w:bCs/>
          <w:kern w:val="28"/>
          <w:sz w:val="24"/>
          <w:szCs w:val="24"/>
          <w:u w:val="single"/>
          <w:lang w:val="fr-SN"/>
        </w:rPr>
        <w:t>Devis récapitulatif pour le lot 2</w:t>
      </w:r>
    </w:p>
    <w:p w14:paraId="33FDA981"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255C88FD"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Le lot 2 comprend 5 postes de santé pour un coût global de :</w:t>
      </w:r>
    </w:p>
    <w:p w14:paraId="6B5C10CE" w14:textId="77777777" w:rsidR="00A977A5" w:rsidRDefault="00E0453D" w:rsidP="00DB12B8">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F84A1B">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p>
    <w:p w14:paraId="2B6E1B37" w14:textId="77777777" w:rsidR="00A977A5" w:rsidRDefault="00A977A5" w:rsidP="00A977A5">
      <w:pPr>
        <w:widowControl w:val="0"/>
        <w:tabs>
          <w:tab w:val="left" w:pos="9356"/>
        </w:tabs>
        <w:overflowPunct w:val="0"/>
        <w:adjustRightInd w:val="0"/>
        <w:spacing w:after="0" w:line="240" w:lineRule="auto"/>
        <w:ind w:left="720" w:right="-15"/>
        <w:contextualSpacing/>
        <w:rPr>
          <w:rFonts w:ascii="Calibri" w:eastAsia="Times New Roman" w:hAnsi="Calibri" w:cs="Times New Roman"/>
          <w:b/>
          <w:bCs/>
          <w:kern w:val="28"/>
          <w:sz w:val="24"/>
          <w:szCs w:val="24"/>
          <w:lang w:val="fr-SN"/>
        </w:rPr>
      </w:pPr>
    </w:p>
    <w:p w14:paraId="1A010AB7" w14:textId="77777777" w:rsidR="00A977A5" w:rsidRDefault="00A977A5" w:rsidP="00A977A5">
      <w:pPr>
        <w:widowControl w:val="0"/>
        <w:tabs>
          <w:tab w:val="left" w:pos="9356"/>
        </w:tabs>
        <w:overflowPunct w:val="0"/>
        <w:adjustRightInd w:val="0"/>
        <w:spacing w:after="0" w:line="240" w:lineRule="auto"/>
        <w:ind w:left="720" w:right="-15"/>
        <w:contextualSpacing/>
        <w:rPr>
          <w:rFonts w:ascii="Calibri" w:eastAsia="Times New Roman" w:hAnsi="Calibri" w:cs="Times New Roman"/>
          <w:b/>
          <w:bCs/>
          <w:kern w:val="28"/>
          <w:sz w:val="24"/>
          <w:szCs w:val="24"/>
          <w:lang w:val="fr-SN"/>
        </w:rPr>
      </w:pPr>
    </w:p>
    <w:p w14:paraId="6A00248E" w14:textId="3A16DBF5" w:rsidR="00E0453D" w:rsidRPr="00E0453D" w:rsidRDefault="00E0453D" w:rsidP="00A977A5">
      <w:pPr>
        <w:widowControl w:val="0"/>
        <w:tabs>
          <w:tab w:val="left" w:pos="9356"/>
        </w:tabs>
        <w:overflowPunct w:val="0"/>
        <w:adjustRightInd w:val="0"/>
        <w:spacing w:after="0" w:line="240" w:lineRule="auto"/>
        <w:ind w:left="720"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ab/>
      </w:r>
    </w:p>
    <w:p w14:paraId="647F1C1E" w14:textId="4FEC75E4" w:rsidR="00E02866" w:rsidRPr="00587058" w:rsidRDefault="00E0453D" w:rsidP="00587058">
      <w:pPr>
        <w:widowControl w:val="0"/>
        <w:tabs>
          <w:tab w:val="left" w:pos="9356"/>
        </w:tabs>
        <w:overflowPunct w:val="0"/>
        <w:adjustRightInd w:val="0"/>
        <w:spacing w:after="0" w:line="240" w:lineRule="auto"/>
        <w:ind w:left="720"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ab/>
      </w:r>
    </w:p>
    <w:p w14:paraId="17C18307" w14:textId="77777777" w:rsidR="00E0453D" w:rsidRPr="00775BA2" w:rsidRDefault="00E0453D" w:rsidP="00DB12B8">
      <w:pPr>
        <w:widowControl w:val="0"/>
        <w:numPr>
          <w:ilvl w:val="1"/>
          <w:numId w:val="62"/>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rPr>
      </w:pPr>
      <w:r w:rsidRPr="00775BA2">
        <w:rPr>
          <w:rFonts w:ascii="Calibri" w:eastAsia="Times New Roman" w:hAnsi="Calibri" w:cs="Times New Roman"/>
          <w:b/>
          <w:bCs/>
          <w:kern w:val="28"/>
          <w:sz w:val="24"/>
          <w:szCs w:val="24"/>
          <w:u w:val="single"/>
        </w:rPr>
        <w:lastRenderedPageBreak/>
        <w:t>DEVIS QUANTITATIF ET ESTIMATIF DU LOT 3</w:t>
      </w:r>
    </w:p>
    <w:p w14:paraId="75CC5EBC"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3C5B3F2B" w14:textId="2A3764C5" w:rsidR="00E0453D" w:rsidRDefault="00E0453D" w:rsidP="00DB12B8">
      <w:pPr>
        <w:numPr>
          <w:ilvl w:val="0"/>
          <w:numId w:val="63"/>
        </w:numPr>
        <w:contextualSpacing/>
        <w:rPr>
          <w:b/>
          <w:bCs/>
          <w:sz w:val="24"/>
          <w:szCs w:val="24"/>
          <w:u w:val="single"/>
        </w:rPr>
      </w:pPr>
      <w:r w:rsidRPr="00E0453D">
        <w:rPr>
          <w:b/>
          <w:bCs/>
          <w:sz w:val="24"/>
          <w:szCs w:val="24"/>
          <w:u w:val="single"/>
        </w:rPr>
        <w:t>Devis par lot (</w:t>
      </w:r>
      <w:r w:rsidR="00A54BB8">
        <w:rPr>
          <w:b/>
          <w:bCs/>
          <w:sz w:val="24"/>
          <w:szCs w:val="24"/>
          <w:u w:val="single"/>
        </w:rPr>
        <w:t xml:space="preserve">6 </w:t>
      </w:r>
      <w:r w:rsidRPr="00E0453D">
        <w:rPr>
          <w:b/>
          <w:bCs/>
          <w:sz w:val="24"/>
          <w:szCs w:val="24"/>
          <w:u w:val="single"/>
        </w:rPr>
        <w:t>postes de santé</w:t>
      </w:r>
      <w:r w:rsidR="00BA1227">
        <w:rPr>
          <w:b/>
          <w:bCs/>
          <w:sz w:val="24"/>
          <w:szCs w:val="24"/>
          <w:u w:val="single"/>
        </w:rPr>
        <w:t xml:space="preserve"> à équiper</w:t>
      </w:r>
      <w:r w:rsidRPr="00E0453D">
        <w:rPr>
          <w:b/>
          <w:bCs/>
          <w:sz w:val="24"/>
          <w:szCs w:val="24"/>
          <w:u w:val="single"/>
        </w:rPr>
        <w:t>)</w:t>
      </w:r>
    </w:p>
    <w:p w14:paraId="2A21AB3E" w14:textId="77777777" w:rsidR="00DC556E" w:rsidRPr="00E0453D" w:rsidRDefault="00DC556E" w:rsidP="00DC556E">
      <w:pPr>
        <w:ind w:left="1440"/>
        <w:contextualSpacing/>
        <w:rPr>
          <w:b/>
          <w:bCs/>
          <w:sz w:val="24"/>
          <w:szCs w:val="24"/>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0"/>
        <w:gridCol w:w="1621"/>
        <w:gridCol w:w="1774"/>
        <w:gridCol w:w="1932"/>
      </w:tblGrid>
      <w:tr w:rsidR="00885B80" w:rsidRPr="00790503" w14:paraId="54BBAF5A" w14:textId="77777777" w:rsidTr="00F84A1B">
        <w:trPr>
          <w:trHeight w:val="1250"/>
        </w:trPr>
        <w:tc>
          <w:tcPr>
            <w:tcW w:w="3740" w:type="dxa"/>
          </w:tcPr>
          <w:p w14:paraId="4BB7E1D4" w14:textId="77777777" w:rsidR="00885B80" w:rsidRPr="00790503" w:rsidRDefault="00885B80" w:rsidP="00587058">
            <w:pPr>
              <w:spacing w:after="0" w:line="240" w:lineRule="auto"/>
              <w:ind w:firstLineChars="400" w:firstLine="964"/>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Désignations</w:t>
            </w:r>
          </w:p>
          <w:p w14:paraId="685F696A"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p>
        </w:tc>
        <w:tc>
          <w:tcPr>
            <w:tcW w:w="1621" w:type="dxa"/>
          </w:tcPr>
          <w:p w14:paraId="2F5BFAD3"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Quantité</w:t>
            </w:r>
          </w:p>
        </w:tc>
        <w:tc>
          <w:tcPr>
            <w:tcW w:w="1774" w:type="dxa"/>
          </w:tcPr>
          <w:p w14:paraId="76B23908"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unitaire HTVA</w:t>
            </w:r>
          </w:p>
        </w:tc>
        <w:tc>
          <w:tcPr>
            <w:tcW w:w="1927" w:type="dxa"/>
          </w:tcPr>
          <w:p w14:paraId="2E42D394"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Total HTVA</w:t>
            </w:r>
          </w:p>
        </w:tc>
      </w:tr>
      <w:tr w:rsidR="00885B80" w:rsidRPr="00790503" w14:paraId="7FAF0BA3" w14:textId="77777777" w:rsidTr="00F84A1B">
        <w:trPr>
          <w:trHeight w:val="1250"/>
        </w:trPr>
        <w:tc>
          <w:tcPr>
            <w:tcW w:w="3740" w:type="dxa"/>
            <w:shd w:val="clear" w:color="auto" w:fill="auto"/>
            <w:vAlign w:val="center"/>
            <w:hideMark/>
          </w:tcPr>
          <w:p w14:paraId="3F4300B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14:paraId="087E367C" w14:textId="15D6E355" w:rsidR="00885B80" w:rsidRPr="00790503" w:rsidRDefault="00A54BB8"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6CFCDEA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BF6A1E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C113045" w14:textId="77777777" w:rsidTr="00F84A1B">
        <w:trPr>
          <w:trHeight w:val="320"/>
        </w:trPr>
        <w:tc>
          <w:tcPr>
            <w:tcW w:w="3740" w:type="dxa"/>
            <w:shd w:val="clear" w:color="auto" w:fill="auto"/>
            <w:vAlign w:val="center"/>
            <w:hideMark/>
          </w:tcPr>
          <w:p w14:paraId="795E66C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Bassin lit en plastique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359A803E" w14:textId="10DF51CE"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48</w:t>
            </w:r>
          </w:p>
        </w:tc>
        <w:tc>
          <w:tcPr>
            <w:tcW w:w="1774" w:type="dxa"/>
          </w:tcPr>
          <w:p w14:paraId="0336A62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291525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D4B28AD" w14:textId="77777777" w:rsidTr="00F84A1B">
        <w:trPr>
          <w:trHeight w:val="320"/>
        </w:trPr>
        <w:tc>
          <w:tcPr>
            <w:tcW w:w="3740" w:type="dxa"/>
            <w:shd w:val="clear" w:color="auto" w:fill="auto"/>
            <w:vAlign w:val="center"/>
            <w:hideMark/>
          </w:tcPr>
          <w:p w14:paraId="3A75B54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d'accouchement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50B892DA" w14:textId="4215791E"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53E68D2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EC2412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2F8ACF1" w14:textId="77777777" w:rsidTr="00F84A1B">
        <w:trPr>
          <w:trHeight w:val="630"/>
        </w:trPr>
        <w:tc>
          <w:tcPr>
            <w:tcW w:w="3740" w:type="dxa"/>
            <w:shd w:val="clear" w:color="auto" w:fill="auto"/>
            <w:vAlign w:val="center"/>
            <w:hideMark/>
          </w:tcPr>
          <w:p w14:paraId="176439B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petite chirurgie</w:t>
            </w:r>
          </w:p>
        </w:tc>
        <w:tc>
          <w:tcPr>
            <w:tcW w:w="1621" w:type="dxa"/>
            <w:tcBorders>
              <w:top w:val="nil"/>
              <w:left w:val="single" w:sz="4" w:space="0" w:color="auto"/>
              <w:bottom w:val="single" w:sz="4" w:space="0" w:color="auto"/>
              <w:right w:val="single" w:sz="4" w:space="0" w:color="auto"/>
            </w:tcBorders>
            <w:shd w:val="clear" w:color="auto" w:fill="auto"/>
            <w:vAlign w:val="center"/>
          </w:tcPr>
          <w:p w14:paraId="7B06ABD1" w14:textId="0A12C22D"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49FA73A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8348C5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F7F5816" w14:textId="77777777" w:rsidTr="00F84A1B">
        <w:trPr>
          <w:trHeight w:val="320"/>
        </w:trPr>
        <w:tc>
          <w:tcPr>
            <w:tcW w:w="3740" w:type="dxa"/>
            <w:shd w:val="clear" w:color="auto" w:fill="auto"/>
            <w:vAlign w:val="center"/>
            <w:hideMark/>
          </w:tcPr>
          <w:p w14:paraId="190F4A0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pansement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7A97DC63" w14:textId="566F32DF"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2EEEBDB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7F224E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D548579" w14:textId="77777777" w:rsidTr="00F84A1B">
        <w:trPr>
          <w:trHeight w:val="630"/>
        </w:trPr>
        <w:tc>
          <w:tcPr>
            <w:tcW w:w="3740" w:type="dxa"/>
            <w:shd w:val="clear" w:color="auto" w:fill="auto"/>
            <w:vAlign w:val="center"/>
            <w:hideMark/>
          </w:tcPr>
          <w:p w14:paraId="1363227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consultation gynécologique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5D2E7E08" w14:textId="1E579B55"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5BA5DF5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575A55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1A34D0C" w14:textId="77777777" w:rsidTr="00F84A1B">
        <w:trPr>
          <w:trHeight w:val="320"/>
        </w:trPr>
        <w:tc>
          <w:tcPr>
            <w:tcW w:w="3740" w:type="dxa"/>
            <w:shd w:val="clear" w:color="auto" w:fill="auto"/>
            <w:vAlign w:val="center"/>
            <w:hideMark/>
          </w:tcPr>
          <w:p w14:paraId="7E91336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pose DIU</w:t>
            </w:r>
          </w:p>
        </w:tc>
        <w:tc>
          <w:tcPr>
            <w:tcW w:w="1621" w:type="dxa"/>
            <w:tcBorders>
              <w:top w:val="nil"/>
              <w:left w:val="single" w:sz="4" w:space="0" w:color="auto"/>
              <w:bottom w:val="single" w:sz="4" w:space="0" w:color="auto"/>
              <w:right w:val="single" w:sz="4" w:space="0" w:color="auto"/>
            </w:tcBorders>
            <w:shd w:val="clear" w:color="auto" w:fill="auto"/>
            <w:vAlign w:val="center"/>
          </w:tcPr>
          <w:p w14:paraId="236D8BA0" w14:textId="61B3D1C3"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3C923C3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11BC6B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16DDC0B" w14:textId="77777777" w:rsidTr="00F84A1B">
        <w:trPr>
          <w:trHeight w:val="630"/>
        </w:trPr>
        <w:tc>
          <w:tcPr>
            <w:tcW w:w="3740" w:type="dxa"/>
            <w:shd w:val="clear" w:color="auto" w:fill="auto"/>
            <w:vAlign w:val="center"/>
            <w:hideMark/>
          </w:tcPr>
          <w:p w14:paraId="60CF94C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Berceau avec matelas</w:t>
            </w:r>
          </w:p>
        </w:tc>
        <w:tc>
          <w:tcPr>
            <w:tcW w:w="1621" w:type="dxa"/>
            <w:tcBorders>
              <w:top w:val="nil"/>
              <w:left w:val="single" w:sz="4" w:space="0" w:color="auto"/>
              <w:bottom w:val="single" w:sz="4" w:space="0" w:color="auto"/>
              <w:right w:val="single" w:sz="4" w:space="0" w:color="auto"/>
            </w:tcBorders>
            <w:shd w:val="clear" w:color="auto" w:fill="auto"/>
            <w:vAlign w:val="center"/>
          </w:tcPr>
          <w:p w14:paraId="168BAB2E" w14:textId="455CC5E5"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0732B41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F34A36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5A1E527F" w14:textId="77777777" w:rsidTr="00F84A1B">
        <w:trPr>
          <w:trHeight w:val="940"/>
        </w:trPr>
        <w:tc>
          <w:tcPr>
            <w:tcW w:w="3740" w:type="dxa"/>
            <w:shd w:val="clear" w:color="auto" w:fill="auto"/>
            <w:vAlign w:val="center"/>
            <w:hideMark/>
          </w:tcPr>
          <w:p w14:paraId="4E9F773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Chariot de soins</w:t>
            </w:r>
          </w:p>
        </w:tc>
        <w:tc>
          <w:tcPr>
            <w:tcW w:w="1621" w:type="dxa"/>
            <w:tcBorders>
              <w:top w:val="nil"/>
              <w:left w:val="single" w:sz="4" w:space="0" w:color="auto"/>
              <w:bottom w:val="single" w:sz="4" w:space="0" w:color="auto"/>
              <w:right w:val="single" w:sz="4" w:space="0" w:color="auto"/>
            </w:tcBorders>
            <w:shd w:val="clear" w:color="auto" w:fill="auto"/>
            <w:vAlign w:val="center"/>
          </w:tcPr>
          <w:p w14:paraId="56ADAEC1" w14:textId="57ACB310"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18</w:t>
            </w:r>
          </w:p>
        </w:tc>
        <w:tc>
          <w:tcPr>
            <w:tcW w:w="1774" w:type="dxa"/>
          </w:tcPr>
          <w:p w14:paraId="6016154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A3B259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D30746F" w14:textId="77777777" w:rsidTr="00F84A1B">
        <w:trPr>
          <w:trHeight w:val="630"/>
        </w:trPr>
        <w:tc>
          <w:tcPr>
            <w:tcW w:w="3740" w:type="dxa"/>
            <w:shd w:val="clear" w:color="auto" w:fill="auto"/>
            <w:vAlign w:val="center"/>
            <w:hideMark/>
          </w:tcPr>
          <w:p w14:paraId="584FABE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Doppler fœtal </w:t>
            </w:r>
          </w:p>
        </w:tc>
        <w:tc>
          <w:tcPr>
            <w:tcW w:w="1621" w:type="dxa"/>
            <w:tcBorders>
              <w:top w:val="nil"/>
              <w:left w:val="single" w:sz="4" w:space="0" w:color="auto"/>
              <w:bottom w:val="single" w:sz="4" w:space="0" w:color="auto"/>
              <w:right w:val="single" w:sz="4" w:space="0" w:color="auto"/>
            </w:tcBorders>
            <w:shd w:val="clear" w:color="auto" w:fill="auto"/>
            <w:vAlign w:val="center"/>
          </w:tcPr>
          <w:p w14:paraId="038287A0" w14:textId="19334A8A"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4199BC4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1D8974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083F146" w14:textId="77777777" w:rsidTr="00F84A1B">
        <w:trPr>
          <w:trHeight w:val="630"/>
        </w:trPr>
        <w:tc>
          <w:tcPr>
            <w:tcW w:w="3740" w:type="dxa"/>
            <w:shd w:val="clear" w:color="auto" w:fill="auto"/>
            <w:vAlign w:val="center"/>
            <w:hideMark/>
          </w:tcPr>
          <w:p w14:paraId="36EF808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Escabeau</w:t>
            </w:r>
          </w:p>
        </w:tc>
        <w:tc>
          <w:tcPr>
            <w:tcW w:w="1621" w:type="dxa"/>
            <w:tcBorders>
              <w:top w:val="nil"/>
              <w:left w:val="single" w:sz="4" w:space="0" w:color="auto"/>
              <w:bottom w:val="single" w:sz="4" w:space="0" w:color="auto"/>
              <w:right w:val="single" w:sz="4" w:space="0" w:color="auto"/>
            </w:tcBorders>
            <w:shd w:val="clear" w:color="auto" w:fill="auto"/>
            <w:vAlign w:val="center"/>
          </w:tcPr>
          <w:p w14:paraId="1D233382" w14:textId="042E0E60"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18</w:t>
            </w:r>
          </w:p>
        </w:tc>
        <w:tc>
          <w:tcPr>
            <w:tcW w:w="1774" w:type="dxa"/>
          </w:tcPr>
          <w:p w14:paraId="6A7BC1F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8CDF6D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F48B1D4" w14:textId="77777777" w:rsidTr="00F84A1B">
        <w:trPr>
          <w:trHeight w:val="630"/>
        </w:trPr>
        <w:tc>
          <w:tcPr>
            <w:tcW w:w="3740" w:type="dxa"/>
            <w:shd w:val="clear" w:color="auto" w:fill="auto"/>
            <w:vAlign w:val="center"/>
            <w:hideMark/>
          </w:tcPr>
          <w:p w14:paraId="60CBC95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haricots (GM, MM, PM)</w:t>
            </w:r>
          </w:p>
        </w:tc>
        <w:tc>
          <w:tcPr>
            <w:tcW w:w="1621" w:type="dxa"/>
            <w:tcBorders>
              <w:top w:val="nil"/>
              <w:left w:val="single" w:sz="4" w:space="0" w:color="auto"/>
              <w:bottom w:val="single" w:sz="4" w:space="0" w:color="auto"/>
              <w:right w:val="single" w:sz="4" w:space="0" w:color="auto"/>
            </w:tcBorders>
            <w:shd w:val="clear" w:color="auto" w:fill="auto"/>
            <w:vAlign w:val="center"/>
          </w:tcPr>
          <w:p w14:paraId="04F90B2C" w14:textId="349FFFC3"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612E44C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710EC5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40F5CED" w14:textId="77777777" w:rsidTr="00F84A1B">
        <w:trPr>
          <w:trHeight w:val="940"/>
        </w:trPr>
        <w:tc>
          <w:tcPr>
            <w:tcW w:w="3740" w:type="dxa"/>
            <w:shd w:val="clear" w:color="auto" w:fill="auto"/>
            <w:vAlign w:val="center"/>
            <w:hideMark/>
          </w:tcPr>
          <w:p w14:paraId="52DB107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plateaux rectangulaires (GM, MM, PM)</w:t>
            </w:r>
          </w:p>
        </w:tc>
        <w:tc>
          <w:tcPr>
            <w:tcW w:w="1621" w:type="dxa"/>
            <w:tcBorders>
              <w:top w:val="nil"/>
              <w:left w:val="single" w:sz="4" w:space="0" w:color="auto"/>
              <w:bottom w:val="single" w:sz="4" w:space="0" w:color="auto"/>
              <w:right w:val="single" w:sz="4" w:space="0" w:color="auto"/>
            </w:tcBorders>
            <w:shd w:val="clear" w:color="auto" w:fill="auto"/>
            <w:vAlign w:val="center"/>
          </w:tcPr>
          <w:p w14:paraId="3914A2FE" w14:textId="641FB694"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67BDAF5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72FD220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ADC6B49" w14:textId="77777777" w:rsidTr="00F84A1B">
        <w:trPr>
          <w:trHeight w:val="630"/>
        </w:trPr>
        <w:tc>
          <w:tcPr>
            <w:tcW w:w="3740" w:type="dxa"/>
            <w:shd w:val="clear" w:color="auto" w:fill="auto"/>
            <w:vAlign w:val="center"/>
            <w:hideMark/>
          </w:tcPr>
          <w:p w14:paraId="0C6CF00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spéculums vaginaux</w:t>
            </w:r>
          </w:p>
        </w:tc>
        <w:tc>
          <w:tcPr>
            <w:tcW w:w="1621" w:type="dxa"/>
            <w:tcBorders>
              <w:top w:val="nil"/>
              <w:left w:val="single" w:sz="4" w:space="0" w:color="auto"/>
              <w:bottom w:val="single" w:sz="4" w:space="0" w:color="auto"/>
              <w:right w:val="single" w:sz="4" w:space="0" w:color="auto"/>
            </w:tcBorders>
            <w:shd w:val="clear" w:color="auto" w:fill="auto"/>
            <w:vAlign w:val="center"/>
          </w:tcPr>
          <w:p w14:paraId="4A400C3D" w14:textId="60BA04C7"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16224AA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C963E2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C4C261E" w14:textId="77777777" w:rsidTr="00F84A1B">
        <w:trPr>
          <w:trHeight w:val="940"/>
        </w:trPr>
        <w:tc>
          <w:tcPr>
            <w:tcW w:w="3740" w:type="dxa"/>
            <w:shd w:val="clear" w:color="auto" w:fill="auto"/>
            <w:vAlign w:val="center"/>
            <w:hideMark/>
          </w:tcPr>
          <w:p w14:paraId="250CC40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Jeu de tambours </w:t>
            </w:r>
          </w:p>
        </w:tc>
        <w:tc>
          <w:tcPr>
            <w:tcW w:w="1621" w:type="dxa"/>
            <w:tcBorders>
              <w:top w:val="nil"/>
              <w:left w:val="single" w:sz="4" w:space="0" w:color="auto"/>
              <w:bottom w:val="single" w:sz="4" w:space="0" w:color="auto"/>
              <w:right w:val="single" w:sz="4" w:space="0" w:color="auto"/>
            </w:tcBorders>
            <w:shd w:val="clear" w:color="auto" w:fill="auto"/>
            <w:vAlign w:val="center"/>
          </w:tcPr>
          <w:p w14:paraId="75C95220" w14:textId="6881995C"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4760930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EF65C9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0264D20" w14:textId="77777777" w:rsidTr="00F84A1B">
        <w:trPr>
          <w:trHeight w:val="630"/>
        </w:trPr>
        <w:tc>
          <w:tcPr>
            <w:tcW w:w="3740" w:type="dxa"/>
            <w:shd w:val="clear" w:color="auto" w:fill="auto"/>
            <w:vAlign w:val="center"/>
            <w:hideMark/>
          </w:tcPr>
          <w:p w14:paraId="005F050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lastRenderedPageBreak/>
              <w:t>Lampe baladeuse</w:t>
            </w:r>
          </w:p>
        </w:tc>
        <w:tc>
          <w:tcPr>
            <w:tcW w:w="1621" w:type="dxa"/>
            <w:tcBorders>
              <w:top w:val="nil"/>
              <w:left w:val="single" w:sz="4" w:space="0" w:color="auto"/>
              <w:bottom w:val="single" w:sz="4" w:space="0" w:color="auto"/>
              <w:right w:val="single" w:sz="4" w:space="0" w:color="auto"/>
            </w:tcBorders>
            <w:shd w:val="clear" w:color="auto" w:fill="auto"/>
            <w:vAlign w:val="center"/>
          </w:tcPr>
          <w:p w14:paraId="58506C87" w14:textId="1BDC1A58"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20605D7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BEEB86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47591B1" w14:textId="77777777" w:rsidTr="00F84A1B">
        <w:trPr>
          <w:trHeight w:val="940"/>
        </w:trPr>
        <w:tc>
          <w:tcPr>
            <w:tcW w:w="3740" w:type="dxa"/>
            <w:shd w:val="clear" w:color="auto" w:fill="auto"/>
            <w:vAlign w:val="center"/>
            <w:hideMark/>
          </w:tcPr>
          <w:p w14:paraId="58696D1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Lit avec matelas houssé (en alèze toile ciré)</w:t>
            </w:r>
          </w:p>
        </w:tc>
        <w:tc>
          <w:tcPr>
            <w:tcW w:w="1621" w:type="dxa"/>
            <w:tcBorders>
              <w:top w:val="nil"/>
              <w:left w:val="single" w:sz="4" w:space="0" w:color="auto"/>
              <w:bottom w:val="single" w:sz="4" w:space="0" w:color="auto"/>
              <w:right w:val="single" w:sz="4" w:space="0" w:color="auto"/>
            </w:tcBorders>
            <w:shd w:val="clear" w:color="auto" w:fill="auto"/>
            <w:vAlign w:val="center"/>
          </w:tcPr>
          <w:p w14:paraId="5F8AC221" w14:textId="61C341A5"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48</w:t>
            </w:r>
          </w:p>
        </w:tc>
        <w:tc>
          <w:tcPr>
            <w:tcW w:w="1774" w:type="dxa"/>
          </w:tcPr>
          <w:p w14:paraId="69464BB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8D4BD7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416B0B9" w14:textId="77777777" w:rsidTr="00F84A1B">
        <w:trPr>
          <w:trHeight w:val="320"/>
        </w:trPr>
        <w:tc>
          <w:tcPr>
            <w:tcW w:w="3740" w:type="dxa"/>
            <w:shd w:val="clear" w:color="auto" w:fill="auto"/>
            <w:vAlign w:val="center"/>
            <w:hideMark/>
          </w:tcPr>
          <w:p w14:paraId="4D62F8C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Otoscope</w:t>
            </w:r>
          </w:p>
        </w:tc>
        <w:tc>
          <w:tcPr>
            <w:tcW w:w="1621" w:type="dxa"/>
            <w:tcBorders>
              <w:top w:val="nil"/>
              <w:left w:val="single" w:sz="4" w:space="0" w:color="auto"/>
              <w:bottom w:val="single" w:sz="4" w:space="0" w:color="auto"/>
              <w:right w:val="single" w:sz="4" w:space="0" w:color="auto"/>
            </w:tcBorders>
            <w:shd w:val="clear" w:color="auto" w:fill="auto"/>
            <w:vAlign w:val="center"/>
          </w:tcPr>
          <w:p w14:paraId="68EE12ED" w14:textId="7766725D"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1058EFE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EF7662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D4BDDF2" w14:textId="77777777" w:rsidTr="00F84A1B">
        <w:trPr>
          <w:trHeight w:val="630"/>
        </w:trPr>
        <w:tc>
          <w:tcPr>
            <w:tcW w:w="3740" w:type="dxa"/>
            <w:shd w:val="clear" w:color="auto" w:fill="auto"/>
            <w:vAlign w:val="center"/>
            <w:hideMark/>
          </w:tcPr>
          <w:p w14:paraId="658678C7"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roofErr w:type="gramStart"/>
            <w:r w:rsidRPr="00790503">
              <w:rPr>
                <w:rFonts w:ascii="Calibri" w:eastAsia="Times New Roman" w:hAnsi="Calibri" w:cs="Calibri"/>
                <w:color w:val="000000"/>
                <w:sz w:val="24"/>
                <w:szCs w:val="24"/>
                <w:lang w:val="fr-SN" w:eastAsia="fr-SN"/>
              </w:rPr>
              <w:t>Pèse personne</w:t>
            </w:r>
            <w:proofErr w:type="gramEnd"/>
            <w:r w:rsidRPr="00790503">
              <w:rPr>
                <w:rFonts w:ascii="Calibri" w:eastAsia="Times New Roman" w:hAnsi="Calibri" w:cs="Calibri"/>
                <w:color w:val="000000"/>
                <w:sz w:val="24"/>
                <w:szCs w:val="24"/>
                <w:lang w:val="fr-SN" w:eastAsia="fr-SN"/>
              </w:rPr>
              <w:t xml:space="preserve"> avec toise</w:t>
            </w:r>
            <w:r w:rsidRPr="00790503">
              <w:rPr>
                <w:rFonts w:ascii="Times New Roman" w:eastAsia="Times New Roman" w:hAnsi="Times New Roman" w:cs="Times New Roman"/>
                <w:color w:val="000000"/>
                <w:sz w:val="16"/>
                <w:szCs w:val="16"/>
                <w:lang w:val="fr-SN" w:eastAsia="fr-SN"/>
              </w:rPr>
              <w:t xml:space="preserve"> </w:t>
            </w:r>
          </w:p>
        </w:tc>
        <w:tc>
          <w:tcPr>
            <w:tcW w:w="1621" w:type="dxa"/>
            <w:tcBorders>
              <w:top w:val="nil"/>
              <w:left w:val="single" w:sz="4" w:space="0" w:color="auto"/>
              <w:bottom w:val="single" w:sz="4" w:space="0" w:color="auto"/>
              <w:right w:val="single" w:sz="4" w:space="0" w:color="auto"/>
            </w:tcBorders>
            <w:shd w:val="clear" w:color="auto" w:fill="auto"/>
            <w:vAlign w:val="center"/>
          </w:tcPr>
          <w:p w14:paraId="72D466BF" w14:textId="19204EBE" w:rsidR="00885B80" w:rsidRPr="00790503" w:rsidRDefault="007F5CA4"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18</w:t>
            </w:r>
          </w:p>
        </w:tc>
        <w:tc>
          <w:tcPr>
            <w:tcW w:w="1774" w:type="dxa"/>
          </w:tcPr>
          <w:p w14:paraId="5976A246"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373C3F0E"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07F17CC8" w14:textId="77777777" w:rsidTr="00F84A1B">
        <w:trPr>
          <w:trHeight w:val="320"/>
        </w:trPr>
        <w:tc>
          <w:tcPr>
            <w:tcW w:w="3740" w:type="dxa"/>
            <w:shd w:val="clear" w:color="auto" w:fill="auto"/>
            <w:vAlign w:val="center"/>
            <w:hideMark/>
          </w:tcPr>
          <w:p w14:paraId="028E48F0"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Pèse bébé avec toise</w:t>
            </w:r>
          </w:p>
        </w:tc>
        <w:tc>
          <w:tcPr>
            <w:tcW w:w="1621" w:type="dxa"/>
            <w:tcBorders>
              <w:top w:val="nil"/>
              <w:left w:val="single" w:sz="4" w:space="0" w:color="auto"/>
              <w:bottom w:val="single" w:sz="4" w:space="0" w:color="auto"/>
              <w:right w:val="single" w:sz="4" w:space="0" w:color="auto"/>
            </w:tcBorders>
            <w:shd w:val="clear" w:color="auto" w:fill="auto"/>
            <w:vAlign w:val="center"/>
          </w:tcPr>
          <w:p w14:paraId="2790BF42" w14:textId="5E30DBE8" w:rsidR="00885B80" w:rsidRPr="00790503" w:rsidRDefault="00885B80" w:rsidP="00587058">
            <w:pPr>
              <w:spacing w:after="0" w:line="240" w:lineRule="auto"/>
              <w:jc w:val="center"/>
              <w:rPr>
                <w:rFonts w:ascii="Calibri" w:eastAsia="Times New Roman" w:hAnsi="Calibri" w:cs="Calibri"/>
                <w:color w:val="000000"/>
                <w:sz w:val="24"/>
                <w:szCs w:val="24"/>
                <w:lang w:val="fr-SN" w:eastAsia="fr-SN"/>
              </w:rPr>
            </w:pPr>
            <w:r w:rsidRPr="00790503">
              <w:rPr>
                <w:rFonts w:ascii="Calibri" w:eastAsia="Calibri" w:hAnsi="Calibri" w:cs="Calibri"/>
                <w:color w:val="000000"/>
                <w:lang w:val="fr-SN"/>
              </w:rPr>
              <w:t>1</w:t>
            </w:r>
            <w:r w:rsidR="007F5CA4">
              <w:rPr>
                <w:rFonts w:ascii="Calibri" w:eastAsia="Calibri" w:hAnsi="Calibri" w:cs="Calibri"/>
                <w:color w:val="000000"/>
                <w:lang w:val="fr-SN"/>
              </w:rPr>
              <w:t>2</w:t>
            </w:r>
          </w:p>
        </w:tc>
        <w:tc>
          <w:tcPr>
            <w:tcW w:w="1774" w:type="dxa"/>
          </w:tcPr>
          <w:p w14:paraId="770616ED"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3FAA6BAC"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1144E607" w14:textId="77777777" w:rsidTr="00F84A1B">
        <w:trPr>
          <w:trHeight w:val="320"/>
        </w:trPr>
        <w:tc>
          <w:tcPr>
            <w:tcW w:w="3740" w:type="dxa"/>
            <w:shd w:val="clear" w:color="auto" w:fill="auto"/>
            <w:vAlign w:val="center"/>
            <w:hideMark/>
          </w:tcPr>
          <w:p w14:paraId="564CA93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Potence</w:t>
            </w:r>
          </w:p>
        </w:tc>
        <w:tc>
          <w:tcPr>
            <w:tcW w:w="1621" w:type="dxa"/>
            <w:tcBorders>
              <w:top w:val="nil"/>
              <w:left w:val="single" w:sz="4" w:space="0" w:color="auto"/>
              <w:bottom w:val="single" w:sz="4" w:space="0" w:color="auto"/>
              <w:right w:val="single" w:sz="4" w:space="0" w:color="auto"/>
            </w:tcBorders>
            <w:shd w:val="clear" w:color="auto" w:fill="auto"/>
            <w:vAlign w:val="center"/>
          </w:tcPr>
          <w:p w14:paraId="5604BBC2" w14:textId="6E334AC2"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Times New Roman" w:eastAsia="Times New Roman" w:hAnsi="Times New Roman" w:cs="Times New Roman"/>
                <w:color w:val="000000"/>
                <w:sz w:val="24"/>
                <w:szCs w:val="24"/>
                <w:lang w:val="fr-SN" w:eastAsia="fr-SN"/>
              </w:rPr>
              <w:t>30</w:t>
            </w:r>
          </w:p>
        </w:tc>
        <w:tc>
          <w:tcPr>
            <w:tcW w:w="1774" w:type="dxa"/>
          </w:tcPr>
          <w:p w14:paraId="0EA3E95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13B0BE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4027AAC" w14:textId="77777777" w:rsidTr="00F84A1B">
        <w:trPr>
          <w:trHeight w:val="630"/>
        </w:trPr>
        <w:tc>
          <w:tcPr>
            <w:tcW w:w="3740" w:type="dxa"/>
            <w:shd w:val="clear" w:color="auto" w:fill="auto"/>
            <w:vAlign w:val="center"/>
            <w:hideMark/>
          </w:tcPr>
          <w:p w14:paraId="1B39621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Stérilisateur de table 20 litres</w:t>
            </w:r>
          </w:p>
        </w:tc>
        <w:tc>
          <w:tcPr>
            <w:tcW w:w="1621" w:type="dxa"/>
            <w:tcBorders>
              <w:top w:val="nil"/>
              <w:left w:val="single" w:sz="4" w:space="0" w:color="auto"/>
              <w:bottom w:val="single" w:sz="4" w:space="0" w:color="auto"/>
              <w:right w:val="single" w:sz="4" w:space="0" w:color="auto"/>
            </w:tcBorders>
            <w:shd w:val="clear" w:color="auto" w:fill="auto"/>
            <w:vAlign w:val="center"/>
          </w:tcPr>
          <w:p w14:paraId="037544D5" w14:textId="4E4833E5"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44DE5A7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142A00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47D7488" w14:textId="77777777" w:rsidTr="00F84A1B">
        <w:trPr>
          <w:trHeight w:val="320"/>
        </w:trPr>
        <w:tc>
          <w:tcPr>
            <w:tcW w:w="3740" w:type="dxa"/>
            <w:shd w:val="clear" w:color="auto" w:fill="auto"/>
            <w:vAlign w:val="center"/>
            <w:hideMark/>
          </w:tcPr>
          <w:p w14:paraId="3E28E68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Seau à pédale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4221E021" w14:textId="1E7A1473"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30</w:t>
            </w:r>
          </w:p>
        </w:tc>
        <w:tc>
          <w:tcPr>
            <w:tcW w:w="1774" w:type="dxa"/>
          </w:tcPr>
          <w:p w14:paraId="28A0263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2E69F6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D028890" w14:textId="77777777" w:rsidTr="00F84A1B">
        <w:trPr>
          <w:trHeight w:val="630"/>
        </w:trPr>
        <w:tc>
          <w:tcPr>
            <w:tcW w:w="3740" w:type="dxa"/>
            <w:shd w:val="clear" w:color="auto" w:fill="auto"/>
            <w:vAlign w:val="center"/>
            <w:hideMark/>
          </w:tcPr>
          <w:p w14:paraId="5BEC378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de consultation générale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101B4A1B" w14:textId="660A5CDD"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01F69E4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D23445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02C80F5" w14:textId="77777777" w:rsidTr="00F84A1B">
        <w:trPr>
          <w:trHeight w:val="620"/>
        </w:trPr>
        <w:tc>
          <w:tcPr>
            <w:tcW w:w="3740" w:type="dxa"/>
            <w:shd w:val="clear" w:color="auto" w:fill="auto"/>
            <w:vAlign w:val="center"/>
            <w:hideMark/>
          </w:tcPr>
          <w:p w14:paraId="653DF8E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d'accouchement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15832BE9" w14:textId="6451D599" w:rsidR="00885B80" w:rsidRPr="00790503" w:rsidRDefault="007F5CA4"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12</w:t>
            </w:r>
          </w:p>
        </w:tc>
        <w:tc>
          <w:tcPr>
            <w:tcW w:w="1774" w:type="dxa"/>
          </w:tcPr>
          <w:p w14:paraId="643849A2"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5E6DAA56"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6B239B9B" w14:textId="77777777" w:rsidTr="00F84A1B">
        <w:trPr>
          <w:trHeight w:val="620"/>
        </w:trPr>
        <w:tc>
          <w:tcPr>
            <w:tcW w:w="3740" w:type="dxa"/>
            <w:shd w:val="clear" w:color="auto" w:fill="auto"/>
            <w:vAlign w:val="center"/>
            <w:hideMark/>
          </w:tcPr>
          <w:p w14:paraId="365BF712"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de consultation gynécologique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01222CA2" w14:textId="61161E2C" w:rsidR="00885B80" w:rsidRPr="00790503" w:rsidRDefault="007F5CA4"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6</w:t>
            </w:r>
          </w:p>
        </w:tc>
        <w:tc>
          <w:tcPr>
            <w:tcW w:w="1774" w:type="dxa"/>
          </w:tcPr>
          <w:p w14:paraId="1716F415"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669E8A11"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1A3A34D6" w14:textId="77777777" w:rsidTr="00F84A1B">
        <w:trPr>
          <w:trHeight w:val="620"/>
        </w:trPr>
        <w:tc>
          <w:tcPr>
            <w:tcW w:w="3740" w:type="dxa"/>
            <w:shd w:val="clear" w:color="auto" w:fill="auto"/>
            <w:vAlign w:val="center"/>
            <w:hideMark/>
          </w:tcPr>
          <w:p w14:paraId="5015815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Tensiomètre complet adulte</w:t>
            </w:r>
          </w:p>
        </w:tc>
        <w:tc>
          <w:tcPr>
            <w:tcW w:w="1621" w:type="dxa"/>
            <w:tcBorders>
              <w:top w:val="nil"/>
              <w:left w:val="single" w:sz="4" w:space="0" w:color="auto"/>
              <w:bottom w:val="single" w:sz="4" w:space="0" w:color="auto"/>
              <w:right w:val="single" w:sz="4" w:space="0" w:color="auto"/>
            </w:tcBorders>
            <w:shd w:val="clear" w:color="auto" w:fill="auto"/>
            <w:vAlign w:val="center"/>
          </w:tcPr>
          <w:p w14:paraId="640FE682" w14:textId="559A967F"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Calibri"/>
                <w:color w:val="000000"/>
                <w:lang w:val="fr-SN"/>
              </w:rPr>
              <w:t>12</w:t>
            </w:r>
          </w:p>
        </w:tc>
        <w:tc>
          <w:tcPr>
            <w:tcW w:w="1774" w:type="dxa"/>
          </w:tcPr>
          <w:p w14:paraId="510AE56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A0EF0D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44FDD4A" w14:textId="77777777" w:rsidTr="00F84A1B">
        <w:trPr>
          <w:trHeight w:val="630"/>
        </w:trPr>
        <w:tc>
          <w:tcPr>
            <w:tcW w:w="3740" w:type="dxa"/>
            <w:shd w:val="clear" w:color="auto" w:fill="auto"/>
            <w:vAlign w:val="center"/>
            <w:hideMark/>
          </w:tcPr>
          <w:p w14:paraId="4609A93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Thermomètre électronique </w:t>
            </w:r>
          </w:p>
        </w:tc>
        <w:tc>
          <w:tcPr>
            <w:tcW w:w="1621" w:type="dxa"/>
            <w:tcBorders>
              <w:top w:val="nil"/>
              <w:left w:val="single" w:sz="4" w:space="0" w:color="auto"/>
              <w:bottom w:val="single" w:sz="4" w:space="0" w:color="auto"/>
              <w:right w:val="single" w:sz="4" w:space="0" w:color="auto"/>
            </w:tcBorders>
            <w:shd w:val="clear" w:color="auto" w:fill="auto"/>
            <w:vAlign w:val="center"/>
          </w:tcPr>
          <w:p w14:paraId="7BAD9B03" w14:textId="26ADE2E2"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4E20C1D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9B949C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C58C8F5" w14:textId="77777777" w:rsidTr="00F84A1B">
        <w:trPr>
          <w:trHeight w:val="630"/>
        </w:trPr>
        <w:tc>
          <w:tcPr>
            <w:tcW w:w="3740" w:type="dxa"/>
            <w:shd w:val="clear" w:color="auto" w:fill="auto"/>
            <w:vAlign w:val="center"/>
            <w:hideMark/>
          </w:tcPr>
          <w:p w14:paraId="76E927B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chauffante pour nouveau-né</w:t>
            </w:r>
          </w:p>
        </w:tc>
        <w:tc>
          <w:tcPr>
            <w:tcW w:w="1621" w:type="dxa"/>
            <w:tcBorders>
              <w:top w:val="nil"/>
              <w:left w:val="single" w:sz="4" w:space="0" w:color="auto"/>
              <w:bottom w:val="single" w:sz="4" w:space="0" w:color="auto"/>
              <w:right w:val="single" w:sz="4" w:space="0" w:color="auto"/>
            </w:tcBorders>
            <w:shd w:val="clear" w:color="auto" w:fill="auto"/>
            <w:vAlign w:val="center"/>
          </w:tcPr>
          <w:p w14:paraId="69A65EEA" w14:textId="46A85CBD"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2E942E8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5C9734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70803C2" w14:textId="77777777" w:rsidTr="00F84A1B">
        <w:trPr>
          <w:trHeight w:val="320"/>
        </w:trPr>
        <w:tc>
          <w:tcPr>
            <w:tcW w:w="3740" w:type="dxa"/>
            <w:shd w:val="clear" w:color="auto" w:fill="auto"/>
            <w:vAlign w:val="center"/>
            <w:hideMark/>
          </w:tcPr>
          <w:p w14:paraId="1522282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Ventouse obstétricale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5A6A84FB" w14:textId="02261C3E" w:rsidR="00885B80" w:rsidRPr="00790503" w:rsidRDefault="007F5CA4"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6</w:t>
            </w:r>
          </w:p>
        </w:tc>
        <w:tc>
          <w:tcPr>
            <w:tcW w:w="1774" w:type="dxa"/>
          </w:tcPr>
          <w:p w14:paraId="437C68D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16CF3A9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F84A1B" w:rsidRPr="00E0453D" w14:paraId="3364E512"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23C2E0D4" w14:textId="77777777" w:rsidR="00F84A1B" w:rsidRPr="00E0453D"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total HTVA</w:t>
            </w:r>
          </w:p>
        </w:tc>
        <w:tc>
          <w:tcPr>
            <w:tcW w:w="0" w:type="auto"/>
            <w:tcBorders>
              <w:top w:val="single" w:sz="4" w:space="0" w:color="auto"/>
              <w:left w:val="nil"/>
              <w:bottom w:val="single" w:sz="4" w:space="0" w:color="auto"/>
              <w:right w:val="nil"/>
            </w:tcBorders>
          </w:tcPr>
          <w:p w14:paraId="0637DA5E"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27C10837"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0DAA507D"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40B4BB21"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707BC7CA"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57AC7250"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637F3909"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59DE94B0"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4AFB1681"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1D9B224A"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bl>
    <w:p w14:paraId="474F7430"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E29339F" w14:textId="77777777" w:rsidR="00E0453D" w:rsidRPr="00E0453D" w:rsidRDefault="00E0453D" w:rsidP="00E0453D">
      <w:pPr>
        <w:widowControl w:val="0"/>
        <w:numPr>
          <w:ilvl w:val="0"/>
          <w:numId w:val="6"/>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lang w:val="fr-SN"/>
        </w:rPr>
      </w:pPr>
      <w:r w:rsidRPr="00E0453D">
        <w:rPr>
          <w:rFonts w:ascii="Calibri" w:eastAsia="Times New Roman" w:hAnsi="Calibri" w:cs="Times New Roman"/>
          <w:b/>
          <w:bCs/>
          <w:kern w:val="28"/>
          <w:sz w:val="24"/>
          <w:szCs w:val="24"/>
          <w:u w:val="single"/>
          <w:lang w:val="fr-SN"/>
        </w:rPr>
        <w:t>Devis récapitulatif pour le lot 3</w:t>
      </w:r>
    </w:p>
    <w:p w14:paraId="1DAE40F7"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0FF1447" w14:textId="5942DA32"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Le lot 3 comprend </w:t>
      </w:r>
      <w:r w:rsidR="00A41F92">
        <w:rPr>
          <w:rFonts w:ascii="Calibri" w:eastAsia="Times New Roman" w:hAnsi="Calibri" w:cs="Times New Roman"/>
          <w:b/>
          <w:bCs/>
          <w:kern w:val="28"/>
          <w:sz w:val="24"/>
          <w:szCs w:val="24"/>
          <w:lang w:val="fr-SN"/>
        </w:rPr>
        <w:t>6</w:t>
      </w:r>
      <w:r w:rsidRPr="00E0453D">
        <w:rPr>
          <w:rFonts w:ascii="Calibri" w:eastAsia="Times New Roman" w:hAnsi="Calibri" w:cs="Times New Roman"/>
          <w:b/>
          <w:bCs/>
          <w:kern w:val="28"/>
          <w:sz w:val="24"/>
          <w:szCs w:val="24"/>
          <w:lang w:val="fr-SN"/>
        </w:rPr>
        <w:t xml:space="preserve"> postes de santé pour un coût global de :</w:t>
      </w:r>
    </w:p>
    <w:p w14:paraId="14B9CBC0" w14:textId="385A4041" w:rsidR="00E0453D" w:rsidRPr="00E0453D" w:rsidRDefault="00E0453D" w:rsidP="00DB12B8">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F84A1B">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r w:rsidRPr="00E0453D">
        <w:rPr>
          <w:rFonts w:ascii="Calibri" w:eastAsia="Times New Roman" w:hAnsi="Calibri" w:cs="Times New Roman"/>
          <w:b/>
          <w:bCs/>
          <w:kern w:val="28"/>
          <w:sz w:val="24"/>
          <w:szCs w:val="24"/>
          <w:lang w:val="fr-SN"/>
        </w:rPr>
        <w:tab/>
      </w:r>
    </w:p>
    <w:p w14:paraId="12DB0EB1" w14:textId="78CF47D5"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303A4AC" w14:textId="3F1B429B" w:rsidR="00E02866" w:rsidRDefault="00E0286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13D70F59" w14:textId="3C749768" w:rsidR="00A977A5" w:rsidRDefault="00A977A5"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5FE154F5" w14:textId="62853596" w:rsidR="00A977A5" w:rsidRDefault="00A977A5"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2B659BA0" w14:textId="741024AF" w:rsidR="00A977A5" w:rsidRDefault="00A977A5"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6741F6F5" w14:textId="77777777" w:rsidR="00A977A5" w:rsidRPr="00775BA2" w:rsidRDefault="00A977A5"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3865E5FE" w14:textId="77777777" w:rsidR="00E0453D" w:rsidRPr="00775BA2" w:rsidRDefault="00E0453D" w:rsidP="00DB12B8">
      <w:pPr>
        <w:widowControl w:val="0"/>
        <w:numPr>
          <w:ilvl w:val="1"/>
          <w:numId w:val="61"/>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rPr>
      </w:pPr>
      <w:r w:rsidRPr="00775BA2">
        <w:rPr>
          <w:rFonts w:ascii="Calibri" w:eastAsia="Times New Roman" w:hAnsi="Calibri" w:cs="Times New Roman"/>
          <w:b/>
          <w:bCs/>
          <w:kern w:val="28"/>
          <w:sz w:val="24"/>
          <w:szCs w:val="24"/>
          <w:u w:val="single"/>
        </w:rPr>
        <w:t>DEVIS QUANTITATIF ET ESTIMATIF DU LOT 4</w:t>
      </w:r>
    </w:p>
    <w:p w14:paraId="38351E2F" w14:textId="77777777" w:rsidR="00E0453D" w:rsidRPr="00E0453D" w:rsidRDefault="00E0453D" w:rsidP="00E0453D">
      <w:pPr>
        <w:rPr>
          <w:rFonts w:ascii="Calibri" w:eastAsia="Times New Roman" w:hAnsi="Calibri" w:cs="Times New Roman"/>
          <w:b/>
          <w:bCs/>
          <w:kern w:val="28"/>
          <w:sz w:val="32"/>
          <w:szCs w:val="32"/>
        </w:rPr>
      </w:pPr>
    </w:p>
    <w:p w14:paraId="68D3D3E7" w14:textId="51B9C4E0" w:rsidR="00E0453D" w:rsidRDefault="00E0453D" w:rsidP="00DB12B8">
      <w:pPr>
        <w:numPr>
          <w:ilvl w:val="0"/>
          <w:numId w:val="64"/>
        </w:numPr>
        <w:contextualSpacing/>
        <w:rPr>
          <w:b/>
          <w:bCs/>
          <w:sz w:val="24"/>
          <w:szCs w:val="24"/>
          <w:u w:val="single"/>
        </w:rPr>
      </w:pPr>
      <w:r w:rsidRPr="00E0453D">
        <w:rPr>
          <w:b/>
          <w:bCs/>
          <w:sz w:val="24"/>
          <w:szCs w:val="24"/>
          <w:u w:val="single"/>
        </w:rPr>
        <w:t>Devis par lot (</w:t>
      </w:r>
      <w:r w:rsidR="00A41F92">
        <w:rPr>
          <w:b/>
          <w:bCs/>
          <w:sz w:val="24"/>
          <w:szCs w:val="24"/>
          <w:u w:val="single"/>
        </w:rPr>
        <w:t>4</w:t>
      </w:r>
      <w:r w:rsidRPr="00E0453D">
        <w:rPr>
          <w:b/>
          <w:bCs/>
          <w:sz w:val="24"/>
          <w:szCs w:val="24"/>
          <w:u w:val="single"/>
        </w:rPr>
        <w:t xml:space="preserve"> postes de santé</w:t>
      </w:r>
      <w:r w:rsidR="00BA1227">
        <w:rPr>
          <w:b/>
          <w:bCs/>
          <w:sz w:val="24"/>
          <w:szCs w:val="24"/>
          <w:u w:val="single"/>
        </w:rPr>
        <w:t xml:space="preserve"> à équiper</w:t>
      </w:r>
      <w:r w:rsidRPr="00E0453D">
        <w:rPr>
          <w:b/>
          <w:bCs/>
          <w:sz w:val="24"/>
          <w:szCs w:val="24"/>
          <w:u w:val="single"/>
        </w:rPr>
        <w:t>)</w:t>
      </w:r>
    </w:p>
    <w:p w14:paraId="127628AF" w14:textId="77777777" w:rsidR="00A41F92" w:rsidRPr="00E0453D" w:rsidRDefault="00A41F92" w:rsidP="00A41F92">
      <w:pPr>
        <w:ind w:left="1440"/>
        <w:contextualSpacing/>
        <w:rPr>
          <w:b/>
          <w:bCs/>
          <w:sz w:val="24"/>
          <w:szCs w:val="24"/>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0"/>
        <w:gridCol w:w="1621"/>
        <w:gridCol w:w="1774"/>
        <w:gridCol w:w="1932"/>
      </w:tblGrid>
      <w:tr w:rsidR="00885B80" w:rsidRPr="00790503" w14:paraId="53E8B652" w14:textId="77777777" w:rsidTr="00961233">
        <w:trPr>
          <w:trHeight w:val="699"/>
        </w:trPr>
        <w:tc>
          <w:tcPr>
            <w:tcW w:w="3740" w:type="dxa"/>
          </w:tcPr>
          <w:p w14:paraId="2365E04B" w14:textId="77777777" w:rsidR="00885B80" w:rsidRPr="00790503" w:rsidRDefault="00885B80" w:rsidP="00587058">
            <w:pPr>
              <w:spacing w:after="0" w:line="240" w:lineRule="auto"/>
              <w:ind w:firstLineChars="400" w:firstLine="964"/>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Désignations</w:t>
            </w:r>
          </w:p>
          <w:p w14:paraId="165A675A"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p>
        </w:tc>
        <w:tc>
          <w:tcPr>
            <w:tcW w:w="1621" w:type="dxa"/>
          </w:tcPr>
          <w:p w14:paraId="253BB3D3"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Quantité</w:t>
            </w:r>
          </w:p>
        </w:tc>
        <w:tc>
          <w:tcPr>
            <w:tcW w:w="1774" w:type="dxa"/>
          </w:tcPr>
          <w:p w14:paraId="7E6E6E1B"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unitaire HTVA</w:t>
            </w:r>
          </w:p>
        </w:tc>
        <w:tc>
          <w:tcPr>
            <w:tcW w:w="1927" w:type="dxa"/>
          </w:tcPr>
          <w:p w14:paraId="6D82F472" w14:textId="77777777" w:rsidR="00885B80" w:rsidRPr="00790503" w:rsidRDefault="00885B80" w:rsidP="00587058">
            <w:pPr>
              <w:spacing w:after="0" w:line="240" w:lineRule="auto"/>
              <w:rPr>
                <w:rFonts w:ascii="Times New Roman" w:eastAsia="Times New Roman" w:hAnsi="Times New Roman" w:cs="Times New Roman"/>
                <w:b/>
                <w:sz w:val="24"/>
                <w:szCs w:val="20"/>
                <w:lang w:eastAsia="fr-FR"/>
              </w:rPr>
            </w:pPr>
            <w:r w:rsidRPr="00790503">
              <w:rPr>
                <w:rFonts w:ascii="Times New Roman" w:eastAsia="Times New Roman" w:hAnsi="Times New Roman" w:cs="Times New Roman"/>
                <w:b/>
                <w:sz w:val="24"/>
                <w:szCs w:val="20"/>
                <w:lang w:eastAsia="fr-FR"/>
              </w:rPr>
              <w:t>Prix Total HTVA</w:t>
            </w:r>
          </w:p>
        </w:tc>
      </w:tr>
      <w:tr w:rsidR="00885B80" w:rsidRPr="00790503" w14:paraId="50912BC3" w14:textId="77777777" w:rsidTr="00F84A1B">
        <w:trPr>
          <w:trHeight w:val="1250"/>
        </w:trPr>
        <w:tc>
          <w:tcPr>
            <w:tcW w:w="3740" w:type="dxa"/>
            <w:shd w:val="clear" w:color="auto" w:fill="auto"/>
            <w:vAlign w:val="center"/>
            <w:hideMark/>
          </w:tcPr>
          <w:p w14:paraId="21A739D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Aspirateur de mucosités électrique et manuel complet avec accessoires </w:t>
            </w: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14:paraId="27629C9D" w14:textId="6E98EDAA"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0D1EECA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7669B6A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14E9200" w14:textId="77777777" w:rsidTr="00F84A1B">
        <w:trPr>
          <w:trHeight w:val="320"/>
        </w:trPr>
        <w:tc>
          <w:tcPr>
            <w:tcW w:w="3740" w:type="dxa"/>
            <w:shd w:val="clear" w:color="auto" w:fill="auto"/>
            <w:vAlign w:val="center"/>
            <w:hideMark/>
          </w:tcPr>
          <w:p w14:paraId="6C48C4D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Bassin lit en plastique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3EB510C7" w14:textId="5D5AE714"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32</w:t>
            </w:r>
          </w:p>
        </w:tc>
        <w:tc>
          <w:tcPr>
            <w:tcW w:w="1774" w:type="dxa"/>
          </w:tcPr>
          <w:p w14:paraId="435168A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52897A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C023A30" w14:textId="77777777" w:rsidTr="00F84A1B">
        <w:trPr>
          <w:trHeight w:val="320"/>
        </w:trPr>
        <w:tc>
          <w:tcPr>
            <w:tcW w:w="3740" w:type="dxa"/>
            <w:shd w:val="clear" w:color="auto" w:fill="auto"/>
            <w:vAlign w:val="center"/>
            <w:hideMark/>
          </w:tcPr>
          <w:p w14:paraId="5E43C38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d'accouchement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68B19884" w14:textId="0C85AAE3"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0034E4D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83A9F6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568CC99A" w14:textId="77777777" w:rsidTr="00F84A1B">
        <w:trPr>
          <w:trHeight w:val="630"/>
        </w:trPr>
        <w:tc>
          <w:tcPr>
            <w:tcW w:w="3740" w:type="dxa"/>
            <w:shd w:val="clear" w:color="auto" w:fill="auto"/>
            <w:vAlign w:val="center"/>
            <w:hideMark/>
          </w:tcPr>
          <w:p w14:paraId="0C7F30C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petite chirurgie</w:t>
            </w:r>
          </w:p>
        </w:tc>
        <w:tc>
          <w:tcPr>
            <w:tcW w:w="1621" w:type="dxa"/>
            <w:tcBorders>
              <w:top w:val="nil"/>
              <w:left w:val="single" w:sz="4" w:space="0" w:color="auto"/>
              <w:bottom w:val="single" w:sz="4" w:space="0" w:color="auto"/>
              <w:right w:val="single" w:sz="4" w:space="0" w:color="auto"/>
            </w:tcBorders>
            <w:shd w:val="clear" w:color="auto" w:fill="auto"/>
            <w:vAlign w:val="center"/>
          </w:tcPr>
          <w:p w14:paraId="067E00D5" w14:textId="46B62278"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2AF29F0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8CAC8F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3C28E1C" w14:textId="77777777" w:rsidTr="00F84A1B">
        <w:trPr>
          <w:trHeight w:val="320"/>
        </w:trPr>
        <w:tc>
          <w:tcPr>
            <w:tcW w:w="3740" w:type="dxa"/>
            <w:shd w:val="clear" w:color="auto" w:fill="auto"/>
            <w:vAlign w:val="center"/>
            <w:hideMark/>
          </w:tcPr>
          <w:p w14:paraId="721F0E4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pansement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2C73CB3B" w14:textId="62C48A19"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71485FA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089DBD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98AF73E" w14:textId="77777777" w:rsidTr="00F84A1B">
        <w:trPr>
          <w:trHeight w:val="630"/>
        </w:trPr>
        <w:tc>
          <w:tcPr>
            <w:tcW w:w="3740" w:type="dxa"/>
            <w:shd w:val="clear" w:color="auto" w:fill="auto"/>
            <w:vAlign w:val="center"/>
            <w:hideMark/>
          </w:tcPr>
          <w:p w14:paraId="19D28FF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de consultation gynécologique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3DE96965" w14:textId="063B5BE8"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3E7D14CB"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5F93861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B2410A2" w14:textId="77777777" w:rsidTr="00F84A1B">
        <w:trPr>
          <w:trHeight w:val="320"/>
        </w:trPr>
        <w:tc>
          <w:tcPr>
            <w:tcW w:w="3740" w:type="dxa"/>
            <w:shd w:val="clear" w:color="auto" w:fill="auto"/>
            <w:vAlign w:val="center"/>
            <w:hideMark/>
          </w:tcPr>
          <w:p w14:paraId="233BE0C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Boite pose DIU</w:t>
            </w:r>
          </w:p>
        </w:tc>
        <w:tc>
          <w:tcPr>
            <w:tcW w:w="1621" w:type="dxa"/>
            <w:tcBorders>
              <w:top w:val="nil"/>
              <w:left w:val="single" w:sz="4" w:space="0" w:color="auto"/>
              <w:bottom w:val="single" w:sz="4" w:space="0" w:color="auto"/>
              <w:right w:val="single" w:sz="4" w:space="0" w:color="auto"/>
            </w:tcBorders>
            <w:shd w:val="clear" w:color="auto" w:fill="auto"/>
            <w:vAlign w:val="center"/>
          </w:tcPr>
          <w:p w14:paraId="4B2B6200" w14:textId="21EA1D04"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5A5B71D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12A344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4A4B924" w14:textId="77777777" w:rsidTr="00F84A1B">
        <w:trPr>
          <w:trHeight w:val="630"/>
        </w:trPr>
        <w:tc>
          <w:tcPr>
            <w:tcW w:w="3740" w:type="dxa"/>
            <w:shd w:val="clear" w:color="auto" w:fill="auto"/>
            <w:vAlign w:val="center"/>
            <w:hideMark/>
          </w:tcPr>
          <w:p w14:paraId="419F015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Berceau avec matelas</w:t>
            </w:r>
          </w:p>
        </w:tc>
        <w:tc>
          <w:tcPr>
            <w:tcW w:w="1621" w:type="dxa"/>
            <w:tcBorders>
              <w:top w:val="nil"/>
              <w:left w:val="single" w:sz="4" w:space="0" w:color="auto"/>
              <w:bottom w:val="single" w:sz="4" w:space="0" w:color="auto"/>
              <w:right w:val="single" w:sz="4" w:space="0" w:color="auto"/>
            </w:tcBorders>
            <w:shd w:val="clear" w:color="auto" w:fill="auto"/>
            <w:vAlign w:val="center"/>
          </w:tcPr>
          <w:p w14:paraId="0C02B6BB" w14:textId="03981C5C"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5F28D4C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C780D5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51E9BB7" w14:textId="77777777" w:rsidTr="00F84A1B">
        <w:trPr>
          <w:trHeight w:val="940"/>
        </w:trPr>
        <w:tc>
          <w:tcPr>
            <w:tcW w:w="3740" w:type="dxa"/>
            <w:shd w:val="clear" w:color="auto" w:fill="auto"/>
            <w:vAlign w:val="center"/>
            <w:hideMark/>
          </w:tcPr>
          <w:p w14:paraId="1E5F818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Chariot de soins</w:t>
            </w:r>
          </w:p>
        </w:tc>
        <w:tc>
          <w:tcPr>
            <w:tcW w:w="1621" w:type="dxa"/>
            <w:tcBorders>
              <w:top w:val="nil"/>
              <w:left w:val="single" w:sz="4" w:space="0" w:color="auto"/>
              <w:bottom w:val="single" w:sz="4" w:space="0" w:color="auto"/>
              <w:right w:val="single" w:sz="4" w:space="0" w:color="auto"/>
            </w:tcBorders>
            <w:shd w:val="clear" w:color="auto" w:fill="auto"/>
            <w:vAlign w:val="center"/>
          </w:tcPr>
          <w:p w14:paraId="50F9F881" w14:textId="25B1C45E"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20BF577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78C1C1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F9C4D3E" w14:textId="77777777" w:rsidTr="00F84A1B">
        <w:trPr>
          <w:trHeight w:val="630"/>
        </w:trPr>
        <w:tc>
          <w:tcPr>
            <w:tcW w:w="3740" w:type="dxa"/>
            <w:shd w:val="clear" w:color="auto" w:fill="auto"/>
            <w:vAlign w:val="center"/>
            <w:hideMark/>
          </w:tcPr>
          <w:p w14:paraId="02486A8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Doppler fœtal </w:t>
            </w:r>
          </w:p>
        </w:tc>
        <w:tc>
          <w:tcPr>
            <w:tcW w:w="1621" w:type="dxa"/>
            <w:tcBorders>
              <w:top w:val="nil"/>
              <w:left w:val="single" w:sz="4" w:space="0" w:color="auto"/>
              <w:bottom w:val="single" w:sz="4" w:space="0" w:color="auto"/>
              <w:right w:val="single" w:sz="4" w:space="0" w:color="auto"/>
            </w:tcBorders>
            <w:shd w:val="clear" w:color="auto" w:fill="auto"/>
            <w:vAlign w:val="center"/>
          </w:tcPr>
          <w:p w14:paraId="2F2BE64F" w14:textId="0477A133"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422F24B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59F696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377EA15" w14:textId="77777777" w:rsidTr="00F84A1B">
        <w:trPr>
          <w:trHeight w:val="630"/>
        </w:trPr>
        <w:tc>
          <w:tcPr>
            <w:tcW w:w="3740" w:type="dxa"/>
            <w:shd w:val="clear" w:color="auto" w:fill="auto"/>
            <w:vAlign w:val="center"/>
            <w:hideMark/>
          </w:tcPr>
          <w:p w14:paraId="5A4C2AC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Escabeau</w:t>
            </w:r>
          </w:p>
        </w:tc>
        <w:tc>
          <w:tcPr>
            <w:tcW w:w="1621" w:type="dxa"/>
            <w:tcBorders>
              <w:top w:val="nil"/>
              <w:left w:val="single" w:sz="4" w:space="0" w:color="auto"/>
              <w:bottom w:val="single" w:sz="4" w:space="0" w:color="auto"/>
              <w:right w:val="single" w:sz="4" w:space="0" w:color="auto"/>
            </w:tcBorders>
            <w:shd w:val="clear" w:color="auto" w:fill="auto"/>
            <w:vAlign w:val="center"/>
          </w:tcPr>
          <w:p w14:paraId="3711D375" w14:textId="0A846AA1"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12</w:t>
            </w:r>
          </w:p>
        </w:tc>
        <w:tc>
          <w:tcPr>
            <w:tcW w:w="1774" w:type="dxa"/>
          </w:tcPr>
          <w:p w14:paraId="41EA0E1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B2A5E7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7E0A7C8" w14:textId="77777777" w:rsidTr="00F84A1B">
        <w:trPr>
          <w:trHeight w:val="630"/>
        </w:trPr>
        <w:tc>
          <w:tcPr>
            <w:tcW w:w="3740" w:type="dxa"/>
            <w:shd w:val="clear" w:color="auto" w:fill="auto"/>
            <w:vAlign w:val="center"/>
            <w:hideMark/>
          </w:tcPr>
          <w:p w14:paraId="1A5BE71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haricots (GM, MM, PM)</w:t>
            </w:r>
          </w:p>
        </w:tc>
        <w:tc>
          <w:tcPr>
            <w:tcW w:w="1621" w:type="dxa"/>
            <w:tcBorders>
              <w:top w:val="nil"/>
              <w:left w:val="single" w:sz="4" w:space="0" w:color="auto"/>
              <w:bottom w:val="single" w:sz="4" w:space="0" w:color="auto"/>
              <w:right w:val="single" w:sz="4" w:space="0" w:color="auto"/>
            </w:tcBorders>
            <w:shd w:val="clear" w:color="auto" w:fill="auto"/>
            <w:vAlign w:val="center"/>
          </w:tcPr>
          <w:p w14:paraId="52BD57CA" w14:textId="0C11B465"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44DDB29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818BB9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1D924ED" w14:textId="77777777" w:rsidTr="00F84A1B">
        <w:trPr>
          <w:trHeight w:val="940"/>
        </w:trPr>
        <w:tc>
          <w:tcPr>
            <w:tcW w:w="3740" w:type="dxa"/>
            <w:shd w:val="clear" w:color="auto" w:fill="auto"/>
            <w:vAlign w:val="center"/>
            <w:hideMark/>
          </w:tcPr>
          <w:p w14:paraId="4091720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plateaux rectangulaires (GM, MM, PM)</w:t>
            </w:r>
          </w:p>
        </w:tc>
        <w:tc>
          <w:tcPr>
            <w:tcW w:w="1621" w:type="dxa"/>
            <w:tcBorders>
              <w:top w:val="nil"/>
              <w:left w:val="single" w:sz="4" w:space="0" w:color="auto"/>
              <w:bottom w:val="single" w:sz="4" w:space="0" w:color="auto"/>
              <w:right w:val="single" w:sz="4" w:space="0" w:color="auto"/>
            </w:tcBorders>
            <w:shd w:val="clear" w:color="auto" w:fill="auto"/>
            <w:vAlign w:val="center"/>
          </w:tcPr>
          <w:p w14:paraId="26D07699" w14:textId="6C3A46C0"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26628F52"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E20F80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403CEF2" w14:textId="77777777" w:rsidTr="00F84A1B">
        <w:trPr>
          <w:trHeight w:val="630"/>
        </w:trPr>
        <w:tc>
          <w:tcPr>
            <w:tcW w:w="3740" w:type="dxa"/>
            <w:shd w:val="clear" w:color="auto" w:fill="auto"/>
            <w:vAlign w:val="center"/>
            <w:hideMark/>
          </w:tcPr>
          <w:p w14:paraId="426A6AE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Jeu de spéculums vaginaux</w:t>
            </w:r>
          </w:p>
        </w:tc>
        <w:tc>
          <w:tcPr>
            <w:tcW w:w="1621" w:type="dxa"/>
            <w:tcBorders>
              <w:top w:val="nil"/>
              <w:left w:val="single" w:sz="4" w:space="0" w:color="auto"/>
              <w:bottom w:val="single" w:sz="4" w:space="0" w:color="auto"/>
              <w:right w:val="single" w:sz="4" w:space="0" w:color="auto"/>
            </w:tcBorders>
            <w:shd w:val="clear" w:color="auto" w:fill="auto"/>
            <w:vAlign w:val="center"/>
          </w:tcPr>
          <w:p w14:paraId="0793A205" w14:textId="631CAB37"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45BB509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E0F823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E59623F" w14:textId="77777777" w:rsidTr="00F84A1B">
        <w:trPr>
          <w:trHeight w:val="940"/>
        </w:trPr>
        <w:tc>
          <w:tcPr>
            <w:tcW w:w="3740" w:type="dxa"/>
            <w:shd w:val="clear" w:color="auto" w:fill="auto"/>
            <w:vAlign w:val="center"/>
            <w:hideMark/>
          </w:tcPr>
          <w:p w14:paraId="51271EF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Jeu de tambours </w:t>
            </w:r>
          </w:p>
        </w:tc>
        <w:tc>
          <w:tcPr>
            <w:tcW w:w="1621" w:type="dxa"/>
            <w:tcBorders>
              <w:top w:val="nil"/>
              <w:left w:val="single" w:sz="4" w:space="0" w:color="auto"/>
              <w:bottom w:val="single" w:sz="4" w:space="0" w:color="auto"/>
              <w:right w:val="single" w:sz="4" w:space="0" w:color="auto"/>
            </w:tcBorders>
            <w:shd w:val="clear" w:color="auto" w:fill="auto"/>
            <w:vAlign w:val="center"/>
          </w:tcPr>
          <w:p w14:paraId="64DC9A2A" w14:textId="263CEE3A"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7E13175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3D728B5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AFD7D07" w14:textId="77777777" w:rsidTr="00F84A1B">
        <w:trPr>
          <w:trHeight w:val="630"/>
        </w:trPr>
        <w:tc>
          <w:tcPr>
            <w:tcW w:w="3740" w:type="dxa"/>
            <w:shd w:val="clear" w:color="auto" w:fill="auto"/>
            <w:vAlign w:val="center"/>
            <w:hideMark/>
          </w:tcPr>
          <w:p w14:paraId="761B079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lastRenderedPageBreak/>
              <w:t>Lampe baladeuse</w:t>
            </w:r>
          </w:p>
        </w:tc>
        <w:tc>
          <w:tcPr>
            <w:tcW w:w="1621" w:type="dxa"/>
            <w:tcBorders>
              <w:top w:val="nil"/>
              <w:left w:val="single" w:sz="4" w:space="0" w:color="auto"/>
              <w:bottom w:val="single" w:sz="4" w:space="0" w:color="auto"/>
              <w:right w:val="single" w:sz="4" w:space="0" w:color="auto"/>
            </w:tcBorders>
            <w:shd w:val="clear" w:color="auto" w:fill="auto"/>
            <w:vAlign w:val="center"/>
          </w:tcPr>
          <w:p w14:paraId="05FE291C" w14:textId="35CFB60E"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027BCC2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253916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7ABCCFC3" w14:textId="77777777" w:rsidTr="00F84A1B">
        <w:trPr>
          <w:trHeight w:val="940"/>
        </w:trPr>
        <w:tc>
          <w:tcPr>
            <w:tcW w:w="3740" w:type="dxa"/>
            <w:shd w:val="clear" w:color="auto" w:fill="auto"/>
            <w:vAlign w:val="center"/>
            <w:hideMark/>
          </w:tcPr>
          <w:p w14:paraId="29B23BE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Lit avec matelas houssé (en alèze toile ciré)</w:t>
            </w:r>
          </w:p>
        </w:tc>
        <w:tc>
          <w:tcPr>
            <w:tcW w:w="1621" w:type="dxa"/>
            <w:tcBorders>
              <w:top w:val="nil"/>
              <w:left w:val="single" w:sz="4" w:space="0" w:color="auto"/>
              <w:bottom w:val="single" w:sz="4" w:space="0" w:color="auto"/>
              <w:right w:val="single" w:sz="4" w:space="0" w:color="auto"/>
            </w:tcBorders>
            <w:shd w:val="clear" w:color="auto" w:fill="auto"/>
            <w:vAlign w:val="center"/>
          </w:tcPr>
          <w:p w14:paraId="35B0D5E6" w14:textId="53976190"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32</w:t>
            </w:r>
          </w:p>
        </w:tc>
        <w:tc>
          <w:tcPr>
            <w:tcW w:w="1774" w:type="dxa"/>
          </w:tcPr>
          <w:p w14:paraId="5C0AAF3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0F1E3C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969FC24" w14:textId="77777777" w:rsidTr="00F84A1B">
        <w:trPr>
          <w:trHeight w:val="320"/>
        </w:trPr>
        <w:tc>
          <w:tcPr>
            <w:tcW w:w="3740" w:type="dxa"/>
            <w:shd w:val="clear" w:color="auto" w:fill="auto"/>
            <w:vAlign w:val="center"/>
            <w:hideMark/>
          </w:tcPr>
          <w:p w14:paraId="387B770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Otoscope</w:t>
            </w:r>
          </w:p>
        </w:tc>
        <w:tc>
          <w:tcPr>
            <w:tcW w:w="1621" w:type="dxa"/>
            <w:tcBorders>
              <w:top w:val="nil"/>
              <w:left w:val="single" w:sz="4" w:space="0" w:color="auto"/>
              <w:bottom w:val="single" w:sz="4" w:space="0" w:color="auto"/>
              <w:right w:val="single" w:sz="4" w:space="0" w:color="auto"/>
            </w:tcBorders>
            <w:shd w:val="clear" w:color="auto" w:fill="auto"/>
            <w:vAlign w:val="center"/>
          </w:tcPr>
          <w:p w14:paraId="739340CE" w14:textId="5A6E7A27"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732A0E2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F6ED18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4340F31" w14:textId="77777777" w:rsidTr="00F84A1B">
        <w:trPr>
          <w:trHeight w:val="630"/>
        </w:trPr>
        <w:tc>
          <w:tcPr>
            <w:tcW w:w="3740" w:type="dxa"/>
            <w:shd w:val="clear" w:color="auto" w:fill="auto"/>
            <w:vAlign w:val="center"/>
            <w:hideMark/>
          </w:tcPr>
          <w:p w14:paraId="01FADCD4"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roofErr w:type="gramStart"/>
            <w:r w:rsidRPr="00790503">
              <w:rPr>
                <w:rFonts w:ascii="Calibri" w:eastAsia="Times New Roman" w:hAnsi="Calibri" w:cs="Calibri"/>
                <w:color w:val="000000"/>
                <w:sz w:val="24"/>
                <w:szCs w:val="24"/>
                <w:lang w:val="fr-SN" w:eastAsia="fr-SN"/>
              </w:rPr>
              <w:t>Pèse personne</w:t>
            </w:r>
            <w:proofErr w:type="gramEnd"/>
            <w:r w:rsidRPr="00790503">
              <w:rPr>
                <w:rFonts w:ascii="Calibri" w:eastAsia="Times New Roman" w:hAnsi="Calibri" w:cs="Calibri"/>
                <w:color w:val="000000"/>
                <w:sz w:val="24"/>
                <w:szCs w:val="24"/>
                <w:lang w:val="fr-SN" w:eastAsia="fr-SN"/>
              </w:rPr>
              <w:t xml:space="preserve"> avec toise</w:t>
            </w:r>
            <w:r w:rsidRPr="00790503">
              <w:rPr>
                <w:rFonts w:ascii="Times New Roman" w:eastAsia="Times New Roman" w:hAnsi="Times New Roman" w:cs="Times New Roman"/>
                <w:color w:val="000000"/>
                <w:sz w:val="16"/>
                <w:szCs w:val="16"/>
                <w:lang w:val="fr-SN" w:eastAsia="fr-SN"/>
              </w:rPr>
              <w:t xml:space="preserve"> </w:t>
            </w:r>
          </w:p>
        </w:tc>
        <w:tc>
          <w:tcPr>
            <w:tcW w:w="1621" w:type="dxa"/>
            <w:tcBorders>
              <w:top w:val="nil"/>
              <w:left w:val="single" w:sz="4" w:space="0" w:color="auto"/>
              <w:bottom w:val="single" w:sz="4" w:space="0" w:color="auto"/>
              <w:right w:val="single" w:sz="4" w:space="0" w:color="auto"/>
            </w:tcBorders>
            <w:shd w:val="clear" w:color="auto" w:fill="auto"/>
            <w:vAlign w:val="center"/>
          </w:tcPr>
          <w:p w14:paraId="0FF66C23" w14:textId="6598D8A2" w:rsidR="00885B80" w:rsidRPr="00790503" w:rsidRDefault="00A41F92"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12</w:t>
            </w:r>
          </w:p>
        </w:tc>
        <w:tc>
          <w:tcPr>
            <w:tcW w:w="1774" w:type="dxa"/>
          </w:tcPr>
          <w:p w14:paraId="7B9F3A41"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268AC1A8"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6E4ACC46" w14:textId="77777777" w:rsidTr="00F84A1B">
        <w:trPr>
          <w:trHeight w:val="320"/>
        </w:trPr>
        <w:tc>
          <w:tcPr>
            <w:tcW w:w="3740" w:type="dxa"/>
            <w:shd w:val="clear" w:color="auto" w:fill="auto"/>
            <w:vAlign w:val="center"/>
            <w:hideMark/>
          </w:tcPr>
          <w:p w14:paraId="4C379761"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Pèse bébé avec toise</w:t>
            </w:r>
          </w:p>
        </w:tc>
        <w:tc>
          <w:tcPr>
            <w:tcW w:w="1621" w:type="dxa"/>
            <w:tcBorders>
              <w:top w:val="nil"/>
              <w:left w:val="single" w:sz="4" w:space="0" w:color="auto"/>
              <w:bottom w:val="single" w:sz="4" w:space="0" w:color="auto"/>
              <w:right w:val="single" w:sz="4" w:space="0" w:color="auto"/>
            </w:tcBorders>
            <w:shd w:val="clear" w:color="auto" w:fill="auto"/>
            <w:vAlign w:val="center"/>
          </w:tcPr>
          <w:p w14:paraId="0BB73025" w14:textId="43303E2F" w:rsidR="00885B80" w:rsidRPr="00790503" w:rsidRDefault="00A41F92"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8</w:t>
            </w:r>
          </w:p>
        </w:tc>
        <w:tc>
          <w:tcPr>
            <w:tcW w:w="1774" w:type="dxa"/>
          </w:tcPr>
          <w:p w14:paraId="0DBEAEFF"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674C1EE9"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396B08E2" w14:textId="77777777" w:rsidTr="00F84A1B">
        <w:trPr>
          <w:trHeight w:val="320"/>
        </w:trPr>
        <w:tc>
          <w:tcPr>
            <w:tcW w:w="3740" w:type="dxa"/>
            <w:shd w:val="clear" w:color="auto" w:fill="auto"/>
            <w:vAlign w:val="center"/>
            <w:hideMark/>
          </w:tcPr>
          <w:p w14:paraId="468B8E6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Potence</w:t>
            </w:r>
          </w:p>
        </w:tc>
        <w:tc>
          <w:tcPr>
            <w:tcW w:w="1621" w:type="dxa"/>
            <w:tcBorders>
              <w:top w:val="nil"/>
              <w:left w:val="single" w:sz="4" w:space="0" w:color="auto"/>
              <w:bottom w:val="single" w:sz="4" w:space="0" w:color="auto"/>
              <w:right w:val="single" w:sz="4" w:space="0" w:color="auto"/>
            </w:tcBorders>
            <w:shd w:val="clear" w:color="auto" w:fill="auto"/>
            <w:vAlign w:val="center"/>
          </w:tcPr>
          <w:p w14:paraId="72E280FF" w14:textId="556F1344"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20</w:t>
            </w:r>
          </w:p>
        </w:tc>
        <w:tc>
          <w:tcPr>
            <w:tcW w:w="1774" w:type="dxa"/>
          </w:tcPr>
          <w:p w14:paraId="767B9B5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7F03373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4D93997C" w14:textId="77777777" w:rsidTr="00F84A1B">
        <w:trPr>
          <w:trHeight w:val="630"/>
        </w:trPr>
        <w:tc>
          <w:tcPr>
            <w:tcW w:w="3740" w:type="dxa"/>
            <w:shd w:val="clear" w:color="auto" w:fill="auto"/>
            <w:vAlign w:val="center"/>
            <w:hideMark/>
          </w:tcPr>
          <w:p w14:paraId="5A40AB5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Stérilisateur de table 20 litres</w:t>
            </w:r>
          </w:p>
        </w:tc>
        <w:tc>
          <w:tcPr>
            <w:tcW w:w="1621" w:type="dxa"/>
            <w:tcBorders>
              <w:top w:val="nil"/>
              <w:left w:val="single" w:sz="4" w:space="0" w:color="auto"/>
              <w:bottom w:val="single" w:sz="4" w:space="0" w:color="auto"/>
              <w:right w:val="single" w:sz="4" w:space="0" w:color="auto"/>
            </w:tcBorders>
            <w:shd w:val="clear" w:color="auto" w:fill="auto"/>
            <w:vAlign w:val="center"/>
          </w:tcPr>
          <w:p w14:paraId="7DF99E90" w14:textId="1F5EBD00"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6C44ED7A"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B57423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29BAF0AD" w14:textId="77777777" w:rsidTr="00F84A1B">
        <w:trPr>
          <w:trHeight w:val="320"/>
        </w:trPr>
        <w:tc>
          <w:tcPr>
            <w:tcW w:w="3740" w:type="dxa"/>
            <w:shd w:val="clear" w:color="auto" w:fill="auto"/>
            <w:vAlign w:val="center"/>
            <w:hideMark/>
          </w:tcPr>
          <w:p w14:paraId="327406A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Seau à pédale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2830485A" w14:textId="3E4A7E23"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20</w:t>
            </w:r>
          </w:p>
        </w:tc>
        <w:tc>
          <w:tcPr>
            <w:tcW w:w="1774" w:type="dxa"/>
          </w:tcPr>
          <w:p w14:paraId="5F547F0F"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479B3E89"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01D8901C" w14:textId="77777777" w:rsidTr="00F84A1B">
        <w:trPr>
          <w:trHeight w:val="630"/>
        </w:trPr>
        <w:tc>
          <w:tcPr>
            <w:tcW w:w="3740" w:type="dxa"/>
            <w:shd w:val="clear" w:color="auto" w:fill="auto"/>
            <w:vAlign w:val="center"/>
            <w:hideMark/>
          </w:tcPr>
          <w:p w14:paraId="03AFEDB3"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de consultation générale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0F3E9F22" w14:textId="06AB8316"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706B8A2E"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68A0F4B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327B6C00" w14:textId="77777777" w:rsidTr="00F84A1B">
        <w:trPr>
          <w:trHeight w:val="620"/>
        </w:trPr>
        <w:tc>
          <w:tcPr>
            <w:tcW w:w="3740" w:type="dxa"/>
            <w:shd w:val="clear" w:color="auto" w:fill="auto"/>
            <w:vAlign w:val="center"/>
            <w:hideMark/>
          </w:tcPr>
          <w:p w14:paraId="6C1D392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d'accouchement</w:t>
            </w:r>
          </w:p>
        </w:tc>
        <w:tc>
          <w:tcPr>
            <w:tcW w:w="1621" w:type="dxa"/>
            <w:tcBorders>
              <w:top w:val="nil"/>
              <w:left w:val="single" w:sz="4" w:space="0" w:color="auto"/>
              <w:bottom w:val="single" w:sz="4" w:space="0" w:color="auto"/>
              <w:right w:val="single" w:sz="4" w:space="0" w:color="auto"/>
            </w:tcBorders>
            <w:shd w:val="clear" w:color="auto" w:fill="auto"/>
            <w:vAlign w:val="center"/>
          </w:tcPr>
          <w:p w14:paraId="38270CE7" w14:textId="67B0BC35" w:rsidR="00885B80" w:rsidRPr="00790503" w:rsidRDefault="00A41F92"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8</w:t>
            </w:r>
          </w:p>
        </w:tc>
        <w:tc>
          <w:tcPr>
            <w:tcW w:w="1774" w:type="dxa"/>
          </w:tcPr>
          <w:p w14:paraId="4D26C213"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62F029AB"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6A050077" w14:textId="77777777" w:rsidTr="00F84A1B">
        <w:trPr>
          <w:trHeight w:val="620"/>
        </w:trPr>
        <w:tc>
          <w:tcPr>
            <w:tcW w:w="3740" w:type="dxa"/>
            <w:shd w:val="clear" w:color="auto" w:fill="auto"/>
            <w:vAlign w:val="center"/>
            <w:hideMark/>
          </w:tcPr>
          <w:p w14:paraId="43EAFE89"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r w:rsidRPr="00790503">
              <w:rPr>
                <w:rFonts w:ascii="Calibri" w:eastAsia="Times New Roman" w:hAnsi="Calibri" w:cs="Calibri"/>
                <w:color w:val="000000"/>
                <w:sz w:val="24"/>
                <w:szCs w:val="24"/>
                <w:lang w:val="fr-SN" w:eastAsia="fr-SN"/>
              </w:rPr>
              <w:t>Table de consultation gynécologique</w:t>
            </w:r>
          </w:p>
        </w:tc>
        <w:tc>
          <w:tcPr>
            <w:tcW w:w="1621" w:type="dxa"/>
            <w:tcBorders>
              <w:top w:val="nil"/>
              <w:left w:val="single" w:sz="4" w:space="0" w:color="auto"/>
              <w:bottom w:val="single" w:sz="4" w:space="0" w:color="auto"/>
              <w:right w:val="single" w:sz="4" w:space="0" w:color="auto"/>
            </w:tcBorders>
            <w:shd w:val="clear" w:color="auto" w:fill="auto"/>
            <w:vAlign w:val="center"/>
          </w:tcPr>
          <w:p w14:paraId="2933B300" w14:textId="30ABC141" w:rsidR="00885B80" w:rsidRPr="00790503" w:rsidRDefault="00A41F92" w:rsidP="00587058">
            <w:pPr>
              <w:spacing w:after="0" w:line="240" w:lineRule="auto"/>
              <w:jc w:val="center"/>
              <w:rPr>
                <w:rFonts w:ascii="Calibri" w:eastAsia="Times New Roman" w:hAnsi="Calibri" w:cs="Calibri"/>
                <w:color w:val="000000"/>
                <w:sz w:val="24"/>
                <w:szCs w:val="24"/>
                <w:lang w:val="fr-SN" w:eastAsia="fr-SN"/>
              </w:rPr>
            </w:pPr>
            <w:r>
              <w:rPr>
                <w:rFonts w:ascii="Calibri" w:eastAsia="Calibri" w:hAnsi="Calibri" w:cs="Calibri"/>
                <w:color w:val="000000"/>
                <w:lang w:val="fr-SN"/>
              </w:rPr>
              <w:t>4</w:t>
            </w:r>
          </w:p>
        </w:tc>
        <w:tc>
          <w:tcPr>
            <w:tcW w:w="1774" w:type="dxa"/>
          </w:tcPr>
          <w:p w14:paraId="3F66C9B0"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c>
          <w:tcPr>
            <w:tcW w:w="1927" w:type="dxa"/>
          </w:tcPr>
          <w:p w14:paraId="655431BD" w14:textId="77777777" w:rsidR="00885B80" w:rsidRPr="00790503" w:rsidRDefault="00885B80" w:rsidP="00587058">
            <w:pPr>
              <w:spacing w:after="0" w:line="240" w:lineRule="auto"/>
              <w:rPr>
                <w:rFonts w:ascii="Calibri" w:eastAsia="Times New Roman" w:hAnsi="Calibri" w:cs="Calibri"/>
                <w:color w:val="000000"/>
                <w:sz w:val="24"/>
                <w:szCs w:val="24"/>
                <w:lang w:val="fr-SN" w:eastAsia="fr-SN"/>
              </w:rPr>
            </w:pPr>
          </w:p>
        </w:tc>
      </w:tr>
      <w:tr w:rsidR="00885B80" w:rsidRPr="00790503" w14:paraId="0D5A1EAD" w14:textId="77777777" w:rsidTr="00F84A1B">
        <w:trPr>
          <w:trHeight w:val="620"/>
        </w:trPr>
        <w:tc>
          <w:tcPr>
            <w:tcW w:w="3740" w:type="dxa"/>
            <w:shd w:val="clear" w:color="auto" w:fill="auto"/>
            <w:vAlign w:val="center"/>
            <w:hideMark/>
          </w:tcPr>
          <w:p w14:paraId="5CEFC925"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Tensiomètre complet adulte</w:t>
            </w:r>
          </w:p>
        </w:tc>
        <w:tc>
          <w:tcPr>
            <w:tcW w:w="1621" w:type="dxa"/>
            <w:tcBorders>
              <w:top w:val="nil"/>
              <w:left w:val="single" w:sz="4" w:space="0" w:color="auto"/>
              <w:bottom w:val="single" w:sz="4" w:space="0" w:color="auto"/>
              <w:right w:val="single" w:sz="4" w:space="0" w:color="auto"/>
            </w:tcBorders>
            <w:shd w:val="clear" w:color="auto" w:fill="auto"/>
            <w:vAlign w:val="center"/>
          </w:tcPr>
          <w:p w14:paraId="76046A34" w14:textId="4D7F8C8F"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Calibri"/>
                <w:color w:val="000000"/>
                <w:lang w:val="fr-SN"/>
              </w:rPr>
              <w:t>8</w:t>
            </w:r>
          </w:p>
        </w:tc>
        <w:tc>
          <w:tcPr>
            <w:tcW w:w="1774" w:type="dxa"/>
          </w:tcPr>
          <w:p w14:paraId="226B3DF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734BD98"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6E3E360F" w14:textId="77777777" w:rsidTr="00F84A1B">
        <w:trPr>
          <w:trHeight w:val="630"/>
        </w:trPr>
        <w:tc>
          <w:tcPr>
            <w:tcW w:w="3740" w:type="dxa"/>
            <w:shd w:val="clear" w:color="auto" w:fill="auto"/>
            <w:vAlign w:val="center"/>
            <w:hideMark/>
          </w:tcPr>
          <w:p w14:paraId="55579E00"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 xml:space="preserve">Thermomètre électronique </w:t>
            </w:r>
          </w:p>
        </w:tc>
        <w:tc>
          <w:tcPr>
            <w:tcW w:w="1621" w:type="dxa"/>
            <w:tcBorders>
              <w:top w:val="nil"/>
              <w:left w:val="single" w:sz="4" w:space="0" w:color="auto"/>
              <w:bottom w:val="single" w:sz="4" w:space="0" w:color="auto"/>
              <w:right w:val="single" w:sz="4" w:space="0" w:color="auto"/>
            </w:tcBorders>
            <w:shd w:val="clear" w:color="auto" w:fill="auto"/>
            <w:vAlign w:val="center"/>
          </w:tcPr>
          <w:p w14:paraId="1D5546F6" w14:textId="074D4FAB"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8</w:t>
            </w:r>
          </w:p>
        </w:tc>
        <w:tc>
          <w:tcPr>
            <w:tcW w:w="1774" w:type="dxa"/>
          </w:tcPr>
          <w:p w14:paraId="6B90007D"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0E6FB34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A5BF9A8" w14:textId="77777777" w:rsidTr="00F84A1B">
        <w:trPr>
          <w:trHeight w:val="630"/>
        </w:trPr>
        <w:tc>
          <w:tcPr>
            <w:tcW w:w="3740" w:type="dxa"/>
            <w:shd w:val="clear" w:color="auto" w:fill="auto"/>
            <w:vAlign w:val="center"/>
            <w:hideMark/>
          </w:tcPr>
          <w:p w14:paraId="63ACDA4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Table chauffante pour nouveau-né</w:t>
            </w:r>
          </w:p>
        </w:tc>
        <w:tc>
          <w:tcPr>
            <w:tcW w:w="1621" w:type="dxa"/>
            <w:tcBorders>
              <w:top w:val="nil"/>
              <w:left w:val="single" w:sz="4" w:space="0" w:color="auto"/>
              <w:bottom w:val="single" w:sz="4" w:space="0" w:color="auto"/>
              <w:right w:val="single" w:sz="4" w:space="0" w:color="auto"/>
            </w:tcBorders>
            <w:shd w:val="clear" w:color="auto" w:fill="auto"/>
            <w:vAlign w:val="center"/>
          </w:tcPr>
          <w:p w14:paraId="793EC74E" w14:textId="66EF5E32"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787102A7"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27FC2AC"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885B80" w:rsidRPr="00790503" w14:paraId="113554A4" w14:textId="77777777" w:rsidTr="00F84A1B">
        <w:trPr>
          <w:trHeight w:val="320"/>
        </w:trPr>
        <w:tc>
          <w:tcPr>
            <w:tcW w:w="3740" w:type="dxa"/>
            <w:shd w:val="clear" w:color="auto" w:fill="auto"/>
            <w:vAlign w:val="center"/>
            <w:hideMark/>
          </w:tcPr>
          <w:p w14:paraId="55856C36"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r w:rsidRPr="00790503">
              <w:rPr>
                <w:rFonts w:ascii="Times New Roman" w:eastAsia="Times New Roman" w:hAnsi="Times New Roman" w:cs="Times New Roman"/>
                <w:color w:val="000000"/>
                <w:sz w:val="24"/>
                <w:szCs w:val="24"/>
                <w:lang w:val="fr-SN" w:eastAsia="fr-SN"/>
              </w:rPr>
              <w:t>Ventouse obstétricale</w:t>
            </w:r>
          </w:p>
        </w:tc>
        <w:tc>
          <w:tcPr>
            <w:tcW w:w="1621" w:type="dxa"/>
            <w:tcBorders>
              <w:top w:val="nil"/>
              <w:left w:val="single" w:sz="4" w:space="0" w:color="auto"/>
              <w:bottom w:val="single" w:sz="4" w:space="0" w:color="auto"/>
              <w:right w:val="single" w:sz="4" w:space="0" w:color="auto"/>
            </w:tcBorders>
            <w:shd w:val="clear" w:color="auto" w:fill="auto"/>
            <w:vAlign w:val="center"/>
          </w:tcPr>
          <w:p w14:paraId="7A9526B6" w14:textId="2330DA07" w:rsidR="00885B80" w:rsidRPr="00790503" w:rsidRDefault="00A41F92" w:rsidP="00587058">
            <w:pPr>
              <w:spacing w:after="0" w:line="240" w:lineRule="auto"/>
              <w:jc w:val="center"/>
              <w:rPr>
                <w:rFonts w:ascii="Times New Roman" w:eastAsia="Times New Roman" w:hAnsi="Times New Roman" w:cs="Times New Roman"/>
                <w:color w:val="000000"/>
                <w:sz w:val="24"/>
                <w:szCs w:val="24"/>
                <w:lang w:val="fr-SN" w:eastAsia="fr-SN"/>
              </w:rPr>
            </w:pPr>
            <w:r>
              <w:rPr>
                <w:rFonts w:ascii="Calibri" w:eastAsia="Calibri" w:hAnsi="Calibri" w:cs="Times New Roman"/>
                <w:color w:val="000000"/>
                <w:lang w:val="fr-SN"/>
              </w:rPr>
              <w:t>4</w:t>
            </w:r>
          </w:p>
        </w:tc>
        <w:tc>
          <w:tcPr>
            <w:tcW w:w="1774" w:type="dxa"/>
          </w:tcPr>
          <w:p w14:paraId="46FAFED1"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c>
          <w:tcPr>
            <w:tcW w:w="1927" w:type="dxa"/>
          </w:tcPr>
          <w:p w14:paraId="260E6494" w14:textId="77777777" w:rsidR="00885B80" w:rsidRPr="00790503" w:rsidRDefault="00885B80" w:rsidP="00587058">
            <w:pPr>
              <w:spacing w:after="0" w:line="240" w:lineRule="auto"/>
              <w:rPr>
                <w:rFonts w:ascii="Times New Roman" w:eastAsia="Times New Roman" w:hAnsi="Times New Roman" w:cs="Times New Roman"/>
                <w:color w:val="000000"/>
                <w:sz w:val="24"/>
                <w:szCs w:val="24"/>
                <w:lang w:val="fr-SN" w:eastAsia="fr-SN"/>
              </w:rPr>
            </w:pPr>
          </w:p>
        </w:tc>
      </w:tr>
      <w:tr w:rsidR="00F84A1B" w:rsidRPr="00E0453D" w14:paraId="09AB9864"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795FC88A" w14:textId="77777777" w:rsidR="00F84A1B" w:rsidRPr="00E0453D"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total HTVA</w:t>
            </w:r>
          </w:p>
        </w:tc>
        <w:tc>
          <w:tcPr>
            <w:tcW w:w="0" w:type="auto"/>
            <w:tcBorders>
              <w:top w:val="single" w:sz="4" w:space="0" w:color="auto"/>
              <w:left w:val="nil"/>
              <w:bottom w:val="single" w:sz="4" w:space="0" w:color="auto"/>
              <w:right w:val="nil"/>
            </w:tcBorders>
          </w:tcPr>
          <w:p w14:paraId="6A9D488C"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2EF50AC9"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1F807D22"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1701DFDD"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TVA 18%</w:t>
            </w:r>
          </w:p>
        </w:tc>
        <w:tc>
          <w:tcPr>
            <w:tcW w:w="0" w:type="auto"/>
            <w:tcBorders>
              <w:top w:val="single" w:sz="4" w:space="0" w:color="auto"/>
              <w:left w:val="nil"/>
              <w:bottom w:val="single" w:sz="4" w:space="0" w:color="auto"/>
              <w:right w:val="nil"/>
            </w:tcBorders>
          </w:tcPr>
          <w:p w14:paraId="3DF5E937"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1E00CB35"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r w:rsidR="00F84A1B" w:rsidRPr="00E0453D" w14:paraId="24232988" w14:textId="77777777" w:rsidTr="00F84A1B">
        <w:tblPrEx>
          <w:tblCellMar>
            <w:left w:w="108" w:type="dxa"/>
            <w:right w:w="108" w:type="dxa"/>
          </w:tblCellMar>
        </w:tblPrEx>
        <w:tc>
          <w:tcPr>
            <w:tcW w:w="0" w:type="auto"/>
            <w:tcBorders>
              <w:top w:val="single" w:sz="4" w:space="0" w:color="auto"/>
              <w:left w:val="single" w:sz="4" w:space="0" w:color="auto"/>
              <w:bottom w:val="single" w:sz="4" w:space="0" w:color="auto"/>
              <w:right w:val="nil"/>
            </w:tcBorders>
            <w:vAlign w:val="bottom"/>
          </w:tcPr>
          <w:p w14:paraId="1F4D42C4" w14:textId="77777777" w:rsidR="00F84A1B" w:rsidRDefault="00F84A1B" w:rsidP="002F70BD">
            <w:pPr>
              <w:spacing w:after="0" w:line="240" w:lineRule="auto"/>
              <w:rPr>
                <w:rFonts w:ascii="Arial MT" w:eastAsia="Times New Roman" w:hAnsi="Arial MT" w:cs="Times New Roman"/>
                <w:b/>
                <w:sz w:val="24"/>
                <w:szCs w:val="24"/>
                <w:lang w:eastAsia="fr-FR"/>
              </w:rPr>
            </w:pPr>
            <w:r>
              <w:rPr>
                <w:rFonts w:ascii="Arial MT" w:eastAsia="Times New Roman" w:hAnsi="Arial MT" w:cs="Times New Roman"/>
                <w:b/>
                <w:sz w:val="24"/>
                <w:szCs w:val="24"/>
                <w:lang w:eastAsia="fr-FR"/>
              </w:rPr>
              <w:t>Montant TTC</w:t>
            </w:r>
          </w:p>
        </w:tc>
        <w:tc>
          <w:tcPr>
            <w:tcW w:w="0" w:type="auto"/>
            <w:tcBorders>
              <w:top w:val="single" w:sz="4" w:space="0" w:color="auto"/>
              <w:left w:val="nil"/>
              <w:bottom w:val="single" w:sz="4" w:space="0" w:color="auto"/>
              <w:right w:val="nil"/>
            </w:tcBorders>
          </w:tcPr>
          <w:p w14:paraId="720722A1"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c>
          <w:tcPr>
            <w:tcW w:w="3706" w:type="dxa"/>
            <w:gridSpan w:val="2"/>
            <w:tcBorders>
              <w:top w:val="single" w:sz="4" w:space="0" w:color="auto"/>
              <w:left w:val="nil"/>
              <w:bottom w:val="single" w:sz="4" w:space="0" w:color="auto"/>
              <w:right w:val="single" w:sz="4" w:space="0" w:color="auto"/>
            </w:tcBorders>
          </w:tcPr>
          <w:p w14:paraId="16C87AFE" w14:textId="77777777" w:rsidR="00F84A1B" w:rsidRPr="00E0453D" w:rsidRDefault="00F84A1B" w:rsidP="002F70BD">
            <w:pPr>
              <w:spacing w:after="0" w:line="240" w:lineRule="auto"/>
              <w:jc w:val="right"/>
              <w:rPr>
                <w:rFonts w:ascii="Arial MT" w:eastAsia="Times New Roman" w:hAnsi="Arial MT" w:cs="Times New Roman"/>
                <w:sz w:val="24"/>
                <w:szCs w:val="20"/>
                <w:lang w:eastAsia="fr-FR"/>
              </w:rPr>
            </w:pPr>
          </w:p>
        </w:tc>
      </w:tr>
    </w:tbl>
    <w:p w14:paraId="72B5AA75" w14:textId="77777777" w:rsidR="00E0453D" w:rsidRPr="00E0453D" w:rsidRDefault="00E0453D" w:rsidP="00E0453D">
      <w:pPr>
        <w:widowControl w:val="0"/>
        <w:tabs>
          <w:tab w:val="left" w:pos="9356"/>
        </w:tabs>
        <w:overflowPunct w:val="0"/>
        <w:adjustRightInd w:val="0"/>
        <w:spacing w:after="0" w:line="240" w:lineRule="auto"/>
        <w:ind w:left="2700" w:right="-15"/>
        <w:contextualSpacing/>
        <w:rPr>
          <w:rFonts w:ascii="Calibri" w:eastAsia="Times New Roman" w:hAnsi="Calibri" w:cs="Times New Roman"/>
          <w:b/>
          <w:bCs/>
          <w:kern w:val="28"/>
          <w:sz w:val="24"/>
          <w:szCs w:val="24"/>
          <w:lang w:val="fr-SN"/>
        </w:rPr>
      </w:pPr>
    </w:p>
    <w:p w14:paraId="3E594589" w14:textId="4E3ACF9E" w:rsidR="00E0453D" w:rsidRPr="006649C6" w:rsidRDefault="00E0453D" w:rsidP="006649C6">
      <w:pPr>
        <w:pStyle w:val="Paragraphedeliste"/>
        <w:widowControl w:val="0"/>
        <w:numPr>
          <w:ilvl w:val="0"/>
          <w:numId w:val="64"/>
        </w:numPr>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6649C6">
        <w:rPr>
          <w:rFonts w:ascii="Calibri" w:eastAsia="Times New Roman" w:hAnsi="Calibri" w:cs="Times New Roman"/>
          <w:b/>
          <w:bCs/>
          <w:kern w:val="28"/>
          <w:sz w:val="24"/>
          <w:szCs w:val="24"/>
          <w:lang w:val="fr-SN"/>
        </w:rPr>
        <w:t>Devis récapitulatif pour le lot 4</w:t>
      </w:r>
    </w:p>
    <w:p w14:paraId="01CD7C81" w14:textId="77777777"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32E0B46" w14:textId="55A22FE8" w:rsidR="00E0453D" w:rsidRP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Le lot 4 comprend </w:t>
      </w:r>
      <w:r w:rsidR="00A41F92">
        <w:rPr>
          <w:rFonts w:ascii="Calibri" w:eastAsia="Times New Roman" w:hAnsi="Calibri" w:cs="Times New Roman"/>
          <w:b/>
          <w:bCs/>
          <w:kern w:val="28"/>
          <w:sz w:val="24"/>
          <w:szCs w:val="24"/>
          <w:lang w:val="fr-SN"/>
        </w:rPr>
        <w:t>4</w:t>
      </w:r>
      <w:r w:rsidRPr="00E0453D">
        <w:rPr>
          <w:rFonts w:ascii="Calibri" w:eastAsia="Times New Roman" w:hAnsi="Calibri" w:cs="Times New Roman"/>
          <w:b/>
          <w:bCs/>
          <w:kern w:val="28"/>
          <w:sz w:val="24"/>
          <w:szCs w:val="24"/>
          <w:lang w:val="fr-SN"/>
        </w:rPr>
        <w:t xml:space="preserve"> postes de santé pour un coût global de :</w:t>
      </w:r>
    </w:p>
    <w:p w14:paraId="58734EED" w14:textId="56AE5435" w:rsidR="00E0453D" w:rsidRPr="00E0453D" w:rsidRDefault="00E0453D" w:rsidP="00DB12B8">
      <w:pPr>
        <w:widowControl w:val="0"/>
        <w:numPr>
          <w:ilvl w:val="0"/>
          <w:numId w:val="59"/>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E0453D">
        <w:rPr>
          <w:rFonts w:ascii="Calibri" w:eastAsia="Times New Roman" w:hAnsi="Calibri" w:cs="Times New Roman"/>
          <w:b/>
          <w:bCs/>
          <w:kern w:val="28"/>
          <w:sz w:val="24"/>
          <w:szCs w:val="24"/>
          <w:lang w:val="fr-SN"/>
        </w:rPr>
        <w:t xml:space="preserve">Cout </w:t>
      </w:r>
      <w:r w:rsidR="00F84A1B">
        <w:rPr>
          <w:rFonts w:ascii="Calibri" w:eastAsia="Times New Roman" w:hAnsi="Calibri" w:cs="Times New Roman"/>
          <w:b/>
          <w:bCs/>
          <w:kern w:val="28"/>
          <w:sz w:val="24"/>
          <w:szCs w:val="24"/>
          <w:lang w:val="fr-SN"/>
        </w:rPr>
        <w:t>TTC</w:t>
      </w:r>
      <w:r w:rsidRPr="00E0453D">
        <w:rPr>
          <w:rFonts w:ascii="Calibri" w:eastAsia="Times New Roman" w:hAnsi="Calibri" w:cs="Times New Roman"/>
          <w:b/>
          <w:bCs/>
          <w:kern w:val="28"/>
          <w:sz w:val="24"/>
          <w:szCs w:val="24"/>
          <w:lang w:val="fr-SN"/>
        </w:rPr>
        <w:t> :</w:t>
      </w:r>
      <w:r w:rsidRPr="00E0453D">
        <w:rPr>
          <w:rFonts w:ascii="Calibri" w:eastAsia="Times New Roman" w:hAnsi="Calibri" w:cs="Times New Roman"/>
          <w:b/>
          <w:bCs/>
          <w:kern w:val="28"/>
          <w:sz w:val="24"/>
          <w:szCs w:val="24"/>
          <w:lang w:val="fr-SN"/>
        </w:rPr>
        <w:tab/>
      </w:r>
    </w:p>
    <w:p w14:paraId="7DED1B82" w14:textId="7995F085" w:rsidR="00E0453D" w:rsidRDefault="00E0453D"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8391E26" w14:textId="124646CA" w:rsidR="006649C6" w:rsidRDefault="006649C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D166297" w14:textId="4ED0FEF7" w:rsidR="006649C6" w:rsidRDefault="006649C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2D227D7" w14:textId="134F4258" w:rsidR="006649C6" w:rsidRDefault="006649C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62B0D846" w14:textId="77777777" w:rsidR="006649C6" w:rsidRPr="00E0453D" w:rsidRDefault="006649C6" w:rsidP="00E0453D">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C453C32" w14:textId="3ACE0A12" w:rsidR="00E0453D" w:rsidRDefault="00E0453D" w:rsidP="00DB12B8">
      <w:pPr>
        <w:numPr>
          <w:ilvl w:val="1"/>
          <w:numId w:val="61"/>
        </w:num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r w:rsidRPr="00E0453D">
        <w:rPr>
          <w:rFonts w:ascii="Times New Roman" w:eastAsia="Times New Roman" w:hAnsi="Times New Roman" w:cs="Arial"/>
          <w:b/>
          <w:bCs/>
          <w:sz w:val="24"/>
          <w:szCs w:val="24"/>
          <w:u w:val="single"/>
          <w:lang w:eastAsia="fr-FR"/>
        </w:rPr>
        <w:t>DEVIS RECAPITULATIF PAR LOT</w:t>
      </w:r>
    </w:p>
    <w:p w14:paraId="0D652398" w14:textId="7C132388" w:rsidR="00F84A1B"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p w14:paraId="054703C8" w14:textId="1068CE60" w:rsidR="00F84A1B"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tbl>
      <w:tblPr>
        <w:tblpPr w:leftFromText="141" w:rightFromText="141" w:vertAnchor="text" w:horzAnchor="margin" w:tblpY="55"/>
        <w:tblW w:w="5665" w:type="dxa"/>
        <w:tblLook w:val="04A0" w:firstRow="1" w:lastRow="0" w:firstColumn="1" w:lastColumn="0" w:noHBand="0" w:noVBand="1"/>
      </w:tblPr>
      <w:tblGrid>
        <w:gridCol w:w="727"/>
        <w:gridCol w:w="2103"/>
        <w:gridCol w:w="1276"/>
        <w:gridCol w:w="1559"/>
      </w:tblGrid>
      <w:tr w:rsidR="00F84A1B" w:rsidRPr="00E0453D" w14:paraId="0660200B" w14:textId="77777777" w:rsidTr="00961233">
        <w:trPr>
          <w:trHeight w:val="410"/>
        </w:trPr>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48B152"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sidRPr="00E0453D">
              <w:rPr>
                <w:rFonts w:ascii="Calibri" w:eastAsia="Times New Roman" w:hAnsi="Calibri" w:cs="Calibri"/>
                <w:b/>
                <w:bCs/>
                <w:color w:val="000000"/>
                <w:lang w:val="en-US"/>
              </w:rPr>
              <w:t>LOT</w:t>
            </w:r>
          </w:p>
        </w:tc>
        <w:tc>
          <w:tcPr>
            <w:tcW w:w="21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C7683C"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sidRPr="00E0453D">
              <w:rPr>
                <w:rFonts w:ascii="Calibri" w:eastAsia="Times New Roman" w:hAnsi="Calibri" w:cs="Calibri"/>
                <w:b/>
                <w:bCs/>
                <w:color w:val="000000"/>
                <w:lang w:val="en-US"/>
              </w:rPr>
              <w:t>MONTANT HTVA</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14:paraId="01F6B0A6"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TVA 18%</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6FE38487" w14:textId="77777777" w:rsidR="00F84A1B" w:rsidRPr="00E0453D" w:rsidRDefault="00F84A1B" w:rsidP="002F70BD">
            <w:pPr>
              <w:spacing w:after="0" w:line="240" w:lineRule="auto"/>
              <w:jc w:val="center"/>
              <w:rPr>
                <w:rFonts w:ascii="Calibri" w:eastAsia="Times New Roman" w:hAnsi="Calibri" w:cs="Calibri"/>
                <w:b/>
                <w:bCs/>
                <w:color w:val="000000"/>
                <w:lang w:val="en-US"/>
              </w:rPr>
            </w:pPr>
            <w:r>
              <w:rPr>
                <w:rFonts w:ascii="Calibri" w:eastAsia="Times New Roman" w:hAnsi="Calibri" w:cs="Calibri"/>
                <w:b/>
                <w:bCs/>
                <w:color w:val="000000"/>
                <w:lang w:val="en-US"/>
              </w:rPr>
              <w:t>MONTANT TTC</w:t>
            </w:r>
          </w:p>
        </w:tc>
      </w:tr>
      <w:tr w:rsidR="00F84A1B" w:rsidRPr="00E0453D" w14:paraId="135805FA" w14:textId="77777777" w:rsidTr="00961233">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9E6E4"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1</w:t>
            </w:r>
          </w:p>
        </w:tc>
        <w:tc>
          <w:tcPr>
            <w:tcW w:w="2103" w:type="dxa"/>
            <w:tcBorders>
              <w:top w:val="nil"/>
              <w:left w:val="single" w:sz="4" w:space="0" w:color="auto"/>
              <w:bottom w:val="single" w:sz="4" w:space="0" w:color="auto"/>
              <w:right w:val="single" w:sz="4" w:space="0" w:color="auto"/>
            </w:tcBorders>
            <w:shd w:val="clear" w:color="auto" w:fill="auto"/>
            <w:vAlign w:val="center"/>
            <w:hideMark/>
          </w:tcPr>
          <w:p w14:paraId="66DB88B3" w14:textId="77777777" w:rsidR="00F84A1B" w:rsidRPr="00E0453D" w:rsidRDefault="00F84A1B" w:rsidP="002F70BD">
            <w:pPr>
              <w:spacing w:after="0" w:line="240" w:lineRule="auto"/>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1276" w:type="dxa"/>
            <w:tcBorders>
              <w:top w:val="nil"/>
              <w:left w:val="single" w:sz="4" w:space="0" w:color="auto"/>
              <w:bottom w:val="single" w:sz="4" w:space="0" w:color="auto"/>
              <w:right w:val="single" w:sz="4" w:space="0" w:color="auto"/>
            </w:tcBorders>
          </w:tcPr>
          <w:p w14:paraId="0F182CFF" w14:textId="77777777" w:rsidR="00F84A1B" w:rsidRPr="00E0453D" w:rsidRDefault="00F84A1B" w:rsidP="002F70BD">
            <w:pPr>
              <w:spacing w:after="0" w:line="240" w:lineRule="auto"/>
              <w:rPr>
                <w:rFonts w:ascii="Calibri" w:eastAsia="Times New Roman" w:hAnsi="Calibri" w:cs="Calibri"/>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2D82F0AE" w14:textId="77777777" w:rsidR="00F84A1B" w:rsidRPr="00E0453D" w:rsidRDefault="00F84A1B" w:rsidP="002F70BD">
            <w:pPr>
              <w:spacing w:after="0" w:line="240" w:lineRule="auto"/>
              <w:rPr>
                <w:rFonts w:ascii="Calibri" w:eastAsia="Times New Roman" w:hAnsi="Calibri" w:cs="Calibri"/>
                <w:color w:val="000000"/>
                <w:sz w:val="24"/>
                <w:szCs w:val="24"/>
                <w:lang w:val="en-US"/>
              </w:rPr>
            </w:pPr>
          </w:p>
        </w:tc>
      </w:tr>
      <w:tr w:rsidR="00F84A1B" w:rsidRPr="00E0453D" w14:paraId="6C11E6DB" w14:textId="77777777" w:rsidTr="00961233">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9F53A"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2</w:t>
            </w:r>
          </w:p>
        </w:tc>
        <w:tc>
          <w:tcPr>
            <w:tcW w:w="2103" w:type="dxa"/>
            <w:tcBorders>
              <w:top w:val="nil"/>
              <w:left w:val="single" w:sz="4" w:space="0" w:color="auto"/>
              <w:bottom w:val="single" w:sz="4" w:space="0" w:color="auto"/>
              <w:right w:val="single" w:sz="4" w:space="0" w:color="auto"/>
            </w:tcBorders>
            <w:shd w:val="clear" w:color="auto" w:fill="auto"/>
            <w:vAlign w:val="center"/>
            <w:hideMark/>
          </w:tcPr>
          <w:p w14:paraId="54718EC1"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1276" w:type="dxa"/>
            <w:tcBorders>
              <w:top w:val="nil"/>
              <w:left w:val="single" w:sz="4" w:space="0" w:color="auto"/>
              <w:bottom w:val="single" w:sz="4" w:space="0" w:color="auto"/>
              <w:right w:val="single" w:sz="4" w:space="0" w:color="auto"/>
            </w:tcBorders>
          </w:tcPr>
          <w:p w14:paraId="237E7667"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459123A9"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p>
        </w:tc>
      </w:tr>
      <w:tr w:rsidR="00F84A1B" w:rsidRPr="00E0453D" w14:paraId="5397C67B" w14:textId="77777777" w:rsidTr="00961233">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23EF2"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3</w:t>
            </w:r>
          </w:p>
        </w:tc>
        <w:tc>
          <w:tcPr>
            <w:tcW w:w="2103" w:type="dxa"/>
            <w:tcBorders>
              <w:top w:val="nil"/>
              <w:left w:val="single" w:sz="4" w:space="0" w:color="auto"/>
              <w:bottom w:val="single" w:sz="4" w:space="0" w:color="auto"/>
              <w:right w:val="single" w:sz="4" w:space="0" w:color="auto"/>
            </w:tcBorders>
            <w:shd w:val="clear" w:color="auto" w:fill="auto"/>
            <w:vAlign w:val="center"/>
            <w:hideMark/>
          </w:tcPr>
          <w:p w14:paraId="6DC5863B" w14:textId="77777777" w:rsidR="00F84A1B" w:rsidRPr="00E0453D" w:rsidRDefault="00F84A1B" w:rsidP="002F70BD">
            <w:pPr>
              <w:spacing w:after="0" w:line="240" w:lineRule="auto"/>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1276" w:type="dxa"/>
            <w:tcBorders>
              <w:top w:val="nil"/>
              <w:left w:val="single" w:sz="4" w:space="0" w:color="auto"/>
              <w:bottom w:val="single" w:sz="4" w:space="0" w:color="auto"/>
              <w:right w:val="single" w:sz="4" w:space="0" w:color="auto"/>
            </w:tcBorders>
          </w:tcPr>
          <w:p w14:paraId="4DBB67BD" w14:textId="77777777" w:rsidR="00F84A1B" w:rsidRPr="00E0453D" w:rsidRDefault="00F84A1B" w:rsidP="002F70BD">
            <w:pPr>
              <w:spacing w:after="0" w:line="240" w:lineRule="auto"/>
              <w:rPr>
                <w:rFonts w:ascii="Calibri" w:eastAsia="Times New Roman" w:hAnsi="Calibri" w:cs="Calibri"/>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2987A37D" w14:textId="77777777" w:rsidR="00F84A1B" w:rsidRPr="00E0453D" w:rsidRDefault="00F84A1B" w:rsidP="002F70BD">
            <w:pPr>
              <w:spacing w:after="0" w:line="240" w:lineRule="auto"/>
              <w:rPr>
                <w:rFonts w:ascii="Calibri" w:eastAsia="Times New Roman" w:hAnsi="Calibri" w:cs="Calibri"/>
                <w:color w:val="000000"/>
                <w:sz w:val="24"/>
                <w:szCs w:val="24"/>
                <w:lang w:val="en-US"/>
              </w:rPr>
            </w:pPr>
          </w:p>
        </w:tc>
      </w:tr>
      <w:tr w:rsidR="00F84A1B" w:rsidRPr="00E0453D" w14:paraId="095A11A5" w14:textId="77777777" w:rsidTr="00961233">
        <w:trPr>
          <w:trHeight w:val="41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62EE2"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4</w:t>
            </w:r>
          </w:p>
        </w:tc>
        <w:tc>
          <w:tcPr>
            <w:tcW w:w="2103" w:type="dxa"/>
            <w:tcBorders>
              <w:top w:val="nil"/>
              <w:left w:val="single" w:sz="4" w:space="0" w:color="auto"/>
              <w:bottom w:val="single" w:sz="4" w:space="0" w:color="auto"/>
              <w:right w:val="single" w:sz="4" w:space="0" w:color="auto"/>
            </w:tcBorders>
            <w:shd w:val="clear" w:color="auto" w:fill="auto"/>
            <w:vAlign w:val="center"/>
            <w:hideMark/>
          </w:tcPr>
          <w:p w14:paraId="0261518C"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r w:rsidRPr="00E0453D">
              <w:rPr>
                <w:rFonts w:ascii="Calibri" w:eastAsia="Times New Roman" w:hAnsi="Calibri" w:cs="Calibri"/>
                <w:color w:val="000000"/>
                <w:sz w:val="24"/>
                <w:szCs w:val="24"/>
                <w:lang w:val="en-US"/>
              </w:rPr>
              <w:t xml:space="preserve">      </w:t>
            </w:r>
          </w:p>
        </w:tc>
        <w:tc>
          <w:tcPr>
            <w:tcW w:w="1276" w:type="dxa"/>
            <w:tcBorders>
              <w:top w:val="nil"/>
              <w:left w:val="single" w:sz="4" w:space="0" w:color="auto"/>
              <w:bottom w:val="single" w:sz="4" w:space="0" w:color="auto"/>
              <w:right w:val="single" w:sz="4" w:space="0" w:color="auto"/>
            </w:tcBorders>
          </w:tcPr>
          <w:p w14:paraId="6A82193C"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1C0F1309" w14:textId="77777777" w:rsidR="00F84A1B" w:rsidRPr="00E0453D" w:rsidRDefault="00F84A1B" w:rsidP="002F70BD">
            <w:pPr>
              <w:spacing w:after="0" w:line="240" w:lineRule="auto"/>
              <w:jc w:val="center"/>
              <w:rPr>
                <w:rFonts w:ascii="Calibri" w:eastAsia="Times New Roman" w:hAnsi="Calibri" w:cs="Calibri"/>
                <w:color w:val="000000"/>
                <w:sz w:val="24"/>
                <w:szCs w:val="24"/>
                <w:lang w:val="en-US"/>
              </w:rPr>
            </w:pPr>
          </w:p>
        </w:tc>
      </w:tr>
    </w:tbl>
    <w:p w14:paraId="1FC1EDA0" w14:textId="6DC5E82B" w:rsidR="00F84A1B"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p w14:paraId="5C6899AE" w14:textId="77777777" w:rsidR="00F84A1B" w:rsidRPr="00E0453D" w:rsidRDefault="00F84A1B" w:rsidP="00F84A1B">
      <w:p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p>
    <w:p w14:paraId="57230847" w14:textId="77777777" w:rsidR="00E0453D" w:rsidRPr="00E0453D" w:rsidRDefault="00E0453D" w:rsidP="00E0453D">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b/>
          <w:bCs/>
          <w:sz w:val="24"/>
          <w:szCs w:val="24"/>
          <w:u w:val="single"/>
          <w:lang w:eastAsia="fr-FR"/>
        </w:rPr>
      </w:pPr>
    </w:p>
    <w:p w14:paraId="76017BE2" w14:textId="3565D903" w:rsidR="00E0453D" w:rsidRDefault="00E0453D" w:rsidP="00E0453D">
      <w:pPr>
        <w:spacing w:after="0" w:line="240" w:lineRule="auto"/>
        <w:rPr>
          <w:rFonts w:ascii="Times New Roman" w:eastAsia="Times New Roman" w:hAnsi="Times New Roman" w:cs="Times New Roman"/>
          <w:sz w:val="24"/>
          <w:szCs w:val="20"/>
          <w:lang w:eastAsia="fr-FR"/>
        </w:rPr>
      </w:pPr>
    </w:p>
    <w:p w14:paraId="1F430AEE" w14:textId="6A0700D5" w:rsidR="006649C6" w:rsidRDefault="006649C6" w:rsidP="00E0453D">
      <w:pPr>
        <w:spacing w:after="0" w:line="240" w:lineRule="auto"/>
        <w:rPr>
          <w:rFonts w:ascii="Times New Roman" w:eastAsia="Times New Roman" w:hAnsi="Times New Roman" w:cs="Times New Roman"/>
          <w:sz w:val="24"/>
          <w:szCs w:val="20"/>
          <w:lang w:eastAsia="fr-FR"/>
        </w:rPr>
      </w:pPr>
    </w:p>
    <w:p w14:paraId="29B7EA4F" w14:textId="0FA4A701" w:rsidR="006649C6" w:rsidRDefault="006649C6" w:rsidP="00E0453D">
      <w:pPr>
        <w:spacing w:after="0" w:line="240" w:lineRule="auto"/>
        <w:rPr>
          <w:rFonts w:ascii="Times New Roman" w:eastAsia="Times New Roman" w:hAnsi="Times New Roman" w:cs="Times New Roman"/>
          <w:sz w:val="24"/>
          <w:szCs w:val="20"/>
          <w:lang w:eastAsia="fr-FR"/>
        </w:rPr>
      </w:pPr>
    </w:p>
    <w:p w14:paraId="3AA77DB9" w14:textId="468EEA10" w:rsidR="006649C6" w:rsidRDefault="006649C6" w:rsidP="00E0453D">
      <w:pPr>
        <w:spacing w:after="0" w:line="240" w:lineRule="auto"/>
        <w:rPr>
          <w:rFonts w:ascii="Times New Roman" w:eastAsia="Times New Roman" w:hAnsi="Times New Roman" w:cs="Times New Roman"/>
          <w:sz w:val="24"/>
          <w:szCs w:val="20"/>
          <w:lang w:eastAsia="fr-FR"/>
        </w:rPr>
      </w:pPr>
    </w:p>
    <w:p w14:paraId="73B64911" w14:textId="331E088A" w:rsidR="006649C6" w:rsidRDefault="006649C6" w:rsidP="00E0453D">
      <w:pPr>
        <w:spacing w:after="0" w:line="240" w:lineRule="auto"/>
        <w:rPr>
          <w:rFonts w:ascii="Times New Roman" w:eastAsia="Times New Roman" w:hAnsi="Times New Roman" w:cs="Times New Roman"/>
          <w:sz w:val="24"/>
          <w:szCs w:val="20"/>
          <w:lang w:eastAsia="fr-FR"/>
        </w:rPr>
      </w:pPr>
    </w:p>
    <w:p w14:paraId="223A573F" w14:textId="3331DFCF" w:rsidR="006649C6" w:rsidRDefault="006649C6" w:rsidP="00E0453D">
      <w:pPr>
        <w:spacing w:after="0" w:line="240" w:lineRule="auto"/>
        <w:rPr>
          <w:rFonts w:ascii="Times New Roman" w:eastAsia="Times New Roman" w:hAnsi="Times New Roman" w:cs="Times New Roman"/>
          <w:sz w:val="24"/>
          <w:szCs w:val="20"/>
          <w:lang w:eastAsia="fr-FR"/>
        </w:rPr>
      </w:pPr>
    </w:p>
    <w:p w14:paraId="1B63CC76" w14:textId="77777777" w:rsidR="006649C6" w:rsidRPr="00E0453D" w:rsidRDefault="006649C6" w:rsidP="00E0453D">
      <w:pPr>
        <w:spacing w:after="0" w:line="240" w:lineRule="auto"/>
        <w:rPr>
          <w:rFonts w:ascii="Times New Roman" w:eastAsia="Times New Roman" w:hAnsi="Times New Roman" w:cs="Times New Roman"/>
          <w:sz w:val="24"/>
          <w:szCs w:val="20"/>
          <w:lang w:eastAsia="fr-FR"/>
        </w:rPr>
      </w:pPr>
    </w:p>
    <w:p w14:paraId="5C7895F5" w14:textId="1C544125" w:rsidR="009B21B8" w:rsidRPr="009B21B8" w:rsidRDefault="009B21B8" w:rsidP="009B21B8">
      <w:pPr>
        <w:keepNext/>
        <w:keepLines/>
        <w:spacing w:before="40" w:after="0"/>
        <w:outlineLvl w:val="1"/>
        <w:rPr>
          <w:rFonts w:ascii="Segoe UI" w:eastAsia="Times New Roman" w:hAnsi="Segoe UI" w:cs="Segoe UI"/>
          <w:color w:val="365F91"/>
          <w:sz w:val="28"/>
          <w:szCs w:val="28"/>
          <w:lang w:eastAsia="fr-FR" w:bidi="fr-FR"/>
        </w:rPr>
      </w:pPr>
      <w:r w:rsidRPr="009B21B8">
        <w:rPr>
          <w:rFonts w:ascii="Segoe UI" w:eastAsia="Times New Roman" w:hAnsi="Segoe UI" w:cs="Segoe UI"/>
          <w:b/>
          <w:bCs/>
          <w:iCs/>
          <w:color w:val="365F91"/>
          <w:sz w:val="28"/>
          <w:szCs w:val="20"/>
          <w:lang w:eastAsia="fr-FR" w:bidi="fr-FR"/>
        </w:rPr>
        <w:t>Formulaire G :</w:t>
      </w:r>
      <w:r w:rsidRPr="009B21B8">
        <w:rPr>
          <w:rFonts w:ascii="Segoe UI" w:eastAsia="Times New Roman" w:hAnsi="Segoe UI" w:cs="Segoe UI"/>
          <w:bCs/>
          <w:iCs/>
          <w:color w:val="365F91"/>
          <w:sz w:val="28"/>
          <w:szCs w:val="20"/>
          <w:lang w:eastAsia="fr-FR" w:bidi="fr-FR"/>
        </w:rPr>
        <w:t xml:space="preserve"> Critères environnementaux et Genre (A remplir obligatoirement par tous les soumissionnaires)</w:t>
      </w:r>
    </w:p>
    <w:p w14:paraId="191DAD80" w14:textId="77777777" w:rsidR="009B21B8" w:rsidRPr="009B21B8" w:rsidRDefault="009B21B8" w:rsidP="009B21B8">
      <w:pPr>
        <w:widowControl w:val="0"/>
        <w:overflowPunct w:val="0"/>
        <w:adjustRightInd w:val="0"/>
        <w:spacing w:after="0" w:line="240" w:lineRule="auto"/>
        <w:rPr>
          <w:rFonts w:ascii="Calibri" w:eastAsia="Times New Roman" w:hAnsi="Calibri" w:cs="Calibri"/>
          <w:snapToGrid w:val="0"/>
          <w:kern w:val="28"/>
          <w:sz w:val="20"/>
          <w:szCs w:val="20"/>
          <w:lang w:eastAsia="fr-FR" w:bidi="fr-FR"/>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7"/>
        <w:gridCol w:w="1843"/>
        <w:gridCol w:w="2268"/>
      </w:tblGrid>
      <w:tr w:rsidR="009B21B8" w:rsidRPr="009B21B8" w14:paraId="66A5A9CF" w14:textId="77777777" w:rsidTr="009B21B8">
        <w:trPr>
          <w:trHeight w:val="258"/>
        </w:trPr>
        <w:tc>
          <w:tcPr>
            <w:tcW w:w="9928" w:type="dxa"/>
            <w:gridSpan w:val="3"/>
            <w:shd w:val="clear" w:color="auto" w:fill="B8CCE4"/>
            <w:tcMar>
              <w:top w:w="0" w:type="dxa"/>
              <w:left w:w="108" w:type="dxa"/>
              <w:bottom w:w="0" w:type="dxa"/>
              <w:right w:w="108" w:type="dxa"/>
            </w:tcMar>
            <w:vAlign w:val="center"/>
          </w:tcPr>
          <w:p w14:paraId="2295C4A5" w14:textId="77777777" w:rsidR="009B21B8" w:rsidRPr="009B21B8" w:rsidRDefault="009B21B8" w:rsidP="009B21B8">
            <w:pPr>
              <w:widowControl w:val="0"/>
              <w:overflowPunct w:val="0"/>
              <w:adjustRightInd w:val="0"/>
              <w:spacing w:after="0" w:line="240" w:lineRule="auto"/>
              <w:ind w:left="1289" w:hanging="1289"/>
              <w:rPr>
                <w:rFonts w:ascii="Calibri" w:eastAsia="Times New Roman" w:hAnsi="Calibri" w:cs="Times New Roman"/>
                <w:b/>
                <w:bCs/>
                <w:kern w:val="28"/>
                <w:sz w:val="20"/>
                <w:szCs w:val="20"/>
                <w:lang w:eastAsia="fr-FR" w:bidi="fr-FR"/>
              </w:rPr>
            </w:pPr>
            <w:r w:rsidRPr="009B21B8">
              <w:rPr>
                <w:rFonts w:ascii="Calibri" w:eastAsia="Times New Roman" w:hAnsi="Calibri" w:cs="Calibri"/>
                <w:b/>
                <w:snapToGrid w:val="0"/>
                <w:kern w:val="28"/>
                <w:sz w:val="20"/>
                <w:szCs w:val="20"/>
                <w:lang w:eastAsia="fr-FR" w:bidi="fr-FR"/>
              </w:rPr>
              <w:t>Critères environnementaux et Genre</w:t>
            </w:r>
          </w:p>
        </w:tc>
      </w:tr>
      <w:tr w:rsidR="009B21B8" w:rsidRPr="009B21B8" w14:paraId="3E19117A" w14:textId="77777777" w:rsidTr="009B21B8">
        <w:trPr>
          <w:trHeight w:val="272"/>
        </w:trPr>
        <w:tc>
          <w:tcPr>
            <w:tcW w:w="5817" w:type="dxa"/>
            <w:vMerge w:val="restart"/>
            <w:tcMar>
              <w:top w:w="0" w:type="dxa"/>
              <w:left w:w="108" w:type="dxa"/>
              <w:bottom w:w="0" w:type="dxa"/>
              <w:right w:w="108" w:type="dxa"/>
            </w:tcMar>
            <w:vAlign w:val="center"/>
            <w:hideMark/>
          </w:tcPr>
          <w:p w14:paraId="7C70490E"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 xml:space="preserve">Autres informations concernant les critères environnementaux et de </w:t>
            </w:r>
            <w:proofErr w:type="gramStart"/>
            <w:r w:rsidRPr="009B21B8">
              <w:rPr>
                <w:rFonts w:ascii="Calibri" w:eastAsia="Times New Roman" w:hAnsi="Calibri" w:cs="Times New Roman"/>
                <w:b/>
                <w:bCs/>
                <w:kern w:val="28"/>
                <w:sz w:val="20"/>
                <w:szCs w:val="20"/>
                <w:lang w:eastAsia="fr-FR" w:bidi="fr-FR"/>
              </w:rPr>
              <w:t>Genre:</w:t>
            </w:r>
            <w:proofErr w:type="gramEnd"/>
          </w:p>
        </w:tc>
        <w:tc>
          <w:tcPr>
            <w:tcW w:w="4111" w:type="dxa"/>
            <w:gridSpan w:val="2"/>
            <w:tcMar>
              <w:top w:w="0" w:type="dxa"/>
              <w:left w:w="108" w:type="dxa"/>
              <w:bottom w:w="0" w:type="dxa"/>
              <w:right w:w="108" w:type="dxa"/>
            </w:tcMar>
            <w:vAlign w:val="center"/>
            <w:hideMark/>
          </w:tcPr>
          <w:p w14:paraId="7AAF9CA3"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Vos réponses</w:t>
            </w:r>
          </w:p>
        </w:tc>
      </w:tr>
      <w:tr w:rsidR="009B21B8" w:rsidRPr="009B21B8" w14:paraId="1B9F3F25" w14:textId="77777777" w:rsidTr="009B21B8">
        <w:trPr>
          <w:trHeight w:val="401"/>
        </w:trPr>
        <w:tc>
          <w:tcPr>
            <w:tcW w:w="5817" w:type="dxa"/>
            <w:vMerge/>
            <w:vAlign w:val="center"/>
            <w:hideMark/>
          </w:tcPr>
          <w:p w14:paraId="62C03D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p>
        </w:tc>
        <w:tc>
          <w:tcPr>
            <w:tcW w:w="1843" w:type="dxa"/>
            <w:tcMar>
              <w:top w:w="0" w:type="dxa"/>
              <w:left w:w="108" w:type="dxa"/>
              <w:bottom w:w="0" w:type="dxa"/>
              <w:right w:w="108" w:type="dxa"/>
            </w:tcMar>
            <w:vAlign w:val="center"/>
            <w:hideMark/>
          </w:tcPr>
          <w:p w14:paraId="03FD885A"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Oui, prière donner une brève description</w:t>
            </w:r>
          </w:p>
        </w:tc>
        <w:tc>
          <w:tcPr>
            <w:tcW w:w="2268" w:type="dxa"/>
            <w:tcMar>
              <w:top w:w="0" w:type="dxa"/>
              <w:left w:w="108" w:type="dxa"/>
              <w:bottom w:w="0" w:type="dxa"/>
              <w:right w:w="108" w:type="dxa"/>
            </w:tcMar>
            <w:vAlign w:val="center"/>
            <w:hideMark/>
          </w:tcPr>
          <w:p w14:paraId="30648717"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non, prière donner les dispositions en cours pour s’y conformer</w:t>
            </w:r>
          </w:p>
        </w:tc>
      </w:tr>
      <w:tr w:rsidR="009B21B8" w:rsidRPr="009B21B8" w14:paraId="29118F26" w14:textId="77777777" w:rsidTr="009B21B8">
        <w:trPr>
          <w:trHeight w:val="538"/>
        </w:trPr>
        <w:tc>
          <w:tcPr>
            <w:tcW w:w="5817" w:type="dxa"/>
            <w:tcMar>
              <w:top w:w="0" w:type="dxa"/>
              <w:left w:w="108" w:type="dxa"/>
              <w:bottom w:w="0" w:type="dxa"/>
              <w:right w:w="108" w:type="dxa"/>
            </w:tcMar>
            <w:vAlign w:val="center"/>
            <w:hideMark/>
          </w:tcPr>
          <w:p w14:paraId="4746345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Votre entreprise a – t- elle une politique environnementale </w:t>
            </w:r>
            <w:proofErr w:type="gramStart"/>
            <w:r w:rsidRPr="009B21B8">
              <w:rPr>
                <w:rFonts w:ascii="Calibri" w:eastAsia="Times New Roman" w:hAnsi="Calibri" w:cs="Times New Roman"/>
                <w:kern w:val="28"/>
                <w:sz w:val="20"/>
                <w:szCs w:val="20"/>
                <w:lang w:eastAsia="fr-FR" w:bidi="fr-FR"/>
              </w:rPr>
              <w:t>formelle?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B53263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FEE6E7C"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AA5CD57" w14:textId="77777777" w:rsidTr="009B21B8">
        <w:trPr>
          <w:trHeight w:val="458"/>
        </w:trPr>
        <w:tc>
          <w:tcPr>
            <w:tcW w:w="5817" w:type="dxa"/>
            <w:tcMar>
              <w:top w:w="0" w:type="dxa"/>
              <w:left w:w="108" w:type="dxa"/>
              <w:bottom w:w="0" w:type="dxa"/>
              <w:right w:w="108" w:type="dxa"/>
            </w:tcMar>
            <w:vAlign w:val="center"/>
            <w:hideMark/>
          </w:tcPr>
          <w:p w14:paraId="21AD6146"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mis en place un système de gestion </w:t>
            </w:r>
            <w:proofErr w:type="gramStart"/>
            <w:r w:rsidRPr="009B21B8">
              <w:rPr>
                <w:rFonts w:ascii="Calibri" w:eastAsia="Times New Roman" w:hAnsi="Calibri" w:cs="Times New Roman"/>
                <w:kern w:val="28"/>
                <w:sz w:val="20"/>
                <w:szCs w:val="20"/>
                <w:lang w:eastAsia="fr-FR" w:bidi="fr-FR"/>
              </w:rPr>
              <w:t>environnementale?</w:t>
            </w:r>
            <w:proofErr w:type="gramEnd"/>
            <w:r w:rsidRPr="009B21B8">
              <w:rPr>
                <w:rFonts w:ascii="Calibri" w:eastAsia="Times New Roman" w:hAnsi="Calibri" w:cs="Times New Roman"/>
                <w:kern w:val="28"/>
                <w:sz w:val="20"/>
                <w:szCs w:val="20"/>
                <w:lang w:eastAsia="fr-FR" w:bidi="fr-FR"/>
              </w:rPr>
              <w:t xml:space="preserve"> Est-il certifié par la norme ISO </w:t>
            </w:r>
            <w:proofErr w:type="gramStart"/>
            <w:r w:rsidRPr="009B21B8">
              <w:rPr>
                <w:rFonts w:ascii="Calibri" w:eastAsia="Times New Roman" w:hAnsi="Calibri" w:cs="Times New Roman"/>
                <w:kern w:val="28"/>
                <w:sz w:val="20"/>
                <w:szCs w:val="20"/>
                <w:lang w:eastAsia="fr-FR" w:bidi="fr-FR"/>
              </w:rPr>
              <w:t>14001?</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379845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7D5A84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76BFB215" w14:textId="77777777" w:rsidTr="009B21B8">
        <w:trPr>
          <w:trHeight w:val="785"/>
        </w:trPr>
        <w:tc>
          <w:tcPr>
            <w:tcW w:w="5817" w:type="dxa"/>
            <w:tcMar>
              <w:top w:w="0" w:type="dxa"/>
              <w:left w:w="108" w:type="dxa"/>
              <w:bottom w:w="0" w:type="dxa"/>
              <w:right w:w="108" w:type="dxa"/>
            </w:tcMar>
            <w:vAlign w:val="center"/>
            <w:hideMark/>
          </w:tcPr>
          <w:p w14:paraId="65C34DC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une politique d'entreprise qui aborde spécifiquement les inégalités de genre, comme une politique de promotion spéciale de la main-d'œuvre </w:t>
            </w:r>
            <w:proofErr w:type="gramStart"/>
            <w:r w:rsidRPr="009B21B8">
              <w:rPr>
                <w:rFonts w:ascii="Calibri" w:eastAsia="Times New Roman" w:hAnsi="Calibri" w:cs="Times New Roman"/>
                <w:kern w:val="28"/>
                <w:sz w:val="20"/>
                <w:szCs w:val="20"/>
                <w:lang w:eastAsia="fr-FR" w:bidi="fr-FR"/>
              </w:rPr>
              <w:t>féminine?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08AEC7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C9D39D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DC3F5B8" w14:textId="77777777" w:rsidTr="009B21B8">
        <w:trPr>
          <w:trHeight w:val="458"/>
        </w:trPr>
        <w:tc>
          <w:tcPr>
            <w:tcW w:w="5817" w:type="dxa"/>
            <w:tcMar>
              <w:top w:w="0" w:type="dxa"/>
              <w:left w:w="108" w:type="dxa"/>
              <w:bottom w:w="0" w:type="dxa"/>
              <w:right w:w="108" w:type="dxa"/>
            </w:tcMar>
            <w:vAlign w:val="center"/>
            <w:hideMark/>
          </w:tcPr>
          <w:p w14:paraId="331FC17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Utilisez-vous ou avez-vous l'intention d'utiliser des sources d'énergie renouvelables dans le cadre de ce </w:t>
            </w:r>
            <w:proofErr w:type="gramStart"/>
            <w:r w:rsidRPr="009B21B8">
              <w:rPr>
                <w:rFonts w:ascii="Calibri" w:eastAsia="Times New Roman" w:hAnsi="Calibri" w:cs="Times New Roman"/>
                <w:kern w:val="28"/>
                <w:sz w:val="20"/>
                <w:szCs w:val="20"/>
                <w:lang w:eastAsia="fr-FR" w:bidi="fr-FR"/>
              </w:rPr>
              <w:t>contrat?</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44D08F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7A5D70F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0514BDE5" w14:textId="77777777" w:rsidTr="009B21B8">
        <w:trPr>
          <w:trHeight w:val="484"/>
        </w:trPr>
        <w:tc>
          <w:tcPr>
            <w:tcW w:w="5817" w:type="dxa"/>
            <w:tcMar>
              <w:top w:w="0" w:type="dxa"/>
              <w:left w:w="108" w:type="dxa"/>
              <w:bottom w:w="0" w:type="dxa"/>
              <w:right w:w="108" w:type="dxa"/>
            </w:tcMar>
            <w:vAlign w:val="center"/>
            <w:hideMark/>
          </w:tcPr>
          <w:p w14:paraId="11B67807"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un programme de recyclage pour votre </w:t>
            </w:r>
            <w:proofErr w:type="gramStart"/>
            <w:r w:rsidRPr="009B21B8">
              <w:rPr>
                <w:rFonts w:ascii="Calibri" w:eastAsia="Times New Roman" w:hAnsi="Calibri" w:cs="Times New Roman"/>
                <w:kern w:val="28"/>
                <w:sz w:val="20"/>
                <w:szCs w:val="20"/>
                <w:lang w:eastAsia="fr-FR" w:bidi="fr-FR"/>
              </w:rPr>
              <w:t>entreprise?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2027527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1F93D31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9C8254D" w14:textId="77777777" w:rsidTr="009B21B8">
        <w:trPr>
          <w:trHeight w:val="471"/>
        </w:trPr>
        <w:tc>
          <w:tcPr>
            <w:tcW w:w="5817" w:type="dxa"/>
            <w:tcMar>
              <w:top w:w="0" w:type="dxa"/>
              <w:left w:w="108" w:type="dxa"/>
              <w:bottom w:w="0" w:type="dxa"/>
              <w:right w:w="108" w:type="dxa"/>
            </w:tcMar>
            <w:vAlign w:val="center"/>
            <w:hideMark/>
          </w:tcPr>
          <w:p w14:paraId="07C5ACB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investi dans des activités de développement </w:t>
            </w:r>
            <w:proofErr w:type="gramStart"/>
            <w:r w:rsidRPr="009B21B8">
              <w:rPr>
                <w:rFonts w:ascii="Calibri" w:eastAsia="Times New Roman" w:hAnsi="Calibri" w:cs="Times New Roman"/>
                <w:kern w:val="28"/>
                <w:sz w:val="20"/>
                <w:szCs w:val="20"/>
                <w:lang w:eastAsia="fr-FR" w:bidi="fr-FR"/>
              </w:rPr>
              <w:t>communautaire?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57EEC7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142C68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673696F" w14:textId="77777777" w:rsidTr="009B21B8">
        <w:trPr>
          <w:trHeight w:val="785"/>
        </w:trPr>
        <w:tc>
          <w:tcPr>
            <w:tcW w:w="5817" w:type="dxa"/>
            <w:tcMar>
              <w:top w:w="0" w:type="dxa"/>
              <w:left w:w="108" w:type="dxa"/>
              <w:bottom w:w="0" w:type="dxa"/>
              <w:right w:w="108" w:type="dxa"/>
            </w:tcMar>
            <w:vAlign w:val="center"/>
            <w:hideMark/>
          </w:tcPr>
          <w:p w14:paraId="3E4BF48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Pouvez-vous confirmer que votre entreprise n'a jamais été poursuivie pour violation de la législation environnementale dans les trois dernières </w:t>
            </w:r>
            <w:proofErr w:type="gramStart"/>
            <w:r w:rsidRPr="009B21B8">
              <w:rPr>
                <w:rFonts w:ascii="Calibri" w:eastAsia="Times New Roman" w:hAnsi="Calibri" w:cs="Times New Roman"/>
                <w:kern w:val="28"/>
                <w:sz w:val="20"/>
                <w:szCs w:val="20"/>
                <w:lang w:eastAsia="fr-FR" w:bidi="fr-FR"/>
              </w:rPr>
              <w:t>années?</w:t>
            </w:r>
            <w:proofErr w:type="gramEnd"/>
            <w:r w:rsidRPr="009B21B8">
              <w:rPr>
                <w:rFonts w:ascii="Calibri" w:eastAsia="Times New Roman" w:hAnsi="Calibri" w:cs="Times New Roman"/>
                <w:kern w:val="28"/>
                <w:sz w:val="20"/>
                <w:szCs w:val="20"/>
                <w:lang w:eastAsia="fr-FR" w:bidi="fr-FR"/>
              </w:rPr>
              <w:t xml:space="preserve"> </w:t>
            </w:r>
            <w:proofErr w:type="spellStart"/>
            <w:r w:rsidRPr="009B21B8">
              <w:rPr>
                <w:rFonts w:ascii="Calibri" w:eastAsia="Times New Roman" w:hAnsi="Calibri" w:cs="Times New Roman"/>
                <w:kern w:val="28"/>
                <w:sz w:val="20"/>
                <w:szCs w:val="20"/>
                <w:lang w:eastAsia="fr-FR" w:bidi="fr-FR"/>
              </w:rPr>
              <w:t>ts</w:t>
            </w:r>
            <w:proofErr w:type="spellEnd"/>
          </w:p>
        </w:tc>
        <w:tc>
          <w:tcPr>
            <w:tcW w:w="1843" w:type="dxa"/>
            <w:tcMar>
              <w:top w:w="0" w:type="dxa"/>
              <w:left w:w="108" w:type="dxa"/>
              <w:bottom w:w="0" w:type="dxa"/>
              <w:right w:w="108" w:type="dxa"/>
            </w:tcMar>
            <w:vAlign w:val="center"/>
          </w:tcPr>
          <w:p w14:paraId="02EFEA8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9052BF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03FBB32" w14:textId="77777777" w:rsidTr="009B21B8">
        <w:trPr>
          <w:trHeight w:val="467"/>
        </w:trPr>
        <w:tc>
          <w:tcPr>
            <w:tcW w:w="5817" w:type="dxa"/>
            <w:tcMar>
              <w:top w:w="0" w:type="dxa"/>
              <w:left w:w="108" w:type="dxa"/>
              <w:bottom w:w="0" w:type="dxa"/>
              <w:right w:w="108" w:type="dxa"/>
            </w:tcMar>
            <w:vAlign w:val="center"/>
            <w:hideMark/>
          </w:tcPr>
          <w:p w14:paraId="74A0B098"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Les matériaux à utiliser dans le cadre de ce contrat proviennent elles de sources légales et gérées de manière </w:t>
            </w:r>
            <w:proofErr w:type="gramStart"/>
            <w:r w:rsidRPr="009B21B8">
              <w:rPr>
                <w:rFonts w:ascii="Calibri" w:eastAsia="Times New Roman" w:hAnsi="Calibri" w:cs="Times New Roman"/>
                <w:kern w:val="28"/>
                <w:sz w:val="20"/>
                <w:szCs w:val="20"/>
                <w:lang w:eastAsia="fr-FR" w:bidi="fr-FR"/>
              </w:rPr>
              <w:t>durable?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53A3BF4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BEE4E5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32768203" w14:textId="77777777" w:rsidTr="009B21B8">
        <w:trPr>
          <w:trHeight w:val="785"/>
        </w:trPr>
        <w:tc>
          <w:tcPr>
            <w:tcW w:w="5817" w:type="dxa"/>
            <w:tcMar>
              <w:top w:w="0" w:type="dxa"/>
              <w:left w:w="108" w:type="dxa"/>
              <w:bottom w:w="0" w:type="dxa"/>
              <w:right w:w="108" w:type="dxa"/>
            </w:tcMar>
            <w:vAlign w:val="center"/>
            <w:hideMark/>
          </w:tcPr>
          <w:p w14:paraId="77FD15F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Est-ce que votre organisation conserve des dossiers sur les dangers environnementaux potentiels et des stratégies d'atténuation des systèmes en place pour réduire les risques environnementaux tels que les cancérogènes, </w:t>
            </w:r>
            <w:proofErr w:type="gramStart"/>
            <w:r w:rsidRPr="009B21B8">
              <w:rPr>
                <w:rFonts w:ascii="Calibri" w:eastAsia="Times New Roman" w:hAnsi="Calibri" w:cs="Times New Roman"/>
                <w:kern w:val="28"/>
                <w:sz w:val="20"/>
                <w:szCs w:val="20"/>
                <w:lang w:eastAsia="fr-FR" w:bidi="fr-FR"/>
              </w:rPr>
              <w:t>irritants?</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341D79D"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FF9852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42148BC8" w14:textId="77777777" w:rsidTr="009B21B8">
        <w:trPr>
          <w:trHeight w:val="785"/>
        </w:trPr>
        <w:tc>
          <w:tcPr>
            <w:tcW w:w="5817" w:type="dxa"/>
            <w:tcMar>
              <w:top w:w="0" w:type="dxa"/>
              <w:left w:w="108" w:type="dxa"/>
              <w:bottom w:w="0" w:type="dxa"/>
              <w:right w:w="108" w:type="dxa"/>
            </w:tcMar>
            <w:vAlign w:val="center"/>
            <w:hideMark/>
          </w:tcPr>
          <w:p w14:paraId="07667A3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L'emballage des matériaux à acheter dans le cadre de ce contrat sont-ils recyclés ou </w:t>
            </w:r>
            <w:proofErr w:type="gramStart"/>
            <w:r w:rsidRPr="009B21B8">
              <w:rPr>
                <w:rFonts w:ascii="Calibri" w:eastAsia="Times New Roman" w:hAnsi="Calibri" w:cs="Times New Roman"/>
                <w:kern w:val="28"/>
                <w:sz w:val="20"/>
                <w:szCs w:val="20"/>
                <w:lang w:eastAsia="fr-FR" w:bidi="fr-FR"/>
              </w:rPr>
              <w:t>recyclables?</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016A801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DC1E2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bl>
    <w:p w14:paraId="5FF90CFE" w14:textId="77777777" w:rsidR="00E02866" w:rsidRPr="009B21B8" w:rsidRDefault="00E02866" w:rsidP="006649C6">
      <w:pPr>
        <w:keepNext/>
        <w:keepLines/>
        <w:pBdr>
          <w:bottom w:val="single" w:sz="4" w:space="1" w:color="auto"/>
        </w:pBdr>
        <w:spacing w:before="240" w:after="240" w:line="240" w:lineRule="auto"/>
        <w:outlineLvl w:val="0"/>
        <w:rPr>
          <w:rFonts w:ascii="Calibri" w:eastAsia="Times New Roman" w:hAnsi="Calibri" w:cs="Calibri"/>
          <w:bCs/>
          <w:caps/>
          <w:noProof/>
          <w:color w:val="0070C0"/>
          <w:spacing w:val="32"/>
          <w:kern w:val="32"/>
          <w:sz w:val="28"/>
          <w:szCs w:val="28"/>
          <w:lang w:eastAsia="fr-FR" w:bidi="fr-FR"/>
        </w:rPr>
      </w:pPr>
    </w:p>
    <w:p w14:paraId="13F3E555"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4"/>
          <w:szCs w:val="24"/>
          <w:lang w:eastAsia="fr-FR"/>
        </w:rPr>
      </w:pPr>
    </w:p>
    <w:p w14:paraId="5926EA87" w14:textId="77777777" w:rsidR="00A133E8" w:rsidRPr="009B21B8"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t xml:space="preserve">Section 7 : Formulaire de garantie de soumission </w:t>
      </w:r>
    </w:p>
    <w:p w14:paraId="450033BB"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r w:rsidRPr="009B21B8">
        <w:rPr>
          <w:rFonts w:ascii="Calibri" w:eastAsia="Times New Roman" w:hAnsi="Calibri" w:cs="Times New Roman"/>
          <w:color w:val="FF0000"/>
          <w:kern w:val="28"/>
          <w:sz w:val="24"/>
          <w:szCs w:val="24"/>
        </w:rPr>
        <w:t xml:space="preserve"> (Ceci doit être finalisé sur le papier à en-tête officiel de la banque émettrice. Sous réserve des espaces prévus à cet effet, aucune modification ne peut être apportée au présent modèle.)</w:t>
      </w:r>
    </w:p>
    <w:p w14:paraId="33CD5BFC"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b/>
          <w:kern w:val="28"/>
          <w:sz w:val="24"/>
          <w:szCs w:val="24"/>
          <w:u w:val="single"/>
          <w:lang w:eastAsia="fr-FR"/>
        </w:rPr>
      </w:pPr>
      <w:r w:rsidRPr="009B21B8">
        <w:rPr>
          <w:rFonts w:ascii="Calibri" w:eastAsia="Times New Roman" w:hAnsi="Calibri" w:cs="Times New Roman"/>
          <w:b/>
          <w:kern w:val="28"/>
          <w:sz w:val="24"/>
          <w:szCs w:val="24"/>
          <w:u w:val="single"/>
          <w:lang w:eastAsia="fr-FR"/>
        </w:rPr>
        <w:t>Modèle de garantie de soumission (garantie bancaire)</w:t>
      </w:r>
    </w:p>
    <w:p w14:paraId="684E9E39" w14:textId="77777777" w:rsidR="00A133E8" w:rsidRPr="009B21B8" w:rsidRDefault="00A133E8" w:rsidP="00A133E8">
      <w:pPr>
        <w:widowControl w:val="0"/>
        <w:overflowPunct w:val="0"/>
        <w:adjustRightInd w:val="0"/>
        <w:spacing w:after="0" w:line="240" w:lineRule="auto"/>
        <w:rPr>
          <w:rFonts w:ascii="Calibri" w:eastAsia="Times New Roman" w:hAnsi="Calibri" w:cs="Times New Roman"/>
          <w:kern w:val="28"/>
          <w:sz w:val="24"/>
          <w:szCs w:val="24"/>
          <w:lang w:eastAsia="fr-FR"/>
        </w:rPr>
      </w:pPr>
    </w:p>
    <w:p w14:paraId="2B18DC15"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AON No : __________________________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l’Avis d’Appel d’Offres ].</w:t>
      </w:r>
    </w:p>
    <w:p w14:paraId="73BFD04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w:t>
      </w:r>
      <w:proofErr w:type="gramStart"/>
      <w:r w:rsidRPr="009B21B8">
        <w:rPr>
          <w:rFonts w:ascii="Calibri" w:eastAsia="Times New Roman" w:hAnsi="Calibri" w:cs="Times New Roman"/>
          <w:kern w:val="28"/>
          <w:sz w:val="24"/>
          <w:szCs w:val="24"/>
          <w:lang w:eastAsia="fr-FR"/>
        </w:rPr>
        <w:t> :_</w:t>
      </w:r>
      <w:proofErr w:type="gramEnd"/>
      <w:r w:rsidRPr="009B21B8">
        <w:rPr>
          <w:rFonts w:ascii="Calibri" w:eastAsia="Times New Roman" w:hAnsi="Calibri" w:cs="Times New Roman"/>
          <w:kern w:val="28"/>
          <w:sz w:val="24"/>
          <w:szCs w:val="24"/>
          <w:lang w:eastAsia="fr-FR"/>
        </w:rPr>
        <w:t>____________________________ [Nom et adresse de la banque émettrice et  code SWIFT]</w:t>
      </w:r>
    </w:p>
    <w:p w14:paraId="20A5B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Bénéficiaire : __________________ [Insérer le nom et l’adresse du Maître d’Ouvrage] </w:t>
      </w:r>
    </w:p>
    <w:p w14:paraId="110BDFDC"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Date : 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la date d’émission]</w:t>
      </w:r>
    </w:p>
    <w:p w14:paraId="0F97B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Garantie de soumission No. : 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référence de la garantie]</w:t>
      </w:r>
    </w:p>
    <w:p w14:paraId="4AF5DA9D"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54D0844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avons été informés que ____________________ [insérer le nom du Soumissionnaire, et en cas de groupement, insérer le nom du groupement (légalement constitué ou en voie de constitution), ou les noms de ses membres] (ci-après dénommé « le Donneur d’ordre ») a soumis ou a  l’intention de soumettre au Bénéficiaire une offre (ci-après dénommée « l’Offre»)  pour l’exécution de __________________ [insérer la description des travaux] et a déposé sa soumission  au titre de l’Appel d’Offres  national (AON)  No. _________ .</w:t>
      </w:r>
    </w:p>
    <w:p w14:paraId="5E6EE64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comprenons qu’en vertu des conditions du Bénéficiaire, les offres doivent être accompagnées d’une garantie de soumission.</w:t>
      </w:r>
    </w:p>
    <w:p w14:paraId="5F849611"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la demande du Donneur d’ordre, nous prenons, en tant que Garant, l’engagement irrévocable de payer à première demande au Bénéficiaire toute somme  dans la limite du Montant de la Garantie qui s’élève à _____________ [insérer la somme en chiffres] _____________ [insérer la somme en lettres] à la réception d’une demande conforme présentée par le Bénéficiaire; votre demande en paiement doit comprendre, que ce soit dans la demande elle-même ou dans un document séparé signé accompagnant ou identifiant la demande, la déclaration que le Donneur d’ordre :  </w:t>
      </w:r>
    </w:p>
    <w:p w14:paraId="7C7E026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09304A9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 retiré son Offre pendant la période de validité de l’Offre qu’il a spécifiée dans le Formulaire de Soumission (« période de validité de l’offre »), ou pendant toute prolongation de la période de validité de l’offre qu’il aura effectuée ; ou bien</w:t>
      </w:r>
    </w:p>
    <w:p w14:paraId="1CAB77A0"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9190200"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s’étant vu notifier l’acceptation de son Offre par le Bénéficiaire pendant la période de validité de l’offre ou toute prolongation qu’il y aura effectué :</w:t>
      </w:r>
    </w:p>
    <w:p w14:paraId="4F6EA1C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624118CC"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ne signe pas le Marché, s’il est tenu de le faire ; </w:t>
      </w:r>
      <w:proofErr w:type="gramStart"/>
      <w:r w:rsidRPr="009B21B8">
        <w:rPr>
          <w:rFonts w:ascii="Calibri" w:eastAsia="Times New Roman" w:hAnsi="Calibri" w:cs="Times New Roman"/>
          <w:kern w:val="28"/>
          <w:sz w:val="24"/>
          <w:szCs w:val="24"/>
          <w:lang w:eastAsia="fr-FR"/>
        </w:rPr>
        <w:t>ou</w:t>
      </w:r>
      <w:proofErr w:type="gramEnd"/>
    </w:p>
    <w:p w14:paraId="76612B3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lastRenderedPageBreak/>
        <w:t xml:space="preserve">s’il n’accepte pas les modifications de son offre suite à la correction des erreurs de calcul ; </w:t>
      </w:r>
      <w:proofErr w:type="gramStart"/>
      <w:r w:rsidRPr="009B21B8">
        <w:rPr>
          <w:rFonts w:ascii="Calibri" w:eastAsia="Times New Roman" w:hAnsi="Calibri" w:cs="Times New Roman"/>
          <w:kern w:val="28"/>
          <w:sz w:val="24"/>
          <w:szCs w:val="24"/>
          <w:lang w:eastAsia="fr-FR"/>
        </w:rPr>
        <w:t>ou</w:t>
      </w:r>
      <w:proofErr w:type="gramEnd"/>
    </w:p>
    <w:p w14:paraId="08C3C669"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ne fournit pas la garantie de bonne exécution, ainsi qu’il est prévu dans les Instructions aux soumissionnaires (« IS ») du dossier d’appel d’offres.</w:t>
      </w:r>
    </w:p>
    <w:p w14:paraId="599F4D2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4F5F0AE2"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La présente garantie expire :</w:t>
      </w:r>
    </w:p>
    <w:p w14:paraId="0C3171C5"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Si le marché est attribué au Donneur d’ordre, lorsque nous recevrons une copie du marché signé par le Donneur d’ordre et de la garantie de bonne exécution du marché émise au nom du Bénéficiaire, selon les instructions du Donneur d’ordre ; </w:t>
      </w:r>
      <w:proofErr w:type="gramStart"/>
      <w:r w:rsidRPr="009B21B8">
        <w:rPr>
          <w:rFonts w:ascii="Calibri" w:eastAsia="Times New Roman" w:hAnsi="Calibri" w:cs="Times New Roman"/>
          <w:kern w:val="28"/>
          <w:sz w:val="24"/>
          <w:szCs w:val="24"/>
          <w:lang w:eastAsia="fr-FR"/>
        </w:rPr>
        <w:t>ou</w:t>
      </w:r>
      <w:proofErr w:type="gramEnd"/>
    </w:p>
    <w:p w14:paraId="5FE65B18"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2341A15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(b) Si le marché n’est pas attribué au Donneur d’ordre, à la première des dates suivantes :</w:t>
      </w:r>
    </w:p>
    <w:p w14:paraId="27D6E5CA"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la date à laquelle nous recevrons copie de la notification du Bénéficiaire au Donneur d’ordre du résultat de l’appel d’offres, </w:t>
      </w:r>
      <w:proofErr w:type="gramStart"/>
      <w:r w:rsidRPr="009B21B8">
        <w:rPr>
          <w:rFonts w:ascii="Calibri" w:eastAsia="Times New Roman" w:hAnsi="Calibri" w:cs="Times New Roman"/>
          <w:kern w:val="28"/>
          <w:sz w:val="24"/>
          <w:szCs w:val="24"/>
          <w:lang w:eastAsia="fr-FR"/>
        </w:rPr>
        <w:t>ou</w:t>
      </w:r>
      <w:proofErr w:type="gramEnd"/>
    </w:p>
    <w:p w14:paraId="7A3A3ACA"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vingt-huit (28) jours suivant l’expiration du délai de validité de l’offre.</w:t>
      </w:r>
    </w:p>
    <w:p w14:paraId="26EE515E"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FB451E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Toute demande de paiement au titre de la présente garantie doit être reçue au plus tard à cette date et à l’adresse mentionnée ci-dessus.</w:t>
      </w:r>
    </w:p>
    <w:p w14:paraId="63B6BAB8"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42620B3"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La présente garantie est régie par les Règles uniformes de la CCI relatives aux Garanties sur Demande (RUGD), Publication CCI no : 758.</w:t>
      </w:r>
    </w:p>
    <w:p w14:paraId="75C1568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52181A4"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_____________________</w:t>
      </w:r>
    </w:p>
    <w:p w14:paraId="41772926"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37275F7"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Signature</w:t>
      </w:r>
    </w:p>
    <w:p w14:paraId="2924526F" w14:textId="77777777" w:rsidR="00A133E8" w:rsidRPr="009B21B8" w:rsidRDefault="00A133E8" w:rsidP="00A133E8">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br w:type="page"/>
      </w:r>
    </w:p>
    <w:p w14:paraId="717B2DA9" w14:textId="77777777" w:rsidR="00A133E8" w:rsidRPr="009B21B8"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lastRenderedPageBreak/>
        <w:t>Section 8 : Formulaire de garantie de bonne exécution</w:t>
      </w:r>
    </w:p>
    <w:p w14:paraId="1D939539" w14:textId="77777777" w:rsidR="00A133E8" w:rsidRPr="009B21B8" w:rsidRDefault="00A133E8" w:rsidP="00A133E8">
      <w:pPr>
        <w:suppressAutoHyphens/>
        <w:overflowPunct w:val="0"/>
        <w:autoSpaceDE w:val="0"/>
        <w:autoSpaceDN w:val="0"/>
        <w:adjustRightInd w:val="0"/>
        <w:spacing w:after="0" w:line="240" w:lineRule="auto"/>
        <w:ind w:left="4320" w:firstLine="720"/>
        <w:jc w:val="both"/>
        <w:rPr>
          <w:rFonts w:ascii="Times New Roman" w:eastAsia="Times New Roman" w:hAnsi="Times New Roman" w:cs="Times New Roman"/>
          <w:sz w:val="24"/>
          <w:szCs w:val="24"/>
          <w:lang w:eastAsia="fr-FR"/>
        </w:rPr>
      </w:pPr>
      <w:r w:rsidRPr="009B21B8">
        <w:rPr>
          <w:rFonts w:ascii="Times New Roman" w:eastAsia="Times New Roman" w:hAnsi="Times New Roman" w:cs="Times New Roman"/>
          <w:sz w:val="24"/>
          <w:szCs w:val="24"/>
          <w:lang w:eastAsia="fr-FR"/>
        </w:rPr>
        <w:t xml:space="preserve">Date : </w:t>
      </w:r>
      <w:r w:rsidRPr="009B21B8">
        <w:rPr>
          <w:rFonts w:ascii="Times New Roman" w:eastAsia="Times New Roman" w:hAnsi="Times New Roman" w:cs="Times New Roman"/>
          <w:sz w:val="24"/>
          <w:szCs w:val="24"/>
          <w:lang w:eastAsia="fr-FR"/>
        </w:rPr>
        <w:tab/>
        <w:t>___________________________</w:t>
      </w:r>
    </w:p>
    <w:p w14:paraId="41D063AE" w14:textId="77777777" w:rsidR="00A133E8" w:rsidRPr="009B21B8" w:rsidRDefault="00A133E8" w:rsidP="00A133E8">
      <w:pPr>
        <w:suppressAutoHyphens/>
        <w:overflowPunct w:val="0"/>
        <w:autoSpaceDE w:val="0"/>
        <w:autoSpaceDN w:val="0"/>
        <w:adjustRightInd w:val="0"/>
        <w:spacing w:after="0" w:line="240" w:lineRule="auto"/>
        <w:ind w:left="4320" w:firstLine="720"/>
        <w:jc w:val="both"/>
        <w:rPr>
          <w:rFonts w:ascii="Times New Roman" w:eastAsia="Times New Roman" w:hAnsi="Times New Roman" w:cs="Times New Roman"/>
          <w:sz w:val="24"/>
          <w:szCs w:val="24"/>
          <w:lang w:eastAsia="fr-FR"/>
        </w:rPr>
      </w:pPr>
      <w:r w:rsidRPr="009B21B8">
        <w:rPr>
          <w:rFonts w:ascii="Times New Roman" w:eastAsia="Times New Roman" w:hAnsi="Times New Roman" w:cs="Times New Roman"/>
          <w:sz w:val="24"/>
          <w:szCs w:val="24"/>
          <w:lang w:eastAsia="fr-FR"/>
        </w:rPr>
        <w:t xml:space="preserve">Appel d’offres </w:t>
      </w:r>
      <w:proofErr w:type="gramStart"/>
      <w:r w:rsidRPr="009B21B8">
        <w:rPr>
          <w:rFonts w:ascii="Times New Roman" w:eastAsia="Times New Roman" w:hAnsi="Times New Roman" w:cs="Times New Roman"/>
          <w:sz w:val="24"/>
          <w:szCs w:val="24"/>
          <w:lang w:eastAsia="fr-FR"/>
        </w:rPr>
        <w:t>no:</w:t>
      </w:r>
      <w:proofErr w:type="gramEnd"/>
      <w:r w:rsidRPr="009B21B8">
        <w:rPr>
          <w:rFonts w:ascii="Times New Roman" w:eastAsia="Times New Roman" w:hAnsi="Times New Roman" w:cs="Times New Roman"/>
          <w:sz w:val="24"/>
          <w:szCs w:val="24"/>
          <w:lang w:eastAsia="fr-FR"/>
        </w:rPr>
        <w:t xml:space="preserve"> </w:t>
      </w:r>
      <w:r w:rsidRPr="009B21B8">
        <w:rPr>
          <w:rFonts w:ascii="Times New Roman" w:eastAsia="Times New Roman" w:hAnsi="Times New Roman" w:cs="Times New Roman"/>
          <w:sz w:val="24"/>
          <w:szCs w:val="24"/>
          <w:lang w:eastAsia="fr-FR"/>
        </w:rPr>
        <w:tab/>
        <w:t>_____________</w:t>
      </w:r>
    </w:p>
    <w:p w14:paraId="728CD7FC" w14:textId="77777777" w:rsidR="00A133E8" w:rsidRPr="009B21B8" w:rsidRDefault="00A133E8" w:rsidP="00A133E8">
      <w:pPr>
        <w:suppressAutoHyphens/>
        <w:overflowPunct w:val="0"/>
        <w:autoSpaceDE w:val="0"/>
        <w:autoSpaceDN w:val="0"/>
        <w:adjustRightInd w:val="0"/>
        <w:spacing w:after="0" w:line="240" w:lineRule="auto"/>
        <w:jc w:val="both"/>
        <w:rPr>
          <w:rFonts w:ascii="Times New Roman" w:eastAsia="Times New Roman" w:hAnsi="Times New Roman" w:cs="Times New Roman"/>
          <w:sz w:val="24"/>
          <w:szCs w:val="24"/>
          <w:lang w:eastAsia="fr-FR"/>
        </w:rPr>
      </w:pPr>
    </w:p>
    <w:p w14:paraId="2046CD38" w14:textId="77777777" w:rsidR="00A133E8" w:rsidRPr="00203FBD" w:rsidRDefault="00A133E8" w:rsidP="00A133E8">
      <w:pPr>
        <w:suppressAutoHyphens/>
        <w:spacing w:after="200"/>
        <w:rPr>
          <w:i/>
          <w:iCs/>
          <w:szCs w:val="24"/>
        </w:rPr>
      </w:pPr>
      <w:r w:rsidRPr="00203FBD">
        <w:rPr>
          <w:i/>
          <w:iCs/>
          <w:szCs w:val="24"/>
        </w:rPr>
        <w:t>[Sur demande du Soumissionnaire sélectionné, la banque (garant) remplit cette garantie de bonne exécution type conformément aux indications en italiques]</w:t>
      </w:r>
    </w:p>
    <w:p w14:paraId="573B9BC2" w14:textId="77777777" w:rsidR="00A133E8" w:rsidRPr="00203FBD" w:rsidRDefault="00A133E8" w:rsidP="00A133E8">
      <w:pPr>
        <w:suppressAutoHyphens/>
        <w:rPr>
          <w:b/>
          <w:szCs w:val="24"/>
        </w:rPr>
      </w:pPr>
    </w:p>
    <w:p w14:paraId="24D34715" w14:textId="323F449E" w:rsidR="00A133E8" w:rsidRPr="00203FBD" w:rsidRDefault="00A133E8" w:rsidP="00A133E8">
      <w:pPr>
        <w:suppressAutoHyphens/>
        <w:spacing w:after="200"/>
        <w:rPr>
          <w:bCs/>
          <w:i/>
          <w:iCs/>
          <w:szCs w:val="24"/>
        </w:rPr>
      </w:pPr>
      <w:r w:rsidRPr="00203FBD">
        <w:rPr>
          <w:bCs/>
          <w:i/>
          <w:iCs/>
          <w:szCs w:val="24"/>
        </w:rPr>
        <w:t>[insérer le nom de la banque et adresse de la banque d’émission]</w:t>
      </w:r>
    </w:p>
    <w:p w14:paraId="585AAFCB" w14:textId="77777777" w:rsidR="00A133E8" w:rsidRPr="00203FBD" w:rsidRDefault="00A133E8" w:rsidP="00A133E8">
      <w:pPr>
        <w:suppressAutoHyphens/>
        <w:spacing w:after="200"/>
        <w:rPr>
          <w:bCs/>
          <w:szCs w:val="24"/>
        </w:rPr>
      </w:pPr>
      <w:r w:rsidRPr="00203FBD">
        <w:rPr>
          <w:b/>
          <w:bCs/>
          <w:szCs w:val="24"/>
        </w:rPr>
        <w:t>Bénéficiaire :</w:t>
      </w:r>
      <w:r w:rsidRPr="00203FBD">
        <w:rPr>
          <w:bCs/>
          <w:szCs w:val="24"/>
        </w:rPr>
        <w:t xml:space="preserve"> </w:t>
      </w:r>
      <w:r w:rsidRPr="00203FBD">
        <w:rPr>
          <w:bCs/>
          <w:i/>
          <w:iCs/>
          <w:szCs w:val="24"/>
        </w:rPr>
        <w:t>[insérer les nom et adresse de l’Acheteur]</w:t>
      </w:r>
      <w:r w:rsidRPr="00203FBD">
        <w:rPr>
          <w:bCs/>
          <w:szCs w:val="24"/>
        </w:rPr>
        <w:t xml:space="preserve"> </w:t>
      </w:r>
    </w:p>
    <w:p w14:paraId="2A16DD4F" w14:textId="77777777" w:rsidR="00A133E8" w:rsidRPr="00203FBD" w:rsidRDefault="00A133E8" w:rsidP="00A133E8">
      <w:pPr>
        <w:suppressAutoHyphens/>
        <w:spacing w:after="200"/>
        <w:rPr>
          <w:szCs w:val="24"/>
        </w:rPr>
      </w:pPr>
      <w:r w:rsidRPr="00203FBD">
        <w:rPr>
          <w:b/>
          <w:bCs/>
          <w:szCs w:val="24"/>
        </w:rPr>
        <w:t>Date :</w:t>
      </w:r>
      <w:r w:rsidRPr="00203FBD">
        <w:rPr>
          <w:szCs w:val="24"/>
        </w:rPr>
        <w:t xml:space="preserve"> </w:t>
      </w:r>
      <w:r w:rsidRPr="00203FBD">
        <w:rPr>
          <w:i/>
          <w:iCs/>
          <w:szCs w:val="24"/>
        </w:rPr>
        <w:t>[insérer date]</w:t>
      </w:r>
    </w:p>
    <w:p w14:paraId="4A34DC04" w14:textId="77777777" w:rsidR="00A133E8" w:rsidRPr="00203FBD" w:rsidRDefault="00A133E8" w:rsidP="00A133E8">
      <w:pPr>
        <w:suppressAutoHyphens/>
        <w:spacing w:after="200"/>
        <w:rPr>
          <w:bCs/>
          <w:szCs w:val="24"/>
        </w:rPr>
      </w:pPr>
      <w:r w:rsidRPr="00203FBD">
        <w:rPr>
          <w:b/>
          <w:bCs/>
          <w:szCs w:val="24"/>
        </w:rPr>
        <w:t>Garantie de bonne exécution no.</w:t>
      </w:r>
      <w:r w:rsidRPr="00203FBD">
        <w:rPr>
          <w:bCs/>
          <w:szCs w:val="24"/>
        </w:rPr>
        <w:t xml:space="preserve"> : </w:t>
      </w:r>
      <w:r w:rsidRPr="00203FBD">
        <w:rPr>
          <w:bCs/>
          <w:i/>
          <w:iCs/>
          <w:szCs w:val="24"/>
        </w:rPr>
        <w:t>[insérer No]</w:t>
      </w:r>
    </w:p>
    <w:p w14:paraId="68E967C2" w14:textId="77777777" w:rsidR="00A133E8" w:rsidRPr="00203FBD" w:rsidRDefault="00A133E8" w:rsidP="00A133E8">
      <w:pPr>
        <w:suppressAutoHyphens/>
        <w:spacing w:after="200"/>
        <w:rPr>
          <w:szCs w:val="24"/>
        </w:rPr>
      </w:pPr>
      <w:r w:rsidRPr="00203FBD">
        <w:rPr>
          <w:b/>
          <w:bCs/>
          <w:szCs w:val="24"/>
        </w:rPr>
        <w:t>Garant :</w:t>
      </w:r>
      <w:r w:rsidRPr="00203FBD">
        <w:rPr>
          <w:szCs w:val="24"/>
        </w:rPr>
        <w:t xml:space="preserve"> </w:t>
      </w:r>
      <w:r w:rsidRPr="00203FBD">
        <w:rPr>
          <w:bCs/>
          <w:i/>
          <w:iCs/>
          <w:szCs w:val="24"/>
        </w:rPr>
        <w:t>[insérer le nom de la banque, et l’adresse de l’agence émettrice, sauf si cela figure à l’en-tête]</w:t>
      </w:r>
    </w:p>
    <w:p w14:paraId="5D3E634D" w14:textId="77777777" w:rsidR="00A133E8" w:rsidRPr="00203FBD" w:rsidRDefault="00A133E8" w:rsidP="00A133E8">
      <w:pPr>
        <w:suppressAutoHyphens/>
        <w:spacing w:after="200"/>
        <w:jc w:val="both"/>
        <w:rPr>
          <w:szCs w:val="24"/>
        </w:rPr>
      </w:pPr>
      <w:r w:rsidRPr="00203FBD">
        <w:rPr>
          <w:szCs w:val="24"/>
        </w:rPr>
        <w:t xml:space="preserve">Nous avons été informés que </w:t>
      </w:r>
      <w:r w:rsidRPr="00203FBD">
        <w:rPr>
          <w:bCs/>
          <w:i/>
          <w:iCs/>
          <w:szCs w:val="24"/>
        </w:rPr>
        <w:t>[insérer le nom du Fournisseur]</w:t>
      </w:r>
      <w:r w:rsidRPr="00203FBD">
        <w:rPr>
          <w:szCs w:val="24"/>
        </w:rPr>
        <w:t xml:space="preserve"> (ci-après dénommé « le Fournisseur ») a conclu avec vous le Marché no</w:t>
      </w:r>
      <w:r w:rsidRPr="00203FBD">
        <w:rPr>
          <w:i/>
          <w:iCs/>
          <w:szCs w:val="24"/>
        </w:rPr>
        <w:t xml:space="preserve">. [insérer No] </w:t>
      </w:r>
      <w:r w:rsidRPr="00203FBD">
        <w:rPr>
          <w:szCs w:val="24"/>
        </w:rPr>
        <w:t xml:space="preserve">en date du </w:t>
      </w:r>
      <w:r w:rsidRPr="00203FBD">
        <w:rPr>
          <w:i/>
          <w:iCs/>
          <w:szCs w:val="24"/>
        </w:rPr>
        <w:t>[insérer la date]</w:t>
      </w:r>
      <w:r w:rsidRPr="00203FBD">
        <w:rPr>
          <w:szCs w:val="24"/>
        </w:rPr>
        <w:t xml:space="preserve"> pour la fourniture de </w:t>
      </w:r>
      <w:r w:rsidRPr="00203FBD">
        <w:rPr>
          <w:i/>
          <w:iCs/>
          <w:szCs w:val="24"/>
        </w:rPr>
        <w:t>[insérer la description des Biens et Services connexes]</w:t>
      </w:r>
      <w:r w:rsidRPr="00203FBD">
        <w:rPr>
          <w:szCs w:val="24"/>
        </w:rPr>
        <w:t xml:space="preserve"> (ci-après dénommée « le Marché »).</w:t>
      </w:r>
    </w:p>
    <w:p w14:paraId="3D747B68" w14:textId="77777777" w:rsidR="00A133E8" w:rsidRPr="00203FBD" w:rsidRDefault="00A133E8" w:rsidP="00A133E8">
      <w:pPr>
        <w:spacing w:after="200"/>
      </w:pPr>
      <w:r w:rsidRPr="00203FBD">
        <w:t>De plus, nous comprenons qu’une garantie de bonne exécution est exigée en vertu des conditions du Marché.</w:t>
      </w:r>
    </w:p>
    <w:p w14:paraId="38AF16FA" w14:textId="77777777" w:rsidR="00A133E8" w:rsidRPr="00203FBD" w:rsidRDefault="00A133E8" w:rsidP="00A133E8">
      <w:pPr>
        <w:suppressAutoHyphens/>
        <w:spacing w:after="200"/>
        <w:jc w:val="both"/>
        <w:rPr>
          <w:szCs w:val="24"/>
        </w:rPr>
      </w:pPr>
      <w:r w:rsidRPr="00203FBD">
        <w:rPr>
          <w:szCs w:val="24"/>
        </w:rPr>
        <w:t xml:space="preserve">A la demande du Fournisseur, nous </w:t>
      </w:r>
      <w:r w:rsidRPr="00203FBD">
        <w:rPr>
          <w:bCs/>
          <w:i/>
          <w:iCs/>
          <w:szCs w:val="24"/>
        </w:rPr>
        <w:t>[insérer le nom de la banque]</w:t>
      </w:r>
      <w:r w:rsidRPr="00203FBD">
        <w:rPr>
          <w:b/>
          <w:szCs w:val="24"/>
        </w:rPr>
        <w:t xml:space="preserve"> </w:t>
      </w:r>
      <w:r w:rsidRPr="00203FBD">
        <w:rPr>
          <w:szCs w:val="24"/>
        </w:rPr>
        <w:t xml:space="preserve">nous engageons par la présente, </w:t>
      </w:r>
      <w:r w:rsidRPr="00203FBD">
        <w:rPr>
          <w:b/>
          <w:bCs/>
          <w:szCs w:val="24"/>
        </w:rPr>
        <w:t>sans condition et irrévocablement</w:t>
      </w:r>
      <w:r w:rsidRPr="00203FBD">
        <w:rPr>
          <w:szCs w:val="24"/>
        </w:rPr>
        <w:t xml:space="preserve">, à vous payer à </w:t>
      </w:r>
      <w:r w:rsidRPr="00203FBD">
        <w:rPr>
          <w:b/>
          <w:bCs/>
          <w:szCs w:val="24"/>
        </w:rPr>
        <w:t>première demande</w:t>
      </w:r>
      <w:r w:rsidRPr="00203FBD">
        <w:rPr>
          <w:szCs w:val="24"/>
        </w:rPr>
        <w:t xml:space="preserve">, toutes sommes d’argent que vous pourriez réclamer dans la limite de </w:t>
      </w:r>
      <w:proofErr w:type="gramStart"/>
      <w:r w:rsidRPr="00203FBD">
        <w:t>(</w:t>
      </w:r>
      <w:r w:rsidRPr="00203FBD">
        <w:rPr>
          <w:u w:val="single"/>
        </w:rPr>
        <w:t xml:space="preserve">  </w:t>
      </w:r>
      <w:proofErr w:type="gramEnd"/>
      <w:r w:rsidRPr="00203FBD">
        <w:rPr>
          <w:u w:val="single"/>
        </w:rPr>
        <w:t xml:space="preserve">        </w:t>
      </w:r>
      <w:r w:rsidRPr="00203FBD">
        <w:t>)</w:t>
      </w:r>
      <w:r w:rsidRPr="00203FBD">
        <w:rPr>
          <w:bCs/>
          <w:i/>
          <w:iCs/>
          <w:szCs w:val="24"/>
        </w:rPr>
        <w:t xml:space="preserve"> [insérer la somme en chiffres. Le Garant doit insérer un montant représentant le montant ou le pourcentage mentionné au Marché soit dans la (ou les) monnaie(s) mentionnée(s) au Marché, soit dans toute autre monnaie librement convertible acceptable par l’Acheteur.]</w:t>
      </w:r>
      <w:r w:rsidRPr="00203FBD">
        <w:rPr>
          <w:szCs w:val="24"/>
          <w:vertAlign w:val="superscript"/>
        </w:rPr>
        <w:footnoteReference w:id="4"/>
      </w:r>
      <w:r w:rsidRPr="00203FBD">
        <w:rPr>
          <w:bCs/>
          <w:i/>
          <w:iCs/>
          <w:szCs w:val="24"/>
        </w:rPr>
        <w:t xml:space="preserve"> [insérer la somme en lettres].</w:t>
      </w:r>
      <w:r w:rsidRPr="00203FBD">
        <w:rPr>
          <w:szCs w:val="24"/>
        </w:rPr>
        <w:t xml:space="preserve"> Votre demande en paiement doit être accompagnée d’une déclaration attestant que le Soumissionnaire ne se conforme pas aux conditions du Marché, sans que vous ayez à prouver ou à donner les raisons ou le motif de votre demande ou du montant indiqué dans votre demande. </w:t>
      </w:r>
    </w:p>
    <w:p w14:paraId="301158A0" w14:textId="77777777" w:rsidR="00A133E8" w:rsidRPr="00203FBD" w:rsidRDefault="00A133E8" w:rsidP="00A133E8">
      <w:pPr>
        <w:suppressAutoHyphens/>
        <w:spacing w:after="200"/>
        <w:jc w:val="both"/>
        <w:rPr>
          <w:szCs w:val="24"/>
        </w:rPr>
      </w:pPr>
      <w:r w:rsidRPr="00203FBD">
        <w:rPr>
          <w:szCs w:val="24"/>
        </w:rPr>
        <w:lastRenderedPageBreak/>
        <w:t xml:space="preserve">La présente garantie expire au plus tard le </w:t>
      </w:r>
      <w:r w:rsidRPr="00203FBD">
        <w:rPr>
          <w:bCs/>
          <w:i/>
          <w:iCs/>
          <w:szCs w:val="24"/>
        </w:rPr>
        <w:t>[insérer la date]</w:t>
      </w:r>
      <w:r w:rsidRPr="00203FBD">
        <w:rPr>
          <w:szCs w:val="24"/>
        </w:rPr>
        <w:t xml:space="preserve"> jour de </w:t>
      </w:r>
      <w:r w:rsidRPr="00203FBD">
        <w:rPr>
          <w:bCs/>
          <w:i/>
          <w:iCs/>
          <w:szCs w:val="24"/>
        </w:rPr>
        <w:t>[insérer le mois]</w:t>
      </w:r>
      <w:r w:rsidRPr="00203FBD">
        <w:rPr>
          <w:szCs w:val="24"/>
        </w:rPr>
        <w:t xml:space="preserve"> </w:t>
      </w:r>
      <w:r w:rsidRPr="00203FBD">
        <w:rPr>
          <w:bCs/>
          <w:i/>
          <w:iCs/>
          <w:szCs w:val="24"/>
        </w:rPr>
        <w:t>[insérer l’année]</w:t>
      </w:r>
      <w:r w:rsidRPr="00203FBD">
        <w:rPr>
          <w:bCs/>
          <w:szCs w:val="24"/>
        </w:rPr>
        <w:t>,</w:t>
      </w:r>
      <w:r w:rsidRPr="00203FBD">
        <w:rPr>
          <w:szCs w:val="24"/>
          <w:vertAlign w:val="superscript"/>
        </w:rPr>
        <w:footnoteReference w:id="5"/>
      </w:r>
      <w:r w:rsidRPr="00203FBD">
        <w:rPr>
          <w:bCs/>
          <w:szCs w:val="24"/>
        </w:rPr>
        <w:t xml:space="preserve"> </w:t>
      </w:r>
      <w:r w:rsidRPr="00203FBD">
        <w:rPr>
          <w:szCs w:val="24"/>
        </w:rPr>
        <w:t>et toute demande de paiement doit être reçue à cette date au plus tard.</w:t>
      </w:r>
    </w:p>
    <w:p w14:paraId="2481C9DE" w14:textId="77777777" w:rsidR="00A133E8" w:rsidRPr="00203FBD" w:rsidRDefault="00A133E8" w:rsidP="00A133E8">
      <w:pPr>
        <w:spacing w:after="200"/>
      </w:pPr>
      <w:r w:rsidRPr="00203FBD">
        <w:t>La présente garantie est régie par les Règles uniformes relatives aux garanties sur demande de la CCI - 2010, Publication CCI no : 758, excepté le sous-paragraphe 15(a) qui est exclu par la présente.</w:t>
      </w:r>
    </w:p>
    <w:p w14:paraId="222A1807" w14:textId="77777777" w:rsidR="00A133E8" w:rsidRPr="00203FBD" w:rsidRDefault="00A133E8" w:rsidP="00A133E8">
      <w:pPr>
        <w:spacing w:beforeLines="1" w:before="2" w:afterLines="1" w:after="2" w:line="240" w:lineRule="auto"/>
        <w:jc w:val="both"/>
        <w:rPr>
          <w:rFonts w:ascii="Times New Roman" w:eastAsia="Calibri" w:hAnsi="Times New Roman" w:cs="Times New Roman"/>
          <w:sz w:val="20"/>
          <w:szCs w:val="20"/>
          <w:lang w:eastAsia="fr-FR" w:bidi="fr-FR"/>
        </w:rPr>
      </w:pPr>
    </w:p>
    <w:p w14:paraId="43E877DE" w14:textId="77777777" w:rsidR="00A133E8" w:rsidRPr="00203FBD" w:rsidRDefault="00A133E8" w:rsidP="00A133E8">
      <w:pPr>
        <w:jc w:val="center"/>
      </w:pPr>
      <w:r w:rsidRPr="00203FBD">
        <w:t xml:space="preserve">_____________________ </w:t>
      </w:r>
      <w:r w:rsidRPr="00203FBD">
        <w:br/>
      </w:r>
      <w:r w:rsidRPr="00203FBD">
        <w:rPr>
          <w:i/>
        </w:rPr>
        <w:t>[signature(s)]</w:t>
      </w:r>
      <w:r w:rsidRPr="00203FBD">
        <w:t xml:space="preserve"> </w:t>
      </w:r>
    </w:p>
    <w:p w14:paraId="484B69BF" w14:textId="77777777" w:rsidR="00A133E8" w:rsidRPr="00203FBD" w:rsidRDefault="00A133E8" w:rsidP="00A133E8">
      <w:pPr>
        <w:spacing w:after="200"/>
        <w:rPr>
          <w:i/>
        </w:rPr>
      </w:pPr>
    </w:p>
    <w:p w14:paraId="1024A606" w14:textId="77777777" w:rsidR="00A133E8" w:rsidRPr="00203FBD" w:rsidRDefault="00A133E8" w:rsidP="00A133E8">
      <w:pPr>
        <w:spacing w:after="200"/>
        <w:rPr>
          <w:b/>
          <w:i/>
        </w:rPr>
      </w:pPr>
      <w:proofErr w:type="gramStart"/>
      <w:r w:rsidRPr="00203FBD">
        <w:rPr>
          <w:b/>
          <w:i/>
        </w:rPr>
        <w:t>Note:</w:t>
      </w:r>
      <w:proofErr w:type="gramEnd"/>
      <w:r w:rsidRPr="00203FBD">
        <w:rPr>
          <w:b/>
          <w:i/>
        </w:rPr>
        <w:t xml:space="preserve"> Toutes parties de texte (y compris les renvois en bas de page) sont fournis pour faciliter l’utilisation de ce formulaire et seront éliminées dans le document final. </w:t>
      </w:r>
    </w:p>
    <w:p w14:paraId="6901DB4A" w14:textId="77777777" w:rsidR="00A133E8" w:rsidRPr="00220C34" w:rsidRDefault="00A133E8" w:rsidP="00A133E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r w:rsidRPr="00203FBD">
        <w:rPr>
          <w:i/>
          <w:szCs w:val="24"/>
        </w:rPr>
        <w:br w:type="page"/>
      </w:r>
      <w:r w:rsidRPr="005F189F">
        <w:rPr>
          <w:rFonts w:ascii="Segoe UI" w:eastAsia="Times New Roman" w:hAnsi="Segoe UI" w:cs="Segoe UI"/>
          <w:b/>
          <w:bCs/>
          <w:caps/>
          <w:noProof/>
          <w:color w:val="0070C0"/>
          <w:spacing w:val="32"/>
          <w:kern w:val="32"/>
          <w:sz w:val="32"/>
          <w:szCs w:val="32"/>
          <w:lang w:eastAsia="fr-FR" w:bidi="fr-FR"/>
        </w:rPr>
        <w:lastRenderedPageBreak/>
        <w:t>Section 9 : Formulaire de garantie de restitution d’avance</w:t>
      </w:r>
    </w:p>
    <w:p w14:paraId="07469F0C" w14:textId="77777777" w:rsidR="00A133E8" w:rsidRPr="00220C34" w:rsidRDefault="00A133E8" w:rsidP="00A133E8">
      <w:pPr>
        <w:widowControl w:val="0"/>
        <w:overflowPunct w:val="0"/>
        <w:adjustRightInd w:val="0"/>
        <w:spacing w:after="0" w:line="240" w:lineRule="auto"/>
        <w:rPr>
          <w:rFonts w:ascii="Calibri" w:eastAsia="Times New Roman" w:hAnsi="Calibri" w:cs="Times New Roman"/>
          <w:kern w:val="28"/>
          <w:sz w:val="20"/>
          <w:szCs w:val="20"/>
        </w:rPr>
      </w:pPr>
      <w:r w:rsidRPr="00220C34">
        <w:rPr>
          <w:rFonts w:ascii="Calibri" w:eastAsia="Times New Roman" w:hAnsi="Calibri" w:cs="Times New Roman"/>
          <w:b/>
          <w:color w:val="FF0000"/>
          <w:kern w:val="28"/>
          <w:sz w:val="24"/>
          <w:szCs w:val="24"/>
        </w:rPr>
        <w:t>(Ceci doit être finalisé sur le papier à en-tête officiel de la banque émettrice. Sous réserve des espaces prévus à cet effet, aucune modification ne peut être apportée au présent modèle.)</w:t>
      </w:r>
    </w:p>
    <w:p w14:paraId="3B5037D2" w14:textId="77777777" w:rsidR="00A133E8" w:rsidRPr="00220C34" w:rsidRDefault="00A133E8" w:rsidP="00A133E8">
      <w:pPr>
        <w:widowControl w:val="0"/>
        <w:overflowPunct w:val="0"/>
        <w:adjustRightInd w:val="0"/>
        <w:spacing w:after="0" w:line="240" w:lineRule="auto"/>
        <w:rPr>
          <w:rFonts w:ascii="Calibri" w:eastAsia="Times New Roman" w:hAnsi="Calibri" w:cs="Times New Roman"/>
          <w:kern w:val="28"/>
          <w:sz w:val="20"/>
          <w:szCs w:val="20"/>
          <w:lang w:eastAsia="fr-FR"/>
        </w:rPr>
      </w:pPr>
    </w:p>
    <w:p w14:paraId="0F7A506E" w14:textId="77777777" w:rsidR="00A133E8" w:rsidRPr="00203FBD" w:rsidRDefault="00A133E8" w:rsidP="00A133E8">
      <w:pPr>
        <w:spacing w:before="120" w:after="120"/>
        <w:rPr>
          <w:szCs w:val="24"/>
        </w:rPr>
      </w:pPr>
      <w:r w:rsidRPr="00203FBD">
        <w:rPr>
          <w:b/>
          <w:szCs w:val="24"/>
        </w:rPr>
        <w:t>AO No :</w:t>
      </w:r>
      <w:r w:rsidRPr="00203FBD">
        <w:rPr>
          <w:szCs w:val="24"/>
        </w:rPr>
        <w:t xml:space="preserve"> ___________________________ [</w:t>
      </w:r>
      <w:r w:rsidRPr="00203FBD">
        <w:rPr>
          <w:i/>
          <w:sz w:val="18"/>
          <w:szCs w:val="18"/>
        </w:rPr>
        <w:t>Insérer le numéro de l’Appel d’Offres</w:t>
      </w:r>
      <w:r w:rsidRPr="00203FBD">
        <w:rPr>
          <w:szCs w:val="24"/>
        </w:rPr>
        <w:t>].</w:t>
      </w:r>
    </w:p>
    <w:p w14:paraId="626C36F8" w14:textId="77777777" w:rsidR="00A133E8" w:rsidRPr="00203FBD" w:rsidRDefault="00A133E8" w:rsidP="00A133E8">
      <w:pPr>
        <w:spacing w:before="120" w:after="120"/>
        <w:rPr>
          <w:sz w:val="20"/>
        </w:rPr>
      </w:pPr>
      <w:r w:rsidRPr="00203FBD">
        <w:rPr>
          <w:b/>
          <w:szCs w:val="24"/>
        </w:rPr>
        <w:t xml:space="preserve">Garant : </w:t>
      </w:r>
      <w:r w:rsidRPr="00203FBD">
        <w:rPr>
          <w:szCs w:val="24"/>
        </w:rPr>
        <w:t xml:space="preserve">____________________ </w:t>
      </w:r>
      <w:r w:rsidRPr="00203FBD">
        <w:rPr>
          <w:sz w:val="20"/>
        </w:rPr>
        <w:t>[</w:t>
      </w:r>
      <w:r w:rsidRPr="00203FBD">
        <w:rPr>
          <w:i/>
          <w:sz w:val="20"/>
        </w:rPr>
        <w:t>nom de la banque et adresse de la banque émettrice</w:t>
      </w:r>
      <w:r w:rsidRPr="00203FBD">
        <w:t xml:space="preserve"> </w:t>
      </w:r>
      <w:proofErr w:type="gramStart"/>
      <w:r w:rsidRPr="00203FBD">
        <w:rPr>
          <w:i/>
          <w:sz w:val="20"/>
        </w:rPr>
        <w:t>et  code</w:t>
      </w:r>
      <w:proofErr w:type="gramEnd"/>
      <w:r w:rsidRPr="00203FBD">
        <w:rPr>
          <w:i/>
          <w:sz w:val="20"/>
        </w:rPr>
        <w:t xml:space="preserve"> SWIFT</w:t>
      </w:r>
      <w:r w:rsidRPr="00203FBD">
        <w:rPr>
          <w:sz w:val="20"/>
        </w:rPr>
        <w:t xml:space="preserve">] </w:t>
      </w:r>
    </w:p>
    <w:p w14:paraId="6C85ABF9" w14:textId="77777777" w:rsidR="00A133E8" w:rsidRPr="00203FBD" w:rsidRDefault="00A133E8" w:rsidP="00A133E8">
      <w:pPr>
        <w:spacing w:before="120" w:after="120"/>
        <w:rPr>
          <w:szCs w:val="24"/>
        </w:rPr>
      </w:pPr>
      <w:r w:rsidRPr="00203FBD">
        <w:rPr>
          <w:b/>
          <w:szCs w:val="24"/>
        </w:rPr>
        <w:t>Bénéficiaire :</w:t>
      </w:r>
      <w:r w:rsidRPr="00203FBD">
        <w:rPr>
          <w:szCs w:val="24"/>
        </w:rPr>
        <w:t xml:space="preserve"> __________________ </w:t>
      </w:r>
      <w:r w:rsidRPr="00203FBD">
        <w:rPr>
          <w:sz w:val="20"/>
        </w:rPr>
        <w:t>[</w:t>
      </w:r>
      <w:r w:rsidRPr="00203FBD">
        <w:rPr>
          <w:i/>
          <w:sz w:val="20"/>
        </w:rPr>
        <w:t>nom et adresse de l’Acheteur</w:t>
      </w:r>
      <w:r w:rsidRPr="00203FBD">
        <w:rPr>
          <w:sz w:val="20"/>
        </w:rPr>
        <w:t>]</w:t>
      </w:r>
      <w:r w:rsidRPr="00203FBD">
        <w:rPr>
          <w:szCs w:val="24"/>
        </w:rPr>
        <w:t xml:space="preserve"> </w:t>
      </w:r>
    </w:p>
    <w:p w14:paraId="5F234E2A" w14:textId="77777777" w:rsidR="00A133E8" w:rsidRPr="00203FBD" w:rsidRDefault="00A133E8" w:rsidP="00A133E8">
      <w:pPr>
        <w:spacing w:before="120" w:after="120"/>
        <w:rPr>
          <w:szCs w:val="24"/>
        </w:rPr>
      </w:pPr>
      <w:r w:rsidRPr="00203FBD">
        <w:rPr>
          <w:b/>
          <w:szCs w:val="24"/>
        </w:rPr>
        <w:t>Date :</w:t>
      </w:r>
      <w:r w:rsidRPr="00203FBD">
        <w:rPr>
          <w:szCs w:val="24"/>
        </w:rPr>
        <w:t xml:space="preserve"> _______________</w:t>
      </w:r>
    </w:p>
    <w:p w14:paraId="687A91DF" w14:textId="77777777" w:rsidR="00A133E8" w:rsidRPr="00203FBD" w:rsidRDefault="00A133E8" w:rsidP="00A133E8">
      <w:pPr>
        <w:spacing w:before="120" w:after="120"/>
        <w:rPr>
          <w:szCs w:val="24"/>
        </w:rPr>
      </w:pPr>
      <w:r w:rsidRPr="00203FBD">
        <w:rPr>
          <w:b/>
          <w:szCs w:val="24"/>
        </w:rPr>
        <w:t>Garantie de restitution d’avance No. :</w:t>
      </w:r>
    </w:p>
    <w:p w14:paraId="413B1870" w14:textId="77777777" w:rsidR="00A133E8" w:rsidRPr="00203FBD" w:rsidRDefault="00A133E8" w:rsidP="00A133E8">
      <w:pPr>
        <w:suppressAutoHyphens/>
        <w:spacing w:before="120" w:after="120"/>
        <w:jc w:val="both"/>
        <w:rPr>
          <w:szCs w:val="24"/>
        </w:rPr>
      </w:pPr>
      <w:r w:rsidRPr="00203FBD">
        <w:rPr>
          <w:szCs w:val="24"/>
        </w:rPr>
        <w:t xml:space="preserve">Nous avons été informés que </w:t>
      </w:r>
      <w:r w:rsidRPr="00203FBD">
        <w:rPr>
          <w:i/>
          <w:szCs w:val="24"/>
        </w:rPr>
        <w:t>[nom de l’Acheteur]</w:t>
      </w:r>
      <w:r w:rsidRPr="00203FBD">
        <w:rPr>
          <w:szCs w:val="24"/>
        </w:rPr>
        <w:t xml:space="preserve"> (ci-après dénommé « le Donneur d’ordre ») a conclu le Marché No., avec le Bénéficiaire en date du ______________ pour l’exécution de </w:t>
      </w:r>
      <w:r w:rsidRPr="00203FBD">
        <w:rPr>
          <w:i/>
          <w:szCs w:val="24"/>
        </w:rPr>
        <w:t>[nom du marché et description des Biens]</w:t>
      </w:r>
      <w:r w:rsidRPr="00203FBD">
        <w:rPr>
          <w:szCs w:val="24"/>
        </w:rPr>
        <w:t xml:space="preserve"> (ci-après dénommé « le Marché »).</w:t>
      </w:r>
    </w:p>
    <w:p w14:paraId="13256744" w14:textId="77777777" w:rsidR="00A133E8" w:rsidRPr="00203FBD" w:rsidRDefault="00A133E8" w:rsidP="00A133E8">
      <w:pPr>
        <w:suppressAutoHyphens/>
        <w:spacing w:before="120" w:after="120"/>
        <w:jc w:val="both"/>
        <w:rPr>
          <w:szCs w:val="24"/>
        </w:rPr>
      </w:pPr>
      <w:r w:rsidRPr="00203FBD">
        <w:rPr>
          <w:szCs w:val="24"/>
        </w:rPr>
        <w:t xml:space="preserve">De plus nous comprenons qu’en vertu des conditions du Marché, une avance d’un montant de </w:t>
      </w:r>
      <w:r w:rsidRPr="00203FBD">
        <w:rPr>
          <w:i/>
          <w:szCs w:val="24"/>
        </w:rPr>
        <w:t xml:space="preserve">[insérer la somme en chiffres] [insérer la somme en lettres] </w:t>
      </w:r>
      <w:r w:rsidRPr="00203FBD">
        <w:rPr>
          <w:szCs w:val="24"/>
        </w:rPr>
        <w:t>est versée contre une garantie de restitution d’avance.</w:t>
      </w:r>
    </w:p>
    <w:p w14:paraId="1CF768BB" w14:textId="77777777" w:rsidR="00A133E8" w:rsidRPr="00203FBD" w:rsidRDefault="00A133E8" w:rsidP="00A133E8">
      <w:pPr>
        <w:suppressAutoHyphens/>
        <w:spacing w:before="120" w:after="120"/>
        <w:jc w:val="both"/>
        <w:rPr>
          <w:szCs w:val="24"/>
        </w:rPr>
      </w:pPr>
      <w:r w:rsidRPr="00203FBD">
        <w:rPr>
          <w:szCs w:val="24"/>
        </w:rPr>
        <w:t xml:space="preserve">A la demande du Donneur d’ordre, nous prenons, en tant que Garant, l’engagement </w:t>
      </w:r>
      <w:r w:rsidRPr="00203FBD">
        <w:rPr>
          <w:b/>
          <w:bCs/>
          <w:szCs w:val="24"/>
        </w:rPr>
        <w:t xml:space="preserve">sans condition, irrévocablement et à première </w:t>
      </w:r>
      <w:proofErr w:type="gramStart"/>
      <w:r w:rsidRPr="00203FBD">
        <w:rPr>
          <w:b/>
          <w:bCs/>
          <w:szCs w:val="24"/>
        </w:rPr>
        <w:t>demande</w:t>
      </w:r>
      <w:r w:rsidRPr="00203FBD">
        <w:rPr>
          <w:rFonts w:ascii="CG Times" w:hAnsi="CG Times"/>
          <w:spacing w:val="-3"/>
        </w:rPr>
        <w:t xml:space="preserve"> </w:t>
      </w:r>
      <w:r w:rsidRPr="00203FBD">
        <w:rPr>
          <w:szCs w:val="24"/>
        </w:rPr>
        <w:t xml:space="preserve"> de</w:t>
      </w:r>
      <w:proofErr w:type="gramEnd"/>
      <w:r w:rsidRPr="00203FBD">
        <w:rPr>
          <w:szCs w:val="24"/>
        </w:rPr>
        <w:t xml:space="preserve"> payer au Bénéficiaire toute somme dans la limite du Montant de la Garantie qui s’élève à </w:t>
      </w:r>
      <w:r w:rsidRPr="00203FBD">
        <w:rPr>
          <w:i/>
          <w:szCs w:val="24"/>
        </w:rPr>
        <w:t>[insérer la somme en chiffres] [insérer la somme en lettres]</w:t>
      </w:r>
      <w:r w:rsidRPr="00203FBD">
        <w:rPr>
          <w:szCs w:val="24"/>
          <w:vertAlign w:val="superscript"/>
        </w:rPr>
        <w:footnoteReference w:id="6"/>
      </w:r>
      <w:r w:rsidRPr="00203FBD">
        <w:rPr>
          <w:szCs w:val="24"/>
        </w:rPr>
        <w:t>. Votre demande en paiement doit comprendre, que ce soit dans la demande elle-même ou dans un document séparé signé</w:t>
      </w:r>
      <w:r w:rsidRPr="00203FBD" w:rsidDel="00667289">
        <w:rPr>
          <w:szCs w:val="24"/>
        </w:rPr>
        <w:t xml:space="preserve"> </w:t>
      </w:r>
      <w:r w:rsidRPr="00203FBD">
        <w:rPr>
          <w:szCs w:val="24"/>
        </w:rPr>
        <w:t>accompagnant ou identifiant la demande, la déclaration que le Donneur d’ordre :</w:t>
      </w:r>
    </w:p>
    <w:p w14:paraId="5A799D48" w14:textId="77777777" w:rsidR="00A133E8" w:rsidRPr="00203FBD" w:rsidRDefault="00A133E8" w:rsidP="00A133E8">
      <w:pPr>
        <w:tabs>
          <w:tab w:val="left" w:pos="1134"/>
        </w:tabs>
        <w:suppressAutoHyphens/>
        <w:spacing w:before="120" w:after="120"/>
        <w:ind w:left="1134" w:hanging="425"/>
        <w:jc w:val="both"/>
        <w:rPr>
          <w:szCs w:val="24"/>
        </w:rPr>
      </w:pPr>
      <w:r w:rsidRPr="00203FBD">
        <w:rPr>
          <w:szCs w:val="24"/>
        </w:rPr>
        <w:t xml:space="preserve">(a) </w:t>
      </w:r>
      <w:r w:rsidRPr="00203FBD">
        <w:rPr>
          <w:szCs w:val="24"/>
        </w:rPr>
        <w:tab/>
        <w:t>a utilisé l’avance à d’autres fins que les prestations faisant l’objet du Marché ; ou bien</w:t>
      </w:r>
    </w:p>
    <w:p w14:paraId="0693BAB6" w14:textId="77777777" w:rsidR="00A133E8" w:rsidRPr="00203FBD" w:rsidRDefault="00A133E8" w:rsidP="00A133E8">
      <w:pPr>
        <w:tabs>
          <w:tab w:val="left" w:pos="1134"/>
        </w:tabs>
        <w:suppressAutoHyphens/>
        <w:spacing w:before="120" w:after="120"/>
        <w:ind w:left="1134" w:hanging="425"/>
        <w:jc w:val="both"/>
        <w:rPr>
          <w:szCs w:val="24"/>
        </w:rPr>
      </w:pPr>
      <w:r w:rsidRPr="00203FBD">
        <w:rPr>
          <w:szCs w:val="24"/>
        </w:rPr>
        <w:t xml:space="preserve">(b) </w:t>
      </w:r>
      <w:r w:rsidRPr="00203FBD">
        <w:rPr>
          <w:szCs w:val="24"/>
        </w:rPr>
        <w:tab/>
        <w:t xml:space="preserve">n’a pas remboursé l’avance dans les conditions spécifiées au Marché, spécifiant le montant non remboursé par le Donneur d’ordre. </w:t>
      </w:r>
    </w:p>
    <w:p w14:paraId="6C6E8CA4" w14:textId="77777777" w:rsidR="00A133E8" w:rsidRPr="00203FBD" w:rsidRDefault="00A133E8" w:rsidP="00A133E8">
      <w:pPr>
        <w:suppressAutoHyphens/>
        <w:spacing w:before="120" w:after="120"/>
        <w:jc w:val="both"/>
        <w:rPr>
          <w:i/>
          <w:szCs w:val="24"/>
        </w:rPr>
      </w:pPr>
      <w:r w:rsidRPr="00203FBD">
        <w:rPr>
          <w:szCs w:val="24"/>
        </w:rPr>
        <w:t xml:space="preserve">Toute demande au titre de la présente garantie doit être accompagnée par une attestation provenant de la banque du Bénéficiaire indiquant que l’avance mentionnée ci-dessus a été créditée au compte bancaire du Donneur d’offre portant le numéro ______________ à </w:t>
      </w:r>
      <w:r w:rsidRPr="00203FBD">
        <w:rPr>
          <w:i/>
          <w:szCs w:val="24"/>
        </w:rPr>
        <w:t>[nom et adresse de la banque].</w:t>
      </w:r>
    </w:p>
    <w:p w14:paraId="68165614" w14:textId="77777777" w:rsidR="00A133E8" w:rsidRPr="00203FBD" w:rsidRDefault="00A133E8" w:rsidP="00A133E8">
      <w:pPr>
        <w:suppressAutoHyphens/>
        <w:spacing w:before="120" w:after="120"/>
        <w:jc w:val="both"/>
        <w:rPr>
          <w:szCs w:val="24"/>
        </w:rPr>
      </w:pPr>
      <w:r w:rsidRPr="00203FBD">
        <w:rPr>
          <w:szCs w:val="24"/>
        </w:rPr>
        <w:t xml:space="preserve">Le montant de la présente garantie sera réduit au fur et à mesure à concurrence des remboursements de l’avance effectués par le Donneur d’ordre tels qu’ils figurent aux décomptes mensuels dont la copie nous sera présentée. La présente garantie expire au plus tard à la première des dates suivantes : à la réception d’une copie du décompte indiquant que 90 (quatre-vingt-dix) pourcent du Montant du Marché (à l’exclusion des sommes à valoir) ont été approuvés pour paiement, ou à la date suivante : </w:t>
      </w:r>
      <w:r w:rsidRPr="00203FBD">
        <w:rPr>
          <w:szCs w:val="24"/>
        </w:rPr>
        <w:lastRenderedPageBreak/>
        <w:t>___. En conséquence, toute demande de paiement au titre de cette Garantie doit nous parvenir à cette date au plus tard.</w:t>
      </w:r>
    </w:p>
    <w:p w14:paraId="3BF129B0" w14:textId="77777777" w:rsidR="00A133E8" w:rsidRPr="00203FBD" w:rsidRDefault="00A133E8" w:rsidP="00A133E8">
      <w:pPr>
        <w:suppressAutoHyphens/>
        <w:spacing w:before="120" w:after="120"/>
        <w:jc w:val="both"/>
        <w:rPr>
          <w:szCs w:val="24"/>
        </w:rPr>
      </w:pPr>
      <w:r w:rsidRPr="00203FBD">
        <w:rPr>
          <w:szCs w:val="24"/>
        </w:rPr>
        <w:t xml:space="preserve">La présente garantie est régie par les Règles Uniformes de la CCI relatives aux Garanties sur Demande (RUGD), Publication CCI no : 758, excepté le sous-paragraphe 15(a) qui est exclu par la présente. </w:t>
      </w:r>
    </w:p>
    <w:p w14:paraId="2DD91869" w14:textId="77777777" w:rsidR="00A133E8" w:rsidRPr="00203FBD" w:rsidRDefault="00A133E8" w:rsidP="00A133E8">
      <w:pPr>
        <w:suppressAutoHyphens/>
        <w:spacing w:before="120" w:after="120"/>
        <w:jc w:val="both"/>
        <w:rPr>
          <w:szCs w:val="24"/>
        </w:rPr>
      </w:pPr>
    </w:p>
    <w:p w14:paraId="7C8A34F4" w14:textId="77777777" w:rsidR="00A133E8" w:rsidRPr="00203FBD" w:rsidRDefault="00A133E8" w:rsidP="00A133E8">
      <w:pPr>
        <w:suppressAutoHyphens/>
        <w:spacing w:before="120" w:after="120"/>
        <w:jc w:val="both"/>
        <w:rPr>
          <w:szCs w:val="24"/>
        </w:rPr>
      </w:pPr>
    </w:p>
    <w:p w14:paraId="5D1E7969" w14:textId="77777777" w:rsidR="00A133E8" w:rsidRPr="00203FBD" w:rsidRDefault="00A133E8" w:rsidP="00A133E8">
      <w:pPr>
        <w:suppressAutoHyphens/>
        <w:spacing w:before="120" w:after="120"/>
      </w:pPr>
      <w:r w:rsidRPr="00203FBD">
        <w:t xml:space="preserve">____________________ </w:t>
      </w:r>
    </w:p>
    <w:p w14:paraId="7524AC40" w14:textId="77777777" w:rsidR="00A133E8" w:rsidRPr="00203FBD" w:rsidRDefault="00A133E8" w:rsidP="00A133E8">
      <w:pPr>
        <w:suppressAutoHyphens/>
        <w:spacing w:before="120" w:after="120"/>
        <w:rPr>
          <w:b/>
          <w:i/>
          <w:szCs w:val="24"/>
        </w:rPr>
      </w:pPr>
      <w:r w:rsidRPr="00203FBD">
        <w:rPr>
          <w:i/>
          <w:szCs w:val="24"/>
        </w:rPr>
        <w:t>[Signature]</w:t>
      </w:r>
    </w:p>
    <w:p w14:paraId="1AF0FDCD" w14:textId="77777777" w:rsidR="00A133E8" w:rsidRPr="00203FBD" w:rsidRDefault="00A133E8" w:rsidP="00A133E8">
      <w:pPr>
        <w:tabs>
          <w:tab w:val="right" w:pos="9000"/>
        </w:tabs>
        <w:suppressAutoHyphens/>
        <w:spacing w:before="120" w:after="120"/>
        <w:rPr>
          <w:b/>
          <w:i/>
          <w:szCs w:val="24"/>
        </w:rPr>
      </w:pPr>
    </w:p>
    <w:p w14:paraId="2A456057" w14:textId="77777777" w:rsidR="00A133E8" w:rsidRPr="00203FBD" w:rsidRDefault="00A133E8" w:rsidP="00A133E8">
      <w:pPr>
        <w:tabs>
          <w:tab w:val="right" w:pos="9000"/>
        </w:tabs>
        <w:suppressAutoHyphens/>
        <w:spacing w:before="120" w:after="120"/>
        <w:rPr>
          <w:b/>
          <w:i/>
          <w:szCs w:val="24"/>
        </w:rPr>
      </w:pPr>
      <w:r w:rsidRPr="00203FBD">
        <w:rPr>
          <w:b/>
          <w:i/>
          <w:szCs w:val="24"/>
        </w:rPr>
        <w:t>Note : Le texte en italiques doit être supprimé du document final ; il est fourni à titre indicatif en vue d’en faciliter la préparation</w:t>
      </w:r>
    </w:p>
    <w:p w14:paraId="428DAC4B" w14:textId="77777777" w:rsidR="00A133E8" w:rsidRDefault="00A133E8" w:rsidP="00A133E8">
      <w:pPr>
        <w:rPr>
          <w:rFonts w:ascii="Calibri" w:eastAsia="Times New Roman" w:hAnsi="Calibri" w:cs="Calibri"/>
          <w:kern w:val="28"/>
          <w:sz w:val="24"/>
          <w:szCs w:val="24"/>
          <w:highlight w:val="red"/>
          <w:lang w:val="fr-SN"/>
        </w:rPr>
      </w:pPr>
      <w:r>
        <w:rPr>
          <w:rFonts w:ascii="Calibri" w:eastAsia="Times New Roman" w:hAnsi="Calibri" w:cs="Calibri"/>
          <w:kern w:val="28"/>
          <w:sz w:val="24"/>
          <w:szCs w:val="24"/>
          <w:highlight w:val="red"/>
          <w:lang w:val="fr-SN"/>
        </w:rPr>
        <w:br w:type="page"/>
      </w:r>
    </w:p>
    <w:p w14:paraId="577C4E2C" w14:textId="77777777" w:rsidR="00A133E8" w:rsidRPr="00203FBD" w:rsidRDefault="00A133E8" w:rsidP="00A133E8">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46" w:name="_Toc58246394"/>
      <w:r w:rsidRPr="00C37D9C">
        <w:rPr>
          <w:rFonts w:ascii="Segoe UI" w:eastAsia="Times New Roman" w:hAnsi="Segoe UI" w:cs="Segoe UI"/>
          <w:b/>
          <w:bCs/>
          <w:caps/>
          <w:noProof/>
          <w:color w:val="0070C0"/>
          <w:spacing w:val="32"/>
          <w:kern w:val="32"/>
          <w:sz w:val="32"/>
          <w:szCs w:val="32"/>
          <w:lang w:eastAsia="fr-FR" w:bidi="fr-FR"/>
        </w:rPr>
        <w:lastRenderedPageBreak/>
        <w:t>Section 10 : Cahier des Clauses Administratives et Générales (CCAG) et Cahier des Clauses Administratives Particulières (CCAP)</w:t>
      </w:r>
      <w:bookmarkEnd w:id="146"/>
    </w:p>
    <w:p w14:paraId="71B069CD" w14:textId="77777777" w:rsidR="00852DF4" w:rsidRPr="00852DF4" w:rsidRDefault="00852DF4" w:rsidP="00852DF4">
      <w:pPr>
        <w:spacing w:before="120" w:after="0" w:line="240" w:lineRule="auto"/>
        <w:jc w:val="center"/>
        <w:outlineLvl w:val="1"/>
        <w:rPr>
          <w:rFonts w:ascii="Times New Roman" w:eastAsia="Times New Roman" w:hAnsi="Times New Roman" w:cs="Times New Roman"/>
          <w:b/>
          <w:sz w:val="32"/>
          <w:szCs w:val="20"/>
          <w:lang w:eastAsia="fr-FR"/>
        </w:rPr>
      </w:pPr>
      <w:bookmarkStart w:id="147" w:name="_Hlk69139308"/>
      <w:bookmarkStart w:id="148" w:name="_Toc494778754"/>
      <w:r w:rsidRPr="00852DF4">
        <w:rPr>
          <w:rFonts w:ascii="Times New Roman" w:eastAsia="Times New Roman" w:hAnsi="Times New Roman" w:cs="Times New Roman"/>
          <w:b/>
          <w:sz w:val="32"/>
          <w:szCs w:val="20"/>
          <w:lang w:eastAsia="fr-FR"/>
        </w:rPr>
        <w:t>Liste des clauses</w:t>
      </w:r>
      <w:bookmarkEnd w:id="148"/>
    </w:p>
    <w:p w14:paraId="17D7E35F" w14:textId="77777777" w:rsidR="00852DF4" w:rsidRPr="001A4E7E" w:rsidRDefault="00852DF4" w:rsidP="00852DF4">
      <w:pPr>
        <w:spacing w:after="0" w:line="240" w:lineRule="auto"/>
        <w:rPr>
          <w:rFonts w:eastAsia="Times New Roman" w:cs="Times New Roman"/>
          <w:i/>
          <w:sz w:val="24"/>
          <w:szCs w:val="20"/>
          <w:lang w:eastAsia="fr-FR"/>
        </w:rPr>
      </w:pPr>
    </w:p>
    <w:p w14:paraId="503A7DC4" w14:textId="75DEAE7A"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TOC \t "Section V Style1;1" </w:instrText>
      </w:r>
      <w:r w:rsidRPr="001A4E7E">
        <w:rPr>
          <w:rFonts w:eastAsia="Times New Roman" w:cs="Times New Roman"/>
          <w:noProof/>
          <w:sz w:val="24"/>
          <w:szCs w:val="20"/>
          <w:lang w:eastAsia="fr-FR"/>
        </w:rPr>
        <w:fldChar w:fldCharType="separate"/>
      </w:r>
      <w:r w:rsidRPr="001A4E7E">
        <w:rPr>
          <w:rFonts w:eastAsia="Times New Roman" w:cs="Times New Roman"/>
          <w:noProof/>
          <w:sz w:val="24"/>
          <w:szCs w:val="20"/>
          <w:lang w:eastAsia="fr-FR"/>
        </w:rPr>
        <w:t>1.</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Définitions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_Toc188501580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74</w:t>
      </w:r>
      <w:r w:rsidRPr="001A4E7E">
        <w:rPr>
          <w:rFonts w:eastAsia="Times New Roman" w:cs="Times New Roman"/>
          <w:noProof/>
          <w:sz w:val="24"/>
          <w:szCs w:val="20"/>
          <w:lang w:eastAsia="fr-FR"/>
        </w:rPr>
        <w:fldChar w:fldCharType="end"/>
      </w:r>
    </w:p>
    <w:p w14:paraId="6EF7A244" w14:textId="5EA5CA8F"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Documents contractuels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_Toc188501581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75</w:t>
      </w:r>
      <w:r w:rsidRPr="001A4E7E">
        <w:rPr>
          <w:rFonts w:eastAsia="Times New Roman" w:cs="Times New Roman"/>
          <w:noProof/>
          <w:sz w:val="24"/>
          <w:szCs w:val="20"/>
          <w:lang w:eastAsia="fr-FR"/>
        </w:rPr>
        <w:fldChar w:fldCharType="end"/>
      </w:r>
    </w:p>
    <w:p w14:paraId="2D18F148" w14:textId="7DBACAE8"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Sanction des fautes commises par les candidats ou titulaires de marchés publics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_Toc188501582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75</w:t>
      </w:r>
      <w:r w:rsidRPr="001A4E7E">
        <w:rPr>
          <w:rFonts w:eastAsia="Times New Roman" w:cs="Times New Roman"/>
          <w:noProof/>
          <w:sz w:val="24"/>
          <w:szCs w:val="20"/>
          <w:lang w:eastAsia="fr-FR"/>
        </w:rPr>
        <w:fldChar w:fldCharType="end"/>
      </w:r>
    </w:p>
    <w:p w14:paraId="30ED2442" w14:textId="685369AB"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4.</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Interprétation</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_Toc188501583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76</w:t>
      </w:r>
      <w:r w:rsidRPr="001A4E7E">
        <w:rPr>
          <w:rFonts w:eastAsia="Times New Roman" w:cs="Times New Roman"/>
          <w:noProof/>
          <w:sz w:val="24"/>
          <w:szCs w:val="20"/>
          <w:lang w:eastAsia="fr-FR"/>
        </w:rPr>
        <w:fldChar w:fldCharType="end"/>
      </w:r>
    </w:p>
    <w:p w14:paraId="1494CE4C" w14:textId="087F4E5B"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5.</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Langue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_Toc188501584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78</w:t>
      </w:r>
      <w:r w:rsidRPr="001A4E7E">
        <w:rPr>
          <w:rFonts w:eastAsia="Times New Roman" w:cs="Times New Roman"/>
          <w:noProof/>
          <w:sz w:val="24"/>
          <w:szCs w:val="20"/>
          <w:lang w:eastAsia="fr-FR"/>
        </w:rPr>
        <w:fldChar w:fldCharType="end"/>
      </w:r>
    </w:p>
    <w:p w14:paraId="2BBAF6AD" w14:textId="39F1F38F"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6.</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Groupement</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_Toc188501585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78</w:t>
      </w:r>
      <w:r w:rsidRPr="001A4E7E">
        <w:rPr>
          <w:rFonts w:eastAsia="Times New Roman" w:cs="Times New Roman"/>
          <w:noProof/>
          <w:sz w:val="24"/>
          <w:szCs w:val="20"/>
          <w:lang w:eastAsia="fr-FR"/>
        </w:rPr>
        <w:fldChar w:fldCharType="end"/>
      </w:r>
    </w:p>
    <w:p w14:paraId="3E96261C" w14:textId="78A1B766"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7.</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Critères d’origine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_Toc188501586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78</w:t>
      </w:r>
      <w:r w:rsidRPr="001A4E7E">
        <w:rPr>
          <w:rFonts w:eastAsia="Times New Roman" w:cs="Times New Roman"/>
          <w:noProof/>
          <w:sz w:val="24"/>
          <w:szCs w:val="20"/>
          <w:lang w:eastAsia="fr-FR"/>
        </w:rPr>
        <w:fldChar w:fldCharType="end"/>
      </w:r>
    </w:p>
    <w:p w14:paraId="2140E328" w14:textId="48DFC566"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8.</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Notification</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_Toc188501587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78</w:t>
      </w:r>
      <w:r w:rsidRPr="001A4E7E">
        <w:rPr>
          <w:rFonts w:eastAsia="Times New Roman" w:cs="Times New Roman"/>
          <w:noProof/>
          <w:sz w:val="24"/>
          <w:szCs w:val="20"/>
          <w:lang w:eastAsia="fr-FR"/>
        </w:rPr>
        <w:fldChar w:fldCharType="end"/>
      </w:r>
    </w:p>
    <w:p w14:paraId="515726FC" w14:textId="0981DF43"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9.</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Droit applicable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_Toc188501588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79</w:t>
      </w:r>
      <w:r w:rsidRPr="001A4E7E">
        <w:rPr>
          <w:rFonts w:eastAsia="Times New Roman" w:cs="Times New Roman"/>
          <w:noProof/>
          <w:sz w:val="24"/>
          <w:szCs w:val="20"/>
          <w:lang w:eastAsia="fr-FR"/>
        </w:rPr>
        <w:fldChar w:fldCharType="end"/>
      </w:r>
    </w:p>
    <w:p w14:paraId="177F66E5" w14:textId="0D2057B4"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10.</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Règlement des différends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_Toc188501589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79</w:t>
      </w:r>
      <w:r w:rsidRPr="001A4E7E">
        <w:rPr>
          <w:rFonts w:eastAsia="Times New Roman" w:cs="Times New Roman"/>
          <w:noProof/>
          <w:sz w:val="24"/>
          <w:szCs w:val="20"/>
          <w:lang w:eastAsia="fr-FR"/>
        </w:rPr>
        <w:fldChar w:fldCharType="end"/>
      </w:r>
    </w:p>
    <w:p w14:paraId="0D9B0E66" w14:textId="745A1A55"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11.</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Objet du Marché</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_Toc188501590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79</w:t>
      </w:r>
      <w:r w:rsidRPr="001A4E7E">
        <w:rPr>
          <w:rFonts w:eastAsia="Times New Roman" w:cs="Times New Roman"/>
          <w:noProof/>
          <w:sz w:val="24"/>
          <w:szCs w:val="20"/>
          <w:lang w:eastAsia="fr-FR"/>
        </w:rPr>
        <w:fldChar w:fldCharType="end"/>
      </w:r>
    </w:p>
    <w:p w14:paraId="1084232B" w14:textId="0C7BFDF7"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12.</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Livraison</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_Toc188501591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79</w:t>
      </w:r>
      <w:r w:rsidRPr="001A4E7E">
        <w:rPr>
          <w:rFonts w:eastAsia="Times New Roman" w:cs="Times New Roman"/>
          <w:noProof/>
          <w:sz w:val="24"/>
          <w:szCs w:val="20"/>
          <w:lang w:eastAsia="fr-FR"/>
        </w:rPr>
        <w:fldChar w:fldCharType="end"/>
      </w:r>
    </w:p>
    <w:p w14:paraId="3845E05E" w14:textId="769F0C5D"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13.</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Responsabilités du Titulaire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_Toc188501592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80</w:t>
      </w:r>
      <w:r w:rsidRPr="001A4E7E">
        <w:rPr>
          <w:rFonts w:eastAsia="Times New Roman" w:cs="Times New Roman"/>
          <w:noProof/>
          <w:sz w:val="24"/>
          <w:szCs w:val="20"/>
          <w:lang w:eastAsia="fr-FR"/>
        </w:rPr>
        <w:fldChar w:fldCharType="end"/>
      </w:r>
    </w:p>
    <w:p w14:paraId="6BBD5561" w14:textId="7537E5D5"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14.</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Montant du Marché</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_Toc188501593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80</w:t>
      </w:r>
      <w:r w:rsidRPr="001A4E7E">
        <w:rPr>
          <w:rFonts w:eastAsia="Times New Roman" w:cs="Times New Roman"/>
          <w:noProof/>
          <w:sz w:val="24"/>
          <w:szCs w:val="20"/>
          <w:lang w:eastAsia="fr-FR"/>
        </w:rPr>
        <w:fldChar w:fldCharType="end"/>
      </w:r>
    </w:p>
    <w:p w14:paraId="59816545" w14:textId="49761E0D"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15.</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Modalités de règlement</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_Toc188501594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80</w:t>
      </w:r>
      <w:r w:rsidRPr="001A4E7E">
        <w:rPr>
          <w:rFonts w:eastAsia="Times New Roman" w:cs="Times New Roman"/>
          <w:noProof/>
          <w:sz w:val="24"/>
          <w:szCs w:val="20"/>
          <w:lang w:eastAsia="fr-FR"/>
        </w:rPr>
        <w:fldChar w:fldCharType="end"/>
      </w:r>
    </w:p>
    <w:p w14:paraId="5416EBCC" w14:textId="65971104"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16.</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Impôts, taxes et droits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_Toc188501595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80</w:t>
      </w:r>
      <w:r w:rsidRPr="001A4E7E">
        <w:rPr>
          <w:rFonts w:eastAsia="Times New Roman" w:cs="Times New Roman"/>
          <w:noProof/>
          <w:sz w:val="24"/>
          <w:szCs w:val="20"/>
          <w:lang w:eastAsia="fr-FR"/>
        </w:rPr>
        <w:fldChar w:fldCharType="end"/>
      </w:r>
    </w:p>
    <w:p w14:paraId="0E60C1E3" w14:textId="6D15B6CA"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17.</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Garantie de bonne exécution</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_Toc188501596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81</w:t>
      </w:r>
      <w:r w:rsidRPr="001A4E7E">
        <w:rPr>
          <w:rFonts w:eastAsia="Times New Roman" w:cs="Times New Roman"/>
          <w:noProof/>
          <w:sz w:val="24"/>
          <w:szCs w:val="20"/>
          <w:lang w:eastAsia="fr-FR"/>
        </w:rPr>
        <w:fldChar w:fldCharType="end"/>
      </w:r>
    </w:p>
    <w:p w14:paraId="30FACD99" w14:textId="59DFED24"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18.</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Droits d’auteur</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_Toc188501597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81</w:t>
      </w:r>
      <w:r w:rsidRPr="001A4E7E">
        <w:rPr>
          <w:rFonts w:eastAsia="Times New Roman" w:cs="Times New Roman"/>
          <w:noProof/>
          <w:sz w:val="24"/>
          <w:szCs w:val="20"/>
          <w:lang w:eastAsia="fr-FR"/>
        </w:rPr>
        <w:fldChar w:fldCharType="end"/>
      </w:r>
    </w:p>
    <w:p w14:paraId="20AE3FE6" w14:textId="5BAC2598"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19.</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Renseignements confidentiels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_Toc188501598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81</w:t>
      </w:r>
      <w:r w:rsidRPr="001A4E7E">
        <w:rPr>
          <w:rFonts w:eastAsia="Times New Roman" w:cs="Times New Roman"/>
          <w:noProof/>
          <w:sz w:val="24"/>
          <w:szCs w:val="20"/>
          <w:lang w:eastAsia="fr-FR"/>
        </w:rPr>
        <w:fldChar w:fldCharType="end"/>
      </w:r>
    </w:p>
    <w:p w14:paraId="57D621CF" w14:textId="6EFE887F"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20.</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Sous-traitance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_Toc188501599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82</w:t>
      </w:r>
      <w:r w:rsidRPr="001A4E7E">
        <w:rPr>
          <w:rFonts w:eastAsia="Times New Roman" w:cs="Times New Roman"/>
          <w:noProof/>
          <w:sz w:val="24"/>
          <w:szCs w:val="20"/>
          <w:lang w:eastAsia="fr-FR"/>
        </w:rPr>
        <w:fldChar w:fldCharType="end"/>
      </w:r>
    </w:p>
    <w:p w14:paraId="4CDBF870" w14:textId="3C702AE9"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21.</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Spécifications et Normes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_Toc188501600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83</w:t>
      </w:r>
      <w:r w:rsidRPr="001A4E7E">
        <w:rPr>
          <w:rFonts w:eastAsia="Times New Roman" w:cs="Times New Roman"/>
          <w:noProof/>
          <w:sz w:val="24"/>
          <w:szCs w:val="20"/>
          <w:lang w:eastAsia="fr-FR"/>
        </w:rPr>
        <w:fldChar w:fldCharType="end"/>
      </w:r>
    </w:p>
    <w:p w14:paraId="2DD6AC4B" w14:textId="28155DB8"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22.</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Emballage et documents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_Toc188501601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83</w:t>
      </w:r>
      <w:r w:rsidRPr="001A4E7E">
        <w:rPr>
          <w:rFonts w:eastAsia="Times New Roman" w:cs="Times New Roman"/>
          <w:noProof/>
          <w:sz w:val="24"/>
          <w:szCs w:val="20"/>
          <w:lang w:eastAsia="fr-FR"/>
        </w:rPr>
        <w:fldChar w:fldCharType="end"/>
      </w:r>
    </w:p>
    <w:p w14:paraId="1F9C774A" w14:textId="14C9EBBF"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23.</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Assurance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_Toc188501602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84</w:t>
      </w:r>
      <w:r w:rsidRPr="001A4E7E">
        <w:rPr>
          <w:rFonts w:eastAsia="Times New Roman" w:cs="Times New Roman"/>
          <w:noProof/>
          <w:sz w:val="24"/>
          <w:szCs w:val="20"/>
          <w:lang w:eastAsia="fr-FR"/>
        </w:rPr>
        <w:fldChar w:fldCharType="end"/>
      </w:r>
    </w:p>
    <w:p w14:paraId="509914A5" w14:textId="599B2C75"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24.</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Transport</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_Toc188501603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84</w:t>
      </w:r>
      <w:r w:rsidRPr="001A4E7E">
        <w:rPr>
          <w:rFonts w:eastAsia="Times New Roman" w:cs="Times New Roman"/>
          <w:noProof/>
          <w:sz w:val="24"/>
          <w:szCs w:val="20"/>
          <w:lang w:eastAsia="fr-FR"/>
        </w:rPr>
        <w:fldChar w:fldCharType="end"/>
      </w:r>
    </w:p>
    <w:p w14:paraId="1BB9D1B7" w14:textId="3A0ED8F4"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25.</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Inspections et essais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_Toc188501604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84</w:t>
      </w:r>
      <w:r w:rsidRPr="001A4E7E">
        <w:rPr>
          <w:rFonts w:eastAsia="Times New Roman" w:cs="Times New Roman"/>
          <w:noProof/>
          <w:sz w:val="24"/>
          <w:szCs w:val="20"/>
          <w:lang w:eastAsia="fr-FR"/>
        </w:rPr>
        <w:fldChar w:fldCharType="end"/>
      </w:r>
    </w:p>
    <w:p w14:paraId="42AF0FCE" w14:textId="0621EC85"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26.</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Pénalités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_Toc188501605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85</w:t>
      </w:r>
      <w:r w:rsidRPr="001A4E7E">
        <w:rPr>
          <w:rFonts w:eastAsia="Times New Roman" w:cs="Times New Roman"/>
          <w:noProof/>
          <w:sz w:val="24"/>
          <w:szCs w:val="20"/>
          <w:lang w:eastAsia="fr-FR"/>
        </w:rPr>
        <w:fldChar w:fldCharType="end"/>
      </w:r>
    </w:p>
    <w:p w14:paraId="50FE1FC3" w14:textId="40A145B3"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27.</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Garantie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_Toc188501606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86</w:t>
      </w:r>
      <w:r w:rsidRPr="001A4E7E">
        <w:rPr>
          <w:rFonts w:eastAsia="Times New Roman" w:cs="Times New Roman"/>
          <w:noProof/>
          <w:sz w:val="24"/>
          <w:szCs w:val="20"/>
          <w:lang w:eastAsia="fr-FR"/>
        </w:rPr>
        <w:fldChar w:fldCharType="end"/>
      </w:r>
    </w:p>
    <w:p w14:paraId="40155215" w14:textId="2498EBDE"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28.</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Brevets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_Toc188501607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86</w:t>
      </w:r>
      <w:r w:rsidRPr="001A4E7E">
        <w:rPr>
          <w:rFonts w:eastAsia="Times New Roman" w:cs="Times New Roman"/>
          <w:noProof/>
          <w:sz w:val="24"/>
          <w:szCs w:val="20"/>
          <w:lang w:eastAsia="fr-FR"/>
        </w:rPr>
        <w:fldChar w:fldCharType="end"/>
      </w:r>
    </w:p>
    <w:p w14:paraId="0CFACC18" w14:textId="467CFD45"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29.</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Limite de responsabilité</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_Toc188501608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88</w:t>
      </w:r>
      <w:r w:rsidRPr="001A4E7E">
        <w:rPr>
          <w:rFonts w:eastAsia="Times New Roman" w:cs="Times New Roman"/>
          <w:noProof/>
          <w:sz w:val="24"/>
          <w:szCs w:val="20"/>
          <w:lang w:eastAsia="fr-FR"/>
        </w:rPr>
        <w:fldChar w:fldCharType="end"/>
      </w:r>
    </w:p>
    <w:p w14:paraId="0C746DBE" w14:textId="42FE699A"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30.</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Modifications des lois et règlements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_Toc188501609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88</w:t>
      </w:r>
      <w:r w:rsidRPr="001A4E7E">
        <w:rPr>
          <w:rFonts w:eastAsia="Times New Roman" w:cs="Times New Roman"/>
          <w:noProof/>
          <w:sz w:val="24"/>
          <w:szCs w:val="20"/>
          <w:lang w:eastAsia="fr-FR"/>
        </w:rPr>
        <w:fldChar w:fldCharType="end"/>
      </w:r>
    </w:p>
    <w:p w14:paraId="69A2CE43" w14:textId="133DBD14"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31.</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Force majeure</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_Toc188501610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88</w:t>
      </w:r>
      <w:r w:rsidRPr="001A4E7E">
        <w:rPr>
          <w:rFonts w:eastAsia="Times New Roman" w:cs="Times New Roman"/>
          <w:noProof/>
          <w:sz w:val="24"/>
          <w:szCs w:val="20"/>
          <w:lang w:eastAsia="fr-FR"/>
        </w:rPr>
        <w:fldChar w:fldCharType="end"/>
      </w:r>
    </w:p>
    <w:p w14:paraId="25CFE20B" w14:textId="79875FF5"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32.</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Ordres de modification et avenants au marché</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_Toc188501611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89</w:t>
      </w:r>
      <w:r w:rsidRPr="001A4E7E">
        <w:rPr>
          <w:rFonts w:eastAsia="Times New Roman" w:cs="Times New Roman"/>
          <w:noProof/>
          <w:sz w:val="24"/>
          <w:szCs w:val="20"/>
          <w:lang w:eastAsia="fr-FR"/>
        </w:rPr>
        <w:fldChar w:fldCharType="end"/>
      </w:r>
    </w:p>
    <w:p w14:paraId="331F8395" w14:textId="187ECEAA"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33.</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Prorogation des délais</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_Toc188501612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90</w:t>
      </w:r>
      <w:r w:rsidRPr="001A4E7E">
        <w:rPr>
          <w:rFonts w:eastAsia="Times New Roman" w:cs="Times New Roman"/>
          <w:noProof/>
          <w:sz w:val="24"/>
          <w:szCs w:val="20"/>
          <w:lang w:eastAsia="fr-FR"/>
        </w:rPr>
        <w:fldChar w:fldCharType="end"/>
      </w:r>
    </w:p>
    <w:p w14:paraId="5B07BED3" w14:textId="30616E49"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34.</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Résiliation</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_Toc188501613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90</w:t>
      </w:r>
      <w:r w:rsidRPr="001A4E7E">
        <w:rPr>
          <w:rFonts w:eastAsia="Times New Roman" w:cs="Times New Roman"/>
          <w:noProof/>
          <w:sz w:val="24"/>
          <w:szCs w:val="20"/>
          <w:lang w:eastAsia="fr-FR"/>
        </w:rPr>
        <w:fldChar w:fldCharType="end"/>
      </w:r>
    </w:p>
    <w:p w14:paraId="53307A5F" w14:textId="76DDC1B0" w:rsidR="00852DF4" w:rsidRPr="001A4E7E" w:rsidRDefault="00852DF4" w:rsidP="00852DF4">
      <w:pPr>
        <w:tabs>
          <w:tab w:val="left" w:pos="720"/>
          <w:tab w:val="right" w:leader="dot" w:pos="8789"/>
        </w:tabs>
        <w:spacing w:after="0" w:line="240" w:lineRule="auto"/>
        <w:ind w:left="720" w:right="187" w:hanging="720"/>
        <w:outlineLvl w:val="0"/>
        <w:rPr>
          <w:rFonts w:eastAsia="Times New Roman" w:cs="Times New Roman"/>
          <w:noProof/>
          <w:sz w:val="24"/>
          <w:szCs w:val="24"/>
          <w:lang w:eastAsia="fr-FR"/>
        </w:rPr>
      </w:pPr>
      <w:r w:rsidRPr="001A4E7E">
        <w:rPr>
          <w:rFonts w:eastAsia="Times New Roman" w:cs="Times New Roman"/>
          <w:noProof/>
          <w:sz w:val="24"/>
          <w:szCs w:val="20"/>
          <w:lang w:eastAsia="fr-FR"/>
        </w:rPr>
        <w:t>35.</w:t>
      </w:r>
      <w:r w:rsidRPr="001A4E7E">
        <w:rPr>
          <w:rFonts w:eastAsia="Times New Roman" w:cs="Times New Roman"/>
          <w:noProof/>
          <w:sz w:val="24"/>
          <w:szCs w:val="24"/>
          <w:lang w:eastAsia="fr-FR"/>
        </w:rPr>
        <w:tab/>
      </w:r>
      <w:r w:rsidRPr="001A4E7E">
        <w:rPr>
          <w:rFonts w:eastAsia="Times New Roman" w:cs="Times New Roman"/>
          <w:noProof/>
          <w:sz w:val="24"/>
          <w:szCs w:val="20"/>
          <w:lang w:eastAsia="fr-FR"/>
        </w:rPr>
        <w:t>Cession</w:t>
      </w:r>
      <w:r w:rsidRPr="001A4E7E">
        <w:rPr>
          <w:rFonts w:eastAsia="Times New Roman" w:cs="Times New Roman"/>
          <w:noProof/>
          <w:sz w:val="24"/>
          <w:szCs w:val="20"/>
          <w:lang w:eastAsia="fr-FR"/>
        </w:rPr>
        <w:tab/>
      </w:r>
      <w:r w:rsidRPr="001A4E7E">
        <w:rPr>
          <w:rFonts w:eastAsia="Times New Roman" w:cs="Times New Roman"/>
          <w:noProof/>
          <w:sz w:val="24"/>
          <w:szCs w:val="20"/>
          <w:lang w:eastAsia="fr-FR"/>
        </w:rPr>
        <w:fldChar w:fldCharType="begin"/>
      </w:r>
      <w:r w:rsidRPr="001A4E7E">
        <w:rPr>
          <w:rFonts w:eastAsia="Times New Roman" w:cs="Times New Roman"/>
          <w:noProof/>
          <w:sz w:val="24"/>
          <w:szCs w:val="20"/>
          <w:lang w:eastAsia="fr-FR"/>
        </w:rPr>
        <w:instrText xml:space="preserve"> PAGEREF _Toc188501614 \h </w:instrText>
      </w:r>
      <w:r w:rsidRPr="001A4E7E">
        <w:rPr>
          <w:rFonts w:eastAsia="Times New Roman" w:cs="Times New Roman"/>
          <w:noProof/>
          <w:sz w:val="24"/>
          <w:szCs w:val="20"/>
          <w:lang w:eastAsia="fr-FR"/>
        </w:rPr>
      </w:r>
      <w:r w:rsidRPr="001A4E7E">
        <w:rPr>
          <w:rFonts w:eastAsia="Times New Roman" w:cs="Times New Roman"/>
          <w:noProof/>
          <w:sz w:val="24"/>
          <w:szCs w:val="20"/>
          <w:lang w:eastAsia="fr-FR"/>
        </w:rPr>
        <w:fldChar w:fldCharType="separate"/>
      </w:r>
      <w:r w:rsidR="0073545B">
        <w:rPr>
          <w:rFonts w:eastAsia="Times New Roman" w:cs="Times New Roman"/>
          <w:noProof/>
          <w:sz w:val="24"/>
          <w:szCs w:val="20"/>
          <w:lang w:eastAsia="fr-FR"/>
        </w:rPr>
        <w:t>92</w:t>
      </w:r>
      <w:r w:rsidRPr="001A4E7E">
        <w:rPr>
          <w:rFonts w:eastAsia="Times New Roman" w:cs="Times New Roman"/>
          <w:noProof/>
          <w:sz w:val="24"/>
          <w:szCs w:val="20"/>
          <w:lang w:eastAsia="fr-FR"/>
        </w:rPr>
        <w:fldChar w:fldCharType="end"/>
      </w:r>
    </w:p>
    <w:p w14:paraId="4D66E8E9" w14:textId="1C74FF47" w:rsidR="00852DF4" w:rsidRPr="001A4E7E" w:rsidRDefault="00852DF4" w:rsidP="0061767D">
      <w:pPr>
        <w:spacing w:after="0" w:line="240" w:lineRule="auto"/>
        <w:ind w:left="720" w:hanging="720"/>
        <w:rPr>
          <w:rFonts w:eastAsia="Times New Roman" w:cs="Times New Roman"/>
          <w:b/>
          <w:bCs/>
          <w:sz w:val="24"/>
          <w:szCs w:val="24"/>
          <w:lang w:eastAsia="fr-FR"/>
        </w:rPr>
      </w:pPr>
      <w:r w:rsidRPr="001A4E7E">
        <w:rPr>
          <w:rFonts w:eastAsia="Times New Roman" w:cs="Times New Roman"/>
          <w:noProof/>
          <w:sz w:val="24"/>
          <w:szCs w:val="20"/>
          <w:lang w:eastAsia="fr-FR"/>
        </w:rPr>
        <w:fldChar w:fldCharType="end"/>
      </w:r>
      <w:r w:rsidRPr="00852DF4">
        <w:rPr>
          <w:rFonts w:ascii="Times New Roman" w:eastAsia="Times New Roman" w:hAnsi="Times New Roman" w:cs="Times New Roman"/>
          <w:sz w:val="24"/>
          <w:szCs w:val="20"/>
          <w:lang w:eastAsia="fr-FR"/>
        </w:rPr>
        <w:br w:type="page"/>
      </w:r>
      <w:bookmarkStart w:id="149" w:name="_Toc494778791"/>
      <w:r w:rsidRPr="001A4E7E">
        <w:rPr>
          <w:rFonts w:eastAsia="Times New Roman" w:cs="Times New Roman"/>
          <w:b/>
          <w:bCs/>
          <w:sz w:val="24"/>
          <w:szCs w:val="24"/>
          <w:lang w:eastAsia="fr-FR"/>
        </w:rPr>
        <w:lastRenderedPageBreak/>
        <w:t>Cahier des clauses administratives générales</w:t>
      </w:r>
      <w:bookmarkEnd w:id="149"/>
    </w:p>
    <w:tbl>
      <w:tblPr>
        <w:tblW w:w="9216" w:type="dxa"/>
        <w:tblLayout w:type="fixed"/>
        <w:tblLook w:val="0000" w:firstRow="0" w:lastRow="0" w:firstColumn="0" w:lastColumn="0" w:noHBand="0" w:noVBand="0"/>
      </w:tblPr>
      <w:tblGrid>
        <w:gridCol w:w="18"/>
        <w:gridCol w:w="2160"/>
        <w:gridCol w:w="7002"/>
        <w:gridCol w:w="18"/>
        <w:gridCol w:w="18"/>
      </w:tblGrid>
      <w:tr w:rsidR="00852DF4" w:rsidRPr="001A4E7E" w14:paraId="2D5741C2" w14:textId="77777777" w:rsidTr="00852DF4">
        <w:tc>
          <w:tcPr>
            <w:tcW w:w="2178" w:type="dxa"/>
            <w:gridSpan w:val="2"/>
          </w:tcPr>
          <w:p w14:paraId="00020046" w14:textId="77777777" w:rsidR="00852DF4" w:rsidRPr="001A4E7E" w:rsidRDefault="00852DF4" w:rsidP="00852DF4">
            <w:pPr>
              <w:numPr>
                <w:ilvl w:val="0"/>
                <w:numId w:val="80"/>
              </w:numPr>
              <w:spacing w:after="0" w:line="240" w:lineRule="auto"/>
              <w:rPr>
                <w:rFonts w:eastAsia="Times New Roman" w:cs="Times New Roman"/>
                <w:b/>
                <w:sz w:val="24"/>
                <w:szCs w:val="24"/>
                <w:lang w:eastAsia="fr-FR"/>
              </w:rPr>
            </w:pPr>
            <w:bookmarkStart w:id="150" w:name="_Toc188501580"/>
            <w:r w:rsidRPr="001A4E7E">
              <w:rPr>
                <w:rFonts w:eastAsia="Times New Roman" w:cs="Times New Roman"/>
                <w:b/>
                <w:sz w:val="24"/>
                <w:szCs w:val="24"/>
                <w:lang w:eastAsia="fr-FR"/>
              </w:rPr>
              <w:t>Définitions</w:t>
            </w:r>
            <w:bookmarkEnd w:id="150"/>
          </w:p>
        </w:tc>
        <w:tc>
          <w:tcPr>
            <w:tcW w:w="7038" w:type="dxa"/>
            <w:gridSpan w:val="3"/>
          </w:tcPr>
          <w:p w14:paraId="67D137CC" w14:textId="77777777" w:rsidR="00852DF4" w:rsidRPr="001A4E7E" w:rsidRDefault="00852DF4" w:rsidP="00376D66">
            <w:pPr>
              <w:numPr>
                <w:ilvl w:val="1"/>
                <w:numId w:val="111"/>
              </w:numPr>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Les termes et expressions ci-après auront la signification qui leur est attribuée ici :</w:t>
            </w:r>
          </w:p>
          <w:p w14:paraId="60567A0E"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tab/>
              <w:t>“Marché” désigne l’ensemble des droits et obligations souscrits par les parties au titre de la réalisation des fournitures et services.  Les documents et pièces contractuels sont énumérés dans l’Acte d’Engagement.</w:t>
            </w:r>
          </w:p>
          <w:p w14:paraId="709556D5"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t>« Documents contractuels » désigne les documents visés dans l’Acte d’Engagement, y compris les avenants éventuels auxdits documents.</w:t>
            </w:r>
          </w:p>
          <w:p w14:paraId="2C310ADD"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tab/>
            </w:r>
            <w:proofErr w:type="gramStart"/>
            <w:r w:rsidRPr="001A4E7E">
              <w:rPr>
                <w:rFonts w:eastAsia="Times New Roman" w:cs="Times New Roman"/>
                <w:sz w:val="24"/>
                <w:szCs w:val="24"/>
                <w:lang w:eastAsia="fr-FR"/>
              </w:rPr>
              <w:t>«Montant</w:t>
            </w:r>
            <w:proofErr w:type="gramEnd"/>
            <w:r w:rsidRPr="001A4E7E">
              <w:rPr>
                <w:rFonts w:eastAsia="Times New Roman" w:cs="Times New Roman"/>
                <w:sz w:val="24"/>
                <w:szCs w:val="24"/>
                <w:lang w:eastAsia="fr-FR"/>
              </w:rPr>
              <w:t xml:space="preserve"> du Marché» signifie le prix payable  au Titulaire, conformément à l’Acte d’Engagement</w:t>
            </w:r>
            <w:r w:rsidRPr="001A4E7E">
              <w:rPr>
                <w:rFonts w:eastAsia="Times New Roman" w:cs="Times New Roman"/>
                <w:kern w:val="28"/>
                <w:sz w:val="24"/>
                <w:szCs w:val="24"/>
                <w:lang w:eastAsia="fr-FR"/>
              </w:rPr>
              <w:t xml:space="preserve"> signé</w:t>
            </w:r>
            <w:r w:rsidRPr="001A4E7E">
              <w:rPr>
                <w:rFonts w:eastAsia="Times New Roman" w:cs="Times New Roman"/>
                <w:sz w:val="24"/>
                <w:szCs w:val="24"/>
                <w:lang w:eastAsia="fr-FR"/>
              </w:rPr>
              <w:t>, sous réserve de toute addition et modification ou de toute déduction audit prix, qui pourra être effectuée en vertu du Marché.</w:t>
            </w:r>
          </w:p>
          <w:p w14:paraId="707A7FE6"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t>« Jour » désigne un jour calendaire.</w:t>
            </w:r>
          </w:p>
          <w:p w14:paraId="26897C90"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b/>
                <w:sz w:val="24"/>
                <w:szCs w:val="24"/>
                <w:lang w:eastAsia="fr-FR"/>
              </w:rPr>
            </w:pPr>
            <w:r w:rsidRPr="001A4E7E">
              <w:rPr>
                <w:rFonts w:eastAsia="Times New Roman" w:cs="Times New Roman"/>
                <w:sz w:val="24"/>
                <w:szCs w:val="24"/>
                <w:lang w:eastAsia="fr-FR"/>
              </w:rPr>
              <w:tab/>
              <w:t>« CCAG » signifie le Cahier des clauses administratives générales.</w:t>
            </w:r>
          </w:p>
          <w:p w14:paraId="037C6A45"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t>« Fournitures » signifie tous les produits, matières premières, machines et matériels et/ou tous autres matériaux que le Titulaire est tenu de livrer à l’Autorité contractante en exécution du Marché.</w:t>
            </w:r>
          </w:p>
          <w:p w14:paraId="57059741"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b/>
                <w:sz w:val="24"/>
                <w:szCs w:val="24"/>
                <w:lang w:eastAsia="fr-FR"/>
              </w:rPr>
            </w:pPr>
            <w:r w:rsidRPr="001A4E7E">
              <w:rPr>
                <w:rFonts w:eastAsia="Times New Roman" w:cs="Times New Roman"/>
                <w:sz w:val="24"/>
                <w:szCs w:val="24"/>
                <w:lang w:eastAsia="fr-FR"/>
              </w:rPr>
              <w:tab/>
              <w:t>« Autorité contractante » signifie l’entité achetant les fournitures et les services connexes, telle qu’elle est identifiée dans le CCAP.</w:t>
            </w:r>
          </w:p>
          <w:p w14:paraId="0C888FAE"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b/>
                <w:sz w:val="24"/>
                <w:szCs w:val="24"/>
                <w:lang w:eastAsia="fr-FR"/>
              </w:rPr>
            </w:pPr>
            <w:r w:rsidRPr="001A4E7E">
              <w:rPr>
                <w:rFonts w:eastAsia="Times New Roman" w:cs="Times New Roman"/>
                <w:sz w:val="24"/>
                <w:szCs w:val="24"/>
                <w:lang w:eastAsia="fr-FR"/>
              </w:rPr>
              <w:tab/>
              <w:t>« Services Connexes » désigne les services afférents à la fourniture des biens, tels que l’assurance, l’installation, la formation et la maintenance initiale, ainsi que toute obligation analogue du Titulaire dans le cadre du Marché.</w:t>
            </w:r>
          </w:p>
          <w:p w14:paraId="6DFCAB5F"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t>« </w:t>
            </w:r>
            <w:r w:rsidRPr="001A4E7E">
              <w:rPr>
                <w:rFonts w:eastAsia="Times New Roman" w:cs="Times New Roman"/>
                <w:bCs/>
                <w:sz w:val="24"/>
                <w:szCs w:val="24"/>
                <w:lang w:eastAsia="fr-FR"/>
              </w:rPr>
              <w:t>CCAP</w:t>
            </w:r>
            <w:r w:rsidRPr="001A4E7E">
              <w:rPr>
                <w:rFonts w:eastAsia="Times New Roman" w:cs="Times New Roman"/>
                <w:sz w:val="24"/>
                <w:szCs w:val="24"/>
                <w:lang w:eastAsia="fr-FR"/>
              </w:rPr>
              <w:t> » signifie le Cahier des clauses administratives particulières.</w:t>
            </w:r>
          </w:p>
          <w:p w14:paraId="11475F50"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b/>
                <w:sz w:val="24"/>
                <w:szCs w:val="24"/>
                <w:lang w:eastAsia="fr-FR"/>
              </w:rPr>
            </w:pPr>
            <w:r w:rsidRPr="001A4E7E">
              <w:rPr>
                <w:rFonts w:eastAsia="Times New Roman" w:cs="Times New Roman"/>
                <w:sz w:val="24"/>
                <w:szCs w:val="24"/>
                <w:lang w:eastAsia="fr-FR"/>
              </w:rPr>
              <w:t>« Sous-traitant » signifie toute personne physique, privée ou entité gouvernementale ou toute combinaison de ces éléments, à qui toute partie des Fournitures ou des Services connexes est sous-traitée par le Titulaire.</w:t>
            </w:r>
          </w:p>
          <w:p w14:paraId="7A204704"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sz w:val="24"/>
                <w:szCs w:val="24"/>
                <w:lang w:eastAsia="fr-FR"/>
              </w:rPr>
            </w:pPr>
            <w:r w:rsidRPr="001A4E7E">
              <w:rPr>
                <w:rFonts w:eastAsia="Times New Roman" w:cs="Times New Roman"/>
                <w:sz w:val="24"/>
                <w:szCs w:val="24"/>
                <w:lang w:eastAsia="fr-FR"/>
              </w:rPr>
              <w:lastRenderedPageBreak/>
              <w:t>"Titulaire" désigne la personne physique ou morale, attributaire du marché et qui est désignée comme tel dans l’Acte d’Engagement.</w:t>
            </w:r>
          </w:p>
          <w:p w14:paraId="4351652E"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b/>
                <w:sz w:val="24"/>
                <w:szCs w:val="24"/>
                <w:lang w:eastAsia="fr-FR"/>
              </w:rPr>
            </w:pPr>
            <w:r w:rsidRPr="001A4E7E">
              <w:rPr>
                <w:rFonts w:eastAsia="Times New Roman" w:cs="Times New Roman"/>
                <w:sz w:val="24"/>
                <w:szCs w:val="24"/>
                <w:lang w:eastAsia="fr-FR"/>
              </w:rPr>
              <w:t xml:space="preserve"> « Lieu de destination </w:t>
            </w:r>
            <w:proofErr w:type="gramStart"/>
            <w:r w:rsidRPr="001A4E7E">
              <w:rPr>
                <w:rFonts w:eastAsia="Times New Roman" w:cs="Times New Roman"/>
                <w:sz w:val="24"/>
                <w:szCs w:val="24"/>
                <w:lang w:eastAsia="fr-FR"/>
              </w:rPr>
              <w:t>finale»</w:t>
            </w:r>
            <w:proofErr w:type="gramEnd"/>
            <w:r w:rsidRPr="001A4E7E">
              <w:rPr>
                <w:rFonts w:eastAsia="Times New Roman" w:cs="Times New Roman"/>
                <w:sz w:val="24"/>
                <w:szCs w:val="24"/>
                <w:lang w:eastAsia="fr-FR"/>
              </w:rPr>
              <w:t xml:space="preserve"> signifie le lieu indiqué dans le CCAP, le cas échéant.</w:t>
            </w:r>
          </w:p>
          <w:p w14:paraId="24A371F3" w14:textId="77777777" w:rsidR="00852DF4" w:rsidRPr="001A4E7E" w:rsidRDefault="00852DF4" w:rsidP="00376D66">
            <w:pPr>
              <w:numPr>
                <w:ilvl w:val="0"/>
                <w:numId w:val="81"/>
              </w:numPr>
              <w:tabs>
                <w:tab w:val="left" w:pos="1062"/>
              </w:tabs>
              <w:spacing w:after="220" w:line="240" w:lineRule="auto"/>
              <w:ind w:left="1065" w:hanging="547"/>
              <w:jc w:val="both"/>
              <w:rPr>
                <w:rFonts w:eastAsia="Times New Roman" w:cs="Times New Roman"/>
                <w:b/>
                <w:sz w:val="24"/>
                <w:szCs w:val="24"/>
                <w:lang w:eastAsia="fr-FR"/>
              </w:rPr>
            </w:pPr>
            <w:r w:rsidRPr="001A4E7E">
              <w:rPr>
                <w:rFonts w:eastAsia="Times New Roman" w:cs="Times New Roman"/>
                <w:sz w:val="24"/>
                <w:szCs w:val="24"/>
                <w:lang w:eastAsia="fr-FR"/>
              </w:rPr>
              <w:t xml:space="preserve">« UEMOA » désigne l’Union économique et monétaire </w:t>
            </w:r>
            <w:proofErr w:type="gramStart"/>
            <w:r w:rsidRPr="001A4E7E">
              <w:rPr>
                <w:rFonts w:eastAsia="Times New Roman" w:cs="Times New Roman"/>
                <w:sz w:val="24"/>
                <w:szCs w:val="24"/>
                <w:lang w:eastAsia="fr-FR"/>
              </w:rPr>
              <w:t>ouest africaine</w:t>
            </w:r>
            <w:proofErr w:type="gramEnd"/>
            <w:r w:rsidRPr="001A4E7E">
              <w:rPr>
                <w:rFonts w:eastAsia="Times New Roman" w:cs="Times New Roman"/>
                <w:sz w:val="24"/>
                <w:szCs w:val="24"/>
                <w:lang w:eastAsia="fr-FR"/>
              </w:rPr>
              <w:t>.</w:t>
            </w:r>
          </w:p>
        </w:tc>
      </w:tr>
      <w:tr w:rsidR="00852DF4" w:rsidRPr="001A4E7E" w14:paraId="5FB67DA0" w14:textId="77777777" w:rsidTr="00852DF4">
        <w:tc>
          <w:tcPr>
            <w:tcW w:w="2178" w:type="dxa"/>
            <w:gridSpan w:val="2"/>
          </w:tcPr>
          <w:p w14:paraId="07827816"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1" w:name="_Toc188501581"/>
            <w:r w:rsidRPr="001A4E7E">
              <w:rPr>
                <w:rFonts w:eastAsia="Times New Roman" w:cs="Times New Roman"/>
                <w:b/>
                <w:sz w:val="24"/>
                <w:szCs w:val="24"/>
                <w:lang w:eastAsia="fr-FR"/>
              </w:rPr>
              <w:lastRenderedPageBreak/>
              <w:t>Documents</w:t>
            </w:r>
            <w:r w:rsidRPr="001A4E7E">
              <w:rPr>
                <w:rFonts w:eastAsia="Times New Roman" w:cs="Times New Roman"/>
                <w:sz w:val="24"/>
                <w:szCs w:val="24"/>
                <w:lang w:eastAsia="fr-FR"/>
              </w:rPr>
              <w:t xml:space="preserve"> </w:t>
            </w:r>
            <w:r w:rsidRPr="001A4E7E">
              <w:rPr>
                <w:rFonts w:eastAsia="Times New Roman" w:cs="Times New Roman"/>
                <w:b/>
                <w:sz w:val="24"/>
                <w:szCs w:val="24"/>
                <w:lang w:eastAsia="fr-FR"/>
              </w:rPr>
              <w:t>contractuels</w:t>
            </w:r>
            <w:bookmarkEnd w:id="151"/>
          </w:p>
        </w:tc>
        <w:tc>
          <w:tcPr>
            <w:tcW w:w="7038" w:type="dxa"/>
            <w:gridSpan w:val="3"/>
          </w:tcPr>
          <w:p w14:paraId="334597D8" w14:textId="77777777" w:rsidR="00852DF4" w:rsidRPr="001A4E7E" w:rsidRDefault="00852DF4" w:rsidP="00376D66">
            <w:pPr>
              <w:numPr>
                <w:ilvl w:val="1"/>
                <w:numId w:val="93"/>
              </w:numPr>
              <w:spacing w:after="22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Sous réserve de l’ordre de préséance indiqué dans l’Acte d’Engagement, tous les documents constituant le Marché (et toutes les parties desdits documents) sont corrélatifs, complémentaires et s’expliquent les uns les autres. L’Acte d’Engagement est lu comme formant un tout.  </w:t>
            </w:r>
          </w:p>
          <w:p w14:paraId="0FDF079F" w14:textId="77777777" w:rsidR="00852DF4" w:rsidRPr="001A4E7E" w:rsidRDefault="00852DF4" w:rsidP="00376D66">
            <w:pPr>
              <w:numPr>
                <w:ilvl w:val="1"/>
                <w:numId w:val="93"/>
              </w:numPr>
              <w:suppressAutoHyphens/>
              <w:overflowPunct w:val="0"/>
              <w:autoSpaceDE w:val="0"/>
              <w:autoSpaceDN w:val="0"/>
              <w:adjustRightInd w:val="0"/>
              <w:spacing w:after="200" w:line="240" w:lineRule="auto"/>
              <w:ind w:right="-72"/>
              <w:jc w:val="both"/>
              <w:textAlignment w:val="baseline"/>
              <w:rPr>
                <w:rFonts w:eastAsia="Times New Roman" w:cs="Times New Roman"/>
                <w:sz w:val="24"/>
                <w:szCs w:val="24"/>
                <w:lang w:eastAsia="fr-FR"/>
              </w:rPr>
            </w:pPr>
            <w:r w:rsidRPr="001A4E7E">
              <w:rPr>
                <w:rFonts w:eastAsia="Times New Roman" w:cs="Times New Roman"/>
                <w:sz w:val="24"/>
                <w:szCs w:val="24"/>
                <w:lang w:eastAsia="fr-FR"/>
              </w:rPr>
              <w:t>Pièces à délivrer au Titulaire en cas de nantissement du marché.</w:t>
            </w:r>
          </w:p>
          <w:p w14:paraId="7A34238B" w14:textId="77777777" w:rsidR="00852DF4" w:rsidRPr="001A4E7E" w:rsidRDefault="00852DF4" w:rsidP="00376D66">
            <w:pPr>
              <w:spacing w:after="0" w:line="240" w:lineRule="auto"/>
              <w:ind w:left="720"/>
              <w:jc w:val="both"/>
              <w:rPr>
                <w:rFonts w:eastAsia="Times New Roman" w:cs="Times New Roman"/>
                <w:sz w:val="24"/>
                <w:szCs w:val="24"/>
                <w:lang w:eastAsia="fr-FR"/>
              </w:rPr>
            </w:pPr>
            <w:r w:rsidRPr="001A4E7E">
              <w:rPr>
                <w:rFonts w:eastAsia="Times New Roman" w:cs="Times New Roman"/>
                <w:sz w:val="24"/>
                <w:szCs w:val="24"/>
                <w:lang w:eastAsia="fr-FR"/>
              </w:rPr>
              <w:t xml:space="preserve">Dès la notification du marché, l’Autorité contractante délivre sans frais au Titulaire, contre reçu, une expédition certifiée conforme de l’Acte d’engagement et des autres pièces que mentionne le paragraphe 2 dudit Acte d’Engagement à l’exclusion du </w:t>
            </w:r>
            <w:proofErr w:type="gramStart"/>
            <w:r w:rsidRPr="001A4E7E">
              <w:rPr>
                <w:rFonts w:eastAsia="Times New Roman" w:cs="Times New Roman"/>
                <w:sz w:val="24"/>
                <w:szCs w:val="24"/>
                <w:lang w:eastAsia="fr-FR"/>
              </w:rPr>
              <w:t>CCAG .</w:t>
            </w:r>
            <w:proofErr w:type="gramEnd"/>
          </w:p>
          <w:p w14:paraId="3D4481F5" w14:textId="77777777" w:rsidR="00852DF4" w:rsidRPr="001A4E7E" w:rsidRDefault="00852DF4" w:rsidP="00376D66">
            <w:pPr>
              <w:spacing w:after="0" w:line="240" w:lineRule="auto"/>
              <w:ind w:left="1440" w:hanging="720"/>
              <w:jc w:val="both"/>
              <w:rPr>
                <w:rFonts w:eastAsia="Times New Roman" w:cs="Times New Roman"/>
                <w:sz w:val="24"/>
                <w:szCs w:val="24"/>
                <w:lang w:eastAsia="fr-FR"/>
              </w:rPr>
            </w:pPr>
          </w:p>
          <w:p w14:paraId="083A7497" w14:textId="77777777" w:rsidR="00852DF4" w:rsidRPr="001A4E7E" w:rsidRDefault="00852DF4" w:rsidP="00376D66">
            <w:pPr>
              <w:spacing w:after="0" w:line="240" w:lineRule="auto"/>
              <w:ind w:left="720"/>
              <w:jc w:val="both"/>
              <w:rPr>
                <w:rFonts w:eastAsia="Times New Roman" w:cs="Times New Roman"/>
                <w:sz w:val="24"/>
                <w:szCs w:val="24"/>
                <w:lang w:eastAsia="fr-FR"/>
              </w:rPr>
            </w:pPr>
            <w:r w:rsidRPr="001A4E7E">
              <w:rPr>
                <w:rFonts w:eastAsia="Times New Roman" w:cs="Times New Roman"/>
                <w:sz w:val="24"/>
                <w:szCs w:val="24"/>
                <w:lang w:eastAsia="fr-FR"/>
              </w:rPr>
              <w:t>L’Autorité contractante délivre également, sans frais, au Titulaire, aux co-traitants et aux sous-traitants payés directement les pièces qui leur sont nécessaires pour le nantissement de leurs créances.</w:t>
            </w:r>
          </w:p>
          <w:p w14:paraId="45977D80" w14:textId="77777777" w:rsidR="00852DF4" w:rsidRPr="001A4E7E" w:rsidRDefault="00852DF4" w:rsidP="00376D66">
            <w:pPr>
              <w:spacing w:after="0" w:line="240" w:lineRule="auto"/>
              <w:ind w:left="720"/>
              <w:jc w:val="both"/>
              <w:rPr>
                <w:rFonts w:eastAsia="Times New Roman" w:cs="Times New Roman"/>
                <w:sz w:val="24"/>
                <w:szCs w:val="24"/>
                <w:lang w:eastAsia="fr-FR"/>
              </w:rPr>
            </w:pPr>
          </w:p>
        </w:tc>
      </w:tr>
      <w:tr w:rsidR="00852DF4" w:rsidRPr="001A4E7E" w14:paraId="30AA0E74" w14:textId="77777777" w:rsidTr="00852DF4">
        <w:tc>
          <w:tcPr>
            <w:tcW w:w="2178" w:type="dxa"/>
            <w:gridSpan w:val="2"/>
          </w:tcPr>
          <w:p w14:paraId="76FE5311"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r w:rsidRPr="001A4E7E">
              <w:rPr>
                <w:rFonts w:eastAsia="Times New Roman" w:cs="Times New Roman"/>
                <w:sz w:val="24"/>
                <w:szCs w:val="24"/>
                <w:lang w:eastAsia="fr-FR"/>
              </w:rPr>
              <w:br w:type="page"/>
            </w:r>
            <w:r w:rsidRPr="001A4E7E">
              <w:rPr>
                <w:rFonts w:eastAsia="Times New Roman" w:cs="Times New Roman"/>
                <w:sz w:val="24"/>
                <w:szCs w:val="24"/>
                <w:lang w:eastAsia="fr-FR"/>
              </w:rPr>
              <w:br w:type="page"/>
            </w:r>
            <w:bookmarkStart w:id="152" w:name="_Toc188501582"/>
            <w:r w:rsidRPr="001A4E7E">
              <w:rPr>
                <w:rFonts w:eastAsia="Times New Roman" w:cs="Times New Roman"/>
                <w:b/>
                <w:sz w:val="24"/>
                <w:szCs w:val="24"/>
                <w:lang w:eastAsia="fr-FR"/>
              </w:rPr>
              <w:t>Sanction des fautes commises par les candidats ou titulaires de marchés publics</w:t>
            </w:r>
            <w:bookmarkEnd w:id="152"/>
          </w:p>
        </w:tc>
        <w:tc>
          <w:tcPr>
            <w:tcW w:w="7038" w:type="dxa"/>
            <w:gridSpan w:val="3"/>
          </w:tcPr>
          <w:p w14:paraId="15C59B41"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3.1</w:t>
            </w:r>
            <w:r w:rsidRPr="001A4E7E">
              <w:rPr>
                <w:rFonts w:eastAsia="Times New Roman" w:cs="Times New Roman"/>
                <w:sz w:val="24"/>
                <w:szCs w:val="24"/>
                <w:lang w:eastAsia="fr-FR"/>
              </w:rPr>
              <w:tab/>
              <w:t>La République du Sénégal exige que les candidats, et les titulaires de ses marchés publics, qu’ils respectent les règles d’éthique professionnelle les plus strictes durant la passation et l’exécution de ces marchés. Des sanctions peuvent être prononcées par le Comité de Règlement des Différends de l’Organe chargé de la Régulation des Marchés publics à l'égard des candidats et titulaires de marchés en cas de constatation de violations des règles de passation des marchés publics commises par les intéressés. Est passible de telles sanctions le candidat ou titulaire qui :</w:t>
            </w:r>
          </w:p>
          <w:p w14:paraId="58E1CBA0" w14:textId="77777777" w:rsidR="00852DF4" w:rsidRPr="001A4E7E" w:rsidRDefault="00852DF4" w:rsidP="00852DF4">
            <w:pPr>
              <w:spacing w:after="0" w:line="240" w:lineRule="auto"/>
              <w:jc w:val="both"/>
              <w:rPr>
                <w:rFonts w:eastAsia="Times New Roman" w:cs="Tahoma"/>
                <w:sz w:val="24"/>
                <w:szCs w:val="24"/>
                <w:lang w:eastAsia="fr-FR"/>
              </w:rPr>
            </w:pPr>
            <w:r w:rsidRPr="001A4E7E">
              <w:rPr>
                <w:rFonts w:eastAsia="Times New Roman" w:cs="Tahoma"/>
                <w:sz w:val="24"/>
                <w:szCs w:val="24"/>
                <w:lang w:eastAsia="fr-FR"/>
              </w:rPr>
              <w:t xml:space="preserve"> </w:t>
            </w:r>
          </w:p>
          <w:p w14:paraId="694DB01C" w14:textId="77777777" w:rsidR="00852DF4" w:rsidRPr="001A4E7E" w:rsidRDefault="00852DF4" w:rsidP="00852DF4">
            <w:pPr>
              <w:numPr>
                <w:ilvl w:val="0"/>
                <w:numId w:val="113"/>
              </w:numPr>
              <w:spacing w:after="0" w:line="240" w:lineRule="auto"/>
              <w:ind w:right="113"/>
              <w:jc w:val="both"/>
              <w:rPr>
                <w:rFonts w:eastAsia="Times New Roman" w:cs="Times New Roman"/>
                <w:sz w:val="24"/>
                <w:szCs w:val="24"/>
                <w:lang w:eastAsia="fr-FR"/>
              </w:rPr>
            </w:pPr>
            <w:r w:rsidRPr="001A4E7E">
              <w:rPr>
                <w:rFonts w:eastAsia="Times New Roman" w:cs="Times New Roman"/>
                <w:sz w:val="24"/>
                <w:szCs w:val="24"/>
                <w:lang w:eastAsia="fr-FR"/>
              </w:rPr>
              <w:t>a octroyé ou promis d'octroyer à toute personne intervenant à quelque titre que ce soit dans la procédure de passation du marché un avantage indu, pécuniaire ou autre, directement ou par des intermédiaires, en vue d'obtenir le marché ;</w:t>
            </w:r>
          </w:p>
          <w:p w14:paraId="646A0D18" w14:textId="77777777" w:rsidR="00852DF4" w:rsidRPr="001A4E7E" w:rsidRDefault="00852DF4" w:rsidP="00852DF4">
            <w:pPr>
              <w:numPr>
                <w:ilvl w:val="0"/>
                <w:numId w:val="113"/>
              </w:numPr>
              <w:spacing w:after="0" w:line="240" w:lineRule="auto"/>
              <w:ind w:right="113"/>
              <w:jc w:val="both"/>
              <w:rPr>
                <w:rFonts w:eastAsia="Times New Roman" w:cs="Times New Roman"/>
                <w:sz w:val="24"/>
                <w:szCs w:val="24"/>
                <w:lang w:eastAsia="fr-FR"/>
              </w:rPr>
            </w:pPr>
            <w:r w:rsidRPr="001A4E7E">
              <w:rPr>
                <w:rFonts w:eastAsia="Times New Roman" w:cs="Times New Roman"/>
                <w:sz w:val="24"/>
                <w:szCs w:val="24"/>
                <w:lang w:eastAsia="fr-FR"/>
              </w:rPr>
              <w:t xml:space="preserve">a participé à des pratiques de collusion entre candidats afin d’établir les prix des offres à des niveaux artificiels et non </w:t>
            </w:r>
            <w:r w:rsidRPr="001A4E7E">
              <w:rPr>
                <w:rFonts w:eastAsia="Times New Roman" w:cs="Times New Roman"/>
                <w:sz w:val="24"/>
                <w:szCs w:val="24"/>
                <w:lang w:eastAsia="fr-FR"/>
              </w:rPr>
              <w:lastRenderedPageBreak/>
              <w:t>concurrentiels, privant l’autorité contractante des avantages d’une concurrence libre et ouverte ;</w:t>
            </w:r>
          </w:p>
          <w:p w14:paraId="53853346" w14:textId="77777777" w:rsidR="00852DF4" w:rsidRPr="001A4E7E" w:rsidRDefault="00852DF4" w:rsidP="00852DF4">
            <w:pPr>
              <w:numPr>
                <w:ilvl w:val="0"/>
                <w:numId w:val="113"/>
              </w:numPr>
              <w:spacing w:after="0" w:line="240" w:lineRule="auto"/>
              <w:ind w:right="113"/>
              <w:jc w:val="both"/>
              <w:rPr>
                <w:rFonts w:eastAsia="Times New Roman" w:cs="Times New Roman"/>
                <w:sz w:val="24"/>
                <w:szCs w:val="24"/>
                <w:lang w:eastAsia="fr-FR"/>
              </w:rPr>
            </w:pPr>
            <w:r w:rsidRPr="001A4E7E">
              <w:rPr>
                <w:rFonts w:eastAsia="Times New Roman" w:cs="Times New Roman"/>
                <w:sz w:val="24"/>
                <w:szCs w:val="24"/>
                <w:lang w:eastAsia="fr-FR"/>
              </w:rPr>
              <w:t xml:space="preserve">a influé sur le mode de passation du marché ou sur la définition des prestations de façon à bénéficier d'un avantage indu ; </w:t>
            </w:r>
          </w:p>
          <w:p w14:paraId="380CF14D" w14:textId="77777777" w:rsidR="00852DF4" w:rsidRPr="001A4E7E" w:rsidRDefault="00852DF4" w:rsidP="00852DF4">
            <w:pPr>
              <w:numPr>
                <w:ilvl w:val="0"/>
                <w:numId w:val="113"/>
              </w:numPr>
              <w:spacing w:after="0" w:line="240" w:lineRule="auto"/>
              <w:ind w:right="113"/>
              <w:jc w:val="both"/>
              <w:rPr>
                <w:rFonts w:eastAsia="Times New Roman" w:cs="Times New Roman"/>
                <w:sz w:val="24"/>
                <w:szCs w:val="24"/>
                <w:lang w:eastAsia="fr-FR"/>
              </w:rPr>
            </w:pPr>
            <w:r w:rsidRPr="001A4E7E">
              <w:rPr>
                <w:rFonts w:eastAsia="Times New Roman" w:cs="Times New Roman"/>
                <w:sz w:val="24"/>
                <w:szCs w:val="24"/>
                <w:lang w:eastAsia="fr-FR"/>
              </w:rPr>
              <w:t xml:space="preserve">a fourni délibérément dans son offre des informations ou des déclarations fausses ou mensongères, susceptibles d'influer sur le résultat de la procédure de </w:t>
            </w:r>
            <w:proofErr w:type="gramStart"/>
            <w:r w:rsidRPr="001A4E7E">
              <w:rPr>
                <w:rFonts w:eastAsia="Times New Roman" w:cs="Times New Roman"/>
                <w:sz w:val="24"/>
                <w:szCs w:val="24"/>
                <w:lang w:eastAsia="fr-FR"/>
              </w:rPr>
              <w:t>passation;</w:t>
            </w:r>
            <w:proofErr w:type="gramEnd"/>
          </w:p>
          <w:p w14:paraId="6391EDE3" w14:textId="77777777" w:rsidR="00852DF4" w:rsidRPr="001A4E7E" w:rsidRDefault="00852DF4" w:rsidP="00852DF4">
            <w:pPr>
              <w:numPr>
                <w:ilvl w:val="0"/>
                <w:numId w:val="113"/>
              </w:numPr>
              <w:spacing w:after="0" w:line="240" w:lineRule="auto"/>
              <w:ind w:right="113"/>
              <w:jc w:val="both"/>
              <w:rPr>
                <w:rFonts w:eastAsia="Times New Roman" w:cs="Times New Roman"/>
                <w:sz w:val="24"/>
                <w:szCs w:val="24"/>
                <w:lang w:eastAsia="fr-FR"/>
              </w:rPr>
            </w:pPr>
            <w:r w:rsidRPr="001A4E7E">
              <w:rPr>
                <w:rFonts w:eastAsia="Times New Roman" w:cs="Times New Roman"/>
                <w:sz w:val="24"/>
                <w:szCs w:val="24"/>
                <w:lang w:eastAsia="fr-FR"/>
              </w:rPr>
              <w:t xml:space="preserve">a établi des demandes de paiement ne correspondant pas aux prestations effectivement fournies. </w:t>
            </w:r>
          </w:p>
          <w:p w14:paraId="70601247" w14:textId="77777777" w:rsidR="00852DF4" w:rsidRPr="001A4E7E" w:rsidRDefault="00852DF4" w:rsidP="00852DF4">
            <w:pPr>
              <w:spacing w:after="0" w:line="240" w:lineRule="auto"/>
              <w:ind w:left="851" w:right="113"/>
              <w:jc w:val="both"/>
              <w:rPr>
                <w:rFonts w:eastAsia="Times New Roman" w:cs="Times New Roman"/>
                <w:sz w:val="24"/>
                <w:szCs w:val="24"/>
                <w:lang w:eastAsia="fr-FR"/>
              </w:rPr>
            </w:pPr>
          </w:p>
        </w:tc>
      </w:tr>
      <w:tr w:rsidR="00852DF4" w:rsidRPr="001A4E7E" w14:paraId="5D70D0C8" w14:textId="77777777" w:rsidTr="00852DF4">
        <w:tc>
          <w:tcPr>
            <w:tcW w:w="2178" w:type="dxa"/>
            <w:gridSpan w:val="2"/>
          </w:tcPr>
          <w:p w14:paraId="06F937E9" w14:textId="77777777" w:rsidR="00852DF4" w:rsidRPr="001A4E7E" w:rsidRDefault="00852DF4" w:rsidP="00852DF4">
            <w:pPr>
              <w:spacing w:after="0" w:line="240" w:lineRule="auto"/>
              <w:ind w:left="342" w:hanging="360"/>
              <w:rPr>
                <w:rFonts w:eastAsia="Times New Roman" w:cs="Times New Roman"/>
                <w:sz w:val="24"/>
                <w:szCs w:val="24"/>
                <w:lang w:eastAsia="fr-FR"/>
              </w:rPr>
            </w:pPr>
          </w:p>
        </w:tc>
        <w:tc>
          <w:tcPr>
            <w:tcW w:w="7038" w:type="dxa"/>
            <w:gridSpan w:val="3"/>
          </w:tcPr>
          <w:p w14:paraId="21E288DD"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3.2 Les violations commises sont constatées par le Comité de Règlement des Différends qui diligente toutes enquêtes nécessaires et saisit toutes autorités compétentes.  Sans préjudice de poursuites pénales et d'actions en réparation du préjudice subi par l'autorité contractante les sanctions suivantes peuvent être prononcées, et, selon le cas, de façon cumulative :</w:t>
            </w:r>
          </w:p>
          <w:p w14:paraId="0AA94800" w14:textId="77777777" w:rsidR="00852DF4" w:rsidRPr="001A4E7E" w:rsidRDefault="00852DF4" w:rsidP="00852DF4">
            <w:pPr>
              <w:spacing w:after="0" w:line="240" w:lineRule="auto"/>
              <w:jc w:val="both"/>
              <w:rPr>
                <w:rFonts w:eastAsia="Times New Roman" w:cs="Times New Roman"/>
                <w:sz w:val="24"/>
                <w:szCs w:val="24"/>
                <w:lang w:eastAsia="fr-FR"/>
              </w:rPr>
            </w:pPr>
          </w:p>
          <w:p w14:paraId="1B3BE6F1" w14:textId="77777777" w:rsidR="00852DF4" w:rsidRPr="001A4E7E" w:rsidRDefault="00852DF4" w:rsidP="00852DF4">
            <w:pPr>
              <w:numPr>
                <w:ilvl w:val="0"/>
                <w:numId w:val="112"/>
              </w:numPr>
              <w:spacing w:after="0" w:line="240" w:lineRule="auto"/>
              <w:ind w:left="357" w:right="113" w:hanging="357"/>
              <w:jc w:val="both"/>
              <w:rPr>
                <w:rFonts w:eastAsia="Times New Roman" w:cs="Times New Roman"/>
                <w:sz w:val="24"/>
                <w:szCs w:val="24"/>
                <w:lang w:eastAsia="fr-FR"/>
              </w:rPr>
            </w:pPr>
            <w:r w:rsidRPr="001A4E7E">
              <w:rPr>
                <w:rFonts w:eastAsia="Times New Roman" w:cs="Times New Roman"/>
                <w:sz w:val="24"/>
                <w:szCs w:val="24"/>
                <w:lang w:eastAsia="fr-FR"/>
              </w:rPr>
              <w:t>confiscation des garanties constituées par le contrevenant dans le cadre des procédures de passation de marchés auxquelles il a participé ;</w:t>
            </w:r>
          </w:p>
          <w:p w14:paraId="64177534" w14:textId="77777777" w:rsidR="00852DF4" w:rsidRPr="001A4E7E" w:rsidRDefault="00852DF4" w:rsidP="00852DF4">
            <w:pPr>
              <w:numPr>
                <w:ilvl w:val="0"/>
                <w:numId w:val="112"/>
              </w:numPr>
              <w:spacing w:after="0" w:line="240" w:lineRule="auto"/>
              <w:ind w:left="357" w:right="113" w:hanging="357"/>
              <w:jc w:val="both"/>
              <w:rPr>
                <w:rFonts w:eastAsia="Times New Roman" w:cs="Times New Roman"/>
                <w:sz w:val="24"/>
                <w:szCs w:val="24"/>
                <w:lang w:eastAsia="fr-FR"/>
              </w:rPr>
            </w:pPr>
            <w:r w:rsidRPr="001A4E7E">
              <w:rPr>
                <w:rFonts w:eastAsia="Times New Roman" w:cs="Times New Roman"/>
                <w:sz w:val="24"/>
                <w:szCs w:val="24"/>
                <w:lang w:eastAsia="fr-FR"/>
              </w:rPr>
              <w:t>exclusion du droit à concourir pour l'obtention de marchés publics, délégations de service public et contrats de partenariat pour une durée déterminée en fonction de la gravité de la faute commise.</w:t>
            </w:r>
          </w:p>
          <w:p w14:paraId="72F83AEE" w14:textId="77777777" w:rsidR="00852DF4" w:rsidRPr="001A4E7E" w:rsidRDefault="00852DF4" w:rsidP="00852DF4">
            <w:pPr>
              <w:spacing w:after="0" w:line="240" w:lineRule="auto"/>
              <w:jc w:val="both"/>
              <w:rPr>
                <w:rFonts w:eastAsia="Times New Roman" w:cs="Times New Roman"/>
                <w:sz w:val="24"/>
                <w:szCs w:val="24"/>
                <w:lang w:eastAsia="fr-FR"/>
              </w:rPr>
            </w:pPr>
          </w:p>
          <w:p w14:paraId="37F9C402"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Ces sanctions peuvent être étendues à toute entreprise qui possède la majorité du capital de l’entreprise contrevenante, ou dont l’entreprise contrevenante possède la majorité du capital, en cas de collusion établie par le Comité de Règlement des Différends.</w:t>
            </w:r>
          </w:p>
          <w:p w14:paraId="03E14AD6" w14:textId="77777777" w:rsidR="00852DF4" w:rsidRPr="001A4E7E" w:rsidRDefault="00852DF4" w:rsidP="00852DF4">
            <w:pPr>
              <w:spacing w:after="0" w:line="240" w:lineRule="auto"/>
              <w:jc w:val="both"/>
              <w:rPr>
                <w:rFonts w:eastAsia="Times New Roman" w:cs="Times New Roman"/>
                <w:sz w:val="24"/>
                <w:szCs w:val="24"/>
                <w:lang w:eastAsia="fr-FR"/>
              </w:rPr>
            </w:pPr>
          </w:p>
          <w:p w14:paraId="75009981"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Lorsque les violations commises sont établies après l'attribution d'un marché, la sanction prononcée peut être assortie de la résiliation du contrat en cours ou de la substitution d'une autre entreprise aux risques et périls du contrevenant sanctionné.</w:t>
            </w:r>
          </w:p>
          <w:p w14:paraId="330DD8AF" w14:textId="77777777" w:rsidR="00852DF4" w:rsidRPr="001A4E7E" w:rsidRDefault="00852DF4" w:rsidP="00852DF4">
            <w:pPr>
              <w:spacing w:after="0" w:line="240" w:lineRule="auto"/>
              <w:jc w:val="both"/>
              <w:rPr>
                <w:rFonts w:eastAsia="Times New Roman" w:cs="Times New Roman"/>
                <w:sz w:val="24"/>
                <w:szCs w:val="24"/>
                <w:lang w:eastAsia="fr-FR"/>
              </w:rPr>
            </w:pPr>
          </w:p>
          <w:p w14:paraId="353E7DED"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Le contrevenant dispose d'un recours devant les tribunaux à compétence administrative à l'encontre des décisions du Comité de Règlement des Différends. Ce recours n'est pas suspensif.</w:t>
            </w:r>
          </w:p>
          <w:p w14:paraId="3971CA76" w14:textId="77777777" w:rsidR="00852DF4" w:rsidRPr="001A4E7E" w:rsidRDefault="00852DF4" w:rsidP="00852DF4">
            <w:pPr>
              <w:spacing w:after="0" w:line="240" w:lineRule="auto"/>
              <w:jc w:val="both"/>
              <w:rPr>
                <w:rFonts w:eastAsia="Times New Roman" w:cs="Times New Roman"/>
                <w:sz w:val="24"/>
                <w:szCs w:val="24"/>
                <w:lang w:eastAsia="fr-FR"/>
              </w:rPr>
            </w:pPr>
          </w:p>
        </w:tc>
      </w:tr>
      <w:tr w:rsidR="00852DF4" w:rsidRPr="001A4E7E" w14:paraId="5C8A4E7A" w14:textId="77777777" w:rsidTr="00852DF4">
        <w:tc>
          <w:tcPr>
            <w:tcW w:w="2178" w:type="dxa"/>
            <w:gridSpan w:val="2"/>
          </w:tcPr>
          <w:p w14:paraId="4C06602C"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3" w:name="_Toc188501583"/>
            <w:r w:rsidRPr="001A4E7E">
              <w:rPr>
                <w:rFonts w:eastAsia="Times New Roman" w:cs="Times New Roman"/>
                <w:b/>
                <w:sz w:val="24"/>
                <w:szCs w:val="24"/>
                <w:lang w:eastAsia="fr-FR"/>
              </w:rPr>
              <w:t>Interprétation</w:t>
            </w:r>
            <w:bookmarkEnd w:id="153"/>
          </w:p>
        </w:tc>
        <w:tc>
          <w:tcPr>
            <w:tcW w:w="7038" w:type="dxa"/>
            <w:gridSpan w:val="3"/>
          </w:tcPr>
          <w:p w14:paraId="2BA457D2" w14:textId="77777777" w:rsidR="00852DF4" w:rsidRPr="001A4E7E" w:rsidRDefault="00852DF4" w:rsidP="00852DF4">
            <w:pPr>
              <w:numPr>
                <w:ilvl w:val="0"/>
                <w:numId w:val="79"/>
              </w:numPr>
              <w:tabs>
                <w:tab w:val="left" w:pos="522"/>
              </w:tabs>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4.1</w:t>
            </w:r>
            <w:r w:rsidRPr="001A4E7E">
              <w:rPr>
                <w:rFonts w:eastAsia="Times New Roman" w:cs="Times New Roman"/>
                <w:sz w:val="24"/>
                <w:szCs w:val="24"/>
                <w:lang w:eastAsia="fr-FR"/>
              </w:rPr>
              <w:tab/>
              <w:t>Si le contexte l’exige, le singulier se réfère au pluriel et vice versa.</w:t>
            </w:r>
          </w:p>
          <w:p w14:paraId="5AC9D2FA" w14:textId="77777777" w:rsidR="00852DF4" w:rsidRPr="001A4E7E" w:rsidRDefault="00852DF4" w:rsidP="00852DF4">
            <w:pPr>
              <w:numPr>
                <w:ilvl w:val="0"/>
                <w:numId w:val="79"/>
              </w:numPr>
              <w:tabs>
                <w:tab w:val="left" w:pos="522"/>
                <w:tab w:val="left" w:pos="619"/>
              </w:tabs>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4.2</w:t>
            </w:r>
            <w:r w:rsidRPr="001A4E7E">
              <w:rPr>
                <w:rFonts w:eastAsia="Times New Roman" w:cs="Times New Roman"/>
                <w:sz w:val="24"/>
                <w:szCs w:val="24"/>
                <w:lang w:eastAsia="fr-FR"/>
              </w:rPr>
              <w:tab/>
              <w:t>Incoterms</w:t>
            </w:r>
          </w:p>
          <w:p w14:paraId="0BAFA9CC" w14:textId="77777777" w:rsidR="00852DF4" w:rsidRPr="001A4E7E" w:rsidRDefault="00852DF4" w:rsidP="00852DF4">
            <w:pPr>
              <w:numPr>
                <w:ilvl w:val="0"/>
                <w:numId w:val="82"/>
              </w:numPr>
              <w:tabs>
                <w:tab w:val="left" w:pos="1062"/>
              </w:tabs>
              <w:spacing w:after="200" w:line="240" w:lineRule="auto"/>
              <w:ind w:left="1080" w:hanging="558"/>
              <w:jc w:val="both"/>
              <w:outlineLvl w:val="2"/>
              <w:rPr>
                <w:rFonts w:eastAsia="Times New Roman" w:cs="Times New Roman"/>
                <w:sz w:val="24"/>
                <w:szCs w:val="24"/>
                <w:lang w:eastAsia="fr-FR"/>
              </w:rPr>
            </w:pPr>
            <w:bookmarkStart w:id="154" w:name="_Toc494778792"/>
            <w:r w:rsidRPr="001A4E7E">
              <w:rPr>
                <w:rFonts w:eastAsia="Times New Roman" w:cs="Times New Roman"/>
                <w:sz w:val="24"/>
                <w:szCs w:val="24"/>
                <w:lang w:eastAsia="fr-FR"/>
              </w:rPr>
              <w:lastRenderedPageBreak/>
              <w:t>Sous réserve d’incohérences avec les termes du Marché, la signification d’un terme commercial et les droits et obligations correspondants des parties au Marché sont ceux prescrits par les Termes Commerciaux Internationaux- Incoterms.</w:t>
            </w:r>
            <w:bookmarkEnd w:id="154"/>
          </w:p>
          <w:p w14:paraId="6D11BCF1" w14:textId="77777777" w:rsidR="00852DF4" w:rsidRPr="001A4E7E" w:rsidRDefault="00852DF4" w:rsidP="00852DF4">
            <w:pPr>
              <w:numPr>
                <w:ilvl w:val="0"/>
                <w:numId w:val="82"/>
              </w:numPr>
              <w:tabs>
                <w:tab w:val="left" w:pos="1062"/>
              </w:tabs>
              <w:spacing w:after="200" w:line="240" w:lineRule="auto"/>
              <w:ind w:left="1080" w:hanging="558"/>
              <w:jc w:val="both"/>
              <w:rPr>
                <w:rFonts w:eastAsia="Times New Roman" w:cs="Times New Roman"/>
                <w:sz w:val="24"/>
                <w:szCs w:val="24"/>
                <w:lang w:eastAsia="fr-FR"/>
              </w:rPr>
            </w:pPr>
            <w:r w:rsidRPr="001A4E7E">
              <w:rPr>
                <w:rFonts w:eastAsia="Times New Roman" w:cs="Times New Roman"/>
                <w:sz w:val="24"/>
                <w:szCs w:val="24"/>
                <w:lang w:eastAsia="fr-FR"/>
              </w:rPr>
              <w:t xml:space="preserve">Les termes EXW, CIP, DDP et autres termes analogues seront régis par les règles prescrites dans la dernière édition d’Incoterms spécifiée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et publiée par la Chambre de Commerce Internationale (CCI) à Paris, France. </w:t>
            </w:r>
          </w:p>
        </w:tc>
      </w:tr>
      <w:tr w:rsidR="00852DF4" w:rsidRPr="001A4E7E" w14:paraId="251B6228" w14:textId="77777777" w:rsidTr="00852DF4">
        <w:tc>
          <w:tcPr>
            <w:tcW w:w="2178" w:type="dxa"/>
            <w:gridSpan w:val="2"/>
          </w:tcPr>
          <w:p w14:paraId="40F191EF" w14:textId="77777777" w:rsidR="00852DF4" w:rsidRPr="001A4E7E" w:rsidRDefault="00852DF4" w:rsidP="00852DF4">
            <w:pPr>
              <w:spacing w:after="0" w:line="240" w:lineRule="auto"/>
              <w:rPr>
                <w:rFonts w:eastAsia="Times New Roman" w:cs="Times New Roman"/>
                <w:sz w:val="24"/>
                <w:szCs w:val="24"/>
                <w:lang w:eastAsia="fr-FR"/>
              </w:rPr>
            </w:pPr>
          </w:p>
        </w:tc>
        <w:tc>
          <w:tcPr>
            <w:tcW w:w="7038" w:type="dxa"/>
            <w:gridSpan w:val="3"/>
          </w:tcPr>
          <w:p w14:paraId="0E786215" w14:textId="77777777" w:rsidR="00852DF4" w:rsidRPr="001A4E7E" w:rsidRDefault="00852DF4" w:rsidP="00852DF4">
            <w:pPr>
              <w:numPr>
                <w:ilvl w:val="0"/>
                <w:numId w:val="79"/>
              </w:numPr>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4.3</w:t>
            </w:r>
            <w:r w:rsidRPr="001A4E7E">
              <w:rPr>
                <w:rFonts w:eastAsia="Times New Roman" w:cs="Times New Roman"/>
                <w:sz w:val="24"/>
                <w:szCs w:val="24"/>
                <w:lang w:eastAsia="fr-FR"/>
              </w:rPr>
              <w:tab/>
              <w:t>Intégralité des conventions</w:t>
            </w:r>
          </w:p>
          <w:p w14:paraId="3B577474" w14:textId="77777777" w:rsidR="00852DF4" w:rsidRPr="001A4E7E" w:rsidRDefault="00852DF4" w:rsidP="00852DF4">
            <w:pPr>
              <w:spacing w:after="200" w:line="240" w:lineRule="auto"/>
              <w:ind w:left="522"/>
              <w:jc w:val="both"/>
              <w:rPr>
                <w:rFonts w:eastAsia="Times New Roman" w:cs="Times New Roman"/>
                <w:sz w:val="24"/>
                <w:szCs w:val="24"/>
                <w:lang w:eastAsia="fr-FR"/>
              </w:rPr>
            </w:pPr>
            <w:r w:rsidRPr="001A4E7E">
              <w:rPr>
                <w:rFonts w:eastAsia="Times New Roman" w:cs="Times New Roman"/>
                <w:sz w:val="24"/>
                <w:szCs w:val="24"/>
                <w:lang w:eastAsia="fr-FR"/>
              </w:rPr>
              <w:t>Le Marché représente la totalité des dispositions contractuelles sur lesquelles se sont accordés l’Autorité contractante et le Titulaire relativement à son objet, et il remplace toutes communications, et accords (écrits comme oraux) conclus entre les parties relativement à son objet avant la date du Marché.</w:t>
            </w:r>
          </w:p>
        </w:tc>
      </w:tr>
      <w:tr w:rsidR="00852DF4" w:rsidRPr="001A4E7E" w14:paraId="34640D51" w14:textId="77777777" w:rsidTr="00852DF4">
        <w:tc>
          <w:tcPr>
            <w:tcW w:w="2178" w:type="dxa"/>
            <w:gridSpan w:val="2"/>
          </w:tcPr>
          <w:p w14:paraId="26914E1B" w14:textId="77777777" w:rsidR="00852DF4" w:rsidRPr="001A4E7E" w:rsidRDefault="00852DF4" w:rsidP="00852DF4">
            <w:pPr>
              <w:spacing w:after="0" w:line="240" w:lineRule="auto"/>
              <w:rPr>
                <w:rFonts w:eastAsia="Times New Roman" w:cs="Times New Roman"/>
                <w:sz w:val="24"/>
                <w:szCs w:val="24"/>
                <w:lang w:eastAsia="fr-FR"/>
              </w:rPr>
            </w:pPr>
          </w:p>
        </w:tc>
        <w:tc>
          <w:tcPr>
            <w:tcW w:w="7038" w:type="dxa"/>
            <w:gridSpan w:val="3"/>
          </w:tcPr>
          <w:p w14:paraId="2F6E36C7" w14:textId="77777777" w:rsidR="00852DF4" w:rsidRPr="001A4E7E" w:rsidRDefault="00852DF4" w:rsidP="00852DF4">
            <w:pPr>
              <w:keepNext/>
              <w:numPr>
                <w:ilvl w:val="0"/>
                <w:numId w:val="79"/>
              </w:numPr>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4.4</w:t>
            </w:r>
            <w:r w:rsidRPr="001A4E7E">
              <w:rPr>
                <w:rFonts w:eastAsia="Times New Roman" w:cs="Times New Roman"/>
                <w:sz w:val="24"/>
                <w:szCs w:val="24"/>
                <w:lang w:eastAsia="fr-FR"/>
              </w:rPr>
              <w:tab/>
              <w:t>Avenants</w:t>
            </w:r>
          </w:p>
          <w:p w14:paraId="32384962" w14:textId="77777777" w:rsidR="00852DF4" w:rsidRPr="001A4E7E" w:rsidRDefault="00852DF4" w:rsidP="00852DF4">
            <w:pPr>
              <w:keepNext/>
              <w:spacing w:after="200" w:line="240" w:lineRule="auto"/>
              <w:ind w:left="522"/>
              <w:jc w:val="both"/>
              <w:rPr>
                <w:rFonts w:eastAsia="Times New Roman" w:cs="Times New Roman"/>
                <w:sz w:val="24"/>
                <w:szCs w:val="24"/>
                <w:lang w:eastAsia="fr-FR"/>
              </w:rPr>
            </w:pPr>
            <w:r w:rsidRPr="001A4E7E">
              <w:rPr>
                <w:rFonts w:eastAsia="Times New Roman" w:cs="Times New Roman"/>
                <w:sz w:val="24"/>
                <w:szCs w:val="24"/>
                <w:lang w:eastAsia="fr-FR"/>
              </w:rPr>
              <w:t>Les avenants au marché ne pourront entrer en vigueur que s’ils sont faits par écrit, datés, s’ils se réfèrent expressément au marché, sont signés par un représentant dûment autorisé de chacune des parties au marché et approuvés par l’autorité compétente.</w:t>
            </w:r>
          </w:p>
        </w:tc>
      </w:tr>
      <w:tr w:rsidR="00852DF4" w:rsidRPr="001A4E7E" w14:paraId="78F537CD" w14:textId="77777777" w:rsidTr="00852DF4">
        <w:tc>
          <w:tcPr>
            <w:tcW w:w="2178" w:type="dxa"/>
            <w:gridSpan w:val="2"/>
          </w:tcPr>
          <w:p w14:paraId="7D5FB8A9" w14:textId="77777777" w:rsidR="00852DF4" w:rsidRPr="001A4E7E" w:rsidRDefault="00852DF4" w:rsidP="00852DF4">
            <w:pPr>
              <w:spacing w:after="0" w:line="240" w:lineRule="auto"/>
              <w:rPr>
                <w:rFonts w:eastAsia="Times New Roman" w:cs="Times New Roman"/>
                <w:sz w:val="24"/>
                <w:szCs w:val="24"/>
                <w:lang w:eastAsia="fr-FR"/>
              </w:rPr>
            </w:pPr>
          </w:p>
        </w:tc>
        <w:tc>
          <w:tcPr>
            <w:tcW w:w="7038" w:type="dxa"/>
            <w:gridSpan w:val="3"/>
          </w:tcPr>
          <w:p w14:paraId="5C3C1C3C" w14:textId="77777777" w:rsidR="00852DF4" w:rsidRPr="001A4E7E" w:rsidRDefault="00852DF4" w:rsidP="00852DF4">
            <w:pPr>
              <w:numPr>
                <w:ilvl w:val="0"/>
                <w:numId w:val="79"/>
              </w:numPr>
              <w:tabs>
                <w:tab w:val="left" w:pos="522"/>
              </w:tabs>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4.5</w:t>
            </w:r>
            <w:r w:rsidRPr="001A4E7E">
              <w:rPr>
                <w:rFonts w:eastAsia="Times New Roman" w:cs="Times New Roman"/>
                <w:sz w:val="24"/>
                <w:szCs w:val="24"/>
                <w:lang w:eastAsia="fr-FR"/>
              </w:rPr>
              <w:tab/>
              <w:t>Absence de renonciation</w:t>
            </w:r>
          </w:p>
          <w:p w14:paraId="091418EB" w14:textId="77777777" w:rsidR="00852DF4" w:rsidRPr="001A4E7E" w:rsidRDefault="00852DF4" w:rsidP="00852DF4">
            <w:pPr>
              <w:numPr>
                <w:ilvl w:val="0"/>
                <w:numId w:val="83"/>
              </w:numPr>
              <w:tabs>
                <w:tab w:val="left" w:pos="1062"/>
              </w:tabs>
              <w:spacing w:after="200" w:line="240" w:lineRule="auto"/>
              <w:ind w:left="1080" w:hanging="558"/>
              <w:jc w:val="both"/>
              <w:rPr>
                <w:rFonts w:eastAsia="Times New Roman" w:cs="Times New Roman"/>
                <w:sz w:val="24"/>
                <w:szCs w:val="24"/>
                <w:lang w:eastAsia="fr-FR"/>
              </w:rPr>
            </w:pPr>
            <w:r w:rsidRPr="001A4E7E">
              <w:rPr>
                <w:rFonts w:eastAsia="Times New Roman" w:cs="Times New Roman"/>
                <w:sz w:val="24"/>
                <w:szCs w:val="24"/>
                <w:lang w:eastAsia="fr-FR"/>
              </w:rPr>
              <w:t>Sous réserve des dispositions de la clause 4.5(b) du CCAG ci-dessous, aucune relaxe, abstention, retard ou indulgence de l’une des parties pour faire appliquer l’un quelconque des termes et conditions du Marché ou le fait que l’une des parties accorde un délai supplémentaire à l’autre, ne saurait préjuger des droits dévolus à cette partie par le Marché, ni de les affecter ou de les restreindre ; de même, la renonciation de l’une des parties à demander réparation pour toute infraction au Marché ne saurait valoir renonciation à toute demande de réparation pour infraction ultérieure ou persistante du Marché.</w:t>
            </w:r>
          </w:p>
          <w:p w14:paraId="630CB128" w14:textId="77777777" w:rsidR="00852DF4" w:rsidRPr="001A4E7E" w:rsidRDefault="00852DF4" w:rsidP="00852DF4">
            <w:pPr>
              <w:numPr>
                <w:ilvl w:val="0"/>
                <w:numId w:val="83"/>
              </w:numPr>
              <w:tabs>
                <w:tab w:val="left" w:pos="1062"/>
              </w:tabs>
              <w:spacing w:after="200" w:line="240" w:lineRule="auto"/>
              <w:ind w:left="1080" w:hanging="558"/>
              <w:jc w:val="both"/>
              <w:rPr>
                <w:rFonts w:eastAsia="Times New Roman" w:cs="Times New Roman"/>
                <w:sz w:val="24"/>
                <w:szCs w:val="24"/>
                <w:lang w:eastAsia="fr-FR"/>
              </w:rPr>
            </w:pPr>
            <w:r w:rsidRPr="001A4E7E">
              <w:rPr>
                <w:rFonts w:eastAsia="Times New Roman" w:cs="Times New Roman"/>
                <w:sz w:val="24"/>
                <w:szCs w:val="24"/>
                <w:lang w:eastAsia="fr-FR"/>
              </w:rPr>
              <w:t xml:space="preserve">Toute renonciation aux droits, pouvoirs ou recours d’une partie en vertu du Marché devra être effectuée par écrit, être datée et signée par un représentant autorisé de la partie accordant cette renonciation, et préciser le droit </w:t>
            </w:r>
            <w:r w:rsidRPr="001A4E7E">
              <w:rPr>
                <w:rFonts w:eastAsia="Times New Roman" w:cs="Times New Roman"/>
                <w:sz w:val="24"/>
                <w:szCs w:val="24"/>
                <w:lang w:eastAsia="fr-FR"/>
              </w:rPr>
              <w:lastRenderedPageBreak/>
              <w:t>faisant l’objet de cette renonciation et la portée de cette renonciation.</w:t>
            </w:r>
          </w:p>
        </w:tc>
      </w:tr>
      <w:tr w:rsidR="00852DF4" w:rsidRPr="001A4E7E" w14:paraId="2472DEFA" w14:textId="77777777" w:rsidTr="00852DF4">
        <w:tc>
          <w:tcPr>
            <w:tcW w:w="2178" w:type="dxa"/>
            <w:gridSpan w:val="2"/>
          </w:tcPr>
          <w:p w14:paraId="726A9F5E" w14:textId="77777777" w:rsidR="00852DF4" w:rsidRPr="001A4E7E" w:rsidRDefault="00852DF4" w:rsidP="00852DF4">
            <w:pPr>
              <w:spacing w:after="0" w:line="240" w:lineRule="auto"/>
              <w:rPr>
                <w:rFonts w:eastAsia="Times New Roman" w:cs="Times New Roman"/>
                <w:sz w:val="24"/>
                <w:szCs w:val="24"/>
                <w:lang w:eastAsia="fr-FR"/>
              </w:rPr>
            </w:pPr>
          </w:p>
        </w:tc>
        <w:tc>
          <w:tcPr>
            <w:tcW w:w="7038" w:type="dxa"/>
            <w:gridSpan w:val="3"/>
          </w:tcPr>
          <w:p w14:paraId="7F70C890" w14:textId="77777777" w:rsidR="00852DF4" w:rsidRPr="001A4E7E" w:rsidRDefault="00852DF4" w:rsidP="00852DF4">
            <w:pPr>
              <w:numPr>
                <w:ilvl w:val="0"/>
                <w:numId w:val="79"/>
              </w:numPr>
              <w:spacing w:after="20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4.6</w:t>
            </w:r>
            <w:r w:rsidRPr="001A4E7E">
              <w:rPr>
                <w:rFonts w:eastAsia="Times New Roman" w:cs="Times New Roman"/>
                <w:sz w:val="24"/>
                <w:szCs w:val="24"/>
                <w:lang w:eastAsia="fr-FR"/>
              </w:rPr>
              <w:tab/>
              <w:t>Divisibilité</w:t>
            </w:r>
          </w:p>
          <w:p w14:paraId="24CB406A" w14:textId="77777777" w:rsidR="00852DF4" w:rsidRPr="001A4E7E" w:rsidRDefault="00852DF4" w:rsidP="00852DF4">
            <w:pPr>
              <w:spacing w:after="200" w:line="240" w:lineRule="auto"/>
              <w:ind w:left="612"/>
              <w:jc w:val="both"/>
              <w:rPr>
                <w:rFonts w:eastAsia="Times New Roman" w:cs="Times New Roman"/>
                <w:sz w:val="24"/>
                <w:szCs w:val="24"/>
                <w:lang w:eastAsia="fr-FR"/>
              </w:rPr>
            </w:pPr>
            <w:r w:rsidRPr="001A4E7E">
              <w:rPr>
                <w:rFonts w:eastAsia="Times New Roman" w:cs="Times New Roman"/>
                <w:spacing w:val="-4"/>
                <w:sz w:val="24"/>
                <w:szCs w:val="24"/>
                <w:lang w:eastAsia="fr-FR"/>
              </w:rPr>
              <w:t>Si une quelconque disposition ou condition du Marché est interdite ou rendue invalide ou inapplicable, cette interdiction, invalidité ou inapplicabilité ne saurait affecter la validité ou le caractère exécutoire des autres clauses et conditions du Marché.</w:t>
            </w:r>
          </w:p>
        </w:tc>
      </w:tr>
      <w:tr w:rsidR="00852DF4" w:rsidRPr="001A4E7E" w14:paraId="0F1259B7" w14:textId="77777777" w:rsidTr="00852DF4">
        <w:tc>
          <w:tcPr>
            <w:tcW w:w="2178" w:type="dxa"/>
            <w:gridSpan w:val="2"/>
          </w:tcPr>
          <w:p w14:paraId="65E0E6B3"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5" w:name="_Toc188501584"/>
            <w:r w:rsidRPr="001A4E7E">
              <w:rPr>
                <w:rFonts w:eastAsia="Times New Roman" w:cs="Times New Roman"/>
                <w:b/>
                <w:sz w:val="24"/>
                <w:szCs w:val="24"/>
                <w:lang w:eastAsia="fr-FR"/>
              </w:rPr>
              <w:t>Langue</w:t>
            </w:r>
            <w:bookmarkEnd w:id="155"/>
          </w:p>
        </w:tc>
        <w:tc>
          <w:tcPr>
            <w:tcW w:w="7038" w:type="dxa"/>
            <w:gridSpan w:val="3"/>
          </w:tcPr>
          <w:p w14:paraId="7FFF3E9C" w14:textId="77777777" w:rsidR="00852DF4" w:rsidRPr="001A4E7E" w:rsidRDefault="00852DF4" w:rsidP="00852DF4">
            <w:pPr>
              <w:numPr>
                <w:ilvl w:val="0"/>
                <w:numId w:val="79"/>
              </w:numPr>
              <w:tabs>
                <w:tab w:val="left" w:pos="619"/>
              </w:tabs>
              <w:spacing w:after="20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5.1</w:t>
            </w:r>
            <w:r w:rsidRPr="001A4E7E">
              <w:rPr>
                <w:rFonts w:eastAsia="Times New Roman" w:cs="Times New Roman"/>
                <w:sz w:val="24"/>
                <w:szCs w:val="24"/>
                <w:lang w:eastAsia="fr-FR"/>
              </w:rPr>
              <w:tab/>
              <w:t xml:space="preserve">Le Marché et toute la correspondance et la documentation relatives au Marché échangées par le Titulaire et l’Autorité contractante, seront rédigés en langue française. Les documents complémentaires et les imprimés faisant partie du Marché pourront être rédigés dans une autre langue, à condition d’être accompagnés d’une traduction exacte dans la langue française des passages jugés pertinents par l’Autorité </w:t>
            </w:r>
            <w:proofErr w:type="spellStart"/>
            <w:r w:rsidRPr="001A4E7E">
              <w:rPr>
                <w:rFonts w:eastAsia="Times New Roman" w:cs="Times New Roman"/>
                <w:sz w:val="24"/>
                <w:szCs w:val="24"/>
                <w:lang w:eastAsia="fr-FR"/>
              </w:rPr>
              <w:t>contrantante</w:t>
            </w:r>
            <w:proofErr w:type="spellEnd"/>
            <w:r w:rsidRPr="001A4E7E">
              <w:rPr>
                <w:rFonts w:eastAsia="Times New Roman" w:cs="Times New Roman"/>
                <w:sz w:val="24"/>
                <w:szCs w:val="24"/>
                <w:lang w:eastAsia="fr-FR"/>
              </w:rPr>
              <w:t>. Dans ce cas, aux fins d’interprétation du Marché, cette traduction fera foi.</w:t>
            </w:r>
          </w:p>
          <w:p w14:paraId="7E11E1DA" w14:textId="77777777" w:rsidR="00852DF4" w:rsidRPr="001A4E7E" w:rsidRDefault="00852DF4" w:rsidP="00852DF4">
            <w:pPr>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5.2</w:t>
            </w:r>
            <w:r w:rsidRPr="001A4E7E">
              <w:rPr>
                <w:rFonts w:eastAsia="Times New Roman" w:cs="Times New Roman"/>
                <w:sz w:val="24"/>
                <w:szCs w:val="24"/>
                <w:lang w:eastAsia="fr-FR"/>
              </w:rPr>
              <w:tab/>
              <w:t>Le Titulaire assumera tous les coûts de traduction dans la langue applicable et tous les risques relatifs à l’exactitude de cette traduction, pour ce qui concerne les documents qu’il fournit.</w:t>
            </w:r>
          </w:p>
        </w:tc>
      </w:tr>
      <w:tr w:rsidR="00852DF4" w:rsidRPr="001A4E7E" w14:paraId="3F03F7BE" w14:textId="77777777" w:rsidTr="00852DF4">
        <w:tc>
          <w:tcPr>
            <w:tcW w:w="2178" w:type="dxa"/>
            <w:gridSpan w:val="2"/>
          </w:tcPr>
          <w:p w14:paraId="4E087C26"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6" w:name="_Toc188501585"/>
            <w:r w:rsidRPr="001A4E7E">
              <w:rPr>
                <w:rFonts w:eastAsia="Times New Roman" w:cs="Times New Roman"/>
                <w:b/>
                <w:sz w:val="24"/>
                <w:szCs w:val="24"/>
                <w:lang w:eastAsia="fr-FR"/>
              </w:rPr>
              <w:t>Groupement</w:t>
            </w:r>
            <w:bookmarkEnd w:id="156"/>
          </w:p>
        </w:tc>
        <w:tc>
          <w:tcPr>
            <w:tcW w:w="7038" w:type="dxa"/>
            <w:gridSpan w:val="3"/>
          </w:tcPr>
          <w:p w14:paraId="368FA043" w14:textId="77777777" w:rsidR="00852DF4" w:rsidRPr="001A4E7E" w:rsidRDefault="00852DF4" w:rsidP="00852DF4">
            <w:pPr>
              <w:numPr>
                <w:ilvl w:val="1"/>
                <w:numId w:val="94"/>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Si le Titulaire est un groupement, sauf disposition contraire figurant au </w:t>
            </w:r>
            <w:r w:rsidRPr="001A4E7E">
              <w:rPr>
                <w:rFonts w:eastAsia="Times New Roman" w:cs="Times New Roman"/>
                <w:b/>
                <w:sz w:val="24"/>
                <w:szCs w:val="24"/>
                <w:lang w:eastAsia="fr-FR"/>
              </w:rPr>
              <w:t xml:space="preserve">CCAP, </w:t>
            </w:r>
            <w:r w:rsidRPr="001A4E7E">
              <w:rPr>
                <w:rFonts w:eastAsia="Times New Roman" w:cs="Times New Roman"/>
                <w:sz w:val="24"/>
                <w:szCs w:val="24"/>
                <w:lang w:eastAsia="fr-FR"/>
              </w:rPr>
              <w:t>tous les membres seront solidairement tenus envers l’Autorité contractante de respecter les clauses du Marché, et ils devront désigner un ou plusieurs membres pour agir en qualité de mandataire commun avec pouvoir d’engager le groupement. La composition ou la constitution du groupement ne pourra être modifiée sans l’accord préalable écrit de l’Autorité contractante.</w:t>
            </w:r>
          </w:p>
        </w:tc>
      </w:tr>
      <w:tr w:rsidR="00852DF4" w:rsidRPr="001A4E7E" w14:paraId="2AF33ED7" w14:textId="77777777" w:rsidTr="00852DF4">
        <w:tc>
          <w:tcPr>
            <w:tcW w:w="2178" w:type="dxa"/>
            <w:gridSpan w:val="2"/>
          </w:tcPr>
          <w:p w14:paraId="1643FFDB"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7" w:name="_Toc188501586"/>
            <w:r w:rsidRPr="001A4E7E">
              <w:rPr>
                <w:rFonts w:eastAsia="Times New Roman" w:cs="Times New Roman"/>
                <w:b/>
                <w:sz w:val="24"/>
                <w:szCs w:val="24"/>
                <w:lang w:eastAsia="fr-FR"/>
              </w:rPr>
              <w:t>Critères d’origine</w:t>
            </w:r>
            <w:bookmarkEnd w:id="157"/>
          </w:p>
        </w:tc>
        <w:tc>
          <w:tcPr>
            <w:tcW w:w="7038" w:type="dxa"/>
            <w:gridSpan w:val="3"/>
          </w:tcPr>
          <w:p w14:paraId="49BB2124" w14:textId="6D4593F3" w:rsidR="00852DF4" w:rsidRPr="001A4E7E" w:rsidRDefault="00852DF4" w:rsidP="00852DF4">
            <w:pPr>
              <w:spacing w:after="20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7.1</w:t>
            </w:r>
            <w:r w:rsidRPr="001A4E7E">
              <w:rPr>
                <w:rFonts w:eastAsia="Times New Roman" w:cs="Times New Roman"/>
                <w:sz w:val="24"/>
                <w:szCs w:val="24"/>
                <w:lang w:eastAsia="fr-FR"/>
              </w:rPr>
              <w:tab/>
              <w:t xml:space="preserve">Sauf disposition contraire figurant au </w:t>
            </w:r>
            <w:r w:rsidRPr="001A4E7E">
              <w:rPr>
                <w:rFonts w:eastAsia="Times New Roman" w:cs="Times New Roman"/>
                <w:b/>
                <w:sz w:val="24"/>
                <w:szCs w:val="24"/>
                <w:lang w:eastAsia="fr-FR"/>
              </w:rPr>
              <w:t xml:space="preserve">CCAP, </w:t>
            </w:r>
            <w:r w:rsidRPr="001A4E7E">
              <w:rPr>
                <w:rFonts w:eastAsia="Times New Roman" w:cs="Times New Roman"/>
                <w:sz w:val="24"/>
                <w:szCs w:val="24"/>
                <w:lang w:eastAsia="fr-FR"/>
              </w:rPr>
              <w:t xml:space="preserve">les titulaires de marchés dont le financement est prévu par les budgets des autorités contractantes soumises au Code des Marchés publics, doivent être des entreprises sénégalaises ou d’un Etat membre de </w:t>
            </w:r>
            <w:r w:rsidR="00376D66" w:rsidRPr="001A4E7E">
              <w:rPr>
                <w:rFonts w:eastAsia="Times New Roman" w:cs="Times New Roman"/>
                <w:sz w:val="24"/>
                <w:szCs w:val="24"/>
                <w:lang w:eastAsia="fr-FR"/>
              </w:rPr>
              <w:t>l’UEMOA régulièrement</w:t>
            </w:r>
            <w:r w:rsidRPr="001A4E7E">
              <w:rPr>
                <w:rFonts w:eastAsia="Times New Roman" w:cs="Times New Roman"/>
                <w:sz w:val="24"/>
                <w:szCs w:val="24"/>
                <w:lang w:eastAsia="fr-FR"/>
              </w:rPr>
              <w:t xml:space="preserve"> patentées ou exemptées de la patente et inscrites au registre du commerce et du crédit mobilier ou au registre des métiers au Sénégal ou dans l'un desdits Etats.</w:t>
            </w:r>
          </w:p>
        </w:tc>
      </w:tr>
      <w:tr w:rsidR="00852DF4" w:rsidRPr="001A4E7E" w14:paraId="0B6495F3" w14:textId="77777777" w:rsidTr="00852DF4">
        <w:tc>
          <w:tcPr>
            <w:tcW w:w="2178" w:type="dxa"/>
            <w:gridSpan w:val="2"/>
          </w:tcPr>
          <w:p w14:paraId="50BE9300"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8" w:name="_Toc188501587"/>
            <w:r w:rsidRPr="001A4E7E">
              <w:rPr>
                <w:rFonts w:eastAsia="Times New Roman" w:cs="Times New Roman"/>
                <w:b/>
                <w:sz w:val="24"/>
                <w:szCs w:val="24"/>
                <w:lang w:eastAsia="fr-FR"/>
              </w:rPr>
              <w:t>Notification</w:t>
            </w:r>
            <w:bookmarkEnd w:id="158"/>
          </w:p>
        </w:tc>
        <w:tc>
          <w:tcPr>
            <w:tcW w:w="7038" w:type="dxa"/>
            <w:gridSpan w:val="3"/>
          </w:tcPr>
          <w:p w14:paraId="3A1A391F" w14:textId="77777777" w:rsidR="00852DF4" w:rsidRPr="001A4E7E" w:rsidRDefault="00852DF4" w:rsidP="00852DF4">
            <w:pPr>
              <w:spacing w:after="20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8.1</w:t>
            </w:r>
            <w:r w:rsidRPr="001A4E7E">
              <w:rPr>
                <w:rFonts w:eastAsia="Times New Roman" w:cs="Times New Roman"/>
                <w:sz w:val="24"/>
                <w:szCs w:val="24"/>
                <w:lang w:eastAsia="fr-FR"/>
              </w:rPr>
              <w:tab/>
              <w:t xml:space="preserve">Toute notification envoyée à l’une des parties par l’autre partie en vertu du Marché doit être adressée par écrit à l’adresse </w:t>
            </w:r>
            <w:r w:rsidRPr="001A4E7E">
              <w:rPr>
                <w:rFonts w:eastAsia="Times New Roman" w:cs="Times New Roman"/>
                <w:sz w:val="24"/>
                <w:szCs w:val="24"/>
                <w:lang w:eastAsia="fr-FR"/>
              </w:rPr>
              <w:lastRenderedPageBreak/>
              <w:t xml:space="preserve">spécifiée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L’expression « par écrit » signifie transmis par voie écrite avec accusé de réception.</w:t>
            </w:r>
          </w:p>
          <w:p w14:paraId="1B0E371A" w14:textId="77777777" w:rsidR="00852DF4" w:rsidRPr="001A4E7E" w:rsidRDefault="00852DF4" w:rsidP="00852DF4">
            <w:pPr>
              <w:numPr>
                <w:ilvl w:val="1"/>
                <w:numId w:val="95"/>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Une notification prend effet à la date à laquelle elle est remise ou à sa date d’entrée en vigueur, la seconde de ces dates à échoir étant retenue.</w:t>
            </w:r>
          </w:p>
        </w:tc>
      </w:tr>
      <w:tr w:rsidR="00852DF4" w:rsidRPr="001A4E7E" w14:paraId="7744F4AE" w14:textId="77777777" w:rsidTr="00852DF4">
        <w:trPr>
          <w:gridBefore w:val="1"/>
          <w:gridAfter w:val="1"/>
          <w:wBefore w:w="18" w:type="dxa"/>
          <w:wAfter w:w="18" w:type="dxa"/>
        </w:trPr>
        <w:tc>
          <w:tcPr>
            <w:tcW w:w="2160" w:type="dxa"/>
          </w:tcPr>
          <w:p w14:paraId="2CD932EA"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59" w:name="_Toc188501588"/>
            <w:r w:rsidRPr="001A4E7E">
              <w:rPr>
                <w:rFonts w:eastAsia="Times New Roman" w:cs="Times New Roman"/>
                <w:b/>
                <w:sz w:val="24"/>
                <w:szCs w:val="24"/>
                <w:lang w:eastAsia="fr-FR"/>
              </w:rPr>
              <w:lastRenderedPageBreak/>
              <w:t>Droit applicable</w:t>
            </w:r>
            <w:bookmarkEnd w:id="159"/>
          </w:p>
        </w:tc>
        <w:tc>
          <w:tcPr>
            <w:tcW w:w="7020" w:type="dxa"/>
            <w:gridSpan w:val="2"/>
          </w:tcPr>
          <w:p w14:paraId="23831838" w14:textId="77777777" w:rsidR="00852DF4" w:rsidRPr="001A4E7E" w:rsidRDefault="00852DF4" w:rsidP="00852DF4">
            <w:pPr>
              <w:spacing w:after="20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9.1</w:t>
            </w:r>
            <w:r w:rsidRPr="001A4E7E">
              <w:rPr>
                <w:rFonts w:eastAsia="Times New Roman" w:cs="Times New Roman"/>
                <w:sz w:val="24"/>
                <w:szCs w:val="24"/>
                <w:lang w:eastAsia="fr-FR"/>
              </w:rPr>
              <w:tab/>
              <w:t xml:space="preserve">Le Marché est régi et interprété conformément au droit du Sénégal, à moins que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n’en dispose autrement.</w:t>
            </w:r>
          </w:p>
        </w:tc>
      </w:tr>
      <w:tr w:rsidR="00852DF4" w:rsidRPr="001A4E7E" w14:paraId="0E8BC8CC" w14:textId="77777777" w:rsidTr="00852DF4">
        <w:trPr>
          <w:gridBefore w:val="1"/>
          <w:gridAfter w:val="1"/>
          <w:wBefore w:w="18" w:type="dxa"/>
          <w:wAfter w:w="18" w:type="dxa"/>
        </w:trPr>
        <w:tc>
          <w:tcPr>
            <w:tcW w:w="2160" w:type="dxa"/>
          </w:tcPr>
          <w:p w14:paraId="2B6BBD56"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0" w:name="_Toc188501589"/>
            <w:r w:rsidRPr="001A4E7E">
              <w:rPr>
                <w:rFonts w:eastAsia="Times New Roman" w:cs="Times New Roman"/>
                <w:b/>
                <w:sz w:val="24"/>
                <w:szCs w:val="24"/>
                <w:lang w:eastAsia="fr-FR"/>
              </w:rPr>
              <w:t>Règlement des différends</w:t>
            </w:r>
            <w:bookmarkEnd w:id="160"/>
          </w:p>
        </w:tc>
        <w:tc>
          <w:tcPr>
            <w:tcW w:w="7020" w:type="dxa"/>
            <w:gridSpan w:val="2"/>
          </w:tcPr>
          <w:p w14:paraId="5F4B451C" w14:textId="77777777" w:rsidR="00852DF4" w:rsidRPr="001A4E7E" w:rsidRDefault="00852DF4" w:rsidP="00852DF4">
            <w:pPr>
              <w:numPr>
                <w:ilvl w:val="1"/>
                <w:numId w:val="96"/>
              </w:numPr>
              <w:tabs>
                <w:tab w:val="left" w:pos="619"/>
              </w:tabs>
              <w:spacing w:after="220" w:line="240" w:lineRule="auto"/>
              <w:jc w:val="both"/>
              <w:rPr>
                <w:rFonts w:eastAsia="Times New Roman" w:cs="Times New Roman"/>
                <w:sz w:val="24"/>
                <w:szCs w:val="24"/>
                <w:lang w:val="es-ES_tradnl" w:eastAsia="fr-FR"/>
              </w:rPr>
            </w:pPr>
            <w:proofErr w:type="spellStart"/>
            <w:r w:rsidRPr="001A4E7E">
              <w:rPr>
                <w:rFonts w:eastAsia="Times New Roman" w:cs="Times New Roman"/>
                <w:sz w:val="24"/>
                <w:szCs w:val="24"/>
                <w:lang w:val="es-ES_tradnl" w:eastAsia="fr-FR"/>
              </w:rPr>
              <w:t>Règlement</w:t>
            </w:r>
            <w:proofErr w:type="spellEnd"/>
            <w:r w:rsidRPr="001A4E7E">
              <w:rPr>
                <w:rFonts w:eastAsia="Times New Roman" w:cs="Times New Roman"/>
                <w:sz w:val="24"/>
                <w:szCs w:val="24"/>
                <w:lang w:val="es-ES_tradnl" w:eastAsia="fr-FR"/>
              </w:rPr>
              <w:t xml:space="preserve"> </w:t>
            </w:r>
            <w:proofErr w:type="spellStart"/>
            <w:proofErr w:type="gramStart"/>
            <w:r w:rsidRPr="001A4E7E">
              <w:rPr>
                <w:rFonts w:eastAsia="Times New Roman" w:cs="Times New Roman"/>
                <w:sz w:val="24"/>
                <w:szCs w:val="24"/>
                <w:lang w:val="es-ES_tradnl" w:eastAsia="fr-FR"/>
              </w:rPr>
              <w:t>amiable</w:t>
            </w:r>
            <w:proofErr w:type="spellEnd"/>
            <w:r w:rsidRPr="001A4E7E">
              <w:rPr>
                <w:rFonts w:eastAsia="Times New Roman" w:cs="Times New Roman"/>
                <w:sz w:val="24"/>
                <w:szCs w:val="24"/>
                <w:lang w:val="es-ES_tradnl" w:eastAsia="fr-FR"/>
              </w:rPr>
              <w:t> :</w:t>
            </w:r>
            <w:proofErr w:type="gramEnd"/>
          </w:p>
          <w:p w14:paraId="65A73E34" w14:textId="77777777" w:rsidR="00852DF4" w:rsidRPr="001A4E7E" w:rsidRDefault="00852DF4" w:rsidP="00852DF4">
            <w:pPr>
              <w:numPr>
                <w:ilvl w:val="0"/>
                <w:numId w:val="115"/>
              </w:numPr>
              <w:tabs>
                <w:tab w:val="left" w:pos="1062"/>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L’Autorité contractante et le Titulaire feront tout leur possible pour régler à l’amiable, par voie de négociation directe et informelle, tout différend entre eux ou en rapport avec le Marché.</w:t>
            </w:r>
          </w:p>
          <w:p w14:paraId="5C0A3478" w14:textId="77777777" w:rsidR="00852DF4" w:rsidRPr="001A4E7E" w:rsidRDefault="00852DF4" w:rsidP="00852DF4">
            <w:pPr>
              <w:numPr>
                <w:ilvl w:val="0"/>
                <w:numId w:val="115"/>
              </w:numPr>
              <w:tabs>
                <w:tab w:val="left" w:pos="1062"/>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L'autorité contractante ou le Titulaire du marché peuvent recourir au Comité de Règlement des Différends placé auprès de l’Organe chargé de la Régulation des Marchés publics. Ce recours n'a pas d'effet suspensif de l'exécution du marché.</w:t>
            </w:r>
          </w:p>
        </w:tc>
      </w:tr>
      <w:tr w:rsidR="00852DF4" w:rsidRPr="001A4E7E" w14:paraId="2339B897" w14:textId="77777777" w:rsidTr="00852DF4">
        <w:trPr>
          <w:gridBefore w:val="1"/>
          <w:gridAfter w:val="1"/>
          <w:wBefore w:w="18" w:type="dxa"/>
          <w:wAfter w:w="18" w:type="dxa"/>
        </w:trPr>
        <w:tc>
          <w:tcPr>
            <w:tcW w:w="2160" w:type="dxa"/>
          </w:tcPr>
          <w:p w14:paraId="23A2EE7C"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3CA3E39D" w14:textId="77777777" w:rsidR="00852DF4" w:rsidRPr="001A4E7E" w:rsidRDefault="00852DF4" w:rsidP="00852DF4">
            <w:pPr>
              <w:numPr>
                <w:ilvl w:val="1"/>
                <w:numId w:val="96"/>
              </w:numPr>
              <w:tabs>
                <w:tab w:val="left" w:pos="619"/>
              </w:tabs>
              <w:spacing w:after="220" w:line="240" w:lineRule="auto"/>
              <w:jc w:val="both"/>
              <w:rPr>
                <w:rFonts w:eastAsia="Times New Roman" w:cs="Times New Roman"/>
                <w:sz w:val="24"/>
                <w:szCs w:val="24"/>
                <w:lang w:eastAsia="fr-FR"/>
              </w:rPr>
            </w:pPr>
            <w:r w:rsidRPr="001A4E7E">
              <w:rPr>
                <w:rFonts w:eastAsia="Times New Roman" w:cs="Times New Roman"/>
                <w:sz w:val="24"/>
                <w:szCs w:val="24"/>
                <w:lang w:eastAsia="fr-FR"/>
              </w:rPr>
              <w:t>Recours Contentieux :</w:t>
            </w:r>
          </w:p>
          <w:p w14:paraId="765FCC55" w14:textId="77777777" w:rsidR="00852DF4" w:rsidRPr="001A4E7E" w:rsidRDefault="00852DF4" w:rsidP="00852DF4">
            <w:pPr>
              <w:numPr>
                <w:ilvl w:val="0"/>
                <w:numId w:val="116"/>
              </w:numPr>
              <w:tabs>
                <w:tab w:val="left" w:pos="1062"/>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Si les parties n’ont pas réussi à résoudre leur différend à l’amiable, le litige sera soumis à la juridiction sénégalaise compétente à l’initiative de l’Autorité contractante ou du Titulaire, sous réserve des dispositions du CCAP. </w:t>
            </w:r>
          </w:p>
          <w:p w14:paraId="542ED1F6" w14:textId="77777777" w:rsidR="00852DF4" w:rsidRPr="001A4E7E" w:rsidRDefault="00852DF4" w:rsidP="00852DF4">
            <w:pPr>
              <w:numPr>
                <w:ilvl w:val="0"/>
                <w:numId w:val="116"/>
              </w:numPr>
              <w:tabs>
                <w:tab w:val="left" w:pos="1062"/>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Nonobstant toute référence au titre du recours contentieux, les parties continueront de réaliser leurs obligations contractuelles respectives, à moins qu’elles n’en décident autrement d’un commun accord, et </w:t>
            </w:r>
            <w:r w:rsidRPr="001A4E7E">
              <w:rPr>
                <w:rFonts w:eastAsia="Times New Roman" w:cs="Times New Roman"/>
                <w:spacing w:val="-4"/>
                <w:sz w:val="24"/>
                <w:szCs w:val="24"/>
                <w:lang w:eastAsia="fr-FR"/>
              </w:rPr>
              <w:t xml:space="preserve">l’Autorité contractante </w:t>
            </w:r>
            <w:proofErr w:type="gramStart"/>
            <w:r w:rsidRPr="001A4E7E">
              <w:rPr>
                <w:rFonts w:eastAsia="Times New Roman" w:cs="Times New Roman"/>
                <w:spacing w:val="-4"/>
                <w:sz w:val="24"/>
                <w:szCs w:val="24"/>
                <w:lang w:eastAsia="fr-FR"/>
              </w:rPr>
              <w:t>paiera  au</w:t>
            </w:r>
            <w:proofErr w:type="gramEnd"/>
            <w:r w:rsidRPr="001A4E7E">
              <w:rPr>
                <w:rFonts w:eastAsia="Times New Roman" w:cs="Times New Roman"/>
                <w:spacing w:val="-4"/>
                <w:sz w:val="24"/>
                <w:szCs w:val="24"/>
                <w:lang w:eastAsia="fr-FR"/>
              </w:rPr>
              <w:t xml:space="preserve"> Titulaire toute somme qui lui sera due</w:t>
            </w:r>
            <w:r w:rsidRPr="001A4E7E">
              <w:rPr>
                <w:rFonts w:eastAsia="Times New Roman" w:cs="Times New Roman"/>
                <w:sz w:val="24"/>
                <w:szCs w:val="24"/>
                <w:lang w:eastAsia="fr-FR"/>
              </w:rPr>
              <w:t>.</w:t>
            </w:r>
          </w:p>
        </w:tc>
      </w:tr>
      <w:tr w:rsidR="00852DF4" w:rsidRPr="001A4E7E" w14:paraId="635B0FDC" w14:textId="77777777" w:rsidTr="00852DF4">
        <w:trPr>
          <w:gridBefore w:val="1"/>
          <w:gridAfter w:val="1"/>
          <w:wBefore w:w="18" w:type="dxa"/>
          <w:wAfter w:w="18" w:type="dxa"/>
        </w:trPr>
        <w:tc>
          <w:tcPr>
            <w:tcW w:w="2160" w:type="dxa"/>
          </w:tcPr>
          <w:p w14:paraId="786B33BF"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1" w:name="_Toc188501590"/>
            <w:r w:rsidRPr="001A4E7E">
              <w:rPr>
                <w:rFonts w:eastAsia="Times New Roman" w:cs="Times New Roman"/>
                <w:b/>
                <w:sz w:val="24"/>
                <w:szCs w:val="24"/>
                <w:lang w:eastAsia="fr-FR"/>
              </w:rPr>
              <w:t>Objet du Marché</w:t>
            </w:r>
            <w:bookmarkEnd w:id="161"/>
          </w:p>
        </w:tc>
        <w:tc>
          <w:tcPr>
            <w:tcW w:w="7020" w:type="dxa"/>
            <w:gridSpan w:val="2"/>
          </w:tcPr>
          <w:p w14:paraId="43AD1DBF" w14:textId="77777777" w:rsidR="00852DF4" w:rsidRPr="001A4E7E" w:rsidRDefault="00852DF4" w:rsidP="00852DF4">
            <w:pPr>
              <w:spacing w:after="22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11.1</w:t>
            </w:r>
            <w:r w:rsidRPr="001A4E7E">
              <w:rPr>
                <w:rFonts w:eastAsia="Times New Roman" w:cs="Times New Roman"/>
                <w:sz w:val="24"/>
                <w:szCs w:val="24"/>
                <w:lang w:eastAsia="fr-FR"/>
              </w:rPr>
              <w:tab/>
              <w:t xml:space="preserve">Les Fournitures et Services connexes afférents à ce Marché sont ceux qui figurent à la Section IV, Bordereau des quantités, Calendrier de livraison, Cahier des Clauses techniques, Plans, Inspections et Essais. </w:t>
            </w:r>
          </w:p>
        </w:tc>
      </w:tr>
      <w:tr w:rsidR="00852DF4" w:rsidRPr="001A4E7E" w14:paraId="46C09BA3" w14:textId="77777777" w:rsidTr="00852DF4">
        <w:trPr>
          <w:gridBefore w:val="1"/>
          <w:gridAfter w:val="1"/>
          <w:wBefore w:w="18" w:type="dxa"/>
          <w:wAfter w:w="18" w:type="dxa"/>
        </w:trPr>
        <w:tc>
          <w:tcPr>
            <w:tcW w:w="2160" w:type="dxa"/>
          </w:tcPr>
          <w:p w14:paraId="377C6535"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2" w:name="_Toc188501591"/>
            <w:r w:rsidRPr="001A4E7E">
              <w:rPr>
                <w:rFonts w:eastAsia="Times New Roman" w:cs="Times New Roman"/>
                <w:b/>
                <w:sz w:val="24"/>
                <w:szCs w:val="24"/>
                <w:lang w:eastAsia="fr-FR"/>
              </w:rPr>
              <w:t>Livraison</w:t>
            </w:r>
            <w:bookmarkEnd w:id="162"/>
            <w:r w:rsidRPr="001A4E7E">
              <w:rPr>
                <w:rFonts w:eastAsia="Times New Roman" w:cs="Times New Roman"/>
                <w:b/>
                <w:sz w:val="24"/>
                <w:szCs w:val="24"/>
                <w:lang w:eastAsia="fr-FR"/>
              </w:rPr>
              <w:t xml:space="preserve"> </w:t>
            </w:r>
          </w:p>
        </w:tc>
        <w:tc>
          <w:tcPr>
            <w:tcW w:w="7020" w:type="dxa"/>
            <w:gridSpan w:val="2"/>
          </w:tcPr>
          <w:p w14:paraId="3A436684" w14:textId="77777777" w:rsidR="00852DF4" w:rsidRPr="001A4E7E" w:rsidRDefault="00852DF4" w:rsidP="00852DF4">
            <w:pPr>
              <w:numPr>
                <w:ilvl w:val="0"/>
                <w:numId w:val="79"/>
              </w:numPr>
              <w:tabs>
                <w:tab w:val="left" w:pos="619"/>
              </w:tabs>
              <w:spacing w:after="22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12.1</w:t>
            </w:r>
            <w:r w:rsidRPr="001A4E7E">
              <w:rPr>
                <w:rFonts w:eastAsia="Times New Roman" w:cs="Times New Roman"/>
                <w:sz w:val="24"/>
                <w:szCs w:val="24"/>
                <w:lang w:eastAsia="fr-FR"/>
              </w:rPr>
              <w:tab/>
              <w:t xml:space="preserve">En vertu de la clause 32.1 du CCAG, la livraison des Fournitures et la prestation des Services connexes seront effectuées conformément au calendrier de livraison et d’achèvement figurant dans le Bordereau des quantités et les Calendriers de livraison.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fixe les détails relatifs à l’expédition et indiquera les autres pièces et documents à fournir par le Titulaire.</w:t>
            </w:r>
          </w:p>
        </w:tc>
      </w:tr>
      <w:tr w:rsidR="00852DF4" w:rsidRPr="001A4E7E" w14:paraId="3267FC06" w14:textId="77777777" w:rsidTr="00852DF4">
        <w:trPr>
          <w:gridBefore w:val="1"/>
          <w:gridAfter w:val="1"/>
          <w:wBefore w:w="18" w:type="dxa"/>
          <w:wAfter w:w="18" w:type="dxa"/>
        </w:trPr>
        <w:tc>
          <w:tcPr>
            <w:tcW w:w="2160" w:type="dxa"/>
          </w:tcPr>
          <w:p w14:paraId="661F9334"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3" w:name="_Toc188501592"/>
            <w:r w:rsidRPr="001A4E7E">
              <w:rPr>
                <w:rFonts w:eastAsia="Times New Roman" w:cs="Times New Roman"/>
                <w:b/>
                <w:sz w:val="24"/>
                <w:szCs w:val="24"/>
                <w:lang w:eastAsia="fr-FR"/>
              </w:rPr>
              <w:lastRenderedPageBreak/>
              <w:t>Responsabilités du Titulaire</w:t>
            </w:r>
            <w:bookmarkEnd w:id="163"/>
          </w:p>
        </w:tc>
        <w:tc>
          <w:tcPr>
            <w:tcW w:w="7020" w:type="dxa"/>
            <w:gridSpan w:val="2"/>
          </w:tcPr>
          <w:p w14:paraId="645F2DAC" w14:textId="77777777" w:rsidR="00852DF4" w:rsidRPr="001A4E7E" w:rsidRDefault="00852DF4" w:rsidP="00852DF4">
            <w:pPr>
              <w:numPr>
                <w:ilvl w:val="0"/>
                <w:numId w:val="79"/>
              </w:numPr>
              <w:tabs>
                <w:tab w:val="left" w:pos="619"/>
              </w:tabs>
              <w:spacing w:after="22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13.1</w:t>
            </w:r>
            <w:r w:rsidRPr="001A4E7E">
              <w:rPr>
                <w:rFonts w:eastAsia="Times New Roman" w:cs="Times New Roman"/>
                <w:sz w:val="24"/>
                <w:szCs w:val="24"/>
                <w:lang w:eastAsia="fr-FR"/>
              </w:rPr>
              <w:tab/>
              <w:t xml:space="preserve">Le Titulaire fournira toutes les Fournitures et Services connexes compris dans l’objet du Marché en application de la clause 11 du CCAG et du calendrier de livraison et d’achèvement, conformément à la clause 12 du CCAG. </w:t>
            </w:r>
          </w:p>
        </w:tc>
      </w:tr>
      <w:tr w:rsidR="00852DF4" w:rsidRPr="001A4E7E" w14:paraId="67223985" w14:textId="77777777" w:rsidTr="00852DF4">
        <w:trPr>
          <w:gridBefore w:val="1"/>
          <w:gridAfter w:val="1"/>
          <w:wBefore w:w="18" w:type="dxa"/>
          <w:wAfter w:w="18" w:type="dxa"/>
        </w:trPr>
        <w:tc>
          <w:tcPr>
            <w:tcW w:w="2160" w:type="dxa"/>
          </w:tcPr>
          <w:p w14:paraId="5A3C322B"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4" w:name="_Toc188501593"/>
            <w:r w:rsidRPr="001A4E7E">
              <w:rPr>
                <w:rFonts w:eastAsia="Times New Roman" w:cs="Times New Roman"/>
                <w:b/>
                <w:sz w:val="24"/>
                <w:szCs w:val="24"/>
                <w:lang w:eastAsia="fr-FR"/>
              </w:rPr>
              <w:t>Montant du Marché</w:t>
            </w:r>
            <w:bookmarkEnd w:id="164"/>
          </w:p>
        </w:tc>
        <w:tc>
          <w:tcPr>
            <w:tcW w:w="7020" w:type="dxa"/>
            <w:gridSpan w:val="2"/>
          </w:tcPr>
          <w:p w14:paraId="525D7A1B" w14:textId="77777777" w:rsidR="00852DF4" w:rsidRPr="001A4E7E" w:rsidRDefault="00852DF4" w:rsidP="00852DF4">
            <w:pPr>
              <w:numPr>
                <w:ilvl w:val="0"/>
                <w:numId w:val="79"/>
              </w:numPr>
              <w:tabs>
                <w:tab w:val="left" w:pos="619"/>
              </w:tabs>
              <w:spacing w:after="18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14.1</w:t>
            </w:r>
            <w:r w:rsidRPr="001A4E7E">
              <w:rPr>
                <w:rFonts w:eastAsia="Times New Roman" w:cs="Times New Roman"/>
                <w:sz w:val="24"/>
                <w:szCs w:val="24"/>
                <w:lang w:eastAsia="fr-FR"/>
              </w:rPr>
              <w:tab/>
              <w:t xml:space="preserve">Le prix demandé par le Titulaire pour les Fournitures livrées et pour les Services connexes rendus au titre du Marché ne variera pas par rapport au prix indiqué par le Titulaire dans son offre, exception faite des modifications de prix autorisées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w:t>
            </w:r>
          </w:p>
        </w:tc>
      </w:tr>
      <w:tr w:rsidR="00852DF4" w:rsidRPr="001A4E7E" w14:paraId="151C8F73" w14:textId="77777777" w:rsidTr="00852DF4">
        <w:trPr>
          <w:gridBefore w:val="1"/>
          <w:gridAfter w:val="1"/>
          <w:wBefore w:w="18" w:type="dxa"/>
          <w:wAfter w:w="18" w:type="dxa"/>
        </w:trPr>
        <w:tc>
          <w:tcPr>
            <w:tcW w:w="2160" w:type="dxa"/>
          </w:tcPr>
          <w:p w14:paraId="270589BF"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5" w:name="_Toc188501594"/>
            <w:r w:rsidRPr="001A4E7E">
              <w:rPr>
                <w:rFonts w:eastAsia="Times New Roman" w:cs="Times New Roman"/>
                <w:b/>
                <w:sz w:val="24"/>
                <w:szCs w:val="24"/>
                <w:lang w:eastAsia="fr-FR"/>
              </w:rPr>
              <w:t>Modalités de règlement</w:t>
            </w:r>
            <w:bookmarkEnd w:id="165"/>
          </w:p>
        </w:tc>
        <w:tc>
          <w:tcPr>
            <w:tcW w:w="7020" w:type="dxa"/>
            <w:gridSpan w:val="2"/>
          </w:tcPr>
          <w:p w14:paraId="1A82237B" w14:textId="77777777" w:rsidR="00852DF4" w:rsidRPr="001A4E7E" w:rsidRDefault="00852DF4" w:rsidP="00852DF4">
            <w:pPr>
              <w:numPr>
                <w:ilvl w:val="0"/>
                <w:numId w:val="79"/>
              </w:numPr>
              <w:tabs>
                <w:tab w:val="left" w:pos="619"/>
              </w:tabs>
              <w:spacing w:after="22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15.1</w:t>
            </w:r>
            <w:r w:rsidRPr="001A4E7E">
              <w:rPr>
                <w:rFonts w:eastAsia="Times New Roman" w:cs="Times New Roman"/>
                <w:sz w:val="24"/>
                <w:szCs w:val="24"/>
                <w:lang w:eastAsia="fr-FR"/>
              </w:rPr>
              <w:tab/>
              <w:t xml:space="preserve">Le prix du Marché sera réglé conformément aux dispositions du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w:t>
            </w:r>
          </w:p>
          <w:p w14:paraId="0D97D6EA" w14:textId="77777777" w:rsidR="00852DF4" w:rsidRPr="001A4E7E" w:rsidRDefault="00852DF4" w:rsidP="00852DF4">
            <w:pPr>
              <w:numPr>
                <w:ilvl w:val="1"/>
                <w:numId w:val="97"/>
              </w:numPr>
              <w:tabs>
                <w:tab w:val="left" w:pos="619"/>
              </w:tabs>
              <w:spacing w:after="22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Le Titulaire présentera sa demande de règlement par écrit à l’Autorité contractante, accompagnée des factures décrivant, </w:t>
            </w:r>
            <w:r w:rsidRPr="001A4E7E">
              <w:rPr>
                <w:rFonts w:eastAsia="Times New Roman" w:cs="Times New Roman"/>
                <w:spacing w:val="-2"/>
                <w:sz w:val="24"/>
                <w:szCs w:val="24"/>
                <w:lang w:eastAsia="fr-FR"/>
              </w:rPr>
              <w:t xml:space="preserve">de façon appropriée, </w:t>
            </w:r>
            <w:r w:rsidRPr="001A4E7E">
              <w:rPr>
                <w:rFonts w:eastAsia="Times New Roman" w:cs="Times New Roman"/>
                <w:sz w:val="24"/>
                <w:szCs w:val="24"/>
                <w:lang w:eastAsia="fr-FR"/>
              </w:rPr>
              <w:t xml:space="preserve">les fournitures livrées et les services connexes rendus, et des documents et pièces présentés conformément à la clause 12 du CCAG, </w:t>
            </w:r>
            <w:r w:rsidRPr="001A4E7E">
              <w:rPr>
                <w:rFonts w:eastAsia="Times New Roman" w:cs="Times New Roman"/>
                <w:spacing w:val="-2"/>
                <w:sz w:val="24"/>
                <w:szCs w:val="24"/>
                <w:lang w:eastAsia="fr-FR"/>
              </w:rPr>
              <w:t>et après avoir satisfait à toutes les obligations spécifiées dans le Marché.</w:t>
            </w:r>
          </w:p>
        </w:tc>
      </w:tr>
      <w:tr w:rsidR="00852DF4" w:rsidRPr="001A4E7E" w14:paraId="7D4C44C4" w14:textId="77777777" w:rsidTr="00852DF4">
        <w:trPr>
          <w:gridBefore w:val="1"/>
          <w:gridAfter w:val="1"/>
          <w:wBefore w:w="18" w:type="dxa"/>
          <w:wAfter w:w="18" w:type="dxa"/>
        </w:trPr>
        <w:tc>
          <w:tcPr>
            <w:tcW w:w="2160" w:type="dxa"/>
          </w:tcPr>
          <w:p w14:paraId="03B7EA59" w14:textId="77777777" w:rsidR="00852DF4" w:rsidRPr="001A4E7E" w:rsidRDefault="00852DF4" w:rsidP="00852DF4">
            <w:pPr>
              <w:spacing w:after="0" w:line="240" w:lineRule="auto"/>
              <w:ind w:left="432" w:hanging="432"/>
              <w:rPr>
                <w:rFonts w:eastAsia="Times New Roman" w:cs="Times New Roman"/>
                <w:sz w:val="24"/>
                <w:szCs w:val="24"/>
                <w:lang w:eastAsia="fr-FR"/>
              </w:rPr>
            </w:pPr>
          </w:p>
        </w:tc>
        <w:tc>
          <w:tcPr>
            <w:tcW w:w="7020" w:type="dxa"/>
            <w:gridSpan w:val="2"/>
          </w:tcPr>
          <w:p w14:paraId="41A61B51" w14:textId="636B658D" w:rsidR="00852DF4" w:rsidRPr="001A4E7E" w:rsidRDefault="00852DF4" w:rsidP="00852DF4">
            <w:pPr>
              <w:numPr>
                <w:ilvl w:val="1"/>
                <w:numId w:val="97"/>
              </w:numPr>
              <w:tabs>
                <w:tab w:val="left" w:pos="619"/>
              </w:tabs>
              <w:spacing w:after="18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 xml:space="preserve">Les règlements dus au Titulaire seront effectués sans délai par l’Autorité contractante, et au plus tard dans les </w:t>
            </w:r>
            <w:r w:rsidR="00376D66" w:rsidRPr="001A4E7E">
              <w:rPr>
                <w:rFonts w:eastAsia="Times New Roman" w:cs="Times New Roman"/>
                <w:spacing w:val="-2"/>
                <w:sz w:val="24"/>
                <w:szCs w:val="24"/>
                <w:lang w:eastAsia="fr-FR"/>
              </w:rPr>
              <w:t>quarante-cinq</w:t>
            </w:r>
            <w:r w:rsidRPr="001A4E7E">
              <w:rPr>
                <w:rFonts w:eastAsia="Times New Roman" w:cs="Times New Roman"/>
                <w:spacing w:val="-2"/>
                <w:sz w:val="24"/>
                <w:szCs w:val="24"/>
                <w:lang w:eastAsia="fr-FR"/>
              </w:rPr>
              <w:t xml:space="preserve"> (45) jours suivant la présentation de la facture ou la demande de règlement par le Titulaire, et après son acceptation par l’Autorité contractante.</w:t>
            </w:r>
          </w:p>
          <w:p w14:paraId="1C72DB1A" w14:textId="39C2A2FD" w:rsidR="00852DF4" w:rsidRPr="001A4E7E" w:rsidRDefault="00852DF4" w:rsidP="00852DF4">
            <w:pPr>
              <w:numPr>
                <w:ilvl w:val="1"/>
                <w:numId w:val="103"/>
              </w:numPr>
              <w:spacing w:after="18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 xml:space="preserve">Dans l’éventualité où l’Autorité contractante n’effectuerait pas un paiement dû à sa date d’exigibilité ou dans le délai indiqué au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l’Autorité contractante sera </w:t>
            </w:r>
            <w:proofErr w:type="gramStart"/>
            <w:r w:rsidRPr="001A4E7E">
              <w:rPr>
                <w:rFonts w:eastAsia="Times New Roman" w:cs="Times New Roman"/>
                <w:sz w:val="24"/>
                <w:szCs w:val="24"/>
                <w:lang w:eastAsia="fr-FR"/>
              </w:rPr>
              <w:t>tenu</w:t>
            </w:r>
            <w:proofErr w:type="gramEnd"/>
            <w:r w:rsidRPr="001A4E7E">
              <w:rPr>
                <w:rFonts w:eastAsia="Times New Roman" w:cs="Times New Roman"/>
                <w:sz w:val="24"/>
                <w:szCs w:val="24"/>
                <w:lang w:eastAsia="fr-FR"/>
              </w:rPr>
              <w:t xml:space="preserve"> de </w:t>
            </w:r>
            <w:r w:rsidR="00376D66" w:rsidRPr="001A4E7E">
              <w:rPr>
                <w:rFonts w:eastAsia="Times New Roman" w:cs="Times New Roman"/>
                <w:sz w:val="24"/>
                <w:szCs w:val="24"/>
                <w:lang w:eastAsia="fr-FR"/>
              </w:rPr>
              <w:t>payer au</w:t>
            </w:r>
            <w:r w:rsidRPr="001A4E7E">
              <w:rPr>
                <w:rFonts w:eastAsia="Times New Roman" w:cs="Times New Roman"/>
                <w:sz w:val="24"/>
                <w:szCs w:val="24"/>
                <w:lang w:eastAsia="fr-FR"/>
              </w:rPr>
              <w:t xml:space="preserve"> Titulaire des intérêts moratoires sur le montant du paiement en retard, au(x) taux </w:t>
            </w:r>
            <w:r w:rsidRPr="001A4E7E">
              <w:rPr>
                <w:rFonts w:eastAsia="Times New Roman" w:cs="Times New Roman"/>
                <w:bCs/>
                <w:sz w:val="24"/>
                <w:szCs w:val="24"/>
                <w:lang w:eastAsia="fr-FR"/>
              </w:rPr>
              <w:t xml:space="preserve">spécifié(s) dans le </w:t>
            </w:r>
            <w:r w:rsidRPr="001A4E7E">
              <w:rPr>
                <w:rFonts w:eastAsia="Times New Roman" w:cs="Times New Roman"/>
                <w:b/>
                <w:sz w:val="24"/>
                <w:szCs w:val="24"/>
                <w:lang w:eastAsia="fr-FR"/>
              </w:rPr>
              <w:t>CCAP</w:t>
            </w:r>
            <w:r w:rsidRPr="001A4E7E">
              <w:rPr>
                <w:rFonts w:eastAsia="Times New Roman" w:cs="Times New Roman"/>
                <w:sz w:val="24"/>
                <w:szCs w:val="24"/>
                <w:lang w:eastAsia="fr-FR"/>
              </w:rPr>
              <w:t xml:space="preserve"> pour toute la période de retard jusqu’au paiement intégral du prix, que ce soit avant ou à la suite d’un jugement ou une sentence arbitrale.</w:t>
            </w:r>
          </w:p>
        </w:tc>
      </w:tr>
      <w:tr w:rsidR="00852DF4" w:rsidRPr="001A4E7E" w14:paraId="2BF39390" w14:textId="77777777" w:rsidTr="00852DF4">
        <w:trPr>
          <w:gridBefore w:val="1"/>
          <w:gridAfter w:val="1"/>
          <w:wBefore w:w="18" w:type="dxa"/>
          <w:wAfter w:w="18" w:type="dxa"/>
        </w:trPr>
        <w:tc>
          <w:tcPr>
            <w:tcW w:w="2160" w:type="dxa"/>
          </w:tcPr>
          <w:p w14:paraId="71F7089D"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6" w:name="_Toc188501595"/>
            <w:r w:rsidRPr="001A4E7E">
              <w:rPr>
                <w:rFonts w:eastAsia="Times New Roman" w:cs="Times New Roman"/>
                <w:b/>
                <w:sz w:val="24"/>
                <w:szCs w:val="24"/>
                <w:lang w:eastAsia="fr-FR"/>
              </w:rPr>
              <w:t>Impôts, taxes et droits</w:t>
            </w:r>
            <w:bookmarkEnd w:id="166"/>
          </w:p>
        </w:tc>
        <w:tc>
          <w:tcPr>
            <w:tcW w:w="7020" w:type="dxa"/>
            <w:gridSpan w:val="2"/>
          </w:tcPr>
          <w:p w14:paraId="2D126127" w14:textId="77777777" w:rsidR="00852DF4" w:rsidRPr="001A4E7E" w:rsidRDefault="00852DF4" w:rsidP="00852DF4">
            <w:pPr>
              <w:numPr>
                <w:ilvl w:val="0"/>
                <w:numId w:val="79"/>
              </w:numPr>
              <w:tabs>
                <w:tab w:val="left" w:pos="612"/>
              </w:tabs>
              <w:spacing w:after="18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16.1</w:t>
            </w:r>
            <w:r w:rsidRPr="001A4E7E">
              <w:rPr>
                <w:rFonts w:eastAsia="Times New Roman" w:cs="Times New Roman"/>
                <w:sz w:val="24"/>
                <w:szCs w:val="24"/>
                <w:lang w:eastAsia="fr-FR"/>
              </w:rPr>
              <w:tab/>
              <w:t xml:space="preserve">Sauf disposition contraire figurant au </w:t>
            </w:r>
            <w:r w:rsidRPr="001A4E7E">
              <w:rPr>
                <w:rFonts w:eastAsia="Times New Roman" w:cs="Times New Roman"/>
                <w:b/>
                <w:sz w:val="24"/>
                <w:szCs w:val="24"/>
                <w:lang w:eastAsia="fr-FR"/>
              </w:rPr>
              <w:t>CCAP</w:t>
            </w:r>
            <w:r w:rsidRPr="001A4E7E">
              <w:rPr>
                <w:rFonts w:eastAsia="Times New Roman" w:cs="Times New Roman"/>
                <w:sz w:val="24"/>
                <w:szCs w:val="24"/>
                <w:lang w:eastAsia="fr-FR"/>
              </w:rPr>
              <w:t xml:space="preserve">, le Titulaire sera entièrement responsable du paiement de tous les impôts, droits de timbre et d’enregistrement, patente et taxes dus au titre du Marché. </w:t>
            </w:r>
          </w:p>
          <w:p w14:paraId="3525E139" w14:textId="77777777" w:rsidR="00852DF4" w:rsidRPr="001A4E7E" w:rsidRDefault="00852DF4" w:rsidP="00852DF4">
            <w:pPr>
              <w:numPr>
                <w:ilvl w:val="0"/>
                <w:numId w:val="79"/>
              </w:numPr>
              <w:tabs>
                <w:tab w:val="left" w:pos="612"/>
              </w:tabs>
              <w:spacing w:after="18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16.2</w:t>
            </w:r>
            <w:r w:rsidRPr="001A4E7E">
              <w:rPr>
                <w:rFonts w:eastAsia="Times New Roman" w:cs="Times New Roman"/>
                <w:sz w:val="24"/>
                <w:szCs w:val="24"/>
                <w:lang w:eastAsia="fr-FR"/>
              </w:rPr>
              <w:tab/>
              <w:t xml:space="preserve">Une redevance de régulation est </w:t>
            </w:r>
            <w:proofErr w:type="spellStart"/>
            <w:r w:rsidRPr="001A4E7E">
              <w:rPr>
                <w:rFonts w:eastAsia="Times New Roman" w:cs="Times New Roman"/>
                <w:sz w:val="24"/>
                <w:szCs w:val="24"/>
                <w:lang w:eastAsia="fr-FR"/>
              </w:rPr>
              <w:t>dûe</w:t>
            </w:r>
            <w:proofErr w:type="spellEnd"/>
            <w:r w:rsidRPr="001A4E7E">
              <w:rPr>
                <w:rFonts w:eastAsia="Times New Roman" w:cs="Times New Roman"/>
                <w:sz w:val="24"/>
                <w:szCs w:val="24"/>
                <w:lang w:eastAsia="fr-FR"/>
              </w:rPr>
              <w:t xml:space="preserve"> par le Titulaire à l’Agence de Régulation des Marchés publics au taux prévu au </w:t>
            </w:r>
            <w:r w:rsidRPr="001A4E7E">
              <w:rPr>
                <w:rFonts w:eastAsia="Times New Roman" w:cs="Times New Roman"/>
                <w:b/>
                <w:sz w:val="24"/>
                <w:szCs w:val="24"/>
                <w:lang w:eastAsia="fr-FR"/>
              </w:rPr>
              <w:t>CCAP.</w:t>
            </w:r>
          </w:p>
          <w:p w14:paraId="093E0933" w14:textId="67B1DDEF" w:rsidR="00852DF4" w:rsidRPr="001A4E7E" w:rsidRDefault="00852DF4" w:rsidP="00852DF4">
            <w:pPr>
              <w:numPr>
                <w:ilvl w:val="0"/>
                <w:numId w:val="79"/>
              </w:numPr>
              <w:tabs>
                <w:tab w:val="left" w:pos="612"/>
              </w:tabs>
              <w:spacing w:after="18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16.3</w:t>
            </w:r>
            <w:r w:rsidRPr="001A4E7E">
              <w:rPr>
                <w:rFonts w:eastAsia="Times New Roman" w:cs="Times New Roman"/>
                <w:sz w:val="24"/>
                <w:szCs w:val="24"/>
                <w:lang w:eastAsia="fr-FR"/>
              </w:rPr>
              <w:tab/>
              <w:t xml:space="preserve">Si le Titulaire peut prétendre à des exemptions, réductions, abattements ou privilèges en matière fiscale, </w:t>
            </w:r>
            <w:r w:rsidRPr="001A4E7E">
              <w:rPr>
                <w:rFonts w:eastAsia="Times New Roman" w:cs="Times New Roman"/>
                <w:sz w:val="24"/>
                <w:szCs w:val="24"/>
                <w:lang w:eastAsia="fr-FR"/>
              </w:rPr>
              <w:lastRenderedPageBreak/>
              <w:t xml:space="preserve">l’Autorité contractante fera tout son possible pour </w:t>
            </w:r>
            <w:r w:rsidR="00376D66" w:rsidRPr="001A4E7E">
              <w:rPr>
                <w:rFonts w:eastAsia="Times New Roman" w:cs="Times New Roman"/>
                <w:sz w:val="24"/>
                <w:szCs w:val="24"/>
                <w:lang w:eastAsia="fr-FR"/>
              </w:rPr>
              <w:t>permettre au</w:t>
            </w:r>
            <w:r w:rsidRPr="001A4E7E">
              <w:rPr>
                <w:rFonts w:eastAsia="Times New Roman" w:cs="Times New Roman"/>
                <w:sz w:val="24"/>
                <w:szCs w:val="24"/>
                <w:lang w:eastAsia="fr-FR"/>
              </w:rPr>
              <w:t xml:space="preserve"> Titulaire d’en bénéficier.</w:t>
            </w:r>
          </w:p>
        </w:tc>
      </w:tr>
      <w:tr w:rsidR="00852DF4" w:rsidRPr="001A4E7E" w14:paraId="2F7C99E2" w14:textId="77777777" w:rsidTr="00852DF4">
        <w:trPr>
          <w:gridBefore w:val="1"/>
          <w:gridAfter w:val="1"/>
          <w:wBefore w:w="18" w:type="dxa"/>
          <w:wAfter w:w="18" w:type="dxa"/>
        </w:trPr>
        <w:tc>
          <w:tcPr>
            <w:tcW w:w="2160" w:type="dxa"/>
          </w:tcPr>
          <w:p w14:paraId="3A70D155"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7" w:name="_Toc188501596"/>
            <w:r w:rsidRPr="001A4E7E">
              <w:rPr>
                <w:rFonts w:eastAsia="Times New Roman" w:cs="Times New Roman"/>
                <w:b/>
                <w:sz w:val="24"/>
                <w:szCs w:val="24"/>
                <w:lang w:eastAsia="fr-FR"/>
              </w:rPr>
              <w:lastRenderedPageBreak/>
              <w:t>Garantie de bonne exécution</w:t>
            </w:r>
            <w:bookmarkEnd w:id="167"/>
          </w:p>
        </w:tc>
        <w:tc>
          <w:tcPr>
            <w:tcW w:w="7020" w:type="dxa"/>
            <w:gridSpan w:val="2"/>
          </w:tcPr>
          <w:p w14:paraId="151B7170" w14:textId="77777777" w:rsidR="00852DF4" w:rsidRPr="001A4E7E" w:rsidRDefault="00852DF4" w:rsidP="00852DF4">
            <w:pPr>
              <w:numPr>
                <w:ilvl w:val="0"/>
                <w:numId w:val="104"/>
              </w:numPr>
              <w:tabs>
                <w:tab w:val="left" w:pos="619"/>
              </w:tabs>
              <w:spacing w:after="18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Dans les quatorze (14) jours suivant réception de la notification d’attribution du Marché, le Titulaire fournira une garantie au titre de la bonne exécution du Marché, pour le montant spécifié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w:t>
            </w:r>
          </w:p>
          <w:p w14:paraId="58DB9B12" w14:textId="43BCB04F" w:rsidR="00852DF4" w:rsidRPr="001A4E7E" w:rsidRDefault="00852DF4" w:rsidP="00852DF4">
            <w:pPr>
              <w:numPr>
                <w:ilvl w:val="0"/>
                <w:numId w:val="104"/>
              </w:numPr>
              <w:tabs>
                <w:tab w:val="left" w:pos="619"/>
              </w:tabs>
              <w:spacing w:after="180" w:line="240" w:lineRule="auto"/>
              <w:jc w:val="both"/>
              <w:rPr>
                <w:rFonts w:eastAsia="Times New Roman" w:cs="Times New Roman"/>
                <w:sz w:val="24"/>
                <w:szCs w:val="24"/>
                <w:lang w:eastAsia="fr-FR"/>
              </w:rPr>
            </w:pPr>
            <w:r w:rsidRPr="001A4E7E">
              <w:rPr>
                <w:rFonts w:eastAsia="Times New Roman" w:cs="Times New Roman"/>
                <w:spacing w:val="-4"/>
                <w:sz w:val="24"/>
                <w:szCs w:val="24"/>
                <w:lang w:eastAsia="fr-FR"/>
              </w:rPr>
              <w:t xml:space="preserve">La garantie de bonne exécution sera payable à l’Autorité contractante en dédommagement de toute perte résultant de </w:t>
            </w:r>
            <w:r w:rsidR="00376D66" w:rsidRPr="001A4E7E">
              <w:rPr>
                <w:rFonts w:eastAsia="Times New Roman" w:cs="Times New Roman"/>
                <w:spacing w:val="-4"/>
                <w:sz w:val="24"/>
                <w:szCs w:val="24"/>
                <w:lang w:eastAsia="fr-FR"/>
              </w:rPr>
              <w:t>l’incapacité du</w:t>
            </w:r>
            <w:r w:rsidRPr="001A4E7E">
              <w:rPr>
                <w:rFonts w:eastAsia="Times New Roman" w:cs="Times New Roman"/>
                <w:spacing w:val="-4"/>
                <w:sz w:val="24"/>
                <w:szCs w:val="24"/>
                <w:lang w:eastAsia="fr-FR"/>
              </w:rPr>
              <w:t xml:space="preserve"> Titulaire à s’acquitter de toutes ses obligations au titre du Marché</w:t>
            </w:r>
            <w:r w:rsidRPr="001A4E7E">
              <w:rPr>
                <w:rFonts w:eastAsia="Times New Roman" w:cs="Times New Roman"/>
                <w:sz w:val="24"/>
                <w:szCs w:val="24"/>
                <w:lang w:eastAsia="fr-FR"/>
              </w:rPr>
              <w:t>.</w:t>
            </w:r>
          </w:p>
          <w:p w14:paraId="7BD8E304" w14:textId="77777777" w:rsidR="00852DF4" w:rsidRPr="001A4E7E" w:rsidRDefault="00852DF4" w:rsidP="00852DF4">
            <w:pPr>
              <w:numPr>
                <w:ilvl w:val="0"/>
                <w:numId w:val="104"/>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La garantie de bonne exécution sera présentée sous l’une des formes stipulées par l’Autorité contractante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ou sous toute autre forme jugée acceptable par l’Autorité contractante.</w:t>
            </w:r>
          </w:p>
          <w:p w14:paraId="4A8A1CB8" w14:textId="58B92F0D" w:rsidR="00852DF4" w:rsidRPr="001A4E7E" w:rsidRDefault="00852DF4" w:rsidP="00852DF4">
            <w:pPr>
              <w:numPr>
                <w:ilvl w:val="0"/>
                <w:numId w:val="104"/>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pacing w:val="-2"/>
                <w:sz w:val="24"/>
                <w:szCs w:val="24"/>
                <w:lang w:eastAsia="fr-FR"/>
              </w:rPr>
              <w:t xml:space="preserve">L’Autorité contractante libérera et retournera au Titulaire la garantie de bonne exécution au plus tard vingt-huit (28) jours après la date d’achèvement des obligations </w:t>
            </w:r>
            <w:r w:rsidR="00376D66" w:rsidRPr="001A4E7E">
              <w:rPr>
                <w:rFonts w:eastAsia="Times New Roman" w:cs="Times New Roman"/>
                <w:spacing w:val="-2"/>
                <w:sz w:val="24"/>
                <w:szCs w:val="24"/>
                <w:lang w:eastAsia="fr-FR"/>
              </w:rPr>
              <w:t>incombant au</w:t>
            </w:r>
            <w:r w:rsidRPr="001A4E7E">
              <w:rPr>
                <w:rFonts w:eastAsia="Times New Roman" w:cs="Times New Roman"/>
                <w:spacing w:val="-2"/>
                <w:sz w:val="24"/>
                <w:szCs w:val="24"/>
                <w:lang w:eastAsia="fr-FR"/>
              </w:rPr>
              <w:t xml:space="preserve"> Titulaire au titre de la réalisation du Marché, y compris les obligations de garantie.</w:t>
            </w:r>
          </w:p>
        </w:tc>
      </w:tr>
      <w:tr w:rsidR="00852DF4" w:rsidRPr="001A4E7E" w14:paraId="5BE6F243" w14:textId="77777777" w:rsidTr="00852DF4">
        <w:trPr>
          <w:gridBefore w:val="1"/>
          <w:gridAfter w:val="1"/>
          <w:wBefore w:w="18" w:type="dxa"/>
          <w:wAfter w:w="18" w:type="dxa"/>
        </w:trPr>
        <w:tc>
          <w:tcPr>
            <w:tcW w:w="2160" w:type="dxa"/>
          </w:tcPr>
          <w:p w14:paraId="5A28412D"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8" w:name="_Toc188501597"/>
            <w:r w:rsidRPr="001A4E7E">
              <w:rPr>
                <w:rFonts w:eastAsia="Times New Roman" w:cs="Times New Roman"/>
                <w:b/>
                <w:sz w:val="24"/>
                <w:szCs w:val="24"/>
                <w:lang w:eastAsia="fr-FR"/>
              </w:rPr>
              <w:t>Droits d’auteur</w:t>
            </w:r>
            <w:bookmarkEnd w:id="168"/>
          </w:p>
        </w:tc>
        <w:tc>
          <w:tcPr>
            <w:tcW w:w="7020" w:type="dxa"/>
            <w:gridSpan w:val="2"/>
          </w:tcPr>
          <w:p w14:paraId="55593F87" w14:textId="5345F1BC" w:rsidR="00852DF4" w:rsidRPr="001A4E7E" w:rsidRDefault="00852DF4" w:rsidP="00852DF4">
            <w:pPr>
              <w:numPr>
                <w:ilvl w:val="0"/>
                <w:numId w:val="105"/>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Les droits d’auteur de tous les plans, documents et autres pièces contenant des données et des renseignements fournis à l’Autorité contractante par le Titulaire demeureront la propriété du Titulaire ou, s’ils sont fournis directement à l’Autorité contractante ou par l’intermédiaire du Titulaire par une tierce partie, y compris par des </w:t>
            </w:r>
            <w:r w:rsidR="00376D66" w:rsidRPr="001A4E7E">
              <w:rPr>
                <w:rFonts w:eastAsia="Times New Roman" w:cs="Times New Roman"/>
                <w:sz w:val="24"/>
                <w:szCs w:val="24"/>
                <w:lang w:eastAsia="fr-FR"/>
              </w:rPr>
              <w:t>fournisseurs</w:t>
            </w:r>
            <w:r w:rsidRPr="001A4E7E">
              <w:rPr>
                <w:rFonts w:eastAsia="Times New Roman" w:cs="Times New Roman"/>
                <w:sz w:val="24"/>
                <w:szCs w:val="24"/>
                <w:lang w:eastAsia="fr-FR"/>
              </w:rPr>
              <w:t xml:space="preserve"> de matériaux, les droits d’auteur desdits matériaux demeureront la propriété de ladite tierce partie.</w:t>
            </w:r>
          </w:p>
        </w:tc>
      </w:tr>
      <w:tr w:rsidR="00852DF4" w:rsidRPr="001A4E7E" w14:paraId="034323D0" w14:textId="77777777" w:rsidTr="00852DF4">
        <w:trPr>
          <w:gridBefore w:val="1"/>
          <w:gridAfter w:val="1"/>
          <w:wBefore w:w="18" w:type="dxa"/>
          <w:wAfter w:w="18" w:type="dxa"/>
        </w:trPr>
        <w:tc>
          <w:tcPr>
            <w:tcW w:w="2160" w:type="dxa"/>
          </w:tcPr>
          <w:p w14:paraId="45E8D479"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69" w:name="_Toc188501598"/>
            <w:r w:rsidRPr="001A4E7E">
              <w:rPr>
                <w:rFonts w:eastAsia="Times New Roman" w:cs="Times New Roman"/>
                <w:b/>
                <w:sz w:val="24"/>
                <w:szCs w:val="24"/>
                <w:lang w:eastAsia="fr-FR"/>
              </w:rPr>
              <w:t>Renseigne</w:t>
            </w:r>
            <w:r w:rsidRPr="001A4E7E">
              <w:rPr>
                <w:rFonts w:eastAsia="Times New Roman" w:cs="Times New Roman"/>
                <w:b/>
                <w:sz w:val="24"/>
                <w:szCs w:val="24"/>
                <w:lang w:eastAsia="fr-FR"/>
              </w:rPr>
              <w:softHyphen/>
              <w:t>ments confidentiels</w:t>
            </w:r>
            <w:bookmarkEnd w:id="169"/>
          </w:p>
        </w:tc>
        <w:tc>
          <w:tcPr>
            <w:tcW w:w="7020" w:type="dxa"/>
            <w:gridSpan w:val="2"/>
          </w:tcPr>
          <w:p w14:paraId="102C0186" w14:textId="62950451" w:rsidR="00852DF4" w:rsidRPr="001A4E7E" w:rsidRDefault="00852DF4" w:rsidP="00852DF4">
            <w:pPr>
              <w:numPr>
                <w:ilvl w:val="0"/>
                <w:numId w:val="106"/>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L’Autorité contractante et le Titulaire respecteront le caractère confidentiel de tout document, donnée ou autre renseignement fourni directement ou indirectement par l’autre partie au titre du Marché, et ne les divulgueront pas sans le consentement écrit de l’autre partie, que ces renseignements aient été fournis avant, pendant ou après l’exécution ou la résiliation du Marché. Nonobstant les dispositions ci-dessus, le Titulaire pourra donner à son sous-traitant tout document, donnée et autre information qu’il recevra de l’Autorité contractante dans la mesure nécessaire pour permettre au sous-traitant de réaliser ses prestations conformément au Marché, auquel cas le Titulaire demandera audit sous-traitant de prendre un engagement de </w:t>
            </w:r>
            <w:r w:rsidRPr="001A4E7E">
              <w:rPr>
                <w:rFonts w:eastAsia="Times New Roman" w:cs="Times New Roman"/>
                <w:sz w:val="24"/>
                <w:szCs w:val="24"/>
                <w:lang w:eastAsia="fr-FR"/>
              </w:rPr>
              <w:lastRenderedPageBreak/>
              <w:t xml:space="preserve">confidentialité analogue à l’engagement </w:t>
            </w:r>
            <w:r w:rsidR="00376D66" w:rsidRPr="001A4E7E">
              <w:rPr>
                <w:rFonts w:eastAsia="Times New Roman" w:cs="Times New Roman"/>
                <w:sz w:val="24"/>
                <w:szCs w:val="24"/>
                <w:lang w:eastAsia="fr-FR"/>
              </w:rPr>
              <w:t>imposé au</w:t>
            </w:r>
            <w:r w:rsidRPr="001A4E7E">
              <w:rPr>
                <w:rFonts w:eastAsia="Times New Roman" w:cs="Times New Roman"/>
                <w:sz w:val="24"/>
                <w:szCs w:val="24"/>
                <w:lang w:eastAsia="fr-FR"/>
              </w:rPr>
              <w:t xml:space="preserve"> Titulaire en vertu de la clause 19 du CCAG.</w:t>
            </w:r>
          </w:p>
        </w:tc>
      </w:tr>
      <w:tr w:rsidR="00852DF4" w:rsidRPr="001A4E7E" w14:paraId="201EA8BD" w14:textId="77777777" w:rsidTr="00852DF4">
        <w:trPr>
          <w:gridBefore w:val="1"/>
          <w:gridAfter w:val="1"/>
          <w:wBefore w:w="18" w:type="dxa"/>
          <w:wAfter w:w="18" w:type="dxa"/>
        </w:trPr>
        <w:tc>
          <w:tcPr>
            <w:tcW w:w="2160" w:type="dxa"/>
          </w:tcPr>
          <w:p w14:paraId="41C18388"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37DFCF40" w14:textId="42E77FF7" w:rsidR="00852DF4" w:rsidRPr="001A4E7E" w:rsidRDefault="00852DF4" w:rsidP="00852DF4">
            <w:pPr>
              <w:numPr>
                <w:ilvl w:val="0"/>
                <w:numId w:val="106"/>
              </w:numPr>
              <w:tabs>
                <w:tab w:val="left" w:pos="619"/>
              </w:tabs>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L’Autorité contractante n’utilisera aucun document, donnée et autre </w:t>
            </w:r>
            <w:r w:rsidR="00376D66" w:rsidRPr="001A4E7E">
              <w:rPr>
                <w:rFonts w:eastAsia="Times New Roman" w:cs="Times New Roman"/>
                <w:sz w:val="24"/>
                <w:szCs w:val="24"/>
                <w:lang w:eastAsia="fr-FR"/>
              </w:rPr>
              <w:t>information reçue</w:t>
            </w:r>
            <w:r w:rsidRPr="001A4E7E">
              <w:rPr>
                <w:rFonts w:eastAsia="Times New Roman" w:cs="Times New Roman"/>
                <w:sz w:val="24"/>
                <w:szCs w:val="24"/>
                <w:lang w:eastAsia="fr-FR"/>
              </w:rPr>
              <w:t xml:space="preserve"> du Titulaire, à des fins autres que celles du Marché. De la même manière, le Titulaire n’utilisera aucun document, donnée et autre </w:t>
            </w:r>
            <w:r w:rsidR="00376D66" w:rsidRPr="001A4E7E">
              <w:rPr>
                <w:rFonts w:eastAsia="Times New Roman" w:cs="Times New Roman"/>
                <w:sz w:val="24"/>
                <w:szCs w:val="24"/>
                <w:lang w:eastAsia="fr-FR"/>
              </w:rPr>
              <w:t>information reçue</w:t>
            </w:r>
            <w:r w:rsidRPr="001A4E7E">
              <w:rPr>
                <w:rFonts w:eastAsia="Times New Roman" w:cs="Times New Roman"/>
                <w:sz w:val="24"/>
                <w:szCs w:val="24"/>
                <w:lang w:eastAsia="fr-FR"/>
              </w:rPr>
              <w:t xml:space="preserve"> de l’Autorité contractante à des fins autres que la réalisation du Marché.</w:t>
            </w:r>
          </w:p>
        </w:tc>
      </w:tr>
      <w:tr w:rsidR="00852DF4" w:rsidRPr="001A4E7E" w14:paraId="59629D86" w14:textId="77777777" w:rsidTr="00852DF4">
        <w:trPr>
          <w:gridBefore w:val="1"/>
          <w:gridAfter w:val="1"/>
          <w:wBefore w:w="18" w:type="dxa"/>
          <w:wAfter w:w="18" w:type="dxa"/>
        </w:trPr>
        <w:tc>
          <w:tcPr>
            <w:tcW w:w="2160" w:type="dxa"/>
          </w:tcPr>
          <w:p w14:paraId="533C1002"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423F0327" w14:textId="77777777" w:rsidR="00852DF4" w:rsidRPr="001A4E7E" w:rsidRDefault="00852DF4" w:rsidP="00852DF4">
            <w:pPr>
              <w:numPr>
                <w:ilvl w:val="0"/>
                <w:numId w:val="79"/>
              </w:numPr>
              <w:tabs>
                <w:tab w:val="left" w:pos="619"/>
              </w:tabs>
              <w:spacing w:after="240" w:line="240" w:lineRule="auto"/>
              <w:ind w:left="576" w:hanging="576"/>
              <w:jc w:val="both"/>
              <w:rPr>
                <w:rFonts w:eastAsia="Times New Roman" w:cs="Times New Roman"/>
                <w:sz w:val="24"/>
                <w:szCs w:val="24"/>
                <w:lang w:eastAsia="fr-FR"/>
              </w:rPr>
            </w:pPr>
            <w:r w:rsidRPr="001A4E7E">
              <w:rPr>
                <w:rFonts w:eastAsia="Times New Roman" w:cs="Times New Roman"/>
                <w:sz w:val="24"/>
                <w:szCs w:val="24"/>
                <w:lang w:eastAsia="fr-FR"/>
              </w:rPr>
              <w:t>19.3</w:t>
            </w:r>
            <w:r w:rsidRPr="001A4E7E">
              <w:rPr>
                <w:rFonts w:eastAsia="Times New Roman" w:cs="Times New Roman"/>
                <w:sz w:val="24"/>
                <w:szCs w:val="24"/>
                <w:lang w:eastAsia="fr-FR"/>
              </w:rPr>
              <w:tab/>
              <w:t>Toutefois, l’obligation imposée à une partie en vertu des clauses 19.1 et 19.2 ci-dessus ne s’appliquera pas aux informations suivantes :</w:t>
            </w:r>
          </w:p>
          <w:p w14:paraId="0668D4A0" w14:textId="583BD9B8" w:rsidR="00852DF4" w:rsidRPr="001A4E7E" w:rsidRDefault="00376D66" w:rsidP="00852DF4">
            <w:pPr>
              <w:numPr>
                <w:ilvl w:val="0"/>
                <w:numId w:val="84"/>
              </w:numPr>
              <w:spacing w:after="240" w:line="240" w:lineRule="auto"/>
              <w:ind w:left="1152" w:hanging="540"/>
              <w:jc w:val="both"/>
              <w:rPr>
                <w:rFonts w:eastAsia="Times New Roman" w:cs="Times New Roman"/>
                <w:sz w:val="24"/>
                <w:szCs w:val="24"/>
                <w:lang w:eastAsia="fr-FR"/>
              </w:rPr>
            </w:pPr>
            <w:r w:rsidRPr="001A4E7E">
              <w:rPr>
                <w:rFonts w:eastAsia="Times New Roman" w:cs="Times New Roman"/>
                <w:sz w:val="24"/>
                <w:szCs w:val="24"/>
                <w:lang w:eastAsia="fr-FR"/>
              </w:rPr>
              <w:t>Celles</w:t>
            </w:r>
            <w:r w:rsidR="00852DF4" w:rsidRPr="001A4E7E">
              <w:rPr>
                <w:rFonts w:eastAsia="Times New Roman" w:cs="Times New Roman"/>
                <w:sz w:val="24"/>
                <w:szCs w:val="24"/>
                <w:lang w:eastAsia="fr-FR"/>
              </w:rPr>
              <w:t xml:space="preserve"> que l’Autorité contractante ou le Titulaire doivent partager avec des institutions participant au financement du </w:t>
            </w:r>
            <w:r w:rsidRPr="001A4E7E">
              <w:rPr>
                <w:rFonts w:eastAsia="Times New Roman" w:cs="Times New Roman"/>
                <w:sz w:val="24"/>
                <w:szCs w:val="24"/>
                <w:lang w:eastAsia="fr-FR"/>
              </w:rPr>
              <w:t>Marché ;</w:t>
            </w:r>
            <w:r w:rsidR="00852DF4" w:rsidRPr="001A4E7E">
              <w:rPr>
                <w:rFonts w:eastAsia="Times New Roman" w:cs="Times New Roman"/>
                <w:sz w:val="24"/>
                <w:szCs w:val="24"/>
                <w:lang w:eastAsia="fr-FR"/>
              </w:rPr>
              <w:t xml:space="preserve"> </w:t>
            </w:r>
          </w:p>
          <w:p w14:paraId="7EB1AF59" w14:textId="5749FA26" w:rsidR="00852DF4" w:rsidRPr="001A4E7E" w:rsidRDefault="00376D66" w:rsidP="00852DF4">
            <w:pPr>
              <w:numPr>
                <w:ilvl w:val="0"/>
                <w:numId w:val="84"/>
              </w:numPr>
              <w:spacing w:after="240" w:line="240" w:lineRule="auto"/>
              <w:ind w:left="1152" w:hanging="540"/>
              <w:jc w:val="both"/>
              <w:rPr>
                <w:rFonts w:eastAsia="Times New Roman" w:cs="Times New Roman"/>
                <w:sz w:val="24"/>
                <w:szCs w:val="24"/>
                <w:lang w:eastAsia="fr-FR"/>
              </w:rPr>
            </w:pPr>
            <w:r w:rsidRPr="001A4E7E">
              <w:rPr>
                <w:rFonts w:eastAsia="Times New Roman" w:cs="Times New Roman"/>
                <w:sz w:val="24"/>
                <w:szCs w:val="24"/>
                <w:lang w:eastAsia="fr-FR"/>
              </w:rPr>
              <w:t>C</w:t>
            </w:r>
            <w:r w:rsidR="00852DF4" w:rsidRPr="001A4E7E">
              <w:rPr>
                <w:rFonts w:eastAsia="Times New Roman" w:cs="Times New Roman"/>
                <w:sz w:val="24"/>
                <w:szCs w:val="24"/>
                <w:lang w:eastAsia="fr-FR"/>
              </w:rPr>
              <w:t>elles qui, à présent ou ultérieurement, appartiennent ou appartiendront au domaine public, sans que la partie en cause n’ait commis de faute ;</w:t>
            </w:r>
          </w:p>
          <w:p w14:paraId="01A0F680" w14:textId="5DA5BCAE" w:rsidR="00852DF4" w:rsidRPr="001A4E7E" w:rsidRDefault="00376D66" w:rsidP="00852DF4">
            <w:pPr>
              <w:numPr>
                <w:ilvl w:val="0"/>
                <w:numId w:val="84"/>
              </w:numPr>
              <w:spacing w:after="240" w:line="240" w:lineRule="auto"/>
              <w:ind w:left="1152" w:hanging="540"/>
              <w:jc w:val="both"/>
              <w:rPr>
                <w:rFonts w:eastAsia="Times New Roman" w:cs="Times New Roman"/>
                <w:sz w:val="24"/>
                <w:szCs w:val="24"/>
                <w:lang w:eastAsia="fr-FR"/>
              </w:rPr>
            </w:pPr>
            <w:r w:rsidRPr="001A4E7E">
              <w:rPr>
                <w:rFonts w:eastAsia="Times New Roman" w:cs="Times New Roman"/>
                <w:sz w:val="24"/>
                <w:szCs w:val="24"/>
                <w:lang w:eastAsia="fr-FR"/>
              </w:rPr>
              <w:t>Celles</w:t>
            </w:r>
            <w:r w:rsidR="00852DF4" w:rsidRPr="001A4E7E">
              <w:rPr>
                <w:rFonts w:eastAsia="Times New Roman" w:cs="Times New Roman"/>
                <w:sz w:val="24"/>
                <w:szCs w:val="24"/>
                <w:lang w:eastAsia="fr-FR"/>
              </w:rPr>
              <w:t xml:space="preserve"> dont il peut être prouvé qu’elles étaient en possession de la partie en cause lorsqu’elles ont été communiquées et qu’elles n’avaient pas été obtenues préalablement, de manière directe ou indirecte, de l’autre partie ; </w:t>
            </w:r>
            <w:proofErr w:type="gramStart"/>
            <w:r w:rsidR="00852DF4" w:rsidRPr="001A4E7E">
              <w:rPr>
                <w:rFonts w:eastAsia="Times New Roman" w:cs="Times New Roman"/>
                <w:sz w:val="24"/>
                <w:szCs w:val="24"/>
                <w:lang w:eastAsia="fr-FR"/>
              </w:rPr>
              <w:t>ou</w:t>
            </w:r>
            <w:proofErr w:type="gramEnd"/>
          </w:p>
          <w:p w14:paraId="171D4812" w14:textId="4FB33261" w:rsidR="00852DF4" w:rsidRPr="001A4E7E" w:rsidRDefault="00376D66" w:rsidP="00852DF4">
            <w:pPr>
              <w:numPr>
                <w:ilvl w:val="0"/>
                <w:numId w:val="84"/>
              </w:numPr>
              <w:spacing w:after="240" w:line="240" w:lineRule="auto"/>
              <w:ind w:left="1152" w:hanging="540"/>
              <w:jc w:val="both"/>
              <w:rPr>
                <w:rFonts w:eastAsia="Times New Roman" w:cs="Times New Roman"/>
                <w:sz w:val="24"/>
                <w:szCs w:val="24"/>
                <w:lang w:eastAsia="fr-FR"/>
              </w:rPr>
            </w:pPr>
            <w:r w:rsidRPr="001A4E7E">
              <w:rPr>
                <w:rFonts w:eastAsia="Times New Roman" w:cs="Times New Roman"/>
                <w:sz w:val="24"/>
                <w:szCs w:val="24"/>
                <w:lang w:eastAsia="fr-FR"/>
              </w:rPr>
              <w:t>C</w:t>
            </w:r>
            <w:r w:rsidR="00852DF4" w:rsidRPr="001A4E7E">
              <w:rPr>
                <w:rFonts w:eastAsia="Times New Roman" w:cs="Times New Roman"/>
                <w:sz w:val="24"/>
                <w:szCs w:val="24"/>
                <w:lang w:eastAsia="fr-FR"/>
              </w:rPr>
              <w:t xml:space="preserve">elles qui sont mises de manière légitime à la disposition de la partie en cause par une tierce partie </w:t>
            </w:r>
            <w:r w:rsidRPr="001A4E7E">
              <w:rPr>
                <w:rFonts w:eastAsia="Times New Roman" w:cs="Times New Roman"/>
                <w:sz w:val="24"/>
                <w:szCs w:val="24"/>
                <w:lang w:eastAsia="fr-FR"/>
              </w:rPr>
              <w:t>non-tenue</w:t>
            </w:r>
            <w:r w:rsidR="00852DF4" w:rsidRPr="001A4E7E">
              <w:rPr>
                <w:rFonts w:eastAsia="Times New Roman" w:cs="Times New Roman"/>
                <w:sz w:val="24"/>
                <w:szCs w:val="24"/>
                <w:lang w:eastAsia="fr-FR"/>
              </w:rPr>
              <w:t xml:space="preserve"> au devoir de confidentialité.</w:t>
            </w:r>
          </w:p>
        </w:tc>
      </w:tr>
      <w:tr w:rsidR="00852DF4" w:rsidRPr="001A4E7E" w14:paraId="30E14D7E" w14:textId="77777777" w:rsidTr="00852DF4">
        <w:trPr>
          <w:gridBefore w:val="1"/>
          <w:gridAfter w:val="1"/>
          <w:wBefore w:w="18" w:type="dxa"/>
          <w:wAfter w:w="18" w:type="dxa"/>
        </w:trPr>
        <w:tc>
          <w:tcPr>
            <w:tcW w:w="2160" w:type="dxa"/>
          </w:tcPr>
          <w:p w14:paraId="374211DB"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7CB3DD90" w14:textId="77777777" w:rsidR="00852DF4" w:rsidRPr="001A4E7E" w:rsidRDefault="00852DF4" w:rsidP="00852DF4">
            <w:pPr>
              <w:spacing w:after="240" w:line="240" w:lineRule="auto"/>
              <w:ind w:left="612" w:hanging="612"/>
              <w:jc w:val="both"/>
              <w:rPr>
                <w:rFonts w:eastAsia="Times New Roman" w:cs="Times New Roman"/>
                <w:sz w:val="24"/>
                <w:szCs w:val="24"/>
                <w:lang w:eastAsia="fr-FR"/>
              </w:rPr>
            </w:pPr>
            <w:r w:rsidRPr="001A4E7E">
              <w:rPr>
                <w:rFonts w:eastAsia="Times New Roman" w:cs="Times New Roman"/>
                <w:sz w:val="24"/>
                <w:szCs w:val="24"/>
                <w:lang w:eastAsia="fr-FR"/>
              </w:rPr>
              <w:t>19.4</w:t>
            </w:r>
            <w:r w:rsidRPr="001A4E7E">
              <w:rPr>
                <w:rFonts w:eastAsia="Times New Roman" w:cs="Times New Roman"/>
                <w:sz w:val="24"/>
                <w:szCs w:val="24"/>
                <w:lang w:eastAsia="fr-FR"/>
              </w:rPr>
              <w:tab/>
              <w:t>Les dispositions ci-dessus de la clause 19 du CCAG ne modifient en aucune façon un engagement de confidentialité donné par l’une ou l’autre partie avant la date du Marché s’agissant de tout ou partie de la fourniture.</w:t>
            </w:r>
          </w:p>
          <w:p w14:paraId="1B47E9CE" w14:textId="77777777" w:rsidR="00852DF4" w:rsidRPr="001A4E7E" w:rsidRDefault="00852DF4" w:rsidP="00852DF4">
            <w:pPr>
              <w:numPr>
                <w:ilvl w:val="0"/>
                <w:numId w:val="79"/>
              </w:numPr>
              <w:tabs>
                <w:tab w:val="left" w:pos="619"/>
              </w:tabs>
              <w:spacing w:after="240" w:line="240" w:lineRule="auto"/>
              <w:ind w:left="646" w:hanging="646"/>
              <w:jc w:val="both"/>
              <w:rPr>
                <w:rFonts w:eastAsia="Times New Roman" w:cs="Times New Roman"/>
                <w:sz w:val="24"/>
                <w:szCs w:val="24"/>
                <w:lang w:eastAsia="fr-FR"/>
              </w:rPr>
            </w:pPr>
            <w:r w:rsidRPr="001A4E7E">
              <w:rPr>
                <w:rFonts w:eastAsia="Times New Roman" w:cs="Times New Roman"/>
                <w:sz w:val="24"/>
                <w:szCs w:val="24"/>
                <w:lang w:eastAsia="fr-FR"/>
              </w:rPr>
              <w:t>19.5</w:t>
            </w:r>
            <w:r w:rsidRPr="001A4E7E">
              <w:rPr>
                <w:rFonts w:eastAsia="Times New Roman" w:cs="Times New Roman"/>
                <w:sz w:val="24"/>
                <w:szCs w:val="24"/>
                <w:lang w:eastAsia="fr-FR"/>
              </w:rPr>
              <w:tab/>
              <w:t>Les dispositions de la clause 19 du CCAG resteront en vigueur après l’achèvement ou la résiliation du Marché, quel qu’en soit le motif.</w:t>
            </w:r>
          </w:p>
        </w:tc>
      </w:tr>
      <w:tr w:rsidR="00852DF4" w:rsidRPr="001A4E7E" w14:paraId="616CAC3B" w14:textId="77777777" w:rsidTr="00852DF4">
        <w:trPr>
          <w:gridBefore w:val="1"/>
          <w:gridAfter w:val="1"/>
          <w:wBefore w:w="18" w:type="dxa"/>
          <w:wAfter w:w="18" w:type="dxa"/>
        </w:trPr>
        <w:tc>
          <w:tcPr>
            <w:tcW w:w="2160" w:type="dxa"/>
          </w:tcPr>
          <w:p w14:paraId="4E66A374"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0" w:name="_Toc188501599"/>
            <w:r w:rsidRPr="001A4E7E">
              <w:rPr>
                <w:rFonts w:eastAsia="Times New Roman" w:cs="Times New Roman"/>
                <w:b/>
                <w:sz w:val="24"/>
                <w:szCs w:val="24"/>
                <w:lang w:eastAsia="fr-FR"/>
              </w:rPr>
              <w:t>Sous-traitance</w:t>
            </w:r>
            <w:bookmarkEnd w:id="170"/>
          </w:p>
        </w:tc>
        <w:tc>
          <w:tcPr>
            <w:tcW w:w="7020" w:type="dxa"/>
            <w:gridSpan w:val="2"/>
          </w:tcPr>
          <w:p w14:paraId="52997A52" w14:textId="77777777" w:rsidR="00852DF4" w:rsidRPr="001A4E7E" w:rsidRDefault="00852DF4" w:rsidP="00852DF4">
            <w:pPr>
              <w:numPr>
                <w:ilvl w:val="0"/>
                <w:numId w:val="107"/>
              </w:numPr>
              <w:spacing w:after="24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Le Titulaire notifiera par écrit à l’Autorité contractante tous les marchés de sous</w:t>
            </w:r>
            <w:r w:rsidRPr="001A4E7E">
              <w:rPr>
                <w:rFonts w:eastAsia="Times New Roman" w:cs="Times New Roman"/>
                <w:spacing w:val="-2"/>
                <w:sz w:val="24"/>
                <w:szCs w:val="24"/>
                <w:lang w:eastAsia="fr-FR"/>
              </w:rPr>
              <w:noBreakHyphen/>
              <w:t xml:space="preserve">traitance attribués dans le cadre du Marché s’il ne l’a déjà fait dans son offre. Cette notification, fournie dans l’offre ou ultérieurement, ne dégagera pas la responsabilité du </w:t>
            </w:r>
            <w:r w:rsidRPr="001A4E7E">
              <w:rPr>
                <w:rFonts w:eastAsia="Times New Roman" w:cs="Times New Roman"/>
                <w:spacing w:val="-2"/>
                <w:sz w:val="24"/>
                <w:szCs w:val="24"/>
                <w:lang w:eastAsia="fr-FR"/>
              </w:rPr>
              <w:lastRenderedPageBreak/>
              <w:t>Titulaire, et ne le libérera d’aucune des obligations qui lui incombent du fait du Marché.</w:t>
            </w:r>
          </w:p>
          <w:p w14:paraId="64F68C2E" w14:textId="77777777" w:rsidR="00852DF4" w:rsidRPr="001A4E7E" w:rsidRDefault="00852DF4" w:rsidP="00852DF4">
            <w:pPr>
              <w:numPr>
                <w:ilvl w:val="0"/>
                <w:numId w:val="107"/>
              </w:numPr>
              <w:tabs>
                <w:tab w:val="left" w:pos="619"/>
              </w:tabs>
              <w:spacing w:after="240" w:line="240" w:lineRule="auto"/>
              <w:jc w:val="both"/>
              <w:rPr>
                <w:rFonts w:eastAsia="Times New Roman" w:cs="Times New Roman"/>
                <w:sz w:val="24"/>
                <w:szCs w:val="24"/>
                <w:lang w:eastAsia="fr-FR"/>
              </w:rPr>
            </w:pPr>
            <w:r w:rsidRPr="001A4E7E">
              <w:rPr>
                <w:rFonts w:eastAsia="Times New Roman" w:cs="Times New Roman"/>
                <w:sz w:val="24"/>
                <w:szCs w:val="24"/>
                <w:lang w:eastAsia="fr-FR"/>
              </w:rPr>
              <w:t>Les marchés de sous-traitance se conformeront aux dispositions des clauses 3 et 7 du CCAG.</w:t>
            </w:r>
          </w:p>
        </w:tc>
      </w:tr>
      <w:tr w:rsidR="00852DF4" w:rsidRPr="001A4E7E" w14:paraId="0B62D478" w14:textId="77777777" w:rsidTr="00852DF4">
        <w:trPr>
          <w:gridBefore w:val="1"/>
          <w:gridAfter w:val="1"/>
          <w:wBefore w:w="18" w:type="dxa"/>
          <w:wAfter w:w="18" w:type="dxa"/>
        </w:trPr>
        <w:tc>
          <w:tcPr>
            <w:tcW w:w="2160" w:type="dxa"/>
          </w:tcPr>
          <w:p w14:paraId="21184660"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1" w:name="_Toc188501600"/>
            <w:r w:rsidRPr="001A4E7E">
              <w:rPr>
                <w:rFonts w:eastAsia="Times New Roman" w:cs="Times New Roman"/>
                <w:b/>
                <w:sz w:val="24"/>
                <w:szCs w:val="24"/>
                <w:lang w:eastAsia="fr-FR"/>
              </w:rPr>
              <w:lastRenderedPageBreak/>
              <w:t>Spécifications et Normes</w:t>
            </w:r>
            <w:bookmarkEnd w:id="171"/>
          </w:p>
        </w:tc>
        <w:tc>
          <w:tcPr>
            <w:tcW w:w="7020" w:type="dxa"/>
            <w:gridSpan w:val="2"/>
          </w:tcPr>
          <w:p w14:paraId="3B509CC7" w14:textId="77777777" w:rsidR="00852DF4" w:rsidRPr="001A4E7E" w:rsidRDefault="00852DF4" w:rsidP="00852DF4">
            <w:pPr>
              <w:numPr>
                <w:ilvl w:val="0"/>
                <w:numId w:val="79"/>
              </w:numPr>
              <w:tabs>
                <w:tab w:val="left" w:pos="619"/>
              </w:tabs>
              <w:spacing w:after="20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21.1</w:t>
            </w:r>
            <w:r w:rsidRPr="001A4E7E">
              <w:rPr>
                <w:rFonts w:eastAsia="Times New Roman" w:cs="Times New Roman"/>
                <w:sz w:val="24"/>
                <w:szCs w:val="24"/>
                <w:lang w:eastAsia="fr-FR"/>
              </w:rPr>
              <w:tab/>
              <w:t>Spécifications techniques et Plans</w:t>
            </w:r>
          </w:p>
          <w:p w14:paraId="1E9B5836" w14:textId="77777777" w:rsidR="00852DF4" w:rsidRPr="001A4E7E" w:rsidRDefault="00852DF4" w:rsidP="00852DF4">
            <w:pPr>
              <w:numPr>
                <w:ilvl w:val="0"/>
                <w:numId w:val="85"/>
              </w:numPr>
              <w:spacing w:after="0" w:line="240" w:lineRule="auto"/>
              <w:ind w:left="486" w:hanging="486"/>
              <w:jc w:val="both"/>
              <w:rPr>
                <w:rFonts w:eastAsia="Times New Roman" w:cs="Times New Roman"/>
                <w:sz w:val="24"/>
                <w:szCs w:val="24"/>
                <w:lang w:eastAsia="fr-FR"/>
              </w:rPr>
            </w:pPr>
            <w:r w:rsidRPr="001A4E7E">
              <w:rPr>
                <w:rFonts w:eastAsia="Times New Roman" w:cs="Times New Roman"/>
                <w:sz w:val="24"/>
                <w:szCs w:val="24"/>
                <w:lang w:eastAsia="fr-FR"/>
              </w:rPr>
              <w:t xml:space="preserve">Les Fournitures livrées au titre du Marché et les Services connexes doivent satisfaire aux Cahier des Clauses techniques spécifiées à la Section IV : Bordereau des quantités, Calendrier de livraison, Cahier des Clauses techniques, Plans, Inspections et Essais, du document d’Appel d’offres. Si aucune norme n’y est indiquée, la norme sera supposée équivalente ou supérieure aux normes officielles dont l’application est appropriée dans le pays d’origine des Fournitures. </w:t>
            </w:r>
          </w:p>
          <w:p w14:paraId="4893C1E5" w14:textId="77777777" w:rsidR="00852DF4" w:rsidRPr="001A4E7E" w:rsidRDefault="00852DF4" w:rsidP="00852DF4">
            <w:pPr>
              <w:numPr>
                <w:ilvl w:val="0"/>
                <w:numId w:val="85"/>
              </w:numPr>
              <w:spacing w:after="0" w:line="240" w:lineRule="auto"/>
              <w:ind w:left="490" w:hanging="490"/>
              <w:jc w:val="both"/>
              <w:rPr>
                <w:rFonts w:eastAsia="Times New Roman" w:cs="Times New Roman"/>
                <w:sz w:val="24"/>
                <w:szCs w:val="24"/>
                <w:lang w:eastAsia="fr-FR"/>
              </w:rPr>
            </w:pPr>
            <w:r w:rsidRPr="001A4E7E">
              <w:rPr>
                <w:rFonts w:eastAsia="Times New Roman" w:cs="Times New Roman"/>
                <w:sz w:val="24"/>
                <w:szCs w:val="24"/>
                <w:lang w:eastAsia="fr-FR"/>
              </w:rPr>
              <w:t>Le Titulaire pourra décliner sa responsabilité pour toute étude de conception, donnée, plan, spécification ou autre document, ou toute modification de ces éléments, qui aura été fourni ou conçu par l’Autorité contractante ou en son nom, en donnant à l’Autorité contractante une notification indiquant qu’il décline sa responsabilité.</w:t>
            </w:r>
          </w:p>
          <w:p w14:paraId="67824375" w14:textId="77777777" w:rsidR="00852DF4" w:rsidRPr="001A4E7E" w:rsidRDefault="00852DF4" w:rsidP="00852DF4">
            <w:pPr>
              <w:numPr>
                <w:ilvl w:val="0"/>
                <w:numId w:val="85"/>
              </w:numPr>
              <w:spacing w:after="0" w:line="240" w:lineRule="auto"/>
              <w:ind w:left="490" w:hanging="490"/>
              <w:jc w:val="both"/>
              <w:rPr>
                <w:rFonts w:eastAsia="Times New Roman" w:cs="Times New Roman"/>
                <w:sz w:val="24"/>
                <w:szCs w:val="24"/>
                <w:lang w:eastAsia="fr-FR"/>
              </w:rPr>
            </w:pPr>
            <w:r w:rsidRPr="001A4E7E">
              <w:rPr>
                <w:rFonts w:eastAsia="Times New Roman" w:cs="Times New Roman"/>
                <w:sz w:val="24"/>
                <w:szCs w:val="24"/>
                <w:lang w:eastAsia="fr-FR"/>
              </w:rPr>
              <w:t>Lorsque le Marché se référera aux codes et normes selon lesquels il sera exécuté, l’édition ou la version révisée desdits codes et normes sera celle spécifiée dans les Cahier des Clauses techniques. Durant l’exécution du Marché, les changements apportés auxdits codes et normes ne seront appliqués qu’après l’approbation de l’Autorité contractante et seront traités conformément à la clause 32 du CCAG.</w:t>
            </w:r>
          </w:p>
        </w:tc>
      </w:tr>
      <w:tr w:rsidR="00852DF4" w:rsidRPr="001A4E7E" w14:paraId="3D5903B9" w14:textId="77777777" w:rsidTr="00852DF4">
        <w:trPr>
          <w:gridBefore w:val="1"/>
          <w:gridAfter w:val="1"/>
          <w:wBefore w:w="18" w:type="dxa"/>
          <w:wAfter w:w="18" w:type="dxa"/>
        </w:trPr>
        <w:tc>
          <w:tcPr>
            <w:tcW w:w="2160" w:type="dxa"/>
          </w:tcPr>
          <w:p w14:paraId="697DC7D3"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2" w:name="_Toc188501601"/>
            <w:r w:rsidRPr="001A4E7E">
              <w:rPr>
                <w:rFonts w:eastAsia="Times New Roman" w:cs="Times New Roman"/>
                <w:b/>
                <w:sz w:val="24"/>
                <w:szCs w:val="24"/>
                <w:lang w:eastAsia="fr-FR"/>
              </w:rPr>
              <w:t>Emballage et documents</w:t>
            </w:r>
            <w:bookmarkEnd w:id="172"/>
          </w:p>
        </w:tc>
        <w:tc>
          <w:tcPr>
            <w:tcW w:w="7020" w:type="dxa"/>
            <w:gridSpan w:val="2"/>
          </w:tcPr>
          <w:p w14:paraId="1967C764" w14:textId="77777777" w:rsidR="00852DF4" w:rsidRPr="001A4E7E" w:rsidRDefault="00852DF4" w:rsidP="00852DF4">
            <w:pPr>
              <w:numPr>
                <w:ilvl w:val="1"/>
                <w:numId w:val="98"/>
              </w:numPr>
              <w:tabs>
                <w:tab w:val="left" w:pos="619"/>
              </w:tabs>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Le Titulaire emballera les Fournitures de la manière requise pour qu’elles ne subissent pas de dommages ou de détérioration durant le transport vers leur destination finale, conformément aux dispositions du Marché. Pendant le transport, l’emballage sera suffisant pour résister en toutes circonstances à des manipulations brutales et à des températures extrêmes, au sel et aux précipitations, et à l’entreposage à ciel ouvert. Les dimensions et le poids des caisses tiendront compte, chaque fois que nécessaire, du fait que la destination finale des fournitures est éloignée et de l’absence éventuelle, à toutes les étapes du transport, de matériel de manutention lourd.</w:t>
            </w:r>
          </w:p>
        </w:tc>
      </w:tr>
      <w:tr w:rsidR="00852DF4" w:rsidRPr="001A4E7E" w14:paraId="751E59C0" w14:textId="77777777" w:rsidTr="00852DF4">
        <w:trPr>
          <w:gridBefore w:val="1"/>
          <w:gridAfter w:val="1"/>
          <w:wBefore w:w="18" w:type="dxa"/>
          <w:wAfter w:w="18" w:type="dxa"/>
        </w:trPr>
        <w:tc>
          <w:tcPr>
            <w:tcW w:w="2160" w:type="dxa"/>
          </w:tcPr>
          <w:p w14:paraId="1AF0931F"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1A48C79C" w14:textId="77777777" w:rsidR="00852DF4" w:rsidRPr="001A4E7E" w:rsidRDefault="00852DF4" w:rsidP="00852DF4">
            <w:pPr>
              <w:numPr>
                <w:ilvl w:val="1"/>
                <w:numId w:val="98"/>
              </w:numPr>
              <w:tabs>
                <w:tab w:val="left" w:pos="619"/>
              </w:tabs>
              <w:spacing w:after="0" w:line="240" w:lineRule="auto"/>
              <w:jc w:val="both"/>
              <w:rPr>
                <w:rFonts w:eastAsia="Times New Roman" w:cs="Times New Roman"/>
                <w:sz w:val="24"/>
                <w:szCs w:val="24"/>
                <w:lang w:eastAsia="fr-FR"/>
              </w:rPr>
            </w:pPr>
            <w:r w:rsidRPr="001A4E7E">
              <w:rPr>
                <w:rFonts w:eastAsia="Times New Roman" w:cs="Times New Roman"/>
                <w:spacing w:val="-2"/>
                <w:sz w:val="24"/>
                <w:szCs w:val="24"/>
                <w:lang w:eastAsia="fr-FR"/>
              </w:rPr>
              <w:t xml:space="preserve">L’emballage, le marquage, l’étiquetage et la documentation à l’intérieur et à l’extérieur des caisses seront strictement conformes aux dispositions précisées dans le Marché ainsi qu’aux instructions ultérieures, le cas échéant, en application du </w:t>
            </w:r>
            <w:r w:rsidRPr="001A4E7E">
              <w:rPr>
                <w:rFonts w:eastAsia="Times New Roman" w:cs="Times New Roman"/>
                <w:b/>
                <w:bCs/>
                <w:spacing w:val="-2"/>
                <w:sz w:val="24"/>
                <w:szCs w:val="24"/>
                <w:lang w:eastAsia="fr-FR"/>
              </w:rPr>
              <w:t>CCAP</w:t>
            </w:r>
            <w:r w:rsidRPr="001A4E7E">
              <w:rPr>
                <w:rFonts w:eastAsia="Times New Roman" w:cs="Times New Roman"/>
                <w:spacing w:val="-2"/>
                <w:sz w:val="24"/>
                <w:szCs w:val="24"/>
                <w:lang w:eastAsia="fr-FR"/>
              </w:rPr>
              <w:t xml:space="preserve">, </w:t>
            </w:r>
            <w:r w:rsidRPr="001A4E7E">
              <w:rPr>
                <w:rFonts w:eastAsia="Times New Roman" w:cs="Times New Roman"/>
                <w:spacing w:val="-2"/>
                <w:sz w:val="24"/>
                <w:szCs w:val="24"/>
                <w:lang w:eastAsia="fr-FR"/>
              </w:rPr>
              <w:lastRenderedPageBreak/>
              <w:t>et à toutes autres instructions données par l’Autorité contractante.</w:t>
            </w:r>
          </w:p>
        </w:tc>
      </w:tr>
      <w:tr w:rsidR="00852DF4" w:rsidRPr="001A4E7E" w14:paraId="20FBF87D" w14:textId="77777777" w:rsidTr="00852DF4">
        <w:trPr>
          <w:gridBefore w:val="1"/>
          <w:gridAfter w:val="1"/>
          <w:wBefore w:w="18" w:type="dxa"/>
          <w:wAfter w:w="18" w:type="dxa"/>
        </w:trPr>
        <w:tc>
          <w:tcPr>
            <w:tcW w:w="2160" w:type="dxa"/>
          </w:tcPr>
          <w:p w14:paraId="28660FCA"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3" w:name="_Toc188501602"/>
            <w:r w:rsidRPr="001A4E7E">
              <w:rPr>
                <w:rFonts w:eastAsia="Times New Roman" w:cs="Times New Roman"/>
                <w:b/>
                <w:sz w:val="24"/>
                <w:szCs w:val="24"/>
                <w:lang w:eastAsia="fr-FR"/>
              </w:rPr>
              <w:lastRenderedPageBreak/>
              <w:t>Assurance</w:t>
            </w:r>
            <w:bookmarkEnd w:id="173"/>
          </w:p>
        </w:tc>
        <w:tc>
          <w:tcPr>
            <w:tcW w:w="7020" w:type="dxa"/>
            <w:gridSpan w:val="2"/>
          </w:tcPr>
          <w:p w14:paraId="6E7887BB" w14:textId="77777777" w:rsidR="00852DF4" w:rsidRPr="001A4E7E" w:rsidRDefault="00852DF4" w:rsidP="00852DF4">
            <w:pPr>
              <w:numPr>
                <w:ilvl w:val="1"/>
                <w:numId w:val="99"/>
              </w:numPr>
              <w:tabs>
                <w:tab w:val="left" w:pos="619"/>
              </w:tabs>
              <w:spacing w:after="18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Sauf indication contraire du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les Fournitures livrées en exécution du présent Marché seront entièrement assurées en FCFA ou en une monnaie librement convertible contre toute perte ou dommage découlant de leur fabrication ou acquisition, de leur transport, leur entreposage et leur livraison conformément aux Incoterms en vigueur ou de la manière spécifiée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w:t>
            </w:r>
          </w:p>
        </w:tc>
      </w:tr>
      <w:tr w:rsidR="00852DF4" w:rsidRPr="001A4E7E" w14:paraId="4BCFAA81" w14:textId="77777777" w:rsidTr="00852DF4">
        <w:trPr>
          <w:gridBefore w:val="1"/>
          <w:gridAfter w:val="1"/>
          <w:wBefore w:w="18" w:type="dxa"/>
          <w:wAfter w:w="18" w:type="dxa"/>
        </w:trPr>
        <w:tc>
          <w:tcPr>
            <w:tcW w:w="2160" w:type="dxa"/>
          </w:tcPr>
          <w:p w14:paraId="7D788815"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4" w:name="_Toc188501603"/>
            <w:r w:rsidRPr="001A4E7E">
              <w:rPr>
                <w:rFonts w:eastAsia="Times New Roman" w:cs="Times New Roman"/>
                <w:b/>
                <w:sz w:val="24"/>
                <w:szCs w:val="24"/>
                <w:lang w:eastAsia="fr-FR"/>
              </w:rPr>
              <w:t>Transport</w:t>
            </w:r>
            <w:bookmarkEnd w:id="174"/>
          </w:p>
        </w:tc>
        <w:tc>
          <w:tcPr>
            <w:tcW w:w="7020" w:type="dxa"/>
            <w:gridSpan w:val="2"/>
          </w:tcPr>
          <w:p w14:paraId="14098212" w14:textId="77777777" w:rsidR="00852DF4" w:rsidRPr="001A4E7E" w:rsidRDefault="00852DF4" w:rsidP="00852DF4">
            <w:pPr>
              <w:numPr>
                <w:ilvl w:val="1"/>
                <w:numId w:val="100"/>
              </w:numPr>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La responsabilité du transport des Fournitures est assumée par la partie spécifiée dans les Incoterms en vigueur.</w:t>
            </w:r>
          </w:p>
        </w:tc>
      </w:tr>
      <w:tr w:rsidR="00852DF4" w:rsidRPr="001A4E7E" w14:paraId="67465823" w14:textId="77777777" w:rsidTr="00852DF4">
        <w:trPr>
          <w:gridBefore w:val="1"/>
          <w:gridAfter w:val="1"/>
          <w:wBefore w:w="18" w:type="dxa"/>
          <w:wAfter w:w="18" w:type="dxa"/>
        </w:trPr>
        <w:tc>
          <w:tcPr>
            <w:tcW w:w="2160" w:type="dxa"/>
          </w:tcPr>
          <w:p w14:paraId="78CCF904"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5" w:name="_Toc188501604"/>
            <w:r w:rsidRPr="001A4E7E">
              <w:rPr>
                <w:rFonts w:eastAsia="Times New Roman" w:cs="Times New Roman"/>
                <w:b/>
                <w:sz w:val="24"/>
                <w:szCs w:val="24"/>
                <w:lang w:eastAsia="fr-FR"/>
              </w:rPr>
              <w:t>Inspections et essais</w:t>
            </w:r>
            <w:bookmarkEnd w:id="175"/>
          </w:p>
        </w:tc>
        <w:tc>
          <w:tcPr>
            <w:tcW w:w="7020" w:type="dxa"/>
            <w:gridSpan w:val="2"/>
          </w:tcPr>
          <w:p w14:paraId="6A7A0CB4" w14:textId="77777777" w:rsidR="00852DF4" w:rsidRPr="001A4E7E" w:rsidRDefault="00852DF4" w:rsidP="00852DF4">
            <w:pPr>
              <w:numPr>
                <w:ilvl w:val="1"/>
                <w:numId w:val="101"/>
              </w:numPr>
              <w:tabs>
                <w:tab w:val="left" w:pos="619"/>
              </w:tabs>
              <w:spacing w:after="24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Le Titulaire effectue à ses frais et à titre gratuit pour l’Autorité contractante tous les essais et/ou les inspections afférents aux fournitures et aux services connexes stipulés aux </w:t>
            </w:r>
            <w:r w:rsidRPr="001A4E7E">
              <w:rPr>
                <w:rFonts w:eastAsia="Times New Roman" w:cs="Times New Roman"/>
                <w:b/>
                <w:bCs/>
                <w:sz w:val="24"/>
                <w:szCs w:val="24"/>
                <w:lang w:eastAsia="fr-FR"/>
              </w:rPr>
              <w:t>CCAP. </w:t>
            </w:r>
            <w:r w:rsidRPr="001A4E7E">
              <w:rPr>
                <w:rFonts w:eastAsia="Times New Roman" w:cs="Times New Roman"/>
                <w:sz w:val="24"/>
                <w:szCs w:val="24"/>
                <w:lang w:eastAsia="fr-FR"/>
              </w:rPr>
              <w:t xml:space="preserve"> </w:t>
            </w:r>
          </w:p>
        </w:tc>
      </w:tr>
      <w:tr w:rsidR="00852DF4" w:rsidRPr="001A4E7E" w14:paraId="69D64E76" w14:textId="77777777" w:rsidTr="00852DF4">
        <w:trPr>
          <w:gridBefore w:val="1"/>
          <w:gridAfter w:val="1"/>
          <w:wBefore w:w="18" w:type="dxa"/>
          <w:wAfter w:w="18" w:type="dxa"/>
        </w:trPr>
        <w:tc>
          <w:tcPr>
            <w:tcW w:w="2160" w:type="dxa"/>
          </w:tcPr>
          <w:p w14:paraId="10B0357F" w14:textId="77777777" w:rsidR="00852DF4" w:rsidRPr="001A4E7E" w:rsidRDefault="00852DF4" w:rsidP="00852DF4">
            <w:pPr>
              <w:spacing w:after="0" w:line="240" w:lineRule="auto"/>
              <w:rPr>
                <w:rFonts w:eastAsia="Times New Roman" w:cs="Times New Roman"/>
                <w:sz w:val="24"/>
                <w:szCs w:val="24"/>
                <w:lang w:eastAsia="fr-FR"/>
              </w:rPr>
            </w:pPr>
            <w:r w:rsidRPr="001A4E7E">
              <w:rPr>
                <w:rFonts w:eastAsia="Times New Roman" w:cs="Times New Roman"/>
                <w:sz w:val="24"/>
                <w:szCs w:val="24"/>
                <w:lang w:eastAsia="fr-FR"/>
              </w:rPr>
              <w:br w:type="page"/>
            </w:r>
          </w:p>
        </w:tc>
        <w:tc>
          <w:tcPr>
            <w:tcW w:w="7020" w:type="dxa"/>
            <w:gridSpan w:val="2"/>
          </w:tcPr>
          <w:p w14:paraId="53010980" w14:textId="77777777" w:rsidR="00852DF4" w:rsidRPr="001A4E7E" w:rsidRDefault="00852DF4" w:rsidP="00852DF4">
            <w:pPr>
              <w:numPr>
                <w:ilvl w:val="1"/>
                <w:numId w:val="101"/>
              </w:numPr>
              <w:tabs>
                <w:tab w:val="left" w:pos="619"/>
              </w:tabs>
              <w:spacing w:after="24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Les inspections et les essais pourront être réalisés dans les locaux du Titulaire ou de son sous-traitant, au point de livraison et/ou au lieu de destination finale des fournitures ou en un lieu quelconque visé dans le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Sous réserve de la clause 25.3 du CCAG, si les essais et/ou les inspections ont lieu dans les </w:t>
            </w:r>
            <w:proofErr w:type="gramStart"/>
            <w:r w:rsidRPr="001A4E7E">
              <w:rPr>
                <w:rFonts w:eastAsia="Times New Roman" w:cs="Times New Roman"/>
                <w:sz w:val="24"/>
                <w:szCs w:val="24"/>
                <w:lang w:eastAsia="fr-FR"/>
              </w:rPr>
              <w:t>locaux  du</w:t>
            </w:r>
            <w:proofErr w:type="gramEnd"/>
            <w:r w:rsidRPr="001A4E7E">
              <w:rPr>
                <w:rFonts w:eastAsia="Times New Roman" w:cs="Times New Roman"/>
                <w:sz w:val="24"/>
                <w:szCs w:val="24"/>
                <w:lang w:eastAsia="fr-FR"/>
              </w:rPr>
              <w:t xml:space="preserve"> Titulaire ou de son sous-traitant, toutes les facilités et l’assistance raisonnables, y compris l’accès aux plans et aux informations relatives à la fabrication, seront fournies aux inspecteurs, sans frais pour l’Autorité contractante.</w:t>
            </w:r>
          </w:p>
        </w:tc>
      </w:tr>
      <w:tr w:rsidR="00852DF4" w:rsidRPr="001A4E7E" w14:paraId="57F66957" w14:textId="77777777" w:rsidTr="00852DF4">
        <w:trPr>
          <w:gridBefore w:val="1"/>
          <w:gridAfter w:val="1"/>
          <w:wBefore w:w="18" w:type="dxa"/>
          <w:wAfter w:w="18" w:type="dxa"/>
        </w:trPr>
        <w:tc>
          <w:tcPr>
            <w:tcW w:w="2160" w:type="dxa"/>
          </w:tcPr>
          <w:p w14:paraId="5D8CF256"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0339B58C" w14:textId="77777777" w:rsidR="00852DF4" w:rsidRPr="001A4E7E" w:rsidRDefault="00852DF4" w:rsidP="00852DF4">
            <w:pPr>
              <w:numPr>
                <w:ilvl w:val="0"/>
                <w:numId w:val="79"/>
              </w:numPr>
              <w:tabs>
                <w:tab w:val="left" w:pos="619"/>
              </w:tabs>
              <w:spacing w:after="24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25.3</w:t>
            </w:r>
            <w:r w:rsidRPr="001A4E7E">
              <w:rPr>
                <w:rFonts w:eastAsia="Times New Roman" w:cs="Times New Roman"/>
                <w:sz w:val="24"/>
                <w:szCs w:val="24"/>
                <w:lang w:eastAsia="fr-FR"/>
              </w:rPr>
              <w:tab/>
              <w:t>L’Autorité contractante ou son représentant autorisé aura le droit d’assister aux essais et/ou aux inspections visées dans la clause 25.2 du C</w:t>
            </w:r>
            <w:smartTag w:uri="urn:schemas-microsoft-com:office:smarttags" w:element="stockticker">
              <w:r w:rsidRPr="001A4E7E">
                <w:rPr>
                  <w:rFonts w:eastAsia="Times New Roman" w:cs="Times New Roman"/>
                  <w:sz w:val="24"/>
                  <w:szCs w:val="24"/>
                  <w:lang w:eastAsia="fr-FR"/>
                </w:rPr>
                <w:t>CAG</w:t>
              </w:r>
            </w:smartTag>
            <w:r w:rsidRPr="001A4E7E">
              <w:rPr>
                <w:rFonts w:eastAsia="Times New Roman" w:cs="Times New Roman"/>
                <w:sz w:val="24"/>
                <w:szCs w:val="24"/>
                <w:lang w:eastAsia="fr-FR"/>
              </w:rPr>
              <w:t>, étant entendu que l’Autorité contractante supportera la totalité des frais et dépenses engagés à cet effet, y compris, mais pas exclusivement, tous les frais de déplacement, de subsistance et d’hébergement.</w:t>
            </w:r>
          </w:p>
        </w:tc>
      </w:tr>
      <w:tr w:rsidR="00852DF4" w:rsidRPr="001A4E7E" w14:paraId="5C74005B" w14:textId="77777777" w:rsidTr="00852DF4">
        <w:trPr>
          <w:gridBefore w:val="1"/>
          <w:gridAfter w:val="1"/>
          <w:wBefore w:w="18" w:type="dxa"/>
          <w:wAfter w:w="18" w:type="dxa"/>
        </w:trPr>
        <w:tc>
          <w:tcPr>
            <w:tcW w:w="2160" w:type="dxa"/>
          </w:tcPr>
          <w:p w14:paraId="23341244"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1FAD7526" w14:textId="77777777" w:rsidR="00852DF4" w:rsidRPr="001A4E7E" w:rsidRDefault="00852DF4" w:rsidP="00852DF4">
            <w:pPr>
              <w:numPr>
                <w:ilvl w:val="1"/>
                <w:numId w:val="102"/>
              </w:numPr>
              <w:spacing w:after="24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Aussitôt que le Titulaire sera prêt à effectuer lesdits essais et inspections, il en avisera l’Autorité contractante avec un préavis raisonnable, en indiquant le lieu et la date desdits essais et inspections. Le Titulaire se procurera auprès de toute tierce partie ou du fabricant concerné, toute autorisation ou consentement nécessaire pour permettre à l’Autorité contractante ou à son représentant autorisé d’assister aux essais et/ou à l’inspection. </w:t>
            </w:r>
          </w:p>
        </w:tc>
      </w:tr>
      <w:tr w:rsidR="00852DF4" w:rsidRPr="001A4E7E" w14:paraId="596E0191" w14:textId="77777777" w:rsidTr="00852DF4">
        <w:trPr>
          <w:gridBefore w:val="1"/>
          <w:gridAfter w:val="1"/>
          <w:wBefore w:w="18" w:type="dxa"/>
          <w:wAfter w:w="18" w:type="dxa"/>
        </w:trPr>
        <w:tc>
          <w:tcPr>
            <w:tcW w:w="2160" w:type="dxa"/>
          </w:tcPr>
          <w:p w14:paraId="693E7CD2"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1D47755C" w14:textId="77777777" w:rsidR="00852DF4" w:rsidRPr="001A4E7E" w:rsidRDefault="00852DF4" w:rsidP="00852DF4">
            <w:pPr>
              <w:numPr>
                <w:ilvl w:val="1"/>
                <w:numId w:val="102"/>
              </w:numPr>
              <w:spacing w:after="240" w:line="240" w:lineRule="auto"/>
              <w:ind w:left="702" w:hanging="702"/>
              <w:jc w:val="both"/>
              <w:rPr>
                <w:rFonts w:eastAsia="Times New Roman" w:cs="Times New Roman"/>
                <w:spacing w:val="-4"/>
                <w:sz w:val="24"/>
                <w:szCs w:val="24"/>
                <w:lang w:eastAsia="fr-FR"/>
              </w:rPr>
            </w:pPr>
            <w:r w:rsidRPr="001A4E7E">
              <w:rPr>
                <w:rFonts w:eastAsia="Times New Roman" w:cs="Times New Roman"/>
                <w:spacing w:val="-4"/>
                <w:sz w:val="24"/>
                <w:szCs w:val="24"/>
                <w:lang w:eastAsia="fr-FR"/>
              </w:rPr>
              <w:t xml:space="preserve">L’Autorité contractante pourra demander au Titulaire d’effectuer des essais et/ou des inspections non stipulées dans le Marché </w:t>
            </w:r>
            <w:r w:rsidRPr="001A4E7E">
              <w:rPr>
                <w:rFonts w:eastAsia="Times New Roman" w:cs="Times New Roman"/>
                <w:spacing w:val="-4"/>
                <w:sz w:val="24"/>
                <w:szCs w:val="24"/>
                <w:lang w:eastAsia="fr-FR"/>
              </w:rPr>
              <w:lastRenderedPageBreak/>
              <w:t>mais jugées nécessaires pour vérifier que les caractéristiques et le fonctionnement des fournitures sont conformes au Cahier des Clauses techniques, aux codes et aux normes prévus dans le Marché, étant entendu que le coût raisonnable pour le Titulaire desdits essais et/ou inspections supplémentaires sera ajouté au prix du Marché. De plus, si lesdits essais et/ou inspections font obstacle à la poursuite de la fabrication et/ou empêchent le Titulaire de s’acquitter de ses autres obligations afférentes au Marché, il en sera dûment tenu compte dans les dates de livraison et les délais d’exécution et en ce qui concerne le respect des autres obligations ainsi affectées.</w:t>
            </w:r>
          </w:p>
        </w:tc>
      </w:tr>
      <w:tr w:rsidR="00852DF4" w:rsidRPr="001A4E7E" w14:paraId="68D71A4B" w14:textId="77777777" w:rsidTr="00852DF4">
        <w:trPr>
          <w:gridBefore w:val="1"/>
          <w:gridAfter w:val="1"/>
          <w:wBefore w:w="18" w:type="dxa"/>
          <w:wAfter w:w="18" w:type="dxa"/>
        </w:trPr>
        <w:tc>
          <w:tcPr>
            <w:tcW w:w="2160" w:type="dxa"/>
          </w:tcPr>
          <w:p w14:paraId="6C3F0BE3"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49B7F91A" w14:textId="77777777" w:rsidR="00852DF4" w:rsidRPr="001A4E7E" w:rsidRDefault="00852DF4" w:rsidP="00852DF4">
            <w:pPr>
              <w:numPr>
                <w:ilvl w:val="1"/>
                <w:numId w:val="102"/>
              </w:numPr>
              <w:spacing w:after="180" w:line="240" w:lineRule="auto"/>
              <w:ind w:left="702" w:hanging="702"/>
              <w:jc w:val="both"/>
              <w:rPr>
                <w:rFonts w:eastAsia="Times New Roman" w:cs="Times New Roman"/>
                <w:sz w:val="24"/>
                <w:szCs w:val="24"/>
                <w:lang w:eastAsia="fr-FR"/>
              </w:rPr>
            </w:pPr>
            <w:r w:rsidRPr="001A4E7E">
              <w:rPr>
                <w:rFonts w:eastAsia="Times New Roman" w:cs="Times New Roman"/>
                <w:sz w:val="24"/>
                <w:szCs w:val="24"/>
                <w:lang w:eastAsia="fr-FR"/>
              </w:rPr>
              <w:t>Le Titulaire donnera à l’Autorité contractante un rapport présentant les résultats des essais et/ou inspections ainsi effectuées.</w:t>
            </w:r>
          </w:p>
          <w:p w14:paraId="31DC3B2E" w14:textId="77777777" w:rsidR="00852DF4" w:rsidRPr="001A4E7E" w:rsidRDefault="00852DF4" w:rsidP="00852DF4">
            <w:pPr>
              <w:numPr>
                <w:ilvl w:val="1"/>
                <w:numId w:val="102"/>
              </w:numPr>
              <w:spacing w:after="180" w:line="240" w:lineRule="auto"/>
              <w:ind w:left="702" w:hanging="690"/>
              <w:jc w:val="both"/>
              <w:rPr>
                <w:rFonts w:eastAsia="Times New Roman" w:cs="Times New Roman"/>
                <w:sz w:val="24"/>
                <w:szCs w:val="24"/>
                <w:lang w:eastAsia="fr-FR"/>
              </w:rPr>
            </w:pPr>
            <w:r w:rsidRPr="001A4E7E">
              <w:rPr>
                <w:rFonts w:eastAsia="Times New Roman" w:cs="Times New Roman"/>
                <w:sz w:val="24"/>
                <w:szCs w:val="24"/>
                <w:lang w:eastAsia="fr-FR"/>
              </w:rPr>
              <w:t>L’Autorité contractante pourra refuser tout ou partie des fournitures défectueuses ou qui ne sont pas conformes aux spécifications. Le Titulaire apportera les rectifications nécessaires aux fournitures refusées ou les remplacera ou il y apportera les modifications nécessaires pour qu’elles soient conformes aux spécifications, cela sans frais pour l’Autorité contractante, et il renouvellera les essais et/ou l’inspection, sans frais pour l’Autorité contractante, après en avoir donné notification conformément à la clause 25.4 du CCAG.</w:t>
            </w:r>
          </w:p>
        </w:tc>
      </w:tr>
      <w:tr w:rsidR="00852DF4" w:rsidRPr="001A4E7E" w14:paraId="5591C33E" w14:textId="77777777" w:rsidTr="00852DF4">
        <w:trPr>
          <w:gridBefore w:val="1"/>
          <w:gridAfter w:val="1"/>
          <w:wBefore w:w="18" w:type="dxa"/>
          <w:wAfter w:w="18" w:type="dxa"/>
        </w:trPr>
        <w:tc>
          <w:tcPr>
            <w:tcW w:w="2160" w:type="dxa"/>
          </w:tcPr>
          <w:p w14:paraId="1F188D22"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0BEB1BAF" w14:textId="77777777" w:rsidR="00852DF4" w:rsidRPr="001A4E7E" w:rsidRDefault="00852DF4" w:rsidP="00852DF4">
            <w:pPr>
              <w:numPr>
                <w:ilvl w:val="1"/>
                <w:numId w:val="102"/>
              </w:numPr>
              <w:spacing w:after="180" w:line="240" w:lineRule="auto"/>
              <w:ind w:left="702" w:hanging="690"/>
              <w:jc w:val="both"/>
              <w:rPr>
                <w:rFonts w:eastAsia="Times New Roman" w:cs="Times New Roman"/>
                <w:sz w:val="24"/>
                <w:szCs w:val="24"/>
                <w:lang w:eastAsia="fr-FR"/>
              </w:rPr>
            </w:pPr>
            <w:r w:rsidRPr="001A4E7E">
              <w:rPr>
                <w:rFonts w:eastAsia="Times New Roman" w:cs="Times New Roman"/>
                <w:sz w:val="24"/>
                <w:szCs w:val="24"/>
                <w:lang w:eastAsia="fr-FR"/>
              </w:rPr>
              <w:t xml:space="preserve">Le Titulaire reconnait que ni la réalisation d’un essai et/ou d’une inspection de tout ou partie des fournitures, ni la présence de l’Autorité contractante ou de son représentant autorisé lors d’un essai et/ou d’une inspection effectuée sur les fournitures, ni la remise d’un rapport en application de la clause 25.6 du CCAG, ne dispensent le Titulaire de ses obligations de garantie ou des autres obligations stipulées dans le Marché. </w:t>
            </w:r>
          </w:p>
        </w:tc>
      </w:tr>
      <w:tr w:rsidR="00852DF4" w:rsidRPr="001A4E7E" w14:paraId="34452352" w14:textId="77777777" w:rsidTr="00852DF4">
        <w:trPr>
          <w:gridBefore w:val="1"/>
          <w:gridAfter w:val="1"/>
          <w:wBefore w:w="18" w:type="dxa"/>
          <w:wAfter w:w="18" w:type="dxa"/>
        </w:trPr>
        <w:tc>
          <w:tcPr>
            <w:tcW w:w="2160" w:type="dxa"/>
          </w:tcPr>
          <w:p w14:paraId="53FC03FA"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6" w:name="_Toc188501605"/>
            <w:r w:rsidRPr="001A4E7E">
              <w:rPr>
                <w:rFonts w:eastAsia="Times New Roman" w:cs="Times New Roman"/>
                <w:b/>
                <w:sz w:val="24"/>
                <w:szCs w:val="24"/>
                <w:lang w:eastAsia="fr-FR"/>
              </w:rPr>
              <w:t>Pénalités</w:t>
            </w:r>
            <w:bookmarkEnd w:id="176"/>
          </w:p>
        </w:tc>
        <w:tc>
          <w:tcPr>
            <w:tcW w:w="7020" w:type="dxa"/>
            <w:gridSpan w:val="2"/>
          </w:tcPr>
          <w:p w14:paraId="06318197" w14:textId="77777777" w:rsidR="00852DF4" w:rsidRPr="001A4E7E" w:rsidRDefault="00852DF4" w:rsidP="00852DF4">
            <w:pPr>
              <w:numPr>
                <w:ilvl w:val="1"/>
                <w:numId w:val="108"/>
              </w:numPr>
              <w:tabs>
                <w:tab w:val="left" w:pos="619"/>
              </w:tabs>
              <w:spacing w:after="180" w:line="240" w:lineRule="auto"/>
              <w:jc w:val="both"/>
              <w:rPr>
                <w:rFonts w:eastAsia="Times New Roman" w:cs="Times New Roman"/>
                <w:sz w:val="24"/>
                <w:szCs w:val="24"/>
                <w:lang w:eastAsia="fr-FR"/>
              </w:rPr>
            </w:pPr>
            <w:r w:rsidRPr="001A4E7E">
              <w:rPr>
                <w:rFonts w:eastAsia="Times New Roman" w:cs="Times New Roman"/>
                <w:spacing w:val="-2"/>
                <w:sz w:val="24"/>
                <w:szCs w:val="24"/>
                <w:lang w:eastAsia="fr-FR"/>
              </w:rPr>
              <w:t xml:space="preserve">Sous réserve des dispositions de la clause 31 du CCAG, si le Titulaire ne livre pas l’une quelconque ou l’ensemble des Fournitures ou ne rend pas les Services prévus dans les délais spécifiés dans le Marché, l’Autorité contractante, sans préjudice des autres recours qu’elle détient au titre du Marché, pourra déduire du prix du Marché, à titre de pénalités, une somme équivalant au pourcentage stipulé dans le </w:t>
            </w:r>
            <w:r w:rsidRPr="001A4E7E">
              <w:rPr>
                <w:rFonts w:eastAsia="Times New Roman" w:cs="Times New Roman"/>
                <w:b/>
                <w:bCs/>
                <w:spacing w:val="-2"/>
                <w:sz w:val="24"/>
                <w:szCs w:val="24"/>
                <w:lang w:eastAsia="fr-FR"/>
              </w:rPr>
              <w:t>CCAP</w:t>
            </w:r>
            <w:r w:rsidRPr="001A4E7E">
              <w:rPr>
                <w:rFonts w:eastAsia="Times New Roman" w:cs="Times New Roman"/>
                <w:spacing w:val="-2"/>
                <w:sz w:val="24"/>
                <w:szCs w:val="24"/>
                <w:lang w:eastAsia="fr-FR"/>
              </w:rPr>
              <w:t xml:space="preserve"> du prix des Fournitures livrées en retard ou des Services connexes non réalisés, pour chaque semaine ou fraction de semaine de retard, jusqu’à la livraison ou la prestation effective, à concurrence d’un montant maximum correspondant au pourcentage du montant </w:t>
            </w:r>
            <w:r w:rsidRPr="001A4E7E">
              <w:rPr>
                <w:rFonts w:eastAsia="Times New Roman" w:cs="Times New Roman"/>
                <w:spacing w:val="-2"/>
                <w:sz w:val="24"/>
                <w:szCs w:val="24"/>
                <w:lang w:eastAsia="fr-FR"/>
              </w:rPr>
              <w:lastRenderedPageBreak/>
              <w:t xml:space="preserve">du Marché indiqué dans le </w:t>
            </w:r>
            <w:r w:rsidRPr="001A4E7E">
              <w:rPr>
                <w:rFonts w:eastAsia="Times New Roman" w:cs="Times New Roman"/>
                <w:b/>
                <w:bCs/>
                <w:spacing w:val="-2"/>
                <w:sz w:val="24"/>
                <w:szCs w:val="24"/>
                <w:lang w:eastAsia="fr-FR"/>
              </w:rPr>
              <w:t>CCAP</w:t>
            </w:r>
            <w:r w:rsidRPr="001A4E7E">
              <w:rPr>
                <w:rFonts w:eastAsia="Times New Roman" w:cs="Times New Roman"/>
                <w:spacing w:val="-2"/>
                <w:sz w:val="24"/>
                <w:szCs w:val="24"/>
                <w:lang w:eastAsia="fr-FR"/>
              </w:rPr>
              <w:t>. Lorsque ce maximum sera atteint, l’Autorité contractante pourra résilier le Marché en application de la clause 34 du CCAG.</w:t>
            </w:r>
          </w:p>
        </w:tc>
      </w:tr>
      <w:tr w:rsidR="00852DF4" w:rsidRPr="001A4E7E" w14:paraId="26620458" w14:textId="77777777" w:rsidTr="00852DF4">
        <w:trPr>
          <w:gridBefore w:val="1"/>
          <w:gridAfter w:val="1"/>
          <w:wBefore w:w="18" w:type="dxa"/>
          <w:wAfter w:w="18" w:type="dxa"/>
        </w:trPr>
        <w:tc>
          <w:tcPr>
            <w:tcW w:w="2160" w:type="dxa"/>
          </w:tcPr>
          <w:p w14:paraId="5B68D3BC"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7" w:name="_Toc188501606"/>
            <w:r w:rsidRPr="001A4E7E">
              <w:rPr>
                <w:rFonts w:eastAsia="Times New Roman" w:cs="Times New Roman"/>
                <w:b/>
                <w:sz w:val="24"/>
                <w:szCs w:val="24"/>
                <w:lang w:eastAsia="fr-FR"/>
              </w:rPr>
              <w:lastRenderedPageBreak/>
              <w:t>Garantie</w:t>
            </w:r>
            <w:bookmarkEnd w:id="177"/>
          </w:p>
        </w:tc>
        <w:tc>
          <w:tcPr>
            <w:tcW w:w="7020" w:type="dxa"/>
            <w:gridSpan w:val="2"/>
          </w:tcPr>
          <w:p w14:paraId="5F8FB00E" w14:textId="77777777" w:rsidR="00852DF4" w:rsidRPr="001A4E7E" w:rsidRDefault="00852DF4" w:rsidP="00852DF4">
            <w:pPr>
              <w:numPr>
                <w:ilvl w:val="1"/>
                <w:numId w:val="109"/>
              </w:numPr>
              <w:spacing w:after="18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Le Titulaire garantit que les Fournitures sont neuves et n’ont pas été utilisées, qu’elles sont du modèle le plus récent ou courant, et qu’elles comportent toutes les dernières améliorations en matière de conception et de matériaux, sauf disposition contraire du Marché. </w:t>
            </w:r>
          </w:p>
        </w:tc>
      </w:tr>
      <w:tr w:rsidR="00852DF4" w:rsidRPr="001A4E7E" w14:paraId="73AA8CA9" w14:textId="77777777" w:rsidTr="00852DF4">
        <w:trPr>
          <w:gridBefore w:val="1"/>
          <w:gridAfter w:val="1"/>
          <w:wBefore w:w="18" w:type="dxa"/>
          <w:wAfter w:w="18" w:type="dxa"/>
        </w:trPr>
        <w:tc>
          <w:tcPr>
            <w:tcW w:w="2160" w:type="dxa"/>
          </w:tcPr>
          <w:p w14:paraId="194D7618"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4BB82D31" w14:textId="77777777" w:rsidR="00852DF4" w:rsidRPr="001A4E7E" w:rsidRDefault="00852DF4" w:rsidP="00852DF4">
            <w:pPr>
              <w:numPr>
                <w:ilvl w:val="1"/>
                <w:numId w:val="109"/>
              </w:numPr>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Sous réserve de la clause 21.1(b) du CCAG, le Titulaire garantit en outre que les fournitures seront exemptes de tous défauts liés à une action ou à une omission du Titulaire ou liés à un défaut de conception, de matériaux et de fabrication, de nature à empêcher leur utilisation normale dans les conditions particulières au Sénégal.</w:t>
            </w:r>
          </w:p>
        </w:tc>
      </w:tr>
      <w:tr w:rsidR="00852DF4" w:rsidRPr="001A4E7E" w14:paraId="230D663A" w14:textId="77777777" w:rsidTr="00852DF4">
        <w:trPr>
          <w:gridBefore w:val="1"/>
          <w:gridAfter w:val="1"/>
          <w:wBefore w:w="18" w:type="dxa"/>
          <w:wAfter w:w="18" w:type="dxa"/>
        </w:trPr>
        <w:tc>
          <w:tcPr>
            <w:tcW w:w="2160" w:type="dxa"/>
          </w:tcPr>
          <w:p w14:paraId="70E323C1"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54DFA6C3" w14:textId="77777777" w:rsidR="00852DF4" w:rsidRPr="001A4E7E" w:rsidRDefault="00852DF4" w:rsidP="00852DF4">
            <w:pPr>
              <w:numPr>
                <w:ilvl w:val="1"/>
                <w:numId w:val="109"/>
              </w:numPr>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Sauf disposition contraire du </w:t>
            </w:r>
            <w:r w:rsidRPr="001A4E7E">
              <w:rPr>
                <w:rFonts w:eastAsia="Times New Roman" w:cs="Times New Roman"/>
                <w:b/>
                <w:bCs/>
                <w:sz w:val="24"/>
                <w:szCs w:val="24"/>
                <w:lang w:eastAsia="fr-FR"/>
              </w:rPr>
              <w:t>CCAP</w:t>
            </w:r>
            <w:r w:rsidRPr="001A4E7E">
              <w:rPr>
                <w:rFonts w:eastAsia="Times New Roman" w:cs="Times New Roman"/>
                <w:sz w:val="24"/>
                <w:szCs w:val="24"/>
                <w:lang w:eastAsia="fr-FR"/>
              </w:rPr>
              <w:t xml:space="preserve">, </w:t>
            </w:r>
            <w:r w:rsidRPr="001A4E7E">
              <w:rPr>
                <w:rFonts w:eastAsia="Times New Roman" w:cs="Times New Roman"/>
                <w:spacing w:val="-2"/>
                <w:sz w:val="24"/>
                <w:szCs w:val="24"/>
                <w:lang w:eastAsia="fr-FR"/>
              </w:rPr>
              <w:t xml:space="preserve">la garantie demeurera valide douze (12) mois après la livraison de tout ou partie des fournitures, le cas échéant, à leur destination finale indiquée au </w:t>
            </w:r>
            <w:r w:rsidRPr="001A4E7E">
              <w:rPr>
                <w:rFonts w:eastAsia="Times New Roman" w:cs="Times New Roman"/>
                <w:b/>
                <w:bCs/>
                <w:spacing w:val="-2"/>
                <w:sz w:val="24"/>
                <w:szCs w:val="24"/>
                <w:lang w:eastAsia="fr-FR"/>
              </w:rPr>
              <w:t>CCAP</w:t>
            </w:r>
            <w:r w:rsidRPr="001A4E7E">
              <w:rPr>
                <w:rFonts w:eastAsia="Times New Roman" w:cs="Times New Roman"/>
                <w:spacing w:val="-2"/>
                <w:sz w:val="24"/>
                <w:szCs w:val="24"/>
                <w:lang w:eastAsia="fr-FR"/>
              </w:rPr>
              <w:t>, telle que précisée dans le Marché</w:t>
            </w:r>
            <w:r w:rsidRPr="001A4E7E">
              <w:rPr>
                <w:rFonts w:eastAsia="Times New Roman" w:cs="Times New Roman"/>
                <w:sz w:val="24"/>
                <w:szCs w:val="24"/>
                <w:lang w:eastAsia="fr-FR"/>
              </w:rPr>
              <w:t>.</w:t>
            </w:r>
          </w:p>
        </w:tc>
      </w:tr>
      <w:tr w:rsidR="00852DF4" w:rsidRPr="001A4E7E" w14:paraId="44713E01" w14:textId="77777777" w:rsidTr="00852DF4">
        <w:trPr>
          <w:gridBefore w:val="1"/>
          <w:gridAfter w:val="1"/>
          <w:wBefore w:w="18" w:type="dxa"/>
          <w:wAfter w:w="18" w:type="dxa"/>
        </w:trPr>
        <w:tc>
          <w:tcPr>
            <w:tcW w:w="2160" w:type="dxa"/>
          </w:tcPr>
          <w:p w14:paraId="54177B50"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23E28767" w14:textId="2F68DC54" w:rsidR="00852DF4" w:rsidRPr="001A4E7E" w:rsidRDefault="00852DF4" w:rsidP="00852DF4">
            <w:pPr>
              <w:numPr>
                <w:ilvl w:val="1"/>
                <w:numId w:val="109"/>
              </w:numPr>
              <w:spacing w:after="200" w:line="240" w:lineRule="auto"/>
              <w:jc w:val="both"/>
              <w:rPr>
                <w:rFonts w:eastAsia="Times New Roman" w:cs="Times New Roman"/>
                <w:sz w:val="24"/>
                <w:szCs w:val="24"/>
                <w:lang w:eastAsia="fr-FR"/>
              </w:rPr>
            </w:pPr>
            <w:r w:rsidRPr="001A4E7E">
              <w:rPr>
                <w:rFonts w:eastAsia="Times New Roman" w:cs="Times New Roman"/>
                <w:spacing w:val="-2"/>
                <w:sz w:val="24"/>
                <w:szCs w:val="24"/>
                <w:lang w:eastAsia="fr-FR"/>
              </w:rPr>
              <w:t>L’Autorité contractante notifiera toute réclamation au Titulaire, dans les meilleurs délais après constatation des défauts, en indiquant la nature desdits défauts et en fournissant les preuves disponibles. L’Autorité contractante permettra</w:t>
            </w:r>
            <w:r w:rsidR="00376D66" w:rsidRPr="001A4E7E">
              <w:rPr>
                <w:rFonts w:eastAsia="Times New Roman" w:cs="Times New Roman"/>
                <w:spacing w:val="-2"/>
                <w:sz w:val="24"/>
                <w:szCs w:val="24"/>
                <w:lang w:eastAsia="fr-FR"/>
              </w:rPr>
              <w:t xml:space="preserve"> </w:t>
            </w:r>
            <w:r w:rsidRPr="001A4E7E">
              <w:rPr>
                <w:rFonts w:eastAsia="Times New Roman" w:cs="Times New Roman"/>
                <w:spacing w:val="-2"/>
                <w:sz w:val="24"/>
                <w:szCs w:val="24"/>
                <w:lang w:eastAsia="fr-FR"/>
              </w:rPr>
              <w:t>au Titulaire d’inspecter lesdits défauts.</w:t>
            </w:r>
          </w:p>
        </w:tc>
      </w:tr>
      <w:tr w:rsidR="00852DF4" w:rsidRPr="001A4E7E" w14:paraId="4266CA10" w14:textId="77777777" w:rsidTr="00852DF4">
        <w:trPr>
          <w:gridBefore w:val="1"/>
          <w:gridAfter w:val="1"/>
          <w:wBefore w:w="18" w:type="dxa"/>
          <w:wAfter w:w="18" w:type="dxa"/>
        </w:trPr>
        <w:tc>
          <w:tcPr>
            <w:tcW w:w="2160" w:type="dxa"/>
          </w:tcPr>
          <w:p w14:paraId="4764800F"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7591952A" w14:textId="77777777" w:rsidR="00852DF4" w:rsidRPr="001A4E7E" w:rsidRDefault="00852DF4" w:rsidP="00852DF4">
            <w:pPr>
              <w:numPr>
                <w:ilvl w:val="1"/>
                <w:numId w:val="109"/>
              </w:numPr>
              <w:spacing w:after="200" w:line="240" w:lineRule="auto"/>
              <w:jc w:val="both"/>
              <w:rPr>
                <w:rFonts w:eastAsia="Times New Roman" w:cs="Times New Roman"/>
                <w:sz w:val="24"/>
                <w:szCs w:val="24"/>
                <w:lang w:eastAsia="fr-FR"/>
              </w:rPr>
            </w:pPr>
            <w:r w:rsidRPr="001A4E7E">
              <w:rPr>
                <w:rFonts w:eastAsia="Times New Roman" w:cs="Times New Roman"/>
                <w:spacing w:val="-2"/>
                <w:sz w:val="24"/>
                <w:szCs w:val="24"/>
                <w:lang w:eastAsia="fr-FR"/>
              </w:rPr>
              <w:t xml:space="preserve">À la réception d’une telle réclamation, le Titulaire réparera ou remplacera rapidement, dans le délai prévu à cet effet au </w:t>
            </w:r>
            <w:r w:rsidRPr="001A4E7E">
              <w:rPr>
                <w:rFonts w:eastAsia="Times New Roman" w:cs="Times New Roman"/>
                <w:b/>
                <w:bCs/>
                <w:spacing w:val="-2"/>
                <w:sz w:val="24"/>
                <w:szCs w:val="24"/>
                <w:lang w:eastAsia="fr-FR"/>
              </w:rPr>
              <w:t>CCAP</w:t>
            </w:r>
            <w:r w:rsidRPr="001A4E7E">
              <w:rPr>
                <w:rFonts w:eastAsia="Times New Roman" w:cs="Times New Roman"/>
                <w:spacing w:val="-2"/>
                <w:sz w:val="24"/>
                <w:szCs w:val="24"/>
                <w:lang w:eastAsia="fr-FR"/>
              </w:rPr>
              <w:t>, les fournitures ou les pièces défectueuses, sans frais pour l’Autorité contractante.</w:t>
            </w:r>
          </w:p>
          <w:p w14:paraId="6D1464AA" w14:textId="00D8AAD2" w:rsidR="00852DF4" w:rsidRPr="001A4E7E" w:rsidRDefault="00852DF4" w:rsidP="00852DF4">
            <w:pPr>
              <w:numPr>
                <w:ilvl w:val="1"/>
                <w:numId w:val="109"/>
              </w:numPr>
              <w:spacing w:after="200" w:line="240" w:lineRule="auto"/>
              <w:jc w:val="both"/>
              <w:rPr>
                <w:rFonts w:eastAsia="Times New Roman" w:cs="Times New Roman"/>
                <w:sz w:val="24"/>
                <w:szCs w:val="24"/>
                <w:lang w:eastAsia="fr-FR"/>
              </w:rPr>
            </w:pPr>
            <w:r w:rsidRPr="001A4E7E">
              <w:rPr>
                <w:rFonts w:eastAsia="Times New Roman" w:cs="Times New Roman"/>
                <w:spacing w:val="-2"/>
                <w:sz w:val="24"/>
                <w:szCs w:val="24"/>
                <w:lang w:eastAsia="fr-FR"/>
              </w:rPr>
              <w:t xml:space="preserve">Si le Titulaire, après en avoir reçu notification, ne remédie pas au défaut dans le délai prescrit par le </w:t>
            </w:r>
            <w:r w:rsidRPr="001A4E7E">
              <w:rPr>
                <w:rFonts w:eastAsia="Times New Roman" w:cs="Times New Roman"/>
                <w:b/>
                <w:bCs/>
                <w:spacing w:val="-2"/>
                <w:sz w:val="24"/>
                <w:szCs w:val="24"/>
                <w:lang w:eastAsia="fr-FR"/>
              </w:rPr>
              <w:t>CCAP</w:t>
            </w:r>
            <w:r w:rsidRPr="001A4E7E">
              <w:rPr>
                <w:rFonts w:eastAsia="Times New Roman" w:cs="Times New Roman"/>
                <w:spacing w:val="-2"/>
                <w:sz w:val="24"/>
                <w:szCs w:val="24"/>
                <w:lang w:eastAsia="fr-FR"/>
              </w:rPr>
              <w:t>, l’Autorité contractante peut entreprendre, dans un d</w:t>
            </w:r>
            <w:r w:rsidRPr="001A4E7E">
              <w:rPr>
                <w:rFonts w:eastAsia="Times New Roman" w:cs="Times New Roman"/>
                <w:sz w:val="24"/>
                <w:szCs w:val="24"/>
                <w:lang w:eastAsia="fr-FR"/>
              </w:rPr>
              <w:t xml:space="preserve">élai raisonnable, </w:t>
            </w:r>
            <w:r w:rsidRPr="001A4E7E">
              <w:rPr>
                <w:rFonts w:eastAsia="Times New Roman" w:cs="Times New Roman"/>
                <w:spacing w:val="-2"/>
                <w:sz w:val="24"/>
                <w:szCs w:val="24"/>
                <w:lang w:eastAsia="fr-FR"/>
              </w:rPr>
              <w:t xml:space="preserve">aux risques et aux </w:t>
            </w:r>
            <w:r w:rsidR="00376D66" w:rsidRPr="001A4E7E">
              <w:rPr>
                <w:rFonts w:eastAsia="Times New Roman" w:cs="Times New Roman"/>
                <w:spacing w:val="-2"/>
                <w:sz w:val="24"/>
                <w:szCs w:val="24"/>
                <w:lang w:eastAsia="fr-FR"/>
              </w:rPr>
              <w:t>frais du</w:t>
            </w:r>
            <w:r w:rsidRPr="001A4E7E">
              <w:rPr>
                <w:rFonts w:eastAsia="Times New Roman" w:cs="Times New Roman"/>
                <w:spacing w:val="-2"/>
                <w:sz w:val="24"/>
                <w:szCs w:val="24"/>
                <w:lang w:eastAsia="fr-FR"/>
              </w:rPr>
              <w:t xml:space="preserve"> Titulaire, toute action de recours nécessaire, sans préjudice des autres recours dont l’Autorité contractante dispose envers le Titulaire en application du Marché.</w:t>
            </w:r>
          </w:p>
        </w:tc>
      </w:tr>
      <w:tr w:rsidR="00852DF4" w:rsidRPr="001A4E7E" w14:paraId="75142A4F" w14:textId="77777777" w:rsidTr="00852DF4">
        <w:trPr>
          <w:gridBefore w:val="1"/>
          <w:gridAfter w:val="1"/>
          <w:wBefore w:w="18" w:type="dxa"/>
          <w:wAfter w:w="18" w:type="dxa"/>
        </w:trPr>
        <w:tc>
          <w:tcPr>
            <w:tcW w:w="2160" w:type="dxa"/>
          </w:tcPr>
          <w:p w14:paraId="7C62AED6"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78" w:name="_Toc188501607"/>
            <w:r w:rsidRPr="001A4E7E">
              <w:rPr>
                <w:rFonts w:eastAsia="Times New Roman" w:cs="Times New Roman"/>
                <w:b/>
                <w:sz w:val="24"/>
                <w:szCs w:val="24"/>
                <w:lang w:eastAsia="fr-FR"/>
              </w:rPr>
              <w:t>Brevets</w:t>
            </w:r>
            <w:bookmarkEnd w:id="178"/>
          </w:p>
        </w:tc>
        <w:tc>
          <w:tcPr>
            <w:tcW w:w="7020" w:type="dxa"/>
            <w:gridSpan w:val="2"/>
          </w:tcPr>
          <w:p w14:paraId="70DA3E93" w14:textId="77777777" w:rsidR="00852DF4" w:rsidRPr="001A4E7E" w:rsidRDefault="00852DF4" w:rsidP="00852DF4">
            <w:pPr>
              <w:numPr>
                <w:ilvl w:val="0"/>
                <w:numId w:val="79"/>
              </w:numPr>
              <w:spacing w:after="200" w:line="240" w:lineRule="auto"/>
              <w:ind w:left="648" w:hanging="648"/>
              <w:jc w:val="both"/>
              <w:rPr>
                <w:rFonts w:eastAsia="Times New Roman" w:cs="Times New Roman"/>
                <w:spacing w:val="-4"/>
                <w:sz w:val="24"/>
                <w:szCs w:val="24"/>
                <w:lang w:eastAsia="fr-FR"/>
              </w:rPr>
            </w:pPr>
            <w:r w:rsidRPr="001A4E7E">
              <w:rPr>
                <w:rFonts w:eastAsia="Times New Roman" w:cs="Times New Roman"/>
                <w:sz w:val="24"/>
                <w:szCs w:val="24"/>
                <w:lang w:eastAsia="fr-FR"/>
              </w:rPr>
              <w:t>28.1</w:t>
            </w:r>
            <w:r w:rsidRPr="001A4E7E">
              <w:rPr>
                <w:rFonts w:eastAsia="Times New Roman" w:cs="Times New Roman"/>
                <w:sz w:val="24"/>
                <w:szCs w:val="24"/>
                <w:lang w:eastAsia="fr-FR"/>
              </w:rPr>
              <w:tab/>
              <w:t xml:space="preserve">À condition que l’Autorité contractante se conforme à la clause 28.2 du CCAG, le Titulaire indemnisera et garantira l’Autorité contractante, ses employés et ses administrateurs, contre toute poursuite judiciaire, dommage, réclamation, perte, pénalité et frais de toute nature, y compris les frais d’avocat, pouvant être intentée ou incomber à l’Autorité </w:t>
            </w:r>
            <w:r w:rsidRPr="001A4E7E">
              <w:rPr>
                <w:rFonts w:eastAsia="Times New Roman" w:cs="Times New Roman"/>
                <w:sz w:val="24"/>
                <w:szCs w:val="24"/>
                <w:lang w:eastAsia="fr-FR"/>
              </w:rPr>
              <w:lastRenderedPageBreak/>
              <w:t>contractante par suite d’une infraction réelle ou présumée sur tout brevet, modèle déposé, marque de fabrique, droits d’auteur ou droits de propriété intellectuelle enregistrés ou en vigueur à la date du Marché, en raison de :</w:t>
            </w:r>
            <w:r w:rsidRPr="001A4E7E">
              <w:rPr>
                <w:rFonts w:eastAsia="Times New Roman" w:cs="Times New Roman"/>
                <w:spacing w:val="-4"/>
                <w:sz w:val="24"/>
                <w:szCs w:val="24"/>
                <w:lang w:eastAsia="fr-FR"/>
              </w:rPr>
              <w:t xml:space="preserve"> </w:t>
            </w:r>
          </w:p>
          <w:p w14:paraId="7F9F90E6" w14:textId="76B8C48D" w:rsidR="00852DF4" w:rsidRPr="001A4E7E" w:rsidRDefault="00376D66" w:rsidP="00852DF4">
            <w:pPr>
              <w:numPr>
                <w:ilvl w:val="0"/>
                <w:numId w:val="86"/>
              </w:numPr>
              <w:spacing w:after="200" w:line="240" w:lineRule="auto"/>
              <w:ind w:left="1152" w:hanging="486"/>
              <w:jc w:val="both"/>
              <w:rPr>
                <w:rFonts w:eastAsia="Times New Roman" w:cs="Times New Roman"/>
                <w:sz w:val="24"/>
                <w:szCs w:val="24"/>
                <w:lang w:eastAsia="fr-FR"/>
              </w:rPr>
            </w:pPr>
            <w:r w:rsidRPr="001A4E7E">
              <w:rPr>
                <w:rFonts w:eastAsia="Times New Roman" w:cs="Times New Roman"/>
                <w:sz w:val="24"/>
                <w:szCs w:val="24"/>
                <w:lang w:eastAsia="fr-FR"/>
              </w:rPr>
              <w:t>L’installation</w:t>
            </w:r>
            <w:r w:rsidR="00852DF4" w:rsidRPr="001A4E7E">
              <w:rPr>
                <w:rFonts w:eastAsia="Times New Roman" w:cs="Times New Roman"/>
                <w:sz w:val="24"/>
                <w:szCs w:val="24"/>
                <w:lang w:eastAsia="fr-FR"/>
              </w:rPr>
              <w:t xml:space="preserve"> des fournitures par le Titulaire ou l’utilisation des fournitures au </w:t>
            </w:r>
            <w:r w:rsidRPr="001A4E7E">
              <w:rPr>
                <w:rFonts w:eastAsia="Times New Roman" w:cs="Times New Roman"/>
                <w:sz w:val="24"/>
                <w:szCs w:val="24"/>
                <w:lang w:eastAsia="fr-FR"/>
              </w:rPr>
              <w:t>Sénégal ;</w:t>
            </w:r>
            <w:r w:rsidR="00852DF4" w:rsidRPr="001A4E7E">
              <w:rPr>
                <w:rFonts w:eastAsia="Times New Roman" w:cs="Times New Roman"/>
                <w:sz w:val="24"/>
                <w:szCs w:val="24"/>
                <w:lang w:eastAsia="fr-FR"/>
              </w:rPr>
              <w:t xml:space="preserve"> et </w:t>
            </w:r>
          </w:p>
          <w:p w14:paraId="2786BF5E" w14:textId="77777777" w:rsidR="00852DF4" w:rsidRPr="001A4E7E" w:rsidRDefault="00852DF4" w:rsidP="00852DF4">
            <w:pPr>
              <w:numPr>
                <w:ilvl w:val="0"/>
                <w:numId w:val="86"/>
              </w:numPr>
              <w:spacing w:after="200" w:line="240" w:lineRule="auto"/>
              <w:ind w:left="1152" w:hanging="486"/>
              <w:jc w:val="both"/>
              <w:rPr>
                <w:rFonts w:eastAsia="Times New Roman" w:cs="Times New Roman"/>
                <w:sz w:val="24"/>
                <w:szCs w:val="24"/>
                <w:lang w:eastAsia="fr-FR"/>
              </w:rPr>
            </w:pPr>
            <w:r w:rsidRPr="001A4E7E">
              <w:rPr>
                <w:rFonts w:eastAsia="Times New Roman" w:cs="Times New Roman"/>
                <w:sz w:val="24"/>
                <w:szCs w:val="24"/>
                <w:lang w:eastAsia="fr-FR"/>
              </w:rPr>
              <w:t xml:space="preserve">la vente dans tout pays des biens produits au moyen des fournitures. </w:t>
            </w:r>
          </w:p>
          <w:p w14:paraId="77683DB4" w14:textId="77777777" w:rsidR="00852DF4" w:rsidRPr="001A4E7E" w:rsidRDefault="00852DF4" w:rsidP="00852DF4">
            <w:pPr>
              <w:spacing w:after="24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ab/>
              <w:t>Cette obligation d’indemnisation ne couvrira aucune utilisation des fournitures ou d’une partie des fournitures à des fins autres que celles indiquées dans le Marché ou pouvant en être raisonnablement déduites, conformément au Marché.</w:t>
            </w:r>
          </w:p>
        </w:tc>
      </w:tr>
      <w:tr w:rsidR="00852DF4" w:rsidRPr="001A4E7E" w14:paraId="2E24A11B" w14:textId="77777777" w:rsidTr="00852DF4">
        <w:trPr>
          <w:gridBefore w:val="1"/>
          <w:gridAfter w:val="1"/>
          <w:wBefore w:w="18" w:type="dxa"/>
          <w:wAfter w:w="18" w:type="dxa"/>
        </w:trPr>
        <w:tc>
          <w:tcPr>
            <w:tcW w:w="2160" w:type="dxa"/>
          </w:tcPr>
          <w:p w14:paraId="21A805B9"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45F048C6" w14:textId="77777777" w:rsidR="00852DF4" w:rsidRPr="001A4E7E" w:rsidRDefault="00852DF4" w:rsidP="00852DF4">
            <w:pPr>
              <w:spacing w:after="22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28.2</w:t>
            </w:r>
            <w:r w:rsidRPr="001A4E7E">
              <w:rPr>
                <w:rFonts w:eastAsia="Times New Roman" w:cs="Times New Roman"/>
                <w:sz w:val="24"/>
                <w:szCs w:val="24"/>
                <w:lang w:eastAsia="fr-FR"/>
              </w:rPr>
              <w:tab/>
              <w:t>Dans le cas où une procédure serait intentée ou une réclamation dirigée contre l’Autorité contractante dans le contexte de la clause 28.1 du CCAG, l’Autorité contractante en avisera le Titulaire sans délai, en lui adressant une notification à cet effet, et le Titulaire pourra, à ses propres frais et au nom de l’Autorité contractante, mener ladite procédure ou le règlement de cette réclamation, et engager toutes négociations en vue de régler ladite procédure ou réclamation.</w:t>
            </w:r>
          </w:p>
        </w:tc>
      </w:tr>
      <w:tr w:rsidR="00852DF4" w:rsidRPr="001A4E7E" w14:paraId="4122422B" w14:textId="77777777" w:rsidTr="00852DF4">
        <w:trPr>
          <w:gridBefore w:val="1"/>
          <w:gridAfter w:val="1"/>
          <w:wBefore w:w="18" w:type="dxa"/>
          <w:wAfter w:w="18" w:type="dxa"/>
        </w:trPr>
        <w:tc>
          <w:tcPr>
            <w:tcW w:w="2160" w:type="dxa"/>
          </w:tcPr>
          <w:p w14:paraId="4E456618"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576A8607" w14:textId="77777777" w:rsidR="00852DF4" w:rsidRPr="001A4E7E" w:rsidRDefault="00852DF4" w:rsidP="00852DF4">
            <w:pPr>
              <w:numPr>
                <w:ilvl w:val="0"/>
                <w:numId w:val="79"/>
              </w:numPr>
              <w:tabs>
                <w:tab w:val="left" w:pos="619"/>
              </w:tabs>
              <w:spacing w:after="24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28.3</w:t>
            </w:r>
            <w:r w:rsidRPr="001A4E7E">
              <w:rPr>
                <w:rFonts w:eastAsia="Times New Roman" w:cs="Times New Roman"/>
                <w:sz w:val="24"/>
                <w:szCs w:val="24"/>
                <w:lang w:eastAsia="fr-FR"/>
              </w:rPr>
              <w:tab/>
              <w:t xml:space="preserve">Si le Titulaire ne notifie pas à l’Autorité contractante, dans les vingt-huit (28) jours suivant la réception de la notification, qu’il entend mener ladite procédure ou réclamation, l’Autorité contractante sera libre de le faire en son propre nom. </w:t>
            </w:r>
          </w:p>
          <w:p w14:paraId="2CA4962F" w14:textId="2DD422B3" w:rsidR="00852DF4" w:rsidRPr="001A4E7E" w:rsidRDefault="00852DF4" w:rsidP="00852DF4">
            <w:pPr>
              <w:numPr>
                <w:ilvl w:val="1"/>
                <w:numId w:val="110"/>
              </w:numPr>
              <w:spacing w:after="240" w:line="240" w:lineRule="auto"/>
              <w:jc w:val="both"/>
              <w:rPr>
                <w:rFonts w:eastAsia="Times New Roman" w:cs="Times New Roman"/>
                <w:sz w:val="24"/>
                <w:szCs w:val="24"/>
                <w:lang w:eastAsia="fr-FR"/>
              </w:rPr>
            </w:pPr>
            <w:r w:rsidRPr="001A4E7E">
              <w:rPr>
                <w:rFonts w:eastAsia="Times New Roman" w:cs="Times New Roman"/>
                <w:sz w:val="24"/>
                <w:szCs w:val="24"/>
                <w:lang w:eastAsia="fr-FR"/>
              </w:rPr>
              <w:t xml:space="preserve">L’Autorité contractante devra, si le Titulaire le lui demande, </w:t>
            </w:r>
            <w:r w:rsidR="00376D66" w:rsidRPr="001A4E7E">
              <w:rPr>
                <w:rFonts w:eastAsia="Times New Roman" w:cs="Times New Roman"/>
                <w:sz w:val="24"/>
                <w:szCs w:val="24"/>
                <w:lang w:eastAsia="fr-FR"/>
              </w:rPr>
              <w:t>fournir au</w:t>
            </w:r>
            <w:r w:rsidRPr="001A4E7E">
              <w:rPr>
                <w:rFonts w:eastAsia="Times New Roman" w:cs="Times New Roman"/>
                <w:sz w:val="24"/>
                <w:szCs w:val="24"/>
                <w:lang w:eastAsia="fr-FR"/>
              </w:rPr>
              <w:t xml:space="preserve"> Titulaire toute l’assistance disponible pour assurer la conduite de la procédure ou le règlement de la réclamation, auquel cas le Titulaire remboursera à l’Autorité contractante tous les frais raisonnables qu’il aura encourus à cet effet.</w:t>
            </w:r>
          </w:p>
        </w:tc>
      </w:tr>
      <w:tr w:rsidR="00852DF4" w:rsidRPr="001A4E7E" w14:paraId="56B9118F" w14:textId="77777777" w:rsidTr="00852DF4">
        <w:trPr>
          <w:gridBefore w:val="1"/>
          <w:gridAfter w:val="1"/>
          <w:wBefore w:w="18" w:type="dxa"/>
          <w:wAfter w:w="18" w:type="dxa"/>
        </w:trPr>
        <w:tc>
          <w:tcPr>
            <w:tcW w:w="2160" w:type="dxa"/>
          </w:tcPr>
          <w:p w14:paraId="5A515532"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7D3E3661" w14:textId="77777777" w:rsidR="00852DF4" w:rsidRPr="001A4E7E" w:rsidRDefault="00852DF4" w:rsidP="00852DF4">
            <w:pPr>
              <w:numPr>
                <w:ilvl w:val="0"/>
                <w:numId w:val="79"/>
              </w:numPr>
              <w:tabs>
                <w:tab w:val="left" w:pos="619"/>
              </w:tabs>
              <w:spacing w:after="24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28.5</w:t>
            </w:r>
            <w:r w:rsidRPr="001A4E7E">
              <w:rPr>
                <w:rFonts w:eastAsia="Times New Roman" w:cs="Times New Roman"/>
                <w:sz w:val="24"/>
                <w:szCs w:val="24"/>
                <w:lang w:eastAsia="fr-FR"/>
              </w:rPr>
              <w:tab/>
              <w:t xml:space="preserve">L’Autorité contractante indemnisera et garantira le Titulaire, ses employés, ses administrateurs et ses sous-traitants, contre toute poursuite judiciaire, dommage, réclamation, perte, pénalité et frais de toute nature, y compris les frais d’avocat, qu’une telle poursuite soit intentée à l’encontre du Titulaire, ou que de tels frais incombent  au Titulaire, par suite d’une infraction réelle ou présumée de tout brevet, modèle déposé, marque de fabrique, droits d’auteur ou </w:t>
            </w:r>
            <w:r w:rsidRPr="001A4E7E">
              <w:rPr>
                <w:rFonts w:eastAsia="Times New Roman" w:cs="Times New Roman"/>
                <w:sz w:val="24"/>
                <w:szCs w:val="24"/>
                <w:lang w:eastAsia="fr-FR"/>
              </w:rPr>
              <w:lastRenderedPageBreak/>
              <w:t>droits de propriété intellectuelle enregistrés ou en vigueur à la date du Marché, au sujet de plans, de données, de dessins, de spécifications ou d’autres documents ou matériaux fournis ou conçus par ou au nom de l’Autorité contractante.</w:t>
            </w:r>
          </w:p>
        </w:tc>
      </w:tr>
      <w:tr w:rsidR="00852DF4" w:rsidRPr="001A4E7E" w14:paraId="70AA31F9" w14:textId="77777777" w:rsidTr="00852DF4">
        <w:trPr>
          <w:gridBefore w:val="1"/>
          <w:gridAfter w:val="1"/>
          <w:wBefore w:w="18" w:type="dxa"/>
          <w:wAfter w:w="18" w:type="dxa"/>
        </w:trPr>
        <w:tc>
          <w:tcPr>
            <w:tcW w:w="2160" w:type="dxa"/>
          </w:tcPr>
          <w:p w14:paraId="14E39190" w14:textId="77777777" w:rsidR="00852DF4" w:rsidRPr="001A4E7E" w:rsidRDefault="00852DF4" w:rsidP="00852DF4">
            <w:pPr>
              <w:numPr>
                <w:ilvl w:val="0"/>
                <w:numId w:val="80"/>
              </w:numPr>
              <w:spacing w:after="0" w:line="240" w:lineRule="auto"/>
              <w:rPr>
                <w:rFonts w:eastAsia="Times New Roman" w:cs="Times New Roman"/>
                <w:b/>
                <w:sz w:val="24"/>
                <w:szCs w:val="24"/>
                <w:lang w:eastAsia="fr-FR"/>
              </w:rPr>
            </w:pPr>
            <w:bookmarkStart w:id="179" w:name="_Toc188501608"/>
            <w:r w:rsidRPr="001A4E7E">
              <w:rPr>
                <w:rFonts w:eastAsia="Times New Roman" w:cs="Times New Roman"/>
                <w:b/>
                <w:sz w:val="24"/>
                <w:szCs w:val="24"/>
                <w:lang w:eastAsia="fr-FR"/>
              </w:rPr>
              <w:lastRenderedPageBreak/>
              <w:t>Limite de responsabilité</w:t>
            </w:r>
            <w:bookmarkEnd w:id="179"/>
          </w:p>
          <w:p w14:paraId="79540964"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27F9377E" w14:textId="77777777" w:rsidR="00852DF4" w:rsidRPr="001A4E7E" w:rsidRDefault="00852DF4" w:rsidP="00852DF4">
            <w:pPr>
              <w:numPr>
                <w:ilvl w:val="0"/>
                <w:numId w:val="79"/>
              </w:numPr>
              <w:tabs>
                <w:tab w:val="left" w:pos="619"/>
              </w:tabs>
              <w:spacing w:after="20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29.1</w:t>
            </w:r>
            <w:r w:rsidRPr="001A4E7E">
              <w:rPr>
                <w:rFonts w:eastAsia="Times New Roman" w:cs="Times New Roman"/>
                <w:sz w:val="24"/>
                <w:szCs w:val="24"/>
                <w:lang w:eastAsia="fr-FR"/>
              </w:rPr>
              <w:tab/>
              <w:t>Sauf en cas de négligence grave ou de faute intentionnelle :</w:t>
            </w:r>
          </w:p>
          <w:p w14:paraId="1ED2A17C" w14:textId="51682429" w:rsidR="00852DF4" w:rsidRPr="001A4E7E" w:rsidRDefault="00852DF4" w:rsidP="00852DF4">
            <w:pPr>
              <w:numPr>
                <w:ilvl w:val="0"/>
                <w:numId w:val="87"/>
              </w:numPr>
              <w:spacing w:after="200" w:line="240" w:lineRule="auto"/>
              <w:ind w:left="1242" w:hanging="580"/>
              <w:jc w:val="both"/>
              <w:rPr>
                <w:rFonts w:eastAsia="Times New Roman" w:cs="Times New Roman"/>
                <w:sz w:val="24"/>
                <w:szCs w:val="24"/>
                <w:lang w:eastAsia="fr-FR"/>
              </w:rPr>
            </w:pPr>
            <w:r w:rsidRPr="001A4E7E">
              <w:rPr>
                <w:rFonts w:eastAsia="Times New Roman" w:cs="Times New Roman"/>
                <w:sz w:val="24"/>
                <w:szCs w:val="24"/>
                <w:lang w:eastAsia="fr-FR"/>
              </w:rPr>
              <w:t xml:space="preserve">Aucune des deux parties n’est responsable envers l’autre de toute perte ou de tout dommage indirect ou consécutif, perte d’usage, perte de production ou manque à gagner ou frais financier, étant entendu que la présente exception ne s’applique à aucune des </w:t>
            </w:r>
            <w:r w:rsidR="00376D66" w:rsidRPr="001A4E7E">
              <w:rPr>
                <w:rFonts w:eastAsia="Times New Roman" w:cs="Times New Roman"/>
                <w:sz w:val="24"/>
                <w:szCs w:val="24"/>
                <w:lang w:eastAsia="fr-FR"/>
              </w:rPr>
              <w:t>obligations du</w:t>
            </w:r>
            <w:r w:rsidRPr="001A4E7E">
              <w:rPr>
                <w:rFonts w:eastAsia="Times New Roman" w:cs="Times New Roman"/>
                <w:sz w:val="24"/>
                <w:szCs w:val="24"/>
                <w:lang w:eastAsia="fr-FR"/>
              </w:rPr>
              <w:t xml:space="preserve"> Titulaire de payer des pénalités contractuelles à l’Autorité contractante ; </w:t>
            </w:r>
          </w:p>
          <w:p w14:paraId="1189DB2E" w14:textId="77777777" w:rsidR="00852DF4" w:rsidRPr="001A4E7E" w:rsidRDefault="00852DF4" w:rsidP="00852DF4">
            <w:pPr>
              <w:numPr>
                <w:ilvl w:val="0"/>
                <w:numId w:val="87"/>
              </w:numPr>
              <w:spacing w:after="240" w:line="240" w:lineRule="auto"/>
              <w:ind w:left="1238" w:hanging="576"/>
              <w:jc w:val="both"/>
              <w:rPr>
                <w:rFonts w:eastAsia="Times New Roman" w:cs="Times New Roman"/>
                <w:sz w:val="24"/>
                <w:szCs w:val="24"/>
                <w:lang w:eastAsia="fr-FR"/>
              </w:rPr>
            </w:pPr>
            <w:r w:rsidRPr="001A4E7E">
              <w:rPr>
                <w:rFonts w:eastAsia="Times New Roman" w:cs="Times New Roman"/>
                <w:sz w:val="24"/>
                <w:szCs w:val="24"/>
                <w:lang w:eastAsia="fr-FR"/>
              </w:rPr>
              <w:t>L’obligation globale que le Titulaire peut assumer envers l’Autorité contractante au titre du Marché ou au titre de la responsabilité civile ou autre, ne saurait excéder le montant du Marché, étant entendu que cette limitation de responsabilité ne s’appliquera pas aux frais de réparation ou de remplacement du matériel défectueux, ni à l’obligation du Titulaire d’indemniser l’Autorité contractante en cas d’infraction sur un brevet.</w:t>
            </w:r>
          </w:p>
        </w:tc>
      </w:tr>
      <w:tr w:rsidR="00852DF4" w:rsidRPr="001A4E7E" w14:paraId="5FA05C7A" w14:textId="77777777" w:rsidTr="00852DF4">
        <w:trPr>
          <w:gridBefore w:val="1"/>
          <w:gridAfter w:val="1"/>
          <w:wBefore w:w="18" w:type="dxa"/>
          <w:wAfter w:w="18" w:type="dxa"/>
        </w:trPr>
        <w:tc>
          <w:tcPr>
            <w:tcW w:w="2160" w:type="dxa"/>
          </w:tcPr>
          <w:p w14:paraId="4C4C1B7C"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80" w:name="_Toc188501609"/>
            <w:r w:rsidRPr="001A4E7E">
              <w:rPr>
                <w:rFonts w:eastAsia="Times New Roman" w:cs="Times New Roman"/>
                <w:b/>
                <w:sz w:val="24"/>
                <w:szCs w:val="24"/>
                <w:lang w:eastAsia="fr-FR"/>
              </w:rPr>
              <w:t>Modifications des lois et règlements</w:t>
            </w:r>
            <w:bookmarkEnd w:id="180"/>
          </w:p>
        </w:tc>
        <w:tc>
          <w:tcPr>
            <w:tcW w:w="7020" w:type="dxa"/>
            <w:gridSpan w:val="2"/>
          </w:tcPr>
          <w:p w14:paraId="1EC751F8" w14:textId="77777777" w:rsidR="00852DF4" w:rsidRPr="001A4E7E" w:rsidRDefault="00852DF4" w:rsidP="00852DF4">
            <w:pPr>
              <w:numPr>
                <w:ilvl w:val="0"/>
                <w:numId w:val="79"/>
              </w:numPr>
              <w:tabs>
                <w:tab w:val="left" w:pos="619"/>
              </w:tabs>
              <w:spacing w:after="18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30.1</w:t>
            </w:r>
            <w:r w:rsidRPr="001A4E7E">
              <w:rPr>
                <w:rFonts w:eastAsia="Times New Roman" w:cs="Times New Roman"/>
                <w:sz w:val="24"/>
                <w:szCs w:val="24"/>
                <w:lang w:eastAsia="fr-FR"/>
              </w:rPr>
              <w:tab/>
            </w:r>
            <w:r w:rsidRPr="001A4E7E">
              <w:rPr>
                <w:rFonts w:eastAsia="Times New Roman" w:cs="Times New Roman"/>
                <w:spacing w:val="-4"/>
                <w:sz w:val="24"/>
                <w:szCs w:val="24"/>
                <w:lang w:eastAsia="fr-FR"/>
              </w:rPr>
              <w:t>À moins que le Marché n’en dispose autrement, si après la date correspondant à 28 jours avant la date de soumission des offres, une loi, un décret, un arrêté ou règlement local ayant force de loi est adopté, promulgué, abrogé ou modifié au Sénégal (y compris tout changement dans l’interprétation ou l’application dudit texte par les autorités compétentes) d’une manière qui influe sur la date de livraison et/ou le prix du Marché, ladite date de livraison et/ou ledit prix du Marché sera révisé à la hausse ou à la baisse selon le cas, dans la mesure où le Titulaire en aura été affecté dans l’exécution d’une quelconque de ses obligations au titre du Marché. Nonobstant les dispositions ci-dessus, le supplément ou la réduction de coût ne sera pas versé ou crédité séparément si ledit supplément ou ladite réduction a déjà été prise en compte dans les dispositions relatives à l’ajustement des prix en tant que de besoin, conformément à la clause 14 du CCAG.</w:t>
            </w:r>
          </w:p>
        </w:tc>
      </w:tr>
      <w:tr w:rsidR="00852DF4" w:rsidRPr="001A4E7E" w14:paraId="5125A0EA" w14:textId="77777777" w:rsidTr="00852DF4">
        <w:trPr>
          <w:gridBefore w:val="1"/>
          <w:gridAfter w:val="1"/>
          <w:wBefore w:w="18" w:type="dxa"/>
          <w:wAfter w:w="18" w:type="dxa"/>
        </w:trPr>
        <w:tc>
          <w:tcPr>
            <w:tcW w:w="2160" w:type="dxa"/>
          </w:tcPr>
          <w:p w14:paraId="260895CE"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81" w:name="_Toc188501610"/>
            <w:r w:rsidRPr="001A4E7E">
              <w:rPr>
                <w:rFonts w:eastAsia="Times New Roman" w:cs="Times New Roman"/>
                <w:b/>
                <w:sz w:val="24"/>
                <w:szCs w:val="24"/>
                <w:lang w:eastAsia="fr-FR"/>
              </w:rPr>
              <w:t>Force majeure</w:t>
            </w:r>
            <w:bookmarkEnd w:id="181"/>
          </w:p>
        </w:tc>
        <w:tc>
          <w:tcPr>
            <w:tcW w:w="7020" w:type="dxa"/>
            <w:gridSpan w:val="2"/>
          </w:tcPr>
          <w:p w14:paraId="3267BF60" w14:textId="77777777" w:rsidR="00852DF4" w:rsidRPr="001A4E7E" w:rsidRDefault="00852DF4" w:rsidP="00852DF4">
            <w:pPr>
              <w:numPr>
                <w:ilvl w:val="0"/>
                <w:numId w:val="79"/>
              </w:numPr>
              <w:tabs>
                <w:tab w:val="left" w:pos="619"/>
              </w:tabs>
              <w:spacing w:after="180" w:line="240" w:lineRule="auto"/>
              <w:ind w:left="648" w:hanging="648"/>
              <w:jc w:val="both"/>
              <w:rPr>
                <w:rFonts w:eastAsia="Times New Roman" w:cs="Times New Roman"/>
                <w:sz w:val="24"/>
                <w:szCs w:val="24"/>
                <w:lang w:eastAsia="fr-FR"/>
              </w:rPr>
            </w:pPr>
            <w:r w:rsidRPr="001A4E7E">
              <w:rPr>
                <w:rFonts w:eastAsia="Times New Roman" w:cs="Times New Roman"/>
                <w:spacing w:val="-2"/>
                <w:sz w:val="24"/>
                <w:szCs w:val="24"/>
                <w:lang w:eastAsia="fr-FR"/>
              </w:rPr>
              <w:t>31.1</w:t>
            </w:r>
            <w:r w:rsidRPr="001A4E7E">
              <w:rPr>
                <w:rFonts w:eastAsia="Times New Roman" w:cs="Times New Roman"/>
                <w:spacing w:val="-2"/>
                <w:sz w:val="24"/>
                <w:szCs w:val="24"/>
                <w:lang w:eastAsia="fr-FR"/>
              </w:rPr>
              <w:tab/>
              <w:t xml:space="preserve">Le Titulaire ne sera pas exposé à la saisie de sa garantie de bonne exécution, à des pénalités ou à la résiliation du Marché pour non-exécution si, et dans la mesure où, son retard ou tout </w:t>
            </w:r>
            <w:r w:rsidRPr="001A4E7E">
              <w:rPr>
                <w:rFonts w:eastAsia="Times New Roman" w:cs="Times New Roman"/>
                <w:spacing w:val="-2"/>
                <w:sz w:val="24"/>
                <w:szCs w:val="24"/>
                <w:lang w:eastAsia="fr-FR"/>
              </w:rPr>
              <w:lastRenderedPageBreak/>
              <w:t>autre manquement dans l’exécution des obligations qui lui incombent au titre du Marché est dû à un cas de Force majeure.</w:t>
            </w:r>
          </w:p>
        </w:tc>
      </w:tr>
      <w:tr w:rsidR="00852DF4" w:rsidRPr="001A4E7E" w14:paraId="67BBCA01" w14:textId="77777777" w:rsidTr="00852DF4">
        <w:trPr>
          <w:gridBefore w:val="1"/>
          <w:gridAfter w:val="1"/>
          <w:wBefore w:w="18" w:type="dxa"/>
          <w:wAfter w:w="18" w:type="dxa"/>
        </w:trPr>
        <w:tc>
          <w:tcPr>
            <w:tcW w:w="2160" w:type="dxa"/>
          </w:tcPr>
          <w:p w14:paraId="2B9AFF16"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7438ACCE" w14:textId="482C813D" w:rsidR="00852DF4" w:rsidRPr="001A4E7E" w:rsidRDefault="00852DF4" w:rsidP="00852DF4">
            <w:pPr>
              <w:numPr>
                <w:ilvl w:val="0"/>
                <w:numId w:val="79"/>
              </w:numPr>
              <w:tabs>
                <w:tab w:val="left" w:pos="619"/>
              </w:tabs>
              <w:spacing w:after="180" w:line="240" w:lineRule="auto"/>
              <w:ind w:left="648" w:hanging="648"/>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31.2</w:t>
            </w:r>
            <w:r w:rsidRPr="001A4E7E">
              <w:rPr>
                <w:rFonts w:eastAsia="Times New Roman" w:cs="Times New Roman"/>
                <w:spacing w:val="-2"/>
                <w:sz w:val="24"/>
                <w:szCs w:val="24"/>
                <w:lang w:eastAsia="fr-FR"/>
              </w:rPr>
              <w:tab/>
            </w:r>
            <w:r w:rsidRPr="001A4E7E">
              <w:rPr>
                <w:rFonts w:eastAsia="Times New Roman" w:cs="Times New Roman"/>
                <w:spacing w:val="-4"/>
                <w:sz w:val="24"/>
                <w:szCs w:val="24"/>
                <w:lang w:eastAsia="fr-FR"/>
              </w:rPr>
              <w:t xml:space="preserve">Aux fins de la présente Clause, l’expression « Force majeure » désigne un événement échappant au </w:t>
            </w:r>
            <w:r w:rsidR="00376D66" w:rsidRPr="001A4E7E">
              <w:rPr>
                <w:rFonts w:eastAsia="Times New Roman" w:cs="Times New Roman"/>
                <w:spacing w:val="-4"/>
                <w:sz w:val="24"/>
                <w:szCs w:val="24"/>
                <w:lang w:eastAsia="fr-FR"/>
              </w:rPr>
              <w:t>contrôle du</w:t>
            </w:r>
            <w:r w:rsidRPr="001A4E7E">
              <w:rPr>
                <w:rFonts w:eastAsia="Times New Roman" w:cs="Times New Roman"/>
                <w:spacing w:val="-4"/>
                <w:sz w:val="24"/>
                <w:szCs w:val="24"/>
                <w:lang w:eastAsia="fr-FR"/>
              </w:rPr>
              <w:t xml:space="preserve"> Titulaire, qui n’est pas attribuable à sa faute ou à sa négligence et qui est imprévisible et inévitable. De tels événements peuvent inclure, sans que cette liste soit limitative, les actes de l’Autorité contractante au titre de la souveraineté de l’État, les guerres et révolutions, incendies, inondations, épidémies, mesures de quarantaine et d’embargo sur le </w:t>
            </w:r>
            <w:r w:rsidR="00376D66" w:rsidRPr="001A4E7E">
              <w:rPr>
                <w:rFonts w:eastAsia="Times New Roman" w:cs="Times New Roman"/>
                <w:spacing w:val="-4"/>
                <w:sz w:val="24"/>
                <w:szCs w:val="24"/>
                <w:lang w:eastAsia="fr-FR"/>
              </w:rPr>
              <w:t>fret</w:t>
            </w:r>
            <w:r w:rsidRPr="001A4E7E">
              <w:rPr>
                <w:rFonts w:eastAsia="Times New Roman" w:cs="Times New Roman"/>
                <w:spacing w:val="-4"/>
                <w:sz w:val="24"/>
                <w:szCs w:val="24"/>
                <w:lang w:eastAsia="fr-FR"/>
              </w:rPr>
              <w:t>.</w:t>
            </w:r>
          </w:p>
          <w:p w14:paraId="3D4A556B" w14:textId="77777777" w:rsidR="00852DF4" w:rsidRPr="001A4E7E" w:rsidRDefault="00852DF4" w:rsidP="00852DF4">
            <w:pPr>
              <w:numPr>
                <w:ilvl w:val="0"/>
                <w:numId w:val="79"/>
              </w:numPr>
              <w:tabs>
                <w:tab w:val="left" w:pos="619"/>
              </w:tabs>
              <w:spacing w:after="180" w:line="240" w:lineRule="auto"/>
              <w:ind w:left="648" w:hanging="648"/>
              <w:jc w:val="both"/>
              <w:rPr>
                <w:rFonts w:eastAsia="Times New Roman" w:cs="Times New Roman"/>
                <w:sz w:val="24"/>
                <w:szCs w:val="24"/>
                <w:lang w:eastAsia="fr-FR"/>
              </w:rPr>
            </w:pPr>
            <w:r w:rsidRPr="001A4E7E">
              <w:rPr>
                <w:rFonts w:eastAsia="Times New Roman" w:cs="Times New Roman"/>
                <w:spacing w:val="-2"/>
                <w:sz w:val="24"/>
                <w:szCs w:val="24"/>
                <w:lang w:eastAsia="fr-FR"/>
              </w:rPr>
              <w:t>31.3</w:t>
            </w:r>
            <w:r w:rsidRPr="001A4E7E">
              <w:rPr>
                <w:rFonts w:eastAsia="Times New Roman" w:cs="Times New Roman"/>
                <w:spacing w:val="-2"/>
                <w:sz w:val="24"/>
                <w:szCs w:val="24"/>
                <w:lang w:eastAsia="fr-FR"/>
              </w:rPr>
              <w:tab/>
            </w:r>
            <w:r w:rsidRPr="001A4E7E">
              <w:rPr>
                <w:rFonts w:eastAsia="Times New Roman" w:cs="Times New Roman"/>
                <w:spacing w:val="-4"/>
                <w:sz w:val="24"/>
                <w:szCs w:val="24"/>
                <w:lang w:eastAsia="fr-FR"/>
              </w:rPr>
              <w:t>En cas de Force majeure, le Titulaire notifiera sans délai par écrit à l’Autorité contractante l’existence de celle-ci et ses motifs. Sous réserve d’instructions contraires, par écrit, de l’Autorité contractante, le Titulaire continuera à remplir ses obligations contractuelles dans la mesure du possible, et s’efforcera de continuer à remplir les obligations dont l’exécution n’est pas entravée par le cas de Force majeure.</w:t>
            </w:r>
          </w:p>
        </w:tc>
      </w:tr>
      <w:tr w:rsidR="00852DF4" w:rsidRPr="001A4E7E" w14:paraId="5E2A6CA3" w14:textId="77777777" w:rsidTr="00852DF4">
        <w:trPr>
          <w:gridBefore w:val="1"/>
          <w:gridAfter w:val="1"/>
          <w:wBefore w:w="18" w:type="dxa"/>
          <w:wAfter w:w="18" w:type="dxa"/>
        </w:trPr>
        <w:tc>
          <w:tcPr>
            <w:tcW w:w="2160" w:type="dxa"/>
          </w:tcPr>
          <w:p w14:paraId="2A4163ED"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82" w:name="_Toc188501611"/>
            <w:r w:rsidRPr="001A4E7E">
              <w:rPr>
                <w:rFonts w:eastAsia="Times New Roman" w:cs="Times New Roman"/>
                <w:b/>
                <w:sz w:val="24"/>
                <w:szCs w:val="24"/>
                <w:lang w:eastAsia="fr-FR"/>
              </w:rPr>
              <w:t>Ordres de modification et avenants au marché</w:t>
            </w:r>
            <w:bookmarkEnd w:id="182"/>
          </w:p>
        </w:tc>
        <w:tc>
          <w:tcPr>
            <w:tcW w:w="7020" w:type="dxa"/>
            <w:gridSpan w:val="2"/>
          </w:tcPr>
          <w:p w14:paraId="29A35397" w14:textId="6EBBC1AC" w:rsidR="00852DF4" w:rsidRPr="001A4E7E" w:rsidRDefault="00852DF4" w:rsidP="00852DF4">
            <w:pPr>
              <w:numPr>
                <w:ilvl w:val="0"/>
                <w:numId w:val="79"/>
              </w:numPr>
              <w:tabs>
                <w:tab w:val="left" w:pos="619"/>
              </w:tabs>
              <w:spacing w:after="240" w:line="240" w:lineRule="auto"/>
              <w:ind w:left="648" w:hanging="648"/>
              <w:jc w:val="both"/>
              <w:rPr>
                <w:rFonts w:eastAsia="Times New Roman" w:cs="Times New Roman"/>
                <w:sz w:val="24"/>
                <w:szCs w:val="24"/>
                <w:lang w:eastAsia="fr-FR"/>
              </w:rPr>
            </w:pPr>
            <w:r w:rsidRPr="001A4E7E">
              <w:rPr>
                <w:rFonts w:eastAsia="Times New Roman" w:cs="Times New Roman"/>
                <w:spacing w:val="-2"/>
                <w:sz w:val="24"/>
                <w:szCs w:val="24"/>
                <w:lang w:eastAsia="fr-FR"/>
              </w:rPr>
              <w:t>32.1</w:t>
            </w:r>
            <w:r w:rsidRPr="001A4E7E">
              <w:rPr>
                <w:rFonts w:eastAsia="Times New Roman" w:cs="Times New Roman"/>
                <w:spacing w:val="-2"/>
                <w:sz w:val="24"/>
                <w:szCs w:val="24"/>
                <w:lang w:eastAsia="fr-FR"/>
              </w:rPr>
              <w:tab/>
              <w:t xml:space="preserve">L’Autorité contractante peut demander à tout </w:t>
            </w:r>
            <w:r w:rsidR="00376D66" w:rsidRPr="001A4E7E">
              <w:rPr>
                <w:rFonts w:eastAsia="Times New Roman" w:cs="Times New Roman"/>
                <w:spacing w:val="-2"/>
                <w:sz w:val="24"/>
                <w:szCs w:val="24"/>
                <w:lang w:eastAsia="fr-FR"/>
              </w:rPr>
              <w:t>moment au</w:t>
            </w:r>
            <w:r w:rsidRPr="001A4E7E">
              <w:rPr>
                <w:rFonts w:eastAsia="Times New Roman" w:cs="Times New Roman"/>
                <w:spacing w:val="-2"/>
                <w:sz w:val="24"/>
                <w:szCs w:val="24"/>
                <w:lang w:eastAsia="fr-FR"/>
              </w:rPr>
              <w:t xml:space="preserve"> Titulaire, par notification, conformément aux dispositions de la clause 8 du C</w:t>
            </w:r>
            <w:smartTag w:uri="urn:schemas-microsoft-com:office:smarttags" w:element="stockticker">
              <w:r w:rsidRPr="001A4E7E">
                <w:rPr>
                  <w:rFonts w:eastAsia="Times New Roman" w:cs="Times New Roman"/>
                  <w:spacing w:val="-2"/>
                  <w:sz w:val="24"/>
                  <w:szCs w:val="24"/>
                  <w:lang w:eastAsia="fr-FR"/>
                </w:rPr>
                <w:t>CAG</w:t>
              </w:r>
            </w:smartTag>
            <w:r w:rsidRPr="001A4E7E">
              <w:rPr>
                <w:rFonts w:eastAsia="Times New Roman" w:cs="Times New Roman"/>
                <w:spacing w:val="-2"/>
                <w:sz w:val="24"/>
                <w:szCs w:val="24"/>
                <w:lang w:eastAsia="fr-FR"/>
              </w:rPr>
              <w:t>, d’apporter des modifications dans le cadre général du Marché, dans un ou plusieurs des domaines suivants :</w:t>
            </w:r>
          </w:p>
          <w:p w14:paraId="79CA8F2F" w14:textId="77777777" w:rsidR="00852DF4" w:rsidRPr="001A4E7E" w:rsidRDefault="00852DF4" w:rsidP="00852DF4">
            <w:pPr>
              <w:numPr>
                <w:ilvl w:val="0"/>
                <w:numId w:val="88"/>
              </w:numPr>
              <w:spacing w:after="240" w:line="240" w:lineRule="auto"/>
              <w:ind w:left="1242" w:hanging="580"/>
              <w:jc w:val="both"/>
              <w:rPr>
                <w:rFonts w:eastAsia="Times New Roman" w:cs="Times New Roman"/>
                <w:sz w:val="24"/>
                <w:szCs w:val="24"/>
                <w:lang w:eastAsia="fr-FR"/>
              </w:rPr>
            </w:pPr>
            <w:r w:rsidRPr="001A4E7E">
              <w:rPr>
                <w:rFonts w:eastAsia="Times New Roman" w:cs="Times New Roman"/>
                <w:sz w:val="24"/>
                <w:szCs w:val="24"/>
                <w:lang w:eastAsia="fr-FR"/>
              </w:rPr>
              <w:t xml:space="preserve">les plans, conceptions ou spécifications, lorsque les fournitures à livrer au titre du Marché doivent être fabriquées spécialement pour l’Autorité contractante ; </w:t>
            </w:r>
          </w:p>
          <w:p w14:paraId="6AE3FB47" w14:textId="77777777" w:rsidR="00852DF4" w:rsidRPr="001A4E7E" w:rsidRDefault="00852DF4" w:rsidP="00852DF4">
            <w:pPr>
              <w:numPr>
                <w:ilvl w:val="0"/>
                <w:numId w:val="88"/>
              </w:numPr>
              <w:spacing w:after="240" w:line="240" w:lineRule="auto"/>
              <w:ind w:left="1242" w:hanging="580"/>
              <w:jc w:val="both"/>
              <w:rPr>
                <w:rFonts w:eastAsia="Times New Roman" w:cs="Times New Roman"/>
                <w:sz w:val="24"/>
                <w:szCs w:val="24"/>
                <w:lang w:eastAsia="fr-FR"/>
              </w:rPr>
            </w:pPr>
            <w:r w:rsidRPr="001A4E7E">
              <w:rPr>
                <w:rFonts w:eastAsia="Times New Roman" w:cs="Times New Roman"/>
                <w:spacing w:val="-2"/>
                <w:sz w:val="24"/>
                <w:szCs w:val="24"/>
                <w:lang w:eastAsia="fr-FR"/>
              </w:rPr>
              <w:t>la méthode d’expédition ou d’emballage </w:t>
            </w:r>
            <w:r w:rsidRPr="001A4E7E">
              <w:rPr>
                <w:rFonts w:eastAsia="Times New Roman" w:cs="Times New Roman"/>
                <w:sz w:val="24"/>
                <w:szCs w:val="24"/>
                <w:lang w:eastAsia="fr-FR"/>
              </w:rPr>
              <w:t>;</w:t>
            </w:r>
          </w:p>
          <w:p w14:paraId="472BC0B6" w14:textId="77777777" w:rsidR="00852DF4" w:rsidRPr="001A4E7E" w:rsidRDefault="00852DF4" w:rsidP="00852DF4">
            <w:pPr>
              <w:numPr>
                <w:ilvl w:val="0"/>
                <w:numId w:val="88"/>
              </w:numPr>
              <w:spacing w:after="240" w:line="240" w:lineRule="auto"/>
              <w:ind w:left="1242" w:hanging="580"/>
              <w:jc w:val="both"/>
              <w:rPr>
                <w:rFonts w:eastAsia="Times New Roman" w:cs="Times New Roman"/>
                <w:sz w:val="24"/>
                <w:szCs w:val="24"/>
                <w:lang w:eastAsia="fr-FR"/>
              </w:rPr>
            </w:pPr>
            <w:r w:rsidRPr="001A4E7E">
              <w:rPr>
                <w:rFonts w:eastAsia="Times New Roman" w:cs="Times New Roman"/>
                <w:spacing w:val="-2"/>
                <w:sz w:val="24"/>
                <w:szCs w:val="24"/>
                <w:lang w:eastAsia="fr-FR"/>
              </w:rPr>
              <w:t>le lieu de livraison </w:t>
            </w:r>
            <w:r w:rsidRPr="001A4E7E">
              <w:rPr>
                <w:rFonts w:eastAsia="Times New Roman" w:cs="Times New Roman"/>
                <w:sz w:val="24"/>
                <w:szCs w:val="24"/>
                <w:lang w:eastAsia="fr-FR"/>
              </w:rPr>
              <w:t>; et</w:t>
            </w:r>
          </w:p>
          <w:p w14:paraId="748CF1F0" w14:textId="77777777" w:rsidR="00852DF4" w:rsidRPr="001A4E7E" w:rsidRDefault="00852DF4" w:rsidP="00852DF4">
            <w:pPr>
              <w:numPr>
                <w:ilvl w:val="0"/>
                <w:numId w:val="88"/>
              </w:numPr>
              <w:spacing w:after="240" w:line="240" w:lineRule="auto"/>
              <w:ind w:left="1242" w:hanging="580"/>
              <w:jc w:val="both"/>
              <w:rPr>
                <w:rFonts w:eastAsia="Times New Roman" w:cs="Times New Roman"/>
                <w:sz w:val="24"/>
                <w:szCs w:val="24"/>
                <w:lang w:eastAsia="fr-FR"/>
              </w:rPr>
            </w:pPr>
            <w:r w:rsidRPr="001A4E7E">
              <w:rPr>
                <w:rFonts w:eastAsia="Times New Roman" w:cs="Times New Roman"/>
                <w:spacing w:val="-2"/>
                <w:sz w:val="24"/>
                <w:szCs w:val="24"/>
                <w:lang w:eastAsia="fr-FR"/>
              </w:rPr>
              <w:t>les Services connexes qui doivent être fournis par le Titulaire</w:t>
            </w:r>
            <w:r w:rsidRPr="001A4E7E">
              <w:rPr>
                <w:rFonts w:eastAsia="Times New Roman" w:cs="Times New Roman"/>
                <w:sz w:val="24"/>
                <w:szCs w:val="24"/>
                <w:lang w:eastAsia="fr-FR"/>
              </w:rPr>
              <w:t>.</w:t>
            </w:r>
          </w:p>
        </w:tc>
      </w:tr>
      <w:tr w:rsidR="00852DF4" w:rsidRPr="001A4E7E" w14:paraId="0A8ACAFC" w14:textId="77777777" w:rsidTr="00852DF4">
        <w:trPr>
          <w:gridBefore w:val="1"/>
          <w:gridAfter w:val="1"/>
          <w:wBefore w:w="18" w:type="dxa"/>
          <w:wAfter w:w="18" w:type="dxa"/>
        </w:trPr>
        <w:tc>
          <w:tcPr>
            <w:tcW w:w="2160" w:type="dxa"/>
          </w:tcPr>
          <w:p w14:paraId="1C968B26"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5664F3CA" w14:textId="216FDF16" w:rsidR="00852DF4" w:rsidRPr="001A4E7E" w:rsidRDefault="00852DF4" w:rsidP="00852DF4">
            <w:pPr>
              <w:numPr>
                <w:ilvl w:val="0"/>
                <w:numId w:val="79"/>
              </w:numPr>
              <w:tabs>
                <w:tab w:val="left" w:pos="619"/>
              </w:tabs>
              <w:spacing w:after="24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32.2</w:t>
            </w:r>
            <w:r w:rsidRPr="001A4E7E">
              <w:rPr>
                <w:rFonts w:eastAsia="Times New Roman" w:cs="Times New Roman"/>
                <w:sz w:val="24"/>
                <w:szCs w:val="24"/>
                <w:lang w:eastAsia="fr-FR"/>
              </w:rPr>
              <w:tab/>
              <w:t xml:space="preserve">Si l’une des modifications ci-dessus entraîne une augmentation ou une réduction du coût ou du temps </w:t>
            </w:r>
            <w:r w:rsidR="00376D66" w:rsidRPr="001A4E7E">
              <w:rPr>
                <w:rFonts w:eastAsia="Times New Roman" w:cs="Times New Roman"/>
                <w:sz w:val="24"/>
                <w:szCs w:val="24"/>
                <w:lang w:eastAsia="fr-FR"/>
              </w:rPr>
              <w:t>nécessaire au</w:t>
            </w:r>
            <w:r w:rsidRPr="001A4E7E">
              <w:rPr>
                <w:rFonts w:eastAsia="Times New Roman" w:cs="Times New Roman"/>
                <w:sz w:val="24"/>
                <w:szCs w:val="24"/>
                <w:lang w:eastAsia="fr-FR"/>
              </w:rPr>
              <w:t xml:space="preserve"> Titulaire pour exécuter toute partie du Marché, le prix du Marché et/ou le calendrier de livraison/de réalisation sera modifié de façon équitable et le Marché sera modifié en conséquence. Toute demande </w:t>
            </w:r>
            <w:r w:rsidR="00376D66" w:rsidRPr="001A4E7E">
              <w:rPr>
                <w:rFonts w:eastAsia="Times New Roman" w:cs="Times New Roman"/>
                <w:sz w:val="24"/>
                <w:szCs w:val="24"/>
                <w:lang w:eastAsia="fr-FR"/>
              </w:rPr>
              <w:t>d’ajustement formulée</w:t>
            </w:r>
            <w:r w:rsidRPr="001A4E7E">
              <w:rPr>
                <w:rFonts w:eastAsia="Times New Roman" w:cs="Times New Roman"/>
                <w:sz w:val="24"/>
                <w:szCs w:val="24"/>
                <w:lang w:eastAsia="fr-FR"/>
              </w:rPr>
              <w:t xml:space="preserve"> par le Titulaire au titre de la présente clause doit être déposée dans les vingt-huit (28) jours suivant la date de réception, par le </w:t>
            </w:r>
            <w:r w:rsidRPr="001A4E7E">
              <w:rPr>
                <w:rFonts w:eastAsia="Times New Roman" w:cs="Times New Roman"/>
                <w:sz w:val="24"/>
                <w:szCs w:val="24"/>
                <w:lang w:eastAsia="fr-FR"/>
              </w:rPr>
              <w:lastRenderedPageBreak/>
              <w:t>Titulaire, de l’ordre de modification émis par l’Autorité contractante.</w:t>
            </w:r>
          </w:p>
          <w:p w14:paraId="79E9750E" w14:textId="77777777" w:rsidR="00852DF4" w:rsidRPr="001A4E7E" w:rsidRDefault="00852DF4" w:rsidP="00852DF4">
            <w:pPr>
              <w:numPr>
                <w:ilvl w:val="0"/>
                <w:numId w:val="79"/>
              </w:numPr>
              <w:tabs>
                <w:tab w:val="left" w:pos="619"/>
              </w:tabs>
              <w:spacing w:after="24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32.3</w:t>
            </w:r>
            <w:r w:rsidRPr="001A4E7E">
              <w:rPr>
                <w:rFonts w:eastAsia="Times New Roman" w:cs="Times New Roman"/>
                <w:sz w:val="24"/>
                <w:szCs w:val="24"/>
                <w:lang w:eastAsia="fr-FR"/>
              </w:rPr>
              <w:tab/>
              <w:t>Le prix que demandera le Titulaire, en échange de la prestation de tout service connexe qui pourra être nécessaire mais qui ne figurait pas dans le Marché, sera convenu d’avance par les parties et n’excédera pas les tarifs demandés par le Titulaire à d’autres clients au titre de services analogues.</w:t>
            </w:r>
          </w:p>
          <w:p w14:paraId="0C3C90C7" w14:textId="77777777" w:rsidR="00852DF4" w:rsidRPr="001A4E7E" w:rsidRDefault="00852DF4" w:rsidP="00852DF4">
            <w:pPr>
              <w:spacing w:after="240" w:line="240" w:lineRule="auto"/>
              <w:ind w:left="612" w:hanging="612"/>
              <w:rPr>
                <w:rFonts w:eastAsia="Times New Roman" w:cs="Times New Roman"/>
                <w:sz w:val="24"/>
                <w:szCs w:val="24"/>
                <w:lang w:eastAsia="fr-FR"/>
              </w:rPr>
            </w:pPr>
            <w:r w:rsidRPr="001A4E7E">
              <w:rPr>
                <w:rFonts w:eastAsia="Times New Roman" w:cs="Times New Roman"/>
                <w:sz w:val="24"/>
                <w:szCs w:val="24"/>
                <w:lang w:eastAsia="fr-FR"/>
              </w:rPr>
              <w:t xml:space="preserve">32.4 </w:t>
            </w:r>
            <w:r w:rsidRPr="001A4E7E">
              <w:rPr>
                <w:rFonts w:eastAsia="Times New Roman" w:cs="Times New Roman"/>
                <w:sz w:val="24"/>
                <w:szCs w:val="24"/>
                <w:lang w:eastAsia="fr-FR"/>
              </w:rPr>
              <w:tab/>
              <w:t>Sous réserve des dispositions ci-dessus, aucune variation ou modification des termes du Marché ne sera faite autrement que par un avenant écrit et signé par les parties.</w:t>
            </w:r>
          </w:p>
        </w:tc>
      </w:tr>
      <w:tr w:rsidR="00852DF4" w:rsidRPr="001A4E7E" w14:paraId="14573341" w14:textId="77777777" w:rsidTr="00852DF4">
        <w:trPr>
          <w:gridBefore w:val="1"/>
          <w:gridAfter w:val="1"/>
          <w:wBefore w:w="18" w:type="dxa"/>
          <w:wAfter w:w="18" w:type="dxa"/>
        </w:trPr>
        <w:tc>
          <w:tcPr>
            <w:tcW w:w="2160" w:type="dxa"/>
          </w:tcPr>
          <w:p w14:paraId="0999CADD"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83" w:name="_Toc188501612"/>
            <w:r w:rsidRPr="001A4E7E">
              <w:rPr>
                <w:rFonts w:eastAsia="Times New Roman" w:cs="Times New Roman"/>
                <w:b/>
                <w:sz w:val="24"/>
                <w:szCs w:val="24"/>
                <w:lang w:eastAsia="fr-FR"/>
              </w:rPr>
              <w:lastRenderedPageBreak/>
              <w:t>Prorogation des délais</w:t>
            </w:r>
            <w:bookmarkEnd w:id="183"/>
          </w:p>
        </w:tc>
        <w:tc>
          <w:tcPr>
            <w:tcW w:w="7020" w:type="dxa"/>
            <w:gridSpan w:val="2"/>
          </w:tcPr>
          <w:p w14:paraId="6C08454B" w14:textId="51BC48D7" w:rsidR="00852DF4" w:rsidRPr="001A4E7E" w:rsidRDefault="00852DF4" w:rsidP="00852DF4">
            <w:pPr>
              <w:numPr>
                <w:ilvl w:val="0"/>
                <w:numId w:val="79"/>
              </w:numPr>
              <w:tabs>
                <w:tab w:val="left" w:pos="619"/>
              </w:tabs>
              <w:spacing w:after="20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33.1</w:t>
            </w:r>
            <w:r w:rsidRPr="001A4E7E">
              <w:rPr>
                <w:rFonts w:eastAsia="Times New Roman" w:cs="Times New Roman"/>
                <w:sz w:val="24"/>
                <w:szCs w:val="24"/>
                <w:lang w:eastAsia="fr-FR"/>
              </w:rPr>
              <w:tab/>
              <w:t xml:space="preserve">Si à tout moment pendant l’exécution du Marché, le Titulaire ou ses sous-traitants se heurtent à une situation qui les empêche de livrer </w:t>
            </w:r>
            <w:r w:rsidR="00376D66" w:rsidRPr="001A4E7E">
              <w:rPr>
                <w:rFonts w:eastAsia="Times New Roman" w:cs="Times New Roman"/>
                <w:sz w:val="24"/>
                <w:szCs w:val="24"/>
                <w:lang w:eastAsia="fr-FR"/>
              </w:rPr>
              <w:t>les fournitures</w:t>
            </w:r>
            <w:r w:rsidRPr="001A4E7E">
              <w:rPr>
                <w:rFonts w:eastAsia="Times New Roman" w:cs="Times New Roman"/>
                <w:sz w:val="24"/>
                <w:szCs w:val="24"/>
                <w:lang w:eastAsia="fr-FR"/>
              </w:rPr>
              <w:t xml:space="preserve"> ou de fournir les services connexes dans les délais prévus à la clause 12 du CCAG, le Titulaire avisera immédiatement l’Autorité contractante du retard par écrit, de sa durée probable et du motif. Aussitôt que possible après réception de la </w:t>
            </w:r>
            <w:r w:rsidR="00376D66" w:rsidRPr="001A4E7E">
              <w:rPr>
                <w:rFonts w:eastAsia="Times New Roman" w:cs="Times New Roman"/>
                <w:sz w:val="24"/>
                <w:szCs w:val="24"/>
                <w:lang w:eastAsia="fr-FR"/>
              </w:rPr>
              <w:t>notification effectuée</w:t>
            </w:r>
            <w:r w:rsidRPr="001A4E7E">
              <w:rPr>
                <w:rFonts w:eastAsia="Times New Roman" w:cs="Times New Roman"/>
                <w:sz w:val="24"/>
                <w:szCs w:val="24"/>
                <w:lang w:eastAsia="fr-FR"/>
              </w:rPr>
              <w:t xml:space="preserve"> par le Titulaire, l’Autorité contractante évaluera la situation et pourra, à sa discrétion, proroger les délais impartis au Titulaire pour exécuter le Marché, auquel cas la prorogation sera </w:t>
            </w:r>
            <w:r w:rsidR="00376D66" w:rsidRPr="001A4E7E">
              <w:rPr>
                <w:rFonts w:eastAsia="Times New Roman" w:cs="Times New Roman"/>
                <w:sz w:val="24"/>
                <w:szCs w:val="24"/>
                <w:lang w:eastAsia="fr-FR"/>
              </w:rPr>
              <w:t>confirmée</w:t>
            </w:r>
            <w:r w:rsidRPr="001A4E7E">
              <w:rPr>
                <w:rFonts w:eastAsia="Times New Roman" w:cs="Times New Roman"/>
                <w:sz w:val="24"/>
                <w:szCs w:val="24"/>
                <w:lang w:eastAsia="fr-FR"/>
              </w:rPr>
              <w:t xml:space="preserve"> par les parties, par voie d’avenant au marché.</w:t>
            </w:r>
          </w:p>
        </w:tc>
      </w:tr>
      <w:tr w:rsidR="00852DF4" w:rsidRPr="001A4E7E" w14:paraId="50BEE264" w14:textId="77777777" w:rsidTr="00852DF4">
        <w:trPr>
          <w:gridBefore w:val="1"/>
          <w:gridAfter w:val="1"/>
          <w:wBefore w:w="18" w:type="dxa"/>
          <w:wAfter w:w="18" w:type="dxa"/>
        </w:trPr>
        <w:tc>
          <w:tcPr>
            <w:tcW w:w="2160" w:type="dxa"/>
          </w:tcPr>
          <w:p w14:paraId="7055F264"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2C40E5DC" w14:textId="13B92C11" w:rsidR="00852DF4" w:rsidRPr="001A4E7E" w:rsidRDefault="00852DF4" w:rsidP="00852DF4">
            <w:pPr>
              <w:numPr>
                <w:ilvl w:val="0"/>
                <w:numId w:val="79"/>
              </w:numPr>
              <w:tabs>
                <w:tab w:val="left" w:pos="619"/>
              </w:tabs>
              <w:spacing w:after="18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33.2</w:t>
            </w:r>
            <w:r w:rsidRPr="001A4E7E">
              <w:rPr>
                <w:rFonts w:eastAsia="Times New Roman" w:cs="Times New Roman"/>
                <w:sz w:val="24"/>
                <w:szCs w:val="24"/>
                <w:lang w:eastAsia="fr-FR"/>
              </w:rPr>
              <w:tab/>
              <w:t>À l’exception du cas de force majeure visé dans la clause 31 du CCAG, u</w:t>
            </w:r>
            <w:r w:rsidRPr="001A4E7E">
              <w:rPr>
                <w:rFonts w:eastAsia="Times New Roman" w:cs="Times New Roman"/>
                <w:spacing w:val="-2"/>
                <w:sz w:val="24"/>
                <w:szCs w:val="24"/>
                <w:lang w:eastAsia="fr-FR"/>
              </w:rPr>
              <w:t xml:space="preserve">n retard de la </w:t>
            </w:r>
            <w:r w:rsidR="00376D66" w:rsidRPr="001A4E7E">
              <w:rPr>
                <w:rFonts w:eastAsia="Times New Roman" w:cs="Times New Roman"/>
                <w:spacing w:val="-2"/>
                <w:sz w:val="24"/>
                <w:szCs w:val="24"/>
                <w:lang w:eastAsia="fr-FR"/>
              </w:rPr>
              <w:t>part du</w:t>
            </w:r>
            <w:r w:rsidRPr="001A4E7E">
              <w:rPr>
                <w:rFonts w:eastAsia="Times New Roman" w:cs="Times New Roman"/>
                <w:spacing w:val="-2"/>
                <w:sz w:val="24"/>
                <w:szCs w:val="24"/>
                <w:lang w:eastAsia="fr-FR"/>
              </w:rPr>
              <w:t xml:space="preserve"> Titulaire dans l’exécution de ses obligations l’exposera à l’application des pénalités prévues dans la clause 26 du CCAG, sauf si une prorogation des délais a été accordée en vertu de la clause 33.1 du CCAG.</w:t>
            </w:r>
          </w:p>
        </w:tc>
      </w:tr>
      <w:tr w:rsidR="00852DF4" w:rsidRPr="001A4E7E" w14:paraId="38D6957E" w14:textId="77777777" w:rsidTr="00852DF4">
        <w:trPr>
          <w:gridBefore w:val="1"/>
          <w:gridAfter w:val="1"/>
          <w:wBefore w:w="18" w:type="dxa"/>
          <w:wAfter w:w="18" w:type="dxa"/>
        </w:trPr>
        <w:tc>
          <w:tcPr>
            <w:tcW w:w="2160" w:type="dxa"/>
          </w:tcPr>
          <w:p w14:paraId="45FFFC61"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84" w:name="_Toc188501613"/>
            <w:r w:rsidRPr="001A4E7E">
              <w:rPr>
                <w:rFonts w:eastAsia="Times New Roman" w:cs="Times New Roman"/>
                <w:b/>
                <w:sz w:val="24"/>
                <w:szCs w:val="24"/>
                <w:lang w:eastAsia="fr-FR"/>
              </w:rPr>
              <w:t>Résiliation</w:t>
            </w:r>
            <w:bookmarkEnd w:id="184"/>
          </w:p>
        </w:tc>
        <w:tc>
          <w:tcPr>
            <w:tcW w:w="7020" w:type="dxa"/>
            <w:gridSpan w:val="2"/>
          </w:tcPr>
          <w:p w14:paraId="0881FE37" w14:textId="77777777" w:rsidR="00852DF4" w:rsidRPr="001A4E7E" w:rsidRDefault="00852DF4" w:rsidP="00852DF4">
            <w:pPr>
              <w:numPr>
                <w:ilvl w:val="0"/>
                <w:numId w:val="79"/>
              </w:numPr>
              <w:spacing w:after="18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34.1</w:t>
            </w:r>
            <w:r w:rsidRPr="001A4E7E">
              <w:rPr>
                <w:rFonts w:eastAsia="Times New Roman" w:cs="Times New Roman"/>
                <w:sz w:val="24"/>
                <w:szCs w:val="24"/>
                <w:lang w:eastAsia="fr-FR"/>
              </w:rPr>
              <w:tab/>
              <w:t>Résiliation pour manquement du Titulaire</w:t>
            </w:r>
          </w:p>
          <w:p w14:paraId="7E0249CF" w14:textId="5FE7FFF6" w:rsidR="00852DF4" w:rsidRPr="001A4E7E" w:rsidRDefault="00852DF4" w:rsidP="00852DF4">
            <w:pPr>
              <w:numPr>
                <w:ilvl w:val="0"/>
                <w:numId w:val="89"/>
              </w:numPr>
              <w:tabs>
                <w:tab w:val="left" w:pos="1062"/>
              </w:tabs>
              <w:spacing w:after="180" w:line="240" w:lineRule="auto"/>
              <w:ind w:left="1062" w:hanging="540"/>
              <w:jc w:val="both"/>
              <w:rPr>
                <w:rFonts w:eastAsia="Times New Roman" w:cs="Times New Roman"/>
                <w:sz w:val="24"/>
                <w:szCs w:val="24"/>
                <w:lang w:eastAsia="fr-FR"/>
              </w:rPr>
            </w:pPr>
            <w:r w:rsidRPr="001A4E7E">
              <w:rPr>
                <w:rFonts w:eastAsia="Times New Roman" w:cs="Times New Roman"/>
                <w:spacing w:val="-2"/>
                <w:sz w:val="24"/>
                <w:szCs w:val="24"/>
                <w:lang w:eastAsia="fr-FR"/>
              </w:rPr>
              <w:t xml:space="preserve">L’Autorité contractante peut, sans préjudice des autres recours dont elle dispose en cas de rupture de contrat, notifier par écrit au Titulaire la résiliation pour manquement à ses obligations, de la totalité ou d’une partie du </w:t>
            </w:r>
            <w:r w:rsidR="00376D66" w:rsidRPr="001A4E7E">
              <w:rPr>
                <w:rFonts w:eastAsia="Times New Roman" w:cs="Times New Roman"/>
                <w:spacing w:val="-2"/>
                <w:sz w:val="24"/>
                <w:szCs w:val="24"/>
                <w:lang w:eastAsia="fr-FR"/>
              </w:rPr>
              <w:t>Marché :</w:t>
            </w:r>
          </w:p>
        </w:tc>
      </w:tr>
      <w:tr w:rsidR="00852DF4" w:rsidRPr="001A4E7E" w14:paraId="59D3909A" w14:textId="77777777" w:rsidTr="00852DF4">
        <w:trPr>
          <w:gridAfter w:val="2"/>
          <w:wAfter w:w="36" w:type="dxa"/>
        </w:trPr>
        <w:tc>
          <w:tcPr>
            <w:tcW w:w="2178" w:type="dxa"/>
            <w:gridSpan w:val="2"/>
          </w:tcPr>
          <w:p w14:paraId="1B31D007" w14:textId="77777777" w:rsidR="00852DF4" w:rsidRPr="001A4E7E" w:rsidRDefault="00852DF4" w:rsidP="00852DF4">
            <w:pPr>
              <w:spacing w:after="0" w:line="240" w:lineRule="auto"/>
              <w:rPr>
                <w:rFonts w:eastAsia="Times New Roman" w:cs="Times New Roman"/>
                <w:sz w:val="24"/>
                <w:szCs w:val="24"/>
                <w:lang w:eastAsia="fr-FR"/>
              </w:rPr>
            </w:pPr>
          </w:p>
        </w:tc>
        <w:tc>
          <w:tcPr>
            <w:tcW w:w="7002" w:type="dxa"/>
          </w:tcPr>
          <w:p w14:paraId="61065A6F" w14:textId="77777777" w:rsidR="00852DF4" w:rsidRPr="001A4E7E" w:rsidRDefault="00852DF4" w:rsidP="00852DF4">
            <w:pPr>
              <w:numPr>
                <w:ilvl w:val="0"/>
                <w:numId w:val="90"/>
              </w:numPr>
              <w:tabs>
                <w:tab w:val="left" w:pos="1602"/>
              </w:tabs>
              <w:spacing w:after="180" w:line="240" w:lineRule="auto"/>
              <w:ind w:left="1602" w:hanging="540"/>
              <w:jc w:val="both"/>
              <w:rPr>
                <w:rFonts w:eastAsia="Times New Roman" w:cs="Times New Roman"/>
                <w:sz w:val="24"/>
                <w:szCs w:val="24"/>
                <w:lang w:eastAsia="fr-FR"/>
              </w:rPr>
            </w:pPr>
            <w:r w:rsidRPr="001A4E7E">
              <w:rPr>
                <w:rFonts w:eastAsia="Times New Roman" w:cs="Times New Roman"/>
                <w:spacing w:val="-2"/>
                <w:sz w:val="24"/>
                <w:szCs w:val="24"/>
                <w:lang w:eastAsia="fr-FR"/>
              </w:rPr>
              <w:t>si le Titulaire manque à livrer tout ou partie des fournitures dans les délais spécifiés dans le Marché ou dans les délais prolongés par l’Autorité contractante conformément aux dispositions de la clause 33 du CCAG ; ou</w:t>
            </w:r>
          </w:p>
          <w:p w14:paraId="4BC82F83" w14:textId="77777777" w:rsidR="00852DF4" w:rsidRPr="001A4E7E" w:rsidRDefault="00852DF4" w:rsidP="00852DF4">
            <w:pPr>
              <w:numPr>
                <w:ilvl w:val="0"/>
                <w:numId w:val="90"/>
              </w:numPr>
              <w:tabs>
                <w:tab w:val="left" w:pos="1602"/>
              </w:tabs>
              <w:spacing w:after="180" w:line="240" w:lineRule="auto"/>
              <w:ind w:left="1602" w:hanging="540"/>
              <w:jc w:val="both"/>
              <w:rPr>
                <w:rFonts w:eastAsia="Times New Roman" w:cs="Times New Roman"/>
                <w:sz w:val="24"/>
                <w:szCs w:val="24"/>
                <w:lang w:eastAsia="fr-FR"/>
              </w:rPr>
            </w:pPr>
            <w:r w:rsidRPr="001A4E7E">
              <w:rPr>
                <w:rFonts w:eastAsia="Times New Roman" w:cs="Times New Roman"/>
                <w:spacing w:val="-2"/>
                <w:sz w:val="24"/>
                <w:szCs w:val="24"/>
                <w:lang w:eastAsia="fr-FR"/>
              </w:rPr>
              <w:lastRenderedPageBreak/>
              <w:t>si le Titulaire manque à exécuter toute autre obligation au titre du Marché.</w:t>
            </w:r>
          </w:p>
        </w:tc>
      </w:tr>
      <w:tr w:rsidR="00852DF4" w:rsidRPr="001A4E7E" w14:paraId="29523E48" w14:textId="77777777" w:rsidTr="00852DF4">
        <w:trPr>
          <w:gridBefore w:val="1"/>
          <w:gridAfter w:val="1"/>
          <w:wBefore w:w="18" w:type="dxa"/>
          <w:wAfter w:w="18" w:type="dxa"/>
        </w:trPr>
        <w:tc>
          <w:tcPr>
            <w:tcW w:w="2160" w:type="dxa"/>
          </w:tcPr>
          <w:p w14:paraId="245F3FE2"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75229611" w14:textId="77777777" w:rsidR="00852DF4" w:rsidRPr="001A4E7E" w:rsidRDefault="00852DF4" w:rsidP="00852DF4">
            <w:pPr>
              <w:numPr>
                <w:ilvl w:val="0"/>
                <w:numId w:val="89"/>
              </w:numPr>
              <w:tabs>
                <w:tab w:val="left" w:pos="1062"/>
              </w:tabs>
              <w:spacing w:after="180" w:line="240" w:lineRule="auto"/>
              <w:ind w:left="1062" w:hanging="540"/>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L’autorité contractante ne peut prononcer la résiliation pour manquement du titulaire à ses obligations en application des dispositions de la clause 34.1(a) du CCAG qu’après mise en demeure préalable restée sans effet dans le délai fixé dans la mise en demeure.</w:t>
            </w:r>
          </w:p>
          <w:p w14:paraId="4AE409A1" w14:textId="77777777" w:rsidR="00852DF4" w:rsidRPr="001A4E7E" w:rsidRDefault="00852DF4" w:rsidP="00852DF4">
            <w:pPr>
              <w:numPr>
                <w:ilvl w:val="0"/>
                <w:numId w:val="89"/>
              </w:numPr>
              <w:tabs>
                <w:tab w:val="left" w:pos="1062"/>
              </w:tabs>
              <w:spacing w:after="180" w:line="240" w:lineRule="auto"/>
              <w:ind w:left="1062" w:hanging="540"/>
              <w:jc w:val="both"/>
              <w:rPr>
                <w:rFonts w:eastAsia="Times New Roman" w:cs="Times New Roman"/>
                <w:sz w:val="24"/>
                <w:szCs w:val="24"/>
                <w:lang w:eastAsia="fr-FR"/>
              </w:rPr>
            </w:pPr>
            <w:r w:rsidRPr="001A4E7E">
              <w:rPr>
                <w:rFonts w:eastAsia="Times New Roman" w:cs="Times New Roman"/>
                <w:spacing w:val="-2"/>
                <w:sz w:val="24"/>
                <w:szCs w:val="24"/>
                <w:lang w:eastAsia="fr-FR"/>
              </w:rPr>
              <w:t>Au cas où l’Autorité contractante résilie tout ou partie du Marché, en application des dispositions de la clause 34.1 (a) du CCAG, l’Autorité contractante peut acquérir, aux conditions et de la façon qui lui paraissent convenables, des fournitures ou des services connexes semblables à ceux non reçus ou non exécutés et le Titulaire sera responsable envers l’Autorité contractante de tout coût supplémentaire qui en résulterait. Toutefois, le Titulaire continuera à exécuter le Marché dans la mesure où il n’est pas résilié.</w:t>
            </w:r>
          </w:p>
        </w:tc>
      </w:tr>
      <w:tr w:rsidR="00852DF4" w:rsidRPr="001A4E7E" w14:paraId="14BE5BEE" w14:textId="77777777" w:rsidTr="00852DF4">
        <w:trPr>
          <w:gridBefore w:val="1"/>
          <w:gridAfter w:val="1"/>
          <w:wBefore w:w="18" w:type="dxa"/>
          <w:wAfter w:w="18" w:type="dxa"/>
        </w:trPr>
        <w:tc>
          <w:tcPr>
            <w:tcW w:w="2160" w:type="dxa"/>
          </w:tcPr>
          <w:p w14:paraId="532C0CFF"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5BFB7F5B" w14:textId="77777777" w:rsidR="00852DF4" w:rsidRPr="001A4E7E" w:rsidRDefault="00852DF4" w:rsidP="00852DF4">
            <w:pPr>
              <w:numPr>
                <w:ilvl w:val="0"/>
                <w:numId w:val="79"/>
              </w:numPr>
              <w:spacing w:after="240" w:line="240" w:lineRule="auto"/>
              <w:ind w:left="522" w:hanging="522"/>
              <w:jc w:val="both"/>
              <w:rPr>
                <w:rFonts w:eastAsia="Times New Roman" w:cs="Times New Roman"/>
                <w:sz w:val="24"/>
                <w:szCs w:val="24"/>
                <w:lang w:eastAsia="fr-FR"/>
              </w:rPr>
            </w:pPr>
            <w:r w:rsidRPr="001A4E7E">
              <w:rPr>
                <w:rFonts w:eastAsia="Times New Roman" w:cs="Times New Roman"/>
                <w:sz w:val="24"/>
                <w:szCs w:val="24"/>
                <w:lang w:eastAsia="fr-FR"/>
              </w:rPr>
              <w:t>34.2</w:t>
            </w:r>
            <w:r w:rsidRPr="001A4E7E">
              <w:rPr>
                <w:rFonts w:eastAsia="Times New Roman" w:cs="Times New Roman"/>
                <w:sz w:val="24"/>
                <w:szCs w:val="24"/>
                <w:lang w:eastAsia="fr-FR"/>
              </w:rPr>
              <w:tab/>
              <w:t>Résiliation de plein droit sans indemnité</w:t>
            </w:r>
          </w:p>
          <w:p w14:paraId="5A51B567"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Le marché est résilié de plein droit sans indemnité :</w:t>
            </w:r>
          </w:p>
          <w:p w14:paraId="0BA9071D" w14:textId="77777777" w:rsidR="00852DF4" w:rsidRPr="001A4E7E" w:rsidRDefault="00852DF4" w:rsidP="00852DF4">
            <w:pPr>
              <w:spacing w:after="0" w:line="240" w:lineRule="auto"/>
              <w:jc w:val="both"/>
              <w:rPr>
                <w:rFonts w:eastAsia="Times New Roman" w:cs="Tahoma"/>
                <w:sz w:val="24"/>
                <w:szCs w:val="24"/>
                <w:lang w:eastAsia="fr-FR"/>
              </w:rPr>
            </w:pPr>
          </w:p>
          <w:p w14:paraId="6E829D14" w14:textId="77777777" w:rsidR="00852DF4" w:rsidRPr="001A4E7E" w:rsidRDefault="00852DF4" w:rsidP="00852DF4">
            <w:pPr>
              <w:numPr>
                <w:ilvl w:val="0"/>
                <w:numId w:val="114"/>
              </w:numPr>
              <w:tabs>
                <w:tab w:val="left" w:pos="1062"/>
              </w:tabs>
              <w:spacing w:after="18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en cas de décès du Titulaire personne physique, si l’Autorité contractante n’accepte pas, s’il y a lieu, les offres qui peuvent être faites par les héritiers pour la continuation des travaux ;</w:t>
            </w:r>
          </w:p>
          <w:p w14:paraId="23D0F54A" w14:textId="77777777" w:rsidR="00852DF4" w:rsidRPr="001A4E7E" w:rsidRDefault="00852DF4" w:rsidP="00852DF4">
            <w:pPr>
              <w:numPr>
                <w:ilvl w:val="0"/>
                <w:numId w:val="114"/>
              </w:numPr>
              <w:tabs>
                <w:tab w:val="left" w:pos="1062"/>
              </w:tabs>
              <w:spacing w:after="18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en cas de faillite, si l’Autorité contractante n’accepte pas, dans l’éventualité où le syndic aurait été autorisé par le tribunal à continuer l’exploitation de l’entreprise, les offres qui peuvent être faites par ledit syndic pour la continuation ;</w:t>
            </w:r>
          </w:p>
          <w:p w14:paraId="225ED673" w14:textId="77777777" w:rsidR="00852DF4" w:rsidRPr="001A4E7E" w:rsidRDefault="00852DF4" w:rsidP="00852DF4">
            <w:pPr>
              <w:numPr>
                <w:ilvl w:val="0"/>
                <w:numId w:val="114"/>
              </w:numPr>
              <w:tabs>
                <w:tab w:val="left" w:pos="1062"/>
              </w:tabs>
              <w:spacing w:after="18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en cas de liquidation des biens ou de règlement judiciaire, si le Titulaire n’est pas autorisé à continuer l’exploitation de son entreprise.</w:t>
            </w:r>
          </w:p>
          <w:p w14:paraId="2B55C6F4" w14:textId="77777777" w:rsidR="00852DF4" w:rsidRPr="001A4E7E" w:rsidRDefault="00852DF4" w:rsidP="00852DF4">
            <w:pPr>
              <w:spacing w:after="0" w:line="240" w:lineRule="auto"/>
              <w:jc w:val="both"/>
              <w:rPr>
                <w:rFonts w:eastAsia="Times New Roman" w:cs="Tahoma"/>
                <w:sz w:val="24"/>
                <w:szCs w:val="24"/>
                <w:lang w:eastAsia="fr-FR"/>
              </w:rPr>
            </w:pPr>
            <w:r w:rsidRPr="001A4E7E">
              <w:rPr>
                <w:rFonts w:eastAsia="Times New Roman" w:cs="Times New Roman"/>
                <w:sz w:val="24"/>
                <w:szCs w:val="24"/>
                <w:lang w:eastAsia="fr-FR"/>
              </w:rPr>
              <w:t>Dans les cas mentionnés aux paragraphes b) et c) ci-dessus, les mesures conservatoires ou de sécurité dont l’urgence apparaît, en attendant une décision définitive du tribunal, sont prises d’office et mises à la charge du titulaire du marché.</w:t>
            </w:r>
          </w:p>
        </w:tc>
      </w:tr>
      <w:tr w:rsidR="00852DF4" w:rsidRPr="001A4E7E" w14:paraId="2B1ABB17" w14:textId="77777777" w:rsidTr="00852DF4">
        <w:trPr>
          <w:gridBefore w:val="1"/>
          <w:gridAfter w:val="1"/>
          <w:wBefore w:w="18" w:type="dxa"/>
          <w:wAfter w:w="18" w:type="dxa"/>
        </w:trPr>
        <w:tc>
          <w:tcPr>
            <w:tcW w:w="2160" w:type="dxa"/>
          </w:tcPr>
          <w:p w14:paraId="65D97268"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6206DB6B" w14:textId="77777777" w:rsidR="00852DF4" w:rsidRPr="001A4E7E" w:rsidRDefault="00852DF4" w:rsidP="00852DF4">
            <w:pPr>
              <w:numPr>
                <w:ilvl w:val="0"/>
                <w:numId w:val="79"/>
              </w:numPr>
              <w:tabs>
                <w:tab w:val="left" w:pos="619"/>
              </w:tabs>
              <w:spacing w:after="200" w:line="240" w:lineRule="auto"/>
              <w:ind w:left="648" w:hanging="648"/>
              <w:jc w:val="both"/>
              <w:rPr>
                <w:rFonts w:eastAsia="Times New Roman" w:cs="Times New Roman"/>
                <w:sz w:val="24"/>
                <w:szCs w:val="24"/>
                <w:lang w:eastAsia="fr-FR"/>
              </w:rPr>
            </w:pPr>
            <w:r w:rsidRPr="001A4E7E">
              <w:rPr>
                <w:rFonts w:eastAsia="Times New Roman" w:cs="Times New Roman"/>
                <w:sz w:val="24"/>
                <w:szCs w:val="24"/>
                <w:lang w:eastAsia="fr-FR"/>
              </w:rPr>
              <w:t>34.3</w:t>
            </w:r>
            <w:r w:rsidRPr="001A4E7E">
              <w:rPr>
                <w:rFonts w:eastAsia="Times New Roman" w:cs="Times New Roman"/>
                <w:sz w:val="24"/>
                <w:szCs w:val="24"/>
                <w:lang w:eastAsia="fr-FR"/>
              </w:rPr>
              <w:tab/>
              <w:t>Résiliation pour convenance</w:t>
            </w:r>
          </w:p>
          <w:p w14:paraId="3C1C7755" w14:textId="77777777" w:rsidR="00852DF4" w:rsidRPr="001A4E7E" w:rsidRDefault="00852DF4" w:rsidP="00852DF4">
            <w:pPr>
              <w:numPr>
                <w:ilvl w:val="0"/>
                <w:numId w:val="91"/>
              </w:numPr>
              <w:spacing w:after="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 xml:space="preserve">L’Autorité contractante peut à tout moment résilier tout ou partie du Marché par notification écrite adressée au Titulaire lorsque la réalisation du marché est devenue inutile ou inadaptée compte tenu des nécessités du service public. L’avis de résiliation précisera que la </w:t>
            </w:r>
            <w:r w:rsidRPr="001A4E7E">
              <w:rPr>
                <w:rFonts w:eastAsia="Times New Roman" w:cs="Times New Roman"/>
                <w:spacing w:val="-2"/>
                <w:sz w:val="24"/>
                <w:szCs w:val="24"/>
                <w:lang w:eastAsia="fr-FR"/>
              </w:rPr>
              <w:lastRenderedPageBreak/>
              <w:t>résiliation intervient unilatéralement pour raison de convenance, dans quelle mesure l’exécution des tâches stipulées dans le Marché prend fin et la date à laquelle la résiliation prend effet.</w:t>
            </w:r>
          </w:p>
        </w:tc>
      </w:tr>
      <w:tr w:rsidR="00852DF4" w:rsidRPr="001A4E7E" w14:paraId="51A60E58" w14:textId="77777777" w:rsidTr="00852DF4">
        <w:trPr>
          <w:gridBefore w:val="1"/>
          <w:gridAfter w:val="1"/>
          <w:wBefore w:w="18" w:type="dxa"/>
          <w:wAfter w:w="18" w:type="dxa"/>
        </w:trPr>
        <w:tc>
          <w:tcPr>
            <w:tcW w:w="2160" w:type="dxa"/>
          </w:tcPr>
          <w:p w14:paraId="3B883893" w14:textId="77777777" w:rsidR="00852DF4" w:rsidRPr="001A4E7E" w:rsidRDefault="00852DF4" w:rsidP="00852DF4">
            <w:pPr>
              <w:spacing w:after="0" w:line="240" w:lineRule="auto"/>
              <w:rPr>
                <w:rFonts w:eastAsia="Times New Roman" w:cs="Times New Roman"/>
                <w:sz w:val="24"/>
                <w:szCs w:val="24"/>
                <w:lang w:eastAsia="fr-FR"/>
              </w:rPr>
            </w:pPr>
          </w:p>
        </w:tc>
        <w:tc>
          <w:tcPr>
            <w:tcW w:w="7020" w:type="dxa"/>
            <w:gridSpan w:val="2"/>
          </w:tcPr>
          <w:p w14:paraId="73EF235C" w14:textId="77777777" w:rsidR="00852DF4" w:rsidRPr="001A4E7E" w:rsidRDefault="00852DF4" w:rsidP="00852DF4">
            <w:pPr>
              <w:numPr>
                <w:ilvl w:val="0"/>
                <w:numId w:val="91"/>
              </w:numPr>
              <w:spacing w:after="0" w:line="240" w:lineRule="auto"/>
              <w:jc w:val="both"/>
              <w:rPr>
                <w:rFonts w:eastAsia="Times New Roman" w:cs="Times New Roman"/>
                <w:spacing w:val="-2"/>
                <w:sz w:val="24"/>
                <w:szCs w:val="24"/>
                <w:lang w:eastAsia="fr-FR"/>
              </w:rPr>
            </w:pPr>
            <w:r w:rsidRPr="001A4E7E">
              <w:rPr>
                <w:rFonts w:eastAsia="Times New Roman" w:cs="Times New Roman"/>
                <w:spacing w:val="-2"/>
                <w:sz w:val="24"/>
                <w:szCs w:val="24"/>
                <w:lang w:eastAsia="fr-FR"/>
              </w:rPr>
              <w:t>L’Autorité contractante prendra livraison, aux prix et aux conditions du Marché, des Fournitures terminées et prêtes à être expédiées dans les vingt-huit (28) jours suivant la réception par le Titulaire de l’avis de résiliation pour raison de convenance. S’agissant des autres fournitures restantes, l’Autorité contractante peut décider :</w:t>
            </w:r>
          </w:p>
          <w:p w14:paraId="382C76F6" w14:textId="77777777" w:rsidR="00852DF4" w:rsidRPr="001A4E7E" w:rsidRDefault="00852DF4" w:rsidP="00852DF4">
            <w:pPr>
              <w:numPr>
                <w:ilvl w:val="0"/>
                <w:numId w:val="92"/>
              </w:numPr>
              <w:spacing w:after="200" w:line="240" w:lineRule="auto"/>
              <w:ind w:left="1188" w:hanging="468"/>
              <w:jc w:val="both"/>
              <w:rPr>
                <w:rFonts w:eastAsia="Times New Roman" w:cs="Times New Roman"/>
                <w:sz w:val="24"/>
                <w:szCs w:val="24"/>
                <w:lang w:eastAsia="fr-FR"/>
              </w:rPr>
            </w:pPr>
            <w:r w:rsidRPr="001A4E7E">
              <w:rPr>
                <w:rFonts w:eastAsia="Times New Roman" w:cs="Times New Roman"/>
                <w:spacing w:val="-2"/>
                <w:sz w:val="24"/>
                <w:szCs w:val="24"/>
                <w:lang w:eastAsia="fr-FR"/>
              </w:rPr>
              <w:t>de faire terminer et livrer toute partie de ces fournitures aux prix et conditions du Marché; et/ou</w:t>
            </w:r>
          </w:p>
          <w:p w14:paraId="1CDC7CA2" w14:textId="36C9061C" w:rsidR="00852DF4" w:rsidRPr="001A4E7E" w:rsidRDefault="00376D66" w:rsidP="00852DF4">
            <w:pPr>
              <w:numPr>
                <w:ilvl w:val="0"/>
                <w:numId w:val="92"/>
              </w:numPr>
              <w:spacing w:after="200" w:line="240" w:lineRule="auto"/>
              <w:ind w:left="1224"/>
              <w:jc w:val="both"/>
              <w:rPr>
                <w:rFonts w:eastAsia="Times New Roman" w:cs="Times New Roman"/>
                <w:sz w:val="24"/>
                <w:szCs w:val="24"/>
                <w:lang w:eastAsia="fr-FR"/>
              </w:rPr>
            </w:pPr>
            <w:r w:rsidRPr="001A4E7E">
              <w:rPr>
                <w:rFonts w:eastAsia="Times New Roman" w:cs="Times New Roman"/>
                <w:spacing w:val="-2"/>
                <w:sz w:val="24"/>
                <w:szCs w:val="24"/>
                <w:lang w:eastAsia="fr-FR"/>
              </w:rPr>
              <w:t>D’annuler</w:t>
            </w:r>
            <w:r w:rsidR="00852DF4" w:rsidRPr="001A4E7E">
              <w:rPr>
                <w:rFonts w:eastAsia="Times New Roman" w:cs="Times New Roman"/>
                <w:spacing w:val="-2"/>
                <w:sz w:val="24"/>
                <w:szCs w:val="24"/>
                <w:lang w:eastAsia="fr-FR"/>
              </w:rPr>
              <w:t xml:space="preserve"> le reste et de payer  au Titulaire un montant convenu au titre des Fournitures et des Services connexes partiellement terminés et des matériaux que le Titulaire s’est déjà procurés, et dans ce cas, l’Autorité contractante versera au Titulaire une indemnité de résiliation correspondant à cinq (5) pourcent de la valeur des fournitures annulées</w:t>
            </w:r>
            <w:r w:rsidR="00852DF4" w:rsidRPr="001A4E7E">
              <w:rPr>
                <w:rFonts w:eastAsia="Times New Roman" w:cs="Times New Roman"/>
                <w:sz w:val="24"/>
                <w:szCs w:val="24"/>
                <w:lang w:eastAsia="fr-FR"/>
              </w:rPr>
              <w:t>.</w:t>
            </w:r>
          </w:p>
        </w:tc>
      </w:tr>
      <w:tr w:rsidR="00852DF4" w:rsidRPr="001A4E7E" w14:paraId="2B7E80F0" w14:textId="77777777" w:rsidTr="00852DF4">
        <w:trPr>
          <w:gridBefore w:val="1"/>
          <w:gridAfter w:val="1"/>
          <w:wBefore w:w="18" w:type="dxa"/>
          <w:wAfter w:w="18" w:type="dxa"/>
        </w:trPr>
        <w:tc>
          <w:tcPr>
            <w:tcW w:w="2160" w:type="dxa"/>
          </w:tcPr>
          <w:p w14:paraId="6A812859" w14:textId="77777777" w:rsidR="00852DF4" w:rsidRPr="001A4E7E" w:rsidRDefault="00852DF4" w:rsidP="00852DF4">
            <w:pPr>
              <w:numPr>
                <w:ilvl w:val="0"/>
                <w:numId w:val="80"/>
              </w:numPr>
              <w:spacing w:after="0" w:line="240" w:lineRule="auto"/>
              <w:rPr>
                <w:rFonts w:eastAsia="Times New Roman" w:cs="Times New Roman"/>
                <w:sz w:val="24"/>
                <w:szCs w:val="24"/>
                <w:lang w:eastAsia="fr-FR"/>
              </w:rPr>
            </w:pPr>
            <w:bookmarkStart w:id="185" w:name="_Toc188501614"/>
            <w:r w:rsidRPr="001A4E7E">
              <w:rPr>
                <w:rFonts w:eastAsia="Times New Roman" w:cs="Times New Roman"/>
                <w:b/>
                <w:sz w:val="24"/>
                <w:szCs w:val="24"/>
                <w:lang w:eastAsia="fr-FR"/>
              </w:rPr>
              <w:t>Cession</w:t>
            </w:r>
            <w:bookmarkEnd w:id="185"/>
          </w:p>
        </w:tc>
        <w:tc>
          <w:tcPr>
            <w:tcW w:w="7020" w:type="dxa"/>
            <w:gridSpan w:val="2"/>
          </w:tcPr>
          <w:p w14:paraId="77F5CB20" w14:textId="77777777" w:rsidR="00852DF4" w:rsidRPr="001A4E7E" w:rsidRDefault="00852DF4" w:rsidP="00852DF4">
            <w:pPr>
              <w:numPr>
                <w:ilvl w:val="0"/>
                <w:numId w:val="79"/>
              </w:numPr>
              <w:tabs>
                <w:tab w:val="left" w:pos="619"/>
              </w:tabs>
              <w:spacing w:after="200" w:line="240" w:lineRule="auto"/>
              <w:ind w:left="648" w:hanging="648"/>
              <w:jc w:val="both"/>
              <w:rPr>
                <w:rFonts w:eastAsia="Times New Roman" w:cs="Times New Roman"/>
                <w:sz w:val="24"/>
                <w:szCs w:val="24"/>
                <w:lang w:eastAsia="fr-FR"/>
              </w:rPr>
            </w:pPr>
            <w:r w:rsidRPr="001A4E7E">
              <w:rPr>
                <w:rFonts w:eastAsia="Times New Roman" w:cs="Times New Roman"/>
                <w:spacing w:val="-2"/>
                <w:sz w:val="24"/>
                <w:szCs w:val="24"/>
                <w:lang w:eastAsia="fr-FR"/>
              </w:rPr>
              <w:t>35.1</w:t>
            </w:r>
            <w:r w:rsidRPr="001A4E7E">
              <w:rPr>
                <w:rFonts w:eastAsia="Times New Roman" w:cs="Times New Roman"/>
                <w:spacing w:val="-2"/>
                <w:sz w:val="24"/>
                <w:szCs w:val="24"/>
                <w:lang w:eastAsia="fr-FR"/>
              </w:rPr>
              <w:tab/>
              <w:t>À moins d’en avoir reçu par écrit le consentement préalable de l’autre partie, ni l’Autorité contractante ni le Titulaire ne cédera, en totalité ou en partie, ses obligations contractuelles au titre du Marché.</w:t>
            </w:r>
          </w:p>
        </w:tc>
      </w:tr>
    </w:tbl>
    <w:p w14:paraId="2F2549D6" w14:textId="77777777" w:rsidR="00852DF4" w:rsidRPr="001A4E7E" w:rsidRDefault="00852DF4" w:rsidP="00852DF4">
      <w:pPr>
        <w:spacing w:after="0" w:line="240" w:lineRule="auto"/>
        <w:rPr>
          <w:rFonts w:eastAsia="Times New Roman" w:cs="Times New Roman"/>
          <w:sz w:val="24"/>
          <w:szCs w:val="24"/>
          <w:lang w:eastAsia="fr-FR"/>
        </w:rPr>
      </w:pPr>
    </w:p>
    <w:p w14:paraId="448E57A1" w14:textId="77777777" w:rsidR="00852DF4" w:rsidRPr="001A4E7E" w:rsidRDefault="00852DF4" w:rsidP="00852DF4">
      <w:pPr>
        <w:spacing w:after="0" w:line="240" w:lineRule="auto"/>
        <w:rPr>
          <w:rFonts w:eastAsia="Times New Roman" w:cs="Times New Roman"/>
          <w:sz w:val="24"/>
          <w:szCs w:val="24"/>
          <w:lang w:eastAsia="fr-FR"/>
        </w:rPr>
      </w:pPr>
    </w:p>
    <w:p w14:paraId="23C4A0DE" w14:textId="77777777" w:rsidR="00852DF4" w:rsidRPr="001A4E7E" w:rsidRDefault="00852DF4" w:rsidP="00852DF4">
      <w:pPr>
        <w:spacing w:after="0" w:line="240" w:lineRule="auto"/>
        <w:rPr>
          <w:rFonts w:eastAsia="Times New Roman" w:cs="Times New Roman"/>
          <w:sz w:val="24"/>
          <w:szCs w:val="24"/>
          <w:lang w:eastAsia="fr-FR"/>
        </w:rPr>
      </w:pPr>
    </w:p>
    <w:p w14:paraId="495C3545" w14:textId="77777777" w:rsidR="00852DF4" w:rsidRPr="001A4E7E" w:rsidRDefault="00852DF4" w:rsidP="00852DF4">
      <w:pPr>
        <w:spacing w:after="0" w:line="240" w:lineRule="auto"/>
        <w:jc w:val="center"/>
        <w:rPr>
          <w:rFonts w:eastAsia="Times New Roman" w:cs="Times New Roman"/>
          <w:b/>
          <w:sz w:val="24"/>
          <w:szCs w:val="24"/>
          <w:lang w:eastAsia="fr-FR"/>
        </w:rPr>
        <w:sectPr w:rsidR="00852DF4" w:rsidRPr="001A4E7E" w:rsidSect="00852DF4">
          <w:headerReference w:type="even" r:id="rId24"/>
          <w:headerReference w:type="default" r:id="rId25"/>
          <w:endnotePr>
            <w:numFmt w:val="decimal"/>
            <w:numRestart w:val="eachSect"/>
          </w:endnotePr>
          <w:pgSz w:w="12240" w:h="15840" w:code="1"/>
          <w:pgMar w:top="1440" w:right="1440" w:bottom="1440" w:left="1800" w:header="720" w:footer="720" w:gutter="0"/>
          <w:cols w:space="720"/>
        </w:sectPr>
      </w:pPr>
    </w:p>
    <w:tbl>
      <w:tblPr>
        <w:tblW w:w="90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38"/>
        <w:gridCol w:w="7380"/>
      </w:tblGrid>
      <w:tr w:rsidR="00852DF4" w:rsidRPr="001A4E7E" w14:paraId="1DD20578" w14:textId="77777777" w:rsidTr="00852DF4">
        <w:trPr>
          <w:trHeight w:val="1840"/>
        </w:trPr>
        <w:tc>
          <w:tcPr>
            <w:tcW w:w="9018" w:type="dxa"/>
            <w:gridSpan w:val="2"/>
            <w:tcBorders>
              <w:top w:val="nil"/>
              <w:left w:val="nil"/>
              <w:bottom w:val="nil"/>
              <w:right w:val="nil"/>
            </w:tcBorders>
            <w:vAlign w:val="center"/>
          </w:tcPr>
          <w:p w14:paraId="717482FD" w14:textId="77777777" w:rsidR="00852DF4" w:rsidRPr="001A4E7E" w:rsidRDefault="00852DF4" w:rsidP="00852DF4">
            <w:pPr>
              <w:spacing w:after="200" w:line="240" w:lineRule="auto"/>
              <w:jc w:val="center"/>
              <w:rPr>
                <w:rFonts w:eastAsia="Times New Roman" w:cs="Times New Roman"/>
                <w:b/>
                <w:sz w:val="24"/>
                <w:szCs w:val="24"/>
                <w:lang w:eastAsia="fr-FR"/>
              </w:rPr>
            </w:pPr>
            <w:bookmarkStart w:id="186" w:name="_Toc77392475"/>
            <w:bookmarkStart w:id="187" w:name="_Toc190767388"/>
            <w:r w:rsidRPr="001A4E7E">
              <w:rPr>
                <w:rFonts w:eastAsia="Times New Roman" w:cs="Times New Roman"/>
                <w:b/>
                <w:sz w:val="24"/>
                <w:szCs w:val="24"/>
                <w:lang w:eastAsia="fr-FR"/>
              </w:rPr>
              <w:lastRenderedPageBreak/>
              <w:t>Section VI. Cahier des clauses administratives particulières (CCAP)</w:t>
            </w:r>
            <w:bookmarkEnd w:id="186"/>
            <w:bookmarkEnd w:id="187"/>
          </w:p>
        </w:tc>
      </w:tr>
      <w:tr w:rsidR="00852DF4" w:rsidRPr="001A4E7E" w14:paraId="4F064904" w14:textId="77777777" w:rsidTr="000F0F38">
        <w:tc>
          <w:tcPr>
            <w:tcW w:w="9018" w:type="dxa"/>
            <w:gridSpan w:val="2"/>
            <w:tcBorders>
              <w:top w:val="nil"/>
              <w:left w:val="nil"/>
              <w:bottom w:val="single" w:sz="4" w:space="0" w:color="auto"/>
              <w:right w:val="nil"/>
            </w:tcBorders>
          </w:tcPr>
          <w:p w14:paraId="1D289341" w14:textId="77777777" w:rsidR="00852DF4" w:rsidRPr="001A4E7E" w:rsidRDefault="00852DF4" w:rsidP="00852DF4">
            <w:pPr>
              <w:spacing w:after="200" w:line="240" w:lineRule="auto"/>
              <w:jc w:val="both"/>
              <w:rPr>
                <w:rFonts w:eastAsia="Times New Roman" w:cs="Times New Roman"/>
                <w:sz w:val="24"/>
                <w:szCs w:val="24"/>
                <w:lang w:eastAsia="fr-FR"/>
              </w:rPr>
            </w:pPr>
            <w:r w:rsidRPr="001A4E7E">
              <w:rPr>
                <w:rFonts w:eastAsia="Times New Roman" w:cs="Times New Roman"/>
                <w:sz w:val="24"/>
                <w:szCs w:val="24"/>
                <w:lang w:eastAsia="fr-FR"/>
              </w:rPr>
              <w:t>Le Cahier des clauses administratives particulières (CCAP) précise le Cahier des clauses administratives générales (CCAG). Lorsqu’il y a contradiction, les clauses ci</w:t>
            </w:r>
            <w:r w:rsidRPr="001A4E7E">
              <w:rPr>
                <w:rFonts w:eastAsia="Times New Roman" w:cs="Times New Roman"/>
                <w:sz w:val="24"/>
                <w:szCs w:val="24"/>
                <w:lang w:eastAsia="fr-FR"/>
              </w:rPr>
              <w:noBreakHyphen/>
              <w:t>après prévalent par rapport aux clauses du CCAG.</w:t>
            </w:r>
          </w:p>
          <w:p w14:paraId="38A5E31B" w14:textId="77777777" w:rsidR="00852DF4" w:rsidRPr="001A4E7E" w:rsidRDefault="00852DF4" w:rsidP="00852DF4">
            <w:pPr>
              <w:keepNext/>
              <w:spacing w:after="200" w:line="240" w:lineRule="auto"/>
              <w:jc w:val="both"/>
              <w:rPr>
                <w:rFonts w:eastAsia="Times New Roman" w:cs="Times New Roman"/>
                <w:i/>
                <w:iCs/>
                <w:sz w:val="24"/>
                <w:szCs w:val="24"/>
                <w:lang w:eastAsia="fr-FR"/>
              </w:rPr>
            </w:pPr>
          </w:p>
        </w:tc>
      </w:tr>
      <w:tr w:rsidR="000F0F38" w14:paraId="0AA6E153" w14:textId="77777777" w:rsidTr="000F0F38">
        <w:tc>
          <w:tcPr>
            <w:tcW w:w="1638" w:type="dxa"/>
            <w:tcBorders>
              <w:top w:val="single" w:sz="4" w:space="0" w:color="auto"/>
              <w:left w:val="single" w:sz="4" w:space="0" w:color="auto"/>
              <w:bottom w:val="single" w:sz="4" w:space="0" w:color="auto"/>
              <w:right w:val="single" w:sz="4" w:space="0" w:color="auto"/>
            </w:tcBorders>
          </w:tcPr>
          <w:p w14:paraId="27E4FA24" w14:textId="77777777" w:rsidR="000F0F38" w:rsidRDefault="000F0F38" w:rsidP="00FC63FF">
            <w:pPr>
              <w:spacing w:after="200"/>
              <w:rPr>
                <w:b/>
              </w:rPr>
            </w:pPr>
            <w:r>
              <w:rPr>
                <w:b/>
              </w:rPr>
              <w:t>CCAG 1.1 (g)</w:t>
            </w:r>
          </w:p>
        </w:tc>
        <w:tc>
          <w:tcPr>
            <w:tcW w:w="7380" w:type="dxa"/>
            <w:tcBorders>
              <w:top w:val="single" w:sz="4" w:space="0" w:color="auto"/>
              <w:left w:val="single" w:sz="4" w:space="0" w:color="auto"/>
              <w:bottom w:val="single" w:sz="4" w:space="0" w:color="auto"/>
              <w:right w:val="single" w:sz="4" w:space="0" w:color="auto"/>
            </w:tcBorders>
          </w:tcPr>
          <w:p w14:paraId="165D0C20" w14:textId="77777777" w:rsidR="000F0F38" w:rsidRDefault="000F0F38" w:rsidP="00FC63FF">
            <w:pPr>
              <w:tabs>
                <w:tab w:val="right" w:pos="7164"/>
              </w:tabs>
              <w:spacing w:after="200"/>
            </w:pPr>
            <w:r>
              <w:t xml:space="preserve">L’Autorité contractante est : </w:t>
            </w:r>
            <w:r>
              <w:rPr>
                <w:i/>
                <w:iCs/>
              </w:rPr>
              <w:t>PROGRAMME D’URGENCE DE DEVELOPPEMENT COMMUNAUTAIRE</w:t>
            </w:r>
          </w:p>
        </w:tc>
      </w:tr>
      <w:tr w:rsidR="000F0F38" w14:paraId="7B1A788C" w14:textId="77777777" w:rsidTr="000F0F38">
        <w:tc>
          <w:tcPr>
            <w:tcW w:w="1638" w:type="dxa"/>
            <w:tcBorders>
              <w:top w:val="single" w:sz="4" w:space="0" w:color="auto"/>
            </w:tcBorders>
          </w:tcPr>
          <w:p w14:paraId="3F1EDB62" w14:textId="77777777" w:rsidR="000F0F38" w:rsidRDefault="000F0F38" w:rsidP="00FC63FF">
            <w:pPr>
              <w:spacing w:after="200"/>
              <w:rPr>
                <w:b/>
              </w:rPr>
            </w:pPr>
            <w:r>
              <w:rPr>
                <w:b/>
              </w:rPr>
              <w:t>CCAG 1.1 (m)</w:t>
            </w:r>
          </w:p>
        </w:tc>
        <w:tc>
          <w:tcPr>
            <w:tcW w:w="7380" w:type="dxa"/>
            <w:tcBorders>
              <w:top w:val="single" w:sz="4" w:space="0" w:color="auto"/>
            </w:tcBorders>
          </w:tcPr>
          <w:p w14:paraId="1DD31B37" w14:textId="77777777" w:rsidR="000F0F38" w:rsidRDefault="000F0F38" w:rsidP="00FC63FF">
            <w:pPr>
              <w:tabs>
                <w:tab w:val="right" w:pos="7164"/>
              </w:tabs>
              <w:spacing w:after="200"/>
            </w:pPr>
            <w:r>
              <w:t xml:space="preserve">Le(s) lieu(x) de destination(s) finale(s) est(sont) : </w:t>
            </w:r>
          </w:p>
          <w:p w14:paraId="46C7D3F0" w14:textId="77777777" w:rsidR="000F0F38" w:rsidRDefault="000F0F38" w:rsidP="00FC63FF">
            <w:pPr>
              <w:tabs>
                <w:tab w:val="right" w:pos="7164"/>
              </w:tabs>
              <w:spacing w:after="200"/>
            </w:pPr>
            <w:r w:rsidRPr="00CC3E13">
              <w:rPr>
                <w:iCs/>
              </w:rPr>
              <w:t>sur sites les indiquées dans le dossier</w:t>
            </w:r>
          </w:p>
        </w:tc>
      </w:tr>
      <w:tr w:rsidR="000F0F38" w:rsidRPr="007E211F" w14:paraId="44551D07" w14:textId="77777777" w:rsidTr="00FC63FF">
        <w:tc>
          <w:tcPr>
            <w:tcW w:w="1638" w:type="dxa"/>
          </w:tcPr>
          <w:p w14:paraId="418F954F" w14:textId="77777777" w:rsidR="000F0F38" w:rsidRDefault="000F0F38" w:rsidP="00FC63FF">
            <w:pPr>
              <w:spacing w:after="200"/>
              <w:rPr>
                <w:b/>
              </w:rPr>
            </w:pPr>
            <w:r>
              <w:rPr>
                <w:b/>
              </w:rPr>
              <w:t>CCAG 4.2 (b)</w:t>
            </w:r>
          </w:p>
        </w:tc>
        <w:tc>
          <w:tcPr>
            <w:tcW w:w="7380" w:type="dxa"/>
          </w:tcPr>
          <w:p w14:paraId="3C5FDAAE" w14:textId="77777777" w:rsidR="000F0F38" w:rsidRPr="007E211F" w:rsidRDefault="000F0F38" w:rsidP="00FC63FF">
            <w:pPr>
              <w:spacing w:after="200"/>
              <w:jc w:val="both"/>
              <w:rPr>
                <w:iCs/>
              </w:rPr>
            </w:pPr>
            <w:r>
              <w:t>Les termes commerciaux auront la signification prescrite par les Incoterms (version 2020)</w:t>
            </w:r>
          </w:p>
        </w:tc>
      </w:tr>
      <w:tr w:rsidR="000F0F38" w14:paraId="167A2C5A" w14:textId="77777777" w:rsidTr="00FC63FF">
        <w:tc>
          <w:tcPr>
            <w:tcW w:w="1638" w:type="dxa"/>
          </w:tcPr>
          <w:p w14:paraId="10476AE4" w14:textId="77777777" w:rsidR="000F0F38" w:rsidRDefault="000F0F38" w:rsidP="00FC63FF">
            <w:pPr>
              <w:spacing w:after="200"/>
              <w:rPr>
                <w:b/>
              </w:rPr>
            </w:pPr>
            <w:r>
              <w:rPr>
                <w:b/>
              </w:rPr>
              <w:t>CCAG 6.1</w:t>
            </w:r>
          </w:p>
        </w:tc>
        <w:tc>
          <w:tcPr>
            <w:tcW w:w="7380" w:type="dxa"/>
          </w:tcPr>
          <w:p w14:paraId="1EDC5C09" w14:textId="77777777" w:rsidR="000F0F38" w:rsidRPr="00CC5BF1" w:rsidRDefault="000F0F38" w:rsidP="00FC63FF">
            <w:pPr>
              <w:spacing w:after="200"/>
              <w:jc w:val="both"/>
            </w:pPr>
            <w:r>
              <w:t>NON MODIDIE</w:t>
            </w:r>
          </w:p>
          <w:p w14:paraId="06C38962" w14:textId="77777777" w:rsidR="000F0F38" w:rsidRDefault="000F0F38" w:rsidP="00FC63FF">
            <w:pPr>
              <w:spacing w:after="200"/>
              <w:jc w:val="both"/>
            </w:pPr>
          </w:p>
        </w:tc>
      </w:tr>
      <w:tr w:rsidR="000F0F38" w:rsidRPr="00FD4670" w14:paraId="6A597F8C" w14:textId="77777777" w:rsidTr="00FC63FF">
        <w:tc>
          <w:tcPr>
            <w:tcW w:w="1638" w:type="dxa"/>
          </w:tcPr>
          <w:p w14:paraId="68043190" w14:textId="77777777" w:rsidR="000F0F38" w:rsidRDefault="000F0F38" w:rsidP="00FC63FF">
            <w:pPr>
              <w:spacing w:after="200"/>
              <w:rPr>
                <w:b/>
              </w:rPr>
            </w:pPr>
            <w:r>
              <w:rPr>
                <w:b/>
              </w:rPr>
              <w:t>CCAG 7.1</w:t>
            </w:r>
          </w:p>
        </w:tc>
        <w:tc>
          <w:tcPr>
            <w:tcW w:w="7380" w:type="dxa"/>
          </w:tcPr>
          <w:p w14:paraId="03EE5C59" w14:textId="77777777" w:rsidR="000F0F38" w:rsidRPr="00FD4670" w:rsidRDefault="000F0F38" w:rsidP="00FC63FF">
            <w:pPr>
              <w:spacing w:after="200"/>
              <w:jc w:val="both"/>
              <w:rPr>
                <w:i/>
              </w:rPr>
            </w:pPr>
            <w:r w:rsidRPr="00FD4670">
              <w:rPr>
                <w:i/>
              </w:rPr>
              <w:t>[</w:t>
            </w:r>
            <w:r>
              <w:rPr>
                <w:i/>
              </w:rPr>
              <w:t>NON MODIFIE</w:t>
            </w:r>
          </w:p>
        </w:tc>
      </w:tr>
      <w:tr w:rsidR="000F0F38" w:rsidRPr="00BF28F6" w14:paraId="5B178863" w14:textId="77777777" w:rsidTr="00FC63FF">
        <w:tc>
          <w:tcPr>
            <w:tcW w:w="1638" w:type="dxa"/>
          </w:tcPr>
          <w:p w14:paraId="067F0710" w14:textId="77777777" w:rsidR="000F0F38" w:rsidRDefault="000F0F38" w:rsidP="00FC63FF">
            <w:pPr>
              <w:spacing w:after="200"/>
              <w:rPr>
                <w:b/>
              </w:rPr>
            </w:pPr>
            <w:r>
              <w:rPr>
                <w:b/>
              </w:rPr>
              <w:t>CCAG 8.1</w:t>
            </w:r>
          </w:p>
        </w:tc>
        <w:tc>
          <w:tcPr>
            <w:tcW w:w="7380" w:type="dxa"/>
          </w:tcPr>
          <w:p w14:paraId="523EA530" w14:textId="77777777" w:rsidR="000F0F38" w:rsidRDefault="000F0F38" w:rsidP="00FC63FF">
            <w:pPr>
              <w:tabs>
                <w:tab w:val="right" w:pos="7164"/>
              </w:tabs>
              <w:spacing w:after="200"/>
            </w:pPr>
            <w:r>
              <w:t xml:space="preserve">Aux fins de </w:t>
            </w:r>
            <w:r>
              <w:rPr>
                <w:b/>
                <w:u w:val="single"/>
              </w:rPr>
              <w:t>notification</w:t>
            </w:r>
            <w:r>
              <w:t>, l’adresse de l’Autorité contractante sera :</w:t>
            </w:r>
          </w:p>
          <w:p w14:paraId="4853FB01" w14:textId="77777777" w:rsidR="000F0F38" w:rsidRDefault="000F0F38" w:rsidP="00FC63FF">
            <w:pPr>
              <w:tabs>
                <w:tab w:val="right" w:pos="7164"/>
              </w:tabs>
              <w:spacing w:after="200"/>
            </w:pPr>
            <w:r>
              <w:t xml:space="preserve">À l’attention de : </w:t>
            </w:r>
            <w:r>
              <w:rPr>
                <w:i/>
                <w:iCs/>
              </w:rPr>
              <w:t>Monsieur Cheikh DIOP, Coordonnateur du PUDC</w:t>
            </w:r>
          </w:p>
          <w:p w14:paraId="58D123AA" w14:textId="77777777" w:rsidR="000F0F38" w:rsidRDefault="000F0F38" w:rsidP="00FC63FF">
            <w:pPr>
              <w:tabs>
                <w:tab w:val="right" w:pos="7164"/>
              </w:tabs>
              <w:spacing w:after="200"/>
            </w:pPr>
            <w:r>
              <w:t>Adresse </w:t>
            </w:r>
            <w:r>
              <w:rPr>
                <w:i/>
                <w:iCs/>
              </w:rPr>
              <w:t xml:space="preserve">: </w:t>
            </w:r>
            <w:r w:rsidRPr="002A48C9">
              <w:t xml:space="preserve"> 1</w:t>
            </w:r>
            <w:r w:rsidRPr="002A48C9">
              <w:rPr>
                <w:vertAlign w:val="superscript"/>
              </w:rPr>
              <w:t>ère</w:t>
            </w:r>
            <w:r w:rsidRPr="002A48C9">
              <w:t xml:space="preserve"> étage de l’immeuble SCI </w:t>
            </w:r>
            <w:proofErr w:type="spellStart"/>
            <w:r w:rsidRPr="002A48C9">
              <w:t>Faalo</w:t>
            </w:r>
            <w:proofErr w:type="spellEnd"/>
            <w:r w:rsidRPr="002A48C9">
              <w:t>, sis aux Almadies route du King Fahd Palace</w:t>
            </w:r>
          </w:p>
          <w:p w14:paraId="6A52037A" w14:textId="77777777" w:rsidR="000F0F38" w:rsidRPr="00633DA1" w:rsidRDefault="000F0F38" w:rsidP="00FC63FF">
            <w:pPr>
              <w:tabs>
                <w:tab w:val="right" w:pos="7254"/>
              </w:tabs>
              <w:spacing w:after="200" w:line="276" w:lineRule="auto"/>
              <w:rPr>
                <w:b/>
              </w:rPr>
            </w:pPr>
            <w:r>
              <w:t>Téléphone </w:t>
            </w:r>
            <w:r>
              <w:rPr>
                <w:i/>
                <w:iCs/>
              </w:rPr>
              <w:t>: +</w:t>
            </w:r>
            <w:r w:rsidRPr="00633DA1">
              <w:rPr>
                <w:b/>
                <w:i/>
                <w:iCs/>
              </w:rPr>
              <w:t xml:space="preserve">221 </w:t>
            </w:r>
            <w:r w:rsidRPr="00633DA1">
              <w:rPr>
                <w:b/>
              </w:rPr>
              <w:t>78 639 02</w:t>
            </w:r>
            <w:r w:rsidRPr="009849B8">
              <w:rPr>
                <w:b/>
              </w:rPr>
              <w:t xml:space="preserve"> 56 ou </w:t>
            </w:r>
            <w:r>
              <w:rPr>
                <w:b/>
              </w:rPr>
              <w:t>+221</w:t>
            </w:r>
            <w:r w:rsidRPr="009849B8">
              <w:rPr>
                <w:b/>
              </w:rPr>
              <w:t>78</w:t>
            </w:r>
            <w:r>
              <w:rPr>
                <w:b/>
              </w:rPr>
              <w:t> </w:t>
            </w:r>
            <w:r w:rsidRPr="009849B8">
              <w:rPr>
                <w:b/>
              </w:rPr>
              <w:t>5</w:t>
            </w:r>
            <w:r>
              <w:rPr>
                <w:b/>
              </w:rPr>
              <w:t>89 65 34</w:t>
            </w:r>
          </w:p>
          <w:p w14:paraId="675C4D8A" w14:textId="77777777" w:rsidR="000F0F38" w:rsidRPr="00BF28F6" w:rsidRDefault="000F0F38" w:rsidP="00FC63FF">
            <w:pPr>
              <w:tabs>
                <w:tab w:val="right" w:pos="7164"/>
              </w:tabs>
              <w:spacing w:after="200"/>
              <w:rPr>
                <w:i/>
                <w:iCs/>
              </w:rPr>
            </w:pPr>
            <w:r>
              <w:t xml:space="preserve">Adresse électronique : </w:t>
            </w:r>
            <w:hyperlink r:id="rId26" w:history="1">
              <w:r w:rsidRPr="00A830F4">
                <w:rPr>
                  <w:rStyle w:val="Lienhypertexte"/>
                  <w:i/>
                  <w:iCs/>
                </w:rPr>
                <w:t>aticata.ly@pudc.gouv.sn</w:t>
              </w:r>
            </w:hyperlink>
            <w:r>
              <w:rPr>
                <w:i/>
                <w:iCs/>
              </w:rPr>
              <w:t xml:space="preserve"> ou </w:t>
            </w:r>
            <w:hyperlink r:id="rId27" w:history="1">
              <w:r w:rsidRPr="00A830F4">
                <w:rPr>
                  <w:rStyle w:val="Lienhypertexte"/>
                  <w:i/>
                  <w:iCs/>
                </w:rPr>
                <w:t>dieynaba.baradji@gouv.sn</w:t>
              </w:r>
            </w:hyperlink>
          </w:p>
        </w:tc>
      </w:tr>
      <w:tr w:rsidR="000F0F38" w14:paraId="773C1296" w14:textId="77777777" w:rsidTr="00FC63FF">
        <w:tc>
          <w:tcPr>
            <w:tcW w:w="1638" w:type="dxa"/>
          </w:tcPr>
          <w:p w14:paraId="30D83554" w14:textId="77777777" w:rsidR="000F0F38" w:rsidRDefault="000F0F38" w:rsidP="00FC63FF">
            <w:pPr>
              <w:pStyle w:val="Titre2"/>
              <w:keepNext w:val="0"/>
              <w:spacing w:after="200"/>
            </w:pPr>
            <w:r>
              <w:t>CCAG 10.2</w:t>
            </w:r>
          </w:p>
        </w:tc>
        <w:tc>
          <w:tcPr>
            <w:tcW w:w="7380" w:type="dxa"/>
          </w:tcPr>
          <w:p w14:paraId="7182988D" w14:textId="77777777" w:rsidR="000F0F38" w:rsidRPr="00BF28F6" w:rsidRDefault="000F0F38" w:rsidP="00FC63FF">
            <w:pPr>
              <w:tabs>
                <w:tab w:val="right" w:pos="7164"/>
              </w:tabs>
              <w:spacing w:after="200"/>
              <w:jc w:val="both"/>
              <w:rPr>
                <w:iCs/>
              </w:rPr>
            </w:pPr>
            <w:r w:rsidRPr="00BF28F6">
              <w:rPr>
                <w:iCs/>
              </w:rPr>
              <w:t xml:space="preserve">Tout litige sera soumis à la juridiction compétente par défaut.  Toutefois, si l’Autorité contractante est une Société nationale ou une </w:t>
            </w:r>
            <w:proofErr w:type="spellStart"/>
            <w:r w:rsidRPr="00BF28F6">
              <w:rPr>
                <w:iCs/>
              </w:rPr>
              <w:t>Socitété</w:t>
            </w:r>
            <w:proofErr w:type="spellEnd"/>
            <w:r w:rsidRPr="00BF28F6">
              <w:rPr>
                <w:iCs/>
              </w:rPr>
              <w:t xml:space="preserve"> anonyme à participation publique majoritaire, elle peut insérer une clause compromissoire d’arbitrage. Adopter à cet effet la provision ci-après]  </w:t>
            </w:r>
          </w:p>
          <w:p w14:paraId="3A234C8A" w14:textId="77777777" w:rsidR="000F0F38" w:rsidRDefault="000F0F38" w:rsidP="00FC63FF">
            <w:pPr>
              <w:tabs>
                <w:tab w:val="right" w:pos="7164"/>
              </w:tabs>
              <w:spacing w:after="200"/>
              <w:rPr>
                <w:b/>
                <w:bCs/>
                <w:i/>
                <w:iCs/>
                <w:u w:val="single"/>
              </w:rPr>
            </w:pPr>
            <w:r w:rsidRPr="00BF28F6" w:rsidDel="00C453BE">
              <w:rPr>
                <w:iCs/>
              </w:rPr>
              <w:t xml:space="preserve"> </w:t>
            </w:r>
            <w:r w:rsidRPr="00BF28F6">
              <w:rPr>
                <w:iCs/>
              </w:rPr>
              <w:t xml:space="preserve">« 10.2 a) </w:t>
            </w:r>
            <w:smartTag w:uri="urn:schemas-microsoft-com:office:smarttags" w:element="PersonName">
              <w:smartTagPr>
                <w:attr w:name="ProductID" w:val="la Clause"/>
              </w:smartTagPr>
              <w:r w:rsidRPr="00BF28F6">
                <w:rPr>
                  <w:iCs/>
                </w:rPr>
                <w:t>La Clause</w:t>
              </w:r>
            </w:smartTag>
            <w:r w:rsidRPr="00BF28F6">
              <w:rPr>
                <w:iCs/>
              </w:rPr>
              <w:t xml:space="preserve"> </w:t>
            </w:r>
            <w:smartTag w:uri="urn:schemas-microsoft-com:office:smarttags" w:element="metricconverter">
              <w:smartTagPr>
                <w:attr w:name="ProductID" w:val="10.2 a"/>
              </w:smartTagPr>
              <w:r w:rsidRPr="00BF28F6">
                <w:rPr>
                  <w:iCs/>
                </w:rPr>
                <w:t>10.2 a</w:t>
              </w:r>
            </w:smartTag>
            <w:r w:rsidRPr="00BF28F6">
              <w:rPr>
                <w:iCs/>
              </w:rPr>
              <w:t xml:space="preserve">) du CCAG est modifiée et remplacée par : Si les parties n’ont pas réussi à résoudre leur différend à l’amiable, le litige sera </w:t>
            </w:r>
            <w:r w:rsidRPr="00BF28F6">
              <w:rPr>
                <w:iCs/>
              </w:rPr>
              <w:lastRenderedPageBreak/>
              <w:t>soumis à un tribunal arbitral dans les conditions prévues par l'Acte Uniforme de l'OHADA relatif à l'arbitrage ».</w:t>
            </w:r>
          </w:p>
        </w:tc>
      </w:tr>
      <w:tr w:rsidR="000F0F38" w14:paraId="314BD0F6" w14:textId="77777777" w:rsidTr="00FC63FF">
        <w:tc>
          <w:tcPr>
            <w:tcW w:w="1638" w:type="dxa"/>
          </w:tcPr>
          <w:p w14:paraId="56A1F722" w14:textId="77777777" w:rsidR="000F0F38" w:rsidRDefault="000F0F38" w:rsidP="00FC63FF">
            <w:pPr>
              <w:spacing w:after="200"/>
              <w:rPr>
                <w:b/>
              </w:rPr>
            </w:pPr>
            <w:r>
              <w:rPr>
                <w:b/>
              </w:rPr>
              <w:lastRenderedPageBreak/>
              <w:t>CCAG 12.1</w:t>
            </w:r>
          </w:p>
        </w:tc>
        <w:tc>
          <w:tcPr>
            <w:tcW w:w="7380" w:type="dxa"/>
          </w:tcPr>
          <w:p w14:paraId="1E92A9E5" w14:textId="77777777" w:rsidR="000F0F38" w:rsidRDefault="000F0F38" w:rsidP="00FC63FF">
            <w:pPr>
              <w:pStyle w:val="BDSDefault"/>
              <w:rPr>
                <w:bCs/>
              </w:rPr>
            </w:pPr>
            <w:r>
              <w:rPr>
                <w:bCs/>
              </w:rPr>
              <w:t xml:space="preserve">Details </w:t>
            </w:r>
            <w:proofErr w:type="spellStart"/>
            <w:r>
              <w:rPr>
                <w:bCs/>
              </w:rPr>
              <w:t>concernant</w:t>
            </w:r>
            <w:proofErr w:type="spellEnd"/>
            <w:r>
              <w:rPr>
                <w:bCs/>
              </w:rPr>
              <w:t xml:space="preserve"> les documents </w:t>
            </w:r>
            <w:proofErr w:type="spellStart"/>
            <w:r>
              <w:rPr>
                <w:bCs/>
              </w:rPr>
              <w:t>d’embarquement</w:t>
            </w:r>
            <w:proofErr w:type="spellEnd"/>
            <w:r>
              <w:rPr>
                <w:bCs/>
              </w:rPr>
              <w:t xml:space="preserve"> et </w:t>
            </w:r>
            <w:proofErr w:type="spellStart"/>
            <w:r>
              <w:rPr>
                <w:bCs/>
              </w:rPr>
              <w:t>autres</w:t>
            </w:r>
            <w:proofErr w:type="spellEnd"/>
            <w:r>
              <w:rPr>
                <w:bCs/>
              </w:rPr>
              <w:t xml:space="preserve"> documents à </w:t>
            </w:r>
            <w:proofErr w:type="spellStart"/>
            <w:r>
              <w:rPr>
                <w:bCs/>
              </w:rPr>
              <w:t>fournir</w:t>
            </w:r>
            <w:proofErr w:type="spellEnd"/>
            <w:r>
              <w:rPr>
                <w:bCs/>
              </w:rPr>
              <w:t xml:space="preserve"> par le </w:t>
            </w:r>
            <w:proofErr w:type="spellStart"/>
            <w:r>
              <w:rPr>
                <w:bCs/>
              </w:rPr>
              <w:t>Titulaire</w:t>
            </w:r>
            <w:proofErr w:type="spellEnd"/>
            <w:r>
              <w:rPr>
                <w:bCs/>
              </w:rPr>
              <w:t xml:space="preserve"> </w:t>
            </w:r>
            <w:proofErr w:type="spellStart"/>
            <w:r>
              <w:rPr>
                <w:bCs/>
              </w:rPr>
              <w:t>sont</w:t>
            </w:r>
            <w:proofErr w:type="spellEnd"/>
            <w:r>
              <w:rPr>
                <w:bCs/>
              </w:rPr>
              <w:t xml:space="preserve"> : </w:t>
            </w:r>
          </w:p>
          <w:p w14:paraId="7B8C8829" w14:textId="77777777" w:rsidR="000F0F38" w:rsidRPr="009F0974" w:rsidRDefault="000F0F38" w:rsidP="00FC63FF">
            <w:pPr>
              <w:pStyle w:val="BDSDefault"/>
              <w:rPr>
                <w:u w:val="single"/>
                <w:lang w:val="fr-FR"/>
              </w:rPr>
            </w:pPr>
            <w:r w:rsidRPr="009F0974">
              <w:rPr>
                <w:u w:val="single"/>
                <w:lang w:val="fr-FR"/>
              </w:rPr>
              <w:t>Pour les Biens fournis depuis l’extérieur du pays de l’Acheteur</w:t>
            </w:r>
            <w:r w:rsidRPr="009F0974">
              <w:rPr>
                <w:lang w:val="fr-FR"/>
              </w:rPr>
              <w:t xml:space="preserve"> :</w:t>
            </w:r>
          </w:p>
          <w:p w14:paraId="59508228" w14:textId="77777777" w:rsidR="000F0F38" w:rsidRDefault="000F0F38" w:rsidP="00FC63FF">
            <w:pPr>
              <w:pStyle w:val="BDSDefault"/>
              <w:rPr>
                <w:bCs/>
              </w:rPr>
            </w:pPr>
            <w:r w:rsidRPr="009F0974">
              <w:rPr>
                <w:lang w:val="fr-FR"/>
              </w:rPr>
              <w:t>(Termes CIP)</w:t>
            </w:r>
          </w:p>
          <w:p w14:paraId="009E1CB7" w14:textId="77777777" w:rsidR="000F0F38" w:rsidRPr="009F0974" w:rsidRDefault="000F0F38" w:rsidP="00FC63FF">
            <w:pPr>
              <w:pStyle w:val="BDSDefault"/>
              <w:rPr>
                <w:lang w:val="fr-FR"/>
              </w:rPr>
            </w:pPr>
            <w:r w:rsidRPr="009F0974">
              <w:rPr>
                <w:lang w:val="fr-FR"/>
              </w:rPr>
              <w:t>Au moment de l’expédition, le Fournisseur donnera à l’Acheteur et à la société d’assurance le détail exhaustif de l’expédition par notification écrite, et notamment le numéro du Contrat, la description des Biens expédiés, la quantité, le navire, le numéro et la date du connaissement, le port de déchargement, etc. Le Fournisseur enverra à l’Acheteur, par fax, par courriel ou par coursier, les documents suivants, en copie à la compagnie d’assurance :</w:t>
            </w:r>
          </w:p>
          <w:p w14:paraId="4CC04656" w14:textId="77777777" w:rsidR="000F0F38" w:rsidRPr="009F0974" w:rsidRDefault="000F0F38" w:rsidP="00FC63FF">
            <w:pPr>
              <w:pStyle w:val="BDSDefault"/>
              <w:rPr>
                <w:lang w:val="fr-FR"/>
              </w:rPr>
            </w:pPr>
            <w:r w:rsidRPr="009F0974">
              <w:rPr>
                <w:lang w:val="fr-FR"/>
              </w:rPr>
              <w:t>Exemplaire de la facture du Fournisseur indiquant la description, la quantité, le prix unitaire et le montant total des Biens  expédiés ;</w:t>
            </w:r>
          </w:p>
          <w:p w14:paraId="07573161" w14:textId="77777777" w:rsidR="000F0F38" w:rsidRPr="009F0974" w:rsidRDefault="000F0F38" w:rsidP="00FC63FF">
            <w:pPr>
              <w:pStyle w:val="BDSDefault"/>
              <w:rPr>
                <w:lang w:val="fr-FR"/>
              </w:rPr>
            </w:pPr>
            <w:r w:rsidRPr="009F0974">
              <w:rPr>
                <w:lang w:val="fr-FR"/>
              </w:rPr>
              <w:t>Original et trois (3) copies de connaissement négociable, embarqué, sans réserve (</w:t>
            </w:r>
            <w:r w:rsidRPr="009F0974">
              <w:rPr>
                <w:i/>
                <w:lang w:val="fr-FR"/>
              </w:rPr>
              <w:t xml:space="preserve">B/L, on </w:t>
            </w:r>
            <w:proofErr w:type="spellStart"/>
            <w:r w:rsidRPr="009F0974">
              <w:rPr>
                <w:i/>
                <w:lang w:val="fr-FR"/>
              </w:rPr>
              <w:t>board</w:t>
            </w:r>
            <w:proofErr w:type="spellEnd"/>
            <w:r w:rsidRPr="009F0974">
              <w:rPr>
                <w:i/>
                <w:lang w:val="fr-FR"/>
              </w:rPr>
              <w:t>, clean</w:t>
            </w:r>
            <w:r w:rsidRPr="009F0974">
              <w:rPr>
                <w:lang w:val="fr-FR"/>
              </w:rPr>
              <w:t>) portant la mention « fret payé » et trois (3) copies de connaissement non  négociable ;</w:t>
            </w:r>
          </w:p>
          <w:p w14:paraId="370E16E7" w14:textId="77777777" w:rsidR="000F0F38" w:rsidRPr="00332679" w:rsidRDefault="000F0F38" w:rsidP="000F0F38">
            <w:pPr>
              <w:pStyle w:val="BSFBulleted"/>
              <w:numPr>
                <w:ilvl w:val="0"/>
                <w:numId w:val="117"/>
              </w:numPr>
              <w:rPr>
                <w:lang w:val="fr-FR"/>
              </w:rPr>
            </w:pPr>
            <w:r w:rsidRPr="00332679">
              <w:rPr>
                <w:lang w:val="fr-FR"/>
              </w:rPr>
              <w:t>trois (3) copies de la liste à l’emballage détaillant le contenu de chaque caisse ;</w:t>
            </w:r>
          </w:p>
          <w:p w14:paraId="32916C64" w14:textId="77777777" w:rsidR="000F0F38" w:rsidRPr="00332679" w:rsidRDefault="000F0F38" w:rsidP="000F0F38">
            <w:pPr>
              <w:pStyle w:val="BSFBulleted"/>
              <w:numPr>
                <w:ilvl w:val="0"/>
                <w:numId w:val="117"/>
              </w:numPr>
              <w:rPr>
                <w:lang w:val="fr-FR"/>
              </w:rPr>
            </w:pPr>
            <w:r w:rsidRPr="00332679">
              <w:rPr>
                <w:lang w:val="fr-FR"/>
              </w:rPr>
              <w:t>certificat d’assurance, indiquant le nom de l’Acheteur comme bénéficiaire ;</w:t>
            </w:r>
          </w:p>
          <w:p w14:paraId="0FF81551" w14:textId="77777777" w:rsidR="000F0F38" w:rsidRPr="00332679" w:rsidRDefault="000F0F38" w:rsidP="000F0F38">
            <w:pPr>
              <w:pStyle w:val="BSFBulleted"/>
              <w:numPr>
                <w:ilvl w:val="0"/>
                <w:numId w:val="117"/>
              </w:numPr>
              <w:rPr>
                <w:lang w:val="fr-FR"/>
              </w:rPr>
            </w:pPr>
            <w:r w:rsidRPr="00332679">
              <w:rPr>
                <w:lang w:val="fr-FR"/>
              </w:rPr>
              <w:t>certificat de Garantie du Fabricant ou du Fournisseur ;</w:t>
            </w:r>
          </w:p>
          <w:p w14:paraId="3B5687DD" w14:textId="77777777" w:rsidR="000F0F38" w:rsidRPr="00332679" w:rsidRDefault="000F0F38" w:rsidP="000F0F38">
            <w:pPr>
              <w:pStyle w:val="BSFBulleted"/>
              <w:numPr>
                <w:ilvl w:val="0"/>
                <w:numId w:val="117"/>
              </w:numPr>
              <w:rPr>
                <w:lang w:val="fr-FR"/>
              </w:rPr>
            </w:pPr>
            <w:r w:rsidRPr="00332679">
              <w:rPr>
                <w:lang w:val="fr-FR"/>
              </w:rPr>
              <w:t xml:space="preserve">certificat d’inspection, émis par l’agence d’inspection nommée et rapport d’inspection de l’usine du Fournisseur ; </w:t>
            </w:r>
          </w:p>
          <w:p w14:paraId="01A6EF0C" w14:textId="77777777" w:rsidR="000F0F38" w:rsidRPr="00332679" w:rsidRDefault="000F0F38" w:rsidP="000F0F38">
            <w:pPr>
              <w:pStyle w:val="BSFBulleted"/>
              <w:numPr>
                <w:ilvl w:val="0"/>
                <w:numId w:val="117"/>
              </w:numPr>
              <w:rPr>
                <w:lang w:val="fr-FR"/>
              </w:rPr>
            </w:pPr>
            <w:r w:rsidRPr="00332679">
              <w:rPr>
                <w:lang w:val="fr-FR"/>
              </w:rPr>
              <w:t>certificat d’origine ; et</w:t>
            </w:r>
          </w:p>
          <w:p w14:paraId="7C2D56F4" w14:textId="77777777" w:rsidR="000F0F38" w:rsidRPr="009F0974" w:rsidRDefault="000F0F38" w:rsidP="00FC63FF">
            <w:pPr>
              <w:pStyle w:val="BDSDefault"/>
              <w:rPr>
                <w:lang w:val="fr-FR"/>
              </w:rPr>
            </w:pPr>
            <w:r w:rsidRPr="009F0974">
              <w:rPr>
                <w:lang w:val="fr-FR"/>
              </w:rPr>
              <w:t>tout autre document propre au contrat requis à des fins de livraison ou de paiement :</w:t>
            </w:r>
          </w:p>
          <w:p w14:paraId="726DC64D" w14:textId="77777777" w:rsidR="000F0F38" w:rsidRDefault="000F0F38" w:rsidP="00FC63FF">
            <w:pPr>
              <w:suppressAutoHyphens/>
              <w:spacing w:after="200"/>
              <w:ind w:firstLine="7"/>
              <w:jc w:val="both"/>
              <w:rPr>
                <w:bCs/>
              </w:rPr>
            </w:pPr>
          </w:p>
          <w:p w14:paraId="785D607F" w14:textId="77777777" w:rsidR="000F0F38" w:rsidRDefault="000F0F38" w:rsidP="00FC63FF">
            <w:pPr>
              <w:suppressAutoHyphens/>
              <w:spacing w:after="200"/>
              <w:ind w:firstLine="7"/>
              <w:jc w:val="both"/>
            </w:pPr>
            <w:r>
              <w:t>Les documents ci-dessus sont à recevoir par l’Autorité contractante une semaine au moins avant l’arrivée des fournitures au port ou la date de livraison à destination finale.</w:t>
            </w:r>
          </w:p>
        </w:tc>
      </w:tr>
      <w:tr w:rsidR="000F0F38" w14:paraId="43EACC90" w14:textId="77777777" w:rsidTr="00FC63FF">
        <w:tc>
          <w:tcPr>
            <w:tcW w:w="1638" w:type="dxa"/>
          </w:tcPr>
          <w:p w14:paraId="449C4BB4" w14:textId="77777777" w:rsidR="000F0F38" w:rsidRDefault="000F0F38" w:rsidP="00FC63FF">
            <w:pPr>
              <w:spacing w:after="200"/>
              <w:rPr>
                <w:b/>
              </w:rPr>
            </w:pPr>
            <w:r>
              <w:rPr>
                <w:b/>
              </w:rPr>
              <w:t>CCAG 14.1</w:t>
            </w:r>
          </w:p>
        </w:tc>
        <w:tc>
          <w:tcPr>
            <w:tcW w:w="7380" w:type="dxa"/>
          </w:tcPr>
          <w:p w14:paraId="3B11062B" w14:textId="77777777" w:rsidR="000F0F38" w:rsidRDefault="000F0F38" w:rsidP="00FC63FF">
            <w:pPr>
              <w:tabs>
                <w:tab w:val="right" w:pos="7164"/>
              </w:tabs>
              <w:spacing w:after="180"/>
              <w:jc w:val="both"/>
            </w:pPr>
            <w:r>
              <w:t>Le prix des Fournitures livrées et Services connexes exécutés sera ferme</w:t>
            </w:r>
          </w:p>
          <w:p w14:paraId="172667EE" w14:textId="77777777" w:rsidR="000F0F38" w:rsidRDefault="000F0F38" w:rsidP="00FC63FF">
            <w:pPr>
              <w:tabs>
                <w:tab w:val="right" w:pos="7164"/>
              </w:tabs>
              <w:spacing w:after="180"/>
              <w:jc w:val="both"/>
            </w:pPr>
            <w:r w:rsidRPr="005210D5">
              <w:t xml:space="preserve">Le montant d'un marché à prix ferme est actualisable pour tenir compte des variations de coûts entre la date limite de validité des offres et la date du début de l’exécution du marché, en appliquant au montant d'origine de l'offre la formule d'actualisation </w:t>
            </w:r>
            <w:r>
              <w:t xml:space="preserve">ci-après : </w:t>
            </w:r>
          </w:p>
          <w:p w14:paraId="376DD3CD" w14:textId="77777777" w:rsidR="000F0F38" w:rsidRPr="0052618F" w:rsidRDefault="000F0F38" w:rsidP="00FC63FF">
            <w:pPr>
              <w:suppressAutoHyphens/>
              <w:jc w:val="center"/>
              <w:rPr>
                <w:lang w:val="it-IT"/>
              </w:rPr>
            </w:pPr>
            <w:r w:rsidRPr="0052618F">
              <w:rPr>
                <w:lang w:val="it-IT"/>
              </w:rPr>
              <w:lastRenderedPageBreak/>
              <w:t>P</w:t>
            </w:r>
            <w:r w:rsidRPr="0052618F">
              <w:rPr>
                <w:vertAlign w:val="subscript"/>
                <w:lang w:val="it-IT"/>
              </w:rPr>
              <w:t>1</w:t>
            </w:r>
            <w:r w:rsidRPr="0052618F">
              <w:rPr>
                <w:lang w:val="it-IT"/>
              </w:rPr>
              <w:t xml:space="preserve"> = P</w:t>
            </w:r>
            <w:r w:rsidRPr="0052618F">
              <w:rPr>
                <w:vertAlign w:val="subscript"/>
                <w:lang w:val="it-IT"/>
              </w:rPr>
              <w:t>0</w:t>
            </w:r>
            <w:r w:rsidRPr="0052618F">
              <w:rPr>
                <w:lang w:val="it-IT"/>
              </w:rPr>
              <w:t xml:space="preserve"> (a </w:t>
            </w:r>
            <w:r w:rsidRPr="000C6C82">
              <w:rPr>
                <w:lang w:val="it-IT"/>
              </w:rPr>
              <w:t>L</w:t>
            </w:r>
            <w:r w:rsidRPr="000C6C82">
              <w:rPr>
                <w:vertAlign w:val="subscript"/>
                <w:lang w:val="it-IT"/>
              </w:rPr>
              <w:t>1/</w:t>
            </w:r>
            <w:r w:rsidRPr="000C6C82">
              <w:rPr>
                <w:lang w:val="it-IT"/>
              </w:rPr>
              <w:t>Lo</w:t>
            </w:r>
            <w:r w:rsidRPr="0052618F">
              <w:rPr>
                <w:lang w:val="it-IT"/>
              </w:rPr>
              <w:t xml:space="preserve"> + </w:t>
            </w:r>
            <w:r w:rsidRPr="000C6C82">
              <w:rPr>
                <w:lang w:val="it-IT"/>
              </w:rPr>
              <w:t>b M</w:t>
            </w:r>
            <w:r>
              <w:rPr>
                <w:lang w:val="it-IT"/>
              </w:rPr>
              <w:t>b</w:t>
            </w:r>
            <w:r w:rsidRPr="000C6C82">
              <w:rPr>
                <w:vertAlign w:val="subscript"/>
                <w:lang w:val="it-IT"/>
              </w:rPr>
              <w:t>1/</w:t>
            </w:r>
            <w:r w:rsidRPr="000C6C82">
              <w:rPr>
                <w:lang w:val="it-IT"/>
              </w:rPr>
              <w:t>M</w:t>
            </w:r>
            <w:r>
              <w:rPr>
                <w:lang w:val="it-IT"/>
              </w:rPr>
              <w:t>b</w:t>
            </w:r>
            <w:r w:rsidRPr="000C6C82">
              <w:rPr>
                <w:lang w:val="it-IT"/>
              </w:rPr>
              <w:t>o</w:t>
            </w:r>
            <w:r>
              <w:rPr>
                <w:lang w:val="it-IT"/>
              </w:rPr>
              <w:t xml:space="preserve"> +c </w:t>
            </w:r>
            <w:r w:rsidRPr="000C6C82">
              <w:rPr>
                <w:lang w:val="it-IT"/>
              </w:rPr>
              <w:t>M</w:t>
            </w:r>
            <w:r>
              <w:rPr>
                <w:lang w:val="it-IT"/>
              </w:rPr>
              <w:t>c</w:t>
            </w:r>
            <w:r w:rsidRPr="000C6C82">
              <w:rPr>
                <w:vertAlign w:val="subscript"/>
                <w:lang w:val="it-IT"/>
              </w:rPr>
              <w:t>1/</w:t>
            </w:r>
            <w:r w:rsidRPr="000C6C82">
              <w:rPr>
                <w:lang w:val="it-IT"/>
              </w:rPr>
              <w:t>M</w:t>
            </w:r>
            <w:r>
              <w:rPr>
                <w:lang w:val="it-IT"/>
              </w:rPr>
              <w:t>c</w:t>
            </w:r>
            <w:r w:rsidRPr="000C6C82">
              <w:rPr>
                <w:lang w:val="it-IT"/>
              </w:rPr>
              <w:t>o</w:t>
            </w:r>
            <w:r>
              <w:rPr>
                <w:lang w:val="it-IT"/>
              </w:rPr>
              <w:t>+ ....)</w:t>
            </w:r>
          </w:p>
          <w:p w14:paraId="0B633E1C" w14:textId="77777777" w:rsidR="000F0F38" w:rsidRPr="0052618F" w:rsidRDefault="000F0F38" w:rsidP="00FC63FF">
            <w:pPr>
              <w:tabs>
                <w:tab w:val="left" w:pos="0"/>
                <w:tab w:val="left" w:pos="533"/>
                <w:tab w:val="left" w:pos="1066"/>
                <w:tab w:val="left" w:pos="1598"/>
                <w:tab w:val="left" w:pos="2131"/>
                <w:tab w:val="left" w:pos="2664"/>
                <w:tab w:val="left" w:pos="3197"/>
                <w:tab w:val="left" w:pos="3730"/>
                <w:tab w:val="left" w:pos="4262"/>
                <w:tab w:val="left" w:pos="4795"/>
                <w:tab w:val="left" w:pos="5328"/>
                <w:tab w:val="left" w:pos="5861"/>
                <w:tab w:val="left" w:pos="6394"/>
                <w:tab w:val="left" w:pos="6926"/>
                <w:tab w:val="left" w:pos="7459"/>
                <w:tab w:val="left" w:pos="7992"/>
                <w:tab w:val="left" w:pos="8525"/>
                <w:tab w:val="left" w:pos="9058"/>
                <w:tab w:val="left" w:pos="9590"/>
                <w:tab w:val="left" w:pos="10123"/>
                <w:tab w:val="left" w:pos="10656"/>
                <w:tab w:val="left" w:pos="11189"/>
                <w:tab w:val="left" w:pos="11722"/>
                <w:tab w:val="left" w:pos="12254"/>
                <w:tab w:val="left" w:pos="12787"/>
                <w:tab w:val="left" w:pos="13320"/>
                <w:tab w:val="left" w:pos="13853"/>
                <w:tab w:val="left" w:pos="14386"/>
                <w:tab w:val="left" w:pos="14918"/>
                <w:tab w:val="left" w:pos="15451"/>
                <w:tab w:val="left" w:pos="15984"/>
                <w:tab w:val="left" w:pos="16517"/>
                <w:tab w:val="left" w:pos="17050"/>
                <w:tab w:val="left" w:pos="17582"/>
                <w:tab w:val="left" w:pos="18115"/>
                <w:tab w:val="left" w:pos="18648"/>
                <w:tab w:val="left" w:pos="19181"/>
                <w:tab w:val="left" w:pos="19714"/>
                <w:tab w:val="left" w:pos="20246"/>
                <w:tab w:val="left" w:pos="20779"/>
              </w:tabs>
              <w:suppressAutoHyphens/>
              <w:spacing w:line="12" w:lineRule="auto"/>
              <w:rPr>
                <w:lang w:val="it-IT"/>
              </w:rPr>
            </w:pPr>
          </w:p>
          <w:p w14:paraId="79527B74" w14:textId="77777777" w:rsidR="000F0F38" w:rsidRDefault="000F0F38" w:rsidP="00FC63FF">
            <w:pPr>
              <w:suppressAutoHyphens/>
              <w:ind w:left="540"/>
            </w:pPr>
            <w:r>
              <w:t>dans laquelle:</w:t>
            </w:r>
          </w:p>
          <w:p w14:paraId="6C5715B0" w14:textId="77777777" w:rsidR="000F0F38" w:rsidRDefault="000F0F38" w:rsidP="00FC63FF">
            <w:pPr>
              <w:tabs>
                <w:tab w:val="left" w:pos="1440"/>
                <w:tab w:val="left" w:pos="1800"/>
              </w:tabs>
              <w:suppressAutoHyphens/>
              <w:ind w:left="1800" w:hanging="1260"/>
            </w:pPr>
            <w:r>
              <w:t>P</w:t>
            </w:r>
            <w:r>
              <w:rPr>
                <w:vertAlign w:val="subscript"/>
              </w:rPr>
              <w:t>1</w:t>
            </w:r>
            <w:r>
              <w:tab/>
              <w:t>=</w:t>
            </w:r>
            <w:r>
              <w:tab/>
              <w:t>Prix actualisé.</w:t>
            </w:r>
          </w:p>
          <w:p w14:paraId="63E7E736" w14:textId="77777777" w:rsidR="000F0F38" w:rsidRDefault="000F0F38" w:rsidP="00FC63FF">
            <w:pPr>
              <w:tabs>
                <w:tab w:val="left" w:pos="1440"/>
                <w:tab w:val="left" w:pos="1800"/>
              </w:tabs>
              <w:suppressAutoHyphens/>
              <w:ind w:left="1800" w:hanging="1260"/>
            </w:pPr>
            <w:r>
              <w:t>P</w:t>
            </w:r>
            <w:r>
              <w:rPr>
                <w:vertAlign w:val="subscript"/>
              </w:rPr>
              <w:t>0</w:t>
            </w:r>
            <w:r>
              <w:tab/>
              <w:t>=</w:t>
            </w:r>
            <w:r>
              <w:tab/>
              <w:t>Prix du marché (prix de base).</w:t>
            </w:r>
          </w:p>
          <w:p w14:paraId="529E0092" w14:textId="77777777" w:rsidR="000F0F38" w:rsidRDefault="000F0F38" w:rsidP="00FC63FF">
            <w:pPr>
              <w:tabs>
                <w:tab w:val="left" w:pos="1440"/>
                <w:tab w:val="left" w:pos="1800"/>
              </w:tabs>
              <w:suppressAutoHyphens/>
              <w:ind w:left="1800" w:hanging="1260"/>
            </w:pPr>
            <w:r>
              <w:t>a</w:t>
            </w:r>
            <w:r>
              <w:tab/>
              <w:t>=</w:t>
            </w:r>
            <w:r>
              <w:tab/>
              <w:t xml:space="preserve">pourcentage estimé de l’élément représentant la </w:t>
            </w:r>
            <w:proofErr w:type="spellStart"/>
            <w:r>
              <w:t>main-d’oeuvre</w:t>
            </w:r>
            <w:proofErr w:type="spellEnd"/>
            <w:r>
              <w:t xml:space="preserve"> dans le Prix du marché.</w:t>
            </w:r>
          </w:p>
          <w:p w14:paraId="1288C7D8" w14:textId="77777777" w:rsidR="000F0F38" w:rsidRDefault="000F0F38" w:rsidP="00FC63FF">
            <w:pPr>
              <w:tabs>
                <w:tab w:val="left" w:pos="1440"/>
                <w:tab w:val="left" w:pos="1800"/>
              </w:tabs>
              <w:suppressAutoHyphens/>
              <w:ind w:left="1800" w:hanging="1260"/>
            </w:pPr>
            <w:r w:rsidRPr="0002506C">
              <w:t>b, c</w:t>
            </w:r>
            <w:r>
              <w:rPr>
                <w:sz w:val="16"/>
                <w:szCs w:val="16"/>
              </w:rPr>
              <w:t xml:space="preserve">, </w:t>
            </w:r>
            <w:r>
              <w:tab/>
              <w:t>=</w:t>
            </w:r>
            <w:r>
              <w:tab/>
              <w:t>pourcentages estimés de  matières et matériaux spécifiques dans le Prix du marché.</w:t>
            </w:r>
          </w:p>
          <w:p w14:paraId="2467650A" w14:textId="77777777" w:rsidR="000F0F38" w:rsidRDefault="000F0F38" w:rsidP="00FC63FF">
            <w:pPr>
              <w:tabs>
                <w:tab w:val="left" w:pos="1440"/>
                <w:tab w:val="left" w:pos="1800"/>
              </w:tabs>
              <w:suppressAutoHyphens/>
              <w:ind w:left="1800" w:hanging="1260"/>
            </w:pPr>
            <w:r>
              <w:t>L</w:t>
            </w:r>
            <w:r>
              <w:rPr>
                <w:vertAlign w:val="subscript"/>
              </w:rPr>
              <w:t>0</w:t>
            </w:r>
            <w:r>
              <w:t>, L</w:t>
            </w:r>
            <w:r>
              <w:rPr>
                <w:vertAlign w:val="subscript"/>
              </w:rPr>
              <w:t>1</w:t>
            </w:r>
            <w:r>
              <w:tab/>
              <w:t>=</w:t>
            </w:r>
            <w:r>
              <w:tab/>
              <w:t xml:space="preserve">indices du coût de la </w:t>
            </w:r>
            <w:proofErr w:type="spellStart"/>
            <w:r>
              <w:t>main-d’oeuvre</w:t>
            </w:r>
            <w:proofErr w:type="spellEnd"/>
            <w:r>
              <w:t xml:space="preserve"> applicables à l’industrie concernée, à la date </w:t>
            </w:r>
            <w:r w:rsidRPr="00C15CC6">
              <w:t xml:space="preserve">limite de validité des offres </w:t>
            </w:r>
            <w:r>
              <w:t>et à la date d’actualisation du prix, respectivement.</w:t>
            </w:r>
          </w:p>
          <w:p w14:paraId="2D9BF39F" w14:textId="77777777" w:rsidR="000F0F38" w:rsidRDefault="000F0F38" w:rsidP="00FC63FF">
            <w:pPr>
              <w:tabs>
                <w:tab w:val="left" w:pos="1440"/>
                <w:tab w:val="left" w:pos="1800"/>
              </w:tabs>
              <w:suppressAutoHyphens/>
              <w:ind w:left="1800" w:hanging="1260"/>
              <w:rPr>
                <w:vertAlign w:val="subscript"/>
              </w:rPr>
            </w:pPr>
            <w:r>
              <w:t>Mb</w:t>
            </w:r>
            <w:r>
              <w:rPr>
                <w:vertAlign w:val="subscript"/>
              </w:rPr>
              <w:t>0</w:t>
            </w:r>
            <w:r>
              <w:t xml:space="preserve"> et Mb</w:t>
            </w:r>
            <w:r>
              <w:rPr>
                <w:vertAlign w:val="subscript"/>
              </w:rPr>
              <w:t xml:space="preserve">1, </w:t>
            </w:r>
            <w:r>
              <w:t>Mc</w:t>
            </w:r>
            <w:r>
              <w:rPr>
                <w:vertAlign w:val="subscript"/>
              </w:rPr>
              <w:t>0</w:t>
            </w:r>
            <w:r>
              <w:t xml:space="preserve"> et Mc</w:t>
            </w:r>
            <w:r>
              <w:rPr>
                <w:vertAlign w:val="subscript"/>
              </w:rPr>
              <w:t>1, etc…</w:t>
            </w:r>
          </w:p>
          <w:p w14:paraId="52DDDD13" w14:textId="77777777" w:rsidR="000F0F38" w:rsidRDefault="000F0F38" w:rsidP="00FC63FF">
            <w:pPr>
              <w:tabs>
                <w:tab w:val="left" w:pos="1440"/>
                <w:tab w:val="left" w:pos="1800"/>
              </w:tabs>
              <w:suppressAutoHyphens/>
              <w:ind w:left="1800" w:hanging="1260"/>
            </w:pPr>
            <w:r>
              <w:tab/>
              <w:t>=</w:t>
            </w:r>
            <w:r>
              <w:tab/>
              <w:t xml:space="preserve">indices des prix des principaux matériaux de base à la </w:t>
            </w:r>
            <w:r w:rsidRPr="00C15CC6">
              <w:t xml:space="preserve">date limite de validité des offres </w:t>
            </w:r>
            <w:r>
              <w:t>et à la date d’actualisation du prix, respectivement.</w:t>
            </w:r>
          </w:p>
          <w:p w14:paraId="2476F23A" w14:textId="77777777" w:rsidR="000F0F38" w:rsidRDefault="000F0F38" w:rsidP="00FC63FF">
            <w:pPr>
              <w:suppressAutoHyphens/>
              <w:ind w:left="540"/>
            </w:pPr>
          </w:p>
          <w:p w14:paraId="02376A20" w14:textId="77777777" w:rsidR="000F0F38" w:rsidRDefault="000F0F38" w:rsidP="00FC63FF">
            <w:pPr>
              <w:suppressAutoHyphens/>
              <w:ind w:left="540"/>
            </w:pPr>
            <w:r>
              <w:t>La somme des éléments a, b</w:t>
            </w:r>
            <w:r w:rsidRPr="0002506C">
              <w:t>, c, etc…</w:t>
            </w:r>
            <w:r>
              <w:t xml:space="preserve"> doit toujours être égale à un (1) dans chaque cas où la formule est utilisée.</w:t>
            </w:r>
          </w:p>
          <w:p w14:paraId="22EEF2F1" w14:textId="77777777" w:rsidR="000F0F38" w:rsidRDefault="000F0F38" w:rsidP="00FC63FF">
            <w:pPr>
              <w:tabs>
                <w:tab w:val="right" w:pos="7164"/>
              </w:tabs>
              <w:spacing w:after="180"/>
              <w:jc w:val="both"/>
              <w:rPr>
                <w:u w:val="single"/>
              </w:rPr>
            </w:pPr>
            <w:r>
              <w:t>La date d’actualisation du prix est la date à laquelle la notification d’attribution définitive du marché est effectuée.</w:t>
            </w:r>
          </w:p>
        </w:tc>
      </w:tr>
      <w:tr w:rsidR="000F0F38" w14:paraId="141FDB16" w14:textId="77777777" w:rsidTr="00FC63FF">
        <w:tc>
          <w:tcPr>
            <w:tcW w:w="1638" w:type="dxa"/>
          </w:tcPr>
          <w:p w14:paraId="21B685F5" w14:textId="77777777" w:rsidR="000F0F38" w:rsidRDefault="000F0F38" w:rsidP="00FC63FF">
            <w:pPr>
              <w:spacing w:after="200"/>
              <w:rPr>
                <w:b/>
              </w:rPr>
            </w:pPr>
            <w:r>
              <w:rPr>
                <w:b/>
              </w:rPr>
              <w:lastRenderedPageBreak/>
              <w:t>CCAG 15.1</w:t>
            </w:r>
          </w:p>
        </w:tc>
        <w:tc>
          <w:tcPr>
            <w:tcW w:w="7380" w:type="dxa"/>
          </w:tcPr>
          <w:p w14:paraId="723DD314" w14:textId="77777777" w:rsidR="000F0F38" w:rsidRDefault="000F0F38" w:rsidP="00FC63FF">
            <w:pPr>
              <w:tabs>
                <w:tab w:val="right" w:pos="7164"/>
              </w:tabs>
              <w:spacing w:after="200"/>
              <w:jc w:val="both"/>
            </w:pPr>
            <w:r>
              <w:t xml:space="preserve"> Le paiement sera </w:t>
            </w:r>
            <w:proofErr w:type="spellStart"/>
            <w:r>
              <w:t>apres</w:t>
            </w:r>
            <w:proofErr w:type="spellEnd"/>
            <w:r>
              <w:t xml:space="preserve"> émission du bon de commande </w:t>
            </w:r>
          </w:p>
          <w:p w14:paraId="48D7A69E" w14:textId="77777777" w:rsidR="000F0F38" w:rsidRDefault="000F0F38" w:rsidP="00FC63FF">
            <w:pPr>
              <w:tabs>
                <w:tab w:val="right" w:pos="7164"/>
              </w:tabs>
              <w:spacing w:after="200"/>
              <w:ind w:left="522" w:hanging="522"/>
              <w:jc w:val="both"/>
            </w:pPr>
            <w:r>
              <w:t xml:space="preserve"> </w:t>
            </w:r>
          </w:p>
        </w:tc>
      </w:tr>
      <w:tr w:rsidR="000F0F38" w14:paraId="37EB7D9C" w14:textId="77777777" w:rsidTr="00FC63FF">
        <w:tc>
          <w:tcPr>
            <w:tcW w:w="1638" w:type="dxa"/>
          </w:tcPr>
          <w:p w14:paraId="25248CBF" w14:textId="77777777" w:rsidR="000F0F38" w:rsidRDefault="000F0F38" w:rsidP="00FC63FF">
            <w:pPr>
              <w:spacing w:after="200"/>
              <w:rPr>
                <w:b/>
              </w:rPr>
            </w:pPr>
          </w:p>
        </w:tc>
        <w:tc>
          <w:tcPr>
            <w:tcW w:w="7380" w:type="dxa"/>
          </w:tcPr>
          <w:p w14:paraId="0638463E" w14:textId="77777777" w:rsidR="000F0F38" w:rsidRDefault="000F0F38" w:rsidP="00FC63FF">
            <w:pPr>
              <w:tabs>
                <w:tab w:val="right" w:pos="7164"/>
              </w:tabs>
              <w:spacing w:after="200"/>
            </w:pPr>
          </w:p>
        </w:tc>
      </w:tr>
      <w:tr w:rsidR="000F0F38" w14:paraId="15A12E6A" w14:textId="77777777" w:rsidTr="00FC63FF">
        <w:tc>
          <w:tcPr>
            <w:tcW w:w="1638" w:type="dxa"/>
          </w:tcPr>
          <w:p w14:paraId="603E8F47" w14:textId="77777777" w:rsidR="000F0F38" w:rsidRDefault="000F0F38" w:rsidP="00FC63FF">
            <w:pPr>
              <w:spacing w:after="200"/>
              <w:rPr>
                <w:b/>
              </w:rPr>
            </w:pPr>
            <w:r>
              <w:rPr>
                <w:b/>
              </w:rPr>
              <w:t>CCAG 15.4</w:t>
            </w:r>
          </w:p>
        </w:tc>
        <w:tc>
          <w:tcPr>
            <w:tcW w:w="7380" w:type="dxa"/>
          </w:tcPr>
          <w:p w14:paraId="5B0B8D2E" w14:textId="77777777" w:rsidR="000F0F38" w:rsidRPr="00BF28F6" w:rsidRDefault="000F0F38" w:rsidP="00FC63FF">
            <w:pPr>
              <w:tabs>
                <w:tab w:val="right" w:pos="7164"/>
              </w:tabs>
              <w:spacing w:after="200"/>
            </w:pPr>
            <w:r w:rsidRPr="00BF28F6">
              <w:t xml:space="preserve">Le délai au-delà duquel l’Autorité contractante paiera des intérêts moratoires au Titulaire est de </w:t>
            </w:r>
            <w:r w:rsidRPr="00BF28F6">
              <w:rPr>
                <w:iCs/>
              </w:rPr>
              <w:t xml:space="preserve">60 soixante </w:t>
            </w:r>
            <w:r w:rsidRPr="00BF28F6">
              <w:t xml:space="preserve">jours. </w:t>
            </w:r>
          </w:p>
          <w:p w14:paraId="6533F740" w14:textId="77777777" w:rsidR="000F0F38" w:rsidRDefault="000F0F38" w:rsidP="00FC63FF">
            <w:pPr>
              <w:tabs>
                <w:tab w:val="right" w:pos="7164"/>
              </w:tabs>
              <w:spacing w:after="200"/>
            </w:pPr>
            <w:r>
              <w:t xml:space="preserve">Le taux des intérêts moratoires applicable sera </w:t>
            </w:r>
            <w:r w:rsidRPr="004D108A">
              <w:t>un taux supérieur de 2% au taux d’escompte de l’Institut d’émission</w:t>
            </w:r>
            <w:r>
              <w:t xml:space="preserve"> de la BCEAO.  </w:t>
            </w:r>
          </w:p>
        </w:tc>
      </w:tr>
      <w:tr w:rsidR="000F0F38" w:rsidRPr="00FD4670" w14:paraId="7DF7C655" w14:textId="77777777" w:rsidTr="00FC63FF">
        <w:tc>
          <w:tcPr>
            <w:tcW w:w="1638" w:type="dxa"/>
          </w:tcPr>
          <w:p w14:paraId="637E5C04" w14:textId="77777777" w:rsidR="000F0F38" w:rsidRDefault="000F0F38" w:rsidP="00FC63FF">
            <w:pPr>
              <w:pStyle w:val="Titre2"/>
              <w:keepNext w:val="0"/>
              <w:spacing w:after="200"/>
            </w:pPr>
            <w:r>
              <w:t>CCAG 16.1</w:t>
            </w:r>
          </w:p>
        </w:tc>
        <w:tc>
          <w:tcPr>
            <w:tcW w:w="7380" w:type="dxa"/>
          </w:tcPr>
          <w:p w14:paraId="019CF88C" w14:textId="77777777" w:rsidR="000F0F38" w:rsidRPr="00FD4670" w:rsidRDefault="000F0F38" w:rsidP="00FC63FF">
            <w:pPr>
              <w:tabs>
                <w:tab w:val="right" w:pos="7164"/>
              </w:tabs>
              <w:spacing w:after="200"/>
              <w:jc w:val="both"/>
              <w:rPr>
                <w:i/>
                <w:iCs/>
              </w:rPr>
            </w:pPr>
            <w:r>
              <w:rPr>
                <w:i/>
                <w:iCs/>
              </w:rPr>
              <w:t>NON MODIFIE</w:t>
            </w:r>
          </w:p>
        </w:tc>
      </w:tr>
      <w:tr w:rsidR="000F0F38" w:rsidRPr="00DA712A" w14:paraId="6193F75D" w14:textId="77777777" w:rsidTr="00FC63FF">
        <w:tc>
          <w:tcPr>
            <w:tcW w:w="1638" w:type="dxa"/>
          </w:tcPr>
          <w:p w14:paraId="2580A2EB" w14:textId="77777777" w:rsidR="000F0F38" w:rsidRDefault="000F0F38" w:rsidP="00FC63FF">
            <w:pPr>
              <w:pStyle w:val="Titre2"/>
              <w:keepNext w:val="0"/>
              <w:spacing w:after="200"/>
            </w:pPr>
            <w:r>
              <w:t>CCAG 16.2</w:t>
            </w:r>
          </w:p>
        </w:tc>
        <w:tc>
          <w:tcPr>
            <w:tcW w:w="7380" w:type="dxa"/>
          </w:tcPr>
          <w:p w14:paraId="52F6CFEF" w14:textId="77777777" w:rsidR="000F0F38" w:rsidRPr="00DA712A" w:rsidRDefault="000F0F38" w:rsidP="00FC63FF">
            <w:pPr>
              <w:tabs>
                <w:tab w:val="right" w:pos="7164"/>
              </w:tabs>
              <w:spacing w:after="200"/>
              <w:jc w:val="both"/>
              <w:rPr>
                <w:i/>
                <w:iCs/>
              </w:rPr>
            </w:pPr>
            <w:r w:rsidRPr="00531751">
              <w:rPr>
                <w:iCs/>
              </w:rPr>
              <w:t xml:space="preserve">Le taux de la redevance de régulation </w:t>
            </w:r>
            <w:r>
              <w:rPr>
                <w:iCs/>
              </w:rPr>
              <w:t xml:space="preserve">des marchés publics </w:t>
            </w:r>
            <w:r w:rsidRPr="00531751">
              <w:rPr>
                <w:iCs/>
              </w:rPr>
              <w:t xml:space="preserve">est de </w:t>
            </w:r>
            <w:r>
              <w:rPr>
                <w:i/>
                <w:iCs/>
              </w:rPr>
              <w:t>0,5 % du montant hors taxes du marché</w:t>
            </w:r>
            <w:r w:rsidRPr="00531751">
              <w:rPr>
                <w:i/>
                <w:iCs/>
              </w:rPr>
              <w:t>.</w:t>
            </w:r>
          </w:p>
        </w:tc>
      </w:tr>
      <w:tr w:rsidR="000F0F38" w:rsidRPr="004D108A" w14:paraId="599AD578" w14:textId="77777777" w:rsidTr="00FC63FF">
        <w:tc>
          <w:tcPr>
            <w:tcW w:w="1638" w:type="dxa"/>
          </w:tcPr>
          <w:p w14:paraId="04858813" w14:textId="77777777" w:rsidR="000F0F38" w:rsidRDefault="000F0F38" w:rsidP="00FC63FF">
            <w:pPr>
              <w:pStyle w:val="Titre2"/>
              <w:keepNext w:val="0"/>
              <w:spacing w:after="200"/>
            </w:pPr>
            <w:r>
              <w:lastRenderedPageBreak/>
              <w:t>CCAG 17.1</w:t>
            </w:r>
          </w:p>
        </w:tc>
        <w:tc>
          <w:tcPr>
            <w:tcW w:w="7380" w:type="dxa"/>
          </w:tcPr>
          <w:p w14:paraId="11C1F9DA" w14:textId="77777777" w:rsidR="000F0F38" w:rsidRPr="004D108A" w:rsidRDefault="000F0F38" w:rsidP="00FC63FF">
            <w:pPr>
              <w:tabs>
                <w:tab w:val="right" w:pos="7164"/>
              </w:tabs>
              <w:spacing w:after="200"/>
              <w:jc w:val="both"/>
              <w:rPr>
                <w:u w:val="single"/>
              </w:rPr>
            </w:pPr>
            <w:r w:rsidRPr="004D108A">
              <w:rPr>
                <w:iCs/>
              </w:rPr>
              <w:t>Le montant de la garantie de bonne exécution sera de </w:t>
            </w:r>
            <w:r>
              <w:rPr>
                <w:iCs/>
              </w:rPr>
              <w:t>dix</w:t>
            </w:r>
            <w:r w:rsidRPr="004D108A">
              <w:rPr>
                <w:iCs/>
              </w:rPr>
              <w:t xml:space="preserve"> (</w:t>
            </w:r>
            <w:r>
              <w:rPr>
                <w:iCs/>
              </w:rPr>
              <w:t>10)</w:t>
            </w:r>
            <w:r w:rsidRPr="004D108A">
              <w:rPr>
                <w:iCs/>
              </w:rPr>
              <w:t xml:space="preserve"> pourcent du </w:t>
            </w:r>
            <w:r>
              <w:rPr>
                <w:iCs/>
              </w:rPr>
              <w:t>montant du Marché</w:t>
            </w:r>
            <w:r w:rsidRPr="004D108A">
              <w:rPr>
                <w:iCs/>
              </w:rPr>
              <w:t xml:space="preserve">. </w:t>
            </w:r>
          </w:p>
        </w:tc>
      </w:tr>
      <w:tr w:rsidR="000F0F38" w:rsidRPr="00E71701" w14:paraId="617D42D3" w14:textId="77777777" w:rsidTr="00FC63FF">
        <w:tc>
          <w:tcPr>
            <w:tcW w:w="1638" w:type="dxa"/>
          </w:tcPr>
          <w:p w14:paraId="23FC3C0E" w14:textId="77777777" w:rsidR="000F0F38" w:rsidRDefault="000F0F38" w:rsidP="00FC63FF">
            <w:pPr>
              <w:spacing w:after="200"/>
              <w:rPr>
                <w:b/>
              </w:rPr>
            </w:pPr>
            <w:r>
              <w:rPr>
                <w:b/>
              </w:rPr>
              <w:t>CCAG 17.3</w:t>
            </w:r>
          </w:p>
        </w:tc>
        <w:tc>
          <w:tcPr>
            <w:tcW w:w="7380" w:type="dxa"/>
          </w:tcPr>
          <w:p w14:paraId="1E98A84D" w14:textId="77777777" w:rsidR="000F0F38" w:rsidRPr="00E71701" w:rsidRDefault="000F0F38" w:rsidP="00FC63FF">
            <w:pPr>
              <w:tabs>
                <w:tab w:val="right" w:pos="7164"/>
              </w:tabs>
              <w:spacing w:after="200"/>
              <w:rPr>
                <w:u w:val="single"/>
              </w:rPr>
            </w:pPr>
            <w:r>
              <w:t xml:space="preserve">La garantie de bonne exécution sera : </w:t>
            </w:r>
            <w:r>
              <w:rPr>
                <w:i/>
                <w:iCs/>
              </w:rPr>
              <w:t> </w:t>
            </w:r>
            <w:r w:rsidRPr="00BF28F6">
              <w:rPr>
                <w:iCs/>
              </w:rPr>
              <w:t>une garantie bancaire.</w:t>
            </w:r>
          </w:p>
        </w:tc>
      </w:tr>
      <w:tr w:rsidR="000F0F38" w14:paraId="4A3B77C0" w14:textId="77777777" w:rsidTr="00FC63FF">
        <w:tc>
          <w:tcPr>
            <w:tcW w:w="1638" w:type="dxa"/>
          </w:tcPr>
          <w:p w14:paraId="1D7982FA" w14:textId="77777777" w:rsidR="000F0F38" w:rsidRDefault="000F0F38" w:rsidP="00FC63FF">
            <w:pPr>
              <w:spacing w:after="200"/>
              <w:rPr>
                <w:b/>
              </w:rPr>
            </w:pPr>
            <w:r>
              <w:rPr>
                <w:b/>
              </w:rPr>
              <w:t>CCAG 20.1</w:t>
            </w:r>
          </w:p>
        </w:tc>
        <w:tc>
          <w:tcPr>
            <w:tcW w:w="7380" w:type="dxa"/>
          </w:tcPr>
          <w:p w14:paraId="59A280FE" w14:textId="77777777" w:rsidR="000F0F38" w:rsidRDefault="000F0F38" w:rsidP="00FC63FF">
            <w:pPr>
              <w:tabs>
                <w:tab w:val="left" w:pos="1080"/>
              </w:tabs>
              <w:spacing w:after="200"/>
              <w:ind w:right="-72"/>
            </w:pPr>
            <w:r>
              <w:t>SANS OBJET</w:t>
            </w:r>
          </w:p>
        </w:tc>
      </w:tr>
      <w:tr w:rsidR="000F0F38" w14:paraId="6300B887" w14:textId="77777777" w:rsidTr="00FC63FF">
        <w:tc>
          <w:tcPr>
            <w:tcW w:w="1638" w:type="dxa"/>
          </w:tcPr>
          <w:p w14:paraId="666DD4AB" w14:textId="77777777" w:rsidR="000F0F38" w:rsidRDefault="000F0F38" w:rsidP="00FC63FF">
            <w:pPr>
              <w:spacing w:after="200"/>
              <w:rPr>
                <w:b/>
              </w:rPr>
            </w:pPr>
            <w:r>
              <w:rPr>
                <w:b/>
              </w:rPr>
              <w:t>CCAG 22.2</w:t>
            </w:r>
          </w:p>
        </w:tc>
        <w:tc>
          <w:tcPr>
            <w:tcW w:w="7380" w:type="dxa"/>
          </w:tcPr>
          <w:p w14:paraId="1E848EBF" w14:textId="77777777" w:rsidR="000F0F38" w:rsidRPr="00BF28F6" w:rsidRDefault="000F0F38" w:rsidP="00FC63FF">
            <w:pPr>
              <w:tabs>
                <w:tab w:val="right" w:pos="7164"/>
              </w:tabs>
              <w:spacing w:after="200"/>
              <w:rPr>
                <w:u w:val="single"/>
              </w:rPr>
            </w:pPr>
            <w:r>
              <w:t xml:space="preserve">L’emballage, le marquage et les documents placés à l’intérieur et à l’extérieur des caisses seront : </w:t>
            </w:r>
            <w:r w:rsidRPr="00BF28F6">
              <w:rPr>
                <w:iCs/>
              </w:rPr>
              <w:t>Sans objet</w:t>
            </w:r>
          </w:p>
          <w:p w14:paraId="5E64FB12" w14:textId="77777777" w:rsidR="000F0F38" w:rsidRDefault="000F0F38" w:rsidP="00FC63FF">
            <w:pPr>
              <w:tabs>
                <w:tab w:val="right" w:pos="7164"/>
              </w:tabs>
              <w:spacing w:after="200"/>
              <w:rPr>
                <w:u w:val="single"/>
              </w:rPr>
            </w:pPr>
            <w:r>
              <w:rPr>
                <w:u w:val="single"/>
              </w:rPr>
              <w:tab/>
            </w:r>
          </w:p>
        </w:tc>
      </w:tr>
      <w:tr w:rsidR="000F0F38" w14:paraId="5733C4CA" w14:textId="77777777" w:rsidTr="00FC63FF">
        <w:tc>
          <w:tcPr>
            <w:tcW w:w="1638" w:type="dxa"/>
          </w:tcPr>
          <w:p w14:paraId="2DB40ED3" w14:textId="77777777" w:rsidR="000F0F38" w:rsidRDefault="000F0F38" w:rsidP="00FC63FF">
            <w:pPr>
              <w:spacing w:after="200"/>
              <w:rPr>
                <w:b/>
              </w:rPr>
            </w:pPr>
            <w:r>
              <w:rPr>
                <w:b/>
              </w:rPr>
              <w:t>CCAG 23.1</w:t>
            </w:r>
          </w:p>
        </w:tc>
        <w:tc>
          <w:tcPr>
            <w:tcW w:w="7380" w:type="dxa"/>
          </w:tcPr>
          <w:p w14:paraId="6FA99130" w14:textId="77777777" w:rsidR="000F0F38" w:rsidRDefault="000F0F38" w:rsidP="00FC63FF">
            <w:pPr>
              <w:tabs>
                <w:tab w:val="right" w:pos="7164"/>
              </w:tabs>
              <w:spacing w:after="200"/>
            </w:pPr>
            <w:r>
              <w:t xml:space="preserve">La valeur assurée devra être de cent dix (110) pourcent de la valeur DDP rendue à destination des fournitures. </w:t>
            </w:r>
          </w:p>
        </w:tc>
      </w:tr>
      <w:tr w:rsidR="000F0F38" w14:paraId="2C0172C8" w14:textId="77777777" w:rsidTr="00FC63FF">
        <w:tc>
          <w:tcPr>
            <w:tcW w:w="1638" w:type="dxa"/>
          </w:tcPr>
          <w:p w14:paraId="78115804" w14:textId="77777777" w:rsidR="000F0F38" w:rsidRDefault="000F0F38" w:rsidP="00FC63FF">
            <w:pPr>
              <w:spacing w:after="200"/>
              <w:rPr>
                <w:b/>
              </w:rPr>
            </w:pPr>
            <w:r>
              <w:rPr>
                <w:b/>
              </w:rPr>
              <w:t>CCAG 25.1</w:t>
            </w:r>
          </w:p>
        </w:tc>
        <w:tc>
          <w:tcPr>
            <w:tcW w:w="7380" w:type="dxa"/>
          </w:tcPr>
          <w:p w14:paraId="4C6A7B1A" w14:textId="77777777" w:rsidR="000F0F38" w:rsidRDefault="000F0F38" w:rsidP="00FC63FF">
            <w:pPr>
              <w:tabs>
                <w:tab w:val="right" w:pos="7164"/>
              </w:tabs>
              <w:spacing w:after="200"/>
            </w:pPr>
            <w:r>
              <w:t xml:space="preserve">Les Inspections et Essais sont : </w:t>
            </w:r>
            <w:r w:rsidRPr="00BF28F6">
              <w:rPr>
                <w:iCs/>
              </w:rPr>
              <w:t>Certification et contrôle du processus de fabrication par un organe par le PUDC</w:t>
            </w:r>
            <w:r>
              <w:rPr>
                <w:i/>
                <w:iCs/>
              </w:rPr>
              <w:t>.</w:t>
            </w:r>
          </w:p>
        </w:tc>
      </w:tr>
      <w:tr w:rsidR="000F0F38" w14:paraId="686B3731" w14:textId="77777777" w:rsidTr="00FC63FF">
        <w:tc>
          <w:tcPr>
            <w:tcW w:w="1638" w:type="dxa"/>
          </w:tcPr>
          <w:p w14:paraId="4E9D306E" w14:textId="77777777" w:rsidR="000F0F38" w:rsidRDefault="000F0F38" w:rsidP="00FC63FF">
            <w:pPr>
              <w:spacing w:after="200"/>
              <w:rPr>
                <w:b/>
              </w:rPr>
            </w:pPr>
            <w:r>
              <w:rPr>
                <w:b/>
              </w:rPr>
              <w:t>CCAG 25.2</w:t>
            </w:r>
          </w:p>
        </w:tc>
        <w:tc>
          <w:tcPr>
            <w:tcW w:w="7380" w:type="dxa"/>
          </w:tcPr>
          <w:p w14:paraId="7F57DAA0" w14:textId="77777777" w:rsidR="000F0F38" w:rsidRDefault="000F0F38" w:rsidP="00FC63FF">
            <w:pPr>
              <w:tabs>
                <w:tab w:val="right" w:pos="7164"/>
              </w:tabs>
              <w:spacing w:after="200"/>
            </w:pPr>
            <w:r>
              <w:t xml:space="preserve">Les inspections et les essais seront réalisés à </w:t>
            </w:r>
            <w:r w:rsidRPr="00BF28F6">
              <w:rPr>
                <w:iCs/>
              </w:rPr>
              <w:t>: sur les sites indiqués dans le dossier.</w:t>
            </w:r>
          </w:p>
        </w:tc>
      </w:tr>
      <w:tr w:rsidR="000F0F38" w14:paraId="54490785" w14:textId="77777777" w:rsidTr="00FC63FF">
        <w:tc>
          <w:tcPr>
            <w:tcW w:w="1638" w:type="dxa"/>
          </w:tcPr>
          <w:p w14:paraId="7431316F" w14:textId="77777777" w:rsidR="000F0F38" w:rsidRDefault="000F0F38" w:rsidP="00FC63FF">
            <w:pPr>
              <w:spacing w:after="200"/>
              <w:rPr>
                <w:b/>
              </w:rPr>
            </w:pPr>
            <w:r>
              <w:rPr>
                <w:b/>
              </w:rPr>
              <w:t>CCAG 26.1</w:t>
            </w:r>
          </w:p>
        </w:tc>
        <w:tc>
          <w:tcPr>
            <w:tcW w:w="7380" w:type="dxa"/>
          </w:tcPr>
          <w:p w14:paraId="1E4258FA" w14:textId="77777777" w:rsidR="000F0F38" w:rsidRDefault="000F0F38" w:rsidP="00FC63FF">
            <w:pPr>
              <w:tabs>
                <w:tab w:val="right" w:pos="7164"/>
              </w:tabs>
              <w:spacing w:after="200"/>
            </w:pPr>
            <w:r>
              <w:t>La pénalité de retard s’élèvera à : 1 /1000éme par semaine.</w:t>
            </w:r>
          </w:p>
          <w:p w14:paraId="725C26CA" w14:textId="77777777" w:rsidR="000F0F38" w:rsidRDefault="000F0F38" w:rsidP="00FC63FF">
            <w:pPr>
              <w:tabs>
                <w:tab w:val="right" w:pos="7164"/>
              </w:tabs>
              <w:spacing w:after="200"/>
              <w:rPr>
                <w:u w:val="single"/>
              </w:rPr>
            </w:pPr>
            <w:r>
              <w:t>Le montant maximum des pénalités de retard sera de </w:t>
            </w:r>
            <w:r>
              <w:rPr>
                <w:i/>
                <w:iCs/>
              </w:rPr>
              <w:t>dix (</w:t>
            </w:r>
            <w:r w:rsidRPr="00485040">
              <w:rPr>
                <w:iCs/>
              </w:rPr>
              <w:t>10%) pourcent du montant du Marché</w:t>
            </w:r>
            <w:r>
              <w:rPr>
                <w:iCs/>
              </w:rPr>
              <w:t>.</w:t>
            </w:r>
            <w:r>
              <w:rPr>
                <w:spacing w:val="-2"/>
              </w:rPr>
              <w:t xml:space="preserve"> Lorsque ce maximum sera atteint, l’Autorité contractante pourra résilier le Marché en application de la clause 34 du CCAG.</w:t>
            </w:r>
            <w:r>
              <w:br/>
            </w:r>
          </w:p>
        </w:tc>
      </w:tr>
      <w:tr w:rsidR="000F0F38" w14:paraId="091830AB" w14:textId="77777777" w:rsidTr="00FC63FF">
        <w:tc>
          <w:tcPr>
            <w:tcW w:w="1638" w:type="dxa"/>
          </w:tcPr>
          <w:p w14:paraId="10B26823" w14:textId="77777777" w:rsidR="000F0F38" w:rsidRDefault="000F0F38" w:rsidP="00FC63FF">
            <w:pPr>
              <w:spacing w:after="200"/>
              <w:rPr>
                <w:b/>
              </w:rPr>
            </w:pPr>
            <w:r>
              <w:t>CCAG 27.3</w:t>
            </w:r>
          </w:p>
        </w:tc>
        <w:tc>
          <w:tcPr>
            <w:tcW w:w="7380" w:type="dxa"/>
          </w:tcPr>
          <w:p w14:paraId="2751D2FE" w14:textId="77777777" w:rsidR="000F0F38" w:rsidRDefault="000F0F38" w:rsidP="00FC63FF">
            <w:pPr>
              <w:tabs>
                <w:tab w:val="right" w:pos="7164"/>
              </w:tabs>
              <w:spacing w:after="200"/>
            </w:pPr>
            <w:r>
              <w:rPr>
                <w:i/>
                <w:iCs/>
              </w:rPr>
              <w:t>NON MODIFIE</w:t>
            </w:r>
          </w:p>
        </w:tc>
      </w:tr>
      <w:tr w:rsidR="000F0F38" w:rsidRPr="001A6BF2" w14:paraId="248D7ED8" w14:textId="77777777" w:rsidTr="00FC63FF">
        <w:tc>
          <w:tcPr>
            <w:tcW w:w="1638" w:type="dxa"/>
          </w:tcPr>
          <w:p w14:paraId="000FD429" w14:textId="77777777" w:rsidR="000F0F38" w:rsidRDefault="000F0F38" w:rsidP="00FC63FF">
            <w:pPr>
              <w:spacing w:after="200"/>
              <w:rPr>
                <w:b/>
              </w:rPr>
            </w:pPr>
            <w:r>
              <w:rPr>
                <w:b/>
              </w:rPr>
              <w:t>CCAG 27.5 et 27.6</w:t>
            </w:r>
          </w:p>
        </w:tc>
        <w:tc>
          <w:tcPr>
            <w:tcW w:w="7380" w:type="dxa"/>
          </w:tcPr>
          <w:p w14:paraId="7A4AD9AB" w14:textId="77777777" w:rsidR="000F0F38" w:rsidRPr="001A6BF2" w:rsidRDefault="000F0F38" w:rsidP="00FC63FF">
            <w:pPr>
              <w:tabs>
                <w:tab w:val="right" w:pos="7164"/>
              </w:tabs>
              <w:spacing w:after="200"/>
            </w:pPr>
            <w:r>
              <w:t xml:space="preserve">Le délai de réparation ou de remplacement sera de : </w:t>
            </w:r>
            <w:r>
              <w:rPr>
                <w:i/>
                <w:iCs/>
              </w:rPr>
              <w:t xml:space="preserve">15 </w:t>
            </w:r>
            <w:r>
              <w:t>jours.</w:t>
            </w:r>
          </w:p>
        </w:tc>
      </w:tr>
    </w:tbl>
    <w:p w14:paraId="227CEC1E" w14:textId="77777777" w:rsidR="00852DF4" w:rsidRPr="001A4E7E" w:rsidRDefault="00852DF4" w:rsidP="00852DF4">
      <w:pPr>
        <w:tabs>
          <w:tab w:val="left" w:pos="1620"/>
        </w:tabs>
        <w:spacing w:after="200" w:line="240" w:lineRule="auto"/>
        <w:rPr>
          <w:rFonts w:eastAsia="Times New Roman" w:cs="Times New Roman"/>
          <w:sz w:val="24"/>
          <w:szCs w:val="24"/>
          <w:lang w:eastAsia="fr-FR"/>
        </w:rPr>
      </w:pPr>
    </w:p>
    <w:bookmarkEnd w:id="147"/>
    <w:p w14:paraId="56CFC7BF" w14:textId="77777777" w:rsidR="00A133E8" w:rsidRPr="001A4E7E" w:rsidRDefault="00A133E8" w:rsidP="00A133E8">
      <w:pPr>
        <w:widowControl w:val="0"/>
        <w:overflowPunct w:val="0"/>
        <w:adjustRightInd w:val="0"/>
        <w:spacing w:after="0" w:line="240" w:lineRule="auto"/>
        <w:ind w:left="1276" w:hanging="1276"/>
        <w:rPr>
          <w:rFonts w:eastAsia="Times New Roman" w:cs="Times New Roman"/>
          <w:kern w:val="28"/>
          <w:sz w:val="24"/>
          <w:szCs w:val="24"/>
          <w:lang w:bidi="fr-FR"/>
        </w:rPr>
      </w:pPr>
    </w:p>
    <w:p w14:paraId="0E863166" w14:textId="6F75D700" w:rsidR="00A133E8" w:rsidRDefault="00A133E8" w:rsidP="00A133E8">
      <w:pPr>
        <w:widowControl w:val="0"/>
        <w:overflowPunct w:val="0"/>
        <w:adjustRightInd w:val="0"/>
        <w:spacing w:after="0" w:line="240" w:lineRule="auto"/>
        <w:rPr>
          <w:rFonts w:eastAsia="Times New Roman" w:cs="Times New Roman"/>
          <w:kern w:val="28"/>
          <w:sz w:val="24"/>
          <w:szCs w:val="24"/>
          <w:lang w:bidi="fr-FR"/>
        </w:rPr>
      </w:pPr>
      <w:bookmarkStart w:id="188" w:name="_Hlk58852330"/>
    </w:p>
    <w:p w14:paraId="16C607E0" w14:textId="4628CD01"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264D74C9" w14:textId="2FA6BDA7"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2AC68B62" w14:textId="08155036"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34B2E80E" w14:textId="08307627"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46316021" w14:textId="7BD06A38"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0587D94A" w14:textId="481F7C3A"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7AED9316" w14:textId="3F04F7FC"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3CAA5C48" w14:textId="43A79827"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0F84EB96" w14:textId="75F0EE67"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36F6E133" w14:textId="3FDA73BE"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3A971BBC" w14:textId="77777777" w:rsidR="000F0F38" w:rsidRPr="001A4E7E"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4D21D24C" w14:textId="77777777" w:rsidR="00A133E8" w:rsidRPr="001A4E7E" w:rsidRDefault="00A133E8" w:rsidP="00A133E8">
      <w:pPr>
        <w:keepNext/>
        <w:keepLines/>
        <w:pBdr>
          <w:bottom w:val="single" w:sz="4" w:space="1" w:color="auto"/>
        </w:pBdr>
        <w:spacing w:before="240" w:after="240" w:line="240" w:lineRule="auto"/>
        <w:jc w:val="center"/>
        <w:outlineLvl w:val="0"/>
        <w:rPr>
          <w:rFonts w:eastAsia="Times New Roman" w:cs="Segoe UI"/>
          <w:b/>
          <w:bCs/>
          <w:caps/>
          <w:noProof/>
          <w:color w:val="0070C0"/>
          <w:spacing w:val="32"/>
          <w:kern w:val="32"/>
          <w:sz w:val="24"/>
          <w:szCs w:val="24"/>
          <w:lang w:eastAsia="fr-FR" w:bidi="fr-FR"/>
        </w:rPr>
      </w:pPr>
      <w:bookmarkStart w:id="189" w:name="_Toc58246401"/>
      <w:r w:rsidRPr="001A4E7E">
        <w:rPr>
          <w:rFonts w:eastAsia="Times New Roman" w:cs="Segoe UI"/>
          <w:b/>
          <w:bCs/>
          <w:caps/>
          <w:noProof/>
          <w:color w:val="0070C0"/>
          <w:spacing w:val="32"/>
          <w:kern w:val="32"/>
          <w:sz w:val="24"/>
          <w:szCs w:val="24"/>
          <w:lang w:eastAsia="fr-FR" w:bidi="fr-FR"/>
        </w:rPr>
        <w:t>Section 11 : Modèle de lettre de notification</w:t>
      </w:r>
      <w:bookmarkEnd w:id="189"/>
    </w:p>
    <w:p w14:paraId="6F5209DB" w14:textId="77777777" w:rsidR="00163F84" w:rsidRPr="001A4E7E" w:rsidRDefault="00163F84" w:rsidP="00163F84">
      <w:pPr>
        <w:widowControl w:val="0"/>
        <w:overflowPunct w:val="0"/>
        <w:adjustRightInd w:val="0"/>
        <w:spacing w:after="0" w:line="240" w:lineRule="auto"/>
        <w:jc w:val="both"/>
        <w:rPr>
          <w:rFonts w:eastAsia="Times New Roman" w:cs="Calibri"/>
          <w:i/>
          <w:kern w:val="28"/>
          <w:sz w:val="24"/>
          <w:szCs w:val="24"/>
        </w:rPr>
      </w:pPr>
      <w:r w:rsidRPr="001A4E7E">
        <w:rPr>
          <w:rFonts w:eastAsia="Times New Roman" w:cs="Calibri"/>
          <w:i/>
          <w:kern w:val="28"/>
          <w:sz w:val="24"/>
          <w:szCs w:val="24"/>
        </w:rPr>
        <w:t>[papier à en-tête du Maître de l’Ouvrage]</w:t>
      </w:r>
    </w:p>
    <w:p w14:paraId="39510740"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74900347" w14:textId="77777777" w:rsidR="00163F84" w:rsidRPr="001A4E7E" w:rsidRDefault="00163F84" w:rsidP="00163F84">
      <w:pPr>
        <w:widowControl w:val="0"/>
        <w:overflowPunct w:val="0"/>
        <w:adjustRightInd w:val="0"/>
        <w:spacing w:after="0" w:line="240" w:lineRule="auto"/>
        <w:ind w:left="6480"/>
        <w:jc w:val="both"/>
        <w:rPr>
          <w:rFonts w:eastAsia="Times New Roman" w:cs="Calibri"/>
          <w:kern w:val="28"/>
          <w:sz w:val="24"/>
          <w:szCs w:val="24"/>
        </w:rPr>
      </w:pPr>
      <w:r w:rsidRPr="001A4E7E">
        <w:rPr>
          <w:rFonts w:eastAsia="Times New Roman" w:cs="Calibri"/>
          <w:kern w:val="28"/>
          <w:sz w:val="24"/>
          <w:szCs w:val="24"/>
        </w:rPr>
        <w:t xml:space="preserve">Date : </w:t>
      </w:r>
      <w:r w:rsidRPr="001A4E7E">
        <w:rPr>
          <w:rFonts w:eastAsia="Times New Roman" w:cs="Calibri"/>
          <w:i/>
          <w:kern w:val="28"/>
          <w:sz w:val="24"/>
          <w:szCs w:val="24"/>
        </w:rPr>
        <w:t>[date]</w:t>
      </w:r>
    </w:p>
    <w:p w14:paraId="53DAC39C"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0A8F2B97"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r w:rsidRPr="001A4E7E">
        <w:rPr>
          <w:rFonts w:eastAsia="Times New Roman" w:cs="Calibri"/>
          <w:kern w:val="28"/>
          <w:sz w:val="24"/>
          <w:szCs w:val="24"/>
        </w:rPr>
        <w:t xml:space="preserve">A : </w:t>
      </w:r>
      <w:r w:rsidRPr="001A4E7E">
        <w:rPr>
          <w:rFonts w:eastAsia="Times New Roman" w:cs="Calibri"/>
          <w:i/>
          <w:kern w:val="28"/>
          <w:sz w:val="24"/>
          <w:szCs w:val="24"/>
        </w:rPr>
        <w:t>[nom et adresse du Soumissionnaire retenu]</w:t>
      </w:r>
    </w:p>
    <w:p w14:paraId="3187F342"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478BF5AE"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5F5CF1B8"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r w:rsidRPr="001A4E7E">
        <w:rPr>
          <w:rFonts w:eastAsia="Times New Roman" w:cs="Calibri"/>
          <w:kern w:val="28"/>
          <w:sz w:val="24"/>
          <w:szCs w:val="24"/>
        </w:rPr>
        <w:t>Messieurs,</w:t>
      </w:r>
    </w:p>
    <w:p w14:paraId="0BB21410"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49B852B9"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r w:rsidRPr="001A4E7E">
        <w:rPr>
          <w:rFonts w:eastAsia="Times New Roman" w:cs="Calibri"/>
          <w:kern w:val="28"/>
          <w:sz w:val="24"/>
          <w:szCs w:val="24"/>
        </w:rPr>
        <w:t xml:space="preserve">La présente a pour but de vous notifier que votre offre en date du </w:t>
      </w:r>
      <w:r w:rsidRPr="001A4E7E">
        <w:rPr>
          <w:rFonts w:eastAsia="Times New Roman" w:cs="Calibri"/>
          <w:i/>
          <w:kern w:val="28"/>
          <w:sz w:val="24"/>
          <w:szCs w:val="24"/>
        </w:rPr>
        <w:t>[date]</w:t>
      </w:r>
      <w:r w:rsidRPr="001A4E7E">
        <w:rPr>
          <w:rFonts w:eastAsia="Times New Roman" w:cs="Calibri"/>
          <w:kern w:val="28"/>
          <w:sz w:val="24"/>
          <w:szCs w:val="24"/>
        </w:rPr>
        <w:t xml:space="preserve"> pour l’exécution des Travaux de </w:t>
      </w:r>
      <w:r w:rsidRPr="001A4E7E">
        <w:rPr>
          <w:rFonts w:eastAsia="Times New Roman" w:cs="Calibri"/>
          <w:i/>
          <w:kern w:val="28"/>
          <w:sz w:val="24"/>
          <w:szCs w:val="24"/>
        </w:rPr>
        <w:t>[nom du projet et travaux spécifiques tels qu’ils sont présentés dans les Instructions aux soumissionnaires]</w:t>
      </w:r>
      <w:r w:rsidRPr="001A4E7E">
        <w:rPr>
          <w:rFonts w:eastAsia="Times New Roman" w:cs="Calibri"/>
          <w:kern w:val="28"/>
          <w:sz w:val="24"/>
          <w:szCs w:val="24"/>
        </w:rPr>
        <w:t xml:space="preserve"> pour le montant du Marché d’une contre-valeur </w:t>
      </w:r>
      <w:r w:rsidRPr="001A4E7E">
        <w:rPr>
          <w:rFonts w:eastAsia="Times New Roman" w:cs="Calibri"/>
          <w:i/>
          <w:kern w:val="28"/>
          <w:sz w:val="24"/>
          <w:szCs w:val="24"/>
        </w:rPr>
        <w:t xml:space="preserve">[Supprimer “contre” si le prix du Marché est exprimé en une seule monnaie] </w:t>
      </w:r>
      <w:r w:rsidRPr="001A4E7E">
        <w:rPr>
          <w:rFonts w:eastAsia="Times New Roman" w:cs="Calibri"/>
          <w:kern w:val="28"/>
          <w:sz w:val="24"/>
          <w:szCs w:val="24"/>
        </w:rPr>
        <w:t xml:space="preserve">de </w:t>
      </w:r>
      <w:r w:rsidRPr="001A4E7E">
        <w:rPr>
          <w:rFonts w:eastAsia="Times New Roman" w:cs="Calibri"/>
          <w:i/>
          <w:kern w:val="28"/>
          <w:sz w:val="24"/>
          <w:szCs w:val="24"/>
        </w:rPr>
        <w:t>[montant en chiffres et en lettres, nom de la monnaie]</w:t>
      </w:r>
      <w:r w:rsidRPr="001A4E7E">
        <w:rPr>
          <w:rFonts w:eastAsia="Times New Roman" w:cs="Calibri"/>
          <w:kern w:val="28"/>
          <w:sz w:val="24"/>
          <w:szCs w:val="24"/>
        </w:rPr>
        <w:t>, rectifié et modifié conformément aux Instructions aux soumissionnaires, est acceptée par nos services.</w:t>
      </w:r>
    </w:p>
    <w:p w14:paraId="3F4A63CA"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23E31B65"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5A9EB174"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r w:rsidRPr="001A4E7E">
        <w:rPr>
          <w:rFonts w:eastAsia="Times New Roman" w:cs="Calibri"/>
          <w:kern w:val="28"/>
          <w:sz w:val="24"/>
          <w:szCs w:val="24"/>
        </w:rPr>
        <w:t>Il vous est demandé de fournir la garantie de bonne exécution dans les 28 jours, conformément au CCAG, en utilisant le formulaire de garantie de bonne exécution de la Section X, Formulaires du marché.</w:t>
      </w:r>
    </w:p>
    <w:p w14:paraId="150A9F16"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5385D0B4"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r w:rsidRPr="001A4E7E">
        <w:rPr>
          <w:rFonts w:eastAsia="Times New Roman" w:cs="Calibri"/>
          <w:kern w:val="28"/>
          <w:sz w:val="24"/>
          <w:szCs w:val="24"/>
        </w:rPr>
        <w:t>Veuillez agréer, Messieurs, l’expression de notre considération distinguée.</w:t>
      </w:r>
    </w:p>
    <w:p w14:paraId="4FA46EB1" w14:textId="77777777" w:rsidR="00163F84" w:rsidRPr="001A4E7E" w:rsidRDefault="00163F84" w:rsidP="00163F84">
      <w:pPr>
        <w:widowControl w:val="0"/>
        <w:overflowPunct w:val="0"/>
        <w:adjustRightInd w:val="0"/>
        <w:spacing w:after="0" w:line="240" w:lineRule="auto"/>
        <w:jc w:val="both"/>
        <w:rPr>
          <w:rFonts w:eastAsia="Times New Roman" w:cs="Calibri"/>
          <w:kern w:val="28"/>
          <w:sz w:val="24"/>
          <w:szCs w:val="24"/>
        </w:rPr>
      </w:pPr>
    </w:p>
    <w:p w14:paraId="72376C51" w14:textId="77777777" w:rsidR="00163F84" w:rsidRPr="001A4E7E" w:rsidRDefault="00163F84" w:rsidP="00163F84">
      <w:pPr>
        <w:widowControl w:val="0"/>
        <w:overflowPunct w:val="0"/>
        <w:adjustRightInd w:val="0"/>
        <w:spacing w:after="0" w:line="240" w:lineRule="auto"/>
        <w:jc w:val="both"/>
        <w:rPr>
          <w:rFonts w:eastAsia="Times New Roman" w:cs="Calibri"/>
          <w:i/>
          <w:kern w:val="28"/>
          <w:sz w:val="24"/>
          <w:szCs w:val="24"/>
        </w:rPr>
      </w:pPr>
      <w:r w:rsidRPr="001A4E7E">
        <w:rPr>
          <w:rFonts w:eastAsia="Times New Roman" w:cs="Calibri"/>
          <w:i/>
          <w:kern w:val="28"/>
          <w:sz w:val="24"/>
          <w:szCs w:val="24"/>
        </w:rPr>
        <w:t>[Signature, nom et titre du signataire habilité à signer au nom du Maître de l’Ouvrage]</w:t>
      </w:r>
    </w:p>
    <w:p w14:paraId="53434E78" w14:textId="77777777" w:rsidR="00163F84" w:rsidRPr="001A4E7E" w:rsidRDefault="00163F84" w:rsidP="00163F84">
      <w:pPr>
        <w:widowControl w:val="0"/>
        <w:overflowPunct w:val="0"/>
        <w:adjustRightInd w:val="0"/>
        <w:spacing w:after="0" w:line="240" w:lineRule="auto"/>
        <w:jc w:val="both"/>
        <w:rPr>
          <w:rFonts w:eastAsia="Times New Roman" w:cs="Calibri"/>
          <w:i/>
          <w:kern w:val="28"/>
          <w:sz w:val="24"/>
          <w:szCs w:val="24"/>
        </w:rPr>
      </w:pPr>
    </w:p>
    <w:p w14:paraId="582632ED" w14:textId="77777777" w:rsidR="00163F84" w:rsidRPr="001A4E7E" w:rsidRDefault="00163F84" w:rsidP="00163F84">
      <w:pPr>
        <w:widowControl w:val="0"/>
        <w:overflowPunct w:val="0"/>
        <w:adjustRightInd w:val="0"/>
        <w:spacing w:after="0" w:line="240" w:lineRule="auto"/>
        <w:jc w:val="both"/>
        <w:rPr>
          <w:rFonts w:eastAsia="Times New Roman" w:cs="Calibri"/>
          <w:i/>
          <w:kern w:val="28"/>
          <w:sz w:val="24"/>
          <w:szCs w:val="24"/>
        </w:rPr>
      </w:pPr>
    </w:p>
    <w:p w14:paraId="258D88F3" w14:textId="06F039FD" w:rsidR="00A133E8" w:rsidRDefault="00A133E8" w:rsidP="00A133E8">
      <w:pPr>
        <w:widowControl w:val="0"/>
        <w:overflowPunct w:val="0"/>
        <w:adjustRightInd w:val="0"/>
        <w:spacing w:after="0" w:line="240" w:lineRule="auto"/>
        <w:rPr>
          <w:rFonts w:eastAsia="Times New Roman" w:cs="Times New Roman"/>
          <w:kern w:val="28"/>
          <w:sz w:val="24"/>
          <w:szCs w:val="24"/>
          <w:lang w:bidi="fr-FR"/>
        </w:rPr>
      </w:pPr>
    </w:p>
    <w:p w14:paraId="48ED5F59" w14:textId="7158629C"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66CBF15B" w14:textId="57EC5839"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210167CA" w14:textId="519C68C0"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786B6257" w14:textId="27CB4B5C"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3D16BE25" w14:textId="53EDFD2D"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6C167C8A" w14:textId="759FD4F7"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0FB9EE29" w14:textId="38B9BF8F"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48F69AE7" w14:textId="79B7F68E"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217AA963" w14:textId="792BBC51"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1DE46058" w14:textId="3E02B245"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087DE913" w14:textId="4EA7F4E3"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1C6A8D19" w14:textId="0345D453" w:rsidR="000F0F38"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12E408E4" w14:textId="77777777" w:rsidR="000F0F38" w:rsidRPr="001A4E7E" w:rsidRDefault="000F0F38" w:rsidP="00A133E8">
      <w:pPr>
        <w:widowControl w:val="0"/>
        <w:overflowPunct w:val="0"/>
        <w:adjustRightInd w:val="0"/>
        <w:spacing w:after="0" w:line="240" w:lineRule="auto"/>
        <w:rPr>
          <w:rFonts w:eastAsia="Times New Roman" w:cs="Times New Roman"/>
          <w:kern w:val="28"/>
          <w:sz w:val="24"/>
          <w:szCs w:val="24"/>
          <w:lang w:bidi="fr-FR"/>
        </w:rPr>
      </w:pPr>
    </w:p>
    <w:p w14:paraId="199A2EE4" w14:textId="44C9605A" w:rsidR="00A133E8" w:rsidRPr="001A4E7E" w:rsidRDefault="00A133E8" w:rsidP="00A133E8">
      <w:pPr>
        <w:keepNext/>
        <w:keepLines/>
        <w:pBdr>
          <w:bottom w:val="single" w:sz="4" w:space="1" w:color="auto"/>
        </w:pBdr>
        <w:spacing w:before="240" w:after="240" w:line="240" w:lineRule="auto"/>
        <w:jc w:val="center"/>
        <w:outlineLvl w:val="0"/>
        <w:rPr>
          <w:rFonts w:eastAsia="Times New Roman" w:cs="Segoe UI"/>
          <w:b/>
          <w:bCs/>
          <w:caps/>
          <w:noProof/>
          <w:color w:val="0070C0"/>
          <w:spacing w:val="32"/>
          <w:kern w:val="32"/>
          <w:sz w:val="24"/>
          <w:szCs w:val="24"/>
          <w:lang w:eastAsia="fr-FR" w:bidi="fr-FR"/>
        </w:rPr>
      </w:pPr>
      <w:bookmarkStart w:id="190" w:name="_Toc58246402"/>
      <w:r w:rsidRPr="001A4E7E">
        <w:rPr>
          <w:rFonts w:eastAsia="Times New Roman" w:cs="Segoe UI"/>
          <w:b/>
          <w:bCs/>
          <w:caps/>
          <w:noProof/>
          <w:color w:val="0070C0"/>
          <w:spacing w:val="32"/>
          <w:kern w:val="32"/>
          <w:sz w:val="24"/>
          <w:szCs w:val="24"/>
          <w:lang w:eastAsia="fr-FR" w:bidi="fr-FR"/>
        </w:rPr>
        <w:lastRenderedPageBreak/>
        <w:t>Section 12 : Modèle Acte d’engagement</w:t>
      </w:r>
      <w:bookmarkEnd w:id="190"/>
      <w:r w:rsidRPr="001A4E7E">
        <w:rPr>
          <w:rFonts w:eastAsia="Times New Roman" w:cs="Segoe UI"/>
          <w:b/>
          <w:bCs/>
          <w:caps/>
          <w:noProof/>
          <w:color w:val="0070C0"/>
          <w:spacing w:val="32"/>
          <w:kern w:val="32"/>
          <w:sz w:val="24"/>
          <w:szCs w:val="24"/>
          <w:lang w:eastAsia="fr-FR" w:bidi="fr-FR"/>
        </w:rPr>
        <w:t xml:space="preserve"> </w:t>
      </w:r>
      <w:bookmarkEnd w:id="188"/>
    </w:p>
    <w:p w14:paraId="39E7F095" w14:textId="77777777" w:rsidR="00852DF4" w:rsidRPr="001A4E7E" w:rsidRDefault="00852DF4" w:rsidP="00852DF4">
      <w:pPr>
        <w:spacing w:after="0" w:line="240" w:lineRule="auto"/>
        <w:rPr>
          <w:rFonts w:eastAsia="Times New Roman" w:cs="Times New Roman"/>
          <w:i/>
          <w:iCs/>
          <w:sz w:val="24"/>
          <w:szCs w:val="24"/>
          <w:lang w:eastAsia="fr-FR"/>
        </w:rPr>
      </w:pPr>
      <w:r w:rsidRPr="001A4E7E">
        <w:rPr>
          <w:rFonts w:eastAsia="Times New Roman" w:cs="Times New Roman"/>
          <w:i/>
          <w:iCs/>
          <w:sz w:val="24"/>
          <w:szCs w:val="24"/>
          <w:lang w:eastAsia="fr-FR"/>
        </w:rPr>
        <w:t xml:space="preserve">[L’Attributaire remplit cet Acte d’Engagement conformément aux indications en italiques] </w:t>
      </w:r>
    </w:p>
    <w:p w14:paraId="12054A31" w14:textId="77777777" w:rsidR="00852DF4" w:rsidRPr="001A4E7E" w:rsidRDefault="00852DF4" w:rsidP="00852DF4">
      <w:pPr>
        <w:spacing w:after="0" w:line="240" w:lineRule="auto"/>
        <w:rPr>
          <w:rFonts w:eastAsia="Times New Roman" w:cs="Times New Roman"/>
          <w:sz w:val="24"/>
          <w:szCs w:val="24"/>
          <w:lang w:eastAsia="fr-FR"/>
        </w:rPr>
      </w:pPr>
    </w:p>
    <w:p w14:paraId="6FFBE6E8" w14:textId="77777777" w:rsidR="00852DF4" w:rsidRPr="001A4E7E" w:rsidRDefault="00852DF4" w:rsidP="00852DF4">
      <w:pPr>
        <w:spacing w:after="0" w:line="240" w:lineRule="auto"/>
        <w:rPr>
          <w:rFonts w:eastAsia="Times New Roman" w:cs="Times New Roman"/>
          <w:sz w:val="24"/>
          <w:szCs w:val="24"/>
          <w:lang w:eastAsia="fr-FR"/>
        </w:rPr>
      </w:pPr>
      <w:r w:rsidRPr="001A4E7E">
        <w:rPr>
          <w:rFonts w:eastAsia="Times New Roman" w:cs="Times New Roman"/>
          <w:sz w:val="24"/>
          <w:szCs w:val="24"/>
          <w:lang w:eastAsia="fr-FR"/>
        </w:rPr>
        <w:t xml:space="preserve">AUX TERMES DU PRÉSENT MARCHÉ, conclu le [date]_____ jour de [mois] ______ de__ [année] ____ </w:t>
      </w:r>
    </w:p>
    <w:p w14:paraId="2DD63975" w14:textId="77777777" w:rsidR="00852DF4" w:rsidRPr="001A4E7E" w:rsidRDefault="00852DF4" w:rsidP="00852DF4">
      <w:pPr>
        <w:spacing w:after="0" w:line="240" w:lineRule="auto"/>
        <w:rPr>
          <w:rFonts w:eastAsia="Times New Roman" w:cs="Times New Roman"/>
          <w:sz w:val="24"/>
          <w:szCs w:val="24"/>
          <w:lang w:eastAsia="fr-FR"/>
        </w:rPr>
      </w:pPr>
    </w:p>
    <w:p w14:paraId="0E671BFE" w14:textId="77777777" w:rsidR="00852DF4" w:rsidRPr="001A4E7E" w:rsidRDefault="00852DF4" w:rsidP="00852DF4">
      <w:pPr>
        <w:spacing w:after="0" w:line="240" w:lineRule="auto"/>
        <w:rPr>
          <w:rFonts w:eastAsia="Times New Roman" w:cs="Times New Roman"/>
          <w:sz w:val="24"/>
          <w:szCs w:val="24"/>
          <w:lang w:eastAsia="fr-FR"/>
        </w:rPr>
      </w:pPr>
      <w:r w:rsidRPr="001A4E7E">
        <w:rPr>
          <w:rFonts w:eastAsia="Times New Roman" w:cs="Times New Roman"/>
          <w:sz w:val="24"/>
          <w:szCs w:val="24"/>
          <w:lang w:eastAsia="fr-FR"/>
        </w:rPr>
        <w:t xml:space="preserve">ENTRE </w:t>
      </w:r>
    </w:p>
    <w:p w14:paraId="24A994A0" w14:textId="77777777" w:rsidR="00852DF4" w:rsidRPr="001A4E7E" w:rsidRDefault="00852DF4" w:rsidP="00852DF4">
      <w:pPr>
        <w:tabs>
          <w:tab w:val="right" w:pos="7254"/>
        </w:tabs>
        <w:spacing w:after="200" w:line="276" w:lineRule="auto"/>
        <w:rPr>
          <w:rFonts w:eastAsia="Times New Roman" w:cs="Times New Roman"/>
          <w:b/>
          <w:iCs/>
          <w:sz w:val="24"/>
          <w:szCs w:val="24"/>
          <w:lang w:eastAsia="fr-FR"/>
        </w:rPr>
      </w:pPr>
      <w:r w:rsidRPr="001A4E7E">
        <w:rPr>
          <w:rFonts w:eastAsia="Times New Roman" w:cs="Times New Roman"/>
          <w:sz w:val="24"/>
          <w:szCs w:val="24"/>
          <w:lang w:eastAsia="fr-FR"/>
        </w:rPr>
        <w:t xml:space="preserve">(1) </w:t>
      </w:r>
      <w:r w:rsidRPr="001A4E7E">
        <w:rPr>
          <w:rFonts w:eastAsia="Times New Roman" w:cs="Times New Roman"/>
          <w:i/>
          <w:iCs/>
          <w:sz w:val="24"/>
          <w:szCs w:val="24"/>
          <w:lang w:eastAsia="fr-FR"/>
        </w:rPr>
        <w:t xml:space="preserve">Le PROGRAMME D’URGENCE DE DEVELOPPEMENT COMMUNAUTAIRE </w:t>
      </w:r>
      <w:r w:rsidRPr="001A4E7E">
        <w:rPr>
          <w:rFonts w:eastAsia="Times New Roman" w:cs="Times New Roman"/>
          <w:b/>
          <w:iCs/>
          <w:sz w:val="24"/>
          <w:szCs w:val="24"/>
          <w:lang w:eastAsia="fr-FR"/>
        </w:rPr>
        <w:t xml:space="preserve">PUDC, Almadies route du King Fahd Palace, immeuble SCI </w:t>
      </w:r>
      <w:proofErr w:type="spellStart"/>
      <w:r w:rsidRPr="001A4E7E">
        <w:rPr>
          <w:rFonts w:eastAsia="Times New Roman" w:cs="Times New Roman"/>
          <w:b/>
          <w:iCs/>
          <w:sz w:val="24"/>
          <w:szCs w:val="24"/>
          <w:lang w:eastAsia="fr-FR"/>
        </w:rPr>
        <w:t>Faalo</w:t>
      </w:r>
      <w:proofErr w:type="spellEnd"/>
      <w:r w:rsidRPr="001A4E7E">
        <w:rPr>
          <w:rFonts w:eastAsia="Times New Roman" w:cs="Times New Roman"/>
          <w:b/>
          <w:iCs/>
          <w:sz w:val="24"/>
          <w:szCs w:val="24"/>
          <w:lang w:eastAsia="fr-FR"/>
        </w:rPr>
        <w:t>, 1 er étage</w:t>
      </w:r>
      <w:r w:rsidRPr="001A4E7E">
        <w:rPr>
          <w:rFonts w:eastAsia="Times New Roman" w:cs="Times New Roman"/>
          <w:sz w:val="24"/>
          <w:szCs w:val="24"/>
          <w:lang w:eastAsia="fr-FR"/>
        </w:rPr>
        <w:t xml:space="preserve"> (ci-après dénommé l’« Autorité contractante ») d’une part, et </w:t>
      </w:r>
    </w:p>
    <w:p w14:paraId="18B77E31" w14:textId="0E25B448" w:rsidR="00852DF4" w:rsidRPr="001A4E7E" w:rsidRDefault="00852DF4" w:rsidP="00852DF4">
      <w:pPr>
        <w:spacing w:after="200" w:line="240" w:lineRule="auto"/>
        <w:ind w:left="720"/>
        <w:jc w:val="both"/>
        <w:rPr>
          <w:rFonts w:eastAsia="Times New Roman" w:cs="Times New Roman"/>
          <w:sz w:val="24"/>
          <w:szCs w:val="24"/>
          <w:lang w:eastAsia="fr-FR"/>
        </w:rPr>
      </w:pPr>
      <w:r w:rsidRPr="001A4E7E">
        <w:rPr>
          <w:rFonts w:eastAsia="Times New Roman" w:cs="Times New Roman"/>
          <w:sz w:val="24"/>
          <w:szCs w:val="24"/>
          <w:lang w:eastAsia="fr-FR"/>
        </w:rPr>
        <w:t xml:space="preserve">(2) </w:t>
      </w:r>
      <w:r w:rsidRPr="001A4E7E">
        <w:rPr>
          <w:rFonts w:eastAsia="Times New Roman" w:cs="Times New Roman"/>
          <w:i/>
          <w:iCs/>
          <w:sz w:val="24"/>
          <w:szCs w:val="24"/>
          <w:lang w:eastAsia="fr-FR"/>
        </w:rPr>
        <w:t xml:space="preserve">[insérer le nom légal </w:t>
      </w:r>
      <w:r w:rsidR="00376D66" w:rsidRPr="001A4E7E">
        <w:rPr>
          <w:rFonts w:eastAsia="Times New Roman" w:cs="Times New Roman"/>
          <w:i/>
          <w:iCs/>
          <w:sz w:val="24"/>
          <w:szCs w:val="24"/>
          <w:lang w:eastAsia="fr-FR"/>
        </w:rPr>
        <w:t>complet du</w:t>
      </w:r>
      <w:r w:rsidRPr="001A4E7E">
        <w:rPr>
          <w:rFonts w:eastAsia="Times New Roman" w:cs="Times New Roman"/>
          <w:i/>
          <w:iCs/>
          <w:sz w:val="24"/>
          <w:szCs w:val="24"/>
          <w:lang w:eastAsia="fr-FR"/>
        </w:rPr>
        <w:t xml:space="preserve"> Titulaire] </w:t>
      </w:r>
      <w:r w:rsidRPr="001A4E7E">
        <w:rPr>
          <w:rFonts w:eastAsia="Times New Roman" w:cs="Times New Roman"/>
          <w:sz w:val="24"/>
          <w:szCs w:val="24"/>
          <w:lang w:eastAsia="fr-FR"/>
        </w:rPr>
        <w:t xml:space="preserve">___________ de </w:t>
      </w:r>
      <w:r w:rsidRPr="001A4E7E">
        <w:rPr>
          <w:rFonts w:eastAsia="Times New Roman" w:cs="Times New Roman"/>
          <w:i/>
          <w:iCs/>
          <w:sz w:val="24"/>
          <w:szCs w:val="24"/>
          <w:lang w:eastAsia="fr-FR"/>
        </w:rPr>
        <w:t xml:space="preserve">[insérer l’adresse complète  du Titulaire] </w:t>
      </w:r>
      <w:r w:rsidRPr="001A4E7E">
        <w:rPr>
          <w:rFonts w:eastAsia="Times New Roman" w:cs="Times New Roman"/>
          <w:sz w:val="24"/>
          <w:szCs w:val="24"/>
          <w:lang w:eastAsia="fr-FR"/>
        </w:rPr>
        <w:t>______________ (ci-après dénommé le « Titulaire »), d’autre part :</w:t>
      </w:r>
    </w:p>
    <w:p w14:paraId="5270DCE4" w14:textId="77777777" w:rsidR="00852DF4" w:rsidRPr="001A4E7E" w:rsidRDefault="00852DF4" w:rsidP="00852DF4">
      <w:pPr>
        <w:spacing w:after="0" w:line="240" w:lineRule="auto"/>
        <w:jc w:val="both"/>
        <w:rPr>
          <w:rFonts w:eastAsia="Times New Roman" w:cs="Times New Roman"/>
          <w:sz w:val="24"/>
          <w:szCs w:val="24"/>
          <w:lang w:eastAsia="fr-FR"/>
        </w:rPr>
      </w:pPr>
    </w:p>
    <w:p w14:paraId="4ED6EE6B" w14:textId="77777777" w:rsidR="00852DF4" w:rsidRPr="001A4E7E" w:rsidRDefault="00852DF4" w:rsidP="00852DF4">
      <w:pPr>
        <w:widowControl w:val="0"/>
        <w:tabs>
          <w:tab w:val="left" w:pos="720"/>
          <w:tab w:val="right" w:leader="dot" w:pos="8640"/>
        </w:tabs>
        <w:overflowPunct w:val="0"/>
        <w:adjustRightInd w:val="0"/>
        <w:spacing w:after="0" w:line="240" w:lineRule="auto"/>
        <w:jc w:val="center"/>
        <w:rPr>
          <w:rFonts w:eastAsia="Times New Roman" w:cs="Calibri"/>
          <w:b/>
          <w:bCs/>
          <w:kern w:val="28"/>
          <w:sz w:val="24"/>
          <w:szCs w:val="24"/>
          <w:lang w:val="fr-SN" w:eastAsia="fr-FR" w:bidi="fr-FR"/>
        </w:rPr>
      </w:pPr>
      <w:r w:rsidRPr="001A4E7E">
        <w:rPr>
          <w:rFonts w:eastAsia="Times New Roman" w:cs="Times New Roman"/>
          <w:sz w:val="24"/>
          <w:szCs w:val="24"/>
          <w:lang w:eastAsia="fr-FR"/>
        </w:rPr>
        <w:t xml:space="preserve">ATTENDU QUE l’Autorité contractante a lancé un appel d’offres pour certaines Fournitures et certains Services connexes, à savoir :  </w:t>
      </w:r>
      <w:r w:rsidRPr="001A4E7E">
        <w:rPr>
          <w:rFonts w:eastAsia="Times New Roman" w:cs="Calibri"/>
          <w:b/>
          <w:bCs/>
          <w:kern w:val="28"/>
          <w:sz w:val="24"/>
          <w:szCs w:val="24"/>
          <w:lang w:val="fr-SN" w:eastAsia="fr-FR" w:bidi="fr-FR"/>
        </w:rPr>
        <w:t xml:space="preserve">FOURNITURE ET INSTALLATION D’EQUIPEMENTS HOSPITALIERS POUR 20 DE POSTES DE SANTE </w:t>
      </w:r>
      <w:r w:rsidRPr="001A4E7E">
        <w:rPr>
          <w:rFonts w:eastAsia="Times New Roman" w:cs="Times New Roman"/>
          <w:sz w:val="24"/>
          <w:szCs w:val="24"/>
          <w:lang w:eastAsia="fr-FR"/>
        </w:rPr>
        <w:t xml:space="preserve">et a accepté l’offre du Titulaire pour la livraison de ces Fournitures et la prestation de ces Services connexes, pour un montant de </w:t>
      </w:r>
      <w:r w:rsidRPr="001A4E7E">
        <w:rPr>
          <w:rFonts w:eastAsia="Times New Roman" w:cs="Times New Roman"/>
          <w:i/>
          <w:iCs/>
          <w:sz w:val="24"/>
          <w:szCs w:val="24"/>
          <w:lang w:eastAsia="fr-FR"/>
        </w:rPr>
        <w:t xml:space="preserve">[insérer le montant du Marché] </w:t>
      </w:r>
      <w:r w:rsidRPr="001A4E7E">
        <w:rPr>
          <w:rFonts w:eastAsia="Times New Roman" w:cs="Times New Roman"/>
          <w:sz w:val="24"/>
          <w:szCs w:val="24"/>
          <w:lang w:eastAsia="fr-FR"/>
        </w:rPr>
        <w:t xml:space="preserve">_______ (ci-après dénommé le « montant du Marché») et dans le délai maximal de </w:t>
      </w:r>
      <w:r w:rsidRPr="001A4E7E">
        <w:rPr>
          <w:rFonts w:eastAsia="Times New Roman" w:cs="Times New Roman"/>
          <w:i/>
          <w:sz w:val="24"/>
          <w:szCs w:val="24"/>
          <w:lang w:eastAsia="fr-FR"/>
        </w:rPr>
        <w:t xml:space="preserve">[insérer le délai maximal de </w:t>
      </w:r>
      <w:proofErr w:type="spellStart"/>
      <w:r w:rsidRPr="001A4E7E">
        <w:rPr>
          <w:rFonts w:eastAsia="Times New Roman" w:cs="Times New Roman"/>
          <w:i/>
          <w:sz w:val="24"/>
          <w:szCs w:val="24"/>
          <w:lang w:eastAsia="fr-FR"/>
        </w:rPr>
        <w:t>réaliation</w:t>
      </w:r>
      <w:proofErr w:type="spellEnd"/>
      <w:r w:rsidRPr="001A4E7E">
        <w:rPr>
          <w:rFonts w:eastAsia="Times New Roman" w:cs="Times New Roman"/>
          <w:i/>
          <w:sz w:val="24"/>
          <w:szCs w:val="24"/>
          <w:lang w:eastAsia="fr-FR"/>
        </w:rPr>
        <w:t xml:space="preserve"> des fournitures et services connexes]</w:t>
      </w:r>
      <w:r w:rsidRPr="001A4E7E">
        <w:rPr>
          <w:rFonts w:eastAsia="Times New Roman" w:cs="Times New Roman"/>
          <w:sz w:val="24"/>
          <w:szCs w:val="24"/>
          <w:lang w:eastAsia="fr-FR"/>
        </w:rPr>
        <w:t>.</w:t>
      </w:r>
    </w:p>
    <w:p w14:paraId="268565AD" w14:textId="77777777" w:rsidR="00852DF4" w:rsidRPr="001A4E7E" w:rsidRDefault="00852DF4" w:rsidP="00852DF4">
      <w:pPr>
        <w:spacing w:after="0" w:line="240" w:lineRule="auto"/>
        <w:jc w:val="both"/>
        <w:rPr>
          <w:rFonts w:eastAsia="Times New Roman" w:cs="Times New Roman"/>
          <w:sz w:val="24"/>
          <w:szCs w:val="24"/>
          <w:lang w:eastAsia="fr-FR"/>
        </w:rPr>
      </w:pPr>
    </w:p>
    <w:p w14:paraId="669A596A"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IL A ÉTÉ ARRÊTÉ ET CONVENU CE QUI SUIT :</w:t>
      </w:r>
    </w:p>
    <w:p w14:paraId="4A6520DB" w14:textId="77777777" w:rsidR="00852DF4" w:rsidRPr="001A4E7E" w:rsidRDefault="00852DF4" w:rsidP="00852DF4">
      <w:pPr>
        <w:spacing w:after="0" w:line="240" w:lineRule="auto"/>
        <w:jc w:val="both"/>
        <w:rPr>
          <w:rFonts w:eastAsia="Times New Roman" w:cs="Times New Roman"/>
          <w:sz w:val="24"/>
          <w:szCs w:val="24"/>
          <w:lang w:eastAsia="fr-FR"/>
        </w:rPr>
      </w:pPr>
    </w:p>
    <w:p w14:paraId="24AA5A3C"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1.</w:t>
      </w:r>
      <w:r w:rsidRPr="001A4E7E">
        <w:rPr>
          <w:rFonts w:eastAsia="Times New Roman" w:cs="Times New Roman"/>
          <w:sz w:val="24"/>
          <w:szCs w:val="24"/>
          <w:lang w:eastAsia="fr-FR"/>
        </w:rPr>
        <w:tab/>
        <w:t>Dans ce Marché, les mots et expressions auront le même sens que celui qui leur est respectivement donné dans les clauses du Marché auxquelles il est fait référence.</w:t>
      </w:r>
    </w:p>
    <w:p w14:paraId="3654801F" w14:textId="77777777" w:rsidR="00852DF4" w:rsidRPr="001A4E7E" w:rsidRDefault="00852DF4" w:rsidP="00852DF4">
      <w:pPr>
        <w:spacing w:after="0" w:line="240" w:lineRule="auto"/>
        <w:jc w:val="both"/>
        <w:rPr>
          <w:rFonts w:eastAsia="Times New Roman" w:cs="Times New Roman"/>
          <w:sz w:val="24"/>
          <w:szCs w:val="24"/>
          <w:lang w:eastAsia="fr-FR"/>
        </w:rPr>
      </w:pPr>
    </w:p>
    <w:p w14:paraId="62C3F44F"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2.</w:t>
      </w:r>
      <w:r w:rsidRPr="001A4E7E">
        <w:rPr>
          <w:rFonts w:eastAsia="Times New Roman" w:cs="Times New Roman"/>
          <w:sz w:val="24"/>
          <w:szCs w:val="24"/>
          <w:lang w:eastAsia="fr-FR"/>
        </w:rPr>
        <w:tab/>
        <w:t>Les documents ci-après sont réputés faire partie intégrante du Marché et être lus et interprétés à ce titre :</w:t>
      </w:r>
    </w:p>
    <w:p w14:paraId="12806CBE" w14:textId="77777777" w:rsidR="00852DF4" w:rsidRPr="001A4E7E" w:rsidRDefault="00852DF4" w:rsidP="00852DF4">
      <w:pPr>
        <w:spacing w:after="0" w:line="240" w:lineRule="auto"/>
        <w:jc w:val="both"/>
        <w:outlineLvl w:val="1"/>
        <w:rPr>
          <w:rFonts w:eastAsia="Times New Roman" w:cs="Times New Roman"/>
          <w:b/>
          <w:bCs/>
          <w:sz w:val="24"/>
          <w:szCs w:val="24"/>
          <w:lang w:eastAsia="fr-FR"/>
        </w:rPr>
      </w:pPr>
    </w:p>
    <w:p w14:paraId="63D87A08" w14:textId="77777777"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a)</w:t>
      </w:r>
      <w:r w:rsidRPr="001A4E7E">
        <w:rPr>
          <w:rFonts w:eastAsia="Times New Roman" w:cs="Times New Roman"/>
          <w:sz w:val="24"/>
          <w:szCs w:val="24"/>
          <w:lang w:eastAsia="fr-FR"/>
        </w:rPr>
        <w:tab/>
        <w:t xml:space="preserve">Le présent Acte d’Engagement </w:t>
      </w:r>
    </w:p>
    <w:p w14:paraId="02CE69EA" w14:textId="77777777"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 xml:space="preserve">b) </w:t>
      </w:r>
      <w:r w:rsidRPr="001A4E7E">
        <w:rPr>
          <w:rFonts w:eastAsia="Times New Roman" w:cs="Times New Roman"/>
          <w:sz w:val="24"/>
          <w:szCs w:val="24"/>
          <w:lang w:eastAsia="fr-FR"/>
        </w:rPr>
        <w:tab/>
        <w:t xml:space="preserve">la Notification d’attribution du Marché adressée au Titulaire par l’Autorité contractante ; </w:t>
      </w:r>
    </w:p>
    <w:p w14:paraId="43C1E3CA" w14:textId="357EFDA8"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 xml:space="preserve">c) </w:t>
      </w:r>
      <w:r w:rsidRPr="001A4E7E">
        <w:rPr>
          <w:rFonts w:eastAsia="Times New Roman" w:cs="Times New Roman"/>
          <w:sz w:val="24"/>
          <w:szCs w:val="24"/>
          <w:lang w:eastAsia="fr-FR"/>
        </w:rPr>
        <w:tab/>
        <w:t xml:space="preserve">L ‘offre et les Bordereaux des prix présentés par le </w:t>
      </w:r>
      <w:r w:rsidR="00376D66" w:rsidRPr="001A4E7E">
        <w:rPr>
          <w:rFonts w:eastAsia="Times New Roman" w:cs="Times New Roman"/>
          <w:sz w:val="24"/>
          <w:szCs w:val="24"/>
          <w:lang w:eastAsia="fr-FR"/>
        </w:rPr>
        <w:t>Titulaire ;</w:t>
      </w:r>
      <w:r w:rsidRPr="001A4E7E">
        <w:rPr>
          <w:rFonts w:eastAsia="Times New Roman" w:cs="Times New Roman"/>
          <w:sz w:val="24"/>
          <w:szCs w:val="24"/>
          <w:lang w:eastAsia="fr-FR"/>
        </w:rPr>
        <w:t xml:space="preserve"> </w:t>
      </w:r>
    </w:p>
    <w:p w14:paraId="004C958E" w14:textId="77777777"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 xml:space="preserve">d) </w:t>
      </w:r>
      <w:r w:rsidRPr="001A4E7E">
        <w:rPr>
          <w:rFonts w:eastAsia="Times New Roman" w:cs="Times New Roman"/>
          <w:sz w:val="24"/>
          <w:szCs w:val="24"/>
          <w:lang w:eastAsia="fr-FR"/>
        </w:rPr>
        <w:tab/>
        <w:t xml:space="preserve">le Cahier des Clauses Administratives Particulières ; </w:t>
      </w:r>
    </w:p>
    <w:p w14:paraId="1512128C" w14:textId="77777777"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e)</w:t>
      </w:r>
      <w:r w:rsidRPr="001A4E7E">
        <w:rPr>
          <w:rFonts w:eastAsia="Times New Roman" w:cs="Times New Roman"/>
          <w:sz w:val="24"/>
          <w:szCs w:val="24"/>
          <w:lang w:eastAsia="fr-FR"/>
        </w:rPr>
        <w:tab/>
        <w:t>le Cahier des Clauses Administratives Générales ;</w:t>
      </w:r>
    </w:p>
    <w:p w14:paraId="715E53E8" w14:textId="77777777"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 xml:space="preserve">f) </w:t>
      </w:r>
      <w:r w:rsidRPr="001A4E7E">
        <w:rPr>
          <w:rFonts w:eastAsia="Times New Roman" w:cs="Times New Roman"/>
          <w:sz w:val="24"/>
          <w:szCs w:val="24"/>
          <w:lang w:eastAsia="fr-FR"/>
        </w:rPr>
        <w:tab/>
        <w:t>le Bordereau des quantités, Calendrier de livraison, et Cahier des Clauses techniques ; et</w:t>
      </w:r>
    </w:p>
    <w:p w14:paraId="4AC5EBB0" w14:textId="77777777" w:rsidR="00852DF4" w:rsidRPr="001A4E7E" w:rsidRDefault="00852DF4" w:rsidP="00852DF4">
      <w:pPr>
        <w:spacing w:after="0" w:line="240" w:lineRule="auto"/>
        <w:ind w:left="1080" w:hanging="540"/>
        <w:jc w:val="both"/>
        <w:rPr>
          <w:rFonts w:eastAsia="Times New Roman" w:cs="Times New Roman"/>
          <w:sz w:val="24"/>
          <w:szCs w:val="24"/>
          <w:lang w:eastAsia="fr-FR"/>
        </w:rPr>
      </w:pPr>
      <w:r w:rsidRPr="001A4E7E">
        <w:rPr>
          <w:rFonts w:eastAsia="Times New Roman" w:cs="Times New Roman"/>
          <w:sz w:val="24"/>
          <w:szCs w:val="24"/>
          <w:lang w:eastAsia="fr-FR"/>
        </w:rPr>
        <w:t xml:space="preserve">f) </w:t>
      </w:r>
      <w:r w:rsidRPr="001A4E7E">
        <w:rPr>
          <w:rFonts w:eastAsia="Times New Roman" w:cs="Times New Roman"/>
          <w:sz w:val="24"/>
          <w:szCs w:val="24"/>
          <w:lang w:eastAsia="fr-FR"/>
        </w:rPr>
        <w:tab/>
        <w:t>[Ajouter ici tout(s) document(s) supplémentaire (s} éventuels] ________________</w:t>
      </w:r>
    </w:p>
    <w:p w14:paraId="25EFAD75" w14:textId="77777777" w:rsidR="00852DF4" w:rsidRPr="001A4E7E" w:rsidRDefault="00852DF4" w:rsidP="00852DF4">
      <w:pPr>
        <w:spacing w:after="0" w:line="240" w:lineRule="auto"/>
        <w:jc w:val="both"/>
        <w:rPr>
          <w:rFonts w:eastAsia="Times New Roman" w:cs="Times New Roman"/>
          <w:sz w:val="24"/>
          <w:szCs w:val="24"/>
          <w:lang w:eastAsia="fr-FR"/>
        </w:rPr>
      </w:pPr>
    </w:p>
    <w:p w14:paraId="76DE3845"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3.</w:t>
      </w:r>
      <w:r w:rsidRPr="001A4E7E">
        <w:rPr>
          <w:rFonts w:eastAsia="Times New Roman" w:cs="Times New Roman"/>
          <w:sz w:val="24"/>
          <w:szCs w:val="24"/>
          <w:lang w:eastAsia="fr-FR"/>
        </w:rPr>
        <w:tab/>
        <w:t>Le présent Acte d’Engagement prévaudra sur toute autre pièce constitutive du Marché. En cas de différence entre les pièces constitutives du Marché, ces pièces prévaudront dans l’ordre où elles sont énumérées ci</w:t>
      </w:r>
      <w:r w:rsidRPr="001A4E7E">
        <w:rPr>
          <w:rFonts w:eastAsia="Times New Roman" w:cs="Times New Roman"/>
          <w:sz w:val="24"/>
          <w:szCs w:val="24"/>
          <w:lang w:eastAsia="fr-FR"/>
        </w:rPr>
        <w:noBreakHyphen/>
        <w:t>dessus.</w:t>
      </w:r>
    </w:p>
    <w:p w14:paraId="462195F1" w14:textId="77777777" w:rsidR="00852DF4" w:rsidRPr="001A4E7E" w:rsidRDefault="00852DF4" w:rsidP="00852DF4">
      <w:pPr>
        <w:spacing w:after="0" w:line="240" w:lineRule="auto"/>
        <w:jc w:val="both"/>
        <w:rPr>
          <w:rFonts w:eastAsia="Times New Roman" w:cs="Times New Roman"/>
          <w:sz w:val="24"/>
          <w:szCs w:val="24"/>
          <w:lang w:eastAsia="fr-FR"/>
        </w:rPr>
      </w:pPr>
    </w:p>
    <w:p w14:paraId="11822787" w14:textId="2196AD3B"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4.</w:t>
      </w:r>
      <w:r w:rsidRPr="001A4E7E">
        <w:rPr>
          <w:rFonts w:eastAsia="Times New Roman" w:cs="Times New Roman"/>
          <w:sz w:val="24"/>
          <w:szCs w:val="24"/>
          <w:lang w:eastAsia="fr-FR"/>
        </w:rPr>
        <w:tab/>
        <w:t xml:space="preserve">En contrepartie des paiements que l’Autorité contractante doit effectuer au </w:t>
      </w:r>
      <w:r w:rsidR="00376D66" w:rsidRPr="001A4E7E">
        <w:rPr>
          <w:rFonts w:eastAsia="Times New Roman" w:cs="Times New Roman"/>
          <w:sz w:val="24"/>
          <w:szCs w:val="24"/>
          <w:lang w:eastAsia="fr-FR"/>
        </w:rPr>
        <w:t>bénéfice du</w:t>
      </w:r>
      <w:r w:rsidRPr="001A4E7E">
        <w:rPr>
          <w:rFonts w:eastAsia="Times New Roman" w:cs="Times New Roman"/>
          <w:sz w:val="24"/>
          <w:szCs w:val="24"/>
          <w:lang w:eastAsia="fr-FR"/>
        </w:rPr>
        <w:t xml:space="preserve"> Titulaire, comme cela est indiqué ci-après, le Titulaire convient avec l’Autorité contractante par les présentes de livrer les Fournitures, de réaliser les Services connexes, et de remédier aux défauts de ces Fournitures et Services connexes conformément à tous égards aux dispositions du Marché.</w:t>
      </w:r>
    </w:p>
    <w:p w14:paraId="49332BE0" w14:textId="77777777" w:rsidR="00852DF4" w:rsidRPr="001A4E7E" w:rsidRDefault="00852DF4" w:rsidP="00852DF4">
      <w:pPr>
        <w:spacing w:after="0" w:line="240" w:lineRule="auto"/>
        <w:jc w:val="both"/>
        <w:rPr>
          <w:rFonts w:eastAsia="Times New Roman" w:cs="Times New Roman"/>
          <w:sz w:val="24"/>
          <w:szCs w:val="24"/>
          <w:lang w:eastAsia="fr-FR"/>
        </w:rPr>
      </w:pPr>
    </w:p>
    <w:p w14:paraId="4B27154E"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5.</w:t>
      </w:r>
      <w:r w:rsidRPr="001A4E7E">
        <w:rPr>
          <w:rFonts w:eastAsia="Times New Roman" w:cs="Times New Roman"/>
          <w:sz w:val="24"/>
          <w:szCs w:val="24"/>
          <w:lang w:eastAsia="fr-FR"/>
        </w:rPr>
        <w:tab/>
        <w:t>L’Autorité contractante convient par la présente de payer au Titulaire, en contrepartie des Fournitures et Services connexes, le montant du Marché, ou tout autre montant dû au titre du Marché, et ce, aux échéances et de la façon prescrites par le Marché.</w:t>
      </w:r>
    </w:p>
    <w:p w14:paraId="35691E83" w14:textId="77777777" w:rsidR="00852DF4" w:rsidRPr="001A4E7E" w:rsidRDefault="00852DF4" w:rsidP="00852DF4">
      <w:pPr>
        <w:spacing w:after="0" w:line="240" w:lineRule="auto"/>
        <w:jc w:val="both"/>
        <w:rPr>
          <w:rFonts w:eastAsia="Times New Roman" w:cs="Times New Roman"/>
          <w:sz w:val="24"/>
          <w:szCs w:val="24"/>
          <w:lang w:eastAsia="fr-FR"/>
        </w:rPr>
      </w:pPr>
    </w:p>
    <w:p w14:paraId="1CC464E1" w14:textId="77777777" w:rsidR="00852DF4" w:rsidRPr="001A4E7E" w:rsidRDefault="00852DF4" w:rsidP="00852DF4">
      <w:pPr>
        <w:spacing w:after="0" w:line="240" w:lineRule="auto"/>
        <w:jc w:val="both"/>
        <w:rPr>
          <w:rFonts w:eastAsia="Times New Roman" w:cs="Times New Roman"/>
          <w:sz w:val="24"/>
          <w:szCs w:val="24"/>
          <w:lang w:eastAsia="fr-FR"/>
        </w:rPr>
      </w:pPr>
      <w:r w:rsidRPr="001A4E7E">
        <w:rPr>
          <w:rFonts w:eastAsia="Times New Roman" w:cs="Times New Roman"/>
          <w:sz w:val="24"/>
          <w:szCs w:val="24"/>
          <w:lang w:eastAsia="fr-FR"/>
        </w:rPr>
        <w:t>EN FOI DE QUOI, les parties au présent Marché ont fait signer le présent document conformément aux lois en vigueur au Sénégal, les jour et année mentionnés ci-dessous.</w:t>
      </w:r>
    </w:p>
    <w:p w14:paraId="355EC4AF" w14:textId="77777777" w:rsidR="00852DF4" w:rsidRPr="001A4E7E" w:rsidRDefault="00852DF4" w:rsidP="00852DF4">
      <w:pPr>
        <w:spacing w:after="0" w:line="240" w:lineRule="auto"/>
        <w:rPr>
          <w:rFonts w:eastAsia="Times New Roman" w:cs="Times New Roman"/>
          <w:sz w:val="24"/>
          <w:szCs w:val="24"/>
          <w:lang w:eastAsia="fr-FR"/>
        </w:rPr>
      </w:pPr>
    </w:p>
    <w:p w14:paraId="0FAC4937" w14:textId="77777777" w:rsidR="00852DF4" w:rsidRPr="001A4E7E" w:rsidRDefault="00852DF4" w:rsidP="00852DF4">
      <w:pPr>
        <w:spacing w:after="0" w:line="240" w:lineRule="auto"/>
        <w:rPr>
          <w:rFonts w:eastAsia="Times New Roman" w:cs="Times New Roman"/>
          <w:sz w:val="24"/>
          <w:szCs w:val="24"/>
          <w:lang w:eastAsia="fr-FR"/>
        </w:rPr>
      </w:pPr>
      <w:r w:rsidRPr="001A4E7E">
        <w:rPr>
          <w:rFonts w:eastAsia="Times New Roman" w:cs="Times New Roman"/>
          <w:sz w:val="24"/>
          <w:szCs w:val="24"/>
          <w:lang w:eastAsia="fr-FR"/>
        </w:rPr>
        <w:t xml:space="preserve">Signé par </w:t>
      </w:r>
      <w:r w:rsidRPr="001A4E7E">
        <w:rPr>
          <w:rFonts w:eastAsia="Times New Roman" w:cs="Times New Roman"/>
          <w:i/>
          <w:iCs/>
          <w:sz w:val="24"/>
          <w:szCs w:val="24"/>
          <w:lang w:eastAsia="fr-FR"/>
        </w:rPr>
        <w:t>[insérer le nom et le titre de la personne habilitée à signer] _____________</w:t>
      </w:r>
      <w:r w:rsidRPr="001A4E7E">
        <w:rPr>
          <w:rFonts w:eastAsia="Times New Roman" w:cs="Times New Roman"/>
          <w:sz w:val="24"/>
          <w:szCs w:val="24"/>
          <w:lang w:eastAsia="fr-FR"/>
        </w:rPr>
        <w:t xml:space="preserve"> (pour l’Autorité contractante)</w:t>
      </w:r>
    </w:p>
    <w:p w14:paraId="5F817C13" w14:textId="77777777" w:rsidR="00852DF4" w:rsidRPr="001A4E7E" w:rsidRDefault="00852DF4" w:rsidP="00852DF4">
      <w:pPr>
        <w:spacing w:after="0" w:line="240" w:lineRule="auto"/>
        <w:rPr>
          <w:rFonts w:eastAsia="Times New Roman" w:cs="Times New Roman"/>
          <w:sz w:val="24"/>
          <w:szCs w:val="24"/>
          <w:lang w:eastAsia="fr-FR"/>
        </w:rPr>
      </w:pPr>
    </w:p>
    <w:p w14:paraId="0581CE7B" w14:textId="77777777" w:rsidR="00852DF4" w:rsidRPr="001A4E7E" w:rsidRDefault="00852DF4" w:rsidP="00852DF4">
      <w:pPr>
        <w:spacing w:after="0" w:line="240" w:lineRule="auto"/>
        <w:rPr>
          <w:rFonts w:eastAsia="Times New Roman" w:cs="Times New Roman"/>
          <w:sz w:val="24"/>
          <w:szCs w:val="24"/>
          <w:lang w:eastAsia="fr-FR"/>
        </w:rPr>
      </w:pPr>
      <w:r w:rsidRPr="001A4E7E">
        <w:rPr>
          <w:rFonts w:eastAsia="Times New Roman" w:cs="Times New Roman"/>
          <w:sz w:val="24"/>
          <w:szCs w:val="24"/>
          <w:lang w:eastAsia="fr-FR"/>
        </w:rPr>
        <w:t xml:space="preserve">Signé par </w:t>
      </w:r>
      <w:r w:rsidRPr="001A4E7E">
        <w:rPr>
          <w:rFonts w:eastAsia="Times New Roman" w:cs="Times New Roman"/>
          <w:i/>
          <w:iCs/>
          <w:sz w:val="24"/>
          <w:szCs w:val="24"/>
          <w:lang w:eastAsia="fr-FR"/>
        </w:rPr>
        <w:t>[insérer le nom et le titre de la personne habilitée à signer] _________________</w:t>
      </w:r>
      <w:r w:rsidRPr="001A4E7E">
        <w:rPr>
          <w:rFonts w:eastAsia="Times New Roman" w:cs="Times New Roman"/>
          <w:sz w:val="24"/>
          <w:szCs w:val="24"/>
          <w:lang w:eastAsia="fr-FR"/>
        </w:rPr>
        <w:t xml:space="preserve"> (pour le Titulaire)</w:t>
      </w:r>
    </w:p>
    <w:p w14:paraId="5FDAF589" w14:textId="77777777" w:rsidR="00852DF4" w:rsidRPr="00852DF4" w:rsidRDefault="00852DF4" w:rsidP="00852DF4">
      <w:pPr>
        <w:spacing w:after="0" w:line="240" w:lineRule="auto"/>
        <w:rPr>
          <w:rFonts w:ascii="Times New Roman" w:eastAsia="Times New Roman" w:hAnsi="Times New Roman" w:cs="Times New Roman"/>
          <w:sz w:val="24"/>
          <w:szCs w:val="20"/>
          <w:lang w:eastAsia="fr-FR"/>
        </w:rPr>
      </w:pPr>
    </w:p>
    <w:p w14:paraId="02908580" w14:textId="77777777" w:rsidR="00C37D9C" w:rsidRPr="001A4E7E" w:rsidRDefault="00C37D9C" w:rsidP="00C37D9C">
      <w:pPr>
        <w:spacing w:after="0" w:line="240" w:lineRule="auto"/>
        <w:rPr>
          <w:rFonts w:eastAsia="Times New Roman" w:cs="Times New Roman"/>
          <w:i/>
          <w:iCs/>
          <w:sz w:val="24"/>
          <w:szCs w:val="20"/>
          <w:lang w:eastAsia="fr-FR"/>
        </w:rPr>
      </w:pPr>
      <w:r w:rsidRPr="00C37D9C">
        <w:rPr>
          <w:rFonts w:ascii="Times New Roman" w:eastAsia="Times New Roman" w:hAnsi="Times New Roman" w:cs="Times New Roman"/>
          <w:i/>
          <w:iCs/>
          <w:sz w:val="24"/>
          <w:szCs w:val="20"/>
          <w:lang w:eastAsia="fr-FR"/>
        </w:rPr>
        <w:t>[</w:t>
      </w:r>
      <w:r w:rsidRPr="001A4E7E">
        <w:rPr>
          <w:rFonts w:eastAsia="Times New Roman" w:cs="Times New Roman"/>
          <w:i/>
          <w:iCs/>
          <w:sz w:val="24"/>
          <w:szCs w:val="20"/>
          <w:lang w:eastAsia="fr-FR"/>
        </w:rPr>
        <w:t xml:space="preserve">L’Attributaire remplit cet Acte d’Engagement conformément aux indications en italiques] </w:t>
      </w:r>
    </w:p>
    <w:p w14:paraId="7D5E36A5" w14:textId="77777777" w:rsidR="00C37D9C" w:rsidRPr="001A4E7E" w:rsidRDefault="00C37D9C" w:rsidP="00C37D9C">
      <w:pPr>
        <w:spacing w:after="0" w:line="240" w:lineRule="auto"/>
        <w:rPr>
          <w:rFonts w:eastAsia="Times New Roman" w:cs="Times New Roman"/>
          <w:sz w:val="24"/>
          <w:szCs w:val="20"/>
          <w:lang w:eastAsia="fr-FR"/>
        </w:rPr>
      </w:pPr>
    </w:p>
    <w:p w14:paraId="22634C29" w14:textId="77777777" w:rsidR="00C37D9C" w:rsidRPr="001A4E7E" w:rsidRDefault="00C37D9C" w:rsidP="00C37D9C">
      <w:pPr>
        <w:spacing w:after="0" w:line="240" w:lineRule="auto"/>
        <w:rPr>
          <w:rFonts w:eastAsia="Times New Roman" w:cs="Times New Roman"/>
          <w:sz w:val="24"/>
          <w:szCs w:val="20"/>
          <w:lang w:eastAsia="fr-FR"/>
        </w:rPr>
      </w:pPr>
      <w:r w:rsidRPr="001A4E7E">
        <w:rPr>
          <w:rFonts w:eastAsia="Times New Roman" w:cs="Times New Roman"/>
          <w:sz w:val="24"/>
          <w:szCs w:val="20"/>
          <w:lang w:eastAsia="fr-FR"/>
        </w:rPr>
        <w:t xml:space="preserve">AUX TERMES DU PRÉSENT MARCHÉ, conclu le [date]_____ jour de [mois] ______ de__ [année] ____ </w:t>
      </w:r>
    </w:p>
    <w:p w14:paraId="566D80CF" w14:textId="77777777" w:rsidR="00C37D9C" w:rsidRPr="001A4E7E" w:rsidRDefault="00C37D9C" w:rsidP="00C37D9C">
      <w:pPr>
        <w:spacing w:after="0" w:line="240" w:lineRule="auto"/>
        <w:rPr>
          <w:rFonts w:eastAsia="Times New Roman" w:cs="Times New Roman"/>
          <w:sz w:val="24"/>
          <w:szCs w:val="20"/>
          <w:lang w:eastAsia="fr-FR"/>
        </w:rPr>
      </w:pPr>
    </w:p>
    <w:p w14:paraId="41F35CB7" w14:textId="77777777" w:rsidR="00C37D9C" w:rsidRPr="001A4E7E" w:rsidRDefault="00C37D9C" w:rsidP="00C37D9C">
      <w:pPr>
        <w:spacing w:after="0" w:line="240" w:lineRule="auto"/>
        <w:rPr>
          <w:rFonts w:eastAsia="Times New Roman" w:cs="Times New Roman"/>
          <w:sz w:val="24"/>
          <w:szCs w:val="20"/>
          <w:lang w:eastAsia="fr-FR"/>
        </w:rPr>
      </w:pPr>
      <w:r w:rsidRPr="001A4E7E">
        <w:rPr>
          <w:rFonts w:eastAsia="Times New Roman" w:cs="Times New Roman"/>
          <w:sz w:val="24"/>
          <w:szCs w:val="20"/>
          <w:lang w:eastAsia="fr-FR"/>
        </w:rPr>
        <w:t xml:space="preserve">ENTRE </w:t>
      </w:r>
    </w:p>
    <w:p w14:paraId="3038B851" w14:textId="77777777" w:rsidR="00C37D9C" w:rsidRPr="001A4E7E" w:rsidRDefault="00C37D9C" w:rsidP="00C37D9C">
      <w:pPr>
        <w:tabs>
          <w:tab w:val="right" w:pos="7254"/>
        </w:tabs>
        <w:spacing w:after="200" w:line="276" w:lineRule="auto"/>
        <w:rPr>
          <w:rFonts w:eastAsia="Times New Roman" w:cs="Times New Roman"/>
          <w:b/>
          <w:iCs/>
          <w:sz w:val="24"/>
          <w:szCs w:val="20"/>
          <w:lang w:eastAsia="fr-FR"/>
        </w:rPr>
      </w:pPr>
      <w:r w:rsidRPr="001A4E7E">
        <w:rPr>
          <w:rFonts w:eastAsia="Times New Roman" w:cs="Times New Roman"/>
          <w:sz w:val="24"/>
          <w:szCs w:val="20"/>
          <w:lang w:eastAsia="fr-FR"/>
        </w:rPr>
        <w:t xml:space="preserve">(1) </w:t>
      </w:r>
      <w:r w:rsidRPr="001A4E7E">
        <w:rPr>
          <w:rFonts w:eastAsia="Times New Roman" w:cs="Times New Roman"/>
          <w:i/>
          <w:iCs/>
          <w:sz w:val="24"/>
          <w:szCs w:val="20"/>
          <w:lang w:eastAsia="fr-FR"/>
        </w:rPr>
        <w:t xml:space="preserve">Le PROGRAMME D’URGENCE DE DEVELOPPEMENT COMMUNAUTAIRE </w:t>
      </w:r>
      <w:r w:rsidRPr="001A4E7E">
        <w:rPr>
          <w:rFonts w:eastAsia="Times New Roman" w:cs="Times New Roman"/>
          <w:b/>
          <w:iCs/>
          <w:sz w:val="24"/>
          <w:szCs w:val="20"/>
          <w:lang w:eastAsia="fr-FR"/>
        </w:rPr>
        <w:t xml:space="preserve">PUDC, Almadies route du King Fahd Palace, immeuble SCI </w:t>
      </w:r>
      <w:proofErr w:type="spellStart"/>
      <w:r w:rsidRPr="001A4E7E">
        <w:rPr>
          <w:rFonts w:eastAsia="Times New Roman" w:cs="Times New Roman"/>
          <w:b/>
          <w:iCs/>
          <w:sz w:val="24"/>
          <w:szCs w:val="20"/>
          <w:lang w:eastAsia="fr-FR"/>
        </w:rPr>
        <w:t>Faalo</w:t>
      </w:r>
      <w:proofErr w:type="spellEnd"/>
      <w:r w:rsidRPr="001A4E7E">
        <w:rPr>
          <w:rFonts w:eastAsia="Times New Roman" w:cs="Times New Roman"/>
          <w:b/>
          <w:iCs/>
          <w:sz w:val="24"/>
          <w:szCs w:val="20"/>
          <w:lang w:eastAsia="fr-FR"/>
        </w:rPr>
        <w:t>, 1 er étage</w:t>
      </w:r>
      <w:r w:rsidRPr="001A4E7E">
        <w:rPr>
          <w:rFonts w:eastAsia="Times New Roman" w:cs="Times New Roman"/>
          <w:sz w:val="24"/>
          <w:szCs w:val="20"/>
          <w:lang w:eastAsia="fr-FR"/>
        </w:rPr>
        <w:t xml:space="preserve"> (ci-après dénommé l’« Autorité contractante ») d’une part, et </w:t>
      </w:r>
    </w:p>
    <w:p w14:paraId="0B03BB1E" w14:textId="543816CF" w:rsidR="00C37D9C" w:rsidRPr="001A4E7E" w:rsidRDefault="00C37D9C" w:rsidP="00C37D9C">
      <w:pPr>
        <w:spacing w:after="200" w:line="240" w:lineRule="auto"/>
        <w:ind w:left="720"/>
        <w:jc w:val="both"/>
        <w:rPr>
          <w:rFonts w:eastAsia="Times New Roman" w:cs="Times New Roman"/>
          <w:sz w:val="24"/>
          <w:szCs w:val="20"/>
          <w:lang w:eastAsia="fr-FR"/>
        </w:rPr>
      </w:pPr>
      <w:r w:rsidRPr="001A4E7E">
        <w:rPr>
          <w:rFonts w:eastAsia="Times New Roman" w:cs="Times New Roman"/>
          <w:sz w:val="24"/>
          <w:szCs w:val="20"/>
          <w:lang w:eastAsia="fr-FR"/>
        </w:rPr>
        <w:t xml:space="preserve">(2) </w:t>
      </w:r>
      <w:r w:rsidRPr="001A4E7E">
        <w:rPr>
          <w:rFonts w:eastAsia="Times New Roman" w:cs="Times New Roman"/>
          <w:i/>
          <w:iCs/>
          <w:sz w:val="24"/>
          <w:szCs w:val="20"/>
          <w:lang w:eastAsia="fr-FR"/>
        </w:rPr>
        <w:t xml:space="preserve">[insérer le nom légal </w:t>
      </w:r>
      <w:r w:rsidR="00376D66" w:rsidRPr="001A4E7E">
        <w:rPr>
          <w:rFonts w:eastAsia="Times New Roman" w:cs="Times New Roman"/>
          <w:i/>
          <w:iCs/>
          <w:sz w:val="24"/>
          <w:szCs w:val="20"/>
          <w:lang w:eastAsia="fr-FR"/>
        </w:rPr>
        <w:t>complet du</w:t>
      </w:r>
      <w:r w:rsidRPr="001A4E7E">
        <w:rPr>
          <w:rFonts w:eastAsia="Times New Roman" w:cs="Times New Roman"/>
          <w:i/>
          <w:iCs/>
          <w:sz w:val="24"/>
          <w:szCs w:val="20"/>
          <w:lang w:eastAsia="fr-FR"/>
        </w:rPr>
        <w:t xml:space="preserve"> Titulaire] </w:t>
      </w:r>
      <w:r w:rsidRPr="001A4E7E">
        <w:rPr>
          <w:rFonts w:eastAsia="Times New Roman" w:cs="Times New Roman"/>
          <w:sz w:val="24"/>
          <w:szCs w:val="20"/>
          <w:lang w:eastAsia="fr-FR"/>
        </w:rPr>
        <w:t xml:space="preserve">___________ de </w:t>
      </w:r>
      <w:r w:rsidRPr="001A4E7E">
        <w:rPr>
          <w:rFonts w:eastAsia="Times New Roman" w:cs="Times New Roman"/>
          <w:i/>
          <w:iCs/>
          <w:sz w:val="24"/>
          <w:szCs w:val="20"/>
          <w:lang w:eastAsia="fr-FR"/>
        </w:rPr>
        <w:t xml:space="preserve">[insérer l’adresse complète  du Titulaire] </w:t>
      </w:r>
      <w:r w:rsidRPr="001A4E7E">
        <w:rPr>
          <w:rFonts w:eastAsia="Times New Roman" w:cs="Times New Roman"/>
          <w:sz w:val="24"/>
          <w:szCs w:val="20"/>
          <w:lang w:eastAsia="fr-FR"/>
        </w:rPr>
        <w:t>______________ (ci-après dénommé le « Titulaire »), d’autre part :</w:t>
      </w:r>
    </w:p>
    <w:p w14:paraId="292E3083" w14:textId="77777777" w:rsidR="00C37D9C" w:rsidRPr="001A4E7E" w:rsidRDefault="00C37D9C" w:rsidP="00C37D9C">
      <w:pPr>
        <w:spacing w:after="0" w:line="240" w:lineRule="auto"/>
        <w:jc w:val="both"/>
        <w:rPr>
          <w:rFonts w:eastAsia="Times New Roman" w:cs="Times New Roman"/>
          <w:sz w:val="24"/>
          <w:szCs w:val="20"/>
          <w:lang w:eastAsia="fr-FR"/>
        </w:rPr>
      </w:pPr>
    </w:p>
    <w:p w14:paraId="6C07D76C" w14:textId="77777777" w:rsidR="00C37D9C" w:rsidRPr="001A4E7E" w:rsidRDefault="00C37D9C" w:rsidP="00C37D9C">
      <w:pPr>
        <w:widowControl w:val="0"/>
        <w:tabs>
          <w:tab w:val="left" w:pos="720"/>
          <w:tab w:val="right" w:leader="dot" w:pos="8640"/>
        </w:tabs>
        <w:overflowPunct w:val="0"/>
        <w:adjustRightInd w:val="0"/>
        <w:spacing w:after="0" w:line="240" w:lineRule="auto"/>
        <w:jc w:val="center"/>
        <w:rPr>
          <w:rFonts w:eastAsia="Times New Roman" w:cs="Calibri"/>
          <w:b/>
          <w:bCs/>
          <w:kern w:val="28"/>
          <w:sz w:val="24"/>
          <w:szCs w:val="24"/>
          <w:lang w:val="fr-SN" w:eastAsia="fr-FR" w:bidi="fr-FR"/>
        </w:rPr>
      </w:pPr>
      <w:r w:rsidRPr="001A4E7E">
        <w:rPr>
          <w:rFonts w:eastAsia="Times New Roman" w:cs="Times New Roman"/>
          <w:sz w:val="24"/>
          <w:szCs w:val="20"/>
          <w:lang w:eastAsia="fr-FR"/>
        </w:rPr>
        <w:t xml:space="preserve">ATTENDU QUE l’Autorité contractante a lancé un appel d’offres pour certaines Fournitures et certains Services connexes, à savoir :  </w:t>
      </w:r>
      <w:r w:rsidRPr="001A4E7E">
        <w:rPr>
          <w:rFonts w:eastAsia="Times New Roman" w:cs="Calibri"/>
          <w:b/>
          <w:bCs/>
          <w:kern w:val="28"/>
          <w:sz w:val="24"/>
          <w:szCs w:val="24"/>
          <w:lang w:val="fr-SN" w:eastAsia="fr-FR" w:bidi="fr-FR"/>
        </w:rPr>
        <w:t xml:space="preserve">FOURNITURE ET INSTALLATION D’EQUIPEMENTS HOSPITALIERS POUR 20 DE POSTES DE SANTE </w:t>
      </w:r>
      <w:r w:rsidRPr="001A4E7E">
        <w:rPr>
          <w:rFonts w:eastAsia="Times New Roman" w:cs="Times New Roman"/>
          <w:sz w:val="24"/>
          <w:szCs w:val="20"/>
          <w:lang w:eastAsia="fr-FR"/>
        </w:rPr>
        <w:t xml:space="preserve">et a accepté l’offre du Titulaire pour la livraison de ces Fournitures et la prestation de ces Services connexes, pour un montant de </w:t>
      </w:r>
      <w:r w:rsidRPr="001A4E7E">
        <w:rPr>
          <w:rFonts w:eastAsia="Times New Roman" w:cs="Times New Roman"/>
          <w:i/>
          <w:iCs/>
          <w:sz w:val="24"/>
          <w:szCs w:val="20"/>
          <w:lang w:eastAsia="fr-FR"/>
        </w:rPr>
        <w:t xml:space="preserve">[insérer le montant du Marché] </w:t>
      </w:r>
      <w:r w:rsidRPr="001A4E7E">
        <w:rPr>
          <w:rFonts w:eastAsia="Times New Roman" w:cs="Times New Roman"/>
          <w:sz w:val="24"/>
          <w:szCs w:val="20"/>
          <w:lang w:eastAsia="fr-FR"/>
        </w:rPr>
        <w:t xml:space="preserve">_______ (ci-après dénommé le « montant du Marché») et dans le délai maximal de </w:t>
      </w:r>
      <w:r w:rsidRPr="001A4E7E">
        <w:rPr>
          <w:rFonts w:eastAsia="Times New Roman" w:cs="Times New Roman"/>
          <w:i/>
          <w:sz w:val="24"/>
          <w:szCs w:val="20"/>
          <w:lang w:eastAsia="fr-FR"/>
        </w:rPr>
        <w:t xml:space="preserve">[insérer le délai maximal de </w:t>
      </w:r>
      <w:proofErr w:type="spellStart"/>
      <w:r w:rsidRPr="001A4E7E">
        <w:rPr>
          <w:rFonts w:eastAsia="Times New Roman" w:cs="Times New Roman"/>
          <w:i/>
          <w:sz w:val="24"/>
          <w:szCs w:val="20"/>
          <w:lang w:eastAsia="fr-FR"/>
        </w:rPr>
        <w:t>réaliation</w:t>
      </w:r>
      <w:proofErr w:type="spellEnd"/>
      <w:r w:rsidRPr="001A4E7E">
        <w:rPr>
          <w:rFonts w:eastAsia="Times New Roman" w:cs="Times New Roman"/>
          <w:i/>
          <w:sz w:val="24"/>
          <w:szCs w:val="20"/>
          <w:lang w:eastAsia="fr-FR"/>
        </w:rPr>
        <w:t xml:space="preserve"> des fournitures et services connexes]</w:t>
      </w:r>
      <w:r w:rsidRPr="001A4E7E">
        <w:rPr>
          <w:rFonts w:eastAsia="Times New Roman" w:cs="Times New Roman"/>
          <w:sz w:val="24"/>
          <w:szCs w:val="20"/>
          <w:lang w:eastAsia="fr-FR"/>
        </w:rPr>
        <w:t>.</w:t>
      </w:r>
    </w:p>
    <w:p w14:paraId="03E02F2B" w14:textId="77777777" w:rsidR="00C37D9C" w:rsidRPr="00C37D9C" w:rsidRDefault="00C37D9C" w:rsidP="00C37D9C">
      <w:pPr>
        <w:spacing w:after="0" w:line="240" w:lineRule="auto"/>
        <w:jc w:val="both"/>
        <w:rPr>
          <w:rFonts w:ascii="Times New Roman" w:eastAsia="Times New Roman" w:hAnsi="Times New Roman" w:cs="Times New Roman"/>
          <w:sz w:val="24"/>
          <w:szCs w:val="20"/>
          <w:lang w:eastAsia="fr-FR"/>
        </w:rPr>
      </w:pPr>
    </w:p>
    <w:p w14:paraId="4A7E2B82" w14:textId="77777777" w:rsidR="00C37D9C" w:rsidRPr="00C37D9C" w:rsidRDefault="00C37D9C" w:rsidP="00C37D9C">
      <w:pPr>
        <w:spacing w:after="0" w:line="240" w:lineRule="auto"/>
        <w:jc w:val="both"/>
        <w:rPr>
          <w:rFonts w:ascii="Times New Roman" w:eastAsia="Times New Roman" w:hAnsi="Times New Roman" w:cs="Times New Roman"/>
          <w:sz w:val="24"/>
          <w:szCs w:val="20"/>
          <w:lang w:eastAsia="fr-FR"/>
        </w:rPr>
      </w:pPr>
      <w:r w:rsidRPr="00C37D9C">
        <w:rPr>
          <w:rFonts w:ascii="Times New Roman" w:eastAsia="Times New Roman" w:hAnsi="Times New Roman" w:cs="Times New Roman"/>
          <w:sz w:val="24"/>
          <w:szCs w:val="20"/>
          <w:lang w:eastAsia="fr-FR"/>
        </w:rPr>
        <w:t>IL A ÉTÉ ARRÊTÉ ET CONVENU CE QUI SUIT :</w:t>
      </w:r>
    </w:p>
    <w:p w14:paraId="6557FE7B" w14:textId="77777777" w:rsidR="00C37D9C" w:rsidRPr="00C37D9C" w:rsidRDefault="00C37D9C" w:rsidP="00C37D9C">
      <w:pPr>
        <w:spacing w:after="0" w:line="240" w:lineRule="auto"/>
        <w:jc w:val="both"/>
        <w:rPr>
          <w:rFonts w:ascii="Times New Roman" w:eastAsia="Times New Roman" w:hAnsi="Times New Roman" w:cs="Times New Roman"/>
          <w:sz w:val="24"/>
          <w:szCs w:val="20"/>
          <w:lang w:eastAsia="fr-FR"/>
        </w:rPr>
      </w:pPr>
    </w:p>
    <w:p w14:paraId="7BCA8FDE" w14:textId="77777777" w:rsidR="00C37D9C" w:rsidRPr="001A4E7E" w:rsidRDefault="00C37D9C" w:rsidP="00C37D9C">
      <w:pPr>
        <w:spacing w:after="0" w:line="240" w:lineRule="auto"/>
        <w:jc w:val="both"/>
        <w:rPr>
          <w:rFonts w:eastAsia="Times New Roman" w:cs="Times New Roman"/>
          <w:sz w:val="24"/>
          <w:szCs w:val="20"/>
          <w:lang w:eastAsia="fr-FR"/>
        </w:rPr>
      </w:pPr>
      <w:r w:rsidRPr="00C37D9C">
        <w:rPr>
          <w:rFonts w:ascii="Times New Roman" w:eastAsia="Times New Roman" w:hAnsi="Times New Roman" w:cs="Times New Roman"/>
          <w:sz w:val="24"/>
          <w:szCs w:val="20"/>
          <w:lang w:eastAsia="fr-FR"/>
        </w:rPr>
        <w:lastRenderedPageBreak/>
        <w:t>1.</w:t>
      </w:r>
      <w:r w:rsidRPr="00C37D9C">
        <w:rPr>
          <w:rFonts w:ascii="Times New Roman" w:eastAsia="Times New Roman" w:hAnsi="Times New Roman" w:cs="Times New Roman"/>
          <w:sz w:val="24"/>
          <w:szCs w:val="20"/>
          <w:lang w:eastAsia="fr-FR"/>
        </w:rPr>
        <w:tab/>
      </w:r>
      <w:r w:rsidRPr="001A4E7E">
        <w:rPr>
          <w:rFonts w:eastAsia="Times New Roman" w:cs="Times New Roman"/>
          <w:sz w:val="24"/>
          <w:szCs w:val="20"/>
          <w:lang w:eastAsia="fr-FR"/>
        </w:rPr>
        <w:t>Dans ce Marché, les mots et expressions auront le même sens que celui qui leur est respectivement donné dans les clauses du Marché auxquelles il est fait référence.</w:t>
      </w:r>
    </w:p>
    <w:p w14:paraId="24FE3A07" w14:textId="77777777" w:rsidR="00C37D9C" w:rsidRPr="001A4E7E" w:rsidRDefault="00C37D9C" w:rsidP="00C37D9C">
      <w:pPr>
        <w:spacing w:after="0" w:line="240" w:lineRule="auto"/>
        <w:jc w:val="both"/>
        <w:rPr>
          <w:rFonts w:eastAsia="Times New Roman" w:cs="Times New Roman"/>
          <w:sz w:val="24"/>
          <w:szCs w:val="20"/>
          <w:lang w:eastAsia="fr-FR"/>
        </w:rPr>
      </w:pPr>
    </w:p>
    <w:p w14:paraId="4804D41E" w14:textId="77777777" w:rsidR="00C37D9C" w:rsidRPr="001A4E7E" w:rsidRDefault="00C37D9C" w:rsidP="00C37D9C">
      <w:pPr>
        <w:spacing w:after="0" w:line="240" w:lineRule="auto"/>
        <w:jc w:val="both"/>
        <w:rPr>
          <w:rFonts w:eastAsia="Times New Roman" w:cs="Times New Roman"/>
          <w:sz w:val="24"/>
          <w:szCs w:val="20"/>
          <w:lang w:eastAsia="fr-FR"/>
        </w:rPr>
      </w:pPr>
      <w:r w:rsidRPr="001A4E7E">
        <w:rPr>
          <w:rFonts w:eastAsia="Times New Roman" w:cs="Times New Roman"/>
          <w:sz w:val="24"/>
          <w:szCs w:val="20"/>
          <w:lang w:eastAsia="fr-FR"/>
        </w:rPr>
        <w:t>2.</w:t>
      </w:r>
      <w:r w:rsidRPr="001A4E7E">
        <w:rPr>
          <w:rFonts w:eastAsia="Times New Roman" w:cs="Times New Roman"/>
          <w:sz w:val="24"/>
          <w:szCs w:val="20"/>
          <w:lang w:eastAsia="fr-FR"/>
        </w:rPr>
        <w:tab/>
        <w:t>Les documents ci-après sont réputés faire partie intégrante du Marché et être lus et interprétés à ce titre :</w:t>
      </w:r>
    </w:p>
    <w:p w14:paraId="7C4A57DD" w14:textId="77777777" w:rsidR="00C37D9C" w:rsidRPr="001A4E7E" w:rsidRDefault="00C37D9C" w:rsidP="00C37D9C">
      <w:pPr>
        <w:spacing w:after="0" w:line="240" w:lineRule="auto"/>
        <w:jc w:val="both"/>
        <w:outlineLvl w:val="1"/>
        <w:rPr>
          <w:rFonts w:eastAsia="Times New Roman" w:cs="Times New Roman"/>
          <w:b/>
          <w:bCs/>
          <w:sz w:val="24"/>
          <w:szCs w:val="20"/>
          <w:lang w:eastAsia="fr-FR"/>
        </w:rPr>
      </w:pPr>
    </w:p>
    <w:p w14:paraId="4B19B8BD" w14:textId="77777777" w:rsidR="00C37D9C" w:rsidRPr="001A4E7E" w:rsidRDefault="00C37D9C" w:rsidP="00C37D9C">
      <w:pPr>
        <w:spacing w:after="0" w:line="240" w:lineRule="auto"/>
        <w:ind w:left="1080" w:hanging="540"/>
        <w:jc w:val="both"/>
        <w:rPr>
          <w:rFonts w:eastAsia="Times New Roman" w:cs="Times New Roman"/>
          <w:sz w:val="24"/>
          <w:szCs w:val="20"/>
          <w:lang w:eastAsia="fr-FR"/>
        </w:rPr>
      </w:pPr>
      <w:r w:rsidRPr="001A4E7E">
        <w:rPr>
          <w:rFonts w:eastAsia="Times New Roman" w:cs="Times New Roman"/>
          <w:sz w:val="24"/>
          <w:szCs w:val="20"/>
          <w:lang w:eastAsia="fr-FR"/>
        </w:rPr>
        <w:t>a)</w:t>
      </w:r>
      <w:r w:rsidRPr="001A4E7E">
        <w:rPr>
          <w:rFonts w:eastAsia="Times New Roman" w:cs="Times New Roman"/>
          <w:sz w:val="24"/>
          <w:szCs w:val="20"/>
          <w:lang w:eastAsia="fr-FR"/>
        </w:rPr>
        <w:tab/>
        <w:t xml:space="preserve">Le présent Acte d’Engagement </w:t>
      </w:r>
    </w:p>
    <w:p w14:paraId="34D10374" w14:textId="77777777" w:rsidR="00C37D9C" w:rsidRPr="001A4E7E" w:rsidRDefault="00C37D9C" w:rsidP="00C37D9C">
      <w:pPr>
        <w:spacing w:after="0" w:line="240" w:lineRule="auto"/>
        <w:ind w:left="1080" w:hanging="540"/>
        <w:jc w:val="both"/>
        <w:rPr>
          <w:rFonts w:eastAsia="Times New Roman" w:cs="Times New Roman"/>
          <w:sz w:val="24"/>
          <w:szCs w:val="20"/>
          <w:lang w:eastAsia="fr-FR"/>
        </w:rPr>
      </w:pPr>
      <w:r w:rsidRPr="001A4E7E">
        <w:rPr>
          <w:rFonts w:eastAsia="Times New Roman" w:cs="Times New Roman"/>
          <w:sz w:val="24"/>
          <w:szCs w:val="20"/>
          <w:lang w:eastAsia="fr-FR"/>
        </w:rPr>
        <w:t xml:space="preserve">b) </w:t>
      </w:r>
      <w:r w:rsidRPr="001A4E7E">
        <w:rPr>
          <w:rFonts w:eastAsia="Times New Roman" w:cs="Times New Roman"/>
          <w:sz w:val="24"/>
          <w:szCs w:val="20"/>
          <w:lang w:eastAsia="fr-FR"/>
        </w:rPr>
        <w:tab/>
      </w:r>
      <w:smartTag w:uri="urn:schemas-microsoft-com:office:smarttags" w:element="PersonName">
        <w:smartTagPr>
          <w:attr w:name="ProductID" w:val="la Notification"/>
        </w:smartTagPr>
        <w:r w:rsidRPr="001A4E7E">
          <w:rPr>
            <w:rFonts w:eastAsia="Times New Roman" w:cs="Times New Roman"/>
            <w:sz w:val="24"/>
            <w:szCs w:val="20"/>
            <w:lang w:eastAsia="fr-FR"/>
          </w:rPr>
          <w:t>la Notification</w:t>
        </w:r>
      </w:smartTag>
      <w:r w:rsidRPr="001A4E7E">
        <w:rPr>
          <w:rFonts w:eastAsia="Times New Roman" w:cs="Times New Roman"/>
          <w:sz w:val="24"/>
          <w:szCs w:val="20"/>
          <w:lang w:eastAsia="fr-FR"/>
        </w:rPr>
        <w:t xml:space="preserve"> d’attribution du Marché adressée au Titulaire par l’Autorité contractante ; </w:t>
      </w:r>
    </w:p>
    <w:p w14:paraId="517E35FB" w14:textId="77777777" w:rsidR="00C37D9C" w:rsidRPr="001A4E7E" w:rsidRDefault="00C37D9C" w:rsidP="00C37D9C">
      <w:pPr>
        <w:spacing w:after="0" w:line="240" w:lineRule="auto"/>
        <w:ind w:left="1080" w:hanging="540"/>
        <w:jc w:val="both"/>
        <w:rPr>
          <w:rFonts w:eastAsia="Times New Roman" w:cs="Times New Roman"/>
          <w:sz w:val="24"/>
          <w:szCs w:val="20"/>
          <w:lang w:eastAsia="fr-FR"/>
        </w:rPr>
      </w:pPr>
      <w:r w:rsidRPr="001A4E7E">
        <w:rPr>
          <w:rFonts w:eastAsia="Times New Roman" w:cs="Times New Roman"/>
          <w:sz w:val="24"/>
          <w:szCs w:val="20"/>
          <w:lang w:eastAsia="fr-FR"/>
        </w:rPr>
        <w:t xml:space="preserve">c) </w:t>
      </w:r>
      <w:r w:rsidRPr="001A4E7E">
        <w:rPr>
          <w:rFonts w:eastAsia="Times New Roman" w:cs="Times New Roman"/>
          <w:sz w:val="24"/>
          <w:szCs w:val="20"/>
          <w:lang w:eastAsia="fr-FR"/>
        </w:rPr>
        <w:tab/>
        <w:t xml:space="preserve">L ‘offre et les Bordereaux des prix présentés par le Titulaire; </w:t>
      </w:r>
    </w:p>
    <w:p w14:paraId="71E9CAE7" w14:textId="77777777" w:rsidR="00C37D9C" w:rsidRPr="001A4E7E" w:rsidRDefault="00C37D9C" w:rsidP="00C37D9C">
      <w:pPr>
        <w:spacing w:after="0" w:line="240" w:lineRule="auto"/>
        <w:ind w:left="1080" w:hanging="540"/>
        <w:jc w:val="both"/>
        <w:rPr>
          <w:rFonts w:eastAsia="Times New Roman" w:cs="Times New Roman"/>
          <w:sz w:val="24"/>
          <w:szCs w:val="20"/>
          <w:lang w:eastAsia="fr-FR"/>
        </w:rPr>
      </w:pPr>
      <w:r w:rsidRPr="001A4E7E">
        <w:rPr>
          <w:rFonts w:eastAsia="Times New Roman" w:cs="Times New Roman"/>
          <w:sz w:val="24"/>
          <w:szCs w:val="20"/>
          <w:lang w:eastAsia="fr-FR"/>
        </w:rPr>
        <w:t xml:space="preserve">d) </w:t>
      </w:r>
      <w:r w:rsidRPr="001A4E7E">
        <w:rPr>
          <w:rFonts w:eastAsia="Times New Roman" w:cs="Times New Roman"/>
          <w:sz w:val="24"/>
          <w:szCs w:val="20"/>
          <w:lang w:eastAsia="fr-FR"/>
        </w:rPr>
        <w:tab/>
        <w:t xml:space="preserve">le Cahier des Clauses Administratives Particulières ; </w:t>
      </w:r>
    </w:p>
    <w:p w14:paraId="3119EF43" w14:textId="77777777" w:rsidR="00C37D9C" w:rsidRPr="001A4E7E" w:rsidRDefault="00C37D9C" w:rsidP="00C37D9C">
      <w:pPr>
        <w:spacing w:after="0" w:line="240" w:lineRule="auto"/>
        <w:ind w:left="1080" w:hanging="540"/>
        <w:jc w:val="both"/>
        <w:rPr>
          <w:rFonts w:eastAsia="Times New Roman" w:cs="Times New Roman"/>
          <w:sz w:val="24"/>
          <w:szCs w:val="20"/>
          <w:lang w:eastAsia="fr-FR"/>
        </w:rPr>
      </w:pPr>
      <w:r w:rsidRPr="001A4E7E">
        <w:rPr>
          <w:rFonts w:eastAsia="Times New Roman" w:cs="Times New Roman"/>
          <w:sz w:val="24"/>
          <w:szCs w:val="20"/>
          <w:lang w:eastAsia="fr-FR"/>
        </w:rPr>
        <w:t>e)</w:t>
      </w:r>
      <w:r w:rsidRPr="001A4E7E">
        <w:rPr>
          <w:rFonts w:eastAsia="Times New Roman" w:cs="Times New Roman"/>
          <w:sz w:val="24"/>
          <w:szCs w:val="20"/>
          <w:lang w:eastAsia="fr-FR"/>
        </w:rPr>
        <w:tab/>
        <w:t>le Cahier des Clauses Administratives Générales ;</w:t>
      </w:r>
    </w:p>
    <w:p w14:paraId="4AFCB42E" w14:textId="77777777" w:rsidR="00C37D9C" w:rsidRPr="001A4E7E" w:rsidRDefault="00C37D9C" w:rsidP="00C37D9C">
      <w:pPr>
        <w:spacing w:after="0" w:line="240" w:lineRule="auto"/>
        <w:ind w:left="1080" w:hanging="540"/>
        <w:jc w:val="both"/>
        <w:rPr>
          <w:rFonts w:eastAsia="Times New Roman" w:cs="Times New Roman"/>
          <w:sz w:val="24"/>
          <w:szCs w:val="20"/>
          <w:lang w:eastAsia="fr-FR"/>
        </w:rPr>
      </w:pPr>
      <w:r w:rsidRPr="001A4E7E">
        <w:rPr>
          <w:rFonts w:eastAsia="Times New Roman" w:cs="Times New Roman"/>
          <w:sz w:val="24"/>
          <w:szCs w:val="20"/>
          <w:lang w:eastAsia="fr-FR"/>
        </w:rPr>
        <w:t xml:space="preserve">f) </w:t>
      </w:r>
      <w:r w:rsidRPr="001A4E7E">
        <w:rPr>
          <w:rFonts w:eastAsia="Times New Roman" w:cs="Times New Roman"/>
          <w:sz w:val="24"/>
          <w:szCs w:val="20"/>
          <w:lang w:eastAsia="fr-FR"/>
        </w:rPr>
        <w:tab/>
        <w:t>le Bordereau des quantités, Calendrier de livraison, et Cahier des Clauses techniques ; et</w:t>
      </w:r>
    </w:p>
    <w:p w14:paraId="5B99368E" w14:textId="77777777" w:rsidR="00C37D9C" w:rsidRPr="00C37D9C" w:rsidRDefault="00C37D9C" w:rsidP="00C37D9C">
      <w:pPr>
        <w:spacing w:after="0" w:line="240" w:lineRule="auto"/>
        <w:ind w:left="1080" w:hanging="540"/>
        <w:jc w:val="both"/>
        <w:rPr>
          <w:rFonts w:ascii="Times New Roman" w:eastAsia="Times New Roman" w:hAnsi="Times New Roman" w:cs="Times New Roman"/>
          <w:sz w:val="24"/>
          <w:szCs w:val="20"/>
          <w:lang w:eastAsia="fr-FR"/>
        </w:rPr>
      </w:pPr>
      <w:r w:rsidRPr="001A4E7E">
        <w:rPr>
          <w:rFonts w:eastAsia="Times New Roman" w:cs="Times New Roman"/>
          <w:sz w:val="24"/>
          <w:szCs w:val="20"/>
          <w:lang w:eastAsia="fr-FR"/>
        </w:rPr>
        <w:t xml:space="preserve">f) </w:t>
      </w:r>
      <w:r w:rsidRPr="001A4E7E">
        <w:rPr>
          <w:rFonts w:eastAsia="Times New Roman" w:cs="Times New Roman"/>
          <w:sz w:val="24"/>
          <w:szCs w:val="20"/>
          <w:lang w:eastAsia="fr-FR"/>
        </w:rPr>
        <w:tab/>
        <w:t>[Ajouter ici tout(s) document(s) supplémentaire (s} éventuels]</w:t>
      </w:r>
      <w:r w:rsidRPr="00C37D9C">
        <w:rPr>
          <w:rFonts w:ascii="Times New Roman" w:eastAsia="Times New Roman" w:hAnsi="Times New Roman" w:cs="Times New Roman"/>
          <w:sz w:val="24"/>
          <w:szCs w:val="20"/>
          <w:lang w:eastAsia="fr-FR"/>
        </w:rPr>
        <w:t xml:space="preserve"> ________________</w:t>
      </w:r>
    </w:p>
    <w:p w14:paraId="1FCECA5E" w14:textId="77777777" w:rsidR="00C37D9C" w:rsidRPr="00C37D9C" w:rsidRDefault="00C37D9C" w:rsidP="00C37D9C">
      <w:pPr>
        <w:spacing w:after="0" w:line="240" w:lineRule="auto"/>
        <w:jc w:val="both"/>
        <w:rPr>
          <w:rFonts w:ascii="Times New Roman" w:eastAsia="Times New Roman" w:hAnsi="Times New Roman" w:cs="Times New Roman"/>
          <w:sz w:val="24"/>
          <w:szCs w:val="20"/>
          <w:lang w:eastAsia="fr-FR"/>
        </w:rPr>
      </w:pPr>
    </w:p>
    <w:p w14:paraId="5B363763" w14:textId="77777777" w:rsidR="00C37D9C" w:rsidRPr="001A4E7E" w:rsidRDefault="00C37D9C" w:rsidP="00C37D9C">
      <w:pPr>
        <w:spacing w:after="0" w:line="240" w:lineRule="auto"/>
        <w:jc w:val="both"/>
        <w:rPr>
          <w:rFonts w:eastAsia="Times New Roman" w:cstheme="majorHAnsi"/>
          <w:sz w:val="24"/>
          <w:szCs w:val="20"/>
          <w:lang w:eastAsia="fr-FR"/>
        </w:rPr>
      </w:pPr>
      <w:r w:rsidRPr="00C37D9C">
        <w:rPr>
          <w:rFonts w:ascii="Times New Roman" w:eastAsia="Times New Roman" w:hAnsi="Times New Roman" w:cs="Times New Roman"/>
          <w:sz w:val="24"/>
          <w:szCs w:val="20"/>
          <w:lang w:eastAsia="fr-FR"/>
        </w:rPr>
        <w:t>3.</w:t>
      </w:r>
      <w:r w:rsidRPr="00C37D9C">
        <w:rPr>
          <w:rFonts w:ascii="Times New Roman" w:eastAsia="Times New Roman" w:hAnsi="Times New Roman" w:cs="Times New Roman"/>
          <w:sz w:val="24"/>
          <w:szCs w:val="20"/>
          <w:lang w:eastAsia="fr-FR"/>
        </w:rPr>
        <w:tab/>
        <w:t>Le prés</w:t>
      </w:r>
      <w:r w:rsidRPr="001A4E7E">
        <w:rPr>
          <w:rFonts w:eastAsia="Times New Roman" w:cstheme="majorHAnsi"/>
          <w:sz w:val="24"/>
          <w:szCs w:val="20"/>
          <w:lang w:eastAsia="fr-FR"/>
        </w:rPr>
        <w:t>ent Acte d’Engagement prévaudra sur toute autre pièce constitutive du Marché. En cas de différence entre les pièces constitutives du Marché, ces pièces prévaudront dans l’ordre où elles sont énumérées ci</w:t>
      </w:r>
      <w:r w:rsidRPr="001A4E7E">
        <w:rPr>
          <w:rFonts w:eastAsia="Times New Roman" w:cstheme="majorHAnsi"/>
          <w:sz w:val="24"/>
          <w:szCs w:val="20"/>
          <w:lang w:eastAsia="fr-FR"/>
        </w:rPr>
        <w:noBreakHyphen/>
        <w:t>dessus.</w:t>
      </w:r>
    </w:p>
    <w:p w14:paraId="49F7B67E" w14:textId="77777777" w:rsidR="00C37D9C" w:rsidRPr="001A4E7E" w:rsidRDefault="00C37D9C" w:rsidP="00C37D9C">
      <w:pPr>
        <w:spacing w:after="0" w:line="240" w:lineRule="auto"/>
        <w:jc w:val="both"/>
        <w:rPr>
          <w:rFonts w:eastAsia="Times New Roman" w:cstheme="majorHAnsi"/>
          <w:sz w:val="24"/>
          <w:szCs w:val="20"/>
          <w:lang w:eastAsia="fr-FR"/>
        </w:rPr>
      </w:pPr>
    </w:p>
    <w:p w14:paraId="3F20DE55" w14:textId="77777777" w:rsidR="00C37D9C" w:rsidRPr="001A4E7E" w:rsidRDefault="00C37D9C" w:rsidP="00C37D9C">
      <w:pPr>
        <w:spacing w:after="0" w:line="240" w:lineRule="auto"/>
        <w:jc w:val="both"/>
        <w:rPr>
          <w:rFonts w:eastAsia="Times New Roman" w:cstheme="majorHAnsi"/>
          <w:sz w:val="24"/>
          <w:szCs w:val="20"/>
          <w:lang w:eastAsia="fr-FR"/>
        </w:rPr>
      </w:pPr>
      <w:r w:rsidRPr="001A4E7E">
        <w:rPr>
          <w:rFonts w:eastAsia="Times New Roman" w:cstheme="majorHAnsi"/>
          <w:sz w:val="24"/>
          <w:szCs w:val="20"/>
          <w:lang w:eastAsia="fr-FR"/>
        </w:rPr>
        <w:t>4.</w:t>
      </w:r>
      <w:r w:rsidRPr="001A4E7E">
        <w:rPr>
          <w:rFonts w:eastAsia="Times New Roman" w:cstheme="majorHAnsi"/>
          <w:sz w:val="24"/>
          <w:szCs w:val="20"/>
          <w:lang w:eastAsia="fr-FR"/>
        </w:rPr>
        <w:tab/>
        <w:t>En contrepartie des paiements que l’Autorité contractante doit effectuer au bénéfice  du Titulaire, comme cela est indiqué ci-après, le Titulaire convient avec l’Autorité contractante par les présentes de livrer les Fournitures, de réaliser les Services connexes, et de remédier aux défauts de ces Fournitures et Services connexes conformément à tous égards aux dispositions du Marché.</w:t>
      </w:r>
    </w:p>
    <w:p w14:paraId="6AFE458F" w14:textId="77777777" w:rsidR="00C37D9C" w:rsidRPr="001A4E7E" w:rsidRDefault="00C37D9C" w:rsidP="00C37D9C">
      <w:pPr>
        <w:spacing w:after="0" w:line="240" w:lineRule="auto"/>
        <w:jc w:val="both"/>
        <w:rPr>
          <w:rFonts w:eastAsia="Times New Roman" w:cstheme="majorHAnsi"/>
          <w:sz w:val="24"/>
          <w:szCs w:val="20"/>
          <w:lang w:eastAsia="fr-FR"/>
        </w:rPr>
      </w:pPr>
    </w:p>
    <w:p w14:paraId="37BF6142" w14:textId="77777777" w:rsidR="00C37D9C" w:rsidRPr="001A4E7E" w:rsidRDefault="00C37D9C" w:rsidP="00C37D9C">
      <w:pPr>
        <w:spacing w:after="0" w:line="240" w:lineRule="auto"/>
        <w:jc w:val="both"/>
        <w:rPr>
          <w:rFonts w:eastAsia="Times New Roman" w:cstheme="majorHAnsi"/>
          <w:sz w:val="24"/>
          <w:szCs w:val="20"/>
          <w:lang w:eastAsia="fr-FR"/>
        </w:rPr>
      </w:pPr>
      <w:r w:rsidRPr="001A4E7E">
        <w:rPr>
          <w:rFonts w:eastAsia="Times New Roman" w:cstheme="majorHAnsi"/>
          <w:sz w:val="24"/>
          <w:szCs w:val="20"/>
          <w:lang w:eastAsia="fr-FR"/>
        </w:rPr>
        <w:t>5.</w:t>
      </w:r>
      <w:r w:rsidRPr="001A4E7E">
        <w:rPr>
          <w:rFonts w:eastAsia="Times New Roman" w:cstheme="majorHAnsi"/>
          <w:sz w:val="24"/>
          <w:szCs w:val="20"/>
          <w:lang w:eastAsia="fr-FR"/>
        </w:rPr>
        <w:tab/>
        <w:t>L’Autorité contractante convient par la présente de payer au Titulaire, en contrepartie des Fournitures et Services connexes, le montant du Marché, ou tout autre montant dû au titre du Marché, et ce, aux échéances et de la façon prescrites par le Marché.</w:t>
      </w:r>
    </w:p>
    <w:p w14:paraId="4402E071" w14:textId="77777777" w:rsidR="00C37D9C" w:rsidRPr="001A4E7E" w:rsidRDefault="00C37D9C" w:rsidP="00C37D9C">
      <w:pPr>
        <w:spacing w:after="0" w:line="240" w:lineRule="auto"/>
        <w:jc w:val="both"/>
        <w:rPr>
          <w:rFonts w:eastAsia="Times New Roman" w:cstheme="majorHAnsi"/>
          <w:sz w:val="24"/>
          <w:szCs w:val="20"/>
          <w:lang w:eastAsia="fr-FR"/>
        </w:rPr>
      </w:pPr>
    </w:p>
    <w:p w14:paraId="3D69231F" w14:textId="77777777" w:rsidR="00C37D9C" w:rsidRPr="001A4E7E" w:rsidRDefault="00C37D9C" w:rsidP="00C37D9C">
      <w:pPr>
        <w:spacing w:after="0" w:line="240" w:lineRule="auto"/>
        <w:jc w:val="both"/>
        <w:rPr>
          <w:rFonts w:eastAsia="Times New Roman" w:cstheme="majorHAnsi"/>
          <w:sz w:val="24"/>
          <w:szCs w:val="20"/>
          <w:lang w:eastAsia="fr-FR"/>
        </w:rPr>
      </w:pPr>
      <w:r w:rsidRPr="001A4E7E">
        <w:rPr>
          <w:rFonts w:eastAsia="Times New Roman" w:cstheme="majorHAnsi"/>
          <w:sz w:val="24"/>
          <w:szCs w:val="20"/>
          <w:lang w:eastAsia="fr-FR"/>
        </w:rPr>
        <w:t>EN FOI DE QUOI, les parties au présent Marché ont fait signer le présent document conformément aux lois en vigueur au Sénégal, les jour et année mentionnés ci-dessous.</w:t>
      </w:r>
    </w:p>
    <w:p w14:paraId="05752E76" w14:textId="77777777" w:rsidR="00C37D9C" w:rsidRPr="00C37D9C" w:rsidRDefault="00C37D9C" w:rsidP="00C37D9C">
      <w:pPr>
        <w:spacing w:after="0" w:line="240" w:lineRule="auto"/>
        <w:rPr>
          <w:rFonts w:ascii="Times New Roman" w:eastAsia="Times New Roman" w:hAnsi="Times New Roman" w:cs="Times New Roman"/>
          <w:sz w:val="24"/>
          <w:szCs w:val="20"/>
          <w:lang w:eastAsia="fr-FR"/>
        </w:rPr>
      </w:pPr>
    </w:p>
    <w:p w14:paraId="7B84224E" w14:textId="77777777" w:rsidR="00C37D9C" w:rsidRPr="00C37D9C" w:rsidRDefault="00C37D9C" w:rsidP="00C37D9C">
      <w:pPr>
        <w:spacing w:after="0" w:line="240" w:lineRule="auto"/>
        <w:rPr>
          <w:rFonts w:ascii="Times New Roman" w:eastAsia="Times New Roman" w:hAnsi="Times New Roman" w:cs="Times New Roman"/>
          <w:sz w:val="24"/>
          <w:szCs w:val="20"/>
          <w:lang w:eastAsia="fr-FR"/>
        </w:rPr>
      </w:pPr>
      <w:r w:rsidRPr="00C37D9C">
        <w:rPr>
          <w:rFonts w:ascii="Times New Roman" w:eastAsia="Times New Roman" w:hAnsi="Times New Roman" w:cs="Times New Roman"/>
          <w:sz w:val="24"/>
          <w:szCs w:val="20"/>
          <w:lang w:eastAsia="fr-FR"/>
        </w:rPr>
        <w:t xml:space="preserve">Signé par </w:t>
      </w:r>
      <w:r w:rsidRPr="00C37D9C">
        <w:rPr>
          <w:rFonts w:ascii="Times New Roman" w:eastAsia="Times New Roman" w:hAnsi="Times New Roman" w:cs="Times New Roman"/>
          <w:i/>
          <w:iCs/>
          <w:sz w:val="24"/>
          <w:szCs w:val="20"/>
          <w:lang w:eastAsia="fr-FR"/>
        </w:rPr>
        <w:t>[insérer le nom et le titre de la personne habilitée à signer] _____________</w:t>
      </w:r>
      <w:r w:rsidRPr="00C37D9C">
        <w:rPr>
          <w:rFonts w:ascii="Times New Roman" w:eastAsia="Times New Roman" w:hAnsi="Times New Roman" w:cs="Times New Roman"/>
          <w:sz w:val="24"/>
          <w:szCs w:val="20"/>
          <w:lang w:eastAsia="fr-FR"/>
        </w:rPr>
        <w:t xml:space="preserve"> (pour l’Autorité contractante)</w:t>
      </w:r>
    </w:p>
    <w:p w14:paraId="17250871" w14:textId="77777777" w:rsidR="00C37D9C" w:rsidRPr="00C37D9C" w:rsidRDefault="00C37D9C" w:rsidP="00C37D9C">
      <w:pPr>
        <w:spacing w:after="0" w:line="240" w:lineRule="auto"/>
        <w:rPr>
          <w:rFonts w:ascii="Times New Roman" w:eastAsia="Times New Roman" w:hAnsi="Times New Roman" w:cs="Times New Roman"/>
          <w:sz w:val="24"/>
          <w:szCs w:val="20"/>
          <w:lang w:eastAsia="fr-FR"/>
        </w:rPr>
      </w:pPr>
    </w:p>
    <w:p w14:paraId="02C1A581" w14:textId="77777777" w:rsidR="00C37D9C" w:rsidRPr="00C37D9C" w:rsidRDefault="00C37D9C" w:rsidP="00C37D9C">
      <w:pPr>
        <w:spacing w:after="0" w:line="240" w:lineRule="auto"/>
        <w:rPr>
          <w:rFonts w:ascii="Times New Roman" w:eastAsia="Times New Roman" w:hAnsi="Times New Roman" w:cs="Times New Roman"/>
          <w:sz w:val="24"/>
          <w:szCs w:val="20"/>
          <w:lang w:eastAsia="fr-FR"/>
        </w:rPr>
      </w:pPr>
      <w:r w:rsidRPr="00C37D9C">
        <w:rPr>
          <w:rFonts w:ascii="Times New Roman" w:eastAsia="Times New Roman" w:hAnsi="Times New Roman" w:cs="Times New Roman"/>
          <w:sz w:val="24"/>
          <w:szCs w:val="20"/>
          <w:lang w:eastAsia="fr-FR"/>
        </w:rPr>
        <w:t xml:space="preserve">Signé par </w:t>
      </w:r>
      <w:r w:rsidRPr="00C37D9C">
        <w:rPr>
          <w:rFonts w:ascii="Times New Roman" w:eastAsia="Times New Roman" w:hAnsi="Times New Roman" w:cs="Times New Roman"/>
          <w:i/>
          <w:iCs/>
          <w:sz w:val="24"/>
          <w:szCs w:val="20"/>
          <w:lang w:eastAsia="fr-FR"/>
        </w:rPr>
        <w:t>[insérer le nom et le titre de la personne habilitée à signer] _________________</w:t>
      </w:r>
      <w:r w:rsidRPr="00C37D9C">
        <w:rPr>
          <w:rFonts w:ascii="Times New Roman" w:eastAsia="Times New Roman" w:hAnsi="Times New Roman" w:cs="Times New Roman"/>
          <w:sz w:val="24"/>
          <w:szCs w:val="20"/>
          <w:lang w:eastAsia="fr-FR"/>
        </w:rPr>
        <w:t xml:space="preserve"> (pour le Titulaire)</w:t>
      </w:r>
    </w:p>
    <w:sectPr w:rsidR="00C37D9C" w:rsidRPr="00C37D9C" w:rsidSect="00A133E8">
      <w:footerReference w:type="default" r:id="rId28"/>
      <w:footnotePr>
        <w:numRestart w:val="eachSect"/>
      </w:footnotePr>
      <w:endnotePr>
        <w:numFmt w:val="decimal"/>
        <w:numRestart w:val="eachSect"/>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170E" w14:textId="77777777" w:rsidR="002E53AE" w:rsidRDefault="002E53AE" w:rsidP="000B35FC">
      <w:pPr>
        <w:spacing w:after="0" w:line="240" w:lineRule="auto"/>
      </w:pPr>
      <w:r>
        <w:separator/>
      </w:r>
    </w:p>
  </w:endnote>
  <w:endnote w:type="continuationSeparator" w:id="0">
    <w:p w14:paraId="46B34B9C" w14:textId="77777777" w:rsidR="002E53AE" w:rsidRDefault="002E53AE" w:rsidP="000B3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Roman PS">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4D"/>
    <w:family w:val="swiss"/>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Avant garde">
    <w:altName w:val="Century Gothic"/>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Serif">
    <w:panose1 w:val="00000000000000000000"/>
    <w:charset w:val="4D"/>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Swiss721">
    <w:altName w:val="Times New Roman"/>
    <w:panose1 w:val="00000000000000000000"/>
    <w:charset w:val="00"/>
    <w:family w:val="swiss"/>
    <w:notTrueType/>
    <w:pitch w:val="default"/>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Helvetica Neue">
    <w:altName w:val="Arial"/>
    <w:charset w:val="00"/>
    <w:family w:val="auto"/>
    <w:pitch w:val="variable"/>
    <w:sig w:usb0="00000003" w:usb1="500079DB" w:usb2="0000001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MT">
    <w:altName w:val="Times New Roman"/>
    <w:panose1 w:val="00000000000000000000"/>
    <w:charset w:val="00"/>
    <w:family w:val="roman"/>
    <w:notTrueType/>
    <w:pitch w:val="default"/>
  </w:font>
  <w:font w:name="Marlett">
    <w:panose1 w:val="00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880692"/>
      <w:docPartObj>
        <w:docPartGallery w:val="Page Numbers (Bottom of Page)"/>
        <w:docPartUnique/>
      </w:docPartObj>
    </w:sdtPr>
    <w:sdtEndPr/>
    <w:sdtContent>
      <w:sdt>
        <w:sdtPr>
          <w:id w:val="-1222596931"/>
          <w:docPartObj>
            <w:docPartGallery w:val="Page Numbers (Top of Page)"/>
            <w:docPartUnique/>
          </w:docPartObj>
        </w:sdtPr>
        <w:sdtEndPr/>
        <w:sdtContent>
          <w:p w14:paraId="7FE8E644" w14:textId="36D5373F" w:rsidR="002F70BD" w:rsidRDefault="002F70BD" w:rsidP="005D41FA">
            <w:pPr>
              <w:pStyle w:val="Pieddepage"/>
              <w:tabs>
                <w:tab w:val="left" w:pos="1086"/>
                <w:tab w:val="right" w:pos="9720"/>
              </w:tabs>
            </w:pPr>
            <w:r>
              <w:tab/>
            </w:r>
            <w:r>
              <w:tab/>
            </w:r>
            <w:r>
              <w:tab/>
              <w:t xml:space="preserve">Page </w:t>
            </w:r>
            <w:r>
              <w:rPr>
                <w:b/>
                <w:bCs/>
                <w:sz w:val="24"/>
                <w:szCs w:val="24"/>
              </w:rPr>
              <w:fldChar w:fldCharType="begin"/>
            </w:r>
            <w:r>
              <w:rPr>
                <w:b/>
                <w:bCs/>
              </w:rPr>
              <w:instrText>PAGE</w:instrText>
            </w:r>
            <w:r>
              <w:rPr>
                <w:b/>
                <w:bCs/>
                <w:sz w:val="24"/>
                <w:szCs w:val="24"/>
              </w:rPr>
              <w:fldChar w:fldCharType="separate"/>
            </w:r>
            <w:r>
              <w:rPr>
                <w:b/>
                <w:bCs/>
                <w:noProof/>
              </w:rPr>
              <w:t>95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195</w:t>
            </w:r>
            <w:r>
              <w:rPr>
                <w:b/>
                <w:bCs/>
                <w:sz w:val="24"/>
                <w:szCs w:val="24"/>
              </w:rPr>
              <w:fldChar w:fldCharType="end"/>
            </w:r>
          </w:p>
        </w:sdtContent>
      </w:sdt>
    </w:sdtContent>
  </w:sdt>
  <w:p w14:paraId="30BE7122" w14:textId="0802206D" w:rsidR="002F70BD" w:rsidRPr="000B1ABB" w:rsidRDefault="002F70BD" w:rsidP="00920485">
    <w:pPr>
      <w:pStyle w:val="Pieddepage"/>
      <w:rPr>
        <w:i/>
        <w:sz w:val="20"/>
        <w:szCs w:val="20"/>
      </w:rPr>
    </w:pPr>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03</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w:t>
    </w:r>
    <w:r w:rsidR="00741261">
      <w:rPr>
        <w:rFonts w:ascii="Calibri" w:eastAsia="Times New Roman" w:hAnsi="Calibri" w:cs="Calibri"/>
        <w:bCs/>
        <w:i/>
        <w:sz w:val="20"/>
        <w:szCs w:val="20"/>
        <w:lang w:eastAsia="en-GB"/>
      </w:rPr>
      <w:t>2</w:t>
    </w:r>
    <w:r w:rsidRPr="007461E5">
      <w:rPr>
        <w:rFonts w:ascii="Calibri" w:eastAsia="Times New Roman" w:hAnsi="Calibri" w:cs="Calibri"/>
        <w:bCs/>
        <w:i/>
        <w:sz w:val="20"/>
        <w:szCs w:val="20"/>
        <w:lang w:eastAsia="en-GB"/>
      </w:rPr>
      <w:t>/PNUD/PUDC</w:t>
    </w:r>
    <w:r>
      <w:rPr>
        <w:rFonts w:ascii="Calibri" w:eastAsia="Times New Roman" w:hAnsi="Calibri" w:cs="Calibri"/>
        <w:bCs/>
        <w:i/>
        <w:sz w:val="20"/>
        <w:szCs w:val="20"/>
        <w:lang w:eastAsia="en-GB"/>
      </w:rPr>
      <w:t xml:space="preserve">2/FSD </w:t>
    </w:r>
    <w:r>
      <w:rPr>
        <w:i/>
        <w:sz w:val="20"/>
        <w:szCs w:val="20"/>
      </w:rPr>
      <w:t xml:space="preserve">Equipements hospitaliers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053938"/>
      <w:docPartObj>
        <w:docPartGallery w:val="Page Numbers (Bottom of Page)"/>
        <w:docPartUnique/>
      </w:docPartObj>
    </w:sdtPr>
    <w:sdtEndPr/>
    <w:sdtContent>
      <w:sdt>
        <w:sdtPr>
          <w:id w:val="-1769616900"/>
          <w:docPartObj>
            <w:docPartGallery w:val="Page Numbers (Top of Page)"/>
            <w:docPartUnique/>
          </w:docPartObj>
        </w:sdtPr>
        <w:sdtEndPr/>
        <w:sdtContent>
          <w:p w14:paraId="3A9468BC" w14:textId="57CD895B" w:rsidR="002F70BD" w:rsidRDefault="002F70BD" w:rsidP="00666C3D">
            <w:pPr>
              <w:pStyle w:val="Pieddepage"/>
            </w:pPr>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03</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w:t>
            </w:r>
            <w:r w:rsidR="00D640D3">
              <w:rPr>
                <w:rFonts w:ascii="Calibri" w:eastAsia="Times New Roman" w:hAnsi="Calibri" w:cs="Calibri"/>
                <w:bCs/>
                <w:i/>
                <w:sz w:val="20"/>
                <w:szCs w:val="20"/>
                <w:lang w:eastAsia="en-GB"/>
              </w:rPr>
              <w:t>2</w:t>
            </w:r>
            <w:r w:rsidRPr="007461E5">
              <w:rPr>
                <w:rFonts w:ascii="Calibri" w:eastAsia="Times New Roman" w:hAnsi="Calibri" w:cs="Calibri"/>
                <w:bCs/>
                <w:i/>
                <w:sz w:val="20"/>
                <w:szCs w:val="20"/>
                <w:lang w:eastAsia="en-GB"/>
              </w:rPr>
              <w:t>/PNUD/PUDC</w:t>
            </w:r>
            <w:r>
              <w:rPr>
                <w:rFonts w:ascii="Calibri" w:eastAsia="Times New Roman" w:hAnsi="Calibri" w:cs="Calibri"/>
                <w:bCs/>
                <w:i/>
                <w:sz w:val="20"/>
                <w:szCs w:val="20"/>
                <w:lang w:eastAsia="en-GB"/>
              </w:rPr>
              <w:t xml:space="preserve">2/FSD </w:t>
            </w:r>
            <w:r>
              <w:rPr>
                <w:i/>
                <w:sz w:val="20"/>
                <w:szCs w:val="20"/>
              </w:rPr>
              <w:t xml:space="preserve">Equipements hospitaliers  </w:t>
            </w:r>
            <w:r w:rsidR="0061767D">
              <w:rPr>
                <w:i/>
                <w:sz w:val="20"/>
                <w:szCs w:val="20"/>
              </w:rPr>
              <w:t xml:space="preserve">       </w:t>
            </w:r>
            <w:r>
              <w:t xml:space="preserve">Page </w:t>
            </w:r>
            <w:r>
              <w:rPr>
                <w:b/>
                <w:bCs/>
                <w:sz w:val="24"/>
                <w:szCs w:val="24"/>
              </w:rPr>
              <w:fldChar w:fldCharType="begin"/>
            </w:r>
            <w:r>
              <w:rPr>
                <w:b/>
                <w:bCs/>
              </w:rPr>
              <w:instrText>PAGE</w:instrText>
            </w:r>
            <w:r>
              <w:rPr>
                <w:b/>
                <w:bCs/>
                <w:sz w:val="24"/>
                <w:szCs w:val="24"/>
              </w:rPr>
              <w:fldChar w:fldCharType="separate"/>
            </w:r>
            <w:r>
              <w:rPr>
                <w:b/>
                <w:bCs/>
                <w:noProof/>
              </w:rPr>
              <w:t>134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134</w:t>
            </w:r>
            <w:r>
              <w:rPr>
                <w:b/>
                <w:bCs/>
                <w:sz w:val="24"/>
                <w:szCs w:val="24"/>
              </w:rPr>
              <w:fldChar w:fldCharType="end"/>
            </w:r>
          </w:p>
        </w:sdtContent>
      </w:sdt>
    </w:sdtContent>
  </w:sdt>
  <w:p w14:paraId="6A82CD16" w14:textId="77777777" w:rsidR="002F70BD" w:rsidRDefault="002F70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50386" w14:textId="77777777" w:rsidR="002E53AE" w:rsidRDefault="002E53AE" w:rsidP="000B35FC">
      <w:pPr>
        <w:spacing w:after="0" w:line="240" w:lineRule="auto"/>
      </w:pPr>
      <w:r>
        <w:separator/>
      </w:r>
    </w:p>
  </w:footnote>
  <w:footnote w:type="continuationSeparator" w:id="0">
    <w:p w14:paraId="643E2455" w14:textId="77777777" w:rsidR="002E53AE" w:rsidRDefault="002E53AE" w:rsidP="000B35FC">
      <w:pPr>
        <w:spacing w:after="0" w:line="240" w:lineRule="auto"/>
      </w:pPr>
      <w:r>
        <w:continuationSeparator/>
      </w:r>
    </w:p>
  </w:footnote>
  <w:footnote w:id="1">
    <w:p w14:paraId="088CBDF6" w14:textId="77777777" w:rsidR="002F70BD" w:rsidRPr="00E90BC8" w:rsidRDefault="002F70BD" w:rsidP="00BB564D">
      <w:pPr>
        <w:pStyle w:val="Notedebasdepage"/>
        <w:rPr>
          <w:rFonts w:ascii="Segoe UI" w:hAnsi="Segoe UI" w:cs="Segoe UI"/>
          <w:sz w:val="16"/>
        </w:rPr>
      </w:pPr>
      <w:r>
        <w:rPr>
          <w:rStyle w:val="Appelnotedebasdep"/>
          <w:rFonts w:ascii="Segoe UI" w:hAnsi="Segoe UI"/>
        </w:rPr>
        <w:footnoteRef/>
      </w:r>
      <w:r>
        <w:rPr>
          <w:rFonts w:ascii="Segoe UI" w:hAnsi="Segoe UI"/>
          <w:sz w:val="16"/>
        </w:rPr>
        <w:t xml:space="preserve"> L’inexécution, comme décidé par le PNUD, comprend tous les contrats pour lesquels (a) l’inexécution n’a pas été contestée par le contractant, notamment au moyen d’un renvoi au dispositif de règlement des différends en vertu du contrat concerné, et (b) les contrats qui ont été ainsi contestés mais n’ont pas été pleinement réglés relativement au contractant. L’inexécution n’englobe pas les contrats pour lesquels la décision de l’employeur a été rejetée par le dispositif de règlement des différends. L’inexécution doit être basée sur l’ensemble des informations sur les différends ou contentieux pleinement réglés, c’est-à-dire un différend ou un contentieux qui a été réglé conformément au dispositif de règlement des différends en vertu du contrat concerné et dans le cas où toutes les instances d’appel disponibles au soumissionnaire ont été épuisées. </w:t>
      </w:r>
    </w:p>
  </w:footnote>
  <w:footnote w:id="2">
    <w:p w14:paraId="1A604E87" w14:textId="77777777" w:rsidR="002F70BD" w:rsidRPr="00CC5552" w:rsidRDefault="002F70BD" w:rsidP="009E5D84">
      <w:pPr>
        <w:pStyle w:val="Notedebasdepage"/>
        <w:rPr>
          <w:rFonts w:ascii="Calibri" w:hAnsi="Calibri" w:cs="Calibri"/>
          <w:i/>
          <w:sz w:val="18"/>
          <w:szCs w:val="18"/>
        </w:rPr>
      </w:pPr>
      <w:r w:rsidRPr="00CC5552">
        <w:rPr>
          <w:rFonts w:ascii="Calibri" w:hAnsi="Calibri" w:cs="Calibri"/>
          <w:i/>
          <w:sz w:val="18"/>
          <w:szCs w:val="18"/>
        </w:rPr>
        <w:t>.</w:t>
      </w:r>
    </w:p>
  </w:footnote>
  <w:footnote w:id="3">
    <w:p w14:paraId="1CD83EE7" w14:textId="77777777" w:rsidR="002F70BD" w:rsidRPr="000C7E68" w:rsidRDefault="002F70BD" w:rsidP="00925279">
      <w:pPr>
        <w:pStyle w:val="Notedebasdepage"/>
        <w:rPr>
          <w:sz w:val="18"/>
          <w:szCs w:val="18"/>
        </w:rPr>
      </w:pPr>
      <w:r w:rsidRPr="00767F42">
        <w:rPr>
          <w:rStyle w:val="Appelnotedebasdep"/>
          <w:sz w:val="18"/>
          <w:szCs w:val="18"/>
        </w:rPr>
        <w:footnoteRef/>
      </w:r>
      <w:r w:rsidRPr="00CC5552">
        <w:rPr>
          <w:rFonts w:ascii="Calibri" w:hAnsi="Calibri" w:cs="Calibri"/>
          <w:i/>
          <w:sz w:val="18"/>
          <w:szCs w:val="18"/>
        </w:rPr>
        <w:t>Le contenu du présent formulaire ne peut faire l’objet d’aucune suppression ou modification. Toute suppression ou modification du contenu du présent formulaire pourra entraîner le rejet de la soumission.</w:t>
      </w:r>
    </w:p>
  </w:footnote>
  <w:footnote w:id="4">
    <w:p w14:paraId="0ADD60C1" w14:textId="77777777" w:rsidR="002F70BD" w:rsidRPr="008E7A4C" w:rsidRDefault="002F70BD" w:rsidP="00A133E8">
      <w:pPr>
        <w:pStyle w:val="Notedebasdepage"/>
        <w:tabs>
          <w:tab w:val="left" w:pos="284"/>
        </w:tabs>
        <w:ind w:left="280" w:hanging="280"/>
      </w:pPr>
      <w:r>
        <w:rPr>
          <w:rStyle w:val="Appelnotedebasdep"/>
        </w:rPr>
        <w:footnoteRef/>
      </w:r>
      <w:r w:rsidRPr="008E7A4C">
        <w:t xml:space="preserve"> </w:t>
      </w:r>
      <w:r w:rsidRPr="008E7A4C">
        <w:tab/>
      </w:r>
      <w:r w:rsidRPr="008E7A4C">
        <w:rPr>
          <w:i/>
        </w:rPr>
        <w:t xml:space="preserve">La banque d’émission devra insérer un montant représentant le pourcentage du montant du marché indiqué dans la </w:t>
      </w:r>
      <w:r w:rsidRPr="008E7A4C">
        <w:t xml:space="preserve">Notification d’attribution du Marché, et dénommé soit dans la/les monnaie/s du marché, ou dans une </w:t>
      </w:r>
      <w:proofErr w:type="spellStart"/>
      <w:r w:rsidRPr="008E7A4C">
        <w:t>monnaire</w:t>
      </w:r>
      <w:proofErr w:type="spellEnd"/>
      <w:r w:rsidRPr="008E7A4C">
        <w:t xml:space="preserve"> librement convertible jugée </w:t>
      </w:r>
      <w:proofErr w:type="spellStart"/>
      <w:r w:rsidRPr="008E7A4C">
        <w:t>aceptable</w:t>
      </w:r>
      <w:proofErr w:type="spellEnd"/>
      <w:r w:rsidRPr="008E7A4C">
        <w:t xml:space="preserve"> pour l’Acheteur</w:t>
      </w:r>
    </w:p>
  </w:footnote>
  <w:footnote w:id="5">
    <w:p w14:paraId="69D58834" w14:textId="77777777" w:rsidR="002F70BD" w:rsidRPr="00E93F3E" w:rsidRDefault="002F70BD" w:rsidP="00A133E8">
      <w:pPr>
        <w:pStyle w:val="Notedebasdepage"/>
        <w:tabs>
          <w:tab w:val="left" w:pos="284"/>
        </w:tabs>
        <w:ind w:left="284" w:hanging="284"/>
      </w:pPr>
      <w:r w:rsidRPr="008E7A4C">
        <w:rPr>
          <w:rStyle w:val="Appelnotedebasdep"/>
        </w:rPr>
        <w:footnoteRef/>
      </w:r>
      <w:r w:rsidRPr="008E7A4C">
        <w:t xml:space="preserve"> </w:t>
      </w:r>
      <w:r w:rsidRPr="008E7A4C">
        <w:tab/>
      </w:r>
      <w:r w:rsidRPr="008E7A4C">
        <w:rPr>
          <w:i/>
          <w:iCs/>
        </w:rPr>
        <w:t>La date est</w:t>
      </w:r>
      <w:r>
        <w:rPr>
          <w:i/>
          <w:iCs/>
        </w:rPr>
        <w:t xml:space="preserve"> établie conformément à la Clause 18.4 des Cahier des Clauses administratives générales (« CCAG »), en tenant compte de toute obligation de garantie technique du Fournisseur en vertu de la clause 28.2 du CCAG/CCAP devant être garantie par une garantie d’exécution partielle. L’Acheteur doit prendre en compte le fait que, dans le cas d’une prorogation de la durée du Marché, il devra demander au Garant de prolonger la durée de la présente garantie. Une telle demande doit être faite par écrit avant la date d’expiration mentionnée dans la</w:t>
      </w:r>
      <w:r>
        <w:rPr>
          <w:rFonts w:ascii="Arial" w:hAnsi="Arial" w:cs="Arial"/>
          <w:i/>
          <w:iCs/>
        </w:rPr>
        <w:t xml:space="preserve"> </w:t>
      </w:r>
      <w:r>
        <w:rPr>
          <w:i/>
          <w:iCs/>
        </w:rPr>
        <w:t>garantie. Lorsqu’il préparera la garantie, l’Acheteur peut considérer ajouter ce qui suit à la fin de l’avant-dernier paragraphe : « Sur demande écrite de l’Acheteur, formulée avant l’expiration de la présente garantie, le Garant prolongera la durée de cette garantie pour une période ne dépassant pas [six mois] [un an]. Une telle extension ne sera accordée qu’une fois. »</w:t>
      </w:r>
    </w:p>
  </w:footnote>
  <w:footnote w:id="6">
    <w:p w14:paraId="3FD726A8" w14:textId="77777777" w:rsidR="002F70BD" w:rsidRPr="0046713E" w:rsidRDefault="002F70BD" w:rsidP="00A133E8">
      <w:pPr>
        <w:pStyle w:val="Notedebasdepage"/>
        <w:ind w:left="360" w:hanging="360"/>
      </w:pPr>
      <w:r w:rsidRPr="00DD6F80">
        <w:rPr>
          <w:rStyle w:val="Appelnotedebasdep"/>
        </w:rPr>
        <w:footnoteRef/>
      </w:r>
      <w:r>
        <w:tab/>
      </w:r>
      <w:r w:rsidRPr="0046713E">
        <w:rPr>
          <w:i/>
        </w:rPr>
        <w:t>Le Garant doit insérer le</w:t>
      </w:r>
      <w:r>
        <w:rPr>
          <w:i/>
        </w:rPr>
        <w:t xml:space="preserve"> </w:t>
      </w:r>
      <w:r w:rsidRPr="0046713E">
        <w:rPr>
          <w:i/>
        </w:rPr>
        <w:t>montant représentant le montant de l’avance soit dans la (ou les) monnaie (s) mentionnée(s) au Marché pour le paiement de l’avance, soit dans toute autre monnaie librement convertible acceptable par l’Acheteur.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F8C1" w14:textId="77777777" w:rsidR="002F70BD" w:rsidRPr="00B94195" w:rsidRDefault="002F70BD">
    <w:pPr>
      <w:pStyle w:val="En-tt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84</w:t>
    </w:r>
    <w:r>
      <w:rPr>
        <w:rStyle w:val="Numrodepage"/>
      </w:rPr>
      <w:fldChar w:fldCharType="end"/>
    </w:r>
  </w:p>
  <w:p w14:paraId="61A5C8A2" w14:textId="77777777" w:rsidR="002F70BD" w:rsidRPr="00B94195" w:rsidRDefault="002F70BD">
    <w:pPr>
      <w:pStyle w:val="En-tte"/>
      <w:pBdr>
        <w:bottom w:val="single" w:sz="4" w:space="1" w:color="auto"/>
      </w:pBdr>
      <w:ind w:right="-7" w:firstLine="3261"/>
    </w:pPr>
    <w:r w:rsidRPr="00B94195">
      <w:tab/>
      <w:t>Section V. Cahier des clauses administratives générales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9FBE" w14:textId="2B09CE62" w:rsidR="002F70BD" w:rsidRPr="006649C6" w:rsidRDefault="002F70BD" w:rsidP="006649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DC4DC66"/>
    <w:lvl w:ilvl="0">
      <w:start w:val="1"/>
      <w:numFmt w:val="bullet"/>
      <w:pStyle w:val="Listepuces4"/>
      <w:lvlText w:val=""/>
      <w:lvlJc w:val="left"/>
      <w:pPr>
        <w:tabs>
          <w:tab w:val="num" w:pos="1558"/>
        </w:tabs>
        <w:ind w:left="1558" w:hanging="360"/>
      </w:pPr>
      <w:rPr>
        <w:rFonts w:ascii="Symbol" w:hAnsi="Symbol" w:hint="default"/>
      </w:rPr>
    </w:lvl>
  </w:abstractNum>
  <w:abstractNum w:abstractNumId="1" w15:restartNumberingAfterBreak="0">
    <w:nsid w:val="FFFFFF82"/>
    <w:multiLevelType w:val="singleLevel"/>
    <w:tmpl w:val="650AB7FE"/>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3" w15:restartNumberingAfterBreak="0">
    <w:nsid w:val="0000000D"/>
    <w:multiLevelType w:val="multilevel"/>
    <w:tmpl w:val="0000000D"/>
    <w:lvl w:ilvl="0">
      <w:numFmt w:val="decimal"/>
      <w:pStyle w:val="Listepuce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0000000E"/>
    <w:lvl w:ilvl="0">
      <w:numFmt w:val="decimal"/>
      <w:pStyle w:val="Listepuce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F"/>
    <w:multiLevelType w:val="multilevel"/>
    <w:tmpl w:val="0000000F"/>
    <w:name w:val="WW8Num9"/>
    <w:lvl w:ilvl="0">
      <w:numFmt w:val="decimal"/>
      <w:pStyle w:val="Listepuce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00000010"/>
    <w:name w:val="WW8Num10"/>
    <w:lvl w:ilvl="0">
      <w:numFmt w:val="decimal"/>
      <w:pStyle w:val="Listepuce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lvl w:ilvl="0">
      <w:numFmt w:val="decimal"/>
      <w:pStyle w:val="Listepuce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multilevel"/>
    <w:tmpl w:val="00000012"/>
    <w:name w:val="WW8Num12"/>
    <w:lvl w:ilvl="0">
      <w:numFmt w:val="decimal"/>
      <w:pStyle w:val="Listenumro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3"/>
    <w:multiLevelType w:val="multilevel"/>
    <w:tmpl w:val="00000013"/>
    <w:name w:val="WW8Num13"/>
    <w:lvl w:ilvl="0">
      <w:numFmt w:val="decimal"/>
      <w:pStyle w:val="Listenumro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4"/>
    <w:multiLevelType w:val="multilevel"/>
    <w:tmpl w:val="00000014"/>
    <w:name w:val="WW8Num14"/>
    <w:lvl w:ilvl="0">
      <w:numFmt w:val="decimal"/>
      <w:pStyle w:val="Listenumro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5"/>
    <w:multiLevelType w:val="multilevel"/>
    <w:tmpl w:val="00000015"/>
    <w:name w:val="WW8Num15"/>
    <w:lvl w:ilvl="0">
      <w:numFmt w:val="decimal"/>
      <w:pStyle w:val="Listenumro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6"/>
    <w:multiLevelType w:val="multilevel"/>
    <w:tmpl w:val="00000016"/>
    <w:name w:val="WW8Num16"/>
    <w:lvl w:ilvl="0">
      <w:numFmt w:val="decimal"/>
      <w:pStyle w:val="Listenumro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5745B7"/>
    <w:multiLevelType w:val="hybridMultilevel"/>
    <w:tmpl w:val="753033D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149785B"/>
    <w:multiLevelType w:val="singleLevel"/>
    <w:tmpl w:val="3874146C"/>
    <w:lvl w:ilvl="0">
      <w:start w:val="1"/>
      <w:numFmt w:val="lowerLetter"/>
      <w:lvlText w:val="%1)"/>
      <w:lvlJc w:val="left"/>
      <w:pPr>
        <w:tabs>
          <w:tab w:val="num" w:pos="360"/>
        </w:tabs>
        <w:ind w:left="360" w:hanging="360"/>
      </w:pPr>
      <w:rPr>
        <w:b w:val="0"/>
        <w:i w:val="0"/>
      </w:rPr>
    </w:lvl>
  </w:abstractNum>
  <w:abstractNum w:abstractNumId="15" w15:restartNumberingAfterBreak="0">
    <w:nsid w:val="0232574A"/>
    <w:multiLevelType w:val="hybridMultilevel"/>
    <w:tmpl w:val="EF74BF94"/>
    <w:name w:val="WW8Num17"/>
    <w:lvl w:ilvl="0" w:tplc="B1C20D5A">
      <w:start w:val="2"/>
      <w:numFmt w:val="bullet"/>
      <w:lvlText w:val="-"/>
      <w:lvlJc w:val="left"/>
      <w:pPr>
        <w:ind w:left="720" w:hanging="360"/>
      </w:pPr>
      <w:rPr>
        <w:rFonts w:ascii="Times New Roman" w:eastAsia="Times New Roman" w:hAnsi="Times New Roman" w:cs="Times New Roman" w:hint="default"/>
      </w:rPr>
    </w:lvl>
    <w:lvl w:ilvl="1" w:tplc="8ACC31A6" w:tentative="1">
      <w:start w:val="1"/>
      <w:numFmt w:val="bullet"/>
      <w:lvlText w:val="o"/>
      <w:lvlJc w:val="left"/>
      <w:pPr>
        <w:ind w:left="1440" w:hanging="360"/>
      </w:pPr>
      <w:rPr>
        <w:rFonts w:ascii="Courier New" w:hAnsi="Courier New" w:cs="Courier New" w:hint="default"/>
      </w:rPr>
    </w:lvl>
    <w:lvl w:ilvl="2" w:tplc="3A321F34" w:tentative="1">
      <w:start w:val="1"/>
      <w:numFmt w:val="bullet"/>
      <w:lvlText w:val=""/>
      <w:lvlJc w:val="left"/>
      <w:pPr>
        <w:ind w:left="2160" w:hanging="360"/>
      </w:pPr>
      <w:rPr>
        <w:rFonts w:ascii="Wingdings" w:hAnsi="Wingdings" w:hint="default"/>
      </w:rPr>
    </w:lvl>
    <w:lvl w:ilvl="3" w:tplc="4FE67C9A" w:tentative="1">
      <w:start w:val="1"/>
      <w:numFmt w:val="bullet"/>
      <w:lvlText w:val=""/>
      <w:lvlJc w:val="left"/>
      <w:pPr>
        <w:ind w:left="2880" w:hanging="360"/>
      </w:pPr>
      <w:rPr>
        <w:rFonts w:ascii="Symbol" w:hAnsi="Symbol" w:hint="default"/>
      </w:rPr>
    </w:lvl>
    <w:lvl w:ilvl="4" w:tplc="9E54AD7A" w:tentative="1">
      <w:start w:val="1"/>
      <w:numFmt w:val="bullet"/>
      <w:lvlText w:val="o"/>
      <w:lvlJc w:val="left"/>
      <w:pPr>
        <w:ind w:left="3600" w:hanging="360"/>
      </w:pPr>
      <w:rPr>
        <w:rFonts w:ascii="Courier New" w:hAnsi="Courier New" w:cs="Courier New" w:hint="default"/>
      </w:rPr>
    </w:lvl>
    <w:lvl w:ilvl="5" w:tplc="A9269B4E" w:tentative="1">
      <w:start w:val="1"/>
      <w:numFmt w:val="bullet"/>
      <w:lvlText w:val=""/>
      <w:lvlJc w:val="left"/>
      <w:pPr>
        <w:ind w:left="4320" w:hanging="360"/>
      </w:pPr>
      <w:rPr>
        <w:rFonts w:ascii="Wingdings" w:hAnsi="Wingdings" w:hint="default"/>
      </w:rPr>
    </w:lvl>
    <w:lvl w:ilvl="6" w:tplc="88D6193A" w:tentative="1">
      <w:start w:val="1"/>
      <w:numFmt w:val="bullet"/>
      <w:lvlText w:val=""/>
      <w:lvlJc w:val="left"/>
      <w:pPr>
        <w:ind w:left="5040" w:hanging="360"/>
      </w:pPr>
      <w:rPr>
        <w:rFonts w:ascii="Symbol" w:hAnsi="Symbol" w:hint="default"/>
      </w:rPr>
    </w:lvl>
    <w:lvl w:ilvl="7" w:tplc="3EB2AEFE" w:tentative="1">
      <w:start w:val="1"/>
      <w:numFmt w:val="bullet"/>
      <w:lvlText w:val="o"/>
      <w:lvlJc w:val="left"/>
      <w:pPr>
        <w:ind w:left="5760" w:hanging="360"/>
      </w:pPr>
      <w:rPr>
        <w:rFonts w:ascii="Courier New" w:hAnsi="Courier New" w:cs="Courier New" w:hint="default"/>
      </w:rPr>
    </w:lvl>
    <w:lvl w:ilvl="8" w:tplc="F3E2CAA0" w:tentative="1">
      <w:start w:val="1"/>
      <w:numFmt w:val="bullet"/>
      <w:lvlText w:val=""/>
      <w:lvlJc w:val="left"/>
      <w:pPr>
        <w:ind w:left="6480" w:hanging="360"/>
      </w:pPr>
      <w:rPr>
        <w:rFonts w:ascii="Wingdings" w:hAnsi="Wingdings" w:hint="default"/>
      </w:rPr>
    </w:lvl>
  </w:abstractNum>
  <w:abstractNum w:abstractNumId="16" w15:restartNumberingAfterBreak="0">
    <w:nsid w:val="02621CDD"/>
    <w:multiLevelType w:val="multilevel"/>
    <w:tmpl w:val="359AB096"/>
    <w:name w:val="WW8Num1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7" w15:restartNumberingAfterBreak="0">
    <w:nsid w:val="0422489F"/>
    <w:multiLevelType w:val="hybridMultilevel"/>
    <w:tmpl w:val="5ACA5282"/>
    <w:lvl w:ilvl="0" w:tplc="3874146C">
      <w:start w:val="1"/>
      <w:numFmt w:val="lowerLetter"/>
      <w:lvlText w:val="%1)"/>
      <w:lvlJc w:val="left"/>
      <w:pPr>
        <w:tabs>
          <w:tab w:val="num" w:pos="360"/>
        </w:tabs>
        <w:ind w:left="360" w:hanging="360"/>
      </w:pPr>
      <w:rPr>
        <w:b w:val="0"/>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0797692F"/>
    <w:multiLevelType w:val="hybridMultilevel"/>
    <w:tmpl w:val="D7E29F96"/>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BB513E"/>
    <w:multiLevelType w:val="hybridMultilevel"/>
    <w:tmpl w:val="D820FD7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08903D75"/>
    <w:multiLevelType w:val="hybridMultilevel"/>
    <w:tmpl w:val="CB063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AC97EE4"/>
    <w:multiLevelType w:val="hybridMultilevel"/>
    <w:tmpl w:val="8E7CA7B4"/>
    <w:lvl w:ilvl="0" w:tplc="040C0003">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AE359D8"/>
    <w:multiLevelType w:val="hybridMultilevel"/>
    <w:tmpl w:val="FDB833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0AEA633D"/>
    <w:multiLevelType w:val="hybridMultilevel"/>
    <w:tmpl w:val="E5EAF750"/>
    <w:lvl w:ilvl="0" w:tplc="732A9F82">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0C0F47ED"/>
    <w:multiLevelType w:val="multilevel"/>
    <w:tmpl w:val="315A9C0E"/>
    <w:lvl w:ilvl="0">
      <w:start w:val="1"/>
      <w:numFmt w:val="decimal"/>
      <w:pStyle w:val="Style1numrot"/>
      <w:lvlText w:val="%1"/>
      <w:lvlJc w:val="left"/>
      <w:pPr>
        <w:ind w:left="432" w:hanging="432"/>
      </w:pPr>
      <w:rPr>
        <w:rFonts w:hint="default"/>
      </w:rPr>
    </w:lvl>
    <w:lvl w:ilvl="1">
      <w:start w:val="1"/>
      <w:numFmt w:val="decimal"/>
      <w:pStyle w:val="Style2numrot"/>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tyle3numrot"/>
      <w:lvlText w:val="%1.%2.%3"/>
      <w:lvlJc w:val="left"/>
      <w:pPr>
        <w:ind w:left="720" w:hanging="720"/>
      </w:pPr>
      <w:rPr>
        <w:rFonts w:hint="default"/>
        <w:b/>
      </w:rPr>
    </w:lvl>
    <w:lvl w:ilvl="3">
      <w:start w:val="1"/>
      <w:numFmt w:val="decimal"/>
      <w:pStyle w:val="Style2bis"/>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0D400483"/>
    <w:multiLevelType w:val="multilevel"/>
    <w:tmpl w:val="311A0BAC"/>
    <w:lvl w:ilvl="0">
      <w:start w:val="23"/>
      <w:numFmt w:val="decimal"/>
      <w:lvlText w:val="%1"/>
      <w:lvlJc w:val="left"/>
      <w:pPr>
        <w:tabs>
          <w:tab w:val="num" w:pos="615"/>
        </w:tabs>
        <w:ind w:left="615" w:hanging="615"/>
      </w:pPr>
      <w:rPr>
        <w:rFonts w:hint="default"/>
      </w:rPr>
    </w:lvl>
    <w:lvl w:ilvl="1">
      <w:start w:val="1"/>
      <w:numFmt w:val="decimal"/>
      <w:lvlText w:val="2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0635B79"/>
    <w:multiLevelType w:val="multilevel"/>
    <w:tmpl w:val="B1824C30"/>
    <w:lvl w:ilvl="0">
      <w:start w:val="15"/>
      <w:numFmt w:val="decimal"/>
      <w:lvlText w:val="%1"/>
      <w:lvlJc w:val="left"/>
      <w:pPr>
        <w:tabs>
          <w:tab w:val="num" w:pos="360"/>
        </w:tabs>
        <w:ind w:left="360" w:hanging="360"/>
      </w:pPr>
      <w:rPr>
        <w:rFonts w:hint="default"/>
      </w:rPr>
    </w:lvl>
    <w:lvl w:ilvl="1">
      <w:start w:val="4"/>
      <w:numFmt w:val="decimal"/>
      <w:lvlText w:val="15.%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07D3655"/>
    <w:multiLevelType w:val="hybridMultilevel"/>
    <w:tmpl w:val="80E42C00"/>
    <w:lvl w:ilvl="0" w:tplc="3AECCD1A">
      <w:start w:val="1"/>
      <w:numFmt w:val="bullet"/>
      <w:pStyle w:val="Titre4Titrearticle"/>
      <w:lvlText w:val=""/>
      <w:lvlJc w:val="left"/>
      <w:pPr>
        <w:tabs>
          <w:tab w:val="num" w:pos="360"/>
        </w:tabs>
        <w:ind w:left="284" w:hanging="284"/>
      </w:pPr>
      <w:rPr>
        <w:rFonts w:ascii="Wingdings" w:hAnsi="Wingdings" w:hint="default"/>
      </w:rPr>
    </w:lvl>
    <w:lvl w:ilvl="1" w:tplc="040C0003">
      <w:start w:val="1"/>
      <w:numFmt w:val="bullet"/>
      <w:lvlText w:val=""/>
      <w:lvlJc w:val="left"/>
      <w:pPr>
        <w:tabs>
          <w:tab w:val="num" w:pos="513"/>
        </w:tabs>
        <w:ind w:left="513" w:hanging="360"/>
      </w:pPr>
      <w:rPr>
        <w:rFonts w:ascii="Symbol" w:hAnsi="Symbol" w:hint="default"/>
      </w:rPr>
    </w:lvl>
    <w:lvl w:ilvl="2" w:tplc="040C0005">
      <w:start w:val="5350"/>
      <w:numFmt w:val="bullet"/>
      <w:lvlText w:val="-"/>
      <w:lvlJc w:val="left"/>
      <w:pPr>
        <w:tabs>
          <w:tab w:val="num" w:pos="1233"/>
        </w:tabs>
        <w:ind w:left="1233" w:hanging="360"/>
      </w:pPr>
      <w:rPr>
        <w:rFonts w:ascii="Arial" w:eastAsia="Times New Roman" w:hAnsi="Arial" w:cs="Arial Black" w:hint="default"/>
      </w:rPr>
    </w:lvl>
    <w:lvl w:ilvl="3" w:tplc="040C0001" w:tentative="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29" w15:restartNumberingAfterBreak="0">
    <w:nsid w:val="11201B92"/>
    <w:multiLevelType w:val="hybridMultilevel"/>
    <w:tmpl w:val="CE8C5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2E339E8"/>
    <w:multiLevelType w:val="multilevel"/>
    <w:tmpl w:val="6C903F56"/>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3" w15:restartNumberingAfterBreak="0">
    <w:nsid w:val="157A199B"/>
    <w:multiLevelType w:val="multilevel"/>
    <w:tmpl w:val="19AEAEEE"/>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5935A1F"/>
    <w:multiLevelType w:val="hybridMultilevel"/>
    <w:tmpl w:val="27B84BCA"/>
    <w:lvl w:ilvl="0" w:tplc="F57C34C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67427BE"/>
    <w:multiLevelType w:val="hybridMultilevel"/>
    <w:tmpl w:val="27789112"/>
    <w:lvl w:ilvl="0" w:tplc="BECC454E">
      <w:start w:val="1"/>
      <w:numFmt w:val="decimal"/>
      <w:lvlText w:val="20.%1"/>
      <w:lvlJc w:val="left"/>
      <w:pPr>
        <w:tabs>
          <w:tab w:val="num" w:pos="576"/>
        </w:tabs>
        <w:ind w:left="576" w:hanging="576"/>
      </w:pPr>
      <w:rPr>
        <w:rFonts w:hint="default"/>
      </w:rPr>
    </w:lvl>
    <w:lvl w:ilvl="1" w:tplc="C5CCD29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6C83656"/>
    <w:multiLevelType w:val="multilevel"/>
    <w:tmpl w:val="5D10ABE4"/>
    <w:lvl w:ilvl="0">
      <w:start w:val="1"/>
      <w:numFmt w:val="decimal"/>
      <w:lvlText w:val="%1."/>
      <w:lvlJc w:val="left"/>
      <w:pPr>
        <w:tabs>
          <w:tab w:val="num" w:pos="360"/>
        </w:tabs>
        <w:ind w:left="360" w:hanging="360"/>
      </w:pPr>
      <w:rPr>
        <w:b/>
        <w:i w:val="0"/>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182D2B0E"/>
    <w:multiLevelType w:val="singleLevel"/>
    <w:tmpl w:val="44E43722"/>
    <w:lvl w:ilvl="0">
      <w:start w:val="1"/>
      <w:numFmt w:val="lowerLetter"/>
      <w:pStyle w:val="Style2bafei"/>
      <w:lvlText w:val="%1)"/>
      <w:lvlJc w:val="left"/>
      <w:pPr>
        <w:tabs>
          <w:tab w:val="num" w:pos="1069"/>
        </w:tabs>
        <w:ind w:left="1069" w:hanging="360"/>
      </w:pPr>
      <w:rPr>
        <w:rFonts w:hint="default"/>
      </w:rPr>
    </w:lvl>
  </w:abstractNum>
  <w:abstractNum w:abstractNumId="39" w15:restartNumberingAfterBreak="0">
    <w:nsid w:val="18C60EB8"/>
    <w:multiLevelType w:val="hybridMultilevel"/>
    <w:tmpl w:val="23A8705C"/>
    <w:lvl w:ilvl="0" w:tplc="0224729E">
      <w:start w:val="2"/>
      <w:numFmt w:val="bullet"/>
      <w:pStyle w:val="-retrait2"/>
      <w:lvlText w:val="-"/>
      <w:lvlJc w:val="left"/>
      <w:pPr>
        <w:tabs>
          <w:tab w:val="num" w:pos="720"/>
        </w:tabs>
        <w:ind w:left="720" w:hanging="360"/>
      </w:pPr>
      <w:rPr>
        <w:rFonts w:ascii="Arial" w:eastAsia="Times New Roman" w:hAnsi="Arial" w:hint="default"/>
      </w:rPr>
    </w:lvl>
    <w:lvl w:ilvl="1" w:tplc="A1F6066A">
      <w:start w:val="100"/>
      <w:numFmt w:val="bullet"/>
      <w:lvlText w:val=""/>
      <w:lvlJc w:val="left"/>
      <w:pPr>
        <w:tabs>
          <w:tab w:val="num" w:pos="1440"/>
        </w:tabs>
        <w:ind w:left="1440" w:hanging="360"/>
      </w:pPr>
      <w:rPr>
        <w:rFonts w:ascii="Symbol" w:hAnsi="Symbol" w:cs="Symbol" w:hint="default"/>
        <w:sz w:val="16"/>
        <w:szCs w:val="16"/>
      </w:rPr>
    </w:lvl>
    <w:lvl w:ilvl="2" w:tplc="819A6EBC">
      <w:start w:val="1"/>
      <w:numFmt w:val="bullet"/>
      <w:lvlText w:val=""/>
      <w:lvlJc w:val="left"/>
      <w:pPr>
        <w:tabs>
          <w:tab w:val="num" w:pos="2160"/>
        </w:tabs>
        <w:ind w:left="2160" w:hanging="360"/>
      </w:pPr>
      <w:rPr>
        <w:rFonts w:ascii="Wingdings" w:hAnsi="Wingdings" w:cs="Wingdings" w:hint="default"/>
      </w:rPr>
    </w:lvl>
    <w:lvl w:ilvl="3" w:tplc="89142A48">
      <w:start w:val="1"/>
      <w:numFmt w:val="bullet"/>
      <w:lvlText w:val=""/>
      <w:lvlJc w:val="left"/>
      <w:pPr>
        <w:tabs>
          <w:tab w:val="num" w:pos="2880"/>
        </w:tabs>
        <w:ind w:left="2880" w:hanging="360"/>
      </w:pPr>
      <w:rPr>
        <w:rFonts w:ascii="Symbol" w:hAnsi="Symbol" w:cs="Symbol" w:hint="default"/>
      </w:rPr>
    </w:lvl>
    <w:lvl w:ilvl="4" w:tplc="8416D446">
      <w:start w:val="1"/>
      <w:numFmt w:val="bullet"/>
      <w:lvlText w:val="o"/>
      <w:lvlJc w:val="left"/>
      <w:pPr>
        <w:tabs>
          <w:tab w:val="num" w:pos="3600"/>
        </w:tabs>
        <w:ind w:left="3600" w:hanging="360"/>
      </w:pPr>
      <w:rPr>
        <w:rFonts w:ascii="Courier New" w:hAnsi="Courier New" w:cs="Courier New" w:hint="default"/>
      </w:rPr>
    </w:lvl>
    <w:lvl w:ilvl="5" w:tplc="04D6D8A0">
      <w:start w:val="1"/>
      <w:numFmt w:val="bullet"/>
      <w:lvlText w:val=""/>
      <w:lvlJc w:val="left"/>
      <w:pPr>
        <w:tabs>
          <w:tab w:val="num" w:pos="4320"/>
        </w:tabs>
        <w:ind w:left="4320" w:hanging="360"/>
      </w:pPr>
      <w:rPr>
        <w:rFonts w:ascii="Wingdings" w:hAnsi="Wingdings" w:cs="Wingdings" w:hint="default"/>
      </w:rPr>
    </w:lvl>
    <w:lvl w:ilvl="6" w:tplc="2DD6FA3E">
      <w:start w:val="1"/>
      <w:numFmt w:val="bullet"/>
      <w:lvlText w:val=""/>
      <w:lvlJc w:val="left"/>
      <w:pPr>
        <w:tabs>
          <w:tab w:val="num" w:pos="5040"/>
        </w:tabs>
        <w:ind w:left="5040" w:hanging="360"/>
      </w:pPr>
      <w:rPr>
        <w:rFonts w:ascii="Symbol" w:hAnsi="Symbol" w:cs="Symbol" w:hint="default"/>
      </w:rPr>
    </w:lvl>
    <w:lvl w:ilvl="7" w:tplc="E9BA12D8">
      <w:start w:val="1"/>
      <w:numFmt w:val="bullet"/>
      <w:lvlText w:val="o"/>
      <w:lvlJc w:val="left"/>
      <w:pPr>
        <w:tabs>
          <w:tab w:val="num" w:pos="5760"/>
        </w:tabs>
        <w:ind w:left="5760" w:hanging="360"/>
      </w:pPr>
      <w:rPr>
        <w:rFonts w:ascii="Courier New" w:hAnsi="Courier New" w:cs="Courier New" w:hint="default"/>
      </w:rPr>
    </w:lvl>
    <w:lvl w:ilvl="8" w:tplc="3404DD8E">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1A056CC8"/>
    <w:multiLevelType w:val="multilevel"/>
    <w:tmpl w:val="E274366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C4D65BF"/>
    <w:multiLevelType w:val="hybridMultilevel"/>
    <w:tmpl w:val="5392669C"/>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42" w15:restartNumberingAfterBreak="0">
    <w:nsid w:val="1E1A7322"/>
    <w:multiLevelType w:val="hybridMultilevel"/>
    <w:tmpl w:val="5532E556"/>
    <w:lvl w:ilvl="0" w:tplc="732A9F82">
      <w:start w:val="1"/>
      <w:numFmt w:val="bullet"/>
      <w:pStyle w:val="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00B0128"/>
    <w:multiLevelType w:val="singleLevel"/>
    <w:tmpl w:val="041E5374"/>
    <w:lvl w:ilvl="0">
      <w:start w:val="1"/>
      <w:numFmt w:val="bullet"/>
      <w:pStyle w:val="Puce1"/>
      <w:lvlText w:val=""/>
      <w:lvlJc w:val="left"/>
      <w:pPr>
        <w:tabs>
          <w:tab w:val="num" w:pos="360"/>
        </w:tabs>
        <w:ind w:left="360" w:hanging="360"/>
      </w:pPr>
      <w:rPr>
        <w:rFonts w:ascii="Symbol" w:hAnsi="Symbol" w:hint="default"/>
      </w:rPr>
    </w:lvl>
  </w:abstractNum>
  <w:abstractNum w:abstractNumId="44"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CD18ED"/>
    <w:multiLevelType w:val="hybridMultilevel"/>
    <w:tmpl w:val="CD26D504"/>
    <w:lvl w:ilvl="0" w:tplc="AD587B46">
      <w:start w:val="1"/>
      <w:numFmt w:val="lowerLetter"/>
      <w:lvlText w:val="%1)"/>
      <w:lvlJc w:val="left"/>
      <w:pPr>
        <w:ind w:left="900" w:hanging="360"/>
      </w:pPr>
    </w:lvl>
    <w:lvl w:ilvl="1" w:tplc="040C0003">
      <w:start w:val="1"/>
      <w:numFmt w:val="lowerLetter"/>
      <w:lvlText w:val="%2."/>
      <w:lvlJc w:val="left"/>
      <w:pPr>
        <w:ind w:left="1620" w:hanging="360"/>
      </w:pPr>
    </w:lvl>
    <w:lvl w:ilvl="2" w:tplc="040C0005" w:tentative="1">
      <w:start w:val="1"/>
      <w:numFmt w:val="lowerRoman"/>
      <w:lvlText w:val="%3."/>
      <w:lvlJc w:val="right"/>
      <w:pPr>
        <w:ind w:left="2340" w:hanging="180"/>
      </w:pPr>
    </w:lvl>
    <w:lvl w:ilvl="3" w:tplc="040C0001" w:tentative="1">
      <w:start w:val="1"/>
      <w:numFmt w:val="decimal"/>
      <w:lvlText w:val="%4."/>
      <w:lvlJc w:val="left"/>
      <w:pPr>
        <w:ind w:left="3060" w:hanging="360"/>
      </w:pPr>
    </w:lvl>
    <w:lvl w:ilvl="4" w:tplc="040C0003" w:tentative="1">
      <w:start w:val="1"/>
      <w:numFmt w:val="lowerLetter"/>
      <w:lvlText w:val="%5."/>
      <w:lvlJc w:val="left"/>
      <w:pPr>
        <w:ind w:left="3780" w:hanging="360"/>
      </w:pPr>
    </w:lvl>
    <w:lvl w:ilvl="5" w:tplc="040C0005" w:tentative="1">
      <w:start w:val="1"/>
      <w:numFmt w:val="lowerRoman"/>
      <w:lvlText w:val="%6."/>
      <w:lvlJc w:val="right"/>
      <w:pPr>
        <w:ind w:left="4500" w:hanging="180"/>
      </w:pPr>
    </w:lvl>
    <w:lvl w:ilvl="6" w:tplc="040C0001" w:tentative="1">
      <w:start w:val="1"/>
      <w:numFmt w:val="decimal"/>
      <w:lvlText w:val="%7."/>
      <w:lvlJc w:val="left"/>
      <w:pPr>
        <w:ind w:left="5220" w:hanging="360"/>
      </w:pPr>
    </w:lvl>
    <w:lvl w:ilvl="7" w:tplc="040C0003" w:tentative="1">
      <w:start w:val="1"/>
      <w:numFmt w:val="lowerLetter"/>
      <w:lvlText w:val="%8."/>
      <w:lvlJc w:val="left"/>
      <w:pPr>
        <w:ind w:left="5940" w:hanging="360"/>
      </w:pPr>
    </w:lvl>
    <w:lvl w:ilvl="8" w:tplc="040C0005" w:tentative="1">
      <w:start w:val="1"/>
      <w:numFmt w:val="lowerRoman"/>
      <w:lvlText w:val="%9."/>
      <w:lvlJc w:val="right"/>
      <w:pPr>
        <w:ind w:left="6660" w:hanging="180"/>
      </w:pPr>
    </w:lvl>
  </w:abstractNum>
  <w:abstractNum w:abstractNumId="46" w15:restartNumberingAfterBreak="0">
    <w:nsid w:val="240169D4"/>
    <w:multiLevelType w:val="hybridMultilevel"/>
    <w:tmpl w:val="68E6C68C"/>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3D1109"/>
    <w:multiLevelType w:val="multilevel"/>
    <w:tmpl w:val="C3C01366"/>
    <w:lvl w:ilvl="0">
      <w:start w:val="46"/>
      <w:numFmt w:val="decimal"/>
      <w:pStyle w:val="Sec8Clauses"/>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BE36508"/>
    <w:multiLevelType w:val="hybridMultilevel"/>
    <w:tmpl w:val="5DC83C38"/>
    <w:lvl w:ilvl="0" w:tplc="E1FC029A">
      <w:start w:val="1"/>
      <w:numFmt w:val="lowerLetter"/>
      <w:lvlText w:val="%1)"/>
      <w:lvlJc w:val="left"/>
      <w:pPr>
        <w:tabs>
          <w:tab w:val="num" w:pos="360"/>
        </w:tabs>
        <w:ind w:left="360" w:hanging="360"/>
      </w:pPr>
      <w:rPr>
        <w:b w:val="0"/>
        <w:i w:val="0"/>
        <w:sz w:val="24"/>
        <w:szCs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2FB71BD"/>
    <w:multiLevelType w:val="hybridMultilevel"/>
    <w:tmpl w:val="049E9AE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1" w15:restartNumberingAfterBreak="0">
    <w:nsid w:val="362B4C65"/>
    <w:multiLevelType w:val="singleLevel"/>
    <w:tmpl w:val="3874146C"/>
    <w:lvl w:ilvl="0">
      <w:start w:val="1"/>
      <w:numFmt w:val="lowerLetter"/>
      <w:lvlText w:val="%1)"/>
      <w:lvlJc w:val="left"/>
      <w:pPr>
        <w:tabs>
          <w:tab w:val="num" w:pos="360"/>
        </w:tabs>
        <w:ind w:left="360" w:hanging="360"/>
      </w:pPr>
      <w:rPr>
        <w:b w:val="0"/>
        <w:i w:val="0"/>
      </w:rPr>
    </w:lvl>
  </w:abstractNum>
  <w:abstractNum w:abstractNumId="52" w15:restartNumberingAfterBreak="0">
    <w:nsid w:val="3763001B"/>
    <w:multiLevelType w:val="hybridMultilevel"/>
    <w:tmpl w:val="B9EC2FF4"/>
    <w:lvl w:ilvl="0" w:tplc="7C9841B4">
      <w:start w:val="1"/>
      <w:numFmt w:val="upperLetter"/>
      <w:lvlText w:val="%1."/>
      <w:lvlJc w:val="left"/>
      <w:pPr>
        <w:ind w:left="720" w:hanging="360"/>
      </w:pPr>
      <w:rPr>
        <w:rFonts w:asciiTheme="majorHAnsi" w:hAnsiTheme="majorHAnsi" w:cs="Times New Roman" w:hint="default"/>
        <w:b/>
        <w:sz w:val="22"/>
      </w:rPr>
    </w:lvl>
    <w:lvl w:ilvl="1" w:tplc="04090019">
      <w:start w:val="1"/>
      <w:numFmt w:val="lowerLetter"/>
      <w:lvlText w:val="%2)"/>
      <w:lvlJc w:val="left"/>
      <w:pPr>
        <w:ind w:left="1440" w:hanging="360"/>
      </w:pPr>
      <w:rPr>
        <w:rFonts w:hint="default"/>
      </w:rPr>
    </w:lvl>
    <w:lvl w:ilvl="2" w:tplc="0409001B">
      <w:start w:val="34"/>
      <w:numFmt w:val="decimal"/>
      <w:lvlText w:val="%3."/>
      <w:lvlJc w:val="left"/>
      <w:pPr>
        <w:ind w:left="2340" w:hanging="360"/>
      </w:pPr>
      <w:rPr>
        <w:rFonts w:hint="default"/>
      </w:rPr>
    </w:lvl>
    <w:lvl w:ilvl="3" w:tplc="C3029B96">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7FA1DAF"/>
    <w:multiLevelType w:val="hybridMultilevel"/>
    <w:tmpl w:val="885CA8C8"/>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4" w15:restartNumberingAfterBreak="0">
    <w:nsid w:val="39AA7847"/>
    <w:multiLevelType w:val="hybridMultilevel"/>
    <w:tmpl w:val="2C2879B4"/>
    <w:lvl w:ilvl="0" w:tplc="040C0001">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136660"/>
    <w:multiLevelType w:val="hybridMultilevel"/>
    <w:tmpl w:val="97BA4E5C"/>
    <w:lvl w:ilvl="0" w:tplc="040C0009">
      <w:start w:val="1"/>
      <w:numFmt w:val="lowerLetter"/>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57"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8" w15:restartNumberingAfterBreak="0">
    <w:nsid w:val="3D1924C2"/>
    <w:multiLevelType w:val="multilevel"/>
    <w:tmpl w:val="19E4C084"/>
    <w:lvl w:ilvl="0">
      <w:start w:val="16"/>
      <w:numFmt w:val="decimal"/>
      <w:lvlText w:val="%1"/>
      <w:lvlJc w:val="left"/>
      <w:pPr>
        <w:tabs>
          <w:tab w:val="num" w:pos="570"/>
        </w:tabs>
        <w:ind w:left="570" w:hanging="570"/>
      </w:pPr>
      <w:rPr>
        <w:rFonts w:hint="default"/>
      </w:rPr>
    </w:lvl>
    <w:lvl w:ilvl="1">
      <w:start w:val="2"/>
      <w:numFmt w:val="decimal"/>
      <w:lvlText w:val="15.%2"/>
      <w:lvlJc w:val="left"/>
      <w:pPr>
        <w:tabs>
          <w:tab w:val="num" w:pos="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13B2B1A"/>
    <w:multiLevelType w:val="singleLevel"/>
    <w:tmpl w:val="E3167EB6"/>
    <w:lvl w:ilvl="0">
      <w:start w:val="1"/>
      <w:numFmt w:val="lowerRoman"/>
      <w:lvlText w:val="%1)"/>
      <w:lvlJc w:val="left"/>
      <w:pPr>
        <w:tabs>
          <w:tab w:val="num" w:pos="720"/>
        </w:tabs>
        <w:ind w:left="432" w:hanging="432"/>
      </w:pPr>
      <w:rPr>
        <w:rFonts w:hint="default"/>
      </w:rPr>
    </w:lvl>
  </w:abstractNum>
  <w:abstractNum w:abstractNumId="60" w15:restartNumberingAfterBreak="0">
    <w:nsid w:val="43474BA8"/>
    <w:multiLevelType w:val="hybridMultilevel"/>
    <w:tmpl w:val="72BC376C"/>
    <w:lvl w:ilvl="0" w:tplc="04090017">
      <w:start w:val="1"/>
      <w:numFmt w:val="lowerLetter"/>
      <w:lvlText w:val="%1)"/>
      <w:lvlJc w:val="left"/>
      <w:pPr>
        <w:ind w:left="1980" w:hanging="360"/>
      </w:pPr>
    </w:lvl>
    <w:lvl w:ilvl="1" w:tplc="04090019">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start w:val="1"/>
      <w:numFmt w:val="upperLetter"/>
      <w:lvlText w:val="%4."/>
      <w:lvlJc w:val="left"/>
      <w:pPr>
        <w:ind w:left="4140" w:hanging="360"/>
      </w:pPr>
      <w:rPr>
        <w:rFonts w:hint="default"/>
      </w:rPr>
    </w:lvl>
    <w:lvl w:ilvl="4" w:tplc="04090019">
      <w:start w:val="1"/>
      <w:numFmt w:val="lowerLetter"/>
      <w:lvlText w:val="%5)"/>
      <w:lvlJc w:val="left"/>
      <w:pPr>
        <w:ind w:left="4860" w:hanging="360"/>
      </w:pPr>
      <w:rPr>
        <w:rFonts w:hint="default"/>
      </w:rPr>
    </w:lvl>
    <w:lvl w:ilvl="5" w:tplc="0409001B">
      <w:start w:val="17"/>
      <w:numFmt w:val="decimal"/>
      <w:lvlText w:val="%6."/>
      <w:lvlJc w:val="left"/>
      <w:pPr>
        <w:ind w:left="5760" w:hanging="360"/>
      </w:pPr>
      <w:rPr>
        <w:rFonts w:hint="default"/>
      </w:rPr>
    </w:lvl>
    <w:lvl w:ilvl="6" w:tplc="0409000F">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1" w15:restartNumberingAfterBreak="0">
    <w:nsid w:val="43D339C3"/>
    <w:multiLevelType w:val="singleLevel"/>
    <w:tmpl w:val="1DF24D98"/>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451C7734"/>
    <w:multiLevelType w:val="hybridMultilevel"/>
    <w:tmpl w:val="DF38E42A"/>
    <w:lvl w:ilvl="0" w:tplc="E1FC029A">
      <w:start w:val="1"/>
      <w:numFmt w:val="lowerLetter"/>
      <w:lvlText w:val="%1)"/>
      <w:lvlJc w:val="left"/>
      <w:pPr>
        <w:tabs>
          <w:tab w:val="num" w:pos="360"/>
        </w:tabs>
        <w:ind w:left="360" w:hanging="360"/>
      </w:pPr>
      <w:rPr>
        <w:b w:val="0"/>
        <w:i w:val="0"/>
        <w:sz w:val="24"/>
        <w:szCs w:val="24"/>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3" w15:restartNumberingAfterBreak="0">
    <w:nsid w:val="474261C2"/>
    <w:multiLevelType w:val="multilevel"/>
    <w:tmpl w:val="47364888"/>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7BA7DCE"/>
    <w:multiLevelType w:val="hybridMultilevel"/>
    <w:tmpl w:val="B39CD8FC"/>
    <w:lvl w:ilvl="0" w:tplc="F8DA760A">
      <w:start w:val="1"/>
      <w:numFmt w:val="lowerLetter"/>
      <w:pStyle w:val="SimpleLista"/>
      <w:lvlText w:val="(%1)"/>
      <w:lvlJc w:val="left"/>
      <w:pPr>
        <w:tabs>
          <w:tab w:val="num" w:pos="1080"/>
        </w:tabs>
        <w:ind w:left="1080" w:hanging="360"/>
      </w:pPr>
      <w:rPr>
        <w:rFonts w:hint="default"/>
      </w:rPr>
    </w:lvl>
    <w:lvl w:ilvl="1" w:tplc="FAA414F6">
      <w:start w:val="1"/>
      <w:numFmt w:val="lowerLetter"/>
      <w:lvlText w:val="%2."/>
      <w:lvlJc w:val="left"/>
      <w:pPr>
        <w:tabs>
          <w:tab w:val="num" w:pos="1440"/>
        </w:tabs>
        <w:ind w:left="1440" w:hanging="360"/>
      </w:pPr>
    </w:lvl>
    <w:lvl w:ilvl="2" w:tplc="96B2BDE8" w:tentative="1">
      <w:start w:val="1"/>
      <w:numFmt w:val="lowerRoman"/>
      <w:lvlText w:val="%3."/>
      <w:lvlJc w:val="right"/>
      <w:pPr>
        <w:tabs>
          <w:tab w:val="num" w:pos="2160"/>
        </w:tabs>
        <w:ind w:left="2160" w:hanging="180"/>
      </w:pPr>
    </w:lvl>
    <w:lvl w:ilvl="3" w:tplc="19541C92" w:tentative="1">
      <w:start w:val="1"/>
      <w:numFmt w:val="decimal"/>
      <w:lvlText w:val="%4."/>
      <w:lvlJc w:val="left"/>
      <w:pPr>
        <w:tabs>
          <w:tab w:val="num" w:pos="2880"/>
        </w:tabs>
        <w:ind w:left="2880" w:hanging="360"/>
      </w:pPr>
    </w:lvl>
    <w:lvl w:ilvl="4" w:tplc="515CAA74" w:tentative="1">
      <w:start w:val="1"/>
      <w:numFmt w:val="lowerLetter"/>
      <w:lvlText w:val="%5."/>
      <w:lvlJc w:val="left"/>
      <w:pPr>
        <w:tabs>
          <w:tab w:val="num" w:pos="3600"/>
        </w:tabs>
        <w:ind w:left="3600" w:hanging="360"/>
      </w:pPr>
    </w:lvl>
    <w:lvl w:ilvl="5" w:tplc="9FEA403E" w:tentative="1">
      <w:start w:val="1"/>
      <w:numFmt w:val="lowerRoman"/>
      <w:lvlText w:val="%6."/>
      <w:lvlJc w:val="right"/>
      <w:pPr>
        <w:tabs>
          <w:tab w:val="num" w:pos="4320"/>
        </w:tabs>
        <w:ind w:left="4320" w:hanging="180"/>
      </w:pPr>
    </w:lvl>
    <w:lvl w:ilvl="6" w:tplc="F7C4B604" w:tentative="1">
      <w:start w:val="1"/>
      <w:numFmt w:val="decimal"/>
      <w:lvlText w:val="%7."/>
      <w:lvlJc w:val="left"/>
      <w:pPr>
        <w:tabs>
          <w:tab w:val="num" w:pos="5040"/>
        </w:tabs>
        <w:ind w:left="5040" w:hanging="360"/>
      </w:pPr>
    </w:lvl>
    <w:lvl w:ilvl="7" w:tplc="271496F0" w:tentative="1">
      <w:start w:val="1"/>
      <w:numFmt w:val="lowerLetter"/>
      <w:lvlText w:val="%8."/>
      <w:lvlJc w:val="left"/>
      <w:pPr>
        <w:tabs>
          <w:tab w:val="num" w:pos="5760"/>
        </w:tabs>
        <w:ind w:left="5760" w:hanging="360"/>
      </w:pPr>
    </w:lvl>
    <w:lvl w:ilvl="8" w:tplc="EEEC8794" w:tentative="1">
      <w:start w:val="1"/>
      <w:numFmt w:val="lowerRoman"/>
      <w:lvlText w:val="%9."/>
      <w:lvlJc w:val="right"/>
      <w:pPr>
        <w:tabs>
          <w:tab w:val="num" w:pos="6480"/>
        </w:tabs>
        <w:ind w:left="6480" w:hanging="180"/>
      </w:pPr>
    </w:lvl>
  </w:abstractNum>
  <w:abstractNum w:abstractNumId="65" w15:restartNumberingAfterBreak="0">
    <w:nsid w:val="48FF2CC5"/>
    <w:multiLevelType w:val="hybridMultilevel"/>
    <w:tmpl w:val="86ECB6C8"/>
    <w:lvl w:ilvl="0" w:tplc="30D49116">
      <w:start w:val="1"/>
      <w:numFmt w:val="lowerLetter"/>
      <w:lvlText w:val="%1)"/>
      <w:lvlJc w:val="left"/>
      <w:pPr>
        <w:tabs>
          <w:tab w:val="num" w:pos="567"/>
        </w:tabs>
        <w:ind w:left="567" w:hanging="567"/>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6" w15:restartNumberingAfterBreak="0">
    <w:nsid w:val="4B902185"/>
    <w:multiLevelType w:val="hybridMultilevel"/>
    <w:tmpl w:val="272656B8"/>
    <w:lvl w:ilvl="0" w:tplc="898AE34A">
      <w:start w:val="1"/>
      <w:numFmt w:val="bullet"/>
      <w:lvlText w:val=""/>
      <w:lvlJc w:val="left"/>
      <w:pPr>
        <w:ind w:left="720" w:hanging="360"/>
      </w:pPr>
      <w:rPr>
        <w:rFonts w:ascii="Wingdings" w:hAnsi="Wingdings" w:hint="default"/>
      </w:rPr>
    </w:lvl>
    <w:lvl w:ilvl="1" w:tplc="386280B0" w:tentative="1">
      <w:start w:val="1"/>
      <w:numFmt w:val="bullet"/>
      <w:lvlText w:val="o"/>
      <w:lvlJc w:val="left"/>
      <w:pPr>
        <w:ind w:left="1440" w:hanging="360"/>
      </w:pPr>
      <w:rPr>
        <w:rFonts w:ascii="Courier New" w:hAnsi="Courier New" w:cs="Courier New" w:hint="default"/>
      </w:rPr>
    </w:lvl>
    <w:lvl w:ilvl="2" w:tplc="594C34FA" w:tentative="1">
      <w:start w:val="1"/>
      <w:numFmt w:val="bullet"/>
      <w:lvlText w:val=""/>
      <w:lvlJc w:val="left"/>
      <w:pPr>
        <w:ind w:left="2160" w:hanging="360"/>
      </w:pPr>
      <w:rPr>
        <w:rFonts w:ascii="Wingdings" w:hAnsi="Wingdings" w:hint="default"/>
      </w:rPr>
    </w:lvl>
    <w:lvl w:ilvl="3" w:tplc="E280EBFA" w:tentative="1">
      <w:start w:val="1"/>
      <w:numFmt w:val="bullet"/>
      <w:lvlText w:val=""/>
      <w:lvlJc w:val="left"/>
      <w:pPr>
        <w:ind w:left="2880" w:hanging="360"/>
      </w:pPr>
      <w:rPr>
        <w:rFonts w:ascii="Symbol" w:hAnsi="Symbol" w:hint="default"/>
      </w:rPr>
    </w:lvl>
    <w:lvl w:ilvl="4" w:tplc="66C620BE" w:tentative="1">
      <w:start w:val="1"/>
      <w:numFmt w:val="bullet"/>
      <w:lvlText w:val="o"/>
      <w:lvlJc w:val="left"/>
      <w:pPr>
        <w:ind w:left="3600" w:hanging="360"/>
      </w:pPr>
      <w:rPr>
        <w:rFonts w:ascii="Courier New" w:hAnsi="Courier New" w:cs="Courier New" w:hint="default"/>
      </w:rPr>
    </w:lvl>
    <w:lvl w:ilvl="5" w:tplc="6F2C85AA" w:tentative="1">
      <w:start w:val="1"/>
      <w:numFmt w:val="bullet"/>
      <w:lvlText w:val=""/>
      <w:lvlJc w:val="left"/>
      <w:pPr>
        <w:ind w:left="4320" w:hanging="360"/>
      </w:pPr>
      <w:rPr>
        <w:rFonts w:ascii="Wingdings" w:hAnsi="Wingdings" w:hint="default"/>
      </w:rPr>
    </w:lvl>
    <w:lvl w:ilvl="6" w:tplc="49281B46" w:tentative="1">
      <w:start w:val="1"/>
      <w:numFmt w:val="bullet"/>
      <w:lvlText w:val=""/>
      <w:lvlJc w:val="left"/>
      <w:pPr>
        <w:ind w:left="5040" w:hanging="360"/>
      </w:pPr>
      <w:rPr>
        <w:rFonts w:ascii="Symbol" w:hAnsi="Symbol" w:hint="default"/>
      </w:rPr>
    </w:lvl>
    <w:lvl w:ilvl="7" w:tplc="A39291A8" w:tentative="1">
      <w:start w:val="1"/>
      <w:numFmt w:val="bullet"/>
      <w:lvlText w:val="o"/>
      <w:lvlJc w:val="left"/>
      <w:pPr>
        <w:ind w:left="5760" w:hanging="360"/>
      </w:pPr>
      <w:rPr>
        <w:rFonts w:ascii="Courier New" w:hAnsi="Courier New" w:cs="Courier New" w:hint="default"/>
      </w:rPr>
    </w:lvl>
    <w:lvl w:ilvl="8" w:tplc="5BAEAD9A" w:tentative="1">
      <w:start w:val="1"/>
      <w:numFmt w:val="bullet"/>
      <w:lvlText w:val=""/>
      <w:lvlJc w:val="left"/>
      <w:pPr>
        <w:ind w:left="6480" w:hanging="360"/>
      </w:pPr>
      <w:rPr>
        <w:rFonts w:ascii="Wingdings" w:hAnsi="Wingdings" w:hint="default"/>
      </w:rPr>
    </w:lvl>
  </w:abstractNum>
  <w:abstractNum w:abstractNumId="67" w15:restartNumberingAfterBreak="0">
    <w:nsid w:val="4D2309CF"/>
    <w:multiLevelType w:val="hybridMultilevel"/>
    <w:tmpl w:val="35AEA4CE"/>
    <w:lvl w:ilvl="0" w:tplc="040C000B">
      <w:start w:val="1"/>
      <w:numFmt w:val="bullet"/>
      <w:lvlText w:val=""/>
      <w:lvlJc w:val="left"/>
      <w:pPr>
        <w:ind w:left="41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D41709F"/>
    <w:multiLevelType w:val="multilevel"/>
    <w:tmpl w:val="CD12AE3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0034604"/>
    <w:multiLevelType w:val="hybridMultilevel"/>
    <w:tmpl w:val="B2526852"/>
    <w:lvl w:ilvl="0" w:tplc="4CE8E3E0">
      <w:start w:val="1"/>
      <w:numFmt w:val="bullet"/>
      <w:pStyle w:val="Split"/>
      <w:lvlText w:val=""/>
      <w:lvlJc w:val="left"/>
      <w:pPr>
        <w:ind w:left="360" w:hanging="360"/>
      </w:pPr>
      <w:rPr>
        <w:rFonts w:ascii="Symbol" w:hAnsi="Symbol" w:hint="default"/>
        <w:color w:val="17365D"/>
      </w:rPr>
    </w:lvl>
    <w:lvl w:ilvl="1" w:tplc="A9E6631C">
      <w:start w:val="1"/>
      <w:numFmt w:val="bullet"/>
      <w:lvlText w:val="o"/>
      <w:lvlJc w:val="left"/>
      <w:pPr>
        <w:ind w:left="1080" w:hanging="360"/>
      </w:pPr>
      <w:rPr>
        <w:rFonts w:ascii="Courier New" w:hAnsi="Courier New" w:cs="Times New Roman Bold" w:hint="default"/>
      </w:rPr>
    </w:lvl>
    <w:lvl w:ilvl="2" w:tplc="AB72BEDC" w:tentative="1">
      <w:start w:val="1"/>
      <w:numFmt w:val="bullet"/>
      <w:lvlText w:val=""/>
      <w:lvlJc w:val="left"/>
      <w:pPr>
        <w:ind w:left="1800" w:hanging="360"/>
      </w:pPr>
      <w:rPr>
        <w:rFonts w:ascii="Wingdings" w:hAnsi="Wingdings" w:hint="default"/>
      </w:rPr>
    </w:lvl>
    <w:lvl w:ilvl="3" w:tplc="9E5C957E" w:tentative="1">
      <w:start w:val="1"/>
      <w:numFmt w:val="bullet"/>
      <w:lvlText w:val=""/>
      <w:lvlJc w:val="left"/>
      <w:pPr>
        <w:ind w:left="2520" w:hanging="360"/>
      </w:pPr>
      <w:rPr>
        <w:rFonts w:ascii="Symbol" w:hAnsi="Symbol" w:hint="default"/>
      </w:rPr>
    </w:lvl>
    <w:lvl w:ilvl="4" w:tplc="7CE04464" w:tentative="1">
      <w:start w:val="1"/>
      <w:numFmt w:val="bullet"/>
      <w:lvlText w:val="o"/>
      <w:lvlJc w:val="left"/>
      <w:pPr>
        <w:ind w:left="3240" w:hanging="360"/>
      </w:pPr>
      <w:rPr>
        <w:rFonts w:ascii="Courier New" w:hAnsi="Courier New" w:cs="Times New Roman Bold" w:hint="default"/>
      </w:rPr>
    </w:lvl>
    <w:lvl w:ilvl="5" w:tplc="171CE65C" w:tentative="1">
      <w:start w:val="1"/>
      <w:numFmt w:val="bullet"/>
      <w:lvlText w:val=""/>
      <w:lvlJc w:val="left"/>
      <w:pPr>
        <w:ind w:left="3960" w:hanging="360"/>
      </w:pPr>
      <w:rPr>
        <w:rFonts w:ascii="Wingdings" w:hAnsi="Wingdings" w:hint="default"/>
      </w:rPr>
    </w:lvl>
    <w:lvl w:ilvl="6" w:tplc="02442400" w:tentative="1">
      <w:start w:val="1"/>
      <w:numFmt w:val="bullet"/>
      <w:lvlText w:val=""/>
      <w:lvlJc w:val="left"/>
      <w:pPr>
        <w:ind w:left="4680" w:hanging="360"/>
      </w:pPr>
      <w:rPr>
        <w:rFonts w:ascii="Symbol" w:hAnsi="Symbol" w:hint="default"/>
      </w:rPr>
    </w:lvl>
    <w:lvl w:ilvl="7" w:tplc="9FE8F6F4" w:tentative="1">
      <w:start w:val="1"/>
      <w:numFmt w:val="bullet"/>
      <w:lvlText w:val="o"/>
      <w:lvlJc w:val="left"/>
      <w:pPr>
        <w:ind w:left="5400" w:hanging="360"/>
      </w:pPr>
      <w:rPr>
        <w:rFonts w:ascii="Courier New" w:hAnsi="Courier New" w:cs="Times New Roman Bold" w:hint="default"/>
      </w:rPr>
    </w:lvl>
    <w:lvl w:ilvl="8" w:tplc="8EB099F2" w:tentative="1">
      <w:start w:val="1"/>
      <w:numFmt w:val="bullet"/>
      <w:lvlText w:val=""/>
      <w:lvlJc w:val="left"/>
      <w:pPr>
        <w:ind w:left="6120" w:hanging="360"/>
      </w:pPr>
      <w:rPr>
        <w:rFonts w:ascii="Wingdings" w:hAnsi="Wingdings" w:hint="default"/>
      </w:rPr>
    </w:lvl>
  </w:abstractNum>
  <w:abstractNum w:abstractNumId="70" w15:restartNumberingAfterBreak="0">
    <w:nsid w:val="53036705"/>
    <w:multiLevelType w:val="hybridMultilevel"/>
    <w:tmpl w:val="CB12172C"/>
    <w:lvl w:ilvl="0" w:tplc="C3029B96">
      <w:start w:val="1"/>
      <w:numFmt w:val="decimal"/>
      <w:lvlText w:val="%1-"/>
      <w:lvlJc w:val="left"/>
      <w:pPr>
        <w:ind w:left="288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314751C"/>
    <w:multiLevelType w:val="hybridMultilevel"/>
    <w:tmpl w:val="59C8E746"/>
    <w:lvl w:ilvl="0" w:tplc="732A9F82">
      <w:start w:val="1"/>
      <w:numFmt w:val="lowerLetter"/>
      <w:lvlText w:val="%1)"/>
      <w:lvlJc w:val="left"/>
      <w:pPr>
        <w:ind w:left="1239" w:hanging="360"/>
      </w:pPr>
      <w:rPr>
        <w:rFonts w:hint="default"/>
      </w:rPr>
    </w:lvl>
    <w:lvl w:ilvl="1" w:tplc="040C0003">
      <w:start w:val="1"/>
      <w:numFmt w:val="lowerLetter"/>
      <w:lvlText w:val="%2."/>
      <w:lvlJc w:val="left"/>
      <w:pPr>
        <w:ind w:left="1959" w:hanging="360"/>
      </w:pPr>
    </w:lvl>
    <w:lvl w:ilvl="2" w:tplc="040C0005">
      <w:start w:val="1"/>
      <w:numFmt w:val="lowerRoman"/>
      <w:lvlText w:val="%3."/>
      <w:lvlJc w:val="right"/>
      <w:pPr>
        <w:ind w:left="2679" w:hanging="180"/>
      </w:pPr>
    </w:lvl>
    <w:lvl w:ilvl="3" w:tplc="040C0001">
      <w:start w:val="1"/>
      <w:numFmt w:val="decimal"/>
      <w:lvlText w:val="%4."/>
      <w:lvlJc w:val="left"/>
      <w:pPr>
        <w:ind w:left="3399" w:hanging="360"/>
      </w:pPr>
    </w:lvl>
    <w:lvl w:ilvl="4" w:tplc="040C0003" w:tentative="1">
      <w:start w:val="1"/>
      <w:numFmt w:val="lowerLetter"/>
      <w:lvlText w:val="%5."/>
      <w:lvlJc w:val="left"/>
      <w:pPr>
        <w:ind w:left="4119" w:hanging="360"/>
      </w:pPr>
    </w:lvl>
    <w:lvl w:ilvl="5" w:tplc="040C0005" w:tentative="1">
      <w:start w:val="1"/>
      <w:numFmt w:val="lowerRoman"/>
      <w:lvlText w:val="%6."/>
      <w:lvlJc w:val="right"/>
      <w:pPr>
        <w:ind w:left="4839" w:hanging="180"/>
      </w:pPr>
    </w:lvl>
    <w:lvl w:ilvl="6" w:tplc="040C0001" w:tentative="1">
      <w:start w:val="1"/>
      <w:numFmt w:val="decimal"/>
      <w:lvlText w:val="%7."/>
      <w:lvlJc w:val="left"/>
      <w:pPr>
        <w:ind w:left="5559" w:hanging="360"/>
      </w:pPr>
    </w:lvl>
    <w:lvl w:ilvl="7" w:tplc="040C0003" w:tentative="1">
      <w:start w:val="1"/>
      <w:numFmt w:val="lowerLetter"/>
      <w:lvlText w:val="%8."/>
      <w:lvlJc w:val="left"/>
      <w:pPr>
        <w:ind w:left="6279" w:hanging="360"/>
      </w:pPr>
    </w:lvl>
    <w:lvl w:ilvl="8" w:tplc="040C0005" w:tentative="1">
      <w:start w:val="1"/>
      <w:numFmt w:val="lowerRoman"/>
      <w:lvlText w:val="%9."/>
      <w:lvlJc w:val="right"/>
      <w:pPr>
        <w:ind w:left="6999" w:hanging="180"/>
      </w:pPr>
    </w:lvl>
  </w:abstractNum>
  <w:abstractNum w:abstractNumId="72" w15:restartNumberingAfterBreak="0">
    <w:nsid w:val="537570DE"/>
    <w:multiLevelType w:val="hybridMultilevel"/>
    <w:tmpl w:val="9CD8A72C"/>
    <w:lvl w:ilvl="0" w:tplc="04090005">
      <w:start w:val="1"/>
      <w:numFmt w:val="upperLetter"/>
      <w:pStyle w:val="Titre5"/>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3" w15:restartNumberingAfterBreak="0">
    <w:nsid w:val="54963FC7"/>
    <w:multiLevelType w:val="singleLevel"/>
    <w:tmpl w:val="3874146C"/>
    <w:lvl w:ilvl="0">
      <w:start w:val="1"/>
      <w:numFmt w:val="lowerLetter"/>
      <w:lvlText w:val="%1)"/>
      <w:lvlJc w:val="left"/>
      <w:pPr>
        <w:tabs>
          <w:tab w:val="num" w:pos="360"/>
        </w:tabs>
        <w:ind w:left="360" w:hanging="360"/>
      </w:pPr>
      <w:rPr>
        <w:b w:val="0"/>
        <w:i w:val="0"/>
      </w:rPr>
    </w:lvl>
  </w:abstractNum>
  <w:abstractNum w:abstractNumId="74" w15:restartNumberingAfterBreak="0">
    <w:nsid w:val="552A7E67"/>
    <w:multiLevelType w:val="hybridMultilevel"/>
    <w:tmpl w:val="6F20AACE"/>
    <w:lvl w:ilvl="0" w:tplc="BB82EF44">
      <w:start w:val="1"/>
      <w:numFmt w:val="decimal"/>
      <w:lvlText w:val="17.%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70B0A51"/>
    <w:multiLevelType w:val="hybridMultilevel"/>
    <w:tmpl w:val="2624B87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76" w15:restartNumberingAfterBreak="0">
    <w:nsid w:val="57412B4F"/>
    <w:multiLevelType w:val="hybridMultilevel"/>
    <w:tmpl w:val="720A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AEA1403"/>
    <w:multiLevelType w:val="hybridMultilevel"/>
    <w:tmpl w:val="5EEAB1D8"/>
    <w:lvl w:ilvl="0" w:tplc="732A9F82">
      <w:start w:val="2"/>
      <w:numFmt w:val="decimal"/>
      <w:lvlText w:val="%1-"/>
      <w:lvlJc w:val="left"/>
      <w:pPr>
        <w:tabs>
          <w:tab w:val="num" w:pos="1412"/>
        </w:tabs>
        <w:ind w:left="1412" w:hanging="420"/>
      </w:pPr>
      <w:rPr>
        <w:rFonts w:hint="default"/>
      </w:rPr>
    </w:lvl>
    <w:lvl w:ilvl="1" w:tplc="040C0003">
      <w:start w:val="1"/>
      <w:numFmt w:val="bullet"/>
      <w:pStyle w:val="puceoffre2"/>
      <w:lvlText w:val=""/>
      <w:lvlJc w:val="left"/>
      <w:pPr>
        <w:tabs>
          <w:tab w:val="num" w:pos="2072"/>
        </w:tabs>
        <w:ind w:left="2052" w:hanging="340"/>
      </w:pPr>
      <w:rPr>
        <w:rFonts w:ascii="Symbol" w:hAnsi="Symbol" w:hint="default"/>
      </w:rPr>
    </w:lvl>
    <w:lvl w:ilvl="2" w:tplc="040C0005">
      <w:start w:val="1"/>
      <w:numFmt w:val="lowerRoman"/>
      <w:lvlText w:val="%3."/>
      <w:lvlJc w:val="right"/>
      <w:pPr>
        <w:tabs>
          <w:tab w:val="num" w:pos="2792"/>
        </w:tabs>
        <w:ind w:left="2792" w:hanging="180"/>
      </w:pPr>
    </w:lvl>
    <w:lvl w:ilvl="3" w:tplc="040C0001">
      <w:start w:val="3"/>
      <w:numFmt w:val="bullet"/>
      <w:lvlText w:val="-"/>
      <w:lvlJc w:val="left"/>
      <w:pPr>
        <w:tabs>
          <w:tab w:val="num" w:pos="3857"/>
        </w:tabs>
        <w:ind w:left="3857" w:hanging="705"/>
      </w:pPr>
      <w:rPr>
        <w:rFonts w:ascii="Arial" w:eastAsia="Times New Roman" w:hAnsi="Arial" w:cs="Arial" w:hint="default"/>
      </w:rPr>
    </w:lvl>
    <w:lvl w:ilvl="4" w:tplc="040C0003" w:tentative="1">
      <w:start w:val="1"/>
      <w:numFmt w:val="lowerLetter"/>
      <w:lvlText w:val="%5."/>
      <w:lvlJc w:val="left"/>
      <w:pPr>
        <w:tabs>
          <w:tab w:val="num" w:pos="4232"/>
        </w:tabs>
        <w:ind w:left="4232" w:hanging="360"/>
      </w:pPr>
    </w:lvl>
    <w:lvl w:ilvl="5" w:tplc="040C0005" w:tentative="1">
      <w:start w:val="1"/>
      <w:numFmt w:val="lowerRoman"/>
      <w:lvlText w:val="%6."/>
      <w:lvlJc w:val="right"/>
      <w:pPr>
        <w:tabs>
          <w:tab w:val="num" w:pos="4952"/>
        </w:tabs>
        <w:ind w:left="4952" w:hanging="180"/>
      </w:pPr>
    </w:lvl>
    <w:lvl w:ilvl="6" w:tplc="040C0001" w:tentative="1">
      <w:start w:val="1"/>
      <w:numFmt w:val="decimal"/>
      <w:lvlText w:val="%7."/>
      <w:lvlJc w:val="left"/>
      <w:pPr>
        <w:tabs>
          <w:tab w:val="num" w:pos="5672"/>
        </w:tabs>
        <w:ind w:left="5672" w:hanging="360"/>
      </w:pPr>
    </w:lvl>
    <w:lvl w:ilvl="7" w:tplc="040C0003" w:tentative="1">
      <w:start w:val="1"/>
      <w:numFmt w:val="lowerLetter"/>
      <w:lvlText w:val="%8."/>
      <w:lvlJc w:val="left"/>
      <w:pPr>
        <w:tabs>
          <w:tab w:val="num" w:pos="6392"/>
        </w:tabs>
        <w:ind w:left="6392" w:hanging="360"/>
      </w:pPr>
    </w:lvl>
    <w:lvl w:ilvl="8" w:tplc="040C0005" w:tentative="1">
      <w:start w:val="1"/>
      <w:numFmt w:val="lowerRoman"/>
      <w:lvlText w:val="%9."/>
      <w:lvlJc w:val="right"/>
      <w:pPr>
        <w:tabs>
          <w:tab w:val="num" w:pos="7112"/>
        </w:tabs>
        <w:ind w:left="7112" w:hanging="180"/>
      </w:pPr>
    </w:lvl>
  </w:abstractNum>
  <w:abstractNum w:abstractNumId="78" w15:restartNumberingAfterBreak="0">
    <w:nsid w:val="5F1D22F5"/>
    <w:multiLevelType w:val="multilevel"/>
    <w:tmpl w:val="19461A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06" w:hanging="864"/>
      </w:pPr>
      <w:rPr>
        <w:rFonts w:hint="default"/>
      </w:rPr>
    </w:lvl>
    <w:lvl w:ilvl="4">
      <w:start w:val="1"/>
      <w:numFmt w:val="decimal"/>
      <w:pStyle w:val="Titre51"/>
      <w:lvlText w:val="%1.%2.%3.%4.%5"/>
      <w:lvlJc w:val="left"/>
      <w:pPr>
        <w:ind w:left="2001"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616D619A"/>
    <w:multiLevelType w:val="multilevel"/>
    <w:tmpl w:val="57B65AEC"/>
    <w:lvl w:ilvl="0">
      <w:start w:val="26"/>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1A41879"/>
    <w:multiLevelType w:val="singleLevel"/>
    <w:tmpl w:val="DBC236EE"/>
    <w:lvl w:ilvl="0">
      <w:start w:val="1"/>
      <w:numFmt w:val="lowerLetter"/>
      <w:lvlText w:val="%1)"/>
      <w:lvlJc w:val="left"/>
      <w:pPr>
        <w:tabs>
          <w:tab w:val="num" w:pos="360"/>
        </w:tabs>
        <w:ind w:left="360" w:hanging="360"/>
      </w:pPr>
      <w:rPr>
        <w:b w:val="0"/>
        <w:i w:val="0"/>
      </w:rPr>
    </w:lvl>
  </w:abstractNum>
  <w:abstractNum w:abstractNumId="81" w15:restartNumberingAfterBreak="0">
    <w:nsid w:val="63C55028"/>
    <w:multiLevelType w:val="singleLevel"/>
    <w:tmpl w:val="3874146C"/>
    <w:lvl w:ilvl="0">
      <w:start w:val="1"/>
      <w:numFmt w:val="lowerLetter"/>
      <w:lvlText w:val="%1)"/>
      <w:lvlJc w:val="left"/>
      <w:pPr>
        <w:tabs>
          <w:tab w:val="num" w:pos="360"/>
        </w:tabs>
        <w:ind w:left="360" w:hanging="360"/>
      </w:pPr>
      <w:rPr>
        <w:b w:val="0"/>
        <w:i w:val="0"/>
      </w:rPr>
    </w:lvl>
  </w:abstractNum>
  <w:abstractNum w:abstractNumId="82" w15:restartNumberingAfterBreak="0">
    <w:nsid w:val="667F75C6"/>
    <w:multiLevelType w:val="hybridMultilevel"/>
    <w:tmpl w:val="7958BED8"/>
    <w:lvl w:ilvl="0" w:tplc="5BD8F35C">
      <w:start w:val="1"/>
      <w:numFmt w:val="upperLetter"/>
      <w:lvlText w:val="%1."/>
      <w:lvlJc w:val="left"/>
      <w:pPr>
        <w:ind w:left="720" w:hanging="360"/>
      </w:pPr>
      <w:rPr>
        <w:rFonts w:ascii="Segoe UI" w:hAnsi="Segoe UI" w:cs="Segoe UI" w:hint="default"/>
        <w:b/>
        <w:sz w:val="22"/>
      </w:rPr>
    </w:lvl>
    <w:lvl w:ilvl="1" w:tplc="99BAEFC8">
      <w:start w:val="1"/>
      <w:numFmt w:val="lowerLetter"/>
      <w:lvlText w:val="%2)"/>
      <w:lvlJc w:val="left"/>
      <w:pPr>
        <w:ind w:left="1440" w:hanging="360"/>
      </w:pPr>
      <w:rPr>
        <w:rFonts w:hint="default"/>
      </w:rPr>
    </w:lvl>
    <w:lvl w:ilvl="2" w:tplc="7B32C158">
      <w:start w:val="34"/>
      <w:numFmt w:val="decimal"/>
      <w:lvlText w:val="%3."/>
      <w:lvlJc w:val="left"/>
      <w:pPr>
        <w:ind w:left="2340" w:hanging="360"/>
      </w:pPr>
      <w:rPr>
        <w:rFonts w:hint="default"/>
      </w:rPr>
    </w:lvl>
    <w:lvl w:ilvl="3" w:tplc="0964835E" w:tentative="1">
      <w:start w:val="1"/>
      <w:numFmt w:val="decimal"/>
      <w:lvlText w:val="%4."/>
      <w:lvlJc w:val="left"/>
      <w:pPr>
        <w:ind w:left="2880" w:hanging="360"/>
      </w:pPr>
    </w:lvl>
    <w:lvl w:ilvl="4" w:tplc="2ABCC5AE" w:tentative="1">
      <w:start w:val="1"/>
      <w:numFmt w:val="lowerLetter"/>
      <w:lvlText w:val="%5."/>
      <w:lvlJc w:val="left"/>
      <w:pPr>
        <w:ind w:left="3600" w:hanging="360"/>
      </w:pPr>
    </w:lvl>
    <w:lvl w:ilvl="5" w:tplc="4454CC66" w:tentative="1">
      <w:start w:val="1"/>
      <w:numFmt w:val="lowerRoman"/>
      <w:lvlText w:val="%6."/>
      <w:lvlJc w:val="right"/>
      <w:pPr>
        <w:ind w:left="4320" w:hanging="180"/>
      </w:pPr>
    </w:lvl>
    <w:lvl w:ilvl="6" w:tplc="FD16DE90" w:tentative="1">
      <w:start w:val="1"/>
      <w:numFmt w:val="decimal"/>
      <w:lvlText w:val="%7."/>
      <w:lvlJc w:val="left"/>
      <w:pPr>
        <w:ind w:left="5040" w:hanging="360"/>
      </w:pPr>
    </w:lvl>
    <w:lvl w:ilvl="7" w:tplc="E67845B0" w:tentative="1">
      <w:start w:val="1"/>
      <w:numFmt w:val="lowerLetter"/>
      <w:lvlText w:val="%8."/>
      <w:lvlJc w:val="left"/>
      <w:pPr>
        <w:ind w:left="5760" w:hanging="360"/>
      </w:pPr>
    </w:lvl>
    <w:lvl w:ilvl="8" w:tplc="D3D05A00" w:tentative="1">
      <w:start w:val="1"/>
      <w:numFmt w:val="lowerRoman"/>
      <w:lvlText w:val="%9."/>
      <w:lvlJc w:val="right"/>
      <w:pPr>
        <w:ind w:left="6480" w:hanging="180"/>
      </w:pPr>
    </w:lvl>
  </w:abstractNum>
  <w:abstractNum w:abstractNumId="83" w15:restartNumberingAfterBreak="0">
    <w:nsid w:val="67C54FFA"/>
    <w:multiLevelType w:val="singleLevel"/>
    <w:tmpl w:val="3874146C"/>
    <w:lvl w:ilvl="0">
      <w:start w:val="1"/>
      <w:numFmt w:val="lowerLetter"/>
      <w:lvlText w:val="%1)"/>
      <w:lvlJc w:val="left"/>
      <w:pPr>
        <w:tabs>
          <w:tab w:val="num" w:pos="360"/>
        </w:tabs>
        <w:ind w:left="360" w:hanging="360"/>
      </w:pPr>
      <w:rPr>
        <w:b w:val="0"/>
        <w:i w:val="0"/>
      </w:rPr>
    </w:lvl>
  </w:abstractNum>
  <w:abstractNum w:abstractNumId="84" w15:restartNumberingAfterBreak="0">
    <w:nsid w:val="686379A9"/>
    <w:multiLevelType w:val="multilevel"/>
    <w:tmpl w:val="E800DA68"/>
    <w:lvl w:ilvl="0">
      <w:start w:val="27"/>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8A02150"/>
    <w:multiLevelType w:val="singleLevel"/>
    <w:tmpl w:val="1E54EEFC"/>
    <w:lvl w:ilvl="0">
      <w:start w:val="1"/>
      <w:numFmt w:val="lowerRoman"/>
      <w:lvlText w:val="%1)"/>
      <w:lvlJc w:val="left"/>
      <w:pPr>
        <w:tabs>
          <w:tab w:val="num" w:pos="720"/>
        </w:tabs>
        <w:ind w:left="504" w:hanging="504"/>
      </w:pPr>
      <w:rPr>
        <w:rFonts w:hint="default"/>
      </w:rPr>
    </w:lvl>
  </w:abstractNum>
  <w:abstractNum w:abstractNumId="86" w15:restartNumberingAfterBreak="0">
    <w:nsid w:val="68A54525"/>
    <w:multiLevelType w:val="multilevel"/>
    <w:tmpl w:val="DEC25592"/>
    <w:lvl w:ilvl="0">
      <w:start w:val="8"/>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99A17BE"/>
    <w:multiLevelType w:val="singleLevel"/>
    <w:tmpl w:val="911AFFF8"/>
    <w:lvl w:ilvl="0">
      <w:start w:val="1"/>
      <w:numFmt w:val="lowerLetter"/>
      <w:lvlText w:val="%1)"/>
      <w:lvlJc w:val="left"/>
      <w:pPr>
        <w:tabs>
          <w:tab w:val="num" w:pos="576"/>
        </w:tabs>
        <w:ind w:left="576" w:hanging="576"/>
      </w:pPr>
      <w:rPr>
        <w:b w:val="0"/>
        <w:i w:val="0"/>
      </w:rPr>
    </w:lvl>
  </w:abstractNum>
  <w:abstractNum w:abstractNumId="88" w15:restartNumberingAfterBreak="0">
    <w:nsid w:val="6A35387E"/>
    <w:multiLevelType w:val="hybridMultilevel"/>
    <w:tmpl w:val="0B4472A6"/>
    <w:lvl w:ilvl="0" w:tplc="6078693C">
      <w:start w:val="1"/>
      <w:numFmt w:val="decimal"/>
      <w:lvlText w:val="18.%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A3B1C1E"/>
    <w:multiLevelType w:val="multilevel"/>
    <w:tmpl w:val="94AC1FC0"/>
    <w:lvl w:ilvl="0">
      <w:start w:val="1"/>
      <w:numFmt w:val="decimal"/>
      <w:pStyle w:val="S7-Header2"/>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6A91067F"/>
    <w:multiLevelType w:val="hybridMultilevel"/>
    <w:tmpl w:val="F1EC9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DF77B78"/>
    <w:multiLevelType w:val="multilevel"/>
    <w:tmpl w:val="C0B8DA58"/>
    <w:lvl w:ilvl="0">
      <w:start w:val="1"/>
      <w:numFmt w:val="decimal"/>
      <w:pStyle w:val="Titre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06F2FE5"/>
    <w:multiLevelType w:val="multilevel"/>
    <w:tmpl w:val="EAD81C1C"/>
    <w:lvl w:ilvl="0">
      <w:start w:val="25"/>
      <w:numFmt w:val="decimal"/>
      <w:lvlText w:val="%1"/>
      <w:lvlJc w:val="left"/>
      <w:pPr>
        <w:tabs>
          <w:tab w:val="num" w:pos="615"/>
        </w:tabs>
        <w:ind w:left="615" w:hanging="615"/>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10C1921"/>
    <w:multiLevelType w:val="singleLevel"/>
    <w:tmpl w:val="3874146C"/>
    <w:lvl w:ilvl="0">
      <w:start w:val="1"/>
      <w:numFmt w:val="lowerLetter"/>
      <w:lvlText w:val="%1)"/>
      <w:lvlJc w:val="left"/>
      <w:pPr>
        <w:tabs>
          <w:tab w:val="num" w:pos="360"/>
        </w:tabs>
        <w:ind w:left="360" w:hanging="360"/>
      </w:pPr>
      <w:rPr>
        <w:b w:val="0"/>
        <w:i w:val="0"/>
      </w:rPr>
    </w:lvl>
  </w:abstractNum>
  <w:abstractNum w:abstractNumId="95" w15:restartNumberingAfterBreak="0">
    <w:nsid w:val="711F75B3"/>
    <w:multiLevelType w:val="multilevel"/>
    <w:tmpl w:val="23222646"/>
    <w:lvl w:ilvl="0">
      <w:start w:val="28"/>
      <w:numFmt w:val="decimal"/>
      <w:lvlText w:val="%1"/>
      <w:lvlJc w:val="left"/>
      <w:pPr>
        <w:tabs>
          <w:tab w:val="num" w:pos="615"/>
        </w:tabs>
        <w:ind w:left="615" w:hanging="615"/>
      </w:pPr>
      <w:rPr>
        <w:rFonts w:hint="default"/>
      </w:rPr>
    </w:lvl>
    <w:lvl w:ilvl="1">
      <w:start w:val="4"/>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331618A"/>
    <w:multiLevelType w:val="multilevel"/>
    <w:tmpl w:val="A8A8B0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3414AD1"/>
    <w:multiLevelType w:val="singleLevel"/>
    <w:tmpl w:val="3874146C"/>
    <w:lvl w:ilvl="0">
      <w:start w:val="1"/>
      <w:numFmt w:val="lowerLetter"/>
      <w:lvlText w:val="%1)"/>
      <w:lvlJc w:val="left"/>
      <w:pPr>
        <w:tabs>
          <w:tab w:val="num" w:pos="360"/>
        </w:tabs>
        <w:ind w:left="360" w:hanging="360"/>
      </w:pPr>
      <w:rPr>
        <w:b w:val="0"/>
        <w:i w:val="0"/>
      </w:rPr>
    </w:lvl>
  </w:abstractNum>
  <w:abstractNum w:abstractNumId="98" w15:restartNumberingAfterBreak="0">
    <w:nsid w:val="73C52AA4"/>
    <w:multiLevelType w:val="multilevel"/>
    <w:tmpl w:val="4FA49ED0"/>
    <w:lvl w:ilvl="0">
      <w:start w:val="10"/>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3F9565F"/>
    <w:multiLevelType w:val="hybridMultilevel"/>
    <w:tmpl w:val="9A645DBE"/>
    <w:lvl w:ilvl="0" w:tplc="F31AF66A">
      <w:start w:val="3"/>
      <w:numFmt w:val="bullet"/>
      <w:lvlText w:val="-"/>
      <w:lvlJc w:val="left"/>
      <w:pPr>
        <w:ind w:left="720" w:hanging="360"/>
      </w:pPr>
      <w:rPr>
        <w:rFonts w:ascii="Times New Roman" w:eastAsia="Times New Roman" w:hAnsi="Times New Roman" w:cs="Times New Roman" w:hint="default"/>
      </w:rPr>
    </w:lvl>
    <w:lvl w:ilvl="1" w:tplc="D688CBCA" w:tentative="1">
      <w:start w:val="1"/>
      <w:numFmt w:val="bullet"/>
      <w:lvlText w:val="o"/>
      <w:lvlJc w:val="left"/>
      <w:pPr>
        <w:ind w:left="1440" w:hanging="360"/>
      </w:pPr>
      <w:rPr>
        <w:rFonts w:ascii="Courier New" w:hAnsi="Courier New" w:cs="Courier New" w:hint="default"/>
      </w:rPr>
    </w:lvl>
    <w:lvl w:ilvl="2" w:tplc="BB80AB30" w:tentative="1">
      <w:start w:val="1"/>
      <w:numFmt w:val="bullet"/>
      <w:lvlText w:val=""/>
      <w:lvlJc w:val="left"/>
      <w:pPr>
        <w:ind w:left="2160" w:hanging="360"/>
      </w:pPr>
      <w:rPr>
        <w:rFonts w:ascii="Wingdings" w:hAnsi="Wingdings" w:hint="default"/>
      </w:rPr>
    </w:lvl>
    <w:lvl w:ilvl="3" w:tplc="D7883B3E" w:tentative="1">
      <w:start w:val="1"/>
      <w:numFmt w:val="bullet"/>
      <w:lvlText w:val=""/>
      <w:lvlJc w:val="left"/>
      <w:pPr>
        <w:ind w:left="2880" w:hanging="360"/>
      </w:pPr>
      <w:rPr>
        <w:rFonts w:ascii="Symbol" w:hAnsi="Symbol" w:hint="default"/>
      </w:rPr>
    </w:lvl>
    <w:lvl w:ilvl="4" w:tplc="0DD03C52" w:tentative="1">
      <w:start w:val="1"/>
      <w:numFmt w:val="bullet"/>
      <w:lvlText w:val="o"/>
      <w:lvlJc w:val="left"/>
      <w:pPr>
        <w:ind w:left="3600" w:hanging="360"/>
      </w:pPr>
      <w:rPr>
        <w:rFonts w:ascii="Courier New" w:hAnsi="Courier New" w:cs="Courier New" w:hint="default"/>
      </w:rPr>
    </w:lvl>
    <w:lvl w:ilvl="5" w:tplc="7AAC7C6E" w:tentative="1">
      <w:start w:val="1"/>
      <w:numFmt w:val="bullet"/>
      <w:lvlText w:val=""/>
      <w:lvlJc w:val="left"/>
      <w:pPr>
        <w:ind w:left="4320" w:hanging="360"/>
      </w:pPr>
      <w:rPr>
        <w:rFonts w:ascii="Wingdings" w:hAnsi="Wingdings" w:hint="default"/>
      </w:rPr>
    </w:lvl>
    <w:lvl w:ilvl="6" w:tplc="1044835E" w:tentative="1">
      <w:start w:val="1"/>
      <w:numFmt w:val="bullet"/>
      <w:lvlText w:val=""/>
      <w:lvlJc w:val="left"/>
      <w:pPr>
        <w:ind w:left="5040" w:hanging="360"/>
      </w:pPr>
      <w:rPr>
        <w:rFonts w:ascii="Symbol" w:hAnsi="Symbol" w:hint="default"/>
      </w:rPr>
    </w:lvl>
    <w:lvl w:ilvl="7" w:tplc="53DA2AE0" w:tentative="1">
      <w:start w:val="1"/>
      <w:numFmt w:val="bullet"/>
      <w:lvlText w:val="o"/>
      <w:lvlJc w:val="left"/>
      <w:pPr>
        <w:ind w:left="5760" w:hanging="360"/>
      </w:pPr>
      <w:rPr>
        <w:rFonts w:ascii="Courier New" w:hAnsi="Courier New" w:cs="Courier New" w:hint="default"/>
      </w:rPr>
    </w:lvl>
    <w:lvl w:ilvl="8" w:tplc="219A7BF8" w:tentative="1">
      <w:start w:val="1"/>
      <w:numFmt w:val="bullet"/>
      <w:lvlText w:val=""/>
      <w:lvlJc w:val="left"/>
      <w:pPr>
        <w:ind w:left="6480" w:hanging="360"/>
      </w:pPr>
      <w:rPr>
        <w:rFonts w:ascii="Wingdings" w:hAnsi="Wingdings" w:hint="default"/>
      </w:rPr>
    </w:lvl>
  </w:abstractNum>
  <w:abstractNum w:abstractNumId="100" w15:restartNumberingAfterBreak="0">
    <w:nsid w:val="74EF415A"/>
    <w:multiLevelType w:val="hybridMultilevel"/>
    <w:tmpl w:val="BF20C28C"/>
    <w:lvl w:ilvl="0" w:tplc="040C0001">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5910D16"/>
    <w:multiLevelType w:val="hybridMultilevel"/>
    <w:tmpl w:val="2326C43A"/>
    <w:lvl w:ilvl="0" w:tplc="396C6BF4">
      <w:start w:val="1"/>
      <w:numFmt w:val="bullet"/>
      <w:lvlText w:val=""/>
      <w:lvlJc w:val="left"/>
      <w:pPr>
        <w:ind w:left="720" w:hanging="360"/>
      </w:pPr>
      <w:rPr>
        <w:rFonts w:ascii="Wingdings" w:hAnsi="Wingdings" w:hint="default"/>
      </w:rPr>
    </w:lvl>
    <w:lvl w:ilvl="1" w:tplc="FC806882">
      <w:start w:val="1"/>
      <w:numFmt w:val="bullet"/>
      <w:lvlText w:val="o"/>
      <w:lvlJc w:val="left"/>
      <w:pPr>
        <w:ind w:left="1440" w:hanging="360"/>
      </w:pPr>
      <w:rPr>
        <w:rFonts w:ascii="Courier New" w:hAnsi="Courier New" w:cs="Courier New" w:hint="default"/>
      </w:rPr>
    </w:lvl>
    <w:lvl w:ilvl="2" w:tplc="D842E0D8">
      <w:start w:val="1"/>
      <w:numFmt w:val="bullet"/>
      <w:pStyle w:val="Bullet1"/>
      <w:lvlText w:val=""/>
      <w:lvlJc w:val="left"/>
      <w:pPr>
        <w:ind w:left="2160" w:hanging="360"/>
      </w:pPr>
      <w:rPr>
        <w:rFonts w:ascii="Wingdings" w:hAnsi="Wingdings" w:hint="default"/>
      </w:rPr>
    </w:lvl>
    <w:lvl w:ilvl="3" w:tplc="5624040C" w:tentative="1">
      <w:start w:val="1"/>
      <w:numFmt w:val="bullet"/>
      <w:lvlText w:val=""/>
      <w:lvlJc w:val="left"/>
      <w:pPr>
        <w:ind w:left="2880" w:hanging="360"/>
      </w:pPr>
      <w:rPr>
        <w:rFonts w:ascii="Symbol" w:hAnsi="Symbol" w:hint="default"/>
      </w:rPr>
    </w:lvl>
    <w:lvl w:ilvl="4" w:tplc="854AD6FA" w:tentative="1">
      <w:start w:val="1"/>
      <w:numFmt w:val="bullet"/>
      <w:lvlText w:val="o"/>
      <w:lvlJc w:val="left"/>
      <w:pPr>
        <w:ind w:left="3600" w:hanging="360"/>
      </w:pPr>
      <w:rPr>
        <w:rFonts w:ascii="Courier New" w:hAnsi="Courier New" w:cs="Courier New" w:hint="default"/>
      </w:rPr>
    </w:lvl>
    <w:lvl w:ilvl="5" w:tplc="B8E84A40" w:tentative="1">
      <w:start w:val="1"/>
      <w:numFmt w:val="bullet"/>
      <w:lvlText w:val=""/>
      <w:lvlJc w:val="left"/>
      <w:pPr>
        <w:ind w:left="4320" w:hanging="360"/>
      </w:pPr>
      <w:rPr>
        <w:rFonts w:ascii="Wingdings" w:hAnsi="Wingdings" w:hint="default"/>
      </w:rPr>
    </w:lvl>
    <w:lvl w:ilvl="6" w:tplc="FE78E216" w:tentative="1">
      <w:start w:val="1"/>
      <w:numFmt w:val="bullet"/>
      <w:lvlText w:val=""/>
      <w:lvlJc w:val="left"/>
      <w:pPr>
        <w:ind w:left="5040" w:hanging="360"/>
      </w:pPr>
      <w:rPr>
        <w:rFonts w:ascii="Symbol" w:hAnsi="Symbol" w:hint="default"/>
      </w:rPr>
    </w:lvl>
    <w:lvl w:ilvl="7" w:tplc="F760B074" w:tentative="1">
      <w:start w:val="1"/>
      <w:numFmt w:val="bullet"/>
      <w:lvlText w:val="o"/>
      <w:lvlJc w:val="left"/>
      <w:pPr>
        <w:ind w:left="5760" w:hanging="360"/>
      </w:pPr>
      <w:rPr>
        <w:rFonts w:ascii="Courier New" w:hAnsi="Courier New" w:cs="Courier New" w:hint="default"/>
      </w:rPr>
    </w:lvl>
    <w:lvl w:ilvl="8" w:tplc="C20CC5D0" w:tentative="1">
      <w:start w:val="1"/>
      <w:numFmt w:val="bullet"/>
      <w:lvlText w:val=""/>
      <w:lvlJc w:val="left"/>
      <w:pPr>
        <w:ind w:left="6480" w:hanging="360"/>
      </w:pPr>
      <w:rPr>
        <w:rFonts w:ascii="Wingdings" w:hAnsi="Wingdings" w:hint="default"/>
      </w:rPr>
    </w:lvl>
  </w:abstractNum>
  <w:abstractNum w:abstractNumId="102" w15:restartNumberingAfterBreak="0">
    <w:nsid w:val="766F4C31"/>
    <w:multiLevelType w:val="multilevel"/>
    <w:tmpl w:val="5EC661C6"/>
    <w:lvl w:ilvl="0">
      <w:start w:val="1"/>
      <w:numFmt w:val="lowerLetter"/>
      <w:lvlText w:val="(%1)"/>
      <w:lvlJc w:val="left"/>
      <w:pPr>
        <w:tabs>
          <w:tab w:val="num" w:pos="1080"/>
        </w:tabs>
        <w:ind w:left="1080" w:hanging="360"/>
      </w:pPr>
      <w:rPr>
        <w:rFonts w:ascii="Times New Roman" w:hAnsi="Times New Roman" w:cs="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rPr>
    </w:lvl>
    <w:lvl w:ilvl="1">
      <w:start w:val="1"/>
      <w:numFmt w:val="upperLetter"/>
      <w:suff w:val="space"/>
      <w:lvlText w:val="%2."/>
      <w:lvlJc w:val="left"/>
      <w:rPr>
        <w:rFonts w:cs="Times New Roman" w:hint="default"/>
      </w:rPr>
    </w:lvl>
    <w:lvl w:ilvl="2">
      <w:start w:val="1"/>
      <w:numFmt w:val="decimal"/>
      <w:lvlRestart w:val="0"/>
      <w:lvlText w:val="%3."/>
      <w:lvlJc w:val="left"/>
      <w:pPr>
        <w:tabs>
          <w:tab w:val="num" w:pos="360"/>
        </w:tabs>
        <w:ind w:left="360" w:hanging="360"/>
      </w:pPr>
      <w:rPr>
        <w:rFonts w:cs="Times New Roman" w:hint="default"/>
      </w:rPr>
    </w:lvl>
    <w:lvl w:ilvl="3">
      <w:start w:val="1"/>
      <w:numFmt w:val="decimal"/>
      <w:lvlText w:val="%3.%4"/>
      <w:lvlJc w:val="left"/>
      <w:pPr>
        <w:tabs>
          <w:tab w:val="num" w:pos="720"/>
        </w:tabs>
        <w:ind w:left="720" w:hanging="720"/>
      </w:pPr>
      <w:rPr>
        <w:rFonts w:ascii="Wingdings" w:hAnsi="Wingdings" w:cs="Cambria"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lowerLetter"/>
      <w:lvlText w:val="(%5)"/>
      <w:lvlJc w:val="left"/>
      <w:pPr>
        <w:tabs>
          <w:tab w:val="num" w:pos="360"/>
        </w:tabs>
        <w:ind w:left="1080" w:hanging="360"/>
      </w:pPr>
      <w:rPr>
        <w:rFonts w:ascii="Wingdings" w:hAnsi="Wingdings" w:cs="Cambria"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5">
      <w:start w:val="1"/>
      <w:numFmt w:val="lowerRoman"/>
      <w:lvlText w:val="(%6)"/>
      <w:lvlJc w:val="left"/>
      <w:pPr>
        <w:tabs>
          <w:tab w:val="num" w:pos="360"/>
        </w:tabs>
        <w:ind w:left="1440" w:hanging="36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3" w15:restartNumberingAfterBreak="0">
    <w:nsid w:val="76A43E9C"/>
    <w:multiLevelType w:val="hybridMultilevel"/>
    <w:tmpl w:val="E2906C8E"/>
    <w:lvl w:ilvl="0" w:tplc="8AAA28E0">
      <w:start w:val="1"/>
      <w:numFmt w:val="decimal"/>
      <w:lvlText w:val="19.%1"/>
      <w:lvlJc w:val="left"/>
      <w:pPr>
        <w:tabs>
          <w:tab w:val="num" w:pos="576"/>
        </w:tabs>
        <w:ind w:left="576" w:hanging="576"/>
      </w:pPr>
      <w:rPr>
        <w:rFonts w:hint="default"/>
      </w:rPr>
    </w:lvl>
    <w:lvl w:ilvl="1" w:tplc="07966EB6">
      <w:start w:val="1"/>
      <w:numFmt w:val="decimal"/>
      <w:lvlText w:val="%2"/>
      <w:lvlJc w:val="left"/>
      <w:pPr>
        <w:tabs>
          <w:tab w:val="num" w:pos="1800"/>
        </w:tabs>
        <w:ind w:left="1800" w:hanging="720"/>
      </w:pPr>
      <w:rPr>
        <w:rFont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7DA340B"/>
    <w:multiLevelType w:val="hybridMultilevel"/>
    <w:tmpl w:val="5E484634"/>
    <w:lvl w:ilvl="0" w:tplc="8AD8EED8">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05" w15:restartNumberingAfterBreak="0">
    <w:nsid w:val="78DF4A11"/>
    <w:multiLevelType w:val="singleLevel"/>
    <w:tmpl w:val="3874146C"/>
    <w:lvl w:ilvl="0">
      <w:start w:val="1"/>
      <w:numFmt w:val="lowerLetter"/>
      <w:lvlText w:val="%1)"/>
      <w:lvlJc w:val="left"/>
      <w:pPr>
        <w:tabs>
          <w:tab w:val="num" w:pos="360"/>
        </w:tabs>
        <w:ind w:left="360" w:hanging="360"/>
      </w:pPr>
      <w:rPr>
        <w:b w:val="0"/>
        <w:i w:val="0"/>
      </w:rPr>
    </w:lvl>
  </w:abstractNum>
  <w:abstractNum w:abstractNumId="106" w15:restartNumberingAfterBreak="0">
    <w:nsid w:val="7971238C"/>
    <w:multiLevelType w:val="hybridMultilevel"/>
    <w:tmpl w:val="BACA5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797E1E04"/>
    <w:multiLevelType w:val="hybridMultilevel"/>
    <w:tmpl w:val="7E306984"/>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BD31241"/>
    <w:multiLevelType w:val="hybridMultilevel"/>
    <w:tmpl w:val="51883C84"/>
    <w:lvl w:ilvl="0" w:tplc="8F06576E">
      <w:start w:val="1"/>
      <w:numFmt w:val="bullet"/>
      <w:lvlText w:val=""/>
      <w:lvlJc w:val="left"/>
      <w:pPr>
        <w:ind w:left="975" w:hanging="360"/>
      </w:pPr>
      <w:rPr>
        <w:rFonts w:ascii="Wingdings" w:hAnsi="Wingdings"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11" w15:restartNumberingAfterBreak="0">
    <w:nsid w:val="7BF24602"/>
    <w:multiLevelType w:val="hybridMultilevel"/>
    <w:tmpl w:val="E84C72D8"/>
    <w:lvl w:ilvl="0" w:tplc="68D66804">
      <w:start w:val="3"/>
      <w:numFmt w:val="bullet"/>
      <w:lvlText w:val="-"/>
      <w:lvlJc w:val="left"/>
      <w:pPr>
        <w:tabs>
          <w:tab w:val="num" w:pos="720"/>
        </w:tabs>
        <w:ind w:left="720" w:hanging="360"/>
      </w:pPr>
      <w:rPr>
        <w:rFonts w:ascii="Times New Roman" w:eastAsia="Times New Roman" w:hAnsi="Times New Roman" w:cs="Times New Roman" w:hint="default"/>
      </w:rPr>
    </w:lvl>
    <w:lvl w:ilvl="1" w:tplc="F3F6B578" w:tentative="1">
      <w:start w:val="1"/>
      <w:numFmt w:val="bullet"/>
      <w:lvlText w:val="o"/>
      <w:lvlJc w:val="left"/>
      <w:pPr>
        <w:tabs>
          <w:tab w:val="num" w:pos="1440"/>
        </w:tabs>
        <w:ind w:left="1440" w:hanging="360"/>
      </w:pPr>
      <w:rPr>
        <w:rFonts w:ascii="Courier New" w:hAnsi="Courier New" w:hint="default"/>
      </w:rPr>
    </w:lvl>
    <w:lvl w:ilvl="2" w:tplc="078E4F24"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CD376FD"/>
    <w:multiLevelType w:val="multilevel"/>
    <w:tmpl w:val="CB6EB48A"/>
    <w:lvl w:ilvl="0">
      <w:start w:val="24"/>
      <w:numFmt w:val="decimal"/>
      <w:lvlText w:val="%1"/>
      <w:lvlJc w:val="left"/>
      <w:pPr>
        <w:tabs>
          <w:tab w:val="num" w:pos="615"/>
        </w:tabs>
        <w:ind w:left="615" w:hanging="615"/>
      </w:pPr>
      <w:rPr>
        <w:rFonts w:hint="default"/>
      </w:rPr>
    </w:lvl>
    <w:lvl w:ilvl="1">
      <w:start w:val="1"/>
      <w:numFmt w:val="decimal"/>
      <w:lvlText w:val="2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D212467"/>
    <w:multiLevelType w:val="hybridMultilevel"/>
    <w:tmpl w:val="55B45AB8"/>
    <w:lvl w:ilvl="0" w:tplc="040C000B">
      <w:start w:val="1"/>
      <w:numFmt w:val="bullet"/>
      <w:lvlText w:val=""/>
      <w:lvlJc w:val="left"/>
      <w:pPr>
        <w:ind w:left="556" w:hanging="360"/>
      </w:pPr>
      <w:rPr>
        <w:rFonts w:ascii="Wingdings" w:hAnsi="Wingdings" w:hint="default"/>
      </w:rPr>
    </w:lvl>
    <w:lvl w:ilvl="1" w:tplc="040C0003">
      <w:start w:val="1"/>
      <w:numFmt w:val="bullet"/>
      <w:lvlText w:val="o"/>
      <w:lvlJc w:val="left"/>
      <w:pPr>
        <w:ind w:left="1276" w:hanging="360"/>
      </w:pPr>
      <w:rPr>
        <w:rFonts w:ascii="Courier New" w:hAnsi="Courier New" w:cs="Courier New" w:hint="default"/>
      </w:rPr>
    </w:lvl>
    <w:lvl w:ilvl="2" w:tplc="040C0005" w:tentative="1">
      <w:start w:val="1"/>
      <w:numFmt w:val="bullet"/>
      <w:lvlText w:val=""/>
      <w:lvlJc w:val="left"/>
      <w:pPr>
        <w:ind w:left="1996" w:hanging="360"/>
      </w:pPr>
      <w:rPr>
        <w:rFonts w:ascii="Wingdings" w:hAnsi="Wingdings" w:hint="default"/>
      </w:rPr>
    </w:lvl>
    <w:lvl w:ilvl="3" w:tplc="040C0001" w:tentative="1">
      <w:start w:val="1"/>
      <w:numFmt w:val="bullet"/>
      <w:lvlText w:val=""/>
      <w:lvlJc w:val="left"/>
      <w:pPr>
        <w:ind w:left="2716" w:hanging="360"/>
      </w:pPr>
      <w:rPr>
        <w:rFonts w:ascii="Symbol" w:hAnsi="Symbol" w:hint="default"/>
      </w:rPr>
    </w:lvl>
    <w:lvl w:ilvl="4" w:tplc="040C0003" w:tentative="1">
      <w:start w:val="1"/>
      <w:numFmt w:val="bullet"/>
      <w:lvlText w:val="o"/>
      <w:lvlJc w:val="left"/>
      <w:pPr>
        <w:ind w:left="3436" w:hanging="360"/>
      </w:pPr>
      <w:rPr>
        <w:rFonts w:ascii="Courier New" w:hAnsi="Courier New" w:cs="Courier New" w:hint="default"/>
      </w:rPr>
    </w:lvl>
    <w:lvl w:ilvl="5" w:tplc="040C0005" w:tentative="1">
      <w:start w:val="1"/>
      <w:numFmt w:val="bullet"/>
      <w:lvlText w:val=""/>
      <w:lvlJc w:val="left"/>
      <w:pPr>
        <w:ind w:left="4156" w:hanging="360"/>
      </w:pPr>
      <w:rPr>
        <w:rFonts w:ascii="Wingdings" w:hAnsi="Wingdings" w:hint="default"/>
      </w:rPr>
    </w:lvl>
    <w:lvl w:ilvl="6" w:tplc="040C0001" w:tentative="1">
      <w:start w:val="1"/>
      <w:numFmt w:val="bullet"/>
      <w:lvlText w:val=""/>
      <w:lvlJc w:val="left"/>
      <w:pPr>
        <w:ind w:left="4876" w:hanging="360"/>
      </w:pPr>
      <w:rPr>
        <w:rFonts w:ascii="Symbol" w:hAnsi="Symbol" w:hint="default"/>
      </w:rPr>
    </w:lvl>
    <w:lvl w:ilvl="7" w:tplc="040C0003" w:tentative="1">
      <w:start w:val="1"/>
      <w:numFmt w:val="bullet"/>
      <w:lvlText w:val="o"/>
      <w:lvlJc w:val="left"/>
      <w:pPr>
        <w:ind w:left="5596" w:hanging="360"/>
      </w:pPr>
      <w:rPr>
        <w:rFonts w:ascii="Courier New" w:hAnsi="Courier New" w:cs="Courier New" w:hint="default"/>
      </w:rPr>
    </w:lvl>
    <w:lvl w:ilvl="8" w:tplc="040C0005" w:tentative="1">
      <w:start w:val="1"/>
      <w:numFmt w:val="bullet"/>
      <w:lvlText w:val=""/>
      <w:lvlJc w:val="left"/>
      <w:pPr>
        <w:ind w:left="6316" w:hanging="360"/>
      </w:pPr>
      <w:rPr>
        <w:rFonts w:ascii="Wingdings" w:hAnsi="Wingdings" w:hint="default"/>
      </w:rPr>
    </w:lvl>
  </w:abstractNum>
  <w:abstractNum w:abstractNumId="114" w15:restartNumberingAfterBreak="0">
    <w:nsid w:val="7D4520C6"/>
    <w:multiLevelType w:val="multilevel"/>
    <w:tmpl w:val="62E44280"/>
    <w:lvl w:ilvl="0">
      <w:start w:val="25"/>
      <w:numFmt w:val="decimal"/>
      <w:lvlText w:val="%1"/>
      <w:lvlJc w:val="left"/>
      <w:pPr>
        <w:tabs>
          <w:tab w:val="num" w:pos="420"/>
        </w:tabs>
        <w:ind w:left="420" w:hanging="420"/>
      </w:pPr>
      <w:rPr>
        <w:rFonts w:hint="default"/>
      </w:rPr>
    </w:lvl>
    <w:lvl w:ilvl="1">
      <w:start w:val="4"/>
      <w:numFmt w:val="decimal"/>
      <w:lvlText w:val="%1.%2"/>
      <w:lvlJc w:val="left"/>
      <w:pPr>
        <w:tabs>
          <w:tab w:val="num" w:pos="648"/>
        </w:tabs>
        <w:ind w:left="648" w:hanging="64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F6C2A23"/>
    <w:multiLevelType w:val="hybridMultilevel"/>
    <w:tmpl w:val="DE969E60"/>
    <w:lvl w:ilvl="0" w:tplc="0504E21C">
      <w:start w:val="1"/>
      <w:numFmt w:val="upperLetter"/>
      <w:lvlText w:val="%1."/>
      <w:lvlJc w:val="left"/>
      <w:pPr>
        <w:ind w:left="720" w:hanging="360"/>
      </w:pPr>
      <w:rPr>
        <w:rFonts w:ascii="Segoe UI" w:hAnsi="Segoe UI" w:cs="Segoe UI" w:hint="default"/>
        <w:b/>
        <w:sz w:val="22"/>
      </w:rPr>
    </w:lvl>
    <w:lvl w:ilvl="1" w:tplc="040C0003">
      <w:start w:val="1"/>
      <w:numFmt w:val="lowerLetter"/>
      <w:lvlText w:val="%2)"/>
      <w:lvlJc w:val="left"/>
      <w:pPr>
        <w:ind w:left="1440" w:hanging="360"/>
      </w:pPr>
      <w:rPr>
        <w:rFonts w:hint="default"/>
      </w:rPr>
    </w:lvl>
    <w:lvl w:ilvl="2" w:tplc="040C0005">
      <w:start w:val="34"/>
      <w:numFmt w:val="decimal"/>
      <w:lvlText w:val="%3."/>
      <w:lvlJc w:val="left"/>
      <w:pPr>
        <w:ind w:left="2340" w:hanging="360"/>
      </w:pPr>
      <w:rPr>
        <w:rFonts w:hint="default"/>
      </w:rPr>
    </w:lvl>
    <w:lvl w:ilvl="3" w:tplc="040C0001">
      <w:start w:val="3"/>
      <w:numFmt w:val="bullet"/>
      <w:lvlText w:val="-"/>
      <w:lvlJc w:val="left"/>
      <w:pPr>
        <w:ind w:left="2880" w:hanging="360"/>
      </w:pPr>
      <w:rPr>
        <w:rFonts w:ascii="Segoe UI" w:eastAsiaTheme="minorEastAsia" w:hAnsi="Segoe UI" w:cs="Segoe UI" w:hint="default"/>
      </w:r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16" w15:restartNumberingAfterBreak="0">
    <w:nsid w:val="7FE3045B"/>
    <w:multiLevelType w:val="hybridMultilevel"/>
    <w:tmpl w:val="A516D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9"/>
  </w:num>
  <w:num w:numId="3">
    <w:abstractNumId w:val="49"/>
  </w:num>
  <w:num w:numId="4">
    <w:abstractNumId w:val="91"/>
  </w:num>
  <w:num w:numId="5">
    <w:abstractNumId w:val="82"/>
  </w:num>
  <w:num w:numId="6">
    <w:abstractNumId w:val="60"/>
  </w:num>
  <w:num w:numId="7">
    <w:abstractNumId w:val="56"/>
  </w:num>
  <w:num w:numId="8">
    <w:abstractNumId w:val="82"/>
    <w:lvlOverride w:ilvl="0">
      <w:startOverride w:val="1"/>
    </w:lvlOverride>
    <w:lvlOverride w:ilvl="1">
      <w:startOverride w:val="1"/>
    </w:lvlOverride>
  </w:num>
  <w:num w:numId="9">
    <w:abstractNumId w:val="82"/>
    <w:lvlOverride w:ilvl="0">
      <w:startOverride w:val="1"/>
    </w:lvlOverride>
    <w:lvlOverride w:ilvl="1">
      <w:startOverride w:val="1"/>
    </w:lvlOverride>
  </w:num>
  <w:num w:numId="10">
    <w:abstractNumId w:val="71"/>
  </w:num>
  <w:num w:numId="11">
    <w:abstractNumId w:val="82"/>
    <w:lvlOverride w:ilvl="0">
      <w:startOverride w:val="1"/>
    </w:lvlOverride>
    <w:lvlOverride w:ilvl="1">
      <w:startOverride w:val="1"/>
    </w:lvlOverride>
  </w:num>
  <w:num w:numId="12">
    <w:abstractNumId w:val="29"/>
  </w:num>
  <w:num w:numId="13">
    <w:abstractNumId w:val="66"/>
  </w:num>
  <w:num w:numId="14">
    <w:abstractNumId w:val="45"/>
  </w:num>
  <w:num w:numId="15">
    <w:abstractNumId w:val="72"/>
  </w:num>
  <w:num w:numId="16">
    <w:abstractNumId w:val="115"/>
  </w:num>
  <w:num w:numId="17">
    <w:abstractNumId w:val="52"/>
  </w:num>
  <w:num w:numId="18">
    <w:abstractNumId w:val="42"/>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101"/>
  </w:num>
  <w:num w:numId="23">
    <w:abstractNumId w:val="38"/>
  </w:num>
  <w:num w:numId="24">
    <w:abstractNumId w:val="64"/>
  </w:num>
  <w:num w:numId="25">
    <w:abstractNumId w:val="104"/>
  </w:num>
  <w:num w:numId="26">
    <w:abstractNumId w:val="23"/>
  </w:num>
  <w:num w:numId="27">
    <w:abstractNumId w:val="43"/>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2"/>
  </w:num>
  <w:num w:numId="38">
    <w:abstractNumId w:val="77"/>
  </w:num>
  <w:num w:numId="39">
    <w:abstractNumId w:val="31"/>
  </w:num>
  <w:num w:numId="40">
    <w:abstractNumId w:val="89"/>
  </w:num>
  <w:num w:numId="41">
    <w:abstractNumId w:val="75"/>
  </w:num>
  <w:num w:numId="42">
    <w:abstractNumId w:val="109"/>
  </w:num>
  <w:num w:numId="43">
    <w:abstractNumId w:val="92"/>
  </w:num>
  <w:num w:numId="44">
    <w:abstractNumId w:val="44"/>
  </w:num>
  <w:num w:numId="45">
    <w:abstractNumId w:val="24"/>
  </w:num>
  <w:num w:numId="46">
    <w:abstractNumId w:val="36"/>
  </w:num>
  <w:num w:numId="47">
    <w:abstractNumId w:val="32"/>
  </w:num>
  <w:num w:numId="48">
    <w:abstractNumId w:val="55"/>
  </w:num>
  <w:num w:numId="49">
    <w:abstractNumId w:val="22"/>
  </w:num>
  <w:num w:numId="50">
    <w:abstractNumId w:val="28"/>
  </w:num>
  <w:num w:numId="51">
    <w:abstractNumId w:val="67"/>
  </w:num>
  <w:num w:numId="52">
    <w:abstractNumId w:val="113"/>
  </w:num>
  <w:num w:numId="53">
    <w:abstractNumId w:val="53"/>
  </w:num>
  <w:num w:numId="54">
    <w:abstractNumId w:val="39"/>
  </w:num>
  <w:num w:numId="55">
    <w:abstractNumId w:val="70"/>
  </w:num>
  <w:num w:numId="56">
    <w:abstractNumId w:val="78"/>
  </w:num>
  <w:num w:numId="57">
    <w:abstractNumId w:val="90"/>
  </w:num>
  <w:num w:numId="58">
    <w:abstractNumId w:val="50"/>
  </w:num>
  <w:num w:numId="59">
    <w:abstractNumId w:val="18"/>
  </w:num>
  <w:num w:numId="60">
    <w:abstractNumId w:val="47"/>
  </w:num>
  <w:num w:numId="61">
    <w:abstractNumId w:val="40"/>
  </w:num>
  <w:num w:numId="62">
    <w:abstractNumId w:val="68"/>
  </w:num>
  <w:num w:numId="63">
    <w:abstractNumId w:val="19"/>
  </w:num>
  <w:num w:numId="64">
    <w:abstractNumId w:val="13"/>
  </w:num>
  <w:num w:numId="65">
    <w:abstractNumId w:val="54"/>
  </w:num>
  <w:num w:numId="66">
    <w:abstractNumId w:val="111"/>
  </w:num>
  <w:num w:numId="67">
    <w:abstractNumId w:val="99"/>
  </w:num>
  <w:num w:numId="68">
    <w:abstractNumId w:val="46"/>
  </w:num>
  <w:num w:numId="69">
    <w:abstractNumId w:val="21"/>
  </w:num>
  <w:num w:numId="70">
    <w:abstractNumId w:val="34"/>
  </w:num>
  <w:num w:numId="71">
    <w:abstractNumId w:val="100"/>
  </w:num>
  <w:num w:numId="72">
    <w:abstractNumId w:val="20"/>
  </w:num>
  <w:num w:numId="73">
    <w:abstractNumId w:val="108"/>
  </w:num>
  <w:num w:numId="74">
    <w:abstractNumId w:val="18"/>
  </w:num>
  <w:num w:numId="75">
    <w:abstractNumId w:val="106"/>
  </w:num>
  <w:num w:numId="76">
    <w:abstractNumId w:val="76"/>
  </w:num>
  <w:num w:numId="77">
    <w:abstractNumId w:val="116"/>
  </w:num>
  <w:num w:numId="78">
    <w:abstractNumId w:val="41"/>
  </w:num>
  <w:num w:numId="79">
    <w:abstractNumId w:val="107"/>
  </w:num>
  <w:num w:numId="80">
    <w:abstractNumId w:val="37"/>
  </w:num>
  <w:num w:numId="81">
    <w:abstractNumId w:val="87"/>
  </w:num>
  <w:num w:numId="82">
    <w:abstractNumId w:val="81"/>
  </w:num>
  <w:num w:numId="83">
    <w:abstractNumId w:val="73"/>
  </w:num>
  <w:num w:numId="84">
    <w:abstractNumId w:val="97"/>
  </w:num>
  <w:num w:numId="85">
    <w:abstractNumId w:val="83"/>
  </w:num>
  <w:num w:numId="86">
    <w:abstractNumId w:val="94"/>
  </w:num>
  <w:num w:numId="87">
    <w:abstractNumId w:val="105"/>
  </w:num>
  <w:num w:numId="88">
    <w:abstractNumId w:val="51"/>
  </w:num>
  <w:num w:numId="89">
    <w:abstractNumId w:val="14"/>
  </w:num>
  <w:num w:numId="90">
    <w:abstractNumId w:val="59"/>
  </w:num>
  <w:num w:numId="91">
    <w:abstractNumId w:val="80"/>
  </w:num>
  <w:num w:numId="92">
    <w:abstractNumId w:val="85"/>
  </w:num>
  <w:num w:numId="93">
    <w:abstractNumId w:val="33"/>
  </w:num>
  <w:num w:numId="94">
    <w:abstractNumId w:val="63"/>
  </w:num>
  <w:num w:numId="95">
    <w:abstractNumId w:val="86"/>
  </w:num>
  <w:num w:numId="96">
    <w:abstractNumId w:val="98"/>
  </w:num>
  <w:num w:numId="97">
    <w:abstractNumId w:val="58"/>
  </w:num>
  <w:num w:numId="98">
    <w:abstractNumId w:val="26"/>
  </w:num>
  <w:num w:numId="99">
    <w:abstractNumId w:val="112"/>
  </w:num>
  <w:num w:numId="100">
    <w:abstractNumId w:val="30"/>
  </w:num>
  <w:num w:numId="101">
    <w:abstractNumId w:val="93"/>
  </w:num>
  <w:num w:numId="102">
    <w:abstractNumId w:val="114"/>
  </w:num>
  <w:num w:numId="103">
    <w:abstractNumId w:val="27"/>
  </w:num>
  <w:num w:numId="104">
    <w:abstractNumId w:val="74"/>
  </w:num>
  <w:num w:numId="105">
    <w:abstractNumId w:val="88"/>
  </w:num>
  <w:num w:numId="106">
    <w:abstractNumId w:val="103"/>
  </w:num>
  <w:num w:numId="107">
    <w:abstractNumId w:val="35"/>
  </w:num>
  <w:num w:numId="108">
    <w:abstractNumId w:val="79"/>
  </w:num>
  <w:num w:numId="109">
    <w:abstractNumId w:val="84"/>
  </w:num>
  <w:num w:numId="110">
    <w:abstractNumId w:val="95"/>
  </w:num>
  <w:num w:numId="111">
    <w:abstractNumId w:val="96"/>
  </w:num>
  <w:num w:numId="112">
    <w:abstractNumId w:val="61"/>
  </w:num>
  <w:num w:numId="113">
    <w:abstractNumId w:val="65"/>
  </w:num>
  <w:num w:numId="114">
    <w:abstractNumId w:val="17"/>
  </w:num>
  <w:num w:numId="115">
    <w:abstractNumId w:val="62"/>
  </w:num>
  <w:num w:numId="116">
    <w:abstractNumId w:val="48"/>
  </w:num>
  <w:num w:numId="11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7"/>
  </w:num>
  <w:num w:numId="119">
    <w:abstractNumId w:val="11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FC"/>
    <w:rsid w:val="00000BD3"/>
    <w:rsid w:val="00006A57"/>
    <w:rsid w:val="0000762E"/>
    <w:rsid w:val="00010490"/>
    <w:rsid w:val="00012139"/>
    <w:rsid w:val="00014162"/>
    <w:rsid w:val="0001715E"/>
    <w:rsid w:val="000228AA"/>
    <w:rsid w:val="000256E9"/>
    <w:rsid w:val="00025AC5"/>
    <w:rsid w:val="00027B98"/>
    <w:rsid w:val="00033A26"/>
    <w:rsid w:val="00035982"/>
    <w:rsid w:val="00036547"/>
    <w:rsid w:val="000372E2"/>
    <w:rsid w:val="00041CBC"/>
    <w:rsid w:val="0004704F"/>
    <w:rsid w:val="00054FBE"/>
    <w:rsid w:val="00056096"/>
    <w:rsid w:val="00056742"/>
    <w:rsid w:val="00057EA1"/>
    <w:rsid w:val="00067865"/>
    <w:rsid w:val="0006786D"/>
    <w:rsid w:val="0007148C"/>
    <w:rsid w:val="00076272"/>
    <w:rsid w:val="000778FB"/>
    <w:rsid w:val="00081041"/>
    <w:rsid w:val="000831A0"/>
    <w:rsid w:val="00087294"/>
    <w:rsid w:val="0009420A"/>
    <w:rsid w:val="00095B5F"/>
    <w:rsid w:val="00097F48"/>
    <w:rsid w:val="000A2078"/>
    <w:rsid w:val="000A63C6"/>
    <w:rsid w:val="000B14B2"/>
    <w:rsid w:val="000B1ABB"/>
    <w:rsid w:val="000B35FC"/>
    <w:rsid w:val="000B53D9"/>
    <w:rsid w:val="000C10B0"/>
    <w:rsid w:val="000C174D"/>
    <w:rsid w:val="000C5C25"/>
    <w:rsid w:val="000D59D0"/>
    <w:rsid w:val="000F0F38"/>
    <w:rsid w:val="000F30EF"/>
    <w:rsid w:val="0010099F"/>
    <w:rsid w:val="001135C4"/>
    <w:rsid w:val="0011461C"/>
    <w:rsid w:val="00115F0B"/>
    <w:rsid w:val="0012087F"/>
    <w:rsid w:val="00122CFA"/>
    <w:rsid w:val="00123A96"/>
    <w:rsid w:val="001242E2"/>
    <w:rsid w:val="00130A88"/>
    <w:rsid w:val="00131B98"/>
    <w:rsid w:val="0013432D"/>
    <w:rsid w:val="00140FAE"/>
    <w:rsid w:val="001514FF"/>
    <w:rsid w:val="001527F1"/>
    <w:rsid w:val="0016215D"/>
    <w:rsid w:val="00163F84"/>
    <w:rsid w:val="001656FF"/>
    <w:rsid w:val="00172FB4"/>
    <w:rsid w:val="00174224"/>
    <w:rsid w:val="00177B95"/>
    <w:rsid w:val="00182A01"/>
    <w:rsid w:val="001830CD"/>
    <w:rsid w:val="00183312"/>
    <w:rsid w:val="00186EEF"/>
    <w:rsid w:val="0018761B"/>
    <w:rsid w:val="00191F02"/>
    <w:rsid w:val="00192F4B"/>
    <w:rsid w:val="0019710A"/>
    <w:rsid w:val="001975FA"/>
    <w:rsid w:val="001A038C"/>
    <w:rsid w:val="001A47B1"/>
    <w:rsid w:val="001A4E7E"/>
    <w:rsid w:val="001B24E2"/>
    <w:rsid w:val="001B5717"/>
    <w:rsid w:val="001B72B2"/>
    <w:rsid w:val="001D17BA"/>
    <w:rsid w:val="001D4B2B"/>
    <w:rsid w:val="001E1F21"/>
    <w:rsid w:val="001E345C"/>
    <w:rsid w:val="001E5F20"/>
    <w:rsid w:val="001E7E0B"/>
    <w:rsid w:val="001F48A7"/>
    <w:rsid w:val="001F4EF9"/>
    <w:rsid w:val="0020078C"/>
    <w:rsid w:val="00200A2E"/>
    <w:rsid w:val="00203FBD"/>
    <w:rsid w:val="00205340"/>
    <w:rsid w:val="00211CE0"/>
    <w:rsid w:val="00213D96"/>
    <w:rsid w:val="00214EC8"/>
    <w:rsid w:val="00216AEC"/>
    <w:rsid w:val="00220C34"/>
    <w:rsid w:val="002261FF"/>
    <w:rsid w:val="00227710"/>
    <w:rsid w:val="00231F64"/>
    <w:rsid w:val="002425C2"/>
    <w:rsid w:val="002426F7"/>
    <w:rsid w:val="002434DF"/>
    <w:rsid w:val="00246515"/>
    <w:rsid w:val="00247D67"/>
    <w:rsid w:val="00247F87"/>
    <w:rsid w:val="00251929"/>
    <w:rsid w:val="0025199B"/>
    <w:rsid w:val="00251EDB"/>
    <w:rsid w:val="00251EDC"/>
    <w:rsid w:val="00257277"/>
    <w:rsid w:val="00257EA0"/>
    <w:rsid w:val="002657F7"/>
    <w:rsid w:val="00276AEE"/>
    <w:rsid w:val="00276D7A"/>
    <w:rsid w:val="00282BE7"/>
    <w:rsid w:val="00283E33"/>
    <w:rsid w:val="00284AAA"/>
    <w:rsid w:val="00284F7F"/>
    <w:rsid w:val="00285B71"/>
    <w:rsid w:val="0029069F"/>
    <w:rsid w:val="00291003"/>
    <w:rsid w:val="0029109A"/>
    <w:rsid w:val="0029478B"/>
    <w:rsid w:val="002B0E55"/>
    <w:rsid w:val="002C1847"/>
    <w:rsid w:val="002C1C99"/>
    <w:rsid w:val="002C71D8"/>
    <w:rsid w:val="002C7A5B"/>
    <w:rsid w:val="002D32B4"/>
    <w:rsid w:val="002D37C3"/>
    <w:rsid w:val="002E53AE"/>
    <w:rsid w:val="002F15AF"/>
    <w:rsid w:val="002F5672"/>
    <w:rsid w:val="002F70BD"/>
    <w:rsid w:val="002F7347"/>
    <w:rsid w:val="002F740D"/>
    <w:rsid w:val="00301F0C"/>
    <w:rsid w:val="00302304"/>
    <w:rsid w:val="003052FC"/>
    <w:rsid w:val="00306694"/>
    <w:rsid w:val="00322689"/>
    <w:rsid w:val="00327FD0"/>
    <w:rsid w:val="00332383"/>
    <w:rsid w:val="00332CE2"/>
    <w:rsid w:val="00333046"/>
    <w:rsid w:val="00333674"/>
    <w:rsid w:val="00333E8D"/>
    <w:rsid w:val="00335671"/>
    <w:rsid w:val="0033648C"/>
    <w:rsid w:val="00345737"/>
    <w:rsid w:val="00351D7A"/>
    <w:rsid w:val="00363207"/>
    <w:rsid w:val="003648AF"/>
    <w:rsid w:val="00365587"/>
    <w:rsid w:val="00376D66"/>
    <w:rsid w:val="00382AC3"/>
    <w:rsid w:val="003834E2"/>
    <w:rsid w:val="0038414B"/>
    <w:rsid w:val="00386891"/>
    <w:rsid w:val="003971E5"/>
    <w:rsid w:val="003A3EA0"/>
    <w:rsid w:val="003A715C"/>
    <w:rsid w:val="003B10D6"/>
    <w:rsid w:val="003B1C1E"/>
    <w:rsid w:val="003B3DCE"/>
    <w:rsid w:val="003B6CA4"/>
    <w:rsid w:val="003B7130"/>
    <w:rsid w:val="003C0FE9"/>
    <w:rsid w:val="003C1794"/>
    <w:rsid w:val="003C5301"/>
    <w:rsid w:val="003C6D10"/>
    <w:rsid w:val="003D3F8D"/>
    <w:rsid w:val="003D65D3"/>
    <w:rsid w:val="003D6618"/>
    <w:rsid w:val="003D6621"/>
    <w:rsid w:val="003E2FBA"/>
    <w:rsid w:val="003E5E13"/>
    <w:rsid w:val="003F0EA6"/>
    <w:rsid w:val="003F4A50"/>
    <w:rsid w:val="003F7402"/>
    <w:rsid w:val="00401AC6"/>
    <w:rsid w:val="004039DE"/>
    <w:rsid w:val="00404577"/>
    <w:rsid w:val="0041374E"/>
    <w:rsid w:val="004173A8"/>
    <w:rsid w:val="004177A2"/>
    <w:rsid w:val="00417B1A"/>
    <w:rsid w:val="004300EF"/>
    <w:rsid w:val="00430882"/>
    <w:rsid w:val="004321E7"/>
    <w:rsid w:val="00433E0D"/>
    <w:rsid w:val="00436DEC"/>
    <w:rsid w:val="004402B4"/>
    <w:rsid w:val="00445B6A"/>
    <w:rsid w:val="00454145"/>
    <w:rsid w:val="00456750"/>
    <w:rsid w:val="00457E6E"/>
    <w:rsid w:val="00470609"/>
    <w:rsid w:val="00471225"/>
    <w:rsid w:val="004714C7"/>
    <w:rsid w:val="00471768"/>
    <w:rsid w:val="0047370B"/>
    <w:rsid w:val="00473718"/>
    <w:rsid w:val="00474877"/>
    <w:rsid w:val="00475101"/>
    <w:rsid w:val="00475949"/>
    <w:rsid w:val="00476318"/>
    <w:rsid w:val="00476B24"/>
    <w:rsid w:val="004809F9"/>
    <w:rsid w:val="00484B81"/>
    <w:rsid w:val="004876C8"/>
    <w:rsid w:val="004A079C"/>
    <w:rsid w:val="004B1559"/>
    <w:rsid w:val="004B3185"/>
    <w:rsid w:val="004B32A0"/>
    <w:rsid w:val="004B6B77"/>
    <w:rsid w:val="004C3895"/>
    <w:rsid w:val="004C6054"/>
    <w:rsid w:val="004C64EF"/>
    <w:rsid w:val="004D1613"/>
    <w:rsid w:val="004E0D29"/>
    <w:rsid w:val="004E71C3"/>
    <w:rsid w:val="004F32DE"/>
    <w:rsid w:val="005014E3"/>
    <w:rsid w:val="00516DFD"/>
    <w:rsid w:val="00527100"/>
    <w:rsid w:val="00530C20"/>
    <w:rsid w:val="005313C8"/>
    <w:rsid w:val="00532ABA"/>
    <w:rsid w:val="00534610"/>
    <w:rsid w:val="00535325"/>
    <w:rsid w:val="00535A26"/>
    <w:rsid w:val="00540422"/>
    <w:rsid w:val="00542D0F"/>
    <w:rsid w:val="00546F21"/>
    <w:rsid w:val="0055091D"/>
    <w:rsid w:val="00554BC1"/>
    <w:rsid w:val="0055624B"/>
    <w:rsid w:val="00560458"/>
    <w:rsid w:val="00567E22"/>
    <w:rsid w:val="00570E88"/>
    <w:rsid w:val="00575213"/>
    <w:rsid w:val="005836AD"/>
    <w:rsid w:val="00585ECA"/>
    <w:rsid w:val="0058608F"/>
    <w:rsid w:val="00587058"/>
    <w:rsid w:val="00590D53"/>
    <w:rsid w:val="0059671B"/>
    <w:rsid w:val="00596DC8"/>
    <w:rsid w:val="005A06CC"/>
    <w:rsid w:val="005A10FE"/>
    <w:rsid w:val="005A2615"/>
    <w:rsid w:val="005A44A9"/>
    <w:rsid w:val="005B03C7"/>
    <w:rsid w:val="005C1328"/>
    <w:rsid w:val="005C2264"/>
    <w:rsid w:val="005C5C95"/>
    <w:rsid w:val="005D41FA"/>
    <w:rsid w:val="005D4E19"/>
    <w:rsid w:val="005D5154"/>
    <w:rsid w:val="005D74D3"/>
    <w:rsid w:val="005E10DC"/>
    <w:rsid w:val="005E49C1"/>
    <w:rsid w:val="005E5209"/>
    <w:rsid w:val="005E5DF8"/>
    <w:rsid w:val="005F00C3"/>
    <w:rsid w:val="005F189F"/>
    <w:rsid w:val="005F308A"/>
    <w:rsid w:val="00601080"/>
    <w:rsid w:val="00606871"/>
    <w:rsid w:val="00606C05"/>
    <w:rsid w:val="00610A10"/>
    <w:rsid w:val="00610F72"/>
    <w:rsid w:val="0061767D"/>
    <w:rsid w:val="00617C51"/>
    <w:rsid w:val="00621898"/>
    <w:rsid w:val="00622912"/>
    <w:rsid w:val="00626931"/>
    <w:rsid w:val="0063208C"/>
    <w:rsid w:val="0063232E"/>
    <w:rsid w:val="00632E50"/>
    <w:rsid w:val="006354D8"/>
    <w:rsid w:val="0063633C"/>
    <w:rsid w:val="0064127A"/>
    <w:rsid w:val="00643079"/>
    <w:rsid w:val="00643D73"/>
    <w:rsid w:val="00651C5F"/>
    <w:rsid w:val="00655118"/>
    <w:rsid w:val="00656722"/>
    <w:rsid w:val="006602A1"/>
    <w:rsid w:val="0066209B"/>
    <w:rsid w:val="006649C6"/>
    <w:rsid w:val="00666C3D"/>
    <w:rsid w:val="00672D66"/>
    <w:rsid w:val="00680679"/>
    <w:rsid w:val="00681B26"/>
    <w:rsid w:val="006822DD"/>
    <w:rsid w:val="006943BB"/>
    <w:rsid w:val="006967CE"/>
    <w:rsid w:val="0069724D"/>
    <w:rsid w:val="006A10D8"/>
    <w:rsid w:val="006A2F97"/>
    <w:rsid w:val="006B1826"/>
    <w:rsid w:val="006B2FEE"/>
    <w:rsid w:val="006B4700"/>
    <w:rsid w:val="006B7175"/>
    <w:rsid w:val="006C1903"/>
    <w:rsid w:val="006D69AB"/>
    <w:rsid w:val="006F28AB"/>
    <w:rsid w:val="006F332C"/>
    <w:rsid w:val="00700637"/>
    <w:rsid w:val="00700F64"/>
    <w:rsid w:val="00710B8F"/>
    <w:rsid w:val="0071525F"/>
    <w:rsid w:val="00731914"/>
    <w:rsid w:val="007336B0"/>
    <w:rsid w:val="0073468B"/>
    <w:rsid w:val="007348D1"/>
    <w:rsid w:val="0073545B"/>
    <w:rsid w:val="00736670"/>
    <w:rsid w:val="00741261"/>
    <w:rsid w:val="007461E5"/>
    <w:rsid w:val="007504A2"/>
    <w:rsid w:val="00752D86"/>
    <w:rsid w:val="00756C42"/>
    <w:rsid w:val="007575C3"/>
    <w:rsid w:val="007651B8"/>
    <w:rsid w:val="007655BD"/>
    <w:rsid w:val="00773A28"/>
    <w:rsid w:val="00775B09"/>
    <w:rsid w:val="00775BA2"/>
    <w:rsid w:val="00782122"/>
    <w:rsid w:val="0078376A"/>
    <w:rsid w:val="00790503"/>
    <w:rsid w:val="00791906"/>
    <w:rsid w:val="007925DF"/>
    <w:rsid w:val="00792E94"/>
    <w:rsid w:val="007A2506"/>
    <w:rsid w:val="007A2746"/>
    <w:rsid w:val="007A3011"/>
    <w:rsid w:val="007A7CB8"/>
    <w:rsid w:val="007B1A11"/>
    <w:rsid w:val="007B24EC"/>
    <w:rsid w:val="007B2A05"/>
    <w:rsid w:val="007C0A82"/>
    <w:rsid w:val="007C1D9F"/>
    <w:rsid w:val="007C1F55"/>
    <w:rsid w:val="007C3176"/>
    <w:rsid w:val="007C504F"/>
    <w:rsid w:val="007C6500"/>
    <w:rsid w:val="007D18A7"/>
    <w:rsid w:val="007D432A"/>
    <w:rsid w:val="007D7155"/>
    <w:rsid w:val="007E0695"/>
    <w:rsid w:val="007E1D81"/>
    <w:rsid w:val="007E3760"/>
    <w:rsid w:val="007E3A59"/>
    <w:rsid w:val="007E50F7"/>
    <w:rsid w:val="007E60F8"/>
    <w:rsid w:val="007F24DD"/>
    <w:rsid w:val="007F5CA4"/>
    <w:rsid w:val="007F6620"/>
    <w:rsid w:val="008104CC"/>
    <w:rsid w:val="00815EDC"/>
    <w:rsid w:val="008202D4"/>
    <w:rsid w:val="00821F0C"/>
    <w:rsid w:val="00834E68"/>
    <w:rsid w:val="00837A5B"/>
    <w:rsid w:val="00847C12"/>
    <w:rsid w:val="008502DE"/>
    <w:rsid w:val="00852C79"/>
    <w:rsid w:val="00852DF4"/>
    <w:rsid w:val="00854671"/>
    <w:rsid w:val="00855ECC"/>
    <w:rsid w:val="00855F83"/>
    <w:rsid w:val="00855F84"/>
    <w:rsid w:val="0086053E"/>
    <w:rsid w:val="008631AC"/>
    <w:rsid w:val="00865307"/>
    <w:rsid w:val="00876CEC"/>
    <w:rsid w:val="008830E5"/>
    <w:rsid w:val="00885150"/>
    <w:rsid w:val="00885B80"/>
    <w:rsid w:val="00886E05"/>
    <w:rsid w:val="008877C3"/>
    <w:rsid w:val="00890244"/>
    <w:rsid w:val="008933C2"/>
    <w:rsid w:val="0089714F"/>
    <w:rsid w:val="008A2F98"/>
    <w:rsid w:val="008A3AB4"/>
    <w:rsid w:val="008B0A45"/>
    <w:rsid w:val="008B5CE9"/>
    <w:rsid w:val="008C2F06"/>
    <w:rsid w:val="008C4203"/>
    <w:rsid w:val="008C48EF"/>
    <w:rsid w:val="008D1335"/>
    <w:rsid w:val="008D3210"/>
    <w:rsid w:val="008F5405"/>
    <w:rsid w:val="00905056"/>
    <w:rsid w:val="009060FF"/>
    <w:rsid w:val="00916701"/>
    <w:rsid w:val="00920485"/>
    <w:rsid w:val="00925279"/>
    <w:rsid w:val="00932DAC"/>
    <w:rsid w:val="009369F3"/>
    <w:rsid w:val="00937010"/>
    <w:rsid w:val="00943E99"/>
    <w:rsid w:val="00945F65"/>
    <w:rsid w:val="00952415"/>
    <w:rsid w:val="00954546"/>
    <w:rsid w:val="00961233"/>
    <w:rsid w:val="00970276"/>
    <w:rsid w:val="00972C8E"/>
    <w:rsid w:val="00972F4C"/>
    <w:rsid w:val="00973820"/>
    <w:rsid w:val="00985277"/>
    <w:rsid w:val="00985D88"/>
    <w:rsid w:val="00986CA6"/>
    <w:rsid w:val="009942AF"/>
    <w:rsid w:val="00995939"/>
    <w:rsid w:val="0099722F"/>
    <w:rsid w:val="009A6387"/>
    <w:rsid w:val="009B07ED"/>
    <w:rsid w:val="009B21B8"/>
    <w:rsid w:val="009C1286"/>
    <w:rsid w:val="009C5FA4"/>
    <w:rsid w:val="009C618F"/>
    <w:rsid w:val="009D4BD6"/>
    <w:rsid w:val="009E21E4"/>
    <w:rsid w:val="009E2AC2"/>
    <w:rsid w:val="009E4538"/>
    <w:rsid w:val="009E5D84"/>
    <w:rsid w:val="009E75A0"/>
    <w:rsid w:val="009F19F2"/>
    <w:rsid w:val="009F58AD"/>
    <w:rsid w:val="009F5D65"/>
    <w:rsid w:val="00A02360"/>
    <w:rsid w:val="00A03A6F"/>
    <w:rsid w:val="00A05EA5"/>
    <w:rsid w:val="00A07E75"/>
    <w:rsid w:val="00A1072D"/>
    <w:rsid w:val="00A11598"/>
    <w:rsid w:val="00A118C4"/>
    <w:rsid w:val="00A127EA"/>
    <w:rsid w:val="00A133E8"/>
    <w:rsid w:val="00A16B9E"/>
    <w:rsid w:val="00A20DAF"/>
    <w:rsid w:val="00A2522F"/>
    <w:rsid w:val="00A26519"/>
    <w:rsid w:val="00A27002"/>
    <w:rsid w:val="00A377C4"/>
    <w:rsid w:val="00A379FE"/>
    <w:rsid w:val="00A4171D"/>
    <w:rsid w:val="00A41F92"/>
    <w:rsid w:val="00A43ABE"/>
    <w:rsid w:val="00A44987"/>
    <w:rsid w:val="00A4604E"/>
    <w:rsid w:val="00A532DA"/>
    <w:rsid w:val="00A54BB8"/>
    <w:rsid w:val="00A613FA"/>
    <w:rsid w:val="00A63B12"/>
    <w:rsid w:val="00A670D4"/>
    <w:rsid w:val="00A92B41"/>
    <w:rsid w:val="00A977A5"/>
    <w:rsid w:val="00AB7D8C"/>
    <w:rsid w:val="00AC3828"/>
    <w:rsid w:val="00AC7A1D"/>
    <w:rsid w:val="00AD3D0C"/>
    <w:rsid w:val="00AD61B3"/>
    <w:rsid w:val="00AD7188"/>
    <w:rsid w:val="00AE00DD"/>
    <w:rsid w:val="00AE067F"/>
    <w:rsid w:val="00AE2BFC"/>
    <w:rsid w:val="00AF11ED"/>
    <w:rsid w:val="00AF179D"/>
    <w:rsid w:val="00AF6546"/>
    <w:rsid w:val="00B039F7"/>
    <w:rsid w:val="00B067B8"/>
    <w:rsid w:val="00B06A9F"/>
    <w:rsid w:val="00B10CA0"/>
    <w:rsid w:val="00B11D08"/>
    <w:rsid w:val="00B16110"/>
    <w:rsid w:val="00B175AD"/>
    <w:rsid w:val="00B30C91"/>
    <w:rsid w:val="00B31C72"/>
    <w:rsid w:val="00B33BA5"/>
    <w:rsid w:val="00B40BDD"/>
    <w:rsid w:val="00B42B61"/>
    <w:rsid w:val="00B44760"/>
    <w:rsid w:val="00B50777"/>
    <w:rsid w:val="00B51D1B"/>
    <w:rsid w:val="00B6623A"/>
    <w:rsid w:val="00B71AA6"/>
    <w:rsid w:val="00B822B3"/>
    <w:rsid w:val="00B838B6"/>
    <w:rsid w:val="00B838DA"/>
    <w:rsid w:val="00B97E1A"/>
    <w:rsid w:val="00BA1227"/>
    <w:rsid w:val="00BB1711"/>
    <w:rsid w:val="00BB564D"/>
    <w:rsid w:val="00BB6ED9"/>
    <w:rsid w:val="00BC6B9E"/>
    <w:rsid w:val="00BD1BAC"/>
    <w:rsid w:val="00BE0756"/>
    <w:rsid w:val="00BE3271"/>
    <w:rsid w:val="00BF0670"/>
    <w:rsid w:val="00BF087D"/>
    <w:rsid w:val="00BF58B2"/>
    <w:rsid w:val="00BF7A21"/>
    <w:rsid w:val="00C169C3"/>
    <w:rsid w:val="00C30393"/>
    <w:rsid w:val="00C33632"/>
    <w:rsid w:val="00C3667B"/>
    <w:rsid w:val="00C37791"/>
    <w:rsid w:val="00C37D9C"/>
    <w:rsid w:val="00C52C2C"/>
    <w:rsid w:val="00C5327A"/>
    <w:rsid w:val="00C53733"/>
    <w:rsid w:val="00C55127"/>
    <w:rsid w:val="00C56BDF"/>
    <w:rsid w:val="00C672C7"/>
    <w:rsid w:val="00C722B8"/>
    <w:rsid w:val="00C76A0E"/>
    <w:rsid w:val="00C777D5"/>
    <w:rsid w:val="00C816A3"/>
    <w:rsid w:val="00C81A92"/>
    <w:rsid w:val="00C934ED"/>
    <w:rsid w:val="00C94135"/>
    <w:rsid w:val="00C969A4"/>
    <w:rsid w:val="00C979B7"/>
    <w:rsid w:val="00CA288B"/>
    <w:rsid w:val="00CA6849"/>
    <w:rsid w:val="00CA6D1D"/>
    <w:rsid w:val="00CB44E7"/>
    <w:rsid w:val="00CC050A"/>
    <w:rsid w:val="00CC1CF3"/>
    <w:rsid w:val="00CC2F21"/>
    <w:rsid w:val="00CC6868"/>
    <w:rsid w:val="00CE0C87"/>
    <w:rsid w:val="00CE12B3"/>
    <w:rsid w:val="00CE70E9"/>
    <w:rsid w:val="00CF200D"/>
    <w:rsid w:val="00CF4745"/>
    <w:rsid w:val="00D02725"/>
    <w:rsid w:val="00D06391"/>
    <w:rsid w:val="00D074E5"/>
    <w:rsid w:val="00D109E5"/>
    <w:rsid w:val="00D2030C"/>
    <w:rsid w:val="00D242D8"/>
    <w:rsid w:val="00D24DDA"/>
    <w:rsid w:val="00D30737"/>
    <w:rsid w:val="00D34A5D"/>
    <w:rsid w:val="00D37127"/>
    <w:rsid w:val="00D40F95"/>
    <w:rsid w:val="00D42AF2"/>
    <w:rsid w:val="00D541F9"/>
    <w:rsid w:val="00D57C69"/>
    <w:rsid w:val="00D62CDA"/>
    <w:rsid w:val="00D640D3"/>
    <w:rsid w:val="00D642A6"/>
    <w:rsid w:val="00D64CAF"/>
    <w:rsid w:val="00D66A3F"/>
    <w:rsid w:val="00D771CC"/>
    <w:rsid w:val="00D80D8A"/>
    <w:rsid w:val="00D823D6"/>
    <w:rsid w:val="00D866C1"/>
    <w:rsid w:val="00D93317"/>
    <w:rsid w:val="00D9346B"/>
    <w:rsid w:val="00D93871"/>
    <w:rsid w:val="00D94132"/>
    <w:rsid w:val="00DA0257"/>
    <w:rsid w:val="00DA215C"/>
    <w:rsid w:val="00DB0F40"/>
    <w:rsid w:val="00DB12B8"/>
    <w:rsid w:val="00DB212D"/>
    <w:rsid w:val="00DB2C2C"/>
    <w:rsid w:val="00DB3ADF"/>
    <w:rsid w:val="00DB5834"/>
    <w:rsid w:val="00DB72F2"/>
    <w:rsid w:val="00DC2274"/>
    <w:rsid w:val="00DC3A4E"/>
    <w:rsid w:val="00DC4BF2"/>
    <w:rsid w:val="00DC514F"/>
    <w:rsid w:val="00DC556E"/>
    <w:rsid w:val="00DD0286"/>
    <w:rsid w:val="00DD059A"/>
    <w:rsid w:val="00DD7714"/>
    <w:rsid w:val="00DE3278"/>
    <w:rsid w:val="00DE6199"/>
    <w:rsid w:val="00DF0F38"/>
    <w:rsid w:val="00DF23C1"/>
    <w:rsid w:val="00DF2F5F"/>
    <w:rsid w:val="00DF3B05"/>
    <w:rsid w:val="00DF411E"/>
    <w:rsid w:val="00DF571F"/>
    <w:rsid w:val="00DF5A69"/>
    <w:rsid w:val="00E02866"/>
    <w:rsid w:val="00E0453D"/>
    <w:rsid w:val="00E160E3"/>
    <w:rsid w:val="00E26CC8"/>
    <w:rsid w:val="00E37D22"/>
    <w:rsid w:val="00E44CF6"/>
    <w:rsid w:val="00E47F90"/>
    <w:rsid w:val="00E5338F"/>
    <w:rsid w:val="00E53440"/>
    <w:rsid w:val="00E53DA6"/>
    <w:rsid w:val="00E61207"/>
    <w:rsid w:val="00E62B75"/>
    <w:rsid w:val="00E65F9C"/>
    <w:rsid w:val="00E7231E"/>
    <w:rsid w:val="00E76985"/>
    <w:rsid w:val="00E86C6B"/>
    <w:rsid w:val="00E91F22"/>
    <w:rsid w:val="00E93D9F"/>
    <w:rsid w:val="00E94016"/>
    <w:rsid w:val="00E963E2"/>
    <w:rsid w:val="00EA1C82"/>
    <w:rsid w:val="00EA2D1E"/>
    <w:rsid w:val="00EA3170"/>
    <w:rsid w:val="00EA4B9B"/>
    <w:rsid w:val="00EB0BFA"/>
    <w:rsid w:val="00EC3970"/>
    <w:rsid w:val="00EC47A6"/>
    <w:rsid w:val="00EC51F7"/>
    <w:rsid w:val="00EC7310"/>
    <w:rsid w:val="00ED05F2"/>
    <w:rsid w:val="00ED1409"/>
    <w:rsid w:val="00EE7D01"/>
    <w:rsid w:val="00EF2AFC"/>
    <w:rsid w:val="00F037EA"/>
    <w:rsid w:val="00F0577A"/>
    <w:rsid w:val="00F06CEF"/>
    <w:rsid w:val="00F10085"/>
    <w:rsid w:val="00F111C4"/>
    <w:rsid w:val="00F17A1A"/>
    <w:rsid w:val="00F23A26"/>
    <w:rsid w:val="00F31E1C"/>
    <w:rsid w:val="00F40875"/>
    <w:rsid w:val="00F41382"/>
    <w:rsid w:val="00F44BE5"/>
    <w:rsid w:val="00F45D6C"/>
    <w:rsid w:val="00F468E8"/>
    <w:rsid w:val="00F56716"/>
    <w:rsid w:val="00F57483"/>
    <w:rsid w:val="00F574B9"/>
    <w:rsid w:val="00F575AC"/>
    <w:rsid w:val="00F60C0C"/>
    <w:rsid w:val="00F63685"/>
    <w:rsid w:val="00F645DD"/>
    <w:rsid w:val="00F648DB"/>
    <w:rsid w:val="00F71AB5"/>
    <w:rsid w:val="00F7396F"/>
    <w:rsid w:val="00F769DC"/>
    <w:rsid w:val="00F7771C"/>
    <w:rsid w:val="00F811C8"/>
    <w:rsid w:val="00F84A1B"/>
    <w:rsid w:val="00F96290"/>
    <w:rsid w:val="00F97CA7"/>
    <w:rsid w:val="00FA26E6"/>
    <w:rsid w:val="00FA36F2"/>
    <w:rsid w:val="00FA776B"/>
    <w:rsid w:val="00FB5879"/>
    <w:rsid w:val="00FC1864"/>
    <w:rsid w:val="00FC55AB"/>
    <w:rsid w:val="00FE3885"/>
    <w:rsid w:val="00FE6DB9"/>
    <w:rsid w:val="00FF0459"/>
    <w:rsid w:val="00FF603E"/>
    <w:rsid w:val="00FF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martTagType w:namespaceuri="urn:schemas-microsoft-com:office:smarttags" w:name="PersonName"/>
  <w:smartTagType w:namespaceuri="urn:schemas-microsoft-com:office:smarttags" w:name="stockticker"/>
  <w:shapeDefaults>
    <o:shapedefaults v:ext="edit" spidmax="4097"/>
    <o:shapelayout v:ext="edit">
      <o:idmap v:ext="edit" data="1"/>
    </o:shapelayout>
  </w:shapeDefaults>
  <w:decimalSymbol w:val=","/>
  <w:listSeparator w:val=";"/>
  <w14:docId w14:val="69745211"/>
  <w15:docId w15:val="{CDBE7989-B47C-48F1-8CAB-A459A90A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9F"/>
  </w:style>
  <w:style w:type="paragraph" w:styleId="Titre1">
    <w:name w:val="heading 1"/>
    <w:aliases w:val="Document Header1, Car Car Car,Car Car Car Car,Car Car Car Car Car Car"/>
    <w:basedOn w:val="Normal"/>
    <w:next w:val="Normal"/>
    <w:link w:val="Titre1Car"/>
    <w:autoRedefine/>
    <w:qFormat/>
    <w:rsid w:val="000B35FC"/>
    <w:pPr>
      <w:keepNext/>
      <w:keepLines/>
      <w:pBdr>
        <w:bottom w:val="single" w:sz="4" w:space="1" w:color="auto"/>
      </w:pBdr>
      <w:spacing w:before="240" w:after="240" w:line="240" w:lineRule="auto"/>
      <w:jc w:val="center"/>
      <w:outlineLvl w:val="0"/>
    </w:pPr>
    <w:rPr>
      <w:rFonts w:ascii="Segoe UI" w:eastAsia="Times New Roman" w:hAnsi="Segoe UI" w:cs="Segoe UI"/>
      <w:b/>
      <w:bCs/>
      <w:caps/>
      <w:noProof/>
      <w:color w:val="0070C0"/>
      <w:spacing w:val="32"/>
      <w:kern w:val="32"/>
      <w:sz w:val="32"/>
      <w:szCs w:val="32"/>
      <w:lang w:eastAsia="fr-FR" w:bidi="fr-FR"/>
    </w:rPr>
  </w:style>
  <w:style w:type="paragraph" w:styleId="Titre2">
    <w:name w:val="heading 2"/>
    <w:aliases w:val="Title Header2"/>
    <w:basedOn w:val="Normal"/>
    <w:next w:val="Normal"/>
    <w:link w:val="Titre2Car"/>
    <w:autoRedefine/>
    <w:qFormat/>
    <w:rsid w:val="000B35FC"/>
    <w:pPr>
      <w:keepNext/>
      <w:keepLines/>
      <w:widowControl w:val="0"/>
      <w:overflowPunct w:val="0"/>
      <w:adjustRightInd w:val="0"/>
      <w:spacing w:before="280" w:after="0" w:line="240" w:lineRule="auto"/>
      <w:outlineLvl w:val="1"/>
    </w:pPr>
    <w:rPr>
      <w:rFonts w:ascii="Segoe UI" w:eastAsia="Times New Roman" w:hAnsi="Segoe UI" w:cs="Segoe UI"/>
      <w:b/>
      <w:bCs/>
      <w:iCs/>
      <w:caps/>
      <w:noProof/>
      <w:kern w:val="28"/>
      <w:sz w:val="20"/>
      <w:szCs w:val="20"/>
      <w:lang w:eastAsia="fr-FR" w:bidi="fr-FR"/>
    </w:rPr>
  </w:style>
  <w:style w:type="paragraph" w:styleId="Titre3">
    <w:name w:val="heading 3"/>
    <w:aliases w:val="Section Header3,Centered, Centered,Titolo 3,Heading 3 (BM revised),centered,Sub-Clause Paragraph"/>
    <w:basedOn w:val="Normal"/>
    <w:next w:val="Normal"/>
    <w:link w:val="Titre3Car"/>
    <w:autoRedefine/>
    <w:qFormat/>
    <w:rsid w:val="000B35FC"/>
    <w:pPr>
      <w:numPr>
        <w:numId w:val="4"/>
      </w:numPr>
      <w:spacing w:before="120" w:after="0" w:line="240" w:lineRule="auto"/>
      <w:outlineLvl w:val="2"/>
    </w:pPr>
    <w:rPr>
      <w:rFonts w:ascii="Calibri Light" w:eastAsia="Times New Roman" w:hAnsi="Calibri Light" w:cs="Times New Roman"/>
      <w:b/>
      <w:kern w:val="28"/>
      <w:lang w:eastAsia="fr-FR" w:bidi="fr-FR"/>
    </w:rPr>
  </w:style>
  <w:style w:type="paragraph" w:styleId="Titre4">
    <w:name w:val="heading 4"/>
    <w:aliases w:val="Sub-Clause Sub-paragraph,ClauseSubSub_No&amp;Name, Sub-Clause Sub-paragraph"/>
    <w:basedOn w:val="Normal"/>
    <w:next w:val="Normal"/>
    <w:link w:val="Titre4Car"/>
    <w:unhideWhenUsed/>
    <w:qFormat/>
    <w:rsid w:val="000B35FC"/>
    <w:pPr>
      <w:keepNext/>
      <w:keepLines/>
      <w:spacing w:before="40" w:after="0"/>
      <w:outlineLvl w:val="3"/>
    </w:pPr>
    <w:rPr>
      <w:rFonts w:ascii="Gill Sans MT" w:eastAsia="Times New Roman" w:hAnsi="Gill Sans MT"/>
      <w:bCs/>
      <w:kern w:val="28"/>
      <w:sz w:val="20"/>
      <w:szCs w:val="28"/>
    </w:rPr>
  </w:style>
  <w:style w:type="paragraph" w:styleId="Titre5">
    <w:name w:val="heading 5"/>
    <w:basedOn w:val="Normal"/>
    <w:next w:val="Normal"/>
    <w:link w:val="Titre5Car"/>
    <w:autoRedefine/>
    <w:qFormat/>
    <w:rsid w:val="000B35FC"/>
    <w:pPr>
      <w:widowControl w:val="0"/>
      <w:numPr>
        <w:numId w:val="15"/>
      </w:numPr>
      <w:overflowPunct w:val="0"/>
      <w:adjustRightInd w:val="0"/>
      <w:spacing w:after="0" w:line="240" w:lineRule="auto"/>
      <w:outlineLvl w:val="4"/>
    </w:pPr>
    <w:rPr>
      <w:rFonts w:ascii="Calibri Light" w:eastAsia="Times New Roman" w:hAnsi="Calibri Light" w:cs="Times New Roman"/>
      <w:b/>
      <w:bCs/>
      <w:iCs/>
      <w:color w:val="000000"/>
      <w:kern w:val="28"/>
      <w:szCs w:val="26"/>
      <w:lang w:eastAsia="fr-FR" w:bidi="fr-FR"/>
    </w:rPr>
  </w:style>
  <w:style w:type="paragraph" w:styleId="Titre6">
    <w:name w:val="heading 6"/>
    <w:basedOn w:val="Normal"/>
    <w:next w:val="Normal"/>
    <w:link w:val="Titre6Car"/>
    <w:unhideWhenUsed/>
    <w:qFormat/>
    <w:rsid w:val="000B35FC"/>
    <w:pPr>
      <w:keepNext/>
      <w:keepLines/>
      <w:spacing w:before="40" w:after="0"/>
      <w:outlineLvl w:val="5"/>
    </w:pPr>
    <w:rPr>
      <w:rFonts w:eastAsia="Times New Roman"/>
      <w:i/>
      <w:kern w:val="28"/>
    </w:rPr>
  </w:style>
  <w:style w:type="paragraph" w:styleId="Titre7">
    <w:name w:val="heading 7"/>
    <w:basedOn w:val="Normal"/>
    <w:next w:val="Normal"/>
    <w:link w:val="Titre7Car"/>
    <w:unhideWhenUsed/>
    <w:qFormat/>
    <w:rsid w:val="000B35FC"/>
    <w:pPr>
      <w:keepNext/>
      <w:keepLines/>
      <w:spacing w:before="40" w:after="0"/>
      <w:outlineLvl w:val="6"/>
    </w:pPr>
    <w:rPr>
      <w:rFonts w:ascii="Arial" w:eastAsia="Times New Roman" w:hAnsi="Arial"/>
      <w:bCs/>
      <w:color w:val="000080"/>
      <w:kern w:val="28"/>
      <w:sz w:val="16"/>
      <w:szCs w:val="16"/>
    </w:rPr>
  </w:style>
  <w:style w:type="paragraph" w:styleId="Titre8">
    <w:name w:val="heading 8"/>
    <w:basedOn w:val="Normal"/>
    <w:next w:val="Normal"/>
    <w:link w:val="Titre8Car"/>
    <w:unhideWhenUsed/>
    <w:qFormat/>
    <w:rsid w:val="000B35FC"/>
    <w:pPr>
      <w:keepNext/>
      <w:keepLines/>
      <w:spacing w:before="40" w:after="0"/>
      <w:outlineLvl w:val="7"/>
    </w:pPr>
    <w:rPr>
      <w:rFonts w:ascii="Arial Bold" w:eastAsia="Times New Roman" w:hAnsi="Arial Bold" w:cs="Arial"/>
      <w:bCs/>
      <w:kern w:val="32"/>
      <w:sz w:val="18"/>
      <w:szCs w:val="20"/>
    </w:rPr>
  </w:style>
  <w:style w:type="paragraph" w:styleId="Titre9">
    <w:name w:val="heading 9"/>
    <w:basedOn w:val="Normal"/>
    <w:next w:val="Normal"/>
    <w:link w:val="Titre9Car"/>
    <w:unhideWhenUsed/>
    <w:qFormat/>
    <w:rsid w:val="000B35FC"/>
    <w:pPr>
      <w:keepNext/>
      <w:keepLines/>
      <w:spacing w:before="40" w:after="0"/>
      <w:outlineLvl w:val="8"/>
    </w:pPr>
    <w:rPr>
      <w:rFonts w:ascii="Arial" w:eastAsia="Times New Roman" w:hAnsi="Arial" w:cs="Arial"/>
      <w:kern w:val="2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Car Car Car Car,Car Car Car Car Car,Car Car Car Car Car Car Car"/>
    <w:basedOn w:val="Policepardfaut"/>
    <w:link w:val="Titre1"/>
    <w:rsid w:val="000B35FC"/>
    <w:rPr>
      <w:rFonts w:ascii="Segoe UI" w:eastAsia="Times New Roman" w:hAnsi="Segoe UI" w:cs="Segoe UI"/>
      <w:b/>
      <w:bCs/>
      <w:caps/>
      <w:noProof/>
      <w:color w:val="0070C0"/>
      <w:spacing w:val="32"/>
      <w:kern w:val="32"/>
      <w:sz w:val="32"/>
      <w:szCs w:val="32"/>
      <w:lang w:eastAsia="fr-FR" w:bidi="fr-FR"/>
    </w:rPr>
  </w:style>
  <w:style w:type="character" w:customStyle="1" w:styleId="Titre2Car">
    <w:name w:val="Titre 2 Car"/>
    <w:aliases w:val="Title Header2 Car"/>
    <w:basedOn w:val="Policepardfaut"/>
    <w:link w:val="Titre2"/>
    <w:uiPriority w:val="9"/>
    <w:rsid w:val="000B35FC"/>
    <w:rPr>
      <w:rFonts w:ascii="Segoe UI" w:eastAsia="Times New Roman" w:hAnsi="Segoe UI" w:cs="Segoe UI"/>
      <w:b/>
      <w:bCs/>
      <w:iCs/>
      <w:caps/>
      <w:noProof/>
      <w:kern w:val="28"/>
      <w:sz w:val="20"/>
      <w:szCs w:val="20"/>
      <w:lang w:eastAsia="fr-FR" w:bidi="fr-FR"/>
    </w:rPr>
  </w:style>
  <w:style w:type="character" w:customStyle="1" w:styleId="Titre3Car">
    <w:name w:val="Titre 3 Car"/>
    <w:aliases w:val="Section Header3 Car1,Centered Car, Centered Car,Titolo 3 Car,Heading 3 (BM revised) Car,centered Car,Sub-Clause Paragraph Car"/>
    <w:basedOn w:val="Policepardfaut"/>
    <w:link w:val="Titre3"/>
    <w:rsid w:val="000B35FC"/>
    <w:rPr>
      <w:rFonts w:ascii="Calibri Light" w:eastAsia="Times New Roman" w:hAnsi="Calibri Light" w:cs="Times New Roman"/>
      <w:b/>
      <w:kern w:val="28"/>
      <w:lang w:eastAsia="fr-FR" w:bidi="fr-FR"/>
    </w:rPr>
  </w:style>
  <w:style w:type="paragraph" w:customStyle="1" w:styleId="Sub-ClauseSub-paragraph1">
    <w:name w:val="Sub-Clause Sub-paragraph1"/>
    <w:basedOn w:val="Normal"/>
    <w:next w:val="Normal"/>
    <w:uiPriority w:val="9"/>
    <w:qFormat/>
    <w:rsid w:val="000B35FC"/>
    <w:pPr>
      <w:keepNext/>
      <w:widowControl w:val="0"/>
      <w:overflowPunct w:val="0"/>
      <w:adjustRightInd w:val="0"/>
      <w:spacing w:after="0" w:line="240" w:lineRule="auto"/>
      <w:outlineLvl w:val="3"/>
    </w:pPr>
    <w:rPr>
      <w:rFonts w:ascii="Gill Sans MT" w:eastAsia="Times New Roman" w:hAnsi="Gill Sans MT" w:cs="Times New Roman"/>
      <w:bCs/>
      <w:kern w:val="28"/>
      <w:sz w:val="20"/>
      <w:szCs w:val="28"/>
      <w:lang w:eastAsia="fr-FR" w:bidi="fr-FR"/>
    </w:rPr>
  </w:style>
  <w:style w:type="character" w:customStyle="1" w:styleId="Titre5Car">
    <w:name w:val="Titre 5 Car"/>
    <w:basedOn w:val="Policepardfaut"/>
    <w:link w:val="Titre5"/>
    <w:rsid w:val="000B35FC"/>
    <w:rPr>
      <w:rFonts w:ascii="Calibri Light" w:eastAsia="Times New Roman" w:hAnsi="Calibri Light" w:cs="Times New Roman"/>
      <w:b/>
      <w:bCs/>
      <w:iCs/>
      <w:color w:val="000000"/>
      <w:kern w:val="28"/>
      <w:szCs w:val="26"/>
      <w:lang w:eastAsia="fr-FR" w:bidi="fr-FR"/>
    </w:rPr>
  </w:style>
  <w:style w:type="paragraph" w:customStyle="1" w:styleId="Titre61">
    <w:name w:val="Titre 61"/>
    <w:basedOn w:val="Normal"/>
    <w:next w:val="Normal"/>
    <w:autoRedefine/>
    <w:uiPriority w:val="9"/>
    <w:qFormat/>
    <w:rsid w:val="000B35FC"/>
    <w:pPr>
      <w:widowControl w:val="0"/>
      <w:overflowPunct w:val="0"/>
      <w:adjustRightInd w:val="0"/>
      <w:spacing w:before="240" w:after="0" w:line="240" w:lineRule="auto"/>
      <w:outlineLvl w:val="5"/>
    </w:pPr>
    <w:rPr>
      <w:rFonts w:ascii="Times New Roman" w:eastAsia="Times New Roman" w:hAnsi="Times New Roman" w:cs="Times New Roman"/>
      <w:i/>
      <w:kern w:val="28"/>
      <w:sz w:val="24"/>
      <w:szCs w:val="24"/>
      <w:lang w:eastAsia="fr-FR" w:bidi="fr-FR"/>
    </w:rPr>
  </w:style>
  <w:style w:type="paragraph" w:customStyle="1" w:styleId="Titre71">
    <w:name w:val="Titre 71"/>
    <w:basedOn w:val="Normal"/>
    <w:next w:val="Normal"/>
    <w:autoRedefine/>
    <w:uiPriority w:val="9"/>
    <w:qFormat/>
    <w:rsid w:val="000B35FC"/>
    <w:pPr>
      <w:keepNext/>
      <w:widowControl w:val="0"/>
      <w:overflowPunct w:val="0"/>
      <w:adjustRightInd w:val="0"/>
      <w:spacing w:after="0" w:line="280" w:lineRule="atLeast"/>
      <w:outlineLvl w:val="6"/>
    </w:pPr>
    <w:rPr>
      <w:rFonts w:ascii="Arial" w:eastAsia="Times New Roman" w:hAnsi="Arial" w:cs="Times New Roman"/>
      <w:bCs/>
      <w:color w:val="000080"/>
      <w:kern w:val="28"/>
      <w:sz w:val="16"/>
      <w:szCs w:val="16"/>
      <w:lang w:eastAsia="fr-FR" w:bidi="fr-FR"/>
    </w:rPr>
  </w:style>
  <w:style w:type="paragraph" w:customStyle="1" w:styleId="Titre81">
    <w:name w:val="Titre 81"/>
    <w:basedOn w:val="Normal"/>
    <w:next w:val="Normal"/>
    <w:autoRedefine/>
    <w:uiPriority w:val="9"/>
    <w:qFormat/>
    <w:rsid w:val="000B35FC"/>
    <w:pPr>
      <w:keepNext/>
      <w:widowControl w:val="0"/>
      <w:overflowPunct w:val="0"/>
      <w:adjustRightInd w:val="0"/>
      <w:spacing w:after="0" w:line="280" w:lineRule="atLeast"/>
      <w:outlineLvl w:val="7"/>
    </w:pPr>
    <w:rPr>
      <w:rFonts w:ascii="Arial Bold" w:eastAsia="Times New Roman" w:hAnsi="Arial Bold" w:cs="Arial"/>
      <w:bCs/>
      <w:kern w:val="32"/>
      <w:sz w:val="18"/>
      <w:szCs w:val="20"/>
      <w:lang w:eastAsia="fr-FR" w:bidi="fr-FR"/>
    </w:rPr>
  </w:style>
  <w:style w:type="paragraph" w:customStyle="1" w:styleId="Titre91">
    <w:name w:val="Titre 91"/>
    <w:basedOn w:val="Normal"/>
    <w:next w:val="Normal"/>
    <w:uiPriority w:val="9"/>
    <w:qFormat/>
    <w:rsid w:val="000B35FC"/>
    <w:pPr>
      <w:widowControl w:val="0"/>
      <w:overflowPunct w:val="0"/>
      <w:adjustRightInd w:val="0"/>
      <w:spacing w:before="240" w:after="0" w:line="280" w:lineRule="atLeast"/>
      <w:outlineLvl w:val="8"/>
    </w:pPr>
    <w:rPr>
      <w:rFonts w:ascii="Arial" w:eastAsia="Times New Roman" w:hAnsi="Arial" w:cs="Arial"/>
      <w:kern w:val="28"/>
      <w:sz w:val="18"/>
      <w:szCs w:val="24"/>
      <w:lang w:eastAsia="fr-FR" w:bidi="fr-FR"/>
    </w:rPr>
  </w:style>
  <w:style w:type="numbering" w:customStyle="1" w:styleId="Aucuneliste1">
    <w:name w:val="Aucune liste1"/>
    <w:next w:val="Aucuneliste"/>
    <w:uiPriority w:val="99"/>
    <w:semiHidden/>
    <w:unhideWhenUsed/>
    <w:rsid w:val="000B35FC"/>
  </w:style>
  <w:style w:type="character" w:customStyle="1" w:styleId="Titre4Car">
    <w:name w:val="Titre 4 Car"/>
    <w:aliases w:val="Sub-Clause Sub-paragraph Car,ClauseSubSub_No&amp;Name Car, Sub-Clause Sub-paragraph Car"/>
    <w:basedOn w:val="Policepardfaut"/>
    <w:link w:val="Titre4"/>
    <w:rsid w:val="000B35FC"/>
    <w:rPr>
      <w:rFonts w:ascii="Gill Sans MT" w:eastAsia="Times New Roman" w:hAnsi="Gill Sans MT"/>
      <w:bCs/>
      <w:kern w:val="28"/>
      <w:sz w:val="20"/>
      <w:szCs w:val="28"/>
    </w:rPr>
  </w:style>
  <w:style w:type="character" w:customStyle="1" w:styleId="Titre6Car">
    <w:name w:val="Titre 6 Car"/>
    <w:basedOn w:val="Policepardfaut"/>
    <w:link w:val="Titre6"/>
    <w:rsid w:val="000B35FC"/>
    <w:rPr>
      <w:rFonts w:eastAsia="Times New Roman"/>
      <w:i/>
      <w:kern w:val="28"/>
    </w:rPr>
  </w:style>
  <w:style w:type="character" w:customStyle="1" w:styleId="Titre7Car">
    <w:name w:val="Titre 7 Car"/>
    <w:basedOn w:val="Policepardfaut"/>
    <w:link w:val="Titre7"/>
    <w:uiPriority w:val="9"/>
    <w:rsid w:val="000B35FC"/>
    <w:rPr>
      <w:rFonts w:ascii="Arial" w:eastAsia="Times New Roman" w:hAnsi="Arial"/>
      <w:bCs/>
      <w:color w:val="000080"/>
      <w:kern w:val="28"/>
      <w:sz w:val="16"/>
      <w:szCs w:val="16"/>
    </w:rPr>
  </w:style>
  <w:style w:type="character" w:customStyle="1" w:styleId="Titre8Car">
    <w:name w:val="Titre 8 Car"/>
    <w:basedOn w:val="Policepardfaut"/>
    <w:link w:val="Titre8"/>
    <w:uiPriority w:val="9"/>
    <w:rsid w:val="000B35FC"/>
    <w:rPr>
      <w:rFonts w:ascii="Arial Bold" w:eastAsia="Times New Roman" w:hAnsi="Arial Bold" w:cs="Arial"/>
      <w:bCs/>
      <w:kern w:val="32"/>
      <w:sz w:val="18"/>
      <w:szCs w:val="20"/>
    </w:rPr>
  </w:style>
  <w:style w:type="character" w:customStyle="1" w:styleId="Titre9Car">
    <w:name w:val="Titre 9 Car"/>
    <w:basedOn w:val="Policepardfaut"/>
    <w:link w:val="Titre9"/>
    <w:rsid w:val="000B35FC"/>
    <w:rPr>
      <w:rFonts w:ascii="Arial" w:eastAsia="Times New Roman" w:hAnsi="Arial" w:cs="Arial"/>
      <w:kern w:val="28"/>
      <w:sz w:val="18"/>
    </w:rPr>
  </w:style>
  <w:style w:type="paragraph" w:customStyle="1" w:styleId="TM11">
    <w:name w:val="TM 11"/>
    <w:basedOn w:val="Normal"/>
    <w:next w:val="Normal"/>
    <w:autoRedefine/>
    <w:uiPriority w:val="39"/>
    <w:qFormat/>
    <w:rsid w:val="000B35FC"/>
    <w:pPr>
      <w:widowControl w:val="0"/>
      <w:tabs>
        <w:tab w:val="right" w:leader="dot" w:pos="9630"/>
      </w:tabs>
      <w:overflowPunct w:val="0"/>
      <w:adjustRightInd w:val="0"/>
      <w:spacing w:before="120" w:after="120" w:line="240" w:lineRule="auto"/>
    </w:pPr>
    <w:rPr>
      <w:rFonts w:ascii="Segoe UI" w:eastAsia="Times New Roman" w:hAnsi="Segoe UI" w:cs="Segoe UI"/>
      <w:b/>
      <w:noProof/>
      <w:kern w:val="28"/>
      <w:sz w:val="20"/>
      <w:szCs w:val="20"/>
      <w:lang w:eastAsia="fr-FR" w:bidi="fr-FR"/>
    </w:rPr>
  </w:style>
  <w:style w:type="paragraph" w:customStyle="1" w:styleId="TM21">
    <w:name w:val="TM 21"/>
    <w:basedOn w:val="Normal"/>
    <w:next w:val="Normal"/>
    <w:autoRedefine/>
    <w:uiPriority w:val="39"/>
    <w:qFormat/>
    <w:rsid w:val="000B35FC"/>
    <w:pPr>
      <w:widowControl w:val="0"/>
      <w:tabs>
        <w:tab w:val="left" w:pos="1170"/>
        <w:tab w:val="right" w:leader="dot" w:pos="9630"/>
      </w:tabs>
      <w:overflowPunct w:val="0"/>
      <w:adjustRightInd w:val="0"/>
      <w:spacing w:before="120" w:after="120" w:line="276" w:lineRule="auto"/>
      <w:ind w:left="720"/>
    </w:pPr>
    <w:rPr>
      <w:rFonts w:ascii="Calibri Light" w:eastAsia="Times New Roman" w:hAnsi="Calibri Light" w:cs="Times New Roman"/>
      <w:b/>
      <w:noProof/>
      <w:kern w:val="28"/>
      <w:sz w:val="18"/>
      <w:szCs w:val="24"/>
      <w:lang w:eastAsia="fr-FR" w:bidi="fr-FR"/>
    </w:rPr>
  </w:style>
  <w:style w:type="paragraph" w:customStyle="1" w:styleId="TM31">
    <w:name w:val="TM 31"/>
    <w:basedOn w:val="Normal"/>
    <w:next w:val="Normal"/>
    <w:autoRedefine/>
    <w:uiPriority w:val="39"/>
    <w:qFormat/>
    <w:rsid w:val="000B35FC"/>
    <w:pPr>
      <w:widowControl w:val="0"/>
      <w:tabs>
        <w:tab w:val="left" w:pos="1350"/>
        <w:tab w:val="right" w:leader="dot" w:pos="9630"/>
      </w:tabs>
      <w:overflowPunct w:val="0"/>
      <w:adjustRightInd w:val="0"/>
      <w:spacing w:before="120" w:after="0" w:line="240" w:lineRule="auto"/>
      <w:ind w:left="994"/>
    </w:pPr>
    <w:rPr>
      <w:rFonts w:ascii="Calibri Light" w:eastAsia="Times New Roman" w:hAnsi="Calibri Light" w:cs="Times New Roman"/>
      <w:kern w:val="28"/>
      <w:sz w:val="18"/>
      <w:szCs w:val="18"/>
      <w:lang w:eastAsia="fr-FR" w:bidi="fr-FR"/>
    </w:rPr>
  </w:style>
  <w:style w:type="paragraph" w:customStyle="1" w:styleId="Figur1">
    <w:name w:val="Figur1"/>
    <w:basedOn w:val="Normal"/>
    <w:next w:val="Normal"/>
    <w:uiPriority w:val="35"/>
    <w:qFormat/>
    <w:rsid w:val="000B35FC"/>
    <w:pPr>
      <w:widowControl w:val="0"/>
      <w:overflowPunct w:val="0"/>
      <w:adjustRightInd w:val="0"/>
      <w:spacing w:after="0" w:line="240" w:lineRule="auto"/>
    </w:pPr>
    <w:rPr>
      <w:rFonts w:ascii="Times New Roman" w:eastAsia="Times New Roman" w:hAnsi="Times New Roman" w:cs="Times New Roman"/>
      <w:color w:val="4F81BD"/>
      <w:kern w:val="28"/>
      <w:sz w:val="18"/>
      <w:szCs w:val="18"/>
      <w:lang w:eastAsia="fr-FR" w:bidi="fr-FR"/>
    </w:rPr>
  </w:style>
  <w:style w:type="paragraph" w:styleId="Listepuces2">
    <w:name w:val="List Bullet 2"/>
    <w:basedOn w:val="Normal"/>
    <w:unhideWhenUsed/>
    <w:qFormat/>
    <w:rsid w:val="000B35FC"/>
    <w:pPr>
      <w:widowControl w:val="0"/>
      <w:numPr>
        <w:numId w:val="1"/>
      </w:numPr>
      <w:overflowPunct w:val="0"/>
      <w:adjustRightInd w:val="0"/>
      <w:spacing w:after="0" w:line="264" w:lineRule="auto"/>
    </w:pPr>
    <w:rPr>
      <w:rFonts w:ascii="Tw Cen MT" w:eastAsia="Tw Cen MT" w:hAnsi="Tw Cen MT" w:cs="Times New Roman"/>
      <w:color w:val="94B6D2"/>
      <w:kern w:val="28"/>
      <w:sz w:val="23"/>
      <w:szCs w:val="24"/>
      <w:lang w:eastAsia="fr-FR" w:bidi="fr-FR"/>
    </w:rPr>
  </w:style>
  <w:style w:type="paragraph" w:customStyle="1" w:styleId="Titre1-1">
    <w:name w:val="Titre 1-1"/>
    <w:basedOn w:val="Normal"/>
    <w:next w:val="Titre"/>
    <w:link w:val="TitreCar"/>
    <w:autoRedefine/>
    <w:qFormat/>
    <w:rsid w:val="000B35FC"/>
    <w:pPr>
      <w:widowControl w:val="0"/>
      <w:overflowPunct w:val="0"/>
      <w:adjustRightInd w:val="0"/>
      <w:spacing w:after="0" w:line="280" w:lineRule="atLeast"/>
      <w:jc w:val="center"/>
    </w:pPr>
    <w:rPr>
      <w:rFonts w:ascii="Verdana" w:eastAsia="Times New Roman" w:hAnsi="Verdana"/>
      <w:bCs/>
      <w:color w:val="000080"/>
      <w:kern w:val="28"/>
      <w:sz w:val="28"/>
      <w:szCs w:val="18"/>
      <w:u w:val="single"/>
    </w:rPr>
  </w:style>
  <w:style w:type="character" w:customStyle="1" w:styleId="TitreCar">
    <w:name w:val="Titre Car"/>
    <w:aliases w:val="Titre 10 Car,Titre Car Car Car1,Titre Car Car Car Car Car Car1,Titre Car Car Car Car Car Car Car,Titre Car Car Car Car Car1,Titre Car Car Car Car1,Titre Car Car Car Car Car Car Car Car Car Car,Titre 1- Car"/>
    <w:basedOn w:val="Policepardfaut"/>
    <w:link w:val="Titre1-1"/>
    <w:rsid w:val="000B35FC"/>
    <w:rPr>
      <w:rFonts w:ascii="Verdana" w:eastAsia="Times New Roman" w:hAnsi="Verdana"/>
      <w:bCs/>
      <w:color w:val="000080"/>
      <w:kern w:val="28"/>
      <w:sz w:val="28"/>
      <w:szCs w:val="18"/>
      <w:u w:val="single"/>
    </w:rPr>
  </w:style>
  <w:style w:type="paragraph" w:customStyle="1" w:styleId="Sous-titre1">
    <w:name w:val="Sous-titre1"/>
    <w:basedOn w:val="Normal"/>
    <w:next w:val="Normal"/>
    <w:uiPriority w:val="11"/>
    <w:qFormat/>
    <w:rsid w:val="000B35FC"/>
    <w:pPr>
      <w:keepNext/>
      <w:widowControl w:val="0"/>
      <w:pBdr>
        <w:bottom w:val="single" w:sz="6" w:space="14" w:color="808080"/>
      </w:pBdr>
      <w:overflowPunct w:val="0"/>
      <w:adjustRightInd w:val="0"/>
      <w:spacing w:before="1940" w:after="0" w:line="200" w:lineRule="atLeast"/>
      <w:jc w:val="center"/>
    </w:pPr>
    <w:rPr>
      <w:rFonts w:ascii="Garamond" w:eastAsia="Times New Roman" w:hAnsi="Garamond" w:cs="Times New Roman"/>
      <w:bCs/>
      <w:caps/>
      <w:color w:val="808080"/>
      <w:spacing w:val="30"/>
      <w:kern w:val="28"/>
      <w:sz w:val="18"/>
      <w:szCs w:val="20"/>
      <w:lang w:eastAsia="fr-FR" w:bidi="fr-FR"/>
    </w:rPr>
  </w:style>
  <w:style w:type="character" w:customStyle="1" w:styleId="Sous-titreCar">
    <w:name w:val="Sous-titre Car"/>
    <w:basedOn w:val="Policepardfaut"/>
    <w:link w:val="Sous-titre"/>
    <w:uiPriority w:val="11"/>
    <w:rsid w:val="000B35FC"/>
    <w:rPr>
      <w:rFonts w:ascii="Garamond" w:eastAsia="Times New Roman" w:hAnsi="Garamond"/>
      <w:bCs/>
      <w:caps/>
      <w:color w:val="808080"/>
      <w:spacing w:val="30"/>
      <w:kern w:val="28"/>
      <w:sz w:val="18"/>
      <w:szCs w:val="20"/>
    </w:rPr>
  </w:style>
  <w:style w:type="paragraph" w:customStyle="1" w:styleId="CorpsdetexteCarCar11">
    <w:name w:val="Corps de texte Car Car11"/>
    <w:basedOn w:val="Normal"/>
    <w:next w:val="Corpsdetexte"/>
    <w:link w:val="CorpsdetexteCar"/>
    <w:unhideWhenUsed/>
    <w:rsid w:val="000B35FC"/>
    <w:pPr>
      <w:widowControl w:val="0"/>
      <w:overflowPunct w:val="0"/>
      <w:adjustRightInd w:val="0"/>
      <w:spacing w:after="120" w:line="240" w:lineRule="auto"/>
    </w:pPr>
    <w:rPr>
      <w:rFonts w:eastAsia="Times New Roman"/>
      <w:kern w:val="28"/>
    </w:rPr>
  </w:style>
  <w:style w:type="character" w:customStyle="1" w:styleId="CorpsdetexteCar">
    <w:name w:val="Corps de texte Car"/>
    <w:aliases w:val="Corps de texte Car1 Car Car1,Corps de texte Car Car Car Car1,Corps de texte Car Car1 Car1"/>
    <w:basedOn w:val="Policepardfaut"/>
    <w:link w:val="CorpsdetexteCarCar11"/>
    <w:uiPriority w:val="99"/>
    <w:rsid w:val="000B35FC"/>
    <w:rPr>
      <w:rFonts w:eastAsia="Times New Roman"/>
      <w:kern w:val="28"/>
    </w:rPr>
  </w:style>
  <w:style w:type="character" w:styleId="lev">
    <w:name w:val="Strong"/>
    <w:basedOn w:val="Policepardfaut"/>
    <w:uiPriority w:val="22"/>
    <w:qFormat/>
    <w:rsid w:val="000B35FC"/>
    <w:rPr>
      <w:b/>
      <w:bCs/>
    </w:rPr>
  </w:style>
  <w:style w:type="character" w:styleId="Accentuation">
    <w:name w:val="Emphasis"/>
    <w:basedOn w:val="Policepardfaut"/>
    <w:uiPriority w:val="20"/>
    <w:qFormat/>
    <w:rsid w:val="000B35FC"/>
    <w:rPr>
      <w:i/>
      <w:iCs/>
    </w:rPr>
  </w:style>
  <w:style w:type="paragraph" w:customStyle="1" w:styleId="TOCHeading1">
    <w:name w:val="TOC Heading1"/>
    <w:basedOn w:val="Titre1"/>
    <w:next w:val="Normal"/>
    <w:uiPriority w:val="39"/>
    <w:semiHidden/>
    <w:unhideWhenUsed/>
    <w:qFormat/>
    <w:rsid w:val="000B35F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B35FC"/>
    <w:pPr>
      <w:widowControl w:val="0"/>
      <w:overflowPunct w:val="0"/>
      <w:adjustRightInd w:val="0"/>
      <w:spacing w:after="0" w:line="240" w:lineRule="auto"/>
    </w:pPr>
    <w:rPr>
      <w:rFonts w:ascii="Arial" w:eastAsia="Times New Roman" w:hAnsi="Arial" w:cs="Arial"/>
      <w:color w:val="000000"/>
      <w:kern w:val="28"/>
      <w:sz w:val="16"/>
      <w:szCs w:val="16"/>
      <w:lang w:eastAsia="fr-FR" w:bidi="fr-FR"/>
    </w:rPr>
  </w:style>
  <w:style w:type="paragraph" w:customStyle="1" w:styleId="TableText">
    <w:name w:val="Table Text"/>
    <w:basedOn w:val="TableHeading"/>
    <w:autoRedefine/>
    <w:qFormat/>
    <w:rsid w:val="000B35FC"/>
    <w:pPr>
      <w:ind w:left="237" w:hanging="237"/>
    </w:pPr>
  </w:style>
  <w:style w:type="character" w:customStyle="1" w:styleId="IntenseEmphasis1">
    <w:name w:val="Intense Emphasis1"/>
    <w:basedOn w:val="Policepardfaut"/>
    <w:uiPriority w:val="21"/>
    <w:qFormat/>
    <w:rsid w:val="000B35FC"/>
    <w:rPr>
      <w:b/>
      <w:bCs/>
      <w:i/>
      <w:iCs/>
      <w:color w:val="4F81BD"/>
    </w:rPr>
  </w:style>
  <w:style w:type="paragraph" w:customStyle="1" w:styleId="NoSpacing1">
    <w:name w:val="No Spacing1"/>
    <w:uiPriority w:val="1"/>
    <w:qFormat/>
    <w:rsid w:val="000B35FC"/>
    <w:pPr>
      <w:spacing w:after="0" w:line="240" w:lineRule="auto"/>
    </w:pPr>
    <w:rPr>
      <w:rFonts w:ascii="Calibri" w:eastAsia="Calibri" w:hAnsi="Calibri" w:cs="Times New Roman"/>
      <w:sz w:val="24"/>
      <w:lang w:eastAsia="fr-FR" w:bidi="fr-FR"/>
    </w:rPr>
  </w:style>
  <w:style w:type="character" w:customStyle="1" w:styleId="BookTitle1">
    <w:name w:val="Book Title1"/>
    <w:basedOn w:val="Policepardfaut"/>
    <w:uiPriority w:val="33"/>
    <w:qFormat/>
    <w:rsid w:val="000B35FC"/>
    <w:rPr>
      <w:b/>
      <w:bCs/>
      <w:smallCaps/>
      <w:spacing w:val="5"/>
    </w:rPr>
  </w:style>
  <w:style w:type="paragraph" w:customStyle="1" w:styleId="Split">
    <w:name w:val="Split"/>
    <w:link w:val="SplitChar"/>
    <w:qFormat/>
    <w:rsid w:val="000B35FC"/>
    <w:pPr>
      <w:numPr>
        <w:numId w:val="2"/>
      </w:numPr>
      <w:spacing w:after="200" w:line="276" w:lineRule="auto"/>
      <w:contextualSpacing/>
    </w:pPr>
    <w:rPr>
      <w:rFonts w:ascii="Calibri" w:eastAsia="Calibri" w:hAnsi="Calibri" w:cs="Arial"/>
      <w:b/>
      <w:color w:val="365F91"/>
      <w:sz w:val="24"/>
      <w:lang w:eastAsia="fr-FR" w:bidi="fr-FR"/>
    </w:rPr>
  </w:style>
  <w:style w:type="table" w:customStyle="1" w:styleId="Listecouleur-Accent11">
    <w:name w:val="Liste couleur - Accent 11"/>
    <w:basedOn w:val="TableauNormal"/>
    <w:next w:val="Listecouleur-Accent1"/>
    <w:uiPriority w:val="72"/>
    <w:rsid w:val="000B35FC"/>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basedOn w:val="Policepardfaut"/>
    <w:link w:val="Split"/>
    <w:rsid w:val="000B35FC"/>
    <w:rPr>
      <w:rFonts w:ascii="Calibri" w:eastAsia="Calibri" w:hAnsi="Calibri" w:cs="Arial"/>
      <w:b/>
      <w:color w:val="365F91"/>
      <w:sz w:val="24"/>
      <w:lang w:eastAsia="fr-FR" w:bidi="fr-FR"/>
    </w:rPr>
  </w:style>
  <w:style w:type="paragraph" w:customStyle="1" w:styleId="ListParagraphnowy1">
    <w:name w:val="List Paragraph nowy1"/>
    <w:basedOn w:val="Normal"/>
    <w:next w:val="Paragraphedeliste"/>
    <w:link w:val="ParagraphedelisteCar"/>
    <w:uiPriority w:val="34"/>
    <w:qFormat/>
    <w:rsid w:val="000B35FC"/>
    <w:pPr>
      <w:widowControl w:val="0"/>
      <w:overflowPunct w:val="0"/>
      <w:adjustRightInd w:val="0"/>
      <w:spacing w:after="0" w:line="360" w:lineRule="auto"/>
      <w:ind w:left="720"/>
      <w:contextualSpacing/>
    </w:pPr>
    <w:rPr>
      <w:rFonts w:ascii="Times New Roman" w:eastAsia="Times New Roman" w:hAnsi="Times New Roman" w:cs="Times New Roman"/>
      <w:kern w:val="28"/>
      <w:szCs w:val="24"/>
      <w:lang w:eastAsia="fr-FR" w:bidi="fr-FR"/>
    </w:rPr>
  </w:style>
  <w:style w:type="paragraph" w:customStyle="1" w:styleId="Textedebulles1">
    <w:name w:val="Texte de bulles1"/>
    <w:basedOn w:val="Normal"/>
    <w:next w:val="Textedebulles"/>
    <w:link w:val="TextedebullesCar"/>
    <w:uiPriority w:val="99"/>
    <w:unhideWhenUsed/>
    <w:rsid w:val="000B35FC"/>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TextedebullesCar">
    <w:name w:val="Texte de bulles Car"/>
    <w:basedOn w:val="Policepardfaut"/>
    <w:link w:val="Textedebulles1"/>
    <w:uiPriority w:val="99"/>
    <w:rsid w:val="000B35FC"/>
    <w:rPr>
      <w:rFonts w:ascii="Tahoma" w:eastAsia="Times New Roman" w:hAnsi="Tahoma" w:cs="Tahoma"/>
      <w:kern w:val="28"/>
      <w:sz w:val="16"/>
      <w:szCs w:val="16"/>
    </w:rPr>
  </w:style>
  <w:style w:type="paragraph" w:customStyle="1" w:styleId="BankNormal">
    <w:name w:val="BankNormal"/>
    <w:basedOn w:val="Normal"/>
    <w:link w:val="BankNormalChar"/>
    <w:rsid w:val="000B35FC"/>
    <w:pPr>
      <w:spacing w:after="240" w:line="240" w:lineRule="auto"/>
    </w:pPr>
    <w:rPr>
      <w:rFonts w:ascii="Times New Roman" w:eastAsia="Times New Roman" w:hAnsi="Times New Roman" w:cs="Times New Roman"/>
      <w:sz w:val="24"/>
      <w:szCs w:val="20"/>
      <w:lang w:eastAsia="fr-FR" w:bidi="fr-FR"/>
    </w:rPr>
  </w:style>
  <w:style w:type="paragraph" w:customStyle="1" w:styleId="Section2-Heading1">
    <w:name w:val="Section 2 - Heading 1"/>
    <w:basedOn w:val="Normal"/>
    <w:rsid w:val="000B35FC"/>
    <w:pPr>
      <w:tabs>
        <w:tab w:val="left" w:pos="360"/>
      </w:tabs>
      <w:spacing w:after="200" w:line="240" w:lineRule="auto"/>
      <w:ind w:left="360" w:hanging="360"/>
    </w:pPr>
    <w:rPr>
      <w:rFonts w:ascii="Times New Roman" w:eastAsia="Times New Roman" w:hAnsi="Times New Roman" w:cs="Times New Roman"/>
      <w:b/>
      <w:sz w:val="24"/>
      <w:szCs w:val="24"/>
      <w:lang w:eastAsia="fr-FR" w:bidi="fr-FR"/>
    </w:rPr>
  </w:style>
  <w:style w:type="paragraph" w:customStyle="1" w:styleId="Section2-Heading2">
    <w:name w:val="Section 2 - Heading 2"/>
    <w:basedOn w:val="Normal"/>
    <w:rsid w:val="000B35FC"/>
    <w:pPr>
      <w:spacing w:after="200" w:line="240" w:lineRule="auto"/>
      <w:ind w:left="360"/>
    </w:pPr>
    <w:rPr>
      <w:rFonts w:ascii="Times New Roman" w:eastAsia="Times New Roman" w:hAnsi="Times New Roman" w:cs="Times New Roman"/>
      <w:b/>
      <w:sz w:val="24"/>
      <w:szCs w:val="24"/>
      <w:lang w:eastAsia="fr-FR" w:bidi="fr-FR"/>
    </w:rPr>
  </w:style>
  <w:style w:type="paragraph" w:customStyle="1" w:styleId="Corpsdetexte21">
    <w:name w:val="Corps de texte 21"/>
    <w:basedOn w:val="Normal"/>
    <w:next w:val="Corpsdetexte2"/>
    <w:link w:val="Corpsdetexte2Car"/>
    <w:unhideWhenUsed/>
    <w:rsid w:val="000B35FC"/>
    <w:pPr>
      <w:widowControl w:val="0"/>
      <w:overflowPunct w:val="0"/>
      <w:adjustRightInd w:val="0"/>
      <w:spacing w:after="120" w:line="480" w:lineRule="auto"/>
    </w:pPr>
    <w:rPr>
      <w:rFonts w:eastAsia="Times New Roman"/>
      <w:kern w:val="28"/>
    </w:rPr>
  </w:style>
  <w:style w:type="character" w:customStyle="1" w:styleId="Corpsdetexte2Car">
    <w:name w:val="Corps de texte 2 Car"/>
    <w:basedOn w:val="Policepardfaut"/>
    <w:link w:val="Corpsdetexte21"/>
    <w:rsid w:val="000B35FC"/>
    <w:rPr>
      <w:rFonts w:eastAsia="Times New Roman"/>
      <w:kern w:val="28"/>
    </w:rPr>
  </w:style>
  <w:style w:type="character" w:styleId="Appelnotedebasdep">
    <w:name w:val="footnote reference"/>
    <w:basedOn w:val="Policepardfaut"/>
    <w:uiPriority w:val="99"/>
    <w:rsid w:val="000B35FC"/>
    <w:rPr>
      <w:vertAlign w:val="superscript"/>
    </w:rPr>
  </w:style>
  <w:style w:type="paragraph" w:styleId="NormalWeb">
    <w:name w:val="Normal (Web)"/>
    <w:basedOn w:val="Normal"/>
    <w:link w:val="NormalWebCar"/>
    <w:uiPriority w:val="99"/>
    <w:rsid w:val="000B35FC"/>
    <w:pPr>
      <w:spacing w:beforeLines="1" w:afterLines="1" w:line="240" w:lineRule="auto"/>
    </w:pPr>
    <w:rPr>
      <w:rFonts w:ascii="Times" w:eastAsia="Calibri" w:hAnsi="Times" w:cs="Times New Roman"/>
      <w:sz w:val="20"/>
      <w:szCs w:val="20"/>
      <w:lang w:eastAsia="fr-FR" w:bidi="fr-FR"/>
    </w:rPr>
  </w:style>
  <w:style w:type="character" w:customStyle="1" w:styleId="Lienhypertexte1">
    <w:name w:val="Lien hypertexte1"/>
    <w:basedOn w:val="Policepardfaut"/>
    <w:uiPriority w:val="99"/>
    <w:unhideWhenUsed/>
    <w:rsid w:val="000B35FC"/>
    <w:rPr>
      <w:color w:val="0000FF"/>
      <w:u w:val="single"/>
    </w:rPr>
  </w:style>
  <w:style w:type="character" w:customStyle="1" w:styleId="Lienhypertextesuivivisit1">
    <w:name w:val="Lien hypertexte suivi visité1"/>
    <w:basedOn w:val="Policepardfaut"/>
    <w:uiPriority w:val="99"/>
    <w:unhideWhenUsed/>
    <w:rsid w:val="000B35FC"/>
    <w:rPr>
      <w:color w:val="800080"/>
      <w:u w:val="single"/>
    </w:rPr>
  </w:style>
  <w:style w:type="paragraph" w:styleId="Notedebasdepage">
    <w:name w:val="footnote text"/>
    <w:aliases w:val="fn,ADB,single space,footnote text Char,Footnote Text Char,fn Char,ADB Char,single space Char Char,Fußnotentextf,single space Char ,Footnote,Footnote Text Char2 Char,Footnote Text Char Char1 Char1,Footnote Text Char1 Char Char Char1"/>
    <w:basedOn w:val="Normal"/>
    <w:link w:val="NotedebasdepageCar"/>
    <w:qFormat/>
    <w:rsid w:val="000B35FC"/>
    <w:pPr>
      <w:widowControl w:val="0"/>
      <w:spacing w:after="0" w:line="240" w:lineRule="auto"/>
    </w:pPr>
    <w:rPr>
      <w:rFonts w:ascii="CG Times" w:eastAsia="Times New Roman" w:hAnsi="CG Times" w:cs="Times New Roman"/>
      <w:sz w:val="24"/>
      <w:szCs w:val="20"/>
      <w:lang w:eastAsia="fr-FR" w:bidi="fr-FR"/>
    </w:rPr>
  </w:style>
  <w:style w:type="character" w:customStyle="1" w:styleId="NotedebasdepageCar">
    <w:name w:val="Note de bas de page Car"/>
    <w:aliases w:val="fn Car,ADB Car,single space Car,footnote text Char Car,Footnote Text Char Car,fn Char Car,ADB Char Car,single space Char Char Car,Fußnotentextf Car,single space Char  Car,Footnote Car,Footnote Text Char2 Char Car"/>
    <w:basedOn w:val="Policepardfaut"/>
    <w:link w:val="Notedebasdepage"/>
    <w:rsid w:val="000B35FC"/>
    <w:rPr>
      <w:rFonts w:ascii="CG Times" w:eastAsia="Times New Roman" w:hAnsi="CG Times" w:cs="Times New Roman"/>
      <w:sz w:val="24"/>
      <w:szCs w:val="20"/>
      <w:lang w:eastAsia="fr-FR" w:bidi="fr-FR"/>
    </w:rPr>
  </w:style>
  <w:style w:type="paragraph" w:styleId="En-tte">
    <w:name w:val="header"/>
    <w:aliases w:val="UNOPS Header,BCB,Car2,Header1,En-tête client"/>
    <w:basedOn w:val="Normal"/>
    <w:link w:val="En-tteCar"/>
    <w:uiPriority w:val="99"/>
    <w:qFormat/>
    <w:rsid w:val="000B35FC"/>
    <w:pPr>
      <w:tabs>
        <w:tab w:val="center" w:pos="4320"/>
        <w:tab w:val="right" w:pos="8640"/>
      </w:tabs>
      <w:spacing w:after="0" w:line="240" w:lineRule="auto"/>
    </w:pPr>
    <w:rPr>
      <w:rFonts w:ascii="Times New Roman" w:eastAsia="Times New Roman" w:hAnsi="Times New Roman" w:cs="Times New Roman"/>
      <w:sz w:val="20"/>
      <w:szCs w:val="20"/>
      <w:lang w:eastAsia="fr-FR" w:bidi="fr-FR"/>
    </w:rPr>
  </w:style>
  <w:style w:type="character" w:customStyle="1" w:styleId="En-tteCar">
    <w:name w:val="En-tête Car"/>
    <w:aliases w:val="UNOPS Header Car,BCB Car,Car2 Car,Header1 Car,En-tête client Car"/>
    <w:basedOn w:val="Policepardfaut"/>
    <w:link w:val="En-tte"/>
    <w:uiPriority w:val="99"/>
    <w:rsid w:val="000B35FC"/>
    <w:rPr>
      <w:rFonts w:ascii="Times New Roman" w:eastAsia="Times New Roman" w:hAnsi="Times New Roman" w:cs="Times New Roman"/>
      <w:sz w:val="20"/>
      <w:szCs w:val="20"/>
      <w:lang w:eastAsia="fr-FR" w:bidi="fr-FR"/>
    </w:rPr>
  </w:style>
  <w:style w:type="paragraph" w:customStyle="1" w:styleId="Section3-Heading1">
    <w:name w:val="Section 3 - Heading 1"/>
    <w:basedOn w:val="Normal"/>
    <w:rsid w:val="000B35FC"/>
    <w:pPr>
      <w:pBdr>
        <w:bottom w:val="single" w:sz="4" w:space="1" w:color="auto"/>
      </w:pBdr>
      <w:spacing w:after="240" w:line="240" w:lineRule="auto"/>
      <w:jc w:val="center"/>
    </w:pPr>
    <w:rPr>
      <w:rFonts w:ascii="Times New Roman Bold" w:eastAsia="Times New Roman" w:hAnsi="Times New Roman Bold" w:cs="Times New Roman"/>
      <w:b/>
      <w:sz w:val="32"/>
      <w:szCs w:val="24"/>
      <w:lang w:eastAsia="fr-FR" w:bidi="fr-FR"/>
    </w:rPr>
  </w:style>
  <w:style w:type="paragraph" w:customStyle="1" w:styleId="Sub-ClauseText">
    <w:name w:val="Sub-Clause Text"/>
    <w:basedOn w:val="Normal"/>
    <w:rsid w:val="000B35FC"/>
    <w:pPr>
      <w:spacing w:before="120" w:after="120" w:line="240" w:lineRule="auto"/>
      <w:jc w:val="both"/>
    </w:pPr>
    <w:rPr>
      <w:rFonts w:ascii="Times New Roman" w:eastAsia="Times New Roman" w:hAnsi="Times New Roman" w:cs="Times New Roman"/>
      <w:spacing w:val="-4"/>
      <w:sz w:val="24"/>
      <w:szCs w:val="20"/>
      <w:lang w:eastAsia="fr-FR" w:bidi="fr-FR"/>
    </w:rPr>
  </w:style>
  <w:style w:type="paragraph" w:styleId="Index1">
    <w:name w:val="index 1"/>
    <w:basedOn w:val="Normal"/>
    <w:next w:val="Normal"/>
    <w:uiPriority w:val="99"/>
    <w:rsid w:val="000B35FC"/>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lang w:eastAsia="fr-FR" w:bidi="fr-FR"/>
    </w:rPr>
  </w:style>
  <w:style w:type="paragraph" w:customStyle="1" w:styleId="Pieddepage1">
    <w:name w:val="Pied de page1"/>
    <w:basedOn w:val="Normal"/>
    <w:next w:val="Pieddepage"/>
    <w:link w:val="PieddepageCar"/>
    <w:uiPriority w:val="99"/>
    <w:unhideWhenUsed/>
    <w:rsid w:val="000B35FC"/>
    <w:pPr>
      <w:widowControl w:val="0"/>
      <w:tabs>
        <w:tab w:val="center" w:pos="4680"/>
        <w:tab w:val="right" w:pos="9360"/>
      </w:tabs>
      <w:overflowPunct w:val="0"/>
      <w:adjustRightInd w:val="0"/>
      <w:spacing w:after="0" w:line="240" w:lineRule="auto"/>
    </w:pPr>
    <w:rPr>
      <w:rFonts w:eastAsia="Times New Roman"/>
      <w:kern w:val="28"/>
    </w:rPr>
  </w:style>
  <w:style w:type="character" w:customStyle="1" w:styleId="PieddepageCar">
    <w:name w:val="Pied de page Car"/>
    <w:basedOn w:val="Policepardfaut"/>
    <w:link w:val="Pieddepage1"/>
    <w:uiPriority w:val="99"/>
    <w:rsid w:val="000B35FC"/>
    <w:rPr>
      <w:rFonts w:eastAsia="Times New Roman"/>
      <w:kern w:val="28"/>
    </w:rPr>
  </w:style>
  <w:style w:type="character" w:styleId="Marquedecommentaire">
    <w:name w:val="annotation reference"/>
    <w:basedOn w:val="Policepardfaut"/>
    <w:uiPriority w:val="99"/>
    <w:rsid w:val="000B35FC"/>
    <w:rPr>
      <w:sz w:val="16"/>
      <w:szCs w:val="16"/>
    </w:rPr>
  </w:style>
  <w:style w:type="paragraph" w:customStyle="1" w:styleId="Commentaire1">
    <w:name w:val="Commentaire1"/>
    <w:basedOn w:val="Normal"/>
    <w:next w:val="Commentaire"/>
    <w:link w:val="CommentaireCar"/>
    <w:rsid w:val="000B35FC"/>
    <w:pPr>
      <w:widowControl w:val="0"/>
      <w:overflowPunct w:val="0"/>
      <w:adjustRightInd w:val="0"/>
      <w:spacing w:after="0" w:line="240" w:lineRule="auto"/>
    </w:pPr>
    <w:rPr>
      <w:rFonts w:eastAsia="Times New Roman"/>
      <w:kern w:val="28"/>
      <w:sz w:val="20"/>
      <w:szCs w:val="20"/>
    </w:rPr>
  </w:style>
  <w:style w:type="character" w:customStyle="1" w:styleId="CommentaireCar">
    <w:name w:val="Commentaire Car"/>
    <w:basedOn w:val="Policepardfaut"/>
    <w:link w:val="Commentaire1"/>
    <w:uiPriority w:val="99"/>
    <w:rsid w:val="000B35FC"/>
    <w:rPr>
      <w:rFonts w:eastAsia="Times New Roman"/>
      <w:kern w:val="28"/>
      <w:sz w:val="20"/>
      <w:szCs w:val="20"/>
    </w:rPr>
  </w:style>
  <w:style w:type="paragraph" w:customStyle="1" w:styleId="Objetducommentaire1">
    <w:name w:val="Objet du commentaire1"/>
    <w:basedOn w:val="Commentaire"/>
    <w:next w:val="Commentaire"/>
    <w:uiPriority w:val="99"/>
    <w:rsid w:val="000B35FC"/>
    <w:pPr>
      <w:widowControl w:val="0"/>
      <w:overflowPunct w:val="0"/>
      <w:adjustRightInd w:val="0"/>
      <w:spacing w:after="0"/>
    </w:pPr>
    <w:rPr>
      <w:rFonts w:ascii="Times New Roman" w:eastAsia="Times New Roman" w:hAnsi="Times New Roman" w:cs="Times New Roman"/>
      <w:b/>
      <w:bCs/>
      <w:kern w:val="28"/>
      <w:lang w:eastAsia="fr-FR" w:bidi="fr-FR"/>
    </w:rPr>
  </w:style>
  <w:style w:type="character" w:customStyle="1" w:styleId="ObjetducommentaireCar">
    <w:name w:val="Objet du commentaire Car"/>
    <w:basedOn w:val="CommentaireCar"/>
    <w:link w:val="Objetducommentaire"/>
    <w:uiPriority w:val="99"/>
    <w:rsid w:val="000B35FC"/>
    <w:rPr>
      <w:rFonts w:eastAsia="Times New Roman"/>
      <w:b/>
      <w:bCs/>
      <w:kern w:val="28"/>
      <w:sz w:val="20"/>
      <w:szCs w:val="20"/>
    </w:rPr>
  </w:style>
  <w:style w:type="paragraph" w:customStyle="1" w:styleId="SectionVHeader">
    <w:name w:val="Section V. Header"/>
    <w:basedOn w:val="Normal"/>
    <w:link w:val="SectionVHeaderChar"/>
    <w:rsid w:val="000B35FC"/>
    <w:pPr>
      <w:spacing w:after="0" w:line="240" w:lineRule="auto"/>
      <w:jc w:val="center"/>
    </w:pPr>
    <w:rPr>
      <w:rFonts w:ascii="Times New Roman" w:eastAsia="Times New Roman" w:hAnsi="Times New Roman" w:cs="Times New Roman"/>
      <w:b/>
      <w:sz w:val="36"/>
      <w:szCs w:val="20"/>
      <w:lang w:eastAsia="fr-FR" w:bidi="fr-FR"/>
    </w:rPr>
  </w:style>
  <w:style w:type="paragraph" w:customStyle="1" w:styleId="Outline">
    <w:name w:val="Outline"/>
    <w:basedOn w:val="Normal"/>
    <w:rsid w:val="000B35FC"/>
    <w:pPr>
      <w:spacing w:before="240" w:after="0" w:line="240" w:lineRule="auto"/>
    </w:pPr>
    <w:rPr>
      <w:rFonts w:ascii="Times New Roman" w:eastAsia="Times New Roman" w:hAnsi="Times New Roman" w:cs="Times New Roman"/>
      <w:kern w:val="28"/>
      <w:sz w:val="24"/>
      <w:szCs w:val="20"/>
      <w:lang w:eastAsia="fr-FR" w:bidi="fr-FR"/>
    </w:rPr>
  </w:style>
  <w:style w:type="paragraph" w:customStyle="1" w:styleId="Outline1">
    <w:name w:val="Outline1"/>
    <w:basedOn w:val="Outline"/>
    <w:next w:val="Normal"/>
    <w:rsid w:val="000B35FC"/>
    <w:pPr>
      <w:keepNext/>
      <w:tabs>
        <w:tab w:val="num" w:pos="360"/>
      </w:tabs>
      <w:ind w:left="360" w:hanging="360"/>
    </w:pPr>
  </w:style>
  <w:style w:type="paragraph" w:styleId="Titreindex">
    <w:name w:val="index heading"/>
    <w:basedOn w:val="Normal"/>
    <w:next w:val="Index1"/>
    <w:uiPriority w:val="99"/>
    <w:rsid w:val="000B35FC"/>
    <w:pPr>
      <w:spacing w:after="0" w:line="240" w:lineRule="auto"/>
    </w:pPr>
    <w:rPr>
      <w:rFonts w:ascii="Arial" w:eastAsia="Times New Roman" w:hAnsi="Arial" w:cs="Arial"/>
      <w:b/>
      <w:bCs/>
      <w:sz w:val="24"/>
      <w:szCs w:val="24"/>
      <w:lang w:eastAsia="fr-FR" w:bidi="fr-FR"/>
    </w:rPr>
  </w:style>
  <w:style w:type="paragraph" w:styleId="Date">
    <w:name w:val="Date"/>
    <w:basedOn w:val="Normal"/>
    <w:next w:val="Normal"/>
    <w:link w:val="DateCar"/>
    <w:uiPriority w:val="99"/>
    <w:rsid w:val="000B35FC"/>
    <w:pPr>
      <w:spacing w:after="0" w:line="240" w:lineRule="auto"/>
    </w:pPr>
    <w:rPr>
      <w:rFonts w:ascii="Times New Roman" w:eastAsia="Times New Roman" w:hAnsi="Times New Roman" w:cs="Times New Roman"/>
      <w:sz w:val="24"/>
      <w:szCs w:val="24"/>
      <w:lang w:eastAsia="fr-FR" w:bidi="fr-FR"/>
    </w:rPr>
  </w:style>
  <w:style w:type="character" w:customStyle="1" w:styleId="DateCar">
    <w:name w:val="Date Car"/>
    <w:basedOn w:val="Policepardfaut"/>
    <w:link w:val="Date"/>
    <w:uiPriority w:val="99"/>
    <w:rsid w:val="000B35FC"/>
    <w:rPr>
      <w:rFonts w:ascii="Times New Roman" w:eastAsia="Times New Roman" w:hAnsi="Times New Roman" w:cs="Times New Roman"/>
      <w:sz w:val="24"/>
      <w:szCs w:val="24"/>
      <w:lang w:eastAsia="fr-FR" w:bidi="fr-FR"/>
    </w:rPr>
  </w:style>
  <w:style w:type="paragraph" w:customStyle="1" w:styleId="Default">
    <w:name w:val="Default"/>
    <w:rsid w:val="000B35FC"/>
    <w:pPr>
      <w:autoSpaceDE w:val="0"/>
      <w:autoSpaceDN w:val="0"/>
      <w:adjustRightInd w:val="0"/>
      <w:spacing w:after="0" w:line="240" w:lineRule="auto"/>
    </w:pPr>
    <w:rPr>
      <w:rFonts w:ascii="Times New Roman" w:eastAsia="Calibri" w:hAnsi="Times New Roman" w:cs="Times New Roman"/>
      <w:color w:val="000000"/>
      <w:sz w:val="24"/>
      <w:szCs w:val="24"/>
      <w:lang w:eastAsia="fr-FR" w:bidi="fr-FR"/>
    </w:rPr>
  </w:style>
  <w:style w:type="paragraph" w:customStyle="1" w:styleId="Retraitcorpsdetexte21">
    <w:name w:val="Retrait corps de texte 21"/>
    <w:basedOn w:val="Normal"/>
    <w:next w:val="Retraitcorpsdetexte2"/>
    <w:link w:val="Retraitcorpsdetexte2Car"/>
    <w:rsid w:val="000B35FC"/>
    <w:pPr>
      <w:widowControl w:val="0"/>
      <w:overflowPunct w:val="0"/>
      <w:adjustRightInd w:val="0"/>
      <w:spacing w:after="120" w:line="480" w:lineRule="auto"/>
      <w:ind w:left="360"/>
    </w:pPr>
    <w:rPr>
      <w:rFonts w:eastAsia="Times New Roman"/>
      <w:kern w:val="28"/>
    </w:rPr>
  </w:style>
  <w:style w:type="character" w:customStyle="1" w:styleId="Retraitcorpsdetexte2Car">
    <w:name w:val="Retrait corps de texte 2 Car"/>
    <w:basedOn w:val="Policepardfaut"/>
    <w:link w:val="Retraitcorpsdetexte21"/>
    <w:rsid w:val="000B35FC"/>
    <w:rPr>
      <w:rFonts w:eastAsia="Times New Roman"/>
      <w:kern w:val="28"/>
    </w:rPr>
  </w:style>
  <w:style w:type="paragraph" w:customStyle="1" w:styleId="p28">
    <w:name w:val="p28"/>
    <w:basedOn w:val="Normal"/>
    <w:rsid w:val="000B35F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eastAsia="fr-FR" w:bidi="fr-FR"/>
    </w:rPr>
  </w:style>
  <w:style w:type="table" w:styleId="Grilledutableau">
    <w:name w:val="Table Grid"/>
    <w:basedOn w:val="TableauNormal"/>
    <w:rsid w:val="000B35FC"/>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1">
    <w:name w:val="Retrait corps de texte1"/>
    <w:basedOn w:val="Normal"/>
    <w:next w:val="Retraitcorpsdetexte"/>
    <w:link w:val="RetraitcorpsdetexteCar"/>
    <w:uiPriority w:val="99"/>
    <w:rsid w:val="000B35FC"/>
    <w:pPr>
      <w:widowControl w:val="0"/>
      <w:overflowPunct w:val="0"/>
      <w:adjustRightInd w:val="0"/>
      <w:spacing w:after="120" w:line="240" w:lineRule="auto"/>
      <w:ind w:left="360"/>
    </w:pPr>
    <w:rPr>
      <w:rFonts w:eastAsia="Times New Roman"/>
      <w:kern w:val="28"/>
    </w:rPr>
  </w:style>
  <w:style w:type="character" w:customStyle="1" w:styleId="RetraitcorpsdetexteCar">
    <w:name w:val="Retrait corps de texte Car"/>
    <w:basedOn w:val="Policepardfaut"/>
    <w:link w:val="Retraitcorpsdetexte1"/>
    <w:rsid w:val="000B35FC"/>
    <w:rPr>
      <w:rFonts w:eastAsia="Times New Roman"/>
      <w:kern w:val="28"/>
    </w:rPr>
  </w:style>
  <w:style w:type="paragraph" w:customStyle="1" w:styleId="ColumnsRight">
    <w:name w:val="Columns Right"/>
    <w:basedOn w:val="Normal"/>
    <w:link w:val="ColumnsRightChar"/>
    <w:rsid w:val="000B35FC"/>
    <w:pPr>
      <w:widowControl w:val="0"/>
      <w:numPr>
        <w:ilvl w:val="1"/>
        <w:numId w:val="3"/>
      </w:numPr>
      <w:autoSpaceDE w:val="0"/>
      <w:autoSpaceDN w:val="0"/>
      <w:adjustRightInd w:val="0"/>
      <w:spacing w:before="120" w:after="120" w:line="240" w:lineRule="auto"/>
      <w:jc w:val="both"/>
    </w:pPr>
    <w:rPr>
      <w:rFonts w:ascii="Times New Roman" w:eastAsia="SimSun" w:hAnsi="Times New Roman" w:cs="Times New Roman"/>
      <w:sz w:val="24"/>
      <w:szCs w:val="28"/>
      <w:lang w:eastAsia="fr-FR" w:bidi="fr-FR"/>
    </w:rPr>
  </w:style>
  <w:style w:type="paragraph" w:customStyle="1" w:styleId="ColumnsLeft">
    <w:name w:val="Columns Left"/>
    <w:basedOn w:val="ColumnsRight"/>
    <w:rsid w:val="000B35FC"/>
    <w:pPr>
      <w:numPr>
        <w:ilvl w:val="0"/>
      </w:numPr>
      <w:tabs>
        <w:tab w:val="clear" w:pos="432"/>
      </w:tabs>
      <w:ind w:left="360" w:firstLine="0"/>
      <w:jc w:val="left"/>
    </w:pPr>
  </w:style>
  <w:style w:type="paragraph" w:customStyle="1" w:styleId="ColumnsRightSub">
    <w:name w:val="Columns Right (Sub)"/>
    <w:basedOn w:val="ColumnsRight"/>
    <w:rsid w:val="000B35FC"/>
    <w:pPr>
      <w:numPr>
        <w:ilvl w:val="2"/>
      </w:numPr>
      <w:tabs>
        <w:tab w:val="clear" w:pos="720"/>
      </w:tabs>
      <w:ind w:left="2160" w:hanging="180"/>
    </w:pPr>
  </w:style>
  <w:style w:type="character" w:customStyle="1" w:styleId="ColumnsRightChar">
    <w:name w:val="Columns Right Char"/>
    <w:basedOn w:val="Policepardfaut"/>
    <w:link w:val="ColumnsRight"/>
    <w:rsid w:val="000B35FC"/>
    <w:rPr>
      <w:rFonts w:ascii="Times New Roman" w:eastAsia="SimSun" w:hAnsi="Times New Roman" w:cs="Times New Roman"/>
      <w:sz w:val="24"/>
      <w:szCs w:val="28"/>
      <w:lang w:eastAsia="fr-FR" w:bidi="fr-FR"/>
    </w:rPr>
  </w:style>
  <w:style w:type="paragraph" w:customStyle="1" w:styleId="right">
    <w:name w:val="right"/>
    <w:basedOn w:val="Normal"/>
    <w:rsid w:val="000B35FC"/>
    <w:pPr>
      <w:spacing w:before="100" w:beforeAutospacing="1" w:after="120" w:line="312" w:lineRule="atLeast"/>
      <w:jc w:val="right"/>
    </w:pPr>
    <w:rPr>
      <w:rFonts w:ascii="Times New Roman" w:eastAsia="Times New Roman" w:hAnsi="Times New Roman" w:cs="Times New Roman"/>
      <w:sz w:val="26"/>
      <w:szCs w:val="26"/>
      <w:lang w:eastAsia="fr-FR" w:bidi="fr-FR"/>
    </w:rPr>
  </w:style>
  <w:style w:type="paragraph" w:customStyle="1" w:styleId="author">
    <w:name w:val="author"/>
    <w:basedOn w:val="Normal"/>
    <w:rsid w:val="000B35FC"/>
    <w:pPr>
      <w:spacing w:after="144" w:line="288" w:lineRule="atLeast"/>
      <w:ind w:right="3600"/>
    </w:pPr>
    <w:rPr>
      <w:rFonts w:ascii="Verdana" w:eastAsia="Times New Roman" w:hAnsi="Verdana" w:cs="Times New Roman"/>
      <w:sz w:val="24"/>
      <w:szCs w:val="24"/>
      <w:lang w:eastAsia="fr-FR" w:bidi="fr-FR"/>
    </w:rPr>
  </w:style>
  <w:style w:type="character" w:styleId="Textedelespacerserv">
    <w:name w:val="Placeholder Text"/>
    <w:basedOn w:val="Policepardfaut"/>
    <w:uiPriority w:val="99"/>
    <w:rsid w:val="000B35FC"/>
    <w:rPr>
      <w:color w:val="808080"/>
    </w:rPr>
  </w:style>
  <w:style w:type="paragraph" w:customStyle="1" w:styleId="En-ttedetabledesmatires1">
    <w:name w:val="En-tête de table des matières1"/>
    <w:basedOn w:val="Titre1"/>
    <w:next w:val="Normal"/>
    <w:uiPriority w:val="39"/>
    <w:unhideWhenUsed/>
    <w:qFormat/>
    <w:rsid w:val="000B35FC"/>
    <w:pPr>
      <w:spacing w:line="259" w:lineRule="auto"/>
      <w:outlineLvl w:val="9"/>
    </w:pPr>
    <w:rPr>
      <w:rFonts w:ascii="Cambria" w:hAnsi="Cambria" w:cs="Times New Roman"/>
      <w:bCs w:val="0"/>
      <w:caps w:val="0"/>
      <w:noProof w:val="0"/>
      <w:color w:val="365F91"/>
      <w:spacing w:val="0"/>
      <w:kern w:val="0"/>
    </w:rPr>
  </w:style>
  <w:style w:type="numbering" w:customStyle="1" w:styleId="NoList1">
    <w:name w:val="No List1"/>
    <w:next w:val="Aucuneliste"/>
    <w:uiPriority w:val="99"/>
    <w:semiHidden/>
    <w:unhideWhenUsed/>
    <w:rsid w:val="000B35FC"/>
  </w:style>
  <w:style w:type="paragraph" w:customStyle="1" w:styleId="MyHeading">
    <w:name w:val="My Heading"/>
    <w:basedOn w:val="Normal"/>
    <w:link w:val="MyHeadingChar"/>
    <w:qFormat/>
    <w:rsid w:val="000B35FC"/>
    <w:pPr>
      <w:widowControl w:val="0"/>
      <w:overflowPunct w:val="0"/>
      <w:adjustRightInd w:val="0"/>
      <w:spacing w:after="0" w:line="240" w:lineRule="auto"/>
      <w:jc w:val="center"/>
    </w:pPr>
    <w:rPr>
      <w:rFonts w:ascii="Myriad Pro" w:eastAsia="Times New Roman" w:hAnsi="Myriad Pro" w:cs="Times New Roman"/>
      <w:b/>
      <w:bCs/>
      <w:kern w:val="28"/>
      <w:sz w:val="32"/>
      <w:szCs w:val="32"/>
      <w:lang w:eastAsia="fr-FR" w:bidi="fr-FR"/>
    </w:rPr>
  </w:style>
  <w:style w:type="character" w:customStyle="1" w:styleId="MyHeadingChar">
    <w:name w:val="My Heading Char"/>
    <w:basedOn w:val="Policepardfaut"/>
    <w:link w:val="MyHeading"/>
    <w:rsid w:val="000B35FC"/>
    <w:rPr>
      <w:rFonts w:ascii="Myriad Pro" w:eastAsia="Times New Roman" w:hAnsi="Myriad Pro" w:cs="Times New Roman"/>
      <w:b/>
      <w:bCs/>
      <w:kern w:val="28"/>
      <w:sz w:val="32"/>
      <w:szCs w:val="32"/>
      <w:lang w:eastAsia="fr-FR" w:bidi="fr-FR"/>
    </w:rPr>
  </w:style>
  <w:style w:type="table" w:customStyle="1" w:styleId="TableGrid1">
    <w:name w:val="Table Grid1"/>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0B35FC"/>
    <w:pPr>
      <w:spacing w:after="0"/>
      <w:ind w:left="1100"/>
    </w:pPr>
    <w:rPr>
      <w:rFonts w:ascii="Calibri" w:eastAsia="Calibri" w:hAnsi="Calibri" w:cs="Times New Roman"/>
      <w:sz w:val="18"/>
      <w:szCs w:val="18"/>
      <w:lang w:eastAsia="fr-FR" w:bidi="fr-FR"/>
    </w:rPr>
  </w:style>
  <w:style w:type="paragraph" w:customStyle="1" w:styleId="TOC51">
    <w:name w:val="TOC 51"/>
    <w:basedOn w:val="Normal"/>
    <w:next w:val="Normal"/>
    <w:autoRedefine/>
    <w:uiPriority w:val="39"/>
    <w:unhideWhenUsed/>
    <w:rsid w:val="000B35FC"/>
    <w:pPr>
      <w:tabs>
        <w:tab w:val="left" w:pos="1320"/>
        <w:tab w:val="right" w:leader="dot" w:pos="10790"/>
      </w:tabs>
      <w:spacing w:after="0"/>
      <w:ind w:left="880"/>
    </w:pPr>
    <w:rPr>
      <w:rFonts w:ascii="Calibri Light" w:eastAsia="Calibri" w:hAnsi="Calibri Light" w:cs="Times New Roman"/>
      <w:b/>
      <w:noProof/>
      <w:sz w:val="18"/>
      <w:szCs w:val="18"/>
      <w:lang w:eastAsia="fr-FR" w:bidi="fr-FR"/>
    </w:rPr>
  </w:style>
  <w:style w:type="paragraph" w:customStyle="1" w:styleId="TOC41">
    <w:name w:val="TOC 41"/>
    <w:basedOn w:val="Normal"/>
    <w:next w:val="Normal"/>
    <w:autoRedefine/>
    <w:uiPriority w:val="39"/>
    <w:unhideWhenUsed/>
    <w:rsid w:val="000B35FC"/>
    <w:pPr>
      <w:spacing w:after="0"/>
      <w:ind w:left="660"/>
    </w:pPr>
    <w:rPr>
      <w:rFonts w:ascii="Calibri" w:eastAsia="Calibri" w:hAnsi="Calibri" w:cs="Times New Roman"/>
      <w:sz w:val="18"/>
      <w:szCs w:val="18"/>
      <w:lang w:eastAsia="fr-FR" w:bidi="fr-FR"/>
    </w:rPr>
  </w:style>
  <w:style w:type="paragraph" w:customStyle="1" w:styleId="TOC71">
    <w:name w:val="TOC 71"/>
    <w:basedOn w:val="Normal"/>
    <w:next w:val="Normal"/>
    <w:autoRedefine/>
    <w:uiPriority w:val="39"/>
    <w:unhideWhenUsed/>
    <w:rsid w:val="000B35FC"/>
    <w:pPr>
      <w:spacing w:after="0"/>
      <w:ind w:left="1320"/>
    </w:pPr>
    <w:rPr>
      <w:rFonts w:ascii="Calibri" w:eastAsia="Calibri" w:hAnsi="Calibri" w:cs="Times New Roman"/>
      <w:sz w:val="18"/>
      <w:szCs w:val="18"/>
      <w:lang w:eastAsia="fr-FR" w:bidi="fr-FR"/>
    </w:rPr>
  </w:style>
  <w:style w:type="paragraph" w:customStyle="1" w:styleId="TOC81">
    <w:name w:val="TOC 81"/>
    <w:basedOn w:val="Normal"/>
    <w:next w:val="Normal"/>
    <w:autoRedefine/>
    <w:uiPriority w:val="39"/>
    <w:unhideWhenUsed/>
    <w:rsid w:val="000B35FC"/>
    <w:pPr>
      <w:spacing w:after="0"/>
      <w:ind w:left="1540"/>
    </w:pPr>
    <w:rPr>
      <w:rFonts w:ascii="Calibri" w:eastAsia="Calibri" w:hAnsi="Calibri" w:cs="Times New Roman"/>
      <w:sz w:val="18"/>
      <w:szCs w:val="18"/>
      <w:lang w:eastAsia="fr-FR" w:bidi="fr-FR"/>
    </w:rPr>
  </w:style>
  <w:style w:type="paragraph" w:customStyle="1" w:styleId="TOC91">
    <w:name w:val="TOC 91"/>
    <w:basedOn w:val="Normal"/>
    <w:next w:val="Normal"/>
    <w:autoRedefine/>
    <w:uiPriority w:val="39"/>
    <w:unhideWhenUsed/>
    <w:rsid w:val="000B35FC"/>
    <w:pPr>
      <w:spacing w:after="0"/>
      <w:ind w:left="1760"/>
    </w:pPr>
    <w:rPr>
      <w:rFonts w:ascii="Calibri" w:eastAsia="Calibri" w:hAnsi="Calibri" w:cs="Times New Roman"/>
      <w:sz w:val="18"/>
      <w:szCs w:val="18"/>
      <w:lang w:eastAsia="fr-FR" w:bidi="fr-FR"/>
    </w:rPr>
  </w:style>
  <w:style w:type="character" w:customStyle="1" w:styleId="ParagraphedelisteCar">
    <w:name w:val="Paragraphe de liste Car"/>
    <w:aliases w:val="Liste 1 Car,figure Car,Paragraphe  revu Car,Bullets Car,Bullet L1 Car,References Car,Numbered List Paragraph Car,ReferencesCxSpLast Car,List Paragraph (numbered (a)) Car,List Paragraph nowy Car,Listes Car,Bullet 1 List Car"/>
    <w:basedOn w:val="Policepardfaut"/>
    <w:link w:val="ListParagraphnowy1"/>
    <w:uiPriority w:val="34"/>
    <w:qFormat/>
    <w:locked/>
    <w:rsid w:val="000B35FC"/>
    <w:rPr>
      <w:rFonts w:eastAsia="Times New Roman"/>
      <w:kern w:val="28"/>
      <w:sz w:val="22"/>
    </w:rPr>
  </w:style>
  <w:style w:type="paragraph" w:customStyle="1" w:styleId="Headingblue">
    <w:name w:val="Heading blue"/>
    <w:basedOn w:val="En-tte"/>
    <w:link w:val="HeadingblueChar"/>
    <w:qFormat/>
    <w:rsid w:val="000B35FC"/>
    <w:rPr>
      <w:rFonts w:ascii="Arial" w:hAnsi="Arial" w:cs="Arial"/>
      <w:b/>
      <w:color w:val="528CC9"/>
      <w:sz w:val="28"/>
      <w:szCs w:val="28"/>
    </w:rPr>
  </w:style>
  <w:style w:type="character" w:customStyle="1" w:styleId="HeadingblueChar">
    <w:name w:val="Heading blue Char"/>
    <w:basedOn w:val="Policepardfaut"/>
    <w:link w:val="Headingblue"/>
    <w:rsid w:val="000B35FC"/>
    <w:rPr>
      <w:rFonts w:ascii="Arial" w:eastAsia="Times New Roman" w:hAnsi="Arial" w:cs="Arial"/>
      <w:b/>
      <w:color w:val="528CC9"/>
      <w:sz w:val="28"/>
      <w:szCs w:val="28"/>
      <w:lang w:eastAsia="fr-FR" w:bidi="fr-FR"/>
    </w:rPr>
  </w:style>
  <w:style w:type="paragraph" w:customStyle="1" w:styleId="BodyText31">
    <w:name w:val="Body Text 31"/>
    <w:basedOn w:val="Normal"/>
    <w:next w:val="Corpsdetexte3"/>
    <w:link w:val="BodyText3Char"/>
    <w:uiPriority w:val="99"/>
    <w:unhideWhenUsed/>
    <w:rsid w:val="000B35FC"/>
    <w:pPr>
      <w:spacing w:after="120"/>
    </w:pPr>
    <w:rPr>
      <w:rFonts w:ascii="Times New Roman" w:eastAsia="Calibri" w:hAnsi="Times New Roman" w:cs="Times New Roman"/>
      <w:sz w:val="16"/>
      <w:szCs w:val="16"/>
      <w:lang w:eastAsia="fr-FR" w:bidi="fr-FR"/>
    </w:rPr>
  </w:style>
  <w:style w:type="character" w:customStyle="1" w:styleId="BodyText3Char">
    <w:name w:val="Body Text 3 Char"/>
    <w:basedOn w:val="Policepardfaut"/>
    <w:link w:val="BodyText31"/>
    <w:uiPriority w:val="99"/>
    <w:rsid w:val="000B35FC"/>
    <w:rPr>
      <w:rFonts w:ascii="Times New Roman" w:eastAsia="Calibri" w:hAnsi="Times New Roman" w:cs="Times New Roman"/>
      <w:sz w:val="16"/>
      <w:szCs w:val="16"/>
      <w:lang w:eastAsia="fr-FR" w:bidi="fr-FR"/>
    </w:rPr>
  </w:style>
  <w:style w:type="paragraph" w:customStyle="1" w:styleId="MarginText">
    <w:name w:val="Margin Text"/>
    <w:basedOn w:val="Corpsdetexte"/>
    <w:rsid w:val="000B35F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eastAsia="fr-FR" w:bidi="fr-FR"/>
    </w:rPr>
  </w:style>
  <w:style w:type="paragraph" w:customStyle="1" w:styleId="Pa6">
    <w:name w:val="Pa6"/>
    <w:basedOn w:val="Default"/>
    <w:next w:val="Default"/>
    <w:uiPriority w:val="99"/>
    <w:rsid w:val="000B35FC"/>
    <w:pPr>
      <w:spacing w:line="241" w:lineRule="atLeast"/>
    </w:pPr>
    <w:rPr>
      <w:rFonts w:ascii="AGaramond" w:hAnsi="AGaramond"/>
      <w:color w:val="auto"/>
    </w:rPr>
  </w:style>
  <w:style w:type="character" w:customStyle="1" w:styleId="A5">
    <w:name w:val="A5"/>
    <w:uiPriority w:val="99"/>
    <w:rsid w:val="000B35FC"/>
    <w:rPr>
      <w:rFonts w:cs="AGaramond"/>
      <w:color w:val="000000"/>
      <w:sz w:val="22"/>
      <w:szCs w:val="22"/>
    </w:rPr>
  </w:style>
  <w:style w:type="paragraph" w:customStyle="1" w:styleId="Pa2">
    <w:name w:val="Pa2"/>
    <w:basedOn w:val="Default"/>
    <w:next w:val="Default"/>
    <w:uiPriority w:val="99"/>
    <w:rsid w:val="000B35FC"/>
    <w:pPr>
      <w:spacing w:line="241" w:lineRule="atLeast"/>
    </w:pPr>
    <w:rPr>
      <w:rFonts w:ascii="AGaramond" w:hAnsi="AGaramond"/>
      <w:color w:val="auto"/>
    </w:rPr>
  </w:style>
  <w:style w:type="paragraph" w:customStyle="1" w:styleId="Revision1">
    <w:name w:val="Revision1"/>
    <w:next w:val="Rvision"/>
    <w:hidden/>
    <w:uiPriority w:val="99"/>
    <w:semiHidden/>
    <w:rsid w:val="000B35FC"/>
    <w:pPr>
      <w:spacing w:after="0" w:line="240" w:lineRule="auto"/>
    </w:pPr>
    <w:rPr>
      <w:rFonts w:ascii="Calibri" w:eastAsia="Calibri" w:hAnsi="Calibri" w:cs="Times New Roman"/>
      <w:lang w:eastAsia="fr-FR" w:bidi="fr-FR"/>
    </w:rPr>
  </w:style>
  <w:style w:type="character" w:styleId="Numrodepage">
    <w:name w:val="page number"/>
    <w:basedOn w:val="Policepardfaut"/>
    <w:rsid w:val="000B35FC"/>
  </w:style>
  <w:style w:type="paragraph" w:styleId="z-Hautduformulaire">
    <w:name w:val="HTML Top of Form"/>
    <w:basedOn w:val="Normal"/>
    <w:next w:val="Normal"/>
    <w:link w:val="z-HautduformulaireCar"/>
    <w:hidden/>
    <w:uiPriority w:val="99"/>
    <w:semiHidden/>
    <w:unhideWhenUsed/>
    <w:rsid w:val="000B35FC"/>
    <w:pPr>
      <w:pBdr>
        <w:bottom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HautduformulaireCar">
    <w:name w:val="z-Haut du formulaire Car"/>
    <w:basedOn w:val="Policepardfaut"/>
    <w:link w:val="z-Hautduformulaire"/>
    <w:uiPriority w:val="99"/>
    <w:semiHidden/>
    <w:rsid w:val="000B35FC"/>
    <w:rPr>
      <w:rFonts w:ascii="Arial" w:eastAsia="Times New Roman" w:hAnsi="Arial" w:cs="Arial"/>
      <w:vanish/>
      <w:sz w:val="16"/>
      <w:szCs w:val="16"/>
      <w:lang w:eastAsia="fr-FR" w:bidi="fr-FR"/>
    </w:rPr>
  </w:style>
  <w:style w:type="paragraph" w:styleId="z-Basduformulaire">
    <w:name w:val="HTML Bottom of Form"/>
    <w:basedOn w:val="Normal"/>
    <w:next w:val="Normal"/>
    <w:link w:val="z-BasduformulaireCar"/>
    <w:hidden/>
    <w:uiPriority w:val="99"/>
    <w:semiHidden/>
    <w:unhideWhenUsed/>
    <w:rsid w:val="000B35FC"/>
    <w:pPr>
      <w:pBdr>
        <w:top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BasduformulaireCar">
    <w:name w:val="z-Bas du formulaire Car"/>
    <w:basedOn w:val="Policepardfaut"/>
    <w:link w:val="z-Basduformulaire"/>
    <w:uiPriority w:val="99"/>
    <w:semiHidden/>
    <w:rsid w:val="000B35FC"/>
    <w:rPr>
      <w:rFonts w:ascii="Arial" w:eastAsia="Times New Roman" w:hAnsi="Arial" w:cs="Arial"/>
      <w:vanish/>
      <w:sz w:val="16"/>
      <w:szCs w:val="16"/>
      <w:lang w:eastAsia="fr-FR" w:bidi="fr-FR"/>
    </w:rPr>
  </w:style>
  <w:style w:type="paragraph" w:customStyle="1" w:styleId="Headline">
    <w:name w:val="Headline"/>
    <w:basedOn w:val="Titre1"/>
    <w:link w:val="HeadlineChar"/>
    <w:qFormat/>
    <w:rsid w:val="000B35FC"/>
    <w:pPr>
      <w:spacing w:before="360" w:after="120"/>
    </w:pPr>
    <w:rPr>
      <w:rFonts w:ascii="Arial" w:hAnsi="Arial"/>
      <w:b w:val="0"/>
      <w:caps w:val="0"/>
      <w:color w:val="518ECB"/>
      <w:sz w:val="28"/>
    </w:rPr>
  </w:style>
  <w:style w:type="character" w:customStyle="1" w:styleId="HeadlineChar">
    <w:name w:val="Headline Char"/>
    <w:basedOn w:val="Titre1Car"/>
    <w:link w:val="Headline"/>
    <w:rsid w:val="000B35FC"/>
    <w:rPr>
      <w:rFonts w:ascii="Arial" w:eastAsia="Times New Roman" w:hAnsi="Arial" w:cs="Segoe UI"/>
      <w:b w:val="0"/>
      <w:bCs/>
      <w:caps w:val="0"/>
      <w:noProof/>
      <w:color w:val="518ECB"/>
      <w:spacing w:val="32"/>
      <w:kern w:val="32"/>
      <w:sz w:val="28"/>
      <w:szCs w:val="32"/>
      <w:lang w:eastAsia="fr-FR" w:bidi="fr-FR"/>
    </w:rPr>
  </w:style>
  <w:style w:type="paragraph" w:customStyle="1" w:styleId="SchHead">
    <w:name w:val="SchHead"/>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eastAsia="fr-FR" w:bidi="fr-FR"/>
    </w:rPr>
  </w:style>
  <w:style w:type="character" w:customStyle="1" w:styleId="BankNormalChar">
    <w:name w:val="BankNormal Char"/>
    <w:basedOn w:val="Policepardfaut"/>
    <w:link w:val="BankNormal"/>
    <w:rsid w:val="000B35FC"/>
    <w:rPr>
      <w:rFonts w:ascii="Times New Roman" w:eastAsia="Times New Roman" w:hAnsi="Times New Roman" w:cs="Times New Roman"/>
      <w:sz w:val="24"/>
      <w:szCs w:val="20"/>
      <w:lang w:eastAsia="fr-FR" w:bidi="fr-FR"/>
    </w:rPr>
  </w:style>
  <w:style w:type="paragraph" w:customStyle="1" w:styleId="Single">
    <w:name w:val="Single"/>
    <w:basedOn w:val="Normal"/>
    <w:rsid w:val="000B35F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eastAsia="fr-FR" w:bidi="fr-FR"/>
    </w:rPr>
  </w:style>
  <w:style w:type="paragraph" w:customStyle="1" w:styleId="SchHeadDes">
    <w:name w:val="SchHeadDes"/>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eastAsia="fr-FR" w:bidi="fr-FR"/>
    </w:rPr>
  </w:style>
  <w:style w:type="paragraph" w:customStyle="1" w:styleId="Corpsdetexte31">
    <w:name w:val="Corps de texte 31"/>
    <w:basedOn w:val="Normal"/>
    <w:next w:val="Corpsdetexte3"/>
    <w:link w:val="Corpsdetexte3Car"/>
    <w:unhideWhenUsed/>
    <w:rsid w:val="000B35FC"/>
    <w:pPr>
      <w:widowControl w:val="0"/>
      <w:overflowPunct w:val="0"/>
      <w:adjustRightInd w:val="0"/>
      <w:spacing w:after="120" w:line="240" w:lineRule="auto"/>
    </w:pPr>
    <w:rPr>
      <w:rFonts w:eastAsia="Times New Roman"/>
      <w:kern w:val="28"/>
      <w:sz w:val="16"/>
      <w:szCs w:val="16"/>
    </w:rPr>
  </w:style>
  <w:style w:type="character" w:customStyle="1" w:styleId="Corpsdetexte3Car">
    <w:name w:val="Corps de texte 3 Car"/>
    <w:basedOn w:val="Policepardfaut"/>
    <w:link w:val="Corpsdetexte31"/>
    <w:uiPriority w:val="99"/>
    <w:rsid w:val="000B35FC"/>
    <w:rPr>
      <w:rFonts w:eastAsia="Times New Roman"/>
      <w:kern w:val="28"/>
      <w:sz w:val="16"/>
      <w:szCs w:val="16"/>
    </w:rPr>
  </w:style>
  <w:style w:type="paragraph" w:customStyle="1" w:styleId="Rvision1">
    <w:name w:val="Révision1"/>
    <w:next w:val="Rvision"/>
    <w:hidden/>
    <w:uiPriority w:val="99"/>
    <w:semiHidden/>
    <w:rsid w:val="000B35FC"/>
    <w:pPr>
      <w:spacing w:after="0" w:line="240" w:lineRule="auto"/>
    </w:pPr>
    <w:rPr>
      <w:rFonts w:ascii="Times New Roman" w:eastAsia="Times New Roman" w:hAnsi="Times New Roman" w:cs="Times New Roman"/>
      <w:kern w:val="28"/>
      <w:sz w:val="24"/>
      <w:szCs w:val="24"/>
      <w:lang w:eastAsia="fr-FR" w:bidi="fr-FR"/>
    </w:rPr>
  </w:style>
  <w:style w:type="paragraph" w:customStyle="1" w:styleId="TM61">
    <w:name w:val="TM 61"/>
    <w:basedOn w:val="Normal"/>
    <w:next w:val="Normal"/>
    <w:autoRedefine/>
    <w:uiPriority w:val="39"/>
    <w:unhideWhenUsed/>
    <w:rsid w:val="000B35FC"/>
    <w:pPr>
      <w:spacing w:after="0"/>
      <w:ind w:left="1100"/>
    </w:pPr>
    <w:rPr>
      <w:sz w:val="18"/>
      <w:szCs w:val="18"/>
      <w:lang w:eastAsia="fr-FR" w:bidi="fr-FR"/>
    </w:rPr>
  </w:style>
  <w:style w:type="paragraph" w:customStyle="1" w:styleId="TM51">
    <w:name w:val="TM 51"/>
    <w:basedOn w:val="Normal"/>
    <w:next w:val="Normal"/>
    <w:autoRedefine/>
    <w:uiPriority w:val="39"/>
    <w:unhideWhenUsed/>
    <w:rsid w:val="000B35FC"/>
    <w:pPr>
      <w:tabs>
        <w:tab w:val="left" w:pos="1320"/>
        <w:tab w:val="right" w:leader="dot" w:pos="10790"/>
      </w:tabs>
      <w:spacing w:after="0"/>
      <w:ind w:left="880"/>
    </w:pPr>
    <w:rPr>
      <w:rFonts w:ascii="Cambria" w:hAnsi="Cambria"/>
      <w:b/>
      <w:noProof/>
      <w:sz w:val="18"/>
      <w:szCs w:val="18"/>
      <w:lang w:eastAsia="fr-FR" w:bidi="fr-FR"/>
    </w:rPr>
  </w:style>
  <w:style w:type="paragraph" w:customStyle="1" w:styleId="TM41">
    <w:name w:val="TM 41"/>
    <w:basedOn w:val="Normal"/>
    <w:next w:val="Normal"/>
    <w:autoRedefine/>
    <w:uiPriority w:val="39"/>
    <w:unhideWhenUsed/>
    <w:rsid w:val="000B35FC"/>
    <w:pPr>
      <w:spacing w:after="0"/>
      <w:ind w:left="660"/>
    </w:pPr>
    <w:rPr>
      <w:sz w:val="18"/>
      <w:szCs w:val="18"/>
      <w:lang w:eastAsia="fr-FR" w:bidi="fr-FR"/>
    </w:rPr>
  </w:style>
  <w:style w:type="paragraph" w:customStyle="1" w:styleId="TM71">
    <w:name w:val="TM 71"/>
    <w:basedOn w:val="Normal"/>
    <w:next w:val="Normal"/>
    <w:autoRedefine/>
    <w:uiPriority w:val="39"/>
    <w:unhideWhenUsed/>
    <w:rsid w:val="000B35FC"/>
    <w:pPr>
      <w:spacing w:after="0"/>
      <w:ind w:left="1320"/>
    </w:pPr>
    <w:rPr>
      <w:sz w:val="18"/>
      <w:szCs w:val="18"/>
      <w:lang w:eastAsia="fr-FR" w:bidi="fr-FR"/>
    </w:rPr>
  </w:style>
  <w:style w:type="paragraph" w:customStyle="1" w:styleId="TM81">
    <w:name w:val="TM 81"/>
    <w:basedOn w:val="Normal"/>
    <w:next w:val="Normal"/>
    <w:autoRedefine/>
    <w:uiPriority w:val="39"/>
    <w:unhideWhenUsed/>
    <w:rsid w:val="000B35FC"/>
    <w:pPr>
      <w:spacing w:after="0"/>
      <w:ind w:left="1540"/>
    </w:pPr>
    <w:rPr>
      <w:sz w:val="18"/>
      <w:szCs w:val="18"/>
      <w:lang w:eastAsia="fr-FR" w:bidi="fr-FR"/>
    </w:rPr>
  </w:style>
  <w:style w:type="paragraph" w:customStyle="1" w:styleId="TM91">
    <w:name w:val="TM 91"/>
    <w:basedOn w:val="Normal"/>
    <w:next w:val="Normal"/>
    <w:autoRedefine/>
    <w:uiPriority w:val="39"/>
    <w:unhideWhenUsed/>
    <w:rsid w:val="000B35FC"/>
    <w:pPr>
      <w:spacing w:after="0"/>
      <w:ind w:left="1760"/>
    </w:pPr>
    <w:rPr>
      <w:sz w:val="18"/>
      <w:szCs w:val="18"/>
      <w:lang w:eastAsia="fr-FR" w:bidi="fr-FR"/>
    </w:rPr>
  </w:style>
  <w:style w:type="table" w:customStyle="1" w:styleId="TableGrid2">
    <w:name w:val="Table Grid2"/>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0B35FC"/>
    <w:rPr>
      <w:color w:val="808080"/>
      <w:shd w:val="clear" w:color="auto" w:fill="E6E6E6"/>
    </w:rPr>
  </w:style>
  <w:style w:type="paragraph" w:customStyle="1" w:styleId="UNDPConditionShort">
    <w:name w:val="UNDP Condition Short"/>
    <w:basedOn w:val="Normal"/>
    <w:rsid w:val="000B35FC"/>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lang w:eastAsia="fr-FR" w:bidi="fr-FR"/>
    </w:rPr>
  </w:style>
  <w:style w:type="character" w:customStyle="1" w:styleId="Mentionnonrsolue1">
    <w:name w:val="Mention non résolue1"/>
    <w:basedOn w:val="Policepardfaut"/>
    <w:uiPriority w:val="99"/>
    <w:semiHidden/>
    <w:unhideWhenUsed/>
    <w:rsid w:val="000B35FC"/>
    <w:rPr>
      <w:color w:val="808080"/>
      <w:shd w:val="clear" w:color="auto" w:fill="E6E6E6"/>
    </w:rPr>
  </w:style>
  <w:style w:type="character" w:customStyle="1" w:styleId="UnresolvedMention2">
    <w:name w:val="Unresolved Mention2"/>
    <w:basedOn w:val="Policepardfaut"/>
    <w:uiPriority w:val="99"/>
    <w:rsid w:val="000B35FC"/>
    <w:rPr>
      <w:color w:val="808080"/>
      <w:shd w:val="clear" w:color="auto" w:fill="E6E6E6"/>
    </w:rPr>
  </w:style>
  <w:style w:type="paragraph" w:customStyle="1" w:styleId="Puces">
    <w:name w:val="Puces"/>
    <w:basedOn w:val="Normal"/>
    <w:autoRedefine/>
    <w:rsid w:val="000B35FC"/>
    <w:pPr>
      <w:numPr>
        <w:numId w:val="18"/>
      </w:numPr>
      <w:tabs>
        <w:tab w:val="left" w:pos="709"/>
        <w:tab w:val="left" w:pos="3960"/>
      </w:tabs>
      <w:spacing w:before="120" w:after="120" w:line="360" w:lineRule="auto"/>
      <w:jc w:val="both"/>
    </w:pPr>
    <w:rPr>
      <w:rFonts w:ascii="Times New Roman" w:eastAsia="Times New Roman" w:hAnsi="Times New Roman" w:cs="Times New Roman"/>
      <w:snapToGrid w:val="0"/>
      <w:sz w:val="24"/>
      <w:szCs w:val="24"/>
      <w:lang w:val="fr-CA" w:eastAsia="fr-FR"/>
    </w:rPr>
  </w:style>
  <w:style w:type="numbering" w:customStyle="1" w:styleId="Aucuneliste11">
    <w:name w:val="Aucune liste11"/>
    <w:next w:val="Aucuneliste"/>
    <w:uiPriority w:val="99"/>
    <w:semiHidden/>
    <w:unhideWhenUsed/>
    <w:rsid w:val="000B35FC"/>
  </w:style>
  <w:style w:type="paragraph" w:customStyle="1" w:styleId="footnotedescription">
    <w:name w:val="footnote description"/>
    <w:next w:val="Normal"/>
    <w:link w:val="footnotedescriptionChar"/>
    <w:hidden/>
    <w:rsid w:val="000B35FC"/>
    <w:pPr>
      <w:spacing w:after="0" w:line="250" w:lineRule="auto"/>
      <w:ind w:left="711" w:right="21"/>
    </w:pPr>
    <w:rPr>
      <w:rFonts w:ascii="Calibri" w:eastAsia="Calibri" w:hAnsi="Calibri" w:cs="Calibri"/>
      <w:i/>
      <w:color w:val="000000"/>
      <w:sz w:val="18"/>
      <w:lang w:eastAsia="fr-FR"/>
    </w:rPr>
  </w:style>
  <w:style w:type="character" w:customStyle="1" w:styleId="footnotedescriptionChar">
    <w:name w:val="footnote description Char"/>
    <w:link w:val="footnotedescription"/>
    <w:rsid w:val="000B35FC"/>
    <w:rPr>
      <w:rFonts w:ascii="Calibri" w:eastAsia="Calibri" w:hAnsi="Calibri" w:cs="Calibri"/>
      <w:i/>
      <w:color w:val="000000"/>
      <w:sz w:val="18"/>
      <w:lang w:eastAsia="fr-FR"/>
    </w:rPr>
  </w:style>
  <w:style w:type="character" w:customStyle="1" w:styleId="footnotemark">
    <w:name w:val="footnote mark"/>
    <w:hidden/>
    <w:rsid w:val="000B35FC"/>
    <w:rPr>
      <w:rFonts w:ascii="Calibri" w:eastAsia="Calibri" w:hAnsi="Calibri" w:cs="Calibri"/>
      <w:color w:val="000000"/>
      <w:sz w:val="18"/>
      <w:vertAlign w:val="superscript"/>
    </w:rPr>
  </w:style>
  <w:style w:type="table" w:customStyle="1" w:styleId="TableGrid">
    <w:name w:val="TableGrid"/>
    <w:rsid w:val="000B35FC"/>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
    <w:name w:val="Aucune liste111"/>
    <w:next w:val="Aucuneliste"/>
    <w:uiPriority w:val="99"/>
    <w:semiHidden/>
    <w:unhideWhenUsed/>
    <w:rsid w:val="000B35FC"/>
  </w:style>
  <w:style w:type="character" w:customStyle="1" w:styleId="CharacterStyle1">
    <w:name w:val="Character Style 1"/>
    <w:rsid w:val="000B35FC"/>
    <w:rPr>
      <w:sz w:val="24"/>
      <w:szCs w:val="24"/>
    </w:rPr>
  </w:style>
  <w:style w:type="paragraph" w:customStyle="1" w:styleId="Style1">
    <w:name w:val="Style 1"/>
    <w:rsid w:val="000B35FC"/>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fr-CA"/>
    </w:rPr>
  </w:style>
  <w:style w:type="paragraph" w:customStyle="1" w:styleId="Style2">
    <w:name w:val="Style 2"/>
    <w:rsid w:val="000B35FC"/>
    <w:pPr>
      <w:widowControl w:val="0"/>
      <w:autoSpaceDE w:val="0"/>
      <w:autoSpaceDN w:val="0"/>
      <w:spacing w:before="288" w:after="0" w:line="240" w:lineRule="auto"/>
      <w:jc w:val="both"/>
    </w:pPr>
    <w:rPr>
      <w:rFonts w:ascii="Times New Roman" w:eastAsia="Times New Roman" w:hAnsi="Times New Roman" w:cs="Times New Roman"/>
      <w:sz w:val="24"/>
      <w:szCs w:val="24"/>
      <w:lang w:val="en-US" w:eastAsia="fr-CA"/>
    </w:rPr>
  </w:style>
  <w:style w:type="paragraph" w:customStyle="1" w:styleId="Style3">
    <w:name w:val="Style 3"/>
    <w:rsid w:val="000B35FC"/>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fr-CA"/>
    </w:rPr>
  </w:style>
  <w:style w:type="table" w:customStyle="1" w:styleId="Grilledutableau1">
    <w:name w:val="Grille du tableau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0B35FC"/>
    <w:pPr>
      <w:spacing w:after="0" w:line="240" w:lineRule="auto"/>
      <w:ind w:left="708"/>
    </w:pPr>
    <w:rPr>
      <w:rFonts w:ascii="Arial" w:eastAsia="Times New Roman" w:hAnsi="Arial" w:cs="Times New Roman"/>
      <w:b/>
      <w:sz w:val="24"/>
      <w:szCs w:val="20"/>
      <w:lang w:eastAsia="fr-FR"/>
    </w:rPr>
  </w:style>
  <w:style w:type="character" w:customStyle="1" w:styleId="Retraitcorpsdetexte3Car">
    <w:name w:val="Retrait corps de texte 3 Car"/>
    <w:basedOn w:val="Policepardfaut"/>
    <w:link w:val="Retraitcorpsdetexte3"/>
    <w:rsid w:val="000B35FC"/>
    <w:rPr>
      <w:rFonts w:ascii="Arial" w:eastAsia="Times New Roman" w:hAnsi="Arial" w:cs="Times New Roman"/>
      <w:b/>
      <w:sz w:val="24"/>
      <w:szCs w:val="20"/>
      <w:lang w:eastAsia="fr-FR"/>
    </w:rPr>
  </w:style>
  <w:style w:type="paragraph" w:styleId="Textebrut">
    <w:name w:val="Plain Text"/>
    <w:basedOn w:val="Normal"/>
    <w:link w:val="TextebrutCar"/>
    <w:rsid w:val="000B35FC"/>
    <w:pPr>
      <w:spacing w:after="0" w:line="240" w:lineRule="auto"/>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0B35FC"/>
    <w:rPr>
      <w:rFonts w:ascii="Courier New" w:eastAsia="Times New Roman" w:hAnsi="Courier New" w:cs="Times New Roman"/>
      <w:sz w:val="20"/>
      <w:szCs w:val="20"/>
      <w:lang w:eastAsia="fr-FR"/>
    </w:rPr>
  </w:style>
  <w:style w:type="paragraph" w:styleId="Listepuces">
    <w:name w:val="List Bullet"/>
    <w:basedOn w:val="Normal"/>
    <w:rsid w:val="000B35FC"/>
    <w:pPr>
      <w:spacing w:after="0" w:line="240" w:lineRule="auto"/>
      <w:ind w:left="283" w:hanging="283"/>
    </w:pPr>
    <w:rPr>
      <w:rFonts w:ascii="Arial" w:eastAsia="Times New Roman" w:hAnsi="Arial" w:cs="Times New Roman"/>
      <w:szCs w:val="24"/>
      <w:lang w:eastAsia="fr-FR"/>
    </w:rPr>
  </w:style>
  <w:style w:type="paragraph" w:customStyle="1" w:styleId="SectionIVHeader-2">
    <w:name w:val="Section IV Header - 2"/>
    <w:basedOn w:val="Normal"/>
    <w:link w:val="SectionIVHeader-2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SectionIVHeader">
    <w:name w:val="Section IV Header"/>
    <w:basedOn w:val="Normal"/>
    <w:link w:val="SectionIV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fr-FR" w:bidi="fr-FR"/>
    </w:rPr>
  </w:style>
  <w:style w:type="paragraph" w:customStyle="1" w:styleId="Subtitle2">
    <w:name w:val="Subtitle 2"/>
    <w:basedOn w:val="Pieddepage"/>
    <w:rsid w:val="000B35FC"/>
    <w:pPr>
      <w:tabs>
        <w:tab w:val="clear" w:pos="4536"/>
        <w:tab w:val="clear" w:pos="9072"/>
      </w:tabs>
      <w:overflowPunct w:val="0"/>
      <w:autoSpaceDE w:val="0"/>
      <w:autoSpaceDN w:val="0"/>
      <w:adjustRightInd w:val="0"/>
      <w:spacing w:before="120"/>
      <w:jc w:val="center"/>
      <w:textAlignment w:val="baseline"/>
    </w:pPr>
    <w:rPr>
      <w:rFonts w:ascii="Times New Roman" w:eastAsia="Times New Roman" w:hAnsi="Times New Roman" w:cs="Times New Roman"/>
      <w:b/>
      <w:sz w:val="32"/>
      <w:szCs w:val="24"/>
      <w:lang w:eastAsia="fr-FR"/>
    </w:rPr>
  </w:style>
  <w:style w:type="paragraph" w:customStyle="1" w:styleId="Part">
    <w:name w:val="Part"/>
    <w:basedOn w:val="Normal"/>
    <w:next w:val="Normal"/>
    <w:link w:val="PartChar"/>
    <w:rsid w:val="000B35FC"/>
    <w:pPr>
      <w:suppressAutoHyphens/>
      <w:overflowPunct w:val="0"/>
      <w:autoSpaceDE w:val="0"/>
      <w:autoSpaceDN w:val="0"/>
      <w:adjustRightInd w:val="0"/>
      <w:spacing w:before="1200" w:after="0" w:line="240" w:lineRule="auto"/>
      <w:jc w:val="center"/>
      <w:textAlignment w:val="baseline"/>
    </w:pPr>
    <w:rPr>
      <w:rFonts w:ascii="Times New Roman" w:eastAsia="Times New Roman" w:hAnsi="Times New Roman" w:cs="Arial"/>
      <w:b/>
      <w:sz w:val="56"/>
      <w:szCs w:val="24"/>
      <w:lang w:eastAsia="fr-FR"/>
    </w:rPr>
  </w:style>
  <w:style w:type="paragraph" w:customStyle="1" w:styleId="SectionVIHeader">
    <w:name w:val="Section VI. Header"/>
    <w:basedOn w:val="Normal"/>
    <w:link w:val="SectionVI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n-US" w:eastAsia="fr-FR" w:bidi="fr-FR"/>
    </w:rPr>
  </w:style>
  <w:style w:type="paragraph" w:styleId="Liste2">
    <w:name w:val="List 2"/>
    <w:basedOn w:val="Normal"/>
    <w:uiPriority w:val="99"/>
    <w:semiHidden/>
    <w:unhideWhenUsed/>
    <w:rsid w:val="000B35FC"/>
    <w:pPr>
      <w:spacing w:after="0" w:line="240" w:lineRule="auto"/>
      <w:ind w:left="566" w:hanging="283"/>
      <w:contextualSpacing/>
    </w:pPr>
    <w:rPr>
      <w:rFonts w:ascii="Arial" w:eastAsia="Times New Roman" w:hAnsi="Arial" w:cs="Times New Roman"/>
      <w:sz w:val="24"/>
      <w:szCs w:val="24"/>
      <w:lang w:eastAsia="fr-FR"/>
    </w:rPr>
  </w:style>
  <w:style w:type="numbering" w:customStyle="1" w:styleId="Aucuneliste1111">
    <w:name w:val="Aucune liste1111"/>
    <w:next w:val="Aucuneliste"/>
    <w:uiPriority w:val="99"/>
    <w:semiHidden/>
    <w:unhideWhenUsed/>
    <w:rsid w:val="000B35FC"/>
  </w:style>
  <w:style w:type="character" w:customStyle="1" w:styleId="Titre3Car1">
    <w:name w:val="Titre 3 Car1"/>
    <w:aliases w:val="Section Header3 Car,Centered Car1,Titolo 3 Car1,Heading 3 (BM revised) Car1,centered Car1"/>
    <w:rsid w:val="000B35FC"/>
    <w:rPr>
      <w:rFonts w:ascii="Times New Roman" w:eastAsia="Times New Roman" w:hAnsi="Times New Roman" w:cs="Arial"/>
      <w:sz w:val="24"/>
      <w:szCs w:val="24"/>
      <w:lang w:val="en-US" w:eastAsia="fr-FR"/>
    </w:rPr>
  </w:style>
  <w:style w:type="paragraph" w:styleId="Index2">
    <w:name w:val="index 2"/>
    <w:basedOn w:val="Normal"/>
    <w:next w:val="Normal"/>
    <w:rsid w:val="000B35FC"/>
    <w:pPr>
      <w:tabs>
        <w:tab w:val="left" w:leader="dot" w:pos="9000"/>
        <w:tab w:val="right" w:pos="936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Arial"/>
      <w:sz w:val="24"/>
      <w:szCs w:val="24"/>
      <w:lang w:eastAsia="fr-FR"/>
    </w:rPr>
  </w:style>
  <w:style w:type="paragraph" w:styleId="TitreTR">
    <w:name w:val="toa heading"/>
    <w:basedOn w:val="Normal"/>
    <w:next w:val="Normal"/>
    <w:rsid w:val="000B35FC"/>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Arial"/>
      <w:sz w:val="24"/>
      <w:szCs w:val="24"/>
      <w:lang w:eastAsia="fr-FR"/>
    </w:rPr>
  </w:style>
  <w:style w:type="character" w:customStyle="1" w:styleId="EquationCaption">
    <w:name w:val="_Equation Caption"/>
    <w:rsid w:val="000B35FC"/>
  </w:style>
  <w:style w:type="paragraph" w:customStyle="1" w:styleId="Head21">
    <w:name w:val="Head 2.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22">
    <w:name w:val="Head 2.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2">
    <w:name w:val="Head 3.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1">
    <w:name w:val="Head 3.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81">
    <w:name w:val="Head 8.1"/>
    <w:basedOn w:val="Normal"/>
    <w:link w:val="Head8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1">
    <w:name w:val="Head 4.1"/>
    <w:basedOn w:val="Normal"/>
    <w:link w:val="Head4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2">
    <w:name w:val="Head 4.2"/>
    <w:basedOn w:val="Normal"/>
    <w:link w:val="Head42Char"/>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i">
    <w:name w:val="(i)"/>
    <w:basedOn w:val="Normal"/>
    <w:rsid w:val="000B35FC"/>
    <w:pPr>
      <w:suppressAutoHyphens/>
      <w:overflowPunct w:val="0"/>
      <w:autoSpaceDE w:val="0"/>
      <w:autoSpaceDN w:val="0"/>
      <w:adjustRightInd w:val="0"/>
      <w:spacing w:after="0" w:line="240" w:lineRule="auto"/>
      <w:jc w:val="both"/>
      <w:textAlignment w:val="baseline"/>
    </w:pPr>
    <w:rPr>
      <w:rFonts w:ascii="Tms Rmn" w:eastAsia="Times New Roman" w:hAnsi="Tms Rmn" w:cs="Arial"/>
      <w:sz w:val="24"/>
      <w:szCs w:val="24"/>
      <w:lang w:val="en-US" w:eastAsia="fr-FR"/>
    </w:rPr>
  </w:style>
  <w:style w:type="paragraph" w:customStyle="1" w:styleId="explanatoryclause">
    <w:name w:val="explanatory_clause"/>
    <w:basedOn w:val="Normal"/>
    <w:rsid w:val="000B35FC"/>
    <w:pPr>
      <w:suppressAutoHyphens/>
      <w:overflowPunct w:val="0"/>
      <w:autoSpaceDE w:val="0"/>
      <w:autoSpaceDN w:val="0"/>
      <w:adjustRightInd w:val="0"/>
      <w:spacing w:after="240" w:line="240" w:lineRule="auto"/>
      <w:ind w:left="738" w:right="-14" w:hanging="738"/>
      <w:textAlignment w:val="baseline"/>
    </w:pPr>
    <w:rPr>
      <w:rFonts w:ascii="Arial" w:eastAsia="Times New Roman" w:hAnsi="Arial" w:cs="Arial"/>
      <w:szCs w:val="24"/>
      <w:lang w:val="en-US" w:eastAsia="fr-FR"/>
    </w:rPr>
  </w:style>
  <w:style w:type="paragraph" w:styleId="Liste">
    <w:name w:val="List"/>
    <w:aliases w:val="1. List"/>
    <w:basedOn w:val="Normal"/>
    <w:rsid w:val="000B35FC"/>
    <w:pPr>
      <w:overflowPunct w:val="0"/>
      <w:autoSpaceDE w:val="0"/>
      <w:autoSpaceDN w:val="0"/>
      <w:adjustRightInd w:val="0"/>
      <w:spacing w:before="120" w:after="120" w:line="240" w:lineRule="auto"/>
      <w:ind w:left="1440"/>
      <w:jc w:val="both"/>
      <w:textAlignment w:val="baseline"/>
    </w:pPr>
    <w:rPr>
      <w:rFonts w:ascii="Times New Roman" w:eastAsia="Times New Roman" w:hAnsi="Times New Roman" w:cs="Arial"/>
      <w:sz w:val="24"/>
      <w:szCs w:val="24"/>
      <w:lang w:val="en-US" w:eastAsia="fr-FR"/>
    </w:rPr>
  </w:style>
  <w:style w:type="paragraph" w:customStyle="1" w:styleId="Outline2">
    <w:name w:val="Outline2"/>
    <w:basedOn w:val="Normal"/>
    <w:rsid w:val="000B35FC"/>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Arial"/>
      <w:kern w:val="28"/>
      <w:sz w:val="24"/>
      <w:szCs w:val="24"/>
      <w:lang w:eastAsia="fr-FR"/>
    </w:rPr>
  </w:style>
  <w:style w:type="paragraph" w:customStyle="1" w:styleId="Outline3">
    <w:name w:val="Outline3"/>
    <w:basedOn w:val="Normal"/>
    <w:rsid w:val="000B35FC"/>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Arial"/>
      <w:kern w:val="28"/>
      <w:sz w:val="24"/>
      <w:szCs w:val="24"/>
      <w:lang w:eastAsia="fr-FR"/>
    </w:rPr>
  </w:style>
  <w:style w:type="paragraph" w:customStyle="1" w:styleId="Outline4">
    <w:name w:val="Outline4"/>
    <w:basedOn w:val="Normal"/>
    <w:rsid w:val="000B35FC"/>
    <w:pPr>
      <w:tabs>
        <w:tab w:val="left" w:pos="1872"/>
      </w:tabs>
      <w:overflowPunct w:val="0"/>
      <w:autoSpaceDE w:val="0"/>
      <w:autoSpaceDN w:val="0"/>
      <w:adjustRightInd w:val="0"/>
      <w:spacing w:before="240" w:after="0" w:line="240" w:lineRule="auto"/>
      <w:ind w:left="1872" w:hanging="504"/>
      <w:textAlignment w:val="baseline"/>
    </w:pPr>
    <w:rPr>
      <w:rFonts w:ascii="Times New Roman" w:eastAsia="Times New Roman" w:hAnsi="Times New Roman" w:cs="Arial"/>
      <w:kern w:val="28"/>
      <w:sz w:val="24"/>
      <w:szCs w:val="24"/>
      <w:lang w:eastAsia="fr-FR"/>
    </w:rPr>
  </w:style>
  <w:style w:type="paragraph" w:customStyle="1" w:styleId="outlinebullet">
    <w:name w:val="outlinebullet"/>
    <w:basedOn w:val="Normal"/>
    <w:rsid w:val="000B35FC"/>
    <w:pPr>
      <w:tabs>
        <w:tab w:val="left" w:pos="1440"/>
      </w:tabs>
      <w:overflowPunct w:val="0"/>
      <w:autoSpaceDE w:val="0"/>
      <w:autoSpaceDN w:val="0"/>
      <w:adjustRightInd w:val="0"/>
      <w:spacing w:before="120" w:after="0" w:line="240" w:lineRule="auto"/>
      <w:ind w:left="1440" w:hanging="450"/>
      <w:textAlignment w:val="baseline"/>
    </w:pPr>
    <w:rPr>
      <w:rFonts w:ascii="Times New Roman" w:eastAsia="Times New Roman" w:hAnsi="Times New Roman" w:cs="Arial"/>
      <w:sz w:val="24"/>
      <w:szCs w:val="24"/>
      <w:lang w:eastAsia="fr-FR"/>
    </w:rPr>
  </w:style>
  <w:style w:type="paragraph" w:customStyle="1" w:styleId="BodyText21">
    <w:name w:val="Body Text 21"/>
    <w:basedOn w:val="Normal"/>
    <w:link w:val="BodyText21Char"/>
    <w:rsid w:val="000B35FC"/>
    <w:pPr>
      <w:overflowPunct w:val="0"/>
      <w:autoSpaceDE w:val="0"/>
      <w:autoSpaceDN w:val="0"/>
      <w:adjustRightInd w:val="0"/>
      <w:spacing w:before="120" w:after="120" w:line="240" w:lineRule="auto"/>
      <w:jc w:val="center"/>
      <w:textAlignment w:val="baseline"/>
    </w:pPr>
    <w:rPr>
      <w:rFonts w:ascii="Times New Roman" w:eastAsia="Times New Roman" w:hAnsi="Times New Roman" w:cs="Arial"/>
      <w:b/>
      <w:sz w:val="28"/>
      <w:szCs w:val="24"/>
      <w:lang w:val="es-ES_tradnl" w:eastAsia="fr-FR"/>
    </w:rPr>
  </w:style>
  <w:style w:type="paragraph" w:customStyle="1" w:styleId="SectionVIIHeader2">
    <w:name w:val="Section VII Header2"/>
    <w:basedOn w:val="Titre1"/>
    <w:link w:val="SectionVIIHeader2Char"/>
    <w:rsid w:val="000B35FC"/>
    <w:pPr>
      <w:keepNext w:val="0"/>
      <w:keepLines w:val="0"/>
      <w:pBdr>
        <w:bottom w:val="none" w:sz="0" w:space="0" w:color="auto"/>
      </w:pBdr>
      <w:tabs>
        <w:tab w:val="left" w:pos="360"/>
      </w:tabs>
      <w:autoSpaceDE w:val="0"/>
      <w:autoSpaceDN w:val="0"/>
      <w:spacing w:before="0" w:after="200"/>
      <w:ind w:left="360" w:hanging="360"/>
      <w:textAlignment w:val="baseline"/>
      <w:outlineLvl w:val="9"/>
    </w:pPr>
    <w:rPr>
      <w:rFonts w:ascii="Times New Roman" w:hAnsi="Times New Roman" w:cs="Arial"/>
      <w:bCs w:val="0"/>
      <w:caps w:val="0"/>
      <w:noProof w:val="0"/>
      <w:color w:val="auto"/>
      <w:spacing w:val="0"/>
      <w:kern w:val="28"/>
      <w:szCs w:val="24"/>
      <w:lang w:bidi="ar-SA"/>
    </w:rPr>
  </w:style>
  <w:style w:type="paragraph" w:customStyle="1" w:styleId="2AutoList1">
    <w:name w:val="2AutoList1"/>
    <w:basedOn w:val="Normal"/>
    <w:rsid w:val="000B35FC"/>
    <w:pPr>
      <w:tabs>
        <w:tab w:val="left" w:pos="504"/>
      </w:tabs>
      <w:overflowPunct w:val="0"/>
      <w:autoSpaceDE w:val="0"/>
      <w:autoSpaceDN w:val="0"/>
      <w:adjustRightInd w:val="0"/>
      <w:spacing w:after="0" w:line="240" w:lineRule="auto"/>
      <w:ind w:left="504" w:hanging="504"/>
      <w:jc w:val="both"/>
      <w:textAlignment w:val="baseline"/>
    </w:pPr>
    <w:rPr>
      <w:rFonts w:ascii="Times New Roman" w:eastAsia="Times New Roman" w:hAnsi="Times New Roman" w:cs="Arial"/>
      <w:sz w:val="24"/>
      <w:szCs w:val="24"/>
      <w:lang w:val="es-ES_tradnl" w:eastAsia="fr-FR"/>
    </w:rPr>
  </w:style>
  <w:style w:type="paragraph" w:customStyle="1" w:styleId="Header3-Paragraph">
    <w:name w:val="Header 3 - Paragraph"/>
    <w:basedOn w:val="Normal"/>
    <w:rsid w:val="000B35FC"/>
    <w:pPr>
      <w:tabs>
        <w:tab w:val="left" w:pos="504"/>
      </w:tabs>
      <w:overflowPunct w:val="0"/>
      <w:autoSpaceDE w:val="0"/>
      <w:autoSpaceDN w:val="0"/>
      <w:adjustRightInd w:val="0"/>
      <w:spacing w:after="200" w:line="240" w:lineRule="auto"/>
      <w:ind w:left="504" w:hanging="504"/>
      <w:jc w:val="both"/>
      <w:textAlignment w:val="baseline"/>
    </w:pPr>
    <w:rPr>
      <w:rFonts w:ascii="Times New Roman" w:eastAsia="Times New Roman" w:hAnsi="Times New Roman" w:cs="Arial"/>
      <w:sz w:val="24"/>
      <w:szCs w:val="24"/>
      <w:lang w:val="en-US" w:eastAsia="fr-FR"/>
    </w:rPr>
  </w:style>
  <w:style w:type="paragraph" w:customStyle="1" w:styleId="P3Header1-Clauses">
    <w:name w:val="P3 Header1-Clauses"/>
    <w:basedOn w:val="Header1-Clauses"/>
    <w:rsid w:val="000B35FC"/>
    <w:pPr>
      <w:tabs>
        <w:tab w:val="left" w:pos="864"/>
      </w:tabs>
      <w:ind w:left="864"/>
    </w:pPr>
  </w:style>
  <w:style w:type="paragraph" w:customStyle="1" w:styleId="Header1-Clauses">
    <w:name w:val="Header 1 - Clauses"/>
    <w:basedOn w:val="Normal"/>
    <w:link w:val="Header1-ClausesChar"/>
    <w:rsid w:val="000B35FC"/>
    <w:pPr>
      <w:tabs>
        <w:tab w:val="left" w:pos="432"/>
      </w:tabs>
      <w:overflowPunct w:val="0"/>
      <w:autoSpaceDE w:val="0"/>
      <w:autoSpaceDN w:val="0"/>
      <w:adjustRightInd w:val="0"/>
      <w:spacing w:after="0" w:line="240" w:lineRule="auto"/>
      <w:ind w:left="432" w:hanging="432"/>
      <w:textAlignment w:val="baseline"/>
    </w:pPr>
    <w:rPr>
      <w:rFonts w:ascii="Times New Roman" w:eastAsia="Times New Roman" w:hAnsi="Times New Roman" w:cs="Arial"/>
      <w:b/>
      <w:sz w:val="24"/>
      <w:szCs w:val="24"/>
      <w:lang w:val="es-ES_tradnl" w:eastAsia="fr-FR"/>
    </w:rPr>
  </w:style>
  <w:style w:type="paragraph" w:customStyle="1" w:styleId="SectionXHeader3">
    <w:name w:val="Section X Header 3"/>
    <w:basedOn w:val="Titre1"/>
    <w:rsid w:val="000B35FC"/>
    <w:pPr>
      <w:keepNext w:val="0"/>
      <w:keepLines w:val="0"/>
      <w:pBdr>
        <w:bottom w:val="none" w:sz="0" w:space="0" w:color="auto"/>
      </w:pBdr>
      <w:autoSpaceDE w:val="0"/>
      <w:autoSpaceDN w:val="0"/>
      <w:spacing w:before="0" w:after="0"/>
      <w:ind w:left="432" w:hanging="432"/>
      <w:textAlignment w:val="baseline"/>
      <w:outlineLvl w:val="9"/>
    </w:pPr>
    <w:rPr>
      <w:rFonts w:ascii="Times New Roman" w:hAnsi="Times New Roman" w:cs="Arial"/>
      <w:bCs w:val="0"/>
      <w:caps w:val="0"/>
      <w:noProof w:val="0"/>
      <w:color w:val="auto"/>
      <w:spacing w:val="0"/>
      <w:kern w:val="0"/>
      <w:sz w:val="40"/>
      <w:szCs w:val="24"/>
      <w:lang w:bidi="ar-SA"/>
    </w:rPr>
  </w:style>
  <w:style w:type="paragraph" w:customStyle="1" w:styleId="Header2-SubClauses">
    <w:name w:val="Header 2 - SubClauses"/>
    <w:basedOn w:val="Normal"/>
    <w:rsid w:val="000B35FC"/>
    <w:pPr>
      <w:tabs>
        <w:tab w:val="left" w:pos="619"/>
      </w:tabs>
      <w:overflowPunct w:val="0"/>
      <w:autoSpaceDE w:val="0"/>
      <w:autoSpaceDN w:val="0"/>
      <w:adjustRightInd w:val="0"/>
      <w:spacing w:after="200" w:line="240" w:lineRule="auto"/>
      <w:jc w:val="both"/>
      <w:textAlignment w:val="baseline"/>
    </w:pPr>
    <w:rPr>
      <w:rFonts w:ascii="Times New Roman" w:eastAsia="Times New Roman" w:hAnsi="Times New Roman" w:cs="Arial"/>
      <w:sz w:val="24"/>
      <w:szCs w:val="24"/>
      <w:lang w:val="es-ES_tradnl" w:eastAsia="fr-FR"/>
    </w:rPr>
  </w:style>
  <w:style w:type="paragraph" w:customStyle="1" w:styleId="TOCNumber1">
    <w:name w:val="TOC Number1"/>
    <w:basedOn w:val="Titre4"/>
    <w:rsid w:val="000B35FC"/>
  </w:style>
  <w:style w:type="paragraph" w:styleId="Explorateurdedocuments">
    <w:name w:val="Document Map"/>
    <w:basedOn w:val="Normal"/>
    <w:link w:val="ExplorateurdedocumentsCar"/>
    <w:rsid w:val="000B35FC"/>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uiPriority w:val="99"/>
    <w:rsid w:val="000B35FC"/>
    <w:rPr>
      <w:rFonts w:ascii="Tahoma" w:eastAsia="Times New Roman" w:hAnsi="Tahoma" w:cs="Times New Roman"/>
      <w:sz w:val="24"/>
      <w:szCs w:val="24"/>
      <w:shd w:val="clear" w:color="auto" w:fill="000080"/>
      <w:lang w:eastAsia="fr-FR"/>
    </w:rPr>
  </w:style>
  <w:style w:type="paragraph" w:customStyle="1" w:styleId="explanatorynotes">
    <w:name w:val="explanatory_notes"/>
    <w:basedOn w:val="Normal"/>
    <w:rsid w:val="000B35FC"/>
    <w:pPr>
      <w:suppressAutoHyphens/>
      <w:overflowPunct w:val="0"/>
      <w:autoSpaceDE w:val="0"/>
      <w:autoSpaceDN w:val="0"/>
      <w:adjustRightInd w:val="0"/>
      <w:spacing w:after="120" w:line="360" w:lineRule="exact"/>
      <w:jc w:val="both"/>
      <w:textAlignment w:val="baseline"/>
    </w:pPr>
    <w:rPr>
      <w:rFonts w:ascii="Arial" w:eastAsia="Times New Roman" w:hAnsi="Arial" w:cs="Arial"/>
      <w:szCs w:val="24"/>
      <w:lang w:val="en-US" w:eastAsia="fr-FR"/>
    </w:rPr>
  </w:style>
  <w:style w:type="paragraph" w:customStyle="1" w:styleId="Head2">
    <w:name w:val="Head 2"/>
    <w:basedOn w:val="Titre9"/>
    <w:rsid w:val="000B35FC"/>
  </w:style>
  <w:style w:type="paragraph" w:customStyle="1" w:styleId="sectionIIIheader">
    <w:name w:val="section III header"/>
    <w:basedOn w:val="Normal"/>
    <w:rsid w:val="000B35FC"/>
    <w:pPr>
      <w:overflowPunct w:val="0"/>
      <w:autoSpaceDE w:val="0"/>
      <w:autoSpaceDN w:val="0"/>
      <w:adjustRightInd w:val="0"/>
      <w:spacing w:before="240" w:after="0" w:line="240" w:lineRule="auto"/>
      <w:textAlignment w:val="baseline"/>
    </w:pPr>
    <w:rPr>
      <w:rFonts w:ascii="Arial Black" w:eastAsia="Times New Roman" w:hAnsi="Arial Black" w:cs="Arial"/>
      <w:sz w:val="24"/>
      <w:szCs w:val="24"/>
      <w:lang w:val="en-US" w:eastAsia="fr-FR"/>
    </w:rPr>
  </w:style>
  <w:style w:type="paragraph" w:customStyle="1" w:styleId="titulo">
    <w:name w:val="titulo"/>
    <w:basedOn w:val="Titre5"/>
    <w:rsid w:val="000B35FC"/>
    <w:pPr>
      <w:widowControl/>
      <w:numPr>
        <w:ilvl w:val="4"/>
        <w:numId w:val="0"/>
      </w:numPr>
      <w:autoSpaceDE w:val="0"/>
      <w:autoSpaceDN w:val="0"/>
      <w:spacing w:after="240"/>
      <w:ind w:left="1008" w:hanging="1008"/>
      <w:jc w:val="center"/>
      <w:textAlignment w:val="baseline"/>
      <w:outlineLvl w:val="9"/>
    </w:pPr>
    <w:rPr>
      <w:rFonts w:ascii="Times New Roman Bold" w:hAnsi="Times New Roman Bold" w:cs="Arial"/>
      <w:bCs w:val="0"/>
      <w:iCs w:val="0"/>
      <w:color w:val="auto"/>
      <w:kern w:val="0"/>
      <w:sz w:val="24"/>
      <w:szCs w:val="24"/>
      <w:lang w:val="en-US" w:bidi="ar-SA"/>
    </w:rPr>
  </w:style>
  <w:style w:type="paragraph" w:customStyle="1" w:styleId="StyleHeader1-ClausesLeft0Firstline0">
    <w:name w:val="Style Header 1 - Clauses + Left:  0&quot; First line:  0&quot;"/>
    <w:basedOn w:val="Header1-Clauses"/>
    <w:rsid w:val="000B35FC"/>
    <w:rPr>
      <w:bCs/>
    </w:rPr>
  </w:style>
  <w:style w:type="paragraph" w:customStyle="1" w:styleId="StyleSectionIVHeader-2Centered">
    <w:name w:val="Style Section IV Header - 2 + Centered"/>
    <w:basedOn w:val="SectionIVHeader-2"/>
    <w:rsid w:val="000B35FC"/>
    <w:rPr>
      <w:bCs/>
    </w:rPr>
  </w:style>
  <w:style w:type="table" w:customStyle="1" w:styleId="Grilledutableau11">
    <w:name w:val="Grille du tableau11"/>
    <w:basedOn w:val="TableauNormal"/>
    <w:next w:val="Grilledutableau"/>
    <w:locked/>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IXHeading">
    <w:name w:val="Section IX Heading"/>
    <w:basedOn w:val="Head81"/>
    <w:link w:val="SectionIXHeadingChar"/>
    <w:rsid w:val="000B35FC"/>
    <w:pPr>
      <w:spacing w:before="240" w:after="240"/>
    </w:pPr>
    <w:rPr>
      <w:sz w:val="32"/>
    </w:rPr>
  </w:style>
  <w:style w:type="paragraph" w:customStyle="1" w:styleId="Section1Header1">
    <w:name w:val="Section 1 Header 1"/>
    <w:basedOn w:val="BodyText21"/>
    <w:link w:val="Section1Header1Char"/>
    <w:rsid w:val="000B35FC"/>
  </w:style>
  <w:style w:type="paragraph" w:customStyle="1" w:styleId="UG-Heading1">
    <w:name w:val="UG - Heading 1"/>
    <w:basedOn w:val="Titre1"/>
    <w:rsid w:val="000B35FC"/>
    <w:pPr>
      <w:keepLines w:val="0"/>
      <w:pBdr>
        <w:bottom w:val="none" w:sz="0" w:space="0" w:color="auto"/>
      </w:pBdr>
      <w:spacing w:before="0" w:after="200"/>
      <w:ind w:left="432" w:hanging="432"/>
    </w:pPr>
    <w:rPr>
      <w:rFonts w:ascii="Times New Roman" w:hAnsi="Times New Roman" w:cs="Arial"/>
      <w:bCs w:val="0"/>
      <w:caps w:val="0"/>
      <w:noProof w:val="0"/>
      <w:color w:val="auto"/>
      <w:spacing w:val="0"/>
      <w:kern w:val="28"/>
      <w:sz w:val="36"/>
      <w:szCs w:val="24"/>
      <w:lang w:bidi="ar-SA"/>
    </w:rPr>
  </w:style>
  <w:style w:type="paragraph" w:customStyle="1" w:styleId="UG-Heading2">
    <w:name w:val="UG - Heading 2"/>
    <w:basedOn w:val="Titre2"/>
    <w:rsid w:val="000B35FC"/>
    <w:pPr>
      <w:keepNext w:val="0"/>
      <w:keepLines w:val="0"/>
      <w:widowControl/>
      <w:numPr>
        <w:ilvl w:val="1"/>
      </w:numPr>
      <w:tabs>
        <w:tab w:val="left" w:pos="619"/>
      </w:tabs>
      <w:overflowPunct/>
      <w:adjustRightInd/>
      <w:spacing w:before="0" w:after="200"/>
      <w:ind w:left="576" w:hanging="576"/>
      <w:jc w:val="center"/>
    </w:pPr>
    <w:rPr>
      <w:rFonts w:ascii="Times New Roman Bold" w:hAnsi="Times New Roman Bold" w:cs="Arial"/>
      <w:bCs w:val="0"/>
      <w:iCs w:val="0"/>
      <w:caps w:val="0"/>
      <w:noProof w:val="0"/>
      <w:kern w:val="0"/>
      <w:sz w:val="28"/>
      <w:szCs w:val="28"/>
      <w:lang w:bidi="ar-SA"/>
    </w:rPr>
  </w:style>
  <w:style w:type="paragraph" w:customStyle="1" w:styleId="UG-Header">
    <w:name w:val="UG - Header"/>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72"/>
      <w:szCs w:val="24"/>
      <w:lang w:eastAsia="fr-FR"/>
    </w:rPr>
  </w:style>
  <w:style w:type="paragraph" w:styleId="Notedefin">
    <w:name w:val="endnote text"/>
    <w:basedOn w:val="Normal"/>
    <w:link w:val="NotedefinCar"/>
    <w:rsid w:val="000B35FC"/>
    <w:pPr>
      <w:spacing w:after="0" w:line="240" w:lineRule="auto"/>
    </w:pPr>
    <w:rPr>
      <w:rFonts w:ascii="Times New Roman" w:eastAsia="Times New Roman" w:hAnsi="Times New Roman" w:cs="Times New Roman"/>
      <w:sz w:val="20"/>
      <w:szCs w:val="24"/>
      <w:lang w:eastAsia="fr-FR"/>
    </w:rPr>
  </w:style>
  <w:style w:type="character" w:customStyle="1" w:styleId="NotedefinCar">
    <w:name w:val="Note de fin Car"/>
    <w:basedOn w:val="Policepardfaut"/>
    <w:link w:val="Notedefin"/>
    <w:uiPriority w:val="99"/>
    <w:rsid w:val="000B35FC"/>
    <w:rPr>
      <w:rFonts w:ascii="Times New Roman" w:eastAsia="Times New Roman" w:hAnsi="Times New Roman" w:cs="Times New Roman"/>
      <w:sz w:val="20"/>
      <w:szCs w:val="24"/>
      <w:lang w:eastAsia="fr-FR"/>
    </w:rPr>
  </w:style>
  <w:style w:type="paragraph" w:customStyle="1" w:styleId="Style10">
    <w:name w:val="Style1"/>
    <w:basedOn w:val="Normal"/>
    <w:link w:val="Style1Char"/>
    <w:qFormat/>
    <w:rsid w:val="000B35FC"/>
    <w:pPr>
      <w:tabs>
        <w:tab w:val="num" w:pos="360"/>
      </w:tabs>
      <w:spacing w:after="0" w:line="240" w:lineRule="auto"/>
      <w:ind w:left="360" w:hanging="360"/>
    </w:pPr>
    <w:rPr>
      <w:rFonts w:ascii="Times New Roman" w:eastAsia="Times New Roman" w:hAnsi="Times New Roman" w:cs="Arial"/>
      <w:b/>
      <w:sz w:val="56"/>
      <w:szCs w:val="24"/>
      <w:lang w:eastAsia="fr-FR"/>
    </w:rPr>
  </w:style>
  <w:style w:type="paragraph" w:customStyle="1" w:styleId="SectionVStyle1">
    <w:name w:val="Section V Style1"/>
    <w:basedOn w:val="Style10"/>
    <w:rsid w:val="000B35FC"/>
    <w:pPr>
      <w:tabs>
        <w:tab w:val="clear" w:pos="360"/>
      </w:tabs>
      <w:ind w:left="576" w:hanging="576"/>
    </w:pPr>
  </w:style>
  <w:style w:type="paragraph" w:customStyle="1" w:styleId="Body">
    <w:name w:val="Body"/>
    <w:basedOn w:val="Normal"/>
    <w:link w:val="BodyCar"/>
    <w:rsid w:val="000B35FC"/>
    <w:pPr>
      <w:spacing w:before="120" w:after="120" w:line="240" w:lineRule="auto"/>
    </w:pPr>
    <w:rPr>
      <w:rFonts w:ascii="Arial" w:eastAsia="Times New Roman" w:hAnsi="Arial" w:cs="Times New Roman"/>
      <w:szCs w:val="24"/>
      <w:lang w:eastAsia="fr-FR"/>
    </w:rPr>
  </w:style>
  <w:style w:type="character" w:customStyle="1" w:styleId="BodyCar">
    <w:name w:val="Body Car"/>
    <w:link w:val="Body"/>
    <w:rsid w:val="000B35FC"/>
    <w:rPr>
      <w:rFonts w:ascii="Arial" w:eastAsia="Times New Roman" w:hAnsi="Arial" w:cs="Times New Roman"/>
      <w:szCs w:val="24"/>
      <w:lang w:eastAsia="fr-FR"/>
    </w:rPr>
  </w:style>
  <w:style w:type="paragraph" w:customStyle="1" w:styleId="Body1">
    <w:name w:val="Body1"/>
    <w:basedOn w:val="Normal"/>
    <w:rsid w:val="000B35FC"/>
    <w:pPr>
      <w:spacing w:before="60" w:after="120" w:line="240" w:lineRule="exact"/>
      <w:ind w:left="709"/>
      <w:jc w:val="both"/>
    </w:pPr>
    <w:rPr>
      <w:rFonts w:ascii="Arial" w:eastAsia="Times New Roman" w:hAnsi="Arial" w:cs="Times New Roman"/>
      <w:bCs/>
      <w:sz w:val="20"/>
      <w:szCs w:val="24"/>
      <w:lang w:eastAsia="fr-FR"/>
    </w:rPr>
  </w:style>
  <w:style w:type="paragraph" w:customStyle="1" w:styleId="Enumere">
    <w:name w:val="Enumere"/>
    <w:basedOn w:val="Normal"/>
    <w:link w:val="EnumereCarCar"/>
    <w:rsid w:val="000B35FC"/>
    <w:pPr>
      <w:tabs>
        <w:tab w:val="left" w:pos="567"/>
        <w:tab w:val="num" w:pos="1065"/>
      </w:tabs>
      <w:spacing w:after="0" w:line="240" w:lineRule="exact"/>
      <w:ind w:left="1065" w:hanging="360"/>
      <w:jc w:val="both"/>
    </w:pPr>
    <w:rPr>
      <w:rFonts w:ascii="Arial" w:eastAsia="Times New Roman" w:hAnsi="Arial" w:cs="Times New Roman"/>
      <w:sz w:val="20"/>
      <w:szCs w:val="24"/>
      <w:lang w:eastAsia="fr-FR"/>
    </w:rPr>
  </w:style>
  <w:style w:type="paragraph" w:customStyle="1" w:styleId="StyleHeading2BottomSinglesolidlineAuto05ptLinewi">
    <w:name w:val="Style Heading 2 + Bottom: (Single solid line Auto  05 pt Line wi..."/>
    <w:basedOn w:val="Titre2"/>
    <w:rsid w:val="000B35FC"/>
    <w:pPr>
      <w:keepLines w:val="0"/>
      <w:widowControl/>
      <w:numPr>
        <w:ilvl w:val="1"/>
      </w:numPr>
      <w:pBdr>
        <w:bottom w:val="single" w:sz="4" w:space="1" w:color="auto"/>
      </w:pBdr>
      <w:overflowPunct/>
      <w:adjustRightInd/>
      <w:spacing w:before="240" w:after="240"/>
      <w:ind w:left="709" w:hanging="709"/>
    </w:pPr>
    <w:rPr>
      <w:rFonts w:ascii="Arial" w:hAnsi="Arial" w:cs="Times New Roman"/>
      <w:iCs w:val="0"/>
      <w:caps w:val="0"/>
      <w:noProof w:val="0"/>
      <w:kern w:val="0"/>
      <w:sz w:val="28"/>
      <w:lang w:bidi="ar-SA"/>
    </w:rPr>
  </w:style>
  <w:style w:type="paragraph" w:customStyle="1" w:styleId="Body2">
    <w:name w:val="Body2"/>
    <w:basedOn w:val="Normal"/>
    <w:link w:val="Body2Car"/>
    <w:rsid w:val="000B35FC"/>
    <w:pPr>
      <w:spacing w:before="120" w:after="120" w:line="240" w:lineRule="exact"/>
      <w:ind w:left="709" w:hanging="709"/>
      <w:jc w:val="both"/>
    </w:pPr>
    <w:rPr>
      <w:rFonts w:ascii="Arial" w:eastAsia="Times New Roman" w:hAnsi="Arial" w:cs="Times New Roman"/>
      <w:sz w:val="20"/>
      <w:szCs w:val="24"/>
      <w:lang w:eastAsia="fr-FR"/>
    </w:rPr>
  </w:style>
  <w:style w:type="character" w:customStyle="1" w:styleId="Body2Car">
    <w:name w:val="Body2 Car"/>
    <w:link w:val="Body2"/>
    <w:rsid w:val="000B35FC"/>
    <w:rPr>
      <w:rFonts w:ascii="Arial" w:eastAsia="Times New Roman" w:hAnsi="Arial" w:cs="Times New Roman"/>
      <w:sz w:val="20"/>
      <w:szCs w:val="24"/>
      <w:lang w:eastAsia="fr-FR"/>
    </w:rPr>
  </w:style>
  <w:style w:type="paragraph" w:customStyle="1" w:styleId="StyleNumrosArial10ptGauche063cmSuspendu063cm">
    <w:name w:val="Style Numéros Arial 10 pt Gauche :  063 cm Suspendu : 063 cm"/>
    <w:basedOn w:val="Enumere"/>
    <w:rsid w:val="000B35FC"/>
    <w:pPr>
      <w:tabs>
        <w:tab w:val="clear" w:pos="567"/>
        <w:tab w:val="clear" w:pos="1065"/>
      </w:tabs>
      <w:ind w:left="993" w:hanging="284"/>
    </w:pPr>
  </w:style>
  <w:style w:type="paragraph" w:customStyle="1" w:styleId="StyleCentered">
    <w:name w:val="Style Centered"/>
    <w:basedOn w:val="Normal"/>
    <w:rsid w:val="000B35FC"/>
    <w:pPr>
      <w:spacing w:after="0" w:line="240" w:lineRule="auto"/>
      <w:ind w:left="709" w:hanging="709"/>
      <w:jc w:val="center"/>
    </w:pPr>
    <w:rPr>
      <w:rFonts w:ascii="Times New Roman" w:eastAsia="Times New Roman" w:hAnsi="Times New Roman" w:cs="Times New Roman"/>
      <w:sz w:val="24"/>
      <w:szCs w:val="24"/>
      <w:lang w:eastAsia="fr-FR"/>
    </w:rPr>
  </w:style>
  <w:style w:type="paragraph" w:customStyle="1" w:styleId="StyleStyleBodyBold11pt">
    <w:name w:val="Style Style Body + Bold + 11 pt"/>
    <w:basedOn w:val="Normal"/>
    <w:link w:val="StyleStyleBodyBold11ptCar"/>
    <w:rsid w:val="000B35FC"/>
    <w:pPr>
      <w:spacing w:before="120" w:after="120" w:line="240" w:lineRule="exact"/>
      <w:jc w:val="both"/>
    </w:pPr>
    <w:rPr>
      <w:rFonts w:ascii="Arial" w:eastAsia="Times New Roman" w:hAnsi="Arial" w:cs="Times New Roman"/>
      <w:b/>
      <w:bCs/>
      <w:sz w:val="20"/>
      <w:szCs w:val="24"/>
      <w:lang w:eastAsia="fr-FR"/>
    </w:rPr>
  </w:style>
  <w:style w:type="character" w:customStyle="1" w:styleId="StyleStyleBodyBold11ptCar">
    <w:name w:val="Style Style Body + Bold + 11 pt Car"/>
    <w:link w:val="StyleStyleBodyBold11pt"/>
    <w:rsid w:val="000B35FC"/>
    <w:rPr>
      <w:rFonts w:ascii="Arial" w:eastAsia="Times New Roman" w:hAnsi="Arial" w:cs="Times New Roman"/>
      <w:b/>
      <w:bCs/>
      <w:sz w:val="20"/>
      <w:szCs w:val="24"/>
      <w:lang w:eastAsia="fr-FR"/>
    </w:rPr>
  </w:style>
  <w:style w:type="paragraph" w:customStyle="1" w:styleId="StyleGauche125cm">
    <w:name w:val="Style Gauche :  125 cm"/>
    <w:basedOn w:val="Normal"/>
    <w:rsid w:val="000B35FC"/>
    <w:pPr>
      <w:spacing w:after="120" w:line="240" w:lineRule="auto"/>
      <w:ind w:left="709"/>
    </w:pPr>
    <w:rPr>
      <w:rFonts w:ascii="Times New Roman" w:eastAsia="Times New Roman" w:hAnsi="Times New Roman" w:cs="Times New Roman"/>
      <w:sz w:val="24"/>
      <w:szCs w:val="24"/>
      <w:lang w:eastAsia="fr-FR"/>
    </w:rPr>
  </w:style>
  <w:style w:type="paragraph" w:customStyle="1" w:styleId="StyleNumros">
    <w:name w:val="Style Numéros"/>
    <w:basedOn w:val="Normal"/>
    <w:rsid w:val="000B35FC"/>
    <w:pPr>
      <w:spacing w:after="120" w:line="240" w:lineRule="auto"/>
      <w:ind w:left="714" w:hanging="357"/>
    </w:pPr>
    <w:rPr>
      <w:rFonts w:ascii="Times New Roman" w:eastAsia="Times New Roman" w:hAnsi="Times New Roman" w:cs="Times New Roman"/>
      <w:sz w:val="24"/>
      <w:szCs w:val="24"/>
      <w:lang w:eastAsia="fr-FR"/>
    </w:rPr>
  </w:style>
  <w:style w:type="paragraph" w:customStyle="1" w:styleId="BodyItalic">
    <w:name w:val="Body+Italic"/>
    <w:basedOn w:val="Body1"/>
    <w:rsid w:val="000B35FC"/>
    <w:rPr>
      <w:i/>
    </w:rPr>
  </w:style>
  <w:style w:type="paragraph" w:customStyle="1" w:styleId="Titre4align">
    <w:name w:val="Titre 4 aligné"/>
    <w:basedOn w:val="Titre4"/>
    <w:autoRedefine/>
    <w:rsid w:val="000B35FC"/>
  </w:style>
  <w:style w:type="paragraph" w:customStyle="1" w:styleId="Titreprix">
    <w:name w:val="Titre_prix"/>
    <w:basedOn w:val="Body2"/>
    <w:rsid w:val="000B35FC"/>
    <w:rPr>
      <w:b/>
    </w:rPr>
  </w:style>
  <w:style w:type="paragraph" w:customStyle="1" w:styleId="TIT2">
    <w:name w:val="TIT 2"/>
    <w:basedOn w:val="Normal"/>
    <w:rsid w:val="000B35FC"/>
    <w:pPr>
      <w:spacing w:after="0" w:line="240" w:lineRule="atLeast"/>
      <w:jc w:val="both"/>
    </w:pPr>
    <w:rPr>
      <w:rFonts w:ascii="TimesNewRomanPS" w:eastAsia="Times New Roman" w:hAnsi="TimesNewRomanPS" w:cs="Times New Roman"/>
      <w:b/>
      <w:color w:val="000000"/>
      <w:sz w:val="24"/>
      <w:szCs w:val="24"/>
      <w:u w:val="single"/>
      <w:lang w:eastAsia="fr-FR"/>
    </w:rPr>
  </w:style>
  <w:style w:type="paragraph" w:customStyle="1" w:styleId="TIT3">
    <w:name w:val="TIT 3"/>
    <w:basedOn w:val="Normal"/>
    <w:link w:val="TIT3Char"/>
    <w:rsid w:val="000B35FC"/>
    <w:pPr>
      <w:spacing w:after="0" w:line="240" w:lineRule="auto"/>
      <w:jc w:val="both"/>
    </w:pPr>
    <w:rPr>
      <w:rFonts w:ascii="TimesNewRomanPS" w:eastAsia="Times New Roman" w:hAnsi="TimesNewRomanPS" w:cs="Times New Roman"/>
      <w:color w:val="000000"/>
      <w:sz w:val="24"/>
      <w:szCs w:val="24"/>
      <w:u w:val="single"/>
      <w:lang w:eastAsia="fr-FR"/>
    </w:rPr>
  </w:style>
  <w:style w:type="paragraph" w:customStyle="1" w:styleId="Tit20">
    <w:name w:val="Tit 2"/>
    <w:basedOn w:val="Normal"/>
    <w:rsid w:val="000B35FC"/>
    <w:pPr>
      <w:spacing w:after="0" w:line="240" w:lineRule="atLeast"/>
      <w:jc w:val="both"/>
    </w:pPr>
    <w:rPr>
      <w:rFonts w:ascii="Times" w:eastAsia="Times New Roman" w:hAnsi="Times" w:cs="Times New Roman"/>
      <w:b/>
      <w:sz w:val="24"/>
      <w:szCs w:val="24"/>
      <w:u w:val="single"/>
      <w:lang w:eastAsia="fr-FR"/>
    </w:rPr>
  </w:style>
  <w:style w:type="paragraph" w:customStyle="1" w:styleId="Titre30">
    <w:name w:val="Titre3"/>
    <w:basedOn w:val="Normal"/>
    <w:next w:val="Normal"/>
    <w:rsid w:val="000B35FC"/>
    <w:pPr>
      <w:keepLines/>
      <w:spacing w:before="240" w:after="120" w:line="360" w:lineRule="atLeast"/>
      <w:ind w:left="284" w:firstLine="567"/>
      <w:jc w:val="both"/>
    </w:pPr>
    <w:rPr>
      <w:rFonts w:ascii="Roman PS" w:eastAsia="Times New Roman" w:hAnsi="Roman PS" w:cs="Times New Roman"/>
      <w:b/>
      <w:szCs w:val="24"/>
      <w:lang w:eastAsia="fr-FR"/>
    </w:rPr>
  </w:style>
  <w:style w:type="paragraph" w:customStyle="1" w:styleId="Titre10">
    <w:name w:val="Titre1"/>
    <w:basedOn w:val="Normal"/>
    <w:next w:val="Normal"/>
    <w:rsid w:val="000B35FC"/>
    <w:pPr>
      <w:keepNext/>
      <w:keepLines/>
      <w:spacing w:before="240" w:after="120" w:line="360" w:lineRule="atLeast"/>
      <w:ind w:firstLine="567"/>
      <w:jc w:val="both"/>
    </w:pPr>
    <w:rPr>
      <w:rFonts w:ascii="Roman PS" w:eastAsia="Times New Roman" w:hAnsi="Roman PS" w:cs="Times New Roman"/>
      <w:b/>
      <w:caps/>
      <w:sz w:val="24"/>
      <w:szCs w:val="24"/>
      <w:lang w:eastAsia="fr-FR"/>
    </w:rPr>
  </w:style>
  <w:style w:type="paragraph" w:customStyle="1" w:styleId="Titre20">
    <w:name w:val="Titre2"/>
    <w:basedOn w:val="Normal"/>
    <w:next w:val="Normal"/>
    <w:rsid w:val="000B35FC"/>
    <w:pPr>
      <w:keepLines/>
      <w:spacing w:before="240" w:after="120" w:line="360" w:lineRule="atLeast"/>
      <w:ind w:left="170" w:firstLine="567"/>
      <w:jc w:val="both"/>
    </w:pPr>
    <w:rPr>
      <w:rFonts w:ascii="Roman PS" w:eastAsia="Times New Roman" w:hAnsi="Roman PS" w:cs="Times New Roman"/>
      <w:b/>
      <w:smallCaps/>
      <w:sz w:val="24"/>
      <w:szCs w:val="24"/>
      <w:lang w:eastAsia="fr-FR"/>
    </w:rPr>
  </w:style>
  <w:style w:type="paragraph" w:customStyle="1" w:styleId="Titre40">
    <w:name w:val="Titre4"/>
    <w:basedOn w:val="Normal"/>
    <w:next w:val="Normal"/>
    <w:rsid w:val="000B35FC"/>
    <w:pPr>
      <w:keepLines/>
      <w:spacing w:before="240" w:after="120" w:line="360" w:lineRule="atLeast"/>
      <w:ind w:left="567" w:firstLine="567"/>
      <w:jc w:val="both"/>
    </w:pPr>
    <w:rPr>
      <w:rFonts w:ascii="Roman PS" w:eastAsia="Times New Roman" w:hAnsi="Roman PS" w:cs="Times New Roman"/>
      <w:smallCaps/>
      <w:szCs w:val="24"/>
      <w:u w:val="single"/>
      <w:lang w:eastAsia="fr-FR"/>
    </w:rPr>
  </w:style>
  <w:style w:type="paragraph" w:customStyle="1" w:styleId="xl47">
    <w:name w:val="xl47"/>
    <w:basedOn w:val="Normal"/>
    <w:rsid w:val="000B35FC"/>
    <w:pPr>
      <w:spacing w:before="100" w:beforeAutospacing="1" w:after="100" w:afterAutospacing="1" w:line="240" w:lineRule="auto"/>
      <w:jc w:val="center"/>
    </w:pPr>
    <w:rPr>
      <w:rFonts w:ascii="Symbol" w:eastAsia="Arial Unicode MS" w:hAnsi="Symbol" w:cs="Arial Unicode MS"/>
      <w:sz w:val="24"/>
      <w:szCs w:val="24"/>
      <w:lang w:eastAsia="fr-FR"/>
    </w:rPr>
  </w:style>
  <w:style w:type="paragraph" w:customStyle="1" w:styleId="StyleBodyBold">
    <w:name w:val="Style Body + Bold"/>
    <w:basedOn w:val="Normal"/>
    <w:link w:val="StyleBodyBoldChar"/>
    <w:rsid w:val="000B35FC"/>
    <w:pPr>
      <w:spacing w:before="120" w:after="120" w:line="240" w:lineRule="exact"/>
      <w:jc w:val="both"/>
    </w:pPr>
    <w:rPr>
      <w:rFonts w:ascii="Arial" w:eastAsia="Times New Roman" w:hAnsi="Arial" w:cs="Times New Roman"/>
      <w:b/>
      <w:bCs/>
      <w:sz w:val="24"/>
      <w:szCs w:val="24"/>
      <w:lang w:eastAsia="fr-FR"/>
    </w:rPr>
  </w:style>
  <w:style w:type="character" w:customStyle="1" w:styleId="StyleBodyBoldChar">
    <w:name w:val="Style Body + Bold Char"/>
    <w:link w:val="StyleBodyBold"/>
    <w:rsid w:val="000B35FC"/>
    <w:rPr>
      <w:rFonts w:ascii="Arial" w:eastAsia="Times New Roman" w:hAnsi="Arial" w:cs="Times New Roman"/>
      <w:b/>
      <w:bCs/>
      <w:sz w:val="24"/>
      <w:szCs w:val="24"/>
      <w:lang w:eastAsia="fr-FR"/>
    </w:rPr>
  </w:style>
  <w:style w:type="paragraph" w:customStyle="1" w:styleId="StyleBodyBoldUnderline">
    <w:name w:val="Style Body + Bold Underline"/>
    <w:basedOn w:val="Normal"/>
    <w:rsid w:val="000B35FC"/>
    <w:pPr>
      <w:spacing w:after="120" w:line="240" w:lineRule="exact"/>
      <w:jc w:val="both"/>
    </w:pPr>
    <w:rPr>
      <w:rFonts w:ascii="Arial" w:eastAsia="Times New Roman" w:hAnsi="Arial" w:cs="Times New Roman"/>
      <w:b/>
      <w:bCs/>
      <w:sz w:val="20"/>
      <w:szCs w:val="24"/>
      <w:u w:val="single"/>
      <w:lang w:eastAsia="fr-FR"/>
    </w:rPr>
  </w:style>
  <w:style w:type="paragraph" w:customStyle="1" w:styleId="StyleBodyGras">
    <w:name w:val="Style Body + Gras"/>
    <w:basedOn w:val="Normal"/>
    <w:rsid w:val="000B35FC"/>
    <w:pPr>
      <w:spacing w:before="120" w:after="120" w:line="240" w:lineRule="exact"/>
      <w:ind w:left="709" w:hanging="709"/>
      <w:jc w:val="both"/>
    </w:pPr>
    <w:rPr>
      <w:rFonts w:ascii="Arial" w:eastAsia="Times New Roman" w:hAnsi="Arial" w:cs="Times New Roman"/>
      <w:b/>
      <w:bCs/>
      <w:szCs w:val="24"/>
      <w:lang w:eastAsia="fr-FR"/>
    </w:rPr>
  </w:style>
  <w:style w:type="paragraph" w:customStyle="1" w:styleId="StyleStyleHeading2BottomSinglesolidlineAuto05ptLine">
    <w:name w:val="Style Style Heading 2 + Bottom: (Single solid line Auto  05 pt Line..."/>
    <w:basedOn w:val="StyleHeading2BottomSinglesolidlineAuto05ptLinewi"/>
    <w:rsid w:val="000B35FC"/>
    <w:pPr>
      <w:pBdr>
        <w:bottom w:val="single" w:sz="8" w:space="1" w:color="auto"/>
      </w:pBdr>
      <w:spacing w:after="120"/>
    </w:pPr>
  </w:style>
  <w:style w:type="paragraph" w:customStyle="1" w:styleId="StyleArialGrasNoir">
    <w:name w:val="Style Arial Gras Noir"/>
    <w:basedOn w:val="Normal"/>
    <w:rsid w:val="000B35FC"/>
    <w:pPr>
      <w:autoSpaceDE w:val="0"/>
      <w:autoSpaceDN w:val="0"/>
      <w:adjustRightInd w:val="0"/>
      <w:spacing w:before="240" w:after="120" w:line="240" w:lineRule="auto"/>
    </w:pPr>
    <w:rPr>
      <w:rFonts w:ascii="Arial" w:eastAsia="Times New Roman" w:hAnsi="Arial" w:cs="Arial"/>
      <w:b/>
      <w:bCs/>
      <w:color w:val="000000"/>
      <w:sz w:val="24"/>
      <w:szCs w:val="24"/>
      <w:lang w:eastAsia="fr-FR"/>
    </w:rPr>
  </w:style>
  <w:style w:type="paragraph" w:customStyle="1" w:styleId="Normalcentr1">
    <w:name w:val="Normal centré1"/>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4"/>
      <w:lang w:eastAsia="fr-FR"/>
    </w:rPr>
  </w:style>
  <w:style w:type="paragraph" w:customStyle="1" w:styleId="Corpsdetexte211">
    <w:name w:val="Corps de texte 211"/>
    <w:basedOn w:val="Normal"/>
    <w:rsid w:val="000B35FC"/>
    <w:pPr>
      <w:widowControl w:val="0"/>
      <w:tabs>
        <w:tab w:val="left" w:pos="0"/>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line="360" w:lineRule="auto"/>
      <w:ind w:left="1077" w:hanging="357"/>
      <w:jc w:val="both"/>
      <w:textAlignment w:val="baseline"/>
    </w:pPr>
    <w:rPr>
      <w:rFonts w:ascii="Times New Roman" w:eastAsia="Times New Roman" w:hAnsi="Times New Roman" w:cs="Times New Roman"/>
      <w:sz w:val="24"/>
      <w:szCs w:val="24"/>
      <w:lang w:val="fr-CA" w:eastAsia="fr-FR"/>
    </w:rPr>
  </w:style>
  <w:style w:type="paragraph" w:customStyle="1" w:styleId="font5">
    <w:name w:val="font5"/>
    <w:basedOn w:val="Normal"/>
    <w:rsid w:val="000B35FC"/>
    <w:pPr>
      <w:spacing w:before="100" w:beforeAutospacing="1" w:after="100" w:afterAutospacing="1" w:line="240" w:lineRule="auto"/>
    </w:pPr>
    <w:rPr>
      <w:rFonts w:ascii="Times New Roman" w:eastAsia="Times New Roman" w:hAnsi="Times New Roman" w:cs="Times New Roman"/>
      <w:b/>
      <w:bCs/>
      <w:sz w:val="20"/>
      <w:szCs w:val="24"/>
      <w:lang w:eastAsia="fr-FR"/>
    </w:rPr>
  </w:style>
  <w:style w:type="paragraph" w:customStyle="1" w:styleId="font6">
    <w:name w:val="font6"/>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font7">
    <w:name w:val="font7"/>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xl66">
    <w:name w:val="xl66"/>
    <w:basedOn w:val="Normal"/>
    <w:rsid w:val="000B35FC"/>
    <w:pPr>
      <w:spacing w:before="100" w:beforeAutospacing="1" w:after="100" w:afterAutospacing="1" w:line="240" w:lineRule="auto"/>
    </w:pPr>
    <w:rPr>
      <w:rFonts w:ascii="MS Sans Serif" w:eastAsia="Times New Roman" w:hAnsi="MS Sans Serif" w:cs="Times New Roman"/>
      <w:sz w:val="24"/>
      <w:szCs w:val="24"/>
      <w:lang w:eastAsia="fr-FR"/>
    </w:rPr>
  </w:style>
  <w:style w:type="paragraph" w:customStyle="1" w:styleId="xl67">
    <w:name w:val="xl67"/>
    <w:basedOn w:val="Normal"/>
    <w:rsid w:val="000B35FC"/>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68">
    <w:name w:val="xl68"/>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9">
    <w:name w:val="xl69"/>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0">
    <w:name w:val="xl70"/>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1">
    <w:name w:val="xl71"/>
    <w:basedOn w:val="Normal"/>
    <w:rsid w:val="000B35FC"/>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2">
    <w:name w:val="xl72"/>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3">
    <w:name w:val="xl7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4">
    <w:name w:val="xl7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5">
    <w:name w:val="xl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6">
    <w:name w:val="xl7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7">
    <w:name w:val="xl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9">
    <w:name w:val="xl7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0">
    <w:name w:val="xl80"/>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1">
    <w:name w:val="xl8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2">
    <w:name w:val="xl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3">
    <w:name w:val="xl8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4">
    <w:name w:val="xl8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5">
    <w:name w:val="xl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6">
    <w:name w:val="xl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7">
    <w:name w:val="xl8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8">
    <w:name w:val="xl8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0">
    <w:name w:val="xl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1">
    <w:name w:val="xl9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92">
    <w:name w:val="xl9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3">
    <w:name w:val="xl9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4">
    <w:name w:val="xl9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5">
    <w:name w:val="xl9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6">
    <w:name w:val="xl96"/>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7">
    <w:name w:val="xl97"/>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8">
    <w:name w:val="xl9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02">
    <w:name w:val="xl10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3">
    <w:name w:val="xl10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6">
    <w:name w:val="xl10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6">
    <w:name w:val="xl116"/>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7">
    <w:name w:val="xl117"/>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8">
    <w:name w:val="xl118"/>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20">
    <w:name w:val="xl12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21">
    <w:name w:val="xl12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2">
    <w:name w:val="xl12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23">
    <w:name w:val="xl12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4">
    <w:name w:val="xl124"/>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5">
    <w:name w:val="xl125"/>
    <w:basedOn w:val="Normal"/>
    <w:rsid w:val="000B35FC"/>
    <w:pPr>
      <w:pBdr>
        <w:top w:val="single" w:sz="4"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6">
    <w:name w:val="xl126"/>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7">
    <w:name w:val="xl127"/>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8">
    <w:name w:val="xl128"/>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9">
    <w:name w:val="xl129"/>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0">
    <w:name w:val="xl130"/>
    <w:basedOn w:val="Normal"/>
    <w:rsid w:val="000B35FC"/>
    <w:pPr>
      <w:pBdr>
        <w:top w:val="single" w:sz="4"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1">
    <w:name w:val="xl13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2">
    <w:name w:val="xl132"/>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4">
    <w:name w:val="xl134"/>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5">
    <w:name w:val="xl13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6">
    <w:name w:val="xl13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7">
    <w:name w:val="xl13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8">
    <w:name w:val="xl138"/>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9">
    <w:name w:val="xl13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0">
    <w:name w:val="xl14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41">
    <w:name w:val="xl14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42">
    <w:name w:val="xl14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3">
    <w:name w:val="xl14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4">
    <w:name w:val="xl144"/>
    <w:basedOn w:val="Normal"/>
    <w:rsid w:val="000B35FC"/>
    <w:pPr>
      <w:pBdr>
        <w:top w:val="single" w:sz="4" w:space="0" w:color="auto"/>
        <w:left w:val="double" w:sz="6"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5">
    <w:name w:val="xl145"/>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6">
    <w:name w:val="xl146"/>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7">
    <w:name w:val="xl147"/>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8">
    <w:name w:val="xl148"/>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9">
    <w:name w:val="xl149"/>
    <w:basedOn w:val="Normal"/>
    <w:rsid w:val="000B35FC"/>
    <w:pPr>
      <w:pBdr>
        <w:top w:val="single" w:sz="4" w:space="0" w:color="auto"/>
        <w:left w:val="single" w:sz="4" w:space="0" w:color="auto"/>
        <w:bottom w:val="double" w:sz="6"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TableauGrille31">
    <w:name w:val="Tableau Grille 31"/>
    <w:basedOn w:val="Titre1"/>
    <w:next w:val="Normal"/>
    <w:uiPriority w:val="39"/>
    <w:unhideWhenUsed/>
    <w:qFormat/>
    <w:rsid w:val="000B35FC"/>
    <w:pPr>
      <w:pBdr>
        <w:bottom w:val="none" w:sz="0" w:space="0" w:color="auto"/>
      </w:pBdr>
      <w:spacing w:after="0" w:line="276" w:lineRule="auto"/>
      <w:ind w:left="432" w:hanging="432"/>
      <w:jc w:val="left"/>
      <w:outlineLvl w:val="9"/>
    </w:pPr>
    <w:rPr>
      <w:rFonts w:ascii="Cambria" w:hAnsi="Cambria" w:cs="Times New Roman"/>
      <w:caps w:val="0"/>
      <w:noProof w:val="0"/>
      <w:color w:val="365F91"/>
      <w:spacing w:val="0"/>
      <w:kern w:val="0"/>
      <w:sz w:val="28"/>
      <w:lang w:eastAsia="en-US" w:bidi="ar-SA"/>
    </w:rPr>
  </w:style>
  <w:style w:type="paragraph" w:customStyle="1" w:styleId="Style2bis">
    <w:name w:val="Style2_bis"/>
    <w:basedOn w:val="Style3numrot"/>
    <w:link w:val="Style2bisCar"/>
    <w:qFormat/>
    <w:rsid w:val="000B35FC"/>
    <w:pPr>
      <w:numPr>
        <w:ilvl w:val="3"/>
      </w:numPr>
    </w:pPr>
  </w:style>
  <w:style w:type="character" w:customStyle="1" w:styleId="Style2bisCar">
    <w:name w:val="Style2_bis Car"/>
    <w:link w:val="Style2bis"/>
    <w:rsid w:val="000B35FC"/>
    <w:rPr>
      <w:rFonts w:ascii="Arial" w:eastAsia="Times New Roman" w:hAnsi="Arial" w:cs="Arial"/>
      <w:b/>
      <w:sz w:val="20"/>
      <w:szCs w:val="20"/>
      <w:lang w:eastAsia="fr-FR"/>
    </w:rPr>
  </w:style>
  <w:style w:type="character" w:customStyle="1" w:styleId="Corpsdutexte">
    <w:name w:val="Corps du texte_"/>
    <w:link w:val="Corpsdutexte0"/>
    <w:rsid w:val="000B35FC"/>
    <w:rPr>
      <w:rFonts w:eastAsia="Times New Roman"/>
      <w:sz w:val="21"/>
      <w:szCs w:val="21"/>
      <w:shd w:val="clear" w:color="auto" w:fill="FFFFFF"/>
    </w:rPr>
  </w:style>
  <w:style w:type="paragraph" w:customStyle="1" w:styleId="Corpsdutexte0">
    <w:name w:val="Corps du texte"/>
    <w:basedOn w:val="Normal"/>
    <w:link w:val="Corpsdutexte"/>
    <w:rsid w:val="000B35FC"/>
    <w:pPr>
      <w:shd w:val="clear" w:color="auto" w:fill="FFFFFF"/>
      <w:spacing w:before="300" w:after="420" w:line="0" w:lineRule="atLeast"/>
      <w:ind w:hanging="640"/>
      <w:jc w:val="both"/>
    </w:pPr>
    <w:rPr>
      <w:rFonts w:eastAsia="Times New Roman"/>
      <w:sz w:val="21"/>
      <w:szCs w:val="21"/>
    </w:rPr>
  </w:style>
  <w:style w:type="character" w:customStyle="1" w:styleId="Corpsdutexte2">
    <w:name w:val="Corps du texte (2)_"/>
    <w:link w:val="Corpsdutexte20"/>
    <w:rsid w:val="000B35FC"/>
    <w:rPr>
      <w:rFonts w:eastAsia="Times New Roman"/>
      <w:sz w:val="21"/>
      <w:szCs w:val="21"/>
      <w:shd w:val="clear" w:color="auto" w:fill="FFFFFF"/>
    </w:rPr>
  </w:style>
  <w:style w:type="paragraph" w:customStyle="1" w:styleId="Corpsdutexte20">
    <w:name w:val="Corps du texte (2)"/>
    <w:basedOn w:val="Normal"/>
    <w:link w:val="Corpsdutexte2"/>
    <w:rsid w:val="000B35FC"/>
    <w:pPr>
      <w:shd w:val="clear" w:color="auto" w:fill="FFFFFF"/>
      <w:spacing w:after="0" w:line="494" w:lineRule="exact"/>
      <w:ind w:hanging="720"/>
    </w:pPr>
    <w:rPr>
      <w:rFonts w:eastAsia="Times New Roman"/>
      <w:sz w:val="21"/>
      <w:szCs w:val="21"/>
    </w:rPr>
  </w:style>
  <w:style w:type="paragraph" w:styleId="PrformatHTML">
    <w:name w:val="HTML Preformatted"/>
    <w:basedOn w:val="Normal"/>
    <w:link w:val="PrformatHTMLCar"/>
    <w:uiPriority w:val="99"/>
    <w:unhideWhenUsed/>
    <w:rsid w:val="000B3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GB" w:eastAsia="en-GB"/>
    </w:rPr>
  </w:style>
  <w:style w:type="character" w:customStyle="1" w:styleId="PrformatHTMLCar">
    <w:name w:val="Préformaté HTML Car"/>
    <w:basedOn w:val="Policepardfaut"/>
    <w:link w:val="PrformatHTML"/>
    <w:uiPriority w:val="99"/>
    <w:rsid w:val="000B35FC"/>
    <w:rPr>
      <w:rFonts w:ascii="Courier New" w:eastAsia="Times New Roman" w:hAnsi="Courier New" w:cs="Times New Roman"/>
      <w:sz w:val="20"/>
      <w:szCs w:val="20"/>
      <w:lang w:val="en-GB" w:eastAsia="en-GB"/>
    </w:rPr>
  </w:style>
  <w:style w:type="table" w:customStyle="1" w:styleId="Grilledutableau2">
    <w:name w:val="Grille du tableau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0B35FC"/>
  </w:style>
  <w:style w:type="paragraph" w:customStyle="1" w:styleId="xl65">
    <w:name w:val="xl65"/>
    <w:basedOn w:val="Normal"/>
    <w:rsid w:val="000B35FC"/>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table" w:customStyle="1" w:styleId="Grilledutableau3">
    <w:name w:val="Grille du tableau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numrot">
    <w:name w:val="Style1 numéroté"/>
    <w:basedOn w:val="Titre1"/>
    <w:qFormat/>
    <w:rsid w:val="000B35FC"/>
    <w:pPr>
      <w:keepLines w:val="0"/>
      <w:numPr>
        <w:numId w:val="19"/>
      </w:numPr>
      <w:spacing w:before="0" w:after="0"/>
      <w:jc w:val="right"/>
    </w:pPr>
    <w:rPr>
      <w:rFonts w:ascii="Arial" w:hAnsi="Arial" w:cs="Arial"/>
      <w:bCs w:val="0"/>
      <w:caps w:val="0"/>
      <w:noProof w:val="0"/>
      <w:color w:val="auto"/>
      <w:spacing w:val="0"/>
      <w:kern w:val="0"/>
      <w:sz w:val="36"/>
      <w:szCs w:val="20"/>
      <w:lang w:bidi="ar-SA"/>
    </w:rPr>
  </w:style>
  <w:style w:type="paragraph" w:customStyle="1" w:styleId="Style2numrot">
    <w:name w:val="Style2 numéroté"/>
    <w:basedOn w:val="Style1numrot"/>
    <w:qFormat/>
    <w:rsid w:val="000B35FC"/>
    <w:pPr>
      <w:numPr>
        <w:ilvl w:val="1"/>
      </w:numPr>
      <w:pBdr>
        <w:bottom w:val="none" w:sz="0" w:space="0" w:color="auto"/>
      </w:pBdr>
      <w:spacing w:before="120" w:after="120" w:line="360" w:lineRule="auto"/>
      <w:jc w:val="left"/>
    </w:pPr>
    <w:rPr>
      <w:sz w:val="24"/>
    </w:rPr>
  </w:style>
  <w:style w:type="paragraph" w:customStyle="1" w:styleId="Style3numrot">
    <w:name w:val="Style3 numéroté"/>
    <w:basedOn w:val="Style2numrot"/>
    <w:qFormat/>
    <w:rsid w:val="000B35FC"/>
    <w:pPr>
      <w:numPr>
        <w:ilvl w:val="2"/>
      </w:numPr>
    </w:pPr>
    <w:rPr>
      <w:sz w:val="20"/>
    </w:rPr>
  </w:style>
  <w:style w:type="character" w:customStyle="1" w:styleId="En-tte4">
    <w:name w:val="En-tête #4_"/>
    <w:basedOn w:val="Policepardfaut"/>
    <w:link w:val="En-tte40"/>
    <w:rsid w:val="000B35FC"/>
    <w:rPr>
      <w:rFonts w:eastAsia="Times New Roman"/>
      <w:sz w:val="21"/>
      <w:szCs w:val="21"/>
      <w:shd w:val="clear" w:color="auto" w:fill="FFFFFF"/>
    </w:rPr>
  </w:style>
  <w:style w:type="paragraph" w:customStyle="1" w:styleId="En-tte40">
    <w:name w:val="En-tête #4"/>
    <w:basedOn w:val="Normal"/>
    <w:link w:val="En-tte4"/>
    <w:rsid w:val="000B35FC"/>
    <w:pPr>
      <w:shd w:val="clear" w:color="auto" w:fill="FFFFFF"/>
      <w:spacing w:before="540" w:after="300" w:line="0" w:lineRule="atLeast"/>
      <w:ind w:hanging="480"/>
      <w:outlineLvl w:val="3"/>
    </w:pPr>
    <w:rPr>
      <w:rFonts w:eastAsia="Times New Roman"/>
      <w:sz w:val="21"/>
      <w:szCs w:val="21"/>
    </w:rPr>
  </w:style>
  <w:style w:type="paragraph" w:styleId="Tabledesillustrations">
    <w:name w:val="table of figures"/>
    <w:basedOn w:val="Normal"/>
    <w:next w:val="Normal"/>
    <w:uiPriority w:val="99"/>
    <w:unhideWhenUsed/>
    <w:rsid w:val="000B35FC"/>
    <w:pPr>
      <w:spacing w:after="0" w:line="240" w:lineRule="auto"/>
    </w:pPr>
    <w:rPr>
      <w:rFonts w:ascii="Times New Roman" w:eastAsia="Times New Roman" w:hAnsi="Times New Roman" w:cs="Times New Roman"/>
      <w:sz w:val="24"/>
      <w:szCs w:val="24"/>
      <w:lang w:eastAsia="fr-FR"/>
    </w:rPr>
  </w:style>
  <w:style w:type="paragraph" w:customStyle="1" w:styleId="Corpsdetexte22">
    <w:name w:val="Corps de texte 22"/>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character" w:customStyle="1" w:styleId="DeltaViewInsertion">
    <w:name w:val="DeltaView Insertion"/>
    <w:rsid w:val="000B35FC"/>
    <w:rPr>
      <w:color w:val="0000FF"/>
      <w:spacing w:val="0"/>
      <w:u w:val="double"/>
    </w:rPr>
  </w:style>
  <w:style w:type="paragraph" w:styleId="Retraitnormal">
    <w:name w:val="Normal Indent"/>
    <w:basedOn w:val="Normal"/>
    <w:rsid w:val="000B35FC"/>
    <w:pPr>
      <w:widowControl w:val="0"/>
      <w:overflowPunct w:val="0"/>
      <w:autoSpaceDE w:val="0"/>
      <w:autoSpaceDN w:val="0"/>
      <w:adjustRightInd w:val="0"/>
      <w:spacing w:before="120" w:after="0" w:line="240" w:lineRule="auto"/>
      <w:ind w:left="1134"/>
      <w:textAlignment w:val="baseline"/>
    </w:pPr>
    <w:rPr>
      <w:rFonts w:ascii="Arial" w:eastAsia="Times New Roman" w:hAnsi="Arial" w:cs="Times New Roman"/>
      <w:szCs w:val="20"/>
      <w:lang w:val="en-GB" w:eastAsia="fr-FR"/>
    </w:rPr>
  </w:style>
  <w:style w:type="paragraph" w:customStyle="1" w:styleId="Einzug1">
    <w:name w:val="Einzug 1"/>
    <w:basedOn w:val="Normal"/>
    <w:rsid w:val="000B35FC"/>
    <w:pPr>
      <w:widowControl w:val="0"/>
      <w:overflowPunct w:val="0"/>
      <w:autoSpaceDE w:val="0"/>
      <w:autoSpaceDN w:val="0"/>
      <w:adjustRightInd w:val="0"/>
      <w:spacing w:before="60" w:after="0" w:line="240" w:lineRule="auto"/>
      <w:ind w:left="1418" w:hanging="284"/>
      <w:textAlignment w:val="baseline"/>
    </w:pPr>
    <w:rPr>
      <w:rFonts w:ascii="Arial" w:eastAsia="Times New Roman" w:hAnsi="Arial" w:cs="Times New Roman"/>
      <w:szCs w:val="20"/>
      <w:lang w:val="en-GB" w:eastAsia="fr-FR"/>
    </w:rPr>
  </w:style>
  <w:style w:type="paragraph" w:customStyle="1" w:styleId="Einzug2">
    <w:name w:val="Einzug 2"/>
    <w:basedOn w:val="Einzug1"/>
    <w:rsid w:val="000B35FC"/>
    <w:pPr>
      <w:ind w:left="1702"/>
    </w:pPr>
  </w:style>
  <w:style w:type="paragraph" w:customStyle="1" w:styleId="Tabelle">
    <w:name w:val="Tabelle"/>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Abbildung">
    <w:name w:val="Abbildung"/>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Retraitcorpsdetexte31">
    <w:name w:val="Retrait corps de texte 31"/>
    <w:basedOn w:val="Normal"/>
    <w:rsid w:val="000B35FC"/>
    <w:pPr>
      <w:widowControl w:val="0"/>
      <w:overflowPunct w:val="0"/>
      <w:autoSpaceDE w:val="0"/>
      <w:autoSpaceDN w:val="0"/>
      <w:adjustRightInd w:val="0"/>
      <w:spacing w:before="120" w:after="0" w:line="240" w:lineRule="auto"/>
      <w:ind w:left="1134" w:firstLine="567"/>
      <w:textAlignment w:val="baseline"/>
    </w:pPr>
    <w:rPr>
      <w:rFonts w:ascii="Arial" w:eastAsia="Times New Roman" w:hAnsi="Arial" w:cs="Times New Roman"/>
      <w:szCs w:val="20"/>
      <w:lang w:val="en-GB" w:eastAsia="fr-FR"/>
    </w:rPr>
  </w:style>
  <w:style w:type="paragraph" w:customStyle="1" w:styleId="Style20">
    <w:name w:val="Style2"/>
    <w:basedOn w:val="Titre2"/>
    <w:link w:val="Style2Char"/>
    <w:qFormat/>
    <w:rsid w:val="000B35FC"/>
    <w:pPr>
      <w:keepLines w:val="0"/>
      <w:tabs>
        <w:tab w:val="left" w:pos="1134"/>
      </w:tabs>
      <w:autoSpaceDE w:val="0"/>
      <w:autoSpaceDN w:val="0"/>
      <w:spacing w:beforeLines="60" w:after="60"/>
      <w:ind w:firstLine="567"/>
      <w:jc w:val="both"/>
      <w:textAlignment w:val="baseline"/>
      <w:outlineLvl w:val="9"/>
    </w:pPr>
    <w:rPr>
      <w:rFonts w:ascii="Arial" w:hAnsi="Arial" w:cs="Times New Roman"/>
      <w:b w:val="0"/>
      <w:iCs w:val="0"/>
      <w:noProof w:val="0"/>
      <w:color w:val="808080"/>
      <w:spacing w:val="30"/>
      <w:sz w:val="18"/>
      <w:lang w:val="en-GB" w:bidi="ar-SA"/>
    </w:rPr>
  </w:style>
  <w:style w:type="paragraph" w:customStyle="1" w:styleId="font8">
    <w:name w:val="font8"/>
    <w:basedOn w:val="Normal"/>
    <w:rsid w:val="000B35FC"/>
    <w:pPr>
      <w:spacing w:before="100" w:beforeAutospacing="1" w:after="100" w:afterAutospacing="1" w:line="240" w:lineRule="auto"/>
    </w:pPr>
    <w:rPr>
      <w:rFonts w:ascii="Arial" w:eastAsia="Times New Roman" w:hAnsi="Arial" w:cs="Arial"/>
      <w:sz w:val="24"/>
      <w:szCs w:val="24"/>
      <w:lang w:eastAsia="fr-FR"/>
    </w:rPr>
  </w:style>
  <w:style w:type="paragraph" w:customStyle="1" w:styleId="xl63">
    <w:name w:val="xl6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fr-FR"/>
    </w:rPr>
  </w:style>
  <w:style w:type="paragraph" w:customStyle="1" w:styleId="xl64">
    <w:name w:val="xl6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fr-FR"/>
    </w:rPr>
  </w:style>
  <w:style w:type="paragraph" w:styleId="Salutations">
    <w:name w:val="Salutation"/>
    <w:basedOn w:val="Normal"/>
    <w:next w:val="Normal"/>
    <w:link w:val="SalutationsCar"/>
    <w:rsid w:val="000B35FC"/>
    <w:pPr>
      <w:spacing w:after="0" w:line="240" w:lineRule="auto"/>
    </w:pPr>
    <w:rPr>
      <w:rFonts w:ascii="Times New Roman" w:eastAsia="Times New Roman" w:hAnsi="Times New Roman" w:cs="Times New Roman"/>
      <w:sz w:val="20"/>
      <w:szCs w:val="20"/>
      <w:lang w:eastAsia="da-DK"/>
    </w:rPr>
  </w:style>
  <w:style w:type="character" w:customStyle="1" w:styleId="SalutationsCar">
    <w:name w:val="Salutations Car"/>
    <w:basedOn w:val="Policepardfaut"/>
    <w:link w:val="Salutations"/>
    <w:rsid w:val="000B35FC"/>
    <w:rPr>
      <w:rFonts w:ascii="Times New Roman" w:eastAsia="Times New Roman" w:hAnsi="Times New Roman" w:cs="Times New Roman"/>
      <w:sz w:val="20"/>
      <w:szCs w:val="20"/>
      <w:lang w:eastAsia="da-DK"/>
    </w:rPr>
  </w:style>
  <w:style w:type="paragraph" w:customStyle="1" w:styleId="titre41">
    <w:name w:val="titre4"/>
    <w:basedOn w:val="Normal"/>
    <w:rsid w:val="000B35FC"/>
    <w:pPr>
      <w:tabs>
        <w:tab w:val="num" w:pos="720"/>
        <w:tab w:val="left" w:pos="851"/>
      </w:tabs>
      <w:spacing w:after="0" w:line="240" w:lineRule="auto"/>
      <w:ind w:left="720" w:hanging="360"/>
      <w:jc w:val="both"/>
    </w:pPr>
    <w:rPr>
      <w:rFonts w:ascii="Arial" w:eastAsia="Times New Roman" w:hAnsi="Arial" w:cs="Times New Roman"/>
      <w:b/>
      <w:sz w:val="24"/>
      <w:szCs w:val="20"/>
      <w:lang w:eastAsia="en-GB"/>
    </w:rPr>
  </w:style>
  <w:style w:type="paragraph" w:customStyle="1" w:styleId="bullet-3">
    <w:name w:val="bullet-3"/>
    <w:basedOn w:val="Normal"/>
    <w:rsid w:val="000B35FC"/>
    <w:pPr>
      <w:widowControl w:val="0"/>
      <w:spacing w:before="240" w:after="0" w:line="240" w:lineRule="exact"/>
      <w:ind w:left="2212" w:hanging="284"/>
      <w:jc w:val="both"/>
    </w:pPr>
    <w:rPr>
      <w:rFonts w:ascii="Arial" w:eastAsia="Times New Roman" w:hAnsi="Arial" w:cs="Times New Roman"/>
      <w:sz w:val="24"/>
      <w:szCs w:val="20"/>
      <w:lang w:val="cs-CZ" w:eastAsia="en-GB"/>
    </w:rPr>
  </w:style>
  <w:style w:type="paragraph" w:customStyle="1" w:styleId="oddl-nadpis">
    <w:name w:val="oddíl-nadpis"/>
    <w:basedOn w:val="Normal"/>
    <w:rsid w:val="000B35FC"/>
    <w:pPr>
      <w:keepNext/>
      <w:widowControl w:val="0"/>
      <w:tabs>
        <w:tab w:val="left" w:pos="567"/>
      </w:tabs>
      <w:spacing w:before="240" w:after="0" w:line="240" w:lineRule="exact"/>
    </w:pPr>
    <w:rPr>
      <w:rFonts w:ascii="Arial" w:eastAsia="Times New Roman" w:hAnsi="Arial" w:cs="Times New Roman"/>
      <w:b/>
      <w:sz w:val="24"/>
      <w:szCs w:val="20"/>
      <w:lang w:val="cs-CZ" w:eastAsia="en-GB"/>
    </w:rPr>
  </w:style>
  <w:style w:type="paragraph" w:customStyle="1" w:styleId="text-3mezera">
    <w:name w:val="text - 3 mezera"/>
    <w:basedOn w:val="Normal"/>
    <w:rsid w:val="000B35FC"/>
    <w:pPr>
      <w:widowControl w:val="0"/>
      <w:spacing w:before="60" w:after="0" w:line="240" w:lineRule="exact"/>
      <w:jc w:val="both"/>
    </w:pPr>
    <w:rPr>
      <w:rFonts w:ascii="Arial" w:eastAsia="Times New Roman" w:hAnsi="Arial" w:cs="Times New Roman"/>
      <w:sz w:val="24"/>
      <w:szCs w:val="20"/>
      <w:lang w:val="cs-CZ" w:eastAsia="en-GB"/>
    </w:rPr>
  </w:style>
  <w:style w:type="paragraph" w:customStyle="1" w:styleId="1zanoren">
    <w:name w:val="1.zanorení"/>
    <w:basedOn w:val="text-3mezera"/>
    <w:rsid w:val="000B35FC"/>
    <w:pPr>
      <w:ind w:left="2127" w:hanging="1418"/>
    </w:pPr>
  </w:style>
  <w:style w:type="paragraph" w:customStyle="1" w:styleId="2zanoren">
    <w:name w:val="2.zanorení"/>
    <w:basedOn w:val="text-3mezera"/>
    <w:rsid w:val="000B35FC"/>
    <w:pPr>
      <w:ind w:left="3402" w:hanging="1278"/>
    </w:pPr>
  </w:style>
  <w:style w:type="paragraph" w:customStyle="1" w:styleId="bulletsub">
    <w:name w:val="bullet_sub"/>
    <w:basedOn w:val="Normal"/>
    <w:rsid w:val="000B35F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Times New Roman"/>
      <w:szCs w:val="20"/>
      <w:lang w:eastAsia="en-GB"/>
    </w:rPr>
  </w:style>
  <w:style w:type="paragraph" w:customStyle="1" w:styleId="tabulka">
    <w:name w:val="tabulka"/>
    <w:basedOn w:val="text-3mezera"/>
    <w:rsid w:val="000B35FC"/>
    <w:pPr>
      <w:spacing w:before="120"/>
      <w:jc w:val="center"/>
    </w:pPr>
    <w:rPr>
      <w:sz w:val="20"/>
    </w:rPr>
  </w:style>
  <w:style w:type="paragraph" w:customStyle="1" w:styleId="Volume">
    <w:name w:val="Volume"/>
    <w:basedOn w:val="text"/>
    <w:next w:val="Section"/>
    <w:rsid w:val="000B35FC"/>
  </w:style>
  <w:style w:type="paragraph" w:customStyle="1" w:styleId="text">
    <w:name w:val="text"/>
    <w:rsid w:val="000B35FC"/>
    <w:pPr>
      <w:widowControl w:val="0"/>
      <w:spacing w:before="240" w:after="0" w:line="240" w:lineRule="exact"/>
      <w:jc w:val="both"/>
    </w:pPr>
    <w:rPr>
      <w:rFonts w:ascii="Arial" w:eastAsia="Times New Roman" w:hAnsi="Arial" w:cs="Times New Roman"/>
      <w:sz w:val="24"/>
      <w:szCs w:val="20"/>
      <w:lang w:val="cs-CZ" w:eastAsia="en-GB"/>
    </w:rPr>
  </w:style>
  <w:style w:type="paragraph" w:customStyle="1" w:styleId="Section">
    <w:name w:val="Section"/>
    <w:basedOn w:val="Volume"/>
    <w:rsid w:val="000B35FC"/>
    <w:pPr>
      <w:spacing w:before="0" w:line="360" w:lineRule="exact"/>
      <w:jc w:val="center"/>
    </w:pPr>
    <w:rPr>
      <w:b/>
      <w:sz w:val="32"/>
    </w:rPr>
  </w:style>
  <w:style w:type="paragraph" w:customStyle="1" w:styleId="textcslovan">
    <w:name w:val="text císlovaný"/>
    <w:basedOn w:val="text"/>
    <w:rsid w:val="000B35FC"/>
  </w:style>
  <w:style w:type="paragraph" w:customStyle="1" w:styleId="Nadpis-STRANA">
    <w:name w:val="Nadpis - STRANA"/>
    <w:basedOn w:val="text"/>
    <w:next w:val="Volume"/>
    <w:rsid w:val="000B35FC"/>
  </w:style>
  <w:style w:type="paragraph" w:customStyle="1" w:styleId="Blockquote">
    <w:name w:val="Blockquote"/>
    <w:basedOn w:val="Normal"/>
    <w:rsid w:val="000B35FC"/>
    <w:pPr>
      <w:widowControl w:val="0"/>
      <w:spacing w:before="100" w:after="100" w:line="240" w:lineRule="auto"/>
      <w:ind w:left="360" w:right="360"/>
    </w:pPr>
    <w:rPr>
      <w:rFonts w:ascii="Times New Roman" w:eastAsia="Times New Roman" w:hAnsi="Times New Roman" w:cs="Times New Roman"/>
      <w:snapToGrid w:val="0"/>
      <w:sz w:val="24"/>
      <w:szCs w:val="20"/>
      <w:lang w:eastAsia="en-GB"/>
    </w:rPr>
  </w:style>
  <w:style w:type="paragraph" w:customStyle="1" w:styleId="Text1">
    <w:name w:val="Text 1"/>
    <w:basedOn w:val="Normal"/>
    <w:rsid w:val="000B35FC"/>
    <w:pPr>
      <w:spacing w:before="120" w:after="120" w:line="240" w:lineRule="auto"/>
      <w:ind w:left="851"/>
      <w:jc w:val="both"/>
    </w:pPr>
    <w:rPr>
      <w:rFonts w:ascii="Times New Roman" w:eastAsia="Times New Roman" w:hAnsi="Times New Roman" w:cs="Times New Roman"/>
      <w:sz w:val="24"/>
      <w:szCs w:val="20"/>
      <w:lang w:eastAsia="en-GB"/>
    </w:rPr>
  </w:style>
  <w:style w:type="paragraph" w:customStyle="1" w:styleId="ManualNumPar1">
    <w:name w:val="Manual NumPar 1"/>
    <w:basedOn w:val="Normal"/>
    <w:next w:val="Text1"/>
    <w:rsid w:val="000B35FC"/>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Point1">
    <w:name w:val="Point 1"/>
    <w:basedOn w:val="Normal"/>
    <w:rsid w:val="000B35FC"/>
    <w:pPr>
      <w:spacing w:before="120" w:after="120" w:line="240" w:lineRule="auto"/>
      <w:ind w:left="1418" w:hanging="567"/>
      <w:jc w:val="both"/>
    </w:pPr>
    <w:rPr>
      <w:rFonts w:ascii="Times New Roman" w:eastAsia="Times New Roman" w:hAnsi="Times New Roman" w:cs="Times New Roman"/>
      <w:sz w:val="24"/>
      <w:szCs w:val="20"/>
      <w:lang w:eastAsia="en-GB"/>
    </w:rPr>
  </w:style>
  <w:style w:type="character" w:customStyle="1" w:styleId="DefaultMargins">
    <w:name w:val="DefaultMargins"/>
    <w:basedOn w:val="Policepardfaut"/>
    <w:rsid w:val="000B35FC"/>
    <w:rPr>
      <w:rFonts w:ascii="Courier" w:hAnsi="Courier"/>
      <w:noProof w:val="0"/>
      <w:sz w:val="24"/>
      <w:lang w:val="en-US"/>
    </w:rPr>
  </w:style>
  <w:style w:type="paragraph" w:customStyle="1" w:styleId="DefaultTabs">
    <w:name w:val="DefaultTabs"/>
    <w:rsid w:val="000B35FC"/>
    <w:pPr>
      <w:tabs>
        <w:tab w:val="left" w:pos="-1440"/>
        <w:tab w:val="left" w:pos="-720"/>
      </w:tabs>
      <w:suppressAutoHyphens/>
      <w:spacing w:after="0" w:line="240" w:lineRule="auto"/>
    </w:pPr>
    <w:rPr>
      <w:rFonts w:ascii="Courier" w:eastAsia="Times New Roman" w:hAnsi="Courier" w:cs="Times New Roman"/>
      <w:sz w:val="24"/>
      <w:szCs w:val="20"/>
      <w:lang w:val="en-US" w:eastAsia="en-GB"/>
    </w:rPr>
  </w:style>
  <w:style w:type="paragraph" w:customStyle="1" w:styleId="spip">
    <w:name w:val="spip"/>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aliases w:val="Car Car Car Car Car Car Car Car Car,Car Car Car Car Car Car Car Car"/>
    <w:basedOn w:val="Normal"/>
    <w:link w:val="NormalcentrCar"/>
    <w:rsid w:val="000B35FC"/>
    <w:pPr>
      <w:tabs>
        <w:tab w:val="left" w:pos="540"/>
      </w:tabs>
      <w:spacing w:after="220" w:line="240" w:lineRule="auto"/>
      <w:ind w:left="547" w:right="34" w:hanging="547"/>
      <w:jc w:val="both"/>
    </w:pPr>
    <w:rPr>
      <w:rFonts w:ascii="Times New Roman" w:eastAsia="Times New Roman" w:hAnsi="Times New Roman" w:cs="Times New Roman"/>
      <w:sz w:val="23"/>
      <w:szCs w:val="23"/>
      <w:lang w:eastAsia="en-GB"/>
    </w:rPr>
  </w:style>
  <w:style w:type="paragraph" w:customStyle="1" w:styleId="PAR1bis">
    <w:name w:val="PAR 1bis"/>
    <w:basedOn w:val="Normal"/>
    <w:rsid w:val="000B35FC"/>
    <w:pPr>
      <w:spacing w:after="0" w:line="240" w:lineRule="auto"/>
      <w:ind w:left="709" w:hanging="709"/>
      <w:jc w:val="both"/>
    </w:pPr>
    <w:rPr>
      <w:rFonts w:ascii="Times" w:eastAsia="Times New Roman" w:hAnsi="Times" w:cs="Times"/>
      <w:noProof/>
      <w:sz w:val="20"/>
      <w:szCs w:val="20"/>
      <w:lang w:eastAsia="it-IT"/>
    </w:rPr>
  </w:style>
  <w:style w:type="character" w:customStyle="1" w:styleId="Technical3">
    <w:name w:val="Technical 3"/>
    <w:basedOn w:val="Policepardfaut"/>
    <w:rsid w:val="000B35FC"/>
    <w:rPr>
      <w:rFonts w:ascii="Times New Roman" w:hAnsi="Times New Roman"/>
      <w:noProof w:val="0"/>
      <w:sz w:val="20"/>
      <w:lang w:val="en-US"/>
    </w:rPr>
  </w:style>
  <w:style w:type="paragraph" w:customStyle="1" w:styleId="P2">
    <w:name w:val="P2"/>
    <w:basedOn w:val="Normal"/>
    <w:rsid w:val="000B35FC"/>
    <w:pPr>
      <w:spacing w:after="240" w:line="240" w:lineRule="auto"/>
      <w:ind w:left="1240" w:right="991"/>
      <w:jc w:val="both"/>
    </w:pPr>
    <w:rPr>
      <w:rFonts w:ascii="Times" w:eastAsia="Times New Roman" w:hAnsi="Times" w:cs="Times New Roman"/>
      <w:sz w:val="24"/>
      <w:szCs w:val="20"/>
      <w:lang w:eastAsia="fr-FR"/>
    </w:rPr>
  </w:style>
  <w:style w:type="paragraph" w:styleId="Listecontinue2">
    <w:name w:val="List Continue 2"/>
    <w:basedOn w:val="Normal"/>
    <w:rsid w:val="000B35FC"/>
    <w:pPr>
      <w:spacing w:after="120" w:line="240" w:lineRule="auto"/>
      <w:ind w:left="566"/>
    </w:pPr>
    <w:rPr>
      <w:rFonts w:ascii="Times New Roman" w:eastAsia="Times New Roman" w:hAnsi="Times New Roman" w:cs="Times New Roman"/>
      <w:sz w:val="24"/>
      <w:szCs w:val="24"/>
      <w:lang w:eastAsia="fr-FR"/>
    </w:rPr>
  </w:style>
  <w:style w:type="paragraph" w:customStyle="1" w:styleId="L">
    <w:name w:val="L"/>
    <w:basedOn w:val="Normal"/>
    <w:rsid w:val="000B35FC"/>
    <w:pPr>
      <w:spacing w:after="240" w:line="240" w:lineRule="auto"/>
      <w:ind w:left="1540" w:right="991" w:hanging="300"/>
      <w:jc w:val="both"/>
    </w:pPr>
    <w:rPr>
      <w:rFonts w:ascii="Times" w:eastAsia="Times New Roman" w:hAnsi="Times" w:cs="Times New Roman"/>
      <w:sz w:val="24"/>
      <w:szCs w:val="20"/>
      <w:lang w:eastAsia="fr-FR"/>
    </w:rPr>
  </w:style>
  <w:style w:type="paragraph" w:styleId="Titredenote">
    <w:name w:val="Note Heading"/>
    <w:basedOn w:val="Normal"/>
    <w:next w:val="Normal"/>
    <w:link w:val="TitredenoteCar"/>
    <w:rsid w:val="000B35FC"/>
    <w:pPr>
      <w:spacing w:after="0" w:line="240" w:lineRule="auto"/>
    </w:pPr>
    <w:rPr>
      <w:rFonts w:ascii="Times New Roman" w:eastAsia="Times New Roman" w:hAnsi="Times New Roman" w:cs="Times New Roman"/>
      <w:sz w:val="24"/>
      <w:szCs w:val="24"/>
      <w:lang w:eastAsia="fr-FR"/>
    </w:rPr>
  </w:style>
  <w:style w:type="character" w:customStyle="1" w:styleId="TitredenoteCar">
    <w:name w:val="Titre de note Car"/>
    <w:basedOn w:val="Policepardfaut"/>
    <w:link w:val="Titredenote"/>
    <w:rsid w:val="000B35FC"/>
    <w:rPr>
      <w:rFonts w:ascii="Times New Roman" w:eastAsia="Times New Roman" w:hAnsi="Times New Roman" w:cs="Times New Roman"/>
      <w:sz w:val="24"/>
      <w:szCs w:val="24"/>
      <w:lang w:eastAsia="fr-FR"/>
    </w:rPr>
  </w:style>
  <w:style w:type="paragraph" w:customStyle="1" w:styleId="xl42">
    <w:name w:val="xl42"/>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24">
    <w:name w:val="xl24"/>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styleId="Listepuces3">
    <w:name w:val="List Bullet 3"/>
    <w:basedOn w:val="Normal"/>
    <w:autoRedefine/>
    <w:rsid w:val="000B35FC"/>
    <w:pPr>
      <w:numPr>
        <w:numId w:val="20"/>
      </w:numPr>
      <w:spacing w:after="0" w:line="240" w:lineRule="auto"/>
    </w:pPr>
    <w:rPr>
      <w:rFonts w:ascii="Times New Roman" w:eastAsia="Times New Roman" w:hAnsi="Times New Roman" w:cs="Times New Roman"/>
      <w:sz w:val="24"/>
      <w:szCs w:val="24"/>
      <w:lang w:eastAsia="fr-FR"/>
    </w:rPr>
  </w:style>
  <w:style w:type="paragraph" w:styleId="Listepuces4">
    <w:name w:val="List Bullet 4"/>
    <w:basedOn w:val="Normal"/>
    <w:autoRedefine/>
    <w:rsid w:val="000B35FC"/>
    <w:pPr>
      <w:numPr>
        <w:numId w:val="21"/>
      </w:numPr>
      <w:spacing w:after="0" w:line="240" w:lineRule="auto"/>
    </w:pPr>
    <w:rPr>
      <w:rFonts w:ascii="Times New Roman" w:eastAsia="Times New Roman" w:hAnsi="Times New Roman" w:cs="Times New Roman"/>
      <w:sz w:val="24"/>
      <w:szCs w:val="24"/>
      <w:lang w:eastAsia="fr-FR"/>
    </w:rPr>
  </w:style>
  <w:style w:type="paragraph" w:customStyle="1" w:styleId="xl34">
    <w:name w:val="xl34"/>
    <w:basedOn w:val="Normal"/>
    <w:rsid w:val="000B35FC"/>
    <w:pPr>
      <w:spacing w:before="100" w:beforeAutospacing="1" w:after="100" w:afterAutospacing="1" w:line="240" w:lineRule="auto"/>
    </w:pPr>
    <w:rPr>
      <w:rFonts w:ascii="Times New Roman" w:eastAsia="Arial Unicode MS" w:hAnsi="Times New Roman" w:cs="Times New Roman"/>
      <w:b/>
      <w:bCs/>
      <w:sz w:val="24"/>
      <w:szCs w:val="24"/>
      <w:u w:val="single"/>
      <w:lang w:eastAsia="fr-FR"/>
    </w:rPr>
  </w:style>
  <w:style w:type="paragraph" w:customStyle="1" w:styleId="TIT1">
    <w:name w:val="TIT 1"/>
    <w:basedOn w:val="Normal"/>
    <w:rsid w:val="000B35FC"/>
    <w:pPr>
      <w:pBdr>
        <w:top w:val="single" w:sz="6" w:space="1" w:color="auto" w:shadow="1"/>
        <w:left w:val="single" w:sz="6" w:space="1" w:color="auto" w:shadow="1"/>
        <w:bottom w:val="single" w:sz="6" w:space="1" w:color="auto" w:shadow="1"/>
        <w:right w:val="single" w:sz="6" w:space="1" w:color="auto" w:shadow="1"/>
      </w:pBdr>
      <w:autoSpaceDE w:val="0"/>
      <w:autoSpaceDN w:val="0"/>
      <w:spacing w:after="0" w:line="240" w:lineRule="atLeast"/>
      <w:jc w:val="center"/>
    </w:pPr>
    <w:rPr>
      <w:rFonts w:ascii="TimesNewRomanPS" w:eastAsia="Times New Roman" w:hAnsi="TimesNewRomanPS" w:cs="Times New Roman"/>
      <w:b/>
      <w:bCs/>
      <w:color w:val="000000"/>
      <w:sz w:val="20"/>
      <w:szCs w:val="20"/>
      <w:lang w:eastAsia="fr-FR" w:bidi="he-IL"/>
    </w:rPr>
  </w:style>
  <w:style w:type="paragraph" w:customStyle="1" w:styleId="A">
    <w:name w:val="A"/>
    <w:basedOn w:val="Text1"/>
    <w:qFormat/>
    <w:rsid w:val="000B35FC"/>
    <w:pPr>
      <w:pBdr>
        <w:top w:val="single" w:sz="4" w:space="1" w:color="auto" w:shadow="1"/>
        <w:left w:val="single" w:sz="4" w:space="4" w:color="auto" w:shadow="1"/>
        <w:bottom w:val="single" w:sz="4" w:space="1" w:color="auto" w:shadow="1"/>
        <w:right w:val="single" w:sz="4" w:space="4" w:color="auto" w:shadow="1"/>
      </w:pBdr>
      <w:shd w:val="clear" w:color="auto" w:fill="D6E3BC"/>
      <w:autoSpaceDE w:val="0"/>
      <w:autoSpaceDN w:val="0"/>
      <w:spacing w:after="0"/>
      <w:ind w:left="0"/>
      <w:contextualSpacing/>
      <w:jc w:val="center"/>
      <w:textAlignment w:val="baseline"/>
    </w:pPr>
    <w:rPr>
      <w:rFonts w:ascii="Avant garde" w:hAnsi="Avant garde"/>
      <w:b/>
      <w:i/>
      <w:sz w:val="32"/>
      <w:lang w:eastAsia="fr-FR"/>
    </w:rPr>
  </w:style>
  <w:style w:type="paragraph" w:customStyle="1" w:styleId="xl150">
    <w:name w:val="xl150"/>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1">
    <w:name w:val="xl151"/>
    <w:basedOn w:val="Normal"/>
    <w:rsid w:val="000B35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2">
    <w:name w:val="xl152"/>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3">
    <w:name w:val="xl15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4">
    <w:name w:val="xl154"/>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5">
    <w:name w:val="xl155"/>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6">
    <w:name w:val="xl15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7">
    <w:name w:val="xl157"/>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8">
    <w:name w:val="xl158"/>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9">
    <w:name w:val="xl159"/>
    <w:basedOn w:val="Normal"/>
    <w:rsid w:val="000B35FC"/>
    <w:pPr>
      <w:spacing w:before="100" w:beforeAutospacing="1" w:after="100" w:afterAutospacing="1" w:line="240" w:lineRule="auto"/>
      <w:textAlignment w:val="top"/>
    </w:pPr>
    <w:rPr>
      <w:rFonts w:ascii="Arial" w:eastAsia="Times New Roman" w:hAnsi="Arial" w:cs="Arial"/>
      <w:sz w:val="16"/>
      <w:szCs w:val="16"/>
      <w:lang w:eastAsia="fr-FR"/>
    </w:rPr>
  </w:style>
  <w:style w:type="paragraph" w:customStyle="1" w:styleId="xl160">
    <w:name w:val="xl160"/>
    <w:basedOn w:val="Normal"/>
    <w:rsid w:val="000B35FC"/>
    <w:pPr>
      <w:spacing w:before="100" w:beforeAutospacing="1" w:after="100" w:afterAutospacing="1" w:line="240" w:lineRule="auto"/>
    </w:pPr>
    <w:rPr>
      <w:rFonts w:ascii="Arial" w:eastAsia="Times New Roman" w:hAnsi="Arial" w:cs="Arial"/>
      <w:sz w:val="16"/>
      <w:szCs w:val="16"/>
      <w:lang w:eastAsia="fr-FR"/>
    </w:rPr>
  </w:style>
  <w:style w:type="paragraph" w:customStyle="1" w:styleId="xl161">
    <w:name w:val="xl161"/>
    <w:basedOn w:val="Normal"/>
    <w:rsid w:val="000B35F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2">
    <w:name w:val="xl162"/>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3">
    <w:name w:val="xl163"/>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4">
    <w:name w:val="xl164"/>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5">
    <w:name w:val="xl165"/>
    <w:basedOn w:val="Normal"/>
    <w:rsid w:val="000B35F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6">
    <w:name w:val="xl166"/>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7">
    <w:name w:val="xl167"/>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8">
    <w:name w:val="xl168"/>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9">
    <w:name w:val="xl169"/>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0">
    <w:name w:val="xl170"/>
    <w:basedOn w:val="Normal"/>
    <w:rsid w:val="000B35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1">
    <w:name w:val="xl171"/>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72">
    <w:name w:val="xl17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3">
    <w:name w:val="xl17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4">
    <w:name w:val="xl17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5">
    <w:name w:val="xl1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6">
    <w:name w:val="xl176"/>
    <w:basedOn w:val="Normal"/>
    <w:rsid w:val="000B35FC"/>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7">
    <w:name w:val="xl1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8">
    <w:name w:val="xl17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79">
    <w:name w:val="xl179"/>
    <w:basedOn w:val="Normal"/>
    <w:rsid w:val="000B35F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0">
    <w:name w:val="xl18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1">
    <w:name w:val="xl181"/>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2">
    <w:name w:val="xl1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83">
    <w:name w:val="xl18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4">
    <w:name w:val="xl18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5">
    <w:name w:val="xl1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6">
    <w:name w:val="xl1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87">
    <w:name w:val="xl187"/>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88">
    <w:name w:val="xl188"/>
    <w:basedOn w:val="Normal"/>
    <w:rsid w:val="000B35FC"/>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89">
    <w:name w:val="xl189"/>
    <w:basedOn w:val="Normal"/>
    <w:rsid w:val="000B35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90">
    <w:name w:val="xl1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1">
    <w:name w:val="xl191"/>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2">
    <w:name w:val="xl192"/>
    <w:basedOn w:val="Normal"/>
    <w:rsid w:val="000B35F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3">
    <w:name w:val="xl19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4">
    <w:name w:val="xl194"/>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5">
    <w:name w:val="xl195"/>
    <w:basedOn w:val="Normal"/>
    <w:rsid w:val="000B35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6">
    <w:name w:val="xl19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7">
    <w:name w:val="xl197"/>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198">
    <w:name w:val="xl198"/>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9">
    <w:name w:val="xl199"/>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00">
    <w:name w:val="xl20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1">
    <w:name w:val="xl201"/>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2">
    <w:name w:val="xl202"/>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3">
    <w:name w:val="xl203"/>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4">
    <w:name w:val="xl20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05">
    <w:name w:val="xl20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06">
    <w:name w:val="xl20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07">
    <w:name w:val="xl207"/>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08">
    <w:name w:val="xl20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9">
    <w:name w:val="xl209"/>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0">
    <w:name w:val="xl210"/>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1">
    <w:name w:val="xl211"/>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12">
    <w:name w:val="xl212"/>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13">
    <w:name w:val="xl21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14">
    <w:name w:val="xl21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15">
    <w:name w:val="xl215"/>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16">
    <w:name w:val="xl21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5">
    <w:name w:val="xl2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6">
    <w:name w:val="xl2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7">
    <w:name w:val="xl2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8">
    <w:name w:val="xl28"/>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9">
    <w:name w:val="xl2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0">
    <w:name w:val="xl30"/>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1">
    <w:name w:val="xl31"/>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2">
    <w:name w:val="xl32"/>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3">
    <w:name w:val="xl33"/>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5">
    <w:name w:val="xl35"/>
    <w:basedOn w:val="Normal"/>
    <w:rsid w:val="000B35FC"/>
    <w:pPr>
      <w:spacing w:before="100" w:beforeAutospacing="1" w:after="100" w:afterAutospacing="1" w:line="240" w:lineRule="auto"/>
      <w:jc w:val="right"/>
    </w:pPr>
    <w:rPr>
      <w:rFonts w:ascii="Times New Roman" w:eastAsia="Arial Unicode MS" w:hAnsi="Times New Roman" w:cs="Times New Roman"/>
      <w:b/>
      <w:bCs/>
      <w:sz w:val="24"/>
      <w:szCs w:val="24"/>
      <w:lang w:eastAsia="fr-FR"/>
    </w:rPr>
  </w:style>
  <w:style w:type="paragraph" w:customStyle="1" w:styleId="xl36">
    <w:name w:val="xl36"/>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7">
    <w:name w:val="xl37"/>
    <w:basedOn w:val="Normal"/>
    <w:rsid w:val="000B35FC"/>
    <w:pPr>
      <w:pBdr>
        <w:top w:val="single" w:sz="4" w:space="0" w:color="auto"/>
        <w:left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8">
    <w:name w:val="xl38"/>
    <w:basedOn w:val="Normal"/>
    <w:rsid w:val="000B35FC"/>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39">
    <w:name w:val="xl39"/>
    <w:basedOn w:val="Normal"/>
    <w:rsid w:val="000B35FC"/>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0">
    <w:name w:val="xl40"/>
    <w:basedOn w:val="Normal"/>
    <w:rsid w:val="000B35F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41">
    <w:name w:val="xl41"/>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43">
    <w:name w:val="xl43"/>
    <w:basedOn w:val="Normal"/>
    <w:rsid w:val="000B35FC"/>
    <w:pPr>
      <w:spacing w:before="100" w:beforeAutospacing="1" w:after="100" w:afterAutospacing="1" w:line="240" w:lineRule="auto"/>
      <w:jc w:val="center"/>
    </w:pPr>
    <w:rPr>
      <w:rFonts w:ascii="Times New Roman" w:eastAsia="Arial Unicode MS" w:hAnsi="Times New Roman" w:cs="Times New Roman"/>
      <w:b/>
      <w:bCs/>
      <w:sz w:val="32"/>
      <w:szCs w:val="32"/>
      <w:u w:val="single"/>
      <w:lang w:eastAsia="fr-FR"/>
    </w:rPr>
  </w:style>
  <w:style w:type="paragraph" w:customStyle="1" w:styleId="xl44">
    <w:name w:val="xl44"/>
    <w:basedOn w:val="Normal"/>
    <w:rsid w:val="000B35FC"/>
    <w:pPr>
      <w:spacing w:before="100" w:beforeAutospacing="1" w:after="100" w:afterAutospacing="1" w:line="240" w:lineRule="auto"/>
      <w:jc w:val="center"/>
    </w:pPr>
    <w:rPr>
      <w:rFonts w:ascii="Arial Unicode MS" w:eastAsia="Arial Unicode MS" w:hAnsi="Arial Unicode MS" w:cs="Arial Unicode MS"/>
      <w:sz w:val="24"/>
      <w:szCs w:val="24"/>
      <w:lang w:eastAsia="fr-FR"/>
    </w:rPr>
  </w:style>
  <w:style w:type="paragraph" w:customStyle="1" w:styleId="xl45">
    <w:name w:val="xl45"/>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6">
    <w:name w:val="xl4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8">
    <w:name w:val="xl4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9">
    <w:name w:val="xl49"/>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0">
    <w:name w:val="xl5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1">
    <w:name w:val="xl51"/>
    <w:basedOn w:val="Normal"/>
    <w:rsid w:val="000B35FC"/>
    <w:pPr>
      <w:pBdr>
        <w:top w:val="single" w:sz="4" w:space="0" w:color="auto"/>
        <w:left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2">
    <w:name w:val="xl52"/>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3">
    <w:name w:val="xl53"/>
    <w:basedOn w:val="Normal"/>
    <w:rsid w:val="000B35F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4">
    <w:name w:val="xl54"/>
    <w:basedOn w:val="Normal"/>
    <w:rsid w:val="000B35FC"/>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5">
    <w:name w:val="xl55"/>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6">
    <w:name w:val="xl56"/>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7">
    <w:name w:val="xl57"/>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8">
    <w:name w:val="xl58"/>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59">
    <w:name w:val="xl59"/>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0">
    <w:name w:val="xl6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61">
    <w:name w:val="xl6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2">
    <w:name w:val="xl6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A1">
    <w:name w:val="A1"/>
    <w:basedOn w:val="Normal"/>
    <w:qFormat/>
    <w:rsid w:val="000B35FC"/>
    <w:pPr>
      <w:overflowPunct w:val="0"/>
      <w:autoSpaceDE w:val="0"/>
      <w:autoSpaceDN w:val="0"/>
      <w:adjustRightInd w:val="0"/>
      <w:spacing w:after="0" w:line="240" w:lineRule="auto"/>
      <w:contextualSpacing/>
    </w:pPr>
    <w:rPr>
      <w:rFonts w:ascii="Century Gothic" w:eastAsia="Times New Roman" w:hAnsi="Century Gothic" w:cs="Times New Roman"/>
      <w:b/>
      <w:sz w:val="20"/>
      <w:szCs w:val="24"/>
      <w:lang w:eastAsia="fr-FR"/>
    </w:rPr>
  </w:style>
  <w:style w:type="paragraph" w:customStyle="1" w:styleId="Bullet1">
    <w:name w:val="Bullet 1"/>
    <w:basedOn w:val="Normal"/>
    <w:autoRedefine/>
    <w:rsid w:val="000B35FC"/>
    <w:pPr>
      <w:numPr>
        <w:ilvl w:val="2"/>
        <w:numId w:val="22"/>
      </w:numPr>
      <w:tabs>
        <w:tab w:val="left" w:pos="0"/>
      </w:tabs>
      <w:spacing w:after="60" w:line="240" w:lineRule="auto"/>
    </w:pPr>
    <w:rPr>
      <w:rFonts w:ascii="Verdana" w:eastAsia="Times New Roman" w:hAnsi="Verdana" w:cs="Arial"/>
      <w:color w:val="221F1F"/>
      <w:sz w:val="20"/>
      <w:szCs w:val="20"/>
      <w:lang w:val="fr-CA" w:eastAsia="fr-CA"/>
    </w:rPr>
  </w:style>
  <w:style w:type="paragraph" w:styleId="Listecontinue">
    <w:name w:val="List Continue"/>
    <w:basedOn w:val="Normal"/>
    <w:uiPriority w:val="99"/>
    <w:unhideWhenUsed/>
    <w:rsid w:val="000B35FC"/>
    <w:pPr>
      <w:spacing w:after="120" w:line="276" w:lineRule="auto"/>
      <w:ind w:left="283"/>
      <w:contextualSpacing/>
    </w:pPr>
    <w:rPr>
      <w:rFonts w:ascii="Calibri" w:eastAsia="Calibri" w:hAnsi="Calibri" w:cs="Times New Roman"/>
    </w:rPr>
  </w:style>
  <w:style w:type="paragraph" w:customStyle="1" w:styleId="PAR1BIS0">
    <w:name w:val="PAR 1 BIS"/>
    <w:basedOn w:val="Normal"/>
    <w:rsid w:val="000B35FC"/>
    <w:pPr>
      <w:spacing w:after="0" w:line="240" w:lineRule="auto"/>
      <w:ind w:left="709" w:hanging="709"/>
      <w:jc w:val="both"/>
    </w:pPr>
    <w:rPr>
      <w:rFonts w:ascii="TimesNewRomanPS" w:eastAsia="Times New Roman" w:hAnsi="TimesNewRomanPS" w:cs="Times New Roman"/>
      <w:color w:val="000000"/>
      <w:sz w:val="20"/>
      <w:szCs w:val="20"/>
      <w:lang w:eastAsia="fr-FR"/>
    </w:rPr>
  </w:style>
  <w:style w:type="character" w:customStyle="1" w:styleId="a10">
    <w:name w:val="a1"/>
    <w:rsid w:val="000B35FC"/>
    <w:rPr>
      <w:rFonts w:ascii="Courier" w:hAnsi="Courier"/>
      <w:noProof w:val="0"/>
      <w:sz w:val="20"/>
      <w:lang w:val="en-US"/>
    </w:rPr>
  </w:style>
  <w:style w:type="character" w:styleId="Appeldenotedefin">
    <w:name w:val="endnote reference"/>
    <w:rsid w:val="000B35FC"/>
    <w:rPr>
      <w:vertAlign w:val="superscript"/>
    </w:rPr>
  </w:style>
  <w:style w:type="character" w:customStyle="1" w:styleId="Table">
    <w:name w:val="Table"/>
    <w:rsid w:val="000B35FC"/>
    <w:rPr>
      <w:rFonts w:ascii="Arial" w:hAnsi="Arial"/>
      <w:sz w:val="20"/>
    </w:rPr>
  </w:style>
  <w:style w:type="character" w:customStyle="1" w:styleId="Parahead">
    <w:name w:val="Para head"/>
    <w:rsid w:val="000B35FC"/>
    <w:rPr>
      <w:sz w:val="20"/>
    </w:rPr>
  </w:style>
  <w:style w:type="paragraph" w:customStyle="1" w:styleId="Head2SectionIII">
    <w:name w:val="Head 2 Section III"/>
    <w:basedOn w:val="Normal"/>
    <w:rsid w:val="000B35FC"/>
    <w:pPr>
      <w:tabs>
        <w:tab w:val="left" w:pos="567"/>
        <w:tab w:val="right" w:pos="7784"/>
      </w:tabs>
      <w:spacing w:after="0" w:line="240" w:lineRule="auto"/>
    </w:pPr>
    <w:rPr>
      <w:rFonts w:ascii="Times New Roman" w:eastAsia="Times New Roman" w:hAnsi="Times New Roman" w:cs="Times New Roman"/>
      <w:sz w:val="28"/>
      <w:szCs w:val="20"/>
      <w:lang w:eastAsia="fr-FR"/>
    </w:rPr>
  </w:style>
  <w:style w:type="paragraph" w:customStyle="1" w:styleId="Head61">
    <w:name w:val="Head 6.1"/>
    <w:basedOn w:val="Normal"/>
    <w:next w:val="Normal"/>
    <w:rsid w:val="000B35FC"/>
    <w:pPr>
      <w:tabs>
        <w:tab w:val="left" w:pos="-720"/>
      </w:tabs>
      <w:suppressAutoHyphen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b/>
      <w:sz w:val="20"/>
      <w:szCs w:val="20"/>
      <w:lang w:eastAsia="fr-FR"/>
    </w:rPr>
  </w:style>
  <w:style w:type="paragraph" w:customStyle="1" w:styleId="siliacII">
    <w:name w:val="siliac II"/>
    <w:basedOn w:val="Normal"/>
    <w:rsid w:val="000B35FC"/>
    <w:pPr>
      <w:overflowPunct w:val="0"/>
      <w:autoSpaceDE w:val="0"/>
      <w:autoSpaceDN w:val="0"/>
      <w:adjustRightInd w:val="0"/>
      <w:spacing w:before="100" w:after="120" w:line="300" w:lineRule="exact"/>
      <w:ind w:left="284"/>
      <w:textAlignment w:val="baseline"/>
    </w:pPr>
    <w:rPr>
      <w:rFonts w:ascii="Arial" w:eastAsia="Times New Roman" w:hAnsi="Arial" w:cs="Times New Roman"/>
      <w:b/>
      <w:sz w:val="24"/>
      <w:szCs w:val="20"/>
      <w:lang w:eastAsia="fr-FR"/>
    </w:rPr>
  </w:style>
  <w:style w:type="character" w:customStyle="1" w:styleId="Titre3CarCar">
    <w:name w:val="Titre 3 Car Car"/>
    <w:rsid w:val="000B35FC"/>
    <w:rPr>
      <w:rFonts w:ascii="CG Times" w:hAnsi="CG Times"/>
      <w:b/>
      <w:spacing w:val="-4"/>
      <w:sz w:val="24"/>
      <w:lang w:val="fr-FR" w:eastAsia="fr-FR" w:bidi="ar-SA"/>
    </w:rPr>
  </w:style>
  <w:style w:type="paragraph" w:customStyle="1" w:styleId="Technique4">
    <w:name w:val="Technique 4"/>
    <w:rsid w:val="000B35FC"/>
    <w:pPr>
      <w:tabs>
        <w:tab w:val="left" w:pos="-720"/>
      </w:tabs>
      <w:suppressAutoHyphens/>
      <w:spacing w:after="0" w:line="240" w:lineRule="auto"/>
    </w:pPr>
    <w:rPr>
      <w:rFonts w:ascii="Courier New" w:eastAsia="Times New Roman" w:hAnsi="Courier New" w:cs="Times New Roman"/>
      <w:b/>
      <w:sz w:val="24"/>
      <w:szCs w:val="20"/>
      <w:lang w:val="en-US" w:eastAsia="fr-FR"/>
    </w:rPr>
  </w:style>
  <w:style w:type="paragraph" w:customStyle="1" w:styleId="Par2bis">
    <w:name w:val="Par 2 bis"/>
    <w:basedOn w:val="Normal"/>
    <w:rsid w:val="000B35FC"/>
    <w:pPr>
      <w:spacing w:after="0" w:line="240" w:lineRule="auto"/>
      <w:ind w:left="1418" w:hanging="709"/>
      <w:jc w:val="both"/>
    </w:pPr>
    <w:rPr>
      <w:rFonts w:ascii="TimesNewRomanPS" w:eastAsia="Times New Roman" w:hAnsi="TimesNewRomanPS" w:cs="Times New Roman"/>
      <w:color w:val="000000"/>
      <w:sz w:val="24"/>
      <w:szCs w:val="20"/>
      <w:lang w:eastAsia="fr-FR"/>
    </w:rPr>
  </w:style>
  <w:style w:type="paragraph" w:customStyle="1" w:styleId="Par3ter">
    <w:name w:val="Par 3 ter"/>
    <w:basedOn w:val="Par2bis"/>
    <w:rsid w:val="000B35FC"/>
    <w:pPr>
      <w:ind w:left="2126" w:hanging="1418"/>
    </w:pPr>
  </w:style>
  <w:style w:type="paragraph" w:customStyle="1" w:styleId="Par1bis1">
    <w:name w:val="Par 1 bis"/>
    <w:basedOn w:val="Normal"/>
    <w:rsid w:val="000B35FC"/>
    <w:pPr>
      <w:spacing w:after="0" w:line="240" w:lineRule="auto"/>
      <w:ind w:left="709" w:hanging="709"/>
      <w:jc w:val="both"/>
    </w:pPr>
    <w:rPr>
      <w:rFonts w:ascii="TimesNewRomanPS" w:eastAsia="Times New Roman" w:hAnsi="TimesNewRomanPS" w:cs="Times New Roman"/>
      <w:color w:val="000000"/>
      <w:sz w:val="24"/>
      <w:szCs w:val="20"/>
      <w:lang w:eastAsia="fr-FR"/>
    </w:rPr>
  </w:style>
  <w:style w:type="paragraph" w:customStyle="1" w:styleId="Par3bis">
    <w:name w:val="Par 3 bis"/>
    <w:basedOn w:val="Normal"/>
    <w:rsid w:val="000B35FC"/>
    <w:pPr>
      <w:spacing w:after="0" w:line="240" w:lineRule="auto"/>
      <w:ind w:left="2126" w:hanging="709"/>
      <w:jc w:val="both"/>
    </w:pPr>
    <w:rPr>
      <w:rFonts w:ascii="TimesNewRomanPS" w:eastAsia="Times New Roman" w:hAnsi="TimesNewRomanPS" w:cs="Times New Roman"/>
      <w:color w:val="000000"/>
      <w:sz w:val="24"/>
      <w:szCs w:val="20"/>
      <w:lang w:eastAsia="fr-FR"/>
    </w:rPr>
  </w:style>
  <w:style w:type="paragraph" w:customStyle="1" w:styleId="Tit10">
    <w:name w:val="Tit 1"/>
    <w:basedOn w:val="Normal"/>
    <w:rsid w:val="000B35FC"/>
    <w:pPr>
      <w:spacing w:after="0" w:line="240" w:lineRule="auto"/>
      <w:jc w:val="center"/>
    </w:pPr>
    <w:rPr>
      <w:rFonts w:ascii="TimesNewRomanPS" w:eastAsia="Times New Roman" w:hAnsi="TimesNewRomanPS" w:cs="Times New Roman"/>
      <w:b/>
      <w:color w:val="000000"/>
      <w:sz w:val="28"/>
      <w:szCs w:val="20"/>
      <w:lang w:eastAsia="fr-FR"/>
    </w:rPr>
  </w:style>
  <w:style w:type="paragraph" w:customStyle="1" w:styleId="PAR1">
    <w:name w:val="PAR 1"/>
    <w:basedOn w:val="Normal"/>
    <w:rsid w:val="000B35FC"/>
    <w:pPr>
      <w:spacing w:after="0" w:line="240" w:lineRule="auto"/>
      <w:ind w:left="709"/>
      <w:jc w:val="both"/>
    </w:pPr>
    <w:rPr>
      <w:rFonts w:ascii="MS Serif" w:eastAsia="Times New Roman" w:hAnsi="MS Serif" w:cs="Times New Roman"/>
      <w:color w:val="000000"/>
      <w:sz w:val="20"/>
      <w:szCs w:val="20"/>
      <w:lang w:eastAsia="fr-FR"/>
    </w:rPr>
  </w:style>
  <w:style w:type="paragraph" w:customStyle="1" w:styleId="PAR2BIS0">
    <w:name w:val="PAR 2 BIS"/>
    <w:basedOn w:val="PAR1BIS0"/>
    <w:rsid w:val="000B35FC"/>
    <w:pPr>
      <w:ind w:left="1418"/>
    </w:pPr>
    <w:rPr>
      <w:rFonts w:ascii="MS Serif" w:hAnsi="MS Serif"/>
    </w:rPr>
  </w:style>
  <w:style w:type="paragraph" w:customStyle="1" w:styleId="H2">
    <w:name w:val="H2"/>
    <w:basedOn w:val="Corpsdetexte2"/>
    <w:rsid w:val="000B35FC"/>
    <w:pPr>
      <w:suppressAutoHyphens/>
      <w:spacing w:before="60" w:after="60" w:line="240" w:lineRule="auto"/>
      <w:jc w:val="center"/>
    </w:pPr>
    <w:rPr>
      <w:rFonts w:ascii="Times New Roman" w:eastAsia="Times New Roman" w:hAnsi="Times New Roman" w:cs="Times New Roman"/>
      <w:b/>
      <w:bCs/>
      <w:iCs/>
      <w:sz w:val="28"/>
      <w:szCs w:val="20"/>
    </w:rPr>
  </w:style>
  <w:style w:type="paragraph" w:styleId="Citation">
    <w:name w:val="Quote"/>
    <w:basedOn w:val="Normal"/>
    <w:next w:val="Normal"/>
    <w:link w:val="CitationCar"/>
    <w:qFormat/>
    <w:rsid w:val="000B35FC"/>
    <w:pPr>
      <w:tabs>
        <w:tab w:val="left" w:pos="567"/>
        <w:tab w:val="left" w:pos="1134"/>
        <w:tab w:val="right" w:leader="dot" w:pos="9480"/>
      </w:tabs>
      <w:suppressAutoHyphens/>
      <w:autoSpaceDE w:val="0"/>
      <w:autoSpaceDN w:val="0"/>
      <w:adjustRightInd w:val="0"/>
      <w:spacing w:after="240" w:line="240" w:lineRule="auto"/>
      <w:ind w:left="1418" w:right="1418"/>
      <w:jc w:val="both"/>
    </w:pPr>
    <w:rPr>
      <w:rFonts w:ascii="Times New Roman" w:eastAsia="Times New Roman" w:hAnsi="Times New Roman" w:cs="Times New Roman"/>
      <w:i/>
      <w:iCs/>
      <w:sz w:val="24"/>
      <w:szCs w:val="24"/>
      <w:lang w:val="fr-CA" w:eastAsia="fr-CA"/>
    </w:rPr>
  </w:style>
  <w:style w:type="character" w:customStyle="1" w:styleId="CitationCar">
    <w:name w:val="Citation Car"/>
    <w:basedOn w:val="Policepardfaut"/>
    <w:link w:val="Citation"/>
    <w:rsid w:val="000B35FC"/>
    <w:rPr>
      <w:rFonts w:ascii="Times New Roman" w:eastAsia="Times New Roman" w:hAnsi="Times New Roman" w:cs="Times New Roman"/>
      <w:i/>
      <w:iCs/>
      <w:sz w:val="24"/>
      <w:szCs w:val="24"/>
      <w:lang w:val="fr-CA" w:eastAsia="fr-CA"/>
    </w:rPr>
  </w:style>
  <w:style w:type="paragraph" w:styleId="Retraitcorpsdetexte">
    <w:name w:val="Body Text Indent"/>
    <w:basedOn w:val="Normal"/>
    <w:link w:val="RetraitcorpsdetexteCar1"/>
    <w:unhideWhenUsed/>
    <w:rsid w:val="000B35FC"/>
    <w:pPr>
      <w:spacing w:after="120"/>
      <w:ind w:left="283"/>
    </w:pPr>
  </w:style>
  <w:style w:type="character" w:customStyle="1" w:styleId="RetraitcorpsdetexteCar1">
    <w:name w:val="Retrait corps de texte Car1"/>
    <w:basedOn w:val="Policepardfaut"/>
    <w:link w:val="Retraitcorpsdetexte"/>
    <w:uiPriority w:val="99"/>
    <w:semiHidden/>
    <w:rsid w:val="000B35FC"/>
  </w:style>
  <w:style w:type="paragraph" w:styleId="Retraitcorpset1relig">
    <w:name w:val="Body Text First Indent 2"/>
    <w:basedOn w:val="Retraitcorpsdetexte"/>
    <w:link w:val="Retraitcorpset1religCar"/>
    <w:rsid w:val="000B35FC"/>
    <w:pPr>
      <w:tabs>
        <w:tab w:val="left" w:pos="567"/>
        <w:tab w:val="left" w:pos="1134"/>
        <w:tab w:val="right" w:leader="dot" w:pos="9480"/>
      </w:tabs>
      <w:suppressAutoHyphens/>
      <w:autoSpaceDE w:val="0"/>
      <w:autoSpaceDN w:val="0"/>
      <w:adjustRightInd w:val="0"/>
      <w:spacing w:line="240" w:lineRule="auto"/>
      <w:ind w:firstLine="210"/>
      <w:jc w:val="both"/>
    </w:pPr>
    <w:rPr>
      <w:rFonts w:ascii="Times New Roman" w:eastAsia="Times New Roman" w:hAnsi="Times New Roman" w:cs="Times New Roman"/>
      <w:sz w:val="24"/>
      <w:szCs w:val="24"/>
      <w:lang w:val="fr-CA" w:eastAsia="fr-CA"/>
    </w:rPr>
  </w:style>
  <w:style w:type="character" w:customStyle="1" w:styleId="Retraitcorpset1religCar">
    <w:name w:val="Retrait corps et 1re lig. Car"/>
    <w:basedOn w:val="RetraitcorpsdetexteCar1"/>
    <w:link w:val="Retraitcorpset1relig"/>
    <w:rsid w:val="000B35FC"/>
    <w:rPr>
      <w:rFonts w:ascii="Times New Roman" w:eastAsia="Times New Roman" w:hAnsi="Times New Roman" w:cs="Times New Roman"/>
      <w:sz w:val="24"/>
      <w:szCs w:val="24"/>
      <w:lang w:val="fr-CA" w:eastAsia="fr-CA"/>
    </w:rPr>
  </w:style>
  <w:style w:type="paragraph" w:styleId="Listenumros2">
    <w:name w:val="List Number 2"/>
    <w:basedOn w:val="Normal"/>
    <w:rsid w:val="000B35FC"/>
    <w:pPr>
      <w:tabs>
        <w:tab w:val="left" w:pos="1701"/>
        <w:tab w:val="right" w:leader="dot" w:pos="9480"/>
      </w:tabs>
      <w:suppressAutoHyphens/>
      <w:autoSpaceDE w:val="0"/>
      <w:autoSpaceDN w:val="0"/>
      <w:adjustRightInd w:val="0"/>
      <w:spacing w:after="240" w:line="240" w:lineRule="auto"/>
      <w:ind w:left="1701" w:hanging="1134"/>
      <w:jc w:val="both"/>
    </w:pPr>
    <w:rPr>
      <w:rFonts w:ascii="Times New Roman" w:eastAsia="Times New Roman" w:hAnsi="Times New Roman" w:cs="Times New Roman"/>
      <w:sz w:val="24"/>
      <w:szCs w:val="24"/>
      <w:lang w:eastAsia="fr-CA"/>
    </w:rPr>
  </w:style>
  <w:style w:type="character" w:customStyle="1" w:styleId="CorpsdetexteCarCar">
    <w:name w:val="Corps de texte Car Car"/>
    <w:rsid w:val="000B35FC"/>
    <w:rPr>
      <w:spacing w:val="0"/>
      <w:sz w:val="24"/>
      <w:szCs w:val="24"/>
      <w:lang w:val="fr-CA"/>
    </w:rPr>
  </w:style>
  <w:style w:type="paragraph" w:customStyle="1" w:styleId="DeltaViewTableHeading">
    <w:name w:val="DeltaView Table Heading"/>
    <w:basedOn w:val="Normal"/>
    <w:rsid w:val="000B35FC"/>
    <w:pPr>
      <w:autoSpaceDE w:val="0"/>
      <w:autoSpaceDN w:val="0"/>
      <w:adjustRightInd w:val="0"/>
      <w:spacing w:after="120" w:line="240" w:lineRule="auto"/>
    </w:pPr>
    <w:rPr>
      <w:rFonts w:ascii="Arial" w:eastAsia="Times New Roman" w:hAnsi="Arial" w:cs="Arial"/>
      <w:b/>
      <w:bCs/>
      <w:sz w:val="24"/>
      <w:szCs w:val="24"/>
      <w:lang w:val="en-US" w:eastAsia="fr-CA"/>
    </w:rPr>
  </w:style>
  <w:style w:type="paragraph" w:customStyle="1" w:styleId="DeltaViewTableBody">
    <w:name w:val="DeltaView Table Body"/>
    <w:basedOn w:val="Normal"/>
    <w:rsid w:val="000B35FC"/>
    <w:pPr>
      <w:autoSpaceDE w:val="0"/>
      <w:autoSpaceDN w:val="0"/>
      <w:adjustRightInd w:val="0"/>
      <w:spacing w:after="0" w:line="240" w:lineRule="auto"/>
    </w:pPr>
    <w:rPr>
      <w:rFonts w:ascii="Arial" w:eastAsia="Times New Roman" w:hAnsi="Arial" w:cs="Arial"/>
      <w:sz w:val="24"/>
      <w:szCs w:val="24"/>
      <w:lang w:val="en-US" w:eastAsia="fr-CA"/>
    </w:rPr>
  </w:style>
  <w:style w:type="paragraph" w:customStyle="1" w:styleId="DeltaViewAnnounce">
    <w:name w:val="DeltaView Announce"/>
    <w:rsid w:val="000B35FC"/>
    <w:pPr>
      <w:autoSpaceDE w:val="0"/>
      <w:autoSpaceDN w:val="0"/>
      <w:adjustRightInd w:val="0"/>
      <w:spacing w:before="100" w:beforeAutospacing="1" w:after="100" w:afterAutospacing="1" w:line="240" w:lineRule="auto"/>
      <w:jc w:val="both"/>
    </w:pPr>
    <w:rPr>
      <w:rFonts w:ascii="Arial" w:eastAsia="Times New Roman" w:hAnsi="Arial" w:cs="Arial"/>
      <w:sz w:val="24"/>
      <w:szCs w:val="24"/>
      <w:lang w:val="en-GB" w:eastAsia="fr-CA"/>
    </w:rPr>
  </w:style>
  <w:style w:type="character" w:customStyle="1" w:styleId="DeltaViewDeletion">
    <w:name w:val="DeltaView Deletion"/>
    <w:rsid w:val="000B35FC"/>
    <w:rPr>
      <w:strike/>
      <w:color w:val="FF0000"/>
      <w:spacing w:val="0"/>
    </w:rPr>
  </w:style>
  <w:style w:type="character" w:customStyle="1" w:styleId="DeltaViewMoveSource">
    <w:name w:val="DeltaView Move Source"/>
    <w:rsid w:val="000B35FC"/>
    <w:rPr>
      <w:strike/>
      <w:color w:val="FF0000"/>
      <w:spacing w:val="0"/>
    </w:rPr>
  </w:style>
  <w:style w:type="character" w:customStyle="1" w:styleId="DeltaViewMoveDestination">
    <w:name w:val="DeltaView Move Destination"/>
    <w:rsid w:val="000B35FC"/>
    <w:rPr>
      <w:color w:val="0000FF"/>
      <w:spacing w:val="0"/>
      <w:u w:val="double"/>
    </w:rPr>
  </w:style>
  <w:style w:type="character" w:customStyle="1" w:styleId="DeltaViewChangeNumber">
    <w:name w:val="DeltaView Change Number"/>
    <w:rsid w:val="000B35FC"/>
    <w:rPr>
      <w:color w:val="000000"/>
      <w:spacing w:val="0"/>
      <w:vertAlign w:val="superscript"/>
    </w:rPr>
  </w:style>
  <w:style w:type="character" w:customStyle="1" w:styleId="DeltaViewDelimiter">
    <w:name w:val="DeltaView Delimiter"/>
    <w:rsid w:val="000B35FC"/>
    <w:rPr>
      <w:spacing w:val="0"/>
    </w:rPr>
  </w:style>
  <w:style w:type="character" w:customStyle="1" w:styleId="DeltaViewFormatChange">
    <w:name w:val="DeltaView Format Change"/>
    <w:rsid w:val="000B35FC"/>
    <w:rPr>
      <w:color w:val="000000"/>
      <w:spacing w:val="0"/>
    </w:rPr>
  </w:style>
  <w:style w:type="character" w:customStyle="1" w:styleId="DeltaViewMovedDeletion">
    <w:name w:val="DeltaView Moved Deletion"/>
    <w:rsid w:val="000B35FC"/>
    <w:rPr>
      <w:strike/>
      <w:color w:val="C08080"/>
      <w:spacing w:val="0"/>
    </w:rPr>
  </w:style>
  <w:style w:type="character" w:customStyle="1" w:styleId="DeltaViewEditorComment">
    <w:name w:val="DeltaView Editor Comment"/>
    <w:rsid w:val="000B35FC"/>
    <w:rPr>
      <w:color w:val="0000FF"/>
      <w:spacing w:val="0"/>
      <w:u w:val="double"/>
    </w:rPr>
  </w:style>
  <w:style w:type="character" w:customStyle="1" w:styleId="DeltaViewStyleChangeText">
    <w:name w:val="DeltaView Style Change Text"/>
    <w:rsid w:val="000B35FC"/>
    <w:rPr>
      <w:color w:val="000000"/>
      <w:spacing w:val="0"/>
      <w:u w:val="double"/>
    </w:rPr>
  </w:style>
  <w:style w:type="character" w:customStyle="1" w:styleId="DeltaViewStyleChangeLabel">
    <w:name w:val="DeltaView Style Change Label"/>
    <w:rsid w:val="000B35FC"/>
    <w:rPr>
      <w:color w:val="000000"/>
      <w:spacing w:val="0"/>
    </w:rPr>
  </w:style>
  <w:style w:type="character" w:customStyle="1" w:styleId="CarCar">
    <w:name w:val="Car Car"/>
    <w:rsid w:val="000B35FC"/>
    <w:rPr>
      <w:lang w:val="fr-CA" w:eastAsia="fr-CA"/>
    </w:rPr>
  </w:style>
  <w:style w:type="character" w:customStyle="1" w:styleId="CorpsdetexteCarCar2">
    <w:name w:val="Corps de texte Car Car2"/>
    <w:aliases w:val="Corps de texte Car1 Car Car,Corps de texte Car Car Car Car,Corps de texte Car Car1 Car Car,Corps de texte Car Car1 Car,Corps de texte Car1"/>
    <w:rsid w:val="000B35FC"/>
    <w:rPr>
      <w:sz w:val="18"/>
      <w:szCs w:val="18"/>
      <w:lang w:val="en-US" w:eastAsia="fr-CA"/>
    </w:rPr>
  </w:style>
  <w:style w:type="character" w:customStyle="1" w:styleId="CarCar2">
    <w:name w:val="Car Car2"/>
    <w:rsid w:val="000B35FC"/>
    <w:rPr>
      <w:sz w:val="24"/>
      <w:szCs w:val="24"/>
      <w:lang w:val="fr-CA" w:eastAsia="fr-CA" w:bidi="ar-SA"/>
    </w:rPr>
  </w:style>
  <w:style w:type="character" w:customStyle="1" w:styleId="CarCar1">
    <w:name w:val="Car Car1"/>
    <w:rsid w:val="000B35FC"/>
    <w:rPr>
      <w:sz w:val="24"/>
      <w:szCs w:val="24"/>
      <w:lang w:val="fr-CA" w:eastAsia="fr-CA"/>
    </w:rPr>
  </w:style>
  <w:style w:type="character" w:customStyle="1" w:styleId="grame">
    <w:name w:val="grame"/>
    <w:basedOn w:val="Policepardfaut"/>
    <w:rsid w:val="000B35FC"/>
  </w:style>
  <w:style w:type="paragraph" w:styleId="Sansinterligne">
    <w:name w:val="No Spacing"/>
    <w:uiPriority w:val="1"/>
    <w:qFormat/>
    <w:rsid w:val="000B35FC"/>
    <w:pPr>
      <w:tabs>
        <w:tab w:val="left" w:pos="567"/>
        <w:tab w:val="left" w:pos="1134"/>
        <w:tab w:val="right" w:leader="dot" w:pos="9480"/>
      </w:tabs>
      <w:suppressAutoHyphens/>
      <w:autoSpaceDE w:val="0"/>
      <w:autoSpaceDN w:val="0"/>
      <w:adjustRightInd w:val="0"/>
      <w:spacing w:after="0" w:line="240" w:lineRule="auto"/>
      <w:jc w:val="both"/>
    </w:pPr>
    <w:rPr>
      <w:rFonts w:ascii="Times New Roman" w:eastAsia="Times New Roman" w:hAnsi="Times New Roman" w:cs="Times New Roman"/>
      <w:sz w:val="24"/>
      <w:szCs w:val="24"/>
      <w:lang w:val="fr-CA" w:eastAsia="fr-CA"/>
    </w:rPr>
  </w:style>
  <w:style w:type="paragraph" w:customStyle="1" w:styleId="ean-a">
    <w:name w:val="ean-a)"/>
    <w:basedOn w:val="Normal"/>
    <w:rsid w:val="000B35FC"/>
    <w:pPr>
      <w:keepLines/>
      <w:spacing w:before="120" w:after="0" w:line="240" w:lineRule="auto"/>
      <w:ind w:left="720" w:hanging="360"/>
      <w:jc w:val="both"/>
    </w:pPr>
    <w:rPr>
      <w:rFonts w:ascii="Arial" w:eastAsia="Times New Roman" w:hAnsi="Arial" w:cs="Arial"/>
      <w:sz w:val="24"/>
      <w:szCs w:val="20"/>
      <w:lang w:eastAsia="fr-FR"/>
    </w:rPr>
  </w:style>
  <w:style w:type="paragraph" w:customStyle="1" w:styleId="Normal1">
    <w:name w:val="Normal1"/>
    <w:basedOn w:val="Normal"/>
    <w:rsid w:val="000B35FC"/>
    <w:pPr>
      <w:spacing w:before="120" w:after="120" w:line="240" w:lineRule="auto"/>
      <w:jc w:val="both"/>
    </w:pPr>
    <w:rPr>
      <w:rFonts w:ascii="Arial" w:eastAsia="Times New Roman" w:hAnsi="Arial" w:cs="Times New Roman"/>
      <w:sz w:val="24"/>
      <w:szCs w:val="20"/>
      <w:lang w:eastAsia="fr-FR"/>
    </w:rPr>
  </w:style>
  <w:style w:type="character" w:customStyle="1" w:styleId="DefaultParagraphFo">
    <w:name w:val="Default Paragraph Fo"/>
    <w:basedOn w:val="Policepardfaut"/>
    <w:rsid w:val="000B35FC"/>
  </w:style>
  <w:style w:type="paragraph" w:customStyle="1" w:styleId="Document1">
    <w:name w:val="Document 1"/>
    <w:rsid w:val="000B35FC"/>
    <w:pPr>
      <w:keepNext/>
      <w:keepLines/>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Document2">
    <w:name w:val="Document 2"/>
    <w:basedOn w:val="Policepardfaut"/>
    <w:rsid w:val="000B35FC"/>
  </w:style>
  <w:style w:type="character" w:customStyle="1" w:styleId="Document3">
    <w:name w:val="Document 3"/>
    <w:basedOn w:val="Policepardfaut"/>
    <w:rsid w:val="000B35FC"/>
  </w:style>
  <w:style w:type="character" w:customStyle="1" w:styleId="Document4">
    <w:name w:val="Document 4"/>
    <w:rsid w:val="000B35FC"/>
    <w:rPr>
      <w:b/>
      <w:i/>
      <w:sz w:val="24"/>
    </w:rPr>
  </w:style>
  <w:style w:type="character" w:customStyle="1" w:styleId="Document5">
    <w:name w:val="Document 5"/>
    <w:basedOn w:val="Policepardfaut"/>
    <w:rsid w:val="000B35FC"/>
  </w:style>
  <w:style w:type="character" w:customStyle="1" w:styleId="Document6">
    <w:name w:val="Document 6"/>
    <w:basedOn w:val="Policepardfaut"/>
    <w:rsid w:val="000B35FC"/>
  </w:style>
  <w:style w:type="character" w:customStyle="1" w:styleId="Document7">
    <w:name w:val="Document 7"/>
    <w:basedOn w:val="Policepardfaut"/>
    <w:rsid w:val="000B35FC"/>
  </w:style>
  <w:style w:type="character" w:customStyle="1" w:styleId="Document8">
    <w:name w:val="Document 8"/>
    <w:basedOn w:val="Policepardfaut"/>
    <w:rsid w:val="000B35FC"/>
  </w:style>
  <w:style w:type="character" w:customStyle="1" w:styleId="Technical1">
    <w:name w:val="Technical 1"/>
    <w:basedOn w:val="Policepardfaut"/>
    <w:rsid w:val="000B35FC"/>
  </w:style>
  <w:style w:type="character" w:customStyle="1" w:styleId="Technical2">
    <w:name w:val="Technical 2"/>
    <w:basedOn w:val="Policepardfaut"/>
    <w:rsid w:val="000B35FC"/>
  </w:style>
  <w:style w:type="paragraph" w:customStyle="1" w:styleId="Technical4">
    <w:name w:val="Technical 4"/>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5">
    <w:name w:val="Technical 5"/>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6">
    <w:name w:val="Technical 6"/>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7">
    <w:name w:val="Technical 7"/>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8">
    <w:name w:val="Technical 8"/>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31">
    <w:name w:val="3 1"/>
    <w:rsid w:val="000B35FC"/>
    <w:pPr>
      <w:widowControl w:val="0"/>
      <w:tabs>
        <w:tab w:val="left" w:pos="-720"/>
        <w:tab w:val="left" w:pos="0"/>
        <w:tab w:val="decimal"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2">
    <w:name w:val="3 2"/>
    <w:rsid w:val="000B35FC"/>
    <w:pPr>
      <w:widowControl w:val="0"/>
      <w:tabs>
        <w:tab w:val="left" w:pos="-720"/>
        <w:tab w:val="left" w:pos="0"/>
        <w:tab w:val="left" w:pos="720"/>
        <w:tab w:val="decimal"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3">
    <w:name w:val="3 3"/>
    <w:rsid w:val="000B35FC"/>
    <w:pPr>
      <w:widowControl w:val="0"/>
      <w:tabs>
        <w:tab w:val="left" w:pos="-720"/>
        <w:tab w:val="left" w:pos="0"/>
        <w:tab w:val="left" w:pos="720"/>
        <w:tab w:val="left" w:pos="1440"/>
        <w:tab w:val="decimal"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4">
    <w:name w:val="3 4"/>
    <w:rsid w:val="000B35FC"/>
    <w:pPr>
      <w:widowControl w:val="0"/>
      <w:tabs>
        <w:tab w:val="left" w:pos="-720"/>
        <w:tab w:val="left" w:pos="0"/>
        <w:tab w:val="left" w:pos="720"/>
        <w:tab w:val="left" w:pos="1440"/>
        <w:tab w:val="left" w:pos="2160"/>
        <w:tab w:val="decimal"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5">
    <w:name w:val="3 5"/>
    <w:rsid w:val="000B35FC"/>
    <w:pPr>
      <w:widowControl w:val="0"/>
      <w:tabs>
        <w:tab w:val="left" w:pos="-720"/>
        <w:tab w:val="left" w:pos="0"/>
        <w:tab w:val="left" w:pos="720"/>
        <w:tab w:val="left" w:pos="1440"/>
        <w:tab w:val="left" w:pos="2160"/>
        <w:tab w:val="left" w:pos="2880"/>
        <w:tab w:val="decimal"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6">
    <w:name w:val="3 6"/>
    <w:rsid w:val="000B35FC"/>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7">
    <w:name w:val="3 7"/>
    <w:rsid w:val="000B35FC"/>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8">
    <w:name w:val="3 8"/>
    <w:rsid w:val="000B35FC"/>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1">
    <w:name w:val="SAR 1"/>
    <w:rsid w:val="000B35FC"/>
    <w:pPr>
      <w:widowControl w:val="0"/>
      <w:tabs>
        <w:tab w:val="left" w:pos="0"/>
        <w:tab w:val="left" w:pos="604"/>
        <w:tab w:val="left" w:pos="1209"/>
        <w:tab w:val="left" w:pos="1813"/>
        <w:tab w:val="left" w:pos="2418"/>
        <w:tab w:val="left" w:pos="3024"/>
        <w:tab w:val="left"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2">
    <w:name w:val="SAR 2"/>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3">
    <w:name w:val="S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4">
    <w:name w:val="S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5">
    <w:name w:val="SAR 5"/>
    <w:rsid w:val="000B35FC"/>
    <w:pPr>
      <w:widowControl w:val="0"/>
      <w:tabs>
        <w:tab w:val="left" w:pos="0"/>
        <w:tab w:val="right" w:pos="2520"/>
        <w:tab w:val="left" w:pos="2764"/>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6">
    <w:name w:val="S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7">
    <w:name w:val="S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SAR8">
    <w:name w:val="SAR 8"/>
    <w:basedOn w:val="Policepardfaut"/>
    <w:rsid w:val="000B35FC"/>
  </w:style>
  <w:style w:type="paragraph" w:customStyle="1" w:styleId="REGULAR1">
    <w:name w:val="REGULAR 1"/>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2">
    <w:name w:val="REGULAR 2"/>
    <w:rsid w:val="000B35FC"/>
    <w:pPr>
      <w:widowControl w:val="0"/>
      <w:tabs>
        <w:tab w:val="left" w:pos="0"/>
        <w:tab w:val="left" w:pos="604"/>
        <w:tab w:val="left" w:pos="1209"/>
        <w:tab w:val="left" w:pos="1813"/>
        <w:tab w:val="left" w:pos="2418"/>
        <w:tab w:val="left" w:pos="3024"/>
        <w:tab w:val="left" w:pos="3628"/>
        <w:tab w:val="left"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3">
    <w:name w:val="REGUL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4">
    <w:name w:val="REGUL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5">
    <w:name w:val="REGULAR 5"/>
    <w:rsid w:val="000B35FC"/>
    <w:pPr>
      <w:widowControl w:val="0"/>
      <w:tabs>
        <w:tab w:val="left" w:pos="0"/>
        <w:tab w:val="right" w:pos="2520"/>
        <w:tab w:val="left" w:pos="276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6">
    <w:name w:val="REGUL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7">
    <w:name w:val="REGUL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8">
    <w:name w:val="REGULAR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1">
    <w:name w:val="1 1"/>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2">
    <w:name w:val="1 2"/>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3">
    <w:name w:val="1 3"/>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4">
    <w:name w:val="1 4"/>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5">
    <w:name w:val="1 5"/>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6">
    <w:name w:val="1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7">
    <w:name w:val="1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8">
    <w:name w:val="1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1a">
    <w:name w:val="2 1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2a">
    <w:name w:val="2 2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3a">
    <w:name w:val="2 3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4a">
    <w:name w:val="2 4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5a">
    <w:name w:val="2 5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6a">
    <w:name w:val="2 6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7a">
    <w:name w:val="2 7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8a">
    <w:name w:val="2 8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Head52">
    <w:name w:val="Head 5.2"/>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paragraph" w:customStyle="1" w:styleId="Head51">
    <w:name w:val="Head 5.1"/>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character" w:customStyle="1" w:styleId="EquationCaption1">
    <w:name w:val="_Equation Caption1"/>
    <w:rsid w:val="000B35FC"/>
  </w:style>
  <w:style w:type="paragraph" w:customStyle="1" w:styleId="eb1">
    <w:name w:val="eb1"/>
    <w:basedOn w:val="Normal"/>
    <w:rsid w:val="000B35FC"/>
    <w:pPr>
      <w:spacing w:before="120" w:after="120" w:line="240" w:lineRule="auto"/>
      <w:ind w:left="360" w:hanging="360"/>
      <w:jc w:val="both"/>
    </w:pPr>
    <w:rPr>
      <w:rFonts w:ascii="Arial Narrow" w:eastAsia="Times New Roman" w:hAnsi="Arial Narrow" w:cs="Times New Roman"/>
      <w:sz w:val="24"/>
      <w:szCs w:val="20"/>
      <w:lang w:eastAsia="fr-FR"/>
    </w:rPr>
  </w:style>
  <w:style w:type="paragraph" w:customStyle="1" w:styleId="a2">
    <w:name w:val="a2"/>
    <w:basedOn w:val="Normal"/>
    <w:autoRedefine/>
    <w:rsid w:val="000B35FC"/>
    <w:pPr>
      <w:widowControl w:val="0"/>
      <w:tabs>
        <w:tab w:val="left" w:pos="720"/>
      </w:tabs>
      <w:spacing w:after="0" w:line="240" w:lineRule="auto"/>
      <w:ind w:left="720" w:hanging="720"/>
      <w:jc w:val="both"/>
    </w:pPr>
    <w:rPr>
      <w:rFonts w:ascii="CG Times" w:eastAsia="Times New Roman" w:hAnsi="CG Times" w:cs="Times New Roman"/>
      <w:b/>
      <w:snapToGrid w:val="0"/>
      <w:sz w:val="24"/>
      <w:szCs w:val="20"/>
    </w:rPr>
  </w:style>
  <w:style w:type="paragraph" w:customStyle="1" w:styleId="a3">
    <w:name w:val="a3"/>
    <w:basedOn w:val="Normal"/>
    <w:autoRedefine/>
    <w:rsid w:val="000B35FC"/>
    <w:pPr>
      <w:widowControl w:val="0"/>
      <w:tabs>
        <w:tab w:val="left" w:pos="0"/>
      </w:tabs>
      <w:suppressAutoHyphens/>
      <w:spacing w:after="0" w:line="240" w:lineRule="auto"/>
      <w:ind w:left="1418" w:hanging="420"/>
      <w:jc w:val="both"/>
    </w:pPr>
    <w:rPr>
      <w:rFonts w:ascii="CG Times" w:eastAsia="Times New Roman" w:hAnsi="CG Times" w:cs="Times New Roman"/>
      <w:snapToGrid w:val="0"/>
      <w:spacing w:val="-3"/>
      <w:sz w:val="24"/>
      <w:szCs w:val="20"/>
    </w:rPr>
  </w:style>
  <w:style w:type="paragraph" w:customStyle="1" w:styleId="a4">
    <w:name w:val="a4"/>
    <w:basedOn w:val="Titre2"/>
    <w:autoRedefine/>
    <w:rsid w:val="000B35FC"/>
    <w:pPr>
      <w:keepNext w:val="0"/>
      <w:keepLines w:val="0"/>
      <w:overflowPunct/>
      <w:adjustRightInd/>
      <w:spacing w:beforeLines="60" w:after="60"/>
      <w:jc w:val="center"/>
    </w:pPr>
    <w:rPr>
      <w:rFonts w:ascii="CG Times" w:hAnsi="CG Times" w:cs="Times New Roman"/>
      <w:b w:val="0"/>
      <w:iCs w:val="0"/>
      <w:noProof w:val="0"/>
      <w:snapToGrid w:val="0"/>
      <w:kern w:val="0"/>
      <w:sz w:val="28"/>
      <w:lang w:eastAsia="en-US" w:bidi="ar-SA"/>
    </w:rPr>
  </w:style>
  <w:style w:type="paragraph" w:customStyle="1" w:styleId="ps">
    <w:name w:val="ps"/>
    <w:basedOn w:val="Normal"/>
    <w:rsid w:val="000B35FC"/>
    <w:pPr>
      <w:keepLines/>
      <w:spacing w:before="240" w:after="0" w:line="240" w:lineRule="auto"/>
      <w:jc w:val="both"/>
    </w:pPr>
    <w:rPr>
      <w:rFonts w:ascii="Times New Roman" w:eastAsia="Times New Roman" w:hAnsi="Times New Roman" w:cs="Times New Roman"/>
      <w:sz w:val="24"/>
      <w:szCs w:val="20"/>
      <w:lang w:val="es-ES_tradnl" w:eastAsia="fr-FR"/>
    </w:rPr>
  </w:style>
  <w:style w:type="paragraph" w:customStyle="1" w:styleId="StyleTitre3titren3LatinTimesNewRomanComplexeTahoma">
    <w:name w:val="Style Titre 3.titre n3 + (Latin) Times New Roman (Complexe) Tahoma..."/>
    <w:basedOn w:val="Normal"/>
    <w:autoRedefine/>
    <w:rsid w:val="000B35FC"/>
    <w:pPr>
      <w:keepNext/>
      <w:autoSpaceDE w:val="0"/>
      <w:autoSpaceDN w:val="0"/>
      <w:spacing w:before="240" w:after="60" w:line="240" w:lineRule="auto"/>
      <w:jc w:val="both"/>
      <w:outlineLvl w:val="2"/>
    </w:pPr>
    <w:rPr>
      <w:rFonts w:ascii="Times New Roman" w:eastAsia="Times New Roman" w:hAnsi="Times New Roman" w:cs="Times New Roman"/>
      <w:b/>
      <w:i/>
      <w:sz w:val="24"/>
      <w:szCs w:val="24"/>
      <w:lang w:eastAsia="fr-FR"/>
    </w:rPr>
  </w:style>
  <w:style w:type="paragraph" w:customStyle="1" w:styleId="StyleComplexeTahomaComplexe11ptJustifiInterligne1">
    <w:name w:val="Style (Complexe) Tahoma (Complexe) 11 pt Justifié Interligne : 1..."/>
    <w:basedOn w:val="Normal"/>
    <w:link w:val="StyleComplexeTahomaComplexe11ptJustifiInterligne1Car"/>
    <w:autoRedefine/>
    <w:rsid w:val="000B35FC"/>
    <w:pPr>
      <w:spacing w:after="0" w:line="360" w:lineRule="auto"/>
      <w:jc w:val="both"/>
    </w:pPr>
    <w:rPr>
      <w:rFonts w:ascii="Times New Roman" w:eastAsia="Times New Roman" w:hAnsi="Times New Roman" w:cs="Times New Roman"/>
      <w:lang w:val="en-US"/>
    </w:rPr>
  </w:style>
  <w:style w:type="character" w:customStyle="1" w:styleId="StyleComplexeTahomaComplexe11ptJustifiInterligne1Car">
    <w:name w:val="Style (Complexe) Tahoma (Complexe) 11 pt Justifié Interligne : 1... Car"/>
    <w:link w:val="StyleComplexeTahomaComplexe11ptJustifiInterligne1"/>
    <w:rsid w:val="000B35FC"/>
    <w:rPr>
      <w:rFonts w:ascii="Times New Roman" w:eastAsia="Times New Roman" w:hAnsi="Times New Roman" w:cs="Times New Roman"/>
      <w:lang w:val="en-US"/>
    </w:rPr>
  </w:style>
  <w:style w:type="character" w:customStyle="1" w:styleId="normal10">
    <w:name w:val="normal1"/>
    <w:rsid w:val="000B35FC"/>
    <w:rPr>
      <w:rFonts w:ascii="Verdana" w:hAnsi="Verdana" w:hint="default"/>
      <w:color w:val="000000"/>
      <w:sz w:val="22"/>
      <w:szCs w:val="22"/>
    </w:rPr>
  </w:style>
  <w:style w:type="paragraph" w:customStyle="1" w:styleId="H1">
    <w:name w:val="H1"/>
    <w:basedOn w:val="Titre1"/>
    <w:rsid w:val="000B35FC"/>
    <w:pPr>
      <w:keepLines w:val="0"/>
      <w:pBdr>
        <w:bottom w:val="none" w:sz="0" w:space="0" w:color="auto"/>
      </w:pBdr>
      <w:spacing w:before="0" w:after="0"/>
    </w:pPr>
    <w:rPr>
      <w:rFonts w:ascii="Times New Roman Bold" w:hAnsi="Times New Roman Bold" w:cs="Arial"/>
      <w:b w:val="0"/>
      <w:caps w:val="0"/>
      <w:noProof w:val="0"/>
      <w:color w:val="auto"/>
      <w:spacing w:val="0"/>
      <w:sz w:val="36"/>
      <w:lang w:eastAsia="en-US" w:bidi="ar-SA"/>
    </w:rPr>
  </w:style>
  <w:style w:type="paragraph" w:customStyle="1" w:styleId="H3A">
    <w:name w:val="H3A"/>
    <w:basedOn w:val="Normal"/>
    <w:rsid w:val="000B35FC"/>
    <w:pPr>
      <w:tabs>
        <w:tab w:val="left" w:pos="342"/>
      </w:tabs>
      <w:spacing w:after="0" w:line="240" w:lineRule="auto"/>
      <w:jc w:val="center"/>
    </w:pPr>
    <w:rPr>
      <w:rFonts w:ascii="Times New Roman" w:eastAsia="Times New Roman" w:hAnsi="Times New Roman" w:cs="Times New Roman"/>
      <w:b/>
      <w:bCs/>
      <w:sz w:val="28"/>
      <w:szCs w:val="20"/>
      <w:lang w:val="en-US"/>
    </w:rPr>
  </w:style>
  <w:style w:type="character" w:customStyle="1" w:styleId="NormalcentrCar">
    <w:name w:val="Normal centré Car"/>
    <w:aliases w:val="Car Car Car Car Car Car Car Car Car Car,Car Car Car Car Car Car Car Car Car1"/>
    <w:basedOn w:val="Policepardfaut"/>
    <w:link w:val="Normalcentr"/>
    <w:rsid w:val="000B35FC"/>
    <w:rPr>
      <w:rFonts w:ascii="Times New Roman" w:eastAsia="Times New Roman" w:hAnsi="Times New Roman" w:cs="Times New Roman"/>
      <w:sz w:val="23"/>
      <w:szCs w:val="23"/>
      <w:lang w:eastAsia="en-GB"/>
    </w:rPr>
  </w:style>
  <w:style w:type="paragraph" w:customStyle="1" w:styleId="SectionVHeading2">
    <w:name w:val="Section V. Heading 2"/>
    <w:basedOn w:val="SectionVHeader"/>
    <w:rsid w:val="000B35FC"/>
    <w:pPr>
      <w:spacing w:before="120" w:after="200"/>
    </w:pPr>
    <w:rPr>
      <w:sz w:val="28"/>
      <w:lang w:val="es-ES_tradnl" w:eastAsia="en-US" w:bidi="ar-SA"/>
    </w:rPr>
  </w:style>
  <w:style w:type="paragraph" w:customStyle="1" w:styleId="H2A">
    <w:name w:val="H2A"/>
    <w:basedOn w:val="H2"/>
    <w:rsid w:val="000B35FC"/>
  </w:style>
  <w:style w:type="paragraph" w:customStyle="1" w:styleId="DefaultText">
    <w:name w:val="Default Text"/>
    <w:basedOn w:val="Normal"/>
    <w:rsid w:val="000B35FC"/>
    <w:pPr>
      <w:spacing w:after="0" w:line="240" w:lineRule="auto"/>
    </w:pPr>
    <w:rPr>
      <w:rFonts w:ascii="Times New Roman" w:eastAsia="Times New Roman" w:hAnsi="Times New Roman" w:cs="Times New Roman"/>
      <w:noProof/>
      <w:sz w:val="24"/>
      <w:szCs w:val="20"/>
      <w:lang w:eastAsia="fr-FR"/>
    </w:rPr>
  </w:style>
  <w:style w:type="paragraph" w:styleId="Signaturelectronique">
    <w:name w:val="E-mail Signature"/>
    <w:basedOn w:val="Normal"/>
    <w:link w:val="SignaturelectroniqueCar"/>
    <w:rsid w:val="000B35FC"/>
    <w:pPr>
      <w:spacing w:after="0" w:line="240" w:lineRule="auto"/>
    </w:pPr>
    <w:rPr>
      <w:rFonts w:ascii="Trebuchet MS" w:eastAsia="Times New Roman" w:hAnsi="Trebuchet MS" w:cs="Times New Roman"/>
      <w:color w:val="000000"/>
      <w:sz w:val="24"/>
      <w:szCs w:val="24"/>
      <w:lang w:eastAsia="fr-FR"/>
    </w:rPr>
  </w:style>
  <w:style w:type="character" w:customStyle="1" w:styleId="SignaturelectroniqueCar">
    <w:name w:val="Signature électronique Car"/>
    <w:basedOn w:val="Policepardfaut"/>
    <w:link w:val="Signaturelectronique"/>
    <w:rsid w:val="000B35FC"/>
    <w:rPr>
      <w:rFonts w:ascii="Trebuchet MS" w:eastAsia="Times New Roman" w:hAnsi="Trebuchet MS" w:cs="Times New Roman"/>
      <w:color w:val="000000"/>
      <w:sz w:val="24"/>
      <w:szCs w:val="24"/>
      <w:lang w:eastAsia="fr-FR"/>
    </w:rPr>
  </w:style>
  <w:style w:type="paragraph" w:customStyle="1" w:styleId="Figures">
    <w:name w:val="Figures"/>
    <w:basedOn w:val="Normal"/>
    <w:autoRedefine/>
    <w:rsid w:val="000B35FC"/>
    <w:pPr>
      <w:spacing w:after="0" w:line="240" w:lineRule="auto"/>
      <w:jc w:val="center"/>
    </w:pPr>
    <w:rPr>
      <w:rFonts w:ascii="Arial" w:eastAsia="Times New Roman" w:hAnsi="Arial" w:cs="Times New Roman"/>
      <w:b/>
      <w:sz w:val="20"/>
      <w:szCs w:val="20"/>
      <w:lang w:eastAsia="fr-FR"/>
    </w:rPr>
  </w:style>
  <w:style w:type="paragraph" w:customStyle="1" w:styleId="Style2bafei">
    <w:name w:val="Style2_bafei"/>
    <w:basedOn w:val="Normal"/>
    <w:link w:val="Style2bafeiCar"/>
    <w:qFormat/>
    <w:rsid w:val="000B35FC"/>
    <w:pPr>
      <w:numPr>
        <w:numId w:val="23"/>
      </w:numPr>
      <w:suppressAutoHyphens/>
      <w:overflowPunct w:val="0"/>
      <w:autoSpaceDE w:val="0"/>
      <w:autoSpaceDN w:val="0"/>
      <w:adjustRightInd w:val="0"/>
      <w:spacing w:before="240" w:after="0" w:line="240" w:lineRule="auto"/>
      <w:ind w:left="1060" w:hanging="357"/>
      <w:jc w:val="both"/>
      <w:textAlignment w:val="baseline"/>
    </w:pPr>
    <w:rPr>
      <w:rFonts w:ascii="Times New Roman" w:eastAsia="Times New Roman" w:hAnsi="Times New Roman" w:cs="Times New Roman"/>
      <w:b/>
      <w:sz w:val="24"/>
      <w:szCs w:val="24"/>
      <w:lang w:eastAsia="fr-FR"/>
    </w:rPr>
  </w:style>
  <w:style w:type="character" w:customStyle="1" w:styleId="Style2bafeiCar">
    <w:name w:val="Style2_bafei Car"/>
    <w:link w:val="Style2bafei"/>
    <w:rsid w:val="000B35FC"/>
    <w:rPr>
      <w:rFonts w:ascii="Times New Roman" w:eastAsia="Times New Roman" w:hAnsi="Times New Roman" w:cs="Times New Roman"/>
      <w:b/>
      <w:sz w:val="24"/>
      <w:szCs w:val="24"/>
      <w:lang w:eastAsia="fr-FR"/>
    </w:rPr>
  </w:style>
  <w:style w:type="character" w:styleId="Numrodeligne">
    <w:name w:val="line number"/>
    <w:basedOn w:val="Policepardfaut"/>
    <w:uiPriority w:val="99"/>
    <w:semiHidden/>
    <w:unhideWhenUsed/>
    <w:rsid w:val="000B35FC"/>
  </w:style>
  <w:style w:type="paragraph" w:customStyle="1" w:styleId="Texteposte">
    <w:name w:val="Texte poste"/>
    <w:basedOn w:val="Normal"/>
    <w:uiPriority w:val="99"/>
    <w:rsid w:val="000B35FC"/>
    <w:pPr>
      <w:tabs>
        <w:tab w:val="left" w:pos="195"/>
      </w:tabs>
      <w:autoSpaceDE w:val="0"/>
      <w:autoSpaceDN w:val="0"/>
      <w:adjustRightInd w:val="0"/>
      <w:spacing w:after="0" w:line="240" w:lineRule="auto"/>
      <w:jc w:val="both"/>
    </w:pPr>
    <w:rPr>
      <w:rFonts w:ascii="Arial" w:eastAsia="Times New Roman" w:hAnsi="Arial" w:cs="Arial"/>
      <w:color w:val="000000"/>
      <w:lang w:eastAsia="fr-FR"/>
    </w:rPr>
  </w:style>
  <w:style w:type="paragraph" w:customStyle="1" w:styleId="Normal100">
    <w:name w:val="Normal 10"/>
    <w:basedOn w:val="Normal"/>
    <w:uiPriority w:val="99"/>
    <w:rsid w:val="000B35FC"/>
    <w:pPr>
      <w:spacing w:after="0" w:line="240" w:lineRule="auto"/>
      <w:jc w:val="both"/>
    </w:pPr>
    <w:rPr>
      <w:rFonts w:ascii="Times New Roman" w:eastAsia="Times New Roman" w:hAnsi="Times New Roman" w:cs="Times New Roman"/>
      <w:sz w:val="20"/>
      <w:szCs w:val="20"/>
      <w:lang w:eastAsia="fr-FR"/>
    </w:rPr>
  </w:style>
  <w:style w:type="paragraph" w:customStyle="1" w:styleId="Poste">
    <w:name w:val="Poste"/>
    <w:basedOn w:val="Normal"/>
    <w:uiPriority w:val="99"/>
    <w:rsid w:val="000B35FC"/>
    <w:pPr>
      <w:autoSpaceDE w:val="0"/>
      <w:autoSpaceDN w:val="0"/>
      <w:adjustRightInd w:val="0"/>
      <w:spacing w:before="240" w:after="120" w:line="240" w:lineRule="auto"/>
    </w:pPr>
    <w:rPr>
      <w:rFonts w:ascii="Arial" w:eastAsia="Times New Roman" w:hAnsi="Arial" w:cs="Arial"/>
      <w:b/>
      <w:caps/>
      <w:color w:val="000000"/>
      <w:lang w:eastAsia="fr-FR"/>
    </w:rPr>
  </w:style>
  <w:style w:type="character" w:customStyle="1" w:styleId="StyleBold">
    <w:name w:val="Style Bold"/>
    <w:rsid w:val="000B35FC"/>
    <w:rPr>
      <w:rFonts w:ascii="Arial" w:hAnsi="Arial"/>
      <w:b/>
      <w:bCs/>
      <w:sz w:val="20"/>
    </w:rPr>
  </w:style>
  <w:style w:type="paragraph" w:customStyle="1" w:styleId="Corpsarticle">
    <w:name w:val="Corps article"/>
    <w:basedOn w:val="Corpsdetexte"/>
    <w:rsid w:val="000B35FC"/>
    <w:pPr>
      <w:tabs>
        <w:tab w:val="left" w:pos="0"/>
        <w:tab w:val="left" w:pos="432"/>
        <w:tab w:val="left" w:pos="720"/>
        <w:tab w:val="left" w:pos="1440"/>
        <w:tab w:val="left" w:pos="2160"/>
        <w:tab w:val="left" w:pos="2880"/>
        <w:tab w:val="left" w:pos="3600"/>
        <w:tab w:val="left" w:pos="4032"/>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before="120" w:line="360" w:lineRule="auto"/>
      <w:jc w:val="both"/>
      <w:textAlignment w:val="baseline"/>
    </w:pPr>
    <w:rPr>
      <w:rFonts w:ascii="Times New Roman" w:eastAsia="SimSun" w:hAnsi="Times New Roman" w:cs="Times New Roman"/>
      <w:sz w:val="24"/>
      <w:szCs w:val="24"/>
      <w:lang w:val="fr-CA" w:eastAsia="fr-FR"/>
    </w:rPr>
  </w:style>
  <w:style w:type="character" w:customStyle="1" w:styleId="EnumereCarCar">
    <w:name w:val="Enumere Car Car"/>
    <w:link w:val="Enumere"/>
    <w:rsid w:val="000B35FC"/>
    <w:rPr>
      <w:rFonts w:ascii="Arial" w:eastAsia="Times New Roman" w:hAnsi="Arial" w:cs="Times New Roman"/>
      <w:sz w:val="20"/>
      <w:szCs w:val="24"/>
      <w:lang w:eastAsia="fr-FR"/>
    </w:rPr>
  </w:style>
  <w:style w:type="paragraph" w:customStyle="1" w:styleId="Prix">
    <w:name w:val="Prix"/>
    <w:basedOn w:val="Titre2"/>
    <w:rsid w:val="000B35FC"/>
    <w:pPr>
      <w:keepNext w:val="0"/>
      <w:keepLines w:val="0"/>
      <w:widowControl/>
      <w:pBdr>
        <w:bottom w:val="single" w:sz="24" w:space="4" w:color="C0C0C0"/>
      </w:pBdr>
      <w:suppressAutoHyphens/>
      <w:overflowPunct/>
      <w:adjustRightInd/>
      <w:spacing w:beforeLines="60" w:after="240"/>
      <w:jc w:val="both"/>
    </w:pPr>
    <w:rPr>
      <w:rFonts w:ascii="Times New Roman Bold" w:hAnsi="Times New Roman Bold" w:cs="Times New Roman"/>
      <w:b w:val="0"/>
      <w:bCs w:val="0"/>
      <w:iCs w:val="0"/>
      <w:noProof w:val="0"/>
      <w:kern w:val="0"/>
      <w:sz w:val="28"/>
      <w:szCs w:val="28"/>
      <w:lang w:val="en-US" w:eastAsia="en-US" w:bidi="ar-SA"/>
    </w:rPr>
  </w:style>
  <w:style w:type="paragraph" w:customStyle="1" w:styleId="StyleGrasAvant6ptAprs6pt">
    <w:name w:val="Style Gras Avant : 6 pt Après : 6 pt"/>
    <w:basedOn w:val="Normal"/>
    <w:link w:val="StyleGrasAvant6ptAprs6ptCar"/>
    <w:rsid w:val="000B35FC"/>
    <w:pPr>
      <w:spacing w:before="240" w:after="120" w:line="240" w:lineRule="auto"/>
    </w:pPr>
    <w:rPr>
      <w:rFonts w:ascii="Times New Roman" w:eastAsia="SimSun" w:hAnsi="Times New Roman" w:cs="Times New Roman"/>
      <w:b/>
      <w:bCs/>
      <w:sz w:val="24"/>
      <w:szCs w:val="20"/>
      <w:lang w:eastAsia="fr-FR"/>
    </w:rPr>
  </w:style>
  <w:style w:type="character" w:customStyle="1" w:styleId="StyleGrasAvant6ptAprs6ptCar">
    <w:name w:val="Style Gras Avant : 6 pt Après : 6 pt Car"/>
    <w:link w:val="StyleGrasAvant6ptAprs6pt"/>
    <w:rsid w:val="000B35FC"/>
    <w:rPr>
      <w:rFonts w:ascii="Times New Roman" w:eastAsia="SimSun" w:hAnsi="Times New Roman" w:cs="Times New Roman"/>
      <w:b/>
      <w:bCs/>
      <w:sz w:val="24"/>
      <w:szCs w:val="20"/>
      <w:lang w:eastAsia="fr-FR"/>
    </w:rPr>
  </w:style>
  <w:style w:type="paragraph" w:customStyle="1" w:styleId="Normalcentr2">
    <w:name w:val="Normal centré2"/>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paragraph" w:customStyle="1" w:styleId="Normalcentr3">
    <w:name w:val="Normal centré3"/>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character" w:customStyle="1" w:styleId="BodyTextChar1">
    <w:name w:val="Body Text Char1"/>
    <w:aliases w:val="Corps de texte Car1 Car Char1,Corps de texte Car Car Car Char1,Corps de texte Car Car1 Char1"/>
    <w:basedOn w:val="Policepardfaut"/>
    <w:rsid w:val="000B35FC"/>
    <w:rPr>
      <w:rFonts w:eastAsia="Times New Roman"/>
      <w:kern w:val="28"/>
      <w:sz w:val="24"/>
      <w:szCs w:val="24"/>
      <w:lang w:val="en-US"/>
    </w:rPr>
  </w:style>
  <w:style w:type="character" w:customStyle="1" w:styleId="FootnoteTextChar1">
    <w:name w:val="Footnote Text Char1"/>
    <w:aliases w:val="fn Char1,ADB Char1,single space Char,footnote text Char Char,Footnote Text Char Char,fn Char Char,ADB Char Char,single space Char Char Char,Fußnotentextf Char,single space Char  Char"/>
    <w:basedOn w:val="Policepardfaut"/>
    <w:rsid w:val="000B35FC"/>
    <w:rPr>
      <w:rFonts w:ascii="CG Times" w:eastAsia="Times New Roman" w:hAnsi="CG Times"/>
      <w:sz w:val="24"/>
      <w:szCs w:val="20"/>
      <w:lang w:val="en-US"/>
    </w:rPr>
  </w:style>
  <w:style w:type="paragraph" w:customStyle="1" w:styleId="Corpsdetexte23">
    <w:name w:val="Corps de texte 23"/>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numbering" w:customStyle="1" w:styleId="Aucuneliste3">
    <w:name w:val="Aucune liste3"/>
    <w:next w:val="Aucuneliste"/>
    <w:uiPriority w:val="99"/>
    <w:semiHidden/>
    <w:unhideWhenUsed/>
    <w:rsid w:val="000B35FC"/>
  </w:style>
  <w:style w:type="table" w:customStyle="1" w:styleId="Grilledutableau4">
    <w:name w:val="Grille du tableau4"/>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0B35FC"/>
  </w:style>
  <w:style w:type="table" w:customStyle="1" w:styleId="Grilledutableau5">
    <w:name w:val="Grille du tableau5"/>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
    <w:name w:val="Aucune liste11111"/>
    <w:next w:val="Aucuneliste"/>
    <w:uiPriority w:val="99"/>
    <w:semiHidden/>
    <w:unhideWhenUsed/>
    <w:rsid w:val="000B35FC"/>
  </w:style>
  <w:style w:type="table" w:customStyle="1" w:styleId="Grilledutableau21">
    <w:name w:val="Grille du tableau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
    <w:name w:val="Aucune liste21"/>
    <w:next w:val="Aucuneliste"/>
    <w:uiPriority w:val="99"/>
    <w:semiHidden/>
    <w:unhideWhenUsed/>
    <w:rsid w:val="000B35FC"/>
  </w:style>
  <w:style w:type="table" w:customStyle="1" w:styleId="Grilledutableau31">
    <w:name w:val="Grille du tableau3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0B35FC"/>
  </w:style>
  <w:style w:type="table" w:customStyle="1" w:styleId="Grilledutableau6">
    <w:name w:val="Grille du tableau6"/>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
    <w:name w:val="Aucune liste12"/>
    <w:next w:val="Aucuneliste"/>
    <w:uiPriority w:val="99"/>
    <w:semiHidden/>
    <w:unhideWhenUsed/>
    <w:rsid w:val="000B35FC"/>
  </w:style>
  <w:style w:type="table" w:customStyle="1" w:styleId="Grilledutableau12">
    <w:name w:val="Grille du tableau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
    <w:name w:val="Aucune liste22"/>
    <w:next w:val="Aucuneliste"/>
    <w:uiPriority w:val="99"/>
    <w:semiHidden/>
    <w:unhideWhenUsed/>
    <w:rsid w:val="000B35FC"/>
  </w:style>
  <w:style w:type="table" w:customStyle="1" w:styleId="Grilledutableau32">
    <w:name w:val="Grille du tableau3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
    <w:name w:val="Normal (Web) Car"/>
    <w:link w:val="NormalWeb"/>
    <w:rsid w:val="000B35FC"/>
    <w:rPr>
      <w:rFonts w:ascii="Times" w:eastAsia="Calibri" w:hAnsi="Times" w:cs="Times New Roman"/>
      <w:sz w:val="20"/>
      <w:szCs w:val="20"/>
      <w:lang w:eastAsia="fr-FR" w:bidi="fr-FR"/>
    </w:rPr>
  </w:style>
  <w:style w:type="character" w:customStyle="1" w:styleId="SectionVHeaderChar">
    <w:name w:val="Section V. Header Char"/>
    <w:basedOn w:val="Policepardfaut"/>
    <w:link w:val="SectionVHeader"/>
    <w:rsid w:val="000B35FC"/>
    <w:rPr>
      <w:rFonts w:ascii="Times New Roman" w:eastAsia="Times New Roman" w:hAnsi="Times New Roman" w:cs="Times New Roman"/>
      <w:b/>
      <w:sz w:val="36"/>
      <w:szCs w:val="20"/>
      <w:lang w:eastAsia="fr-FR" w:bidi="fr-FR"/>
    </w:rPr>
  </w:style>
  <w:style w:type="character" w:customStyle="1" w:styleId="Head81Char">
    <w:name w:val="Head 8.1 Char"/>
    <w:basedOn w:val="Policepardfaut"/>
    <w:link w:val="Head81"/>
    <w:rsid w:val="000B35FC"/>
    <w:rPr>
      <w:rFonts w:ascii="Times New Roman" w:eastAsia="Times New Roman" w:hAnsi="Times New Roman" w:cs="Arial"/>
      <w:b/>
      <w:sz w:val="28"/>
      <w:szCs w:val="24"/>
      <w:lang w:eastAsia="fr-FR"/>
    </w:rPr>
  </w:style>
  <w:style w:type="character" w:customStyle="1" w:styleId="Head41Char">
    <w:name w:val="Head 4.1 Char"/>
    <w:basedOn w:val="Policepardfaut"/>
    <w:link w:val="Head41"/>
    <w:rsid w:val="000B35FC"/>
    <w:rPr>
      <w:rFonts w:ascii="Times New Roman" w:eastAsia="Times New Roman" w:hAnsi="Times New Roman" w:cs="Arial"/>
      <w:b/>
      <w:sz w:val="28"/>
      <w:szCs w:val="24"/>
      <w:lang w:eastAsia="fr-FR"/>
    </w:rPr>
  </w:style>
  <w:style w:type="character" w:customStyle="1" w:styleId="Head42Char">
    <w:name w:val="Head 4.2 Char"/>
    <w:basedOn w:val="Policepardfaut"/>
    <w:link w:val="Head42"/>
    <w:rsid w:val="000B35FC"/>
    <w:rPr>
      <w:rFonts w:ascii="Times New Roman" w:eastAsia="Times New Roman" w:hAnsi="Times New Roman" w:cs="Arial"/>
      <w:b/>
      <w:sz w:val="24"/>
      <w:szCs w:val="24"/>
      <w:lang w:eastAsia="fr-FR"/>
    </w:rPr>
  </w:style>
  <w:style w:type="character" w:customStyle="1" w:styleId="BodyText21Char">
    <w:name w:val="Body Text 21 Char"/>
    <w:basedOn w:val="Policepardfaut"/>
    <w:link w:val="BodyText21"/>
    <w:rsid w:val="000B35FC"/>
    <w:rPr>
      <w:rFonts w:ascii="Times New Roman" w:eastAsia="Times New Roman" w:hAnsi="Times New Roman" w:cs="Arial"/>
      <w:b/>
      <w:sz w:val="28"/>
      <w:szCs w:val="24"/>
      <w:lang w:val="es-ES_tradnl" w:eastAsia="fr-FR"/>
    </w:rPr>
  </w:style>
  <w:style w:type="character" w:customStyle="1" w:styleId="Header1-ClausesChar">
    <w:name w:val="Header 1 - Clauses Char"/>
    <w:basedOn w:val="Policepardfaut"/>
    <w:link w:val="Header1-Clauses"/>
    <w:rsid w:val="000B35FC"/>
    <w:rPr>
      <w:rFonts w:ascii="Times New Roman" w:eastAsia="Times New Roman" w:hAnsi="Times New Roman" w:cs="Arial"/>
      <w:b/>
      <w:sz w:val="24"/>
      <w:szCs w:val="24"/>
      <w:lang w:val="es-ES_tradnl" w:eastAsia="fr-FR"/>
    </w:rPr>
  </w:style>
  <w:style w:type="character" w:customStyle="1" w:styleId="SectionVIHeaderChar">
    <w:name w:val="Section VI. Header Char"/>
    <w:basedOn w:val="SectionVHeaderChar"/>
    <w:link w:val="SectionVIHeader"/>
    <w:rsid w:val="000B35FC"/>
    <w:rPr>
      <w:rFonts w:ascii="Times New Roman" w:eastAsia="Times New Roman" w:hAnsi="Times New Roman" w:cs="Times New Roman"/>
      <w:b/>
      <w:sz w:val="36"/>
      <w:szCs w:val="20"/>
      <w:lang w:val="en-US" w:eastAsia="fr-FR" w:bidi="fr-FR"/>
    </w:rPr>
  </w:style>
  <w:style w:type="character" w:customStyle="1" w:styleId="PartChar">
    <w:name w:val="Part Char"/>
    <w:basedOn w:val="Policepardfaut"/>
    <w:link w:val="Part"/>
    <w:rsid w:val="000B35FC"/>
    <w:rPr>
      <w:rFonts w:ascii="Times New Roman" w:eastAsia="Times New Roman" w:hAnsi="Times New Roman" w:cs="Arial"/>
      <w:b/>
      <w:sz w:val="56"/>
      <w:szCs w:val="24"/>
      <w:lang w:eastAsia="fr-FR"/>
    </w:rPr>
  </w:style>
  <w:style w:type="character" w:customStyle="1" w:styleId="SectionIVHeaderChar">
    <w:name w:val="Section IV Header Char"/>
    <w:basedOn w:val="SectionVHeaderChar"/>
    <w:link w:val="SectionIVHeader"/>
    <w:rsid w:val="000B35FC"/>
    <w:rPr>
      <w:rFonts w:ascii="Times New Roman" w:eastAsia="Times New Roman" w:hAnsi="Times New Roman" w:cs="Times New Roman"/>
      <w:b/>
      <w:sz w:val="36"/>
      <w:szCs w:val="20"/>
      <w:lang w:eastAsia="fr-FR" w:bidi="fr-FR"/>
    </w:rPr>
  </w:style>
  <w:style w:type="character" w:customStyle="1" w:styleId="SectionIXHeadingChar">
    <w:name w:val="Section IX Heading Char"/>
    <w:basedOn w:val="Head81Char"/>
    <w:link w:val="SectionIXHeading"/>
    <w:rsid w:val="000B35FC"/>
    <w:rPr>
      <w:rFonts w:ascii="Times New Roman" w:eastAsia="Times New Roman" w:hAnsi="Times New Roman" w:cs="Arial"/>
      <w:b/>
      <w:sz w:val="32"/>
      <w:szCs w:val="24"/>
      <w:lang w:eastAsia="fr-FR"/>
    </w:rPr>
  </w:style>
  <w:style w:type="character" w:customStyle="1" w:styleId="Section1Header1Char">
    <w:name w:val="Section 1 Header 1 Char"/>
    <w:basedOn w:val="BodyText21Char"/>
    <w:link w:val="Section1Header1"/>
    <w:rsid w:val="000B35FC"/>
    <w:rPr>
      <w:rFonts w:ascii="Times New Roman" w:eastAsia="Times New Roman" w:hAnsi="Times New Roman" w:cs="Arial"/>
      <w:b/>
      <w:sz w:val="28"/>
      <w:szCs w:val="24"/>
      <w:lang w:val="es-ES_tradnl" w:eastAsia="fr-FR"/>
    </w:rPr>
  </w:style>
  <w:style w:type="paragraph" w:customStyle="1" w:styleId="ClauseSubPara">
    <w:name w:val="ClauseSub_Para"/>
    <w:rsid w:val="000B35FC"/>
    <w:pPr>
      <w:spacing w:before="60" w:after="60" w:line="240" w:lineRule="auto"/>
      <w:ind w:left="2268"/>
    </w:pPr>
    <w:rPr>
      <w:rFonts w:ascii="Times New Roman" w:eastAsia="Times New Roman" w:hAnsi="Times New Roman" w:cs="Times New Roman"/>
      <w:lang w:val="en-GB"/>
    </w:rPr>
  </w:style>
  <w:style w:type="paragraph" w:customStyle="1" w:styleId="UGHeader1">
    <w:name w:val="UG Header 1"/>
    <w:basedOn w:val="Titre1"/>
    <w:next w:val="Normal"/>
    <w:rsid w:val="000B35FC"/>
    <w:pPr>
      <w:keepNext w:val="0"/>
      <w:keepLines w:val="0"/>
      <w:pBdr>
        <w:bottom w:val="none" w:sz="0" w:space="0" w:color="auto"/>
      </w:pBdr>
      <w:suppressAutoHyphens/>
    </w:pPr>
    <w:rPr>
      <w:rFonts w:ascii="Times New Roman Bold" w:hAnsi="Times New Roman Bold" w:cs="Times New Roman"/>
      <w:bCs w:val="0"/>
      <w:caps w:val="0"/>
      <w:noProof w:val="0"/>
      <w:color w:val="auto"/>
      <w:spacing w:val="0"/>
      <w:kern w:val="0"/>
      <w:sz w:val="36"/>
      <w:szCs w:val="20"/>
      <w:lang w:val="en-US" w:eastAsia="en-US" w:bidi="ar-SA"/>
    </w:rPr>
  </w:style>
  <w:style w:type="paragraph" w:customStyle="1" w:styleId="UG-Title">
    <w:name w:val="UG-Title"/>
    <w:basedOn w:val="Sous-titre"/>
    <w:qFormat/>
    <w:rsid w:val="000B35FC"/>
    <w:pPr>
      <w:numPr>
        <w:ilvl w:val="0"/>
      </w:numPr>
      <w:overflowPunct w:val="0"/>
      <w:autoSpaceDE w:val="0"/>
      <w:autoSpaceDN w:val="0"/>
      <w:adjustRightInd w:val="0"/>
      <w:spacing w:after="0" w:line="240" w:lineRule="auto"/>
      <w:jc w:val="center"/>
      <w:textAlignment w:val="baseline"/>
    </w:pPr>
    <w:rPr>
      <w:rFonts w:ascii="Times New Roman" w:hAnsi="Times New Roman" w:cs="Times New Roman"/>
      <w:b/>
      <w:bCs w:val="0"/>
      <w:caps w:val="0"/>
      <w:color w:val="auto"/>
      <w:spacing w:val="0"/>
      <w:kern w:val="0"/>
      <w:sz w:val="44"/>
      <w:lang w:val="es-ES_tradnl" w:eastAsia="fr-FR"/>
    </w:rPr>
  </w:style>
  <w:style w:type="paragraph" w:customStyle="1" w:styleId="UG-SectionIVHeader">
    <w:name w:val="UG-Section IV Header"/>
    <w:basedOn w:val="SectionIVHeader"/>
    <w:qFormat/>
    <w:rsid w:val="000B35FC"/>
    <w:rPr>
      <w:lang w:val="en-US"/>
    </w:rPr>
  </w:style>
  <w:style w:type="paragraph" w:customStyle="1" w:styleId="UG-SectionIVHeader-2">
    <w:name w:val="UG-Section IV Header - 2"/>
    <w:basedOn w:val="SectionIVHeader-2"/>
    <w:qFormat/>
    <w:rsid w:val="000B35FC"/>
    <w:rPr>
      <w:rFonts w:cs="Times New Roman"/>
      <w:szCs w:val="20"/>
    </w:rPr>
  </w:style>
  <w:style w:type="paragraph" w:customStyle="1" w:styleId="SimpleLista">
    <w:name w:val="Simple List (a)"/>
    <w:rsid w:val="000B35FC"/>
    <w:pPr>
      <w:numPr>
        <w:numId w:val="24"/>
      </w:numPr>
      <w:spacing w:before="60" w:after="60" w:line="240" w:lineRule="auto"/>
    </w:pPr>
    <w:rPr>
      <w:rFonts w:ascii="Times New Roman" w:eastAsia="SimSun" w:hAnsi="Times New Roman" w:cs="Times New Roman"/>
      <w:sz w:val="24"/>
      <w:szCs w:val="28"/>
      <w:lang w:val="en-GB" w:eastAsia="zh-CN"/>
    </w:rPr>
  </w:style>
  <w:style w:type="paragraph" w:customStyle="1" w:styleId="RomanParagraph">
    <w:name w:val="RomanParagraph"/>
    <w:rsid w:val="000B35FC"/>
    <w:pPr>
      <w:spacing w:before="120" w:after="120" w:line="240" w:lineRule="auto"/>
      <w:jc w:val="both"/>
    </w:pPr>
    <w:rPr>
      <w:rFonts w:ascii="Times New Roman" w:eastAsia="Times New Roman" w:hAnsi="Times New Roman" w:cs="Times New Roman"/>
      <w:noProof/>
      <w:sz w:val="24"/>
      <w:szCs w:val="20"/>
      <w:lang w:val="en-US"/>
    </w:rPr>
  </w:style>
  <w:style w:type="character" w:customStyle="1" w:styleId="Heading4Char">
    <w:name w:val="Heading 4 Char"/>
    <w:aliases w:val=" Sub-Clause Sub-paragraph Char,ClauseSubSub_No&amp;Name Char,Sub-Clause Sub-paragraph Char"/>
    <w:uiPriority w:val="9"/>
    <w:rsid w:val="000B35FC"/>
    <w:rPr>
      <w:sz w:val="24"/>
      <w:lang w:val="en-US"/>
    </w:rPr>
  </w:style>
  <w:style w:type="character" w:customStyle="1" w:styleId="Style1Char">
    <w:name w:val="Style1 Char"/>
    <w:basedOn w:val="PartChar"/>
    <w:link w:val="Style10"/>
    <w:rsid w:val="000B35FC"/>
    <w:rPr>
      <w:rFonts w:ascii="Times New Roman" w:eastAsia="Times New Roman" w:hAnsi="Times New Roman" w:cs="Arial"/>
      <w:b/>
      <w:sz w:val="56"/>
      <w:szCs w:val="24"/>
      <w:lang w:eastAsia="fr-FR"/>
    </w:rPr>
  </w:style>
  <w:style w:type="character" w:customStyle="1" w:styleId="Style2Char">
    <w:name w:val="Style2 Char"/>
    <w:basedOn w:val="Sous-titreCar"/>
    <w:link w:val="Style20"/>
    <w:rsid w:val="000B35FC"/>
    <w:rPr>
      <w:rFonts w:ascii="Arial" w:eastAsia="Times New Roman" w:hAnsi="Arial" w:cs="Times New Roman"/>
      <w:bCs/>
      <w:caps/>
      <w:color w:val="808080"/>
      <w:spacing w:val="30"/>
      <w:kern w:val="28"/>
      <w:sz w:val="18"/>
      <w:szCs w:val="20"/>
      <w:lang w:val="en-GB" w:eastAsia="fr-FR"/>
    </w:rPr>
  </w:style>
  <w:style w:type="paragraph" w:customStyle="1" w:styleId="Style30">
    <w:name w:val="Style3"/>
    <w:basedOn w:val="Section1Header1"/>
    <w:link w:val="Style3Char"/>
    <w:qFormat/>
    <w:rsid w:val="000B35FC"/>
    <w:rPr>
      <w:szCs w:val="20"/>
    </w:rPr>
  </w:style>
  <w:style w:type="character" w:customStyle="1" w:styleId="Style3Char">
    <w:name w:val="Style3 Char"/>
    <w:basedOn w:val="Section1Header1Char"/>
    <w:link w:val="Style30"/>
    <w:rsid w:val="000B35FC"/>
    <w:rPr>
      <w:rFonts w:ascii="Times New Roman" w:eastAsia="Times New Roman" w:hAnsi="Times New Roman" w:cs="Arial"/>
      <w:b/>
      <w:sz w:val="28"/>
      <w:szCs w:val="20"/>
      <w:lang w:val="es-ES_tradnl" w:eastAsia="fr-FR"/>
    </w:rPr>
  </w:style>
  <w:style w:type="paragraph" w:customStyle="1" w:styleId="Style4">
    <w:name w:val="Style4"/>
    <w:basedOn w:val="Header1-Clauses"/>
    <w:link w:val="Style4Char"/>
    <w:qFormat/>
    <w:rsid w:val="000B35FC"/>
    <w:pPr>
      <w:tabs>
        <w:tab w:val="left" w:leader="dot" w:pos="9000"/>
      </w:tabs>
      <w:ind w:right="720"/>
    </w:pPr>
    <w:rPr>
      <w:szCs w:val="20"/>
    </w:rPr>
  </w:style>
  <w:style w:type="character" w:customStyle="1" w:styleId="Style4Char">
    <w:name w:val="Style4 Char"/>
    <w:basedOn w:val="Header1-ClausesChar"/>
    <w:link w:val="Style4"/>
    <w:rsid w:val="000B35FC"/>
    <w:rPr>
      <w:rFonts w:ascii="Times New Roman" w:eastAsia="Times New Roman" w:hAnsi="Times New Roman" w:cs="Arial"/>
      <w:b/>
      <w:sz w:val="24"/>
      <w:szCs w:val="20"/>
      <w:lang w:val="es-ES_tradnl" w:eastAsia="fr-FR"/>
    </w:rPr>
  </w:style>
  <w:style w:type="paragraph" w:customStyle="1" w:styleId="Style5">
    <w:name w:val="Style5"/>
    <w:basedOn w:val="Style4"/>
    <w:link w:val="Style5Char"/>
    <w:qFormat/>
    <w:rsid w:val="000B35FC"/>
    <w:pPr>
      <w:ind w:left="0" w:right="454" w:firstLine="0"/>
    </w:pPr>
  </w:style>
  <w:style w:type="character" w:customStyle="1" w:styleId="Style5Char">
    <w:name w:val="Style5 Char"/>
    <w:basedOn w:val="Style4Char"/>
    <w:link w:val="Style5"/>
    <w:rsid w:val="000B35FC"/>
    <w:rPr>
      <w:rFonts w:ascii="Times New Roman" w:eastAsia="Times New Roman" w:hAnsi="Times New Roman" w:cs="Arial"/>
      <w:b/>
      <w:sz w:val="24"/>
      <w:szCs w:val="20"/>
      <w:lang w:val="es-ES_tradnl" w:eastAsia="fr-FR"/>
    </w:rPr>
  </w:style>
  <w:style w:type="paragraph" w:customStyle="1" w:styleId="Style6">
    <w:name w:val="Style6"/>
    <w:basedOn w:val="SectionIVHeader"/>
    <w:link w:val="Style6Char"/>
    <w:qFormat/>
    <w:rsid w:val="000B35FC"/>
    <w:rPr>
      <w:lang w:val="en-US"/>
    </w:rPr>
  </w:style>
  <w:style w:type="character" w:customStyle="1" w:styleId="Style6Char">
    <w:name w:val="Style6 Char"/>
    <w:basedOn w:val="SectionIVHeaderChar"/>
    <w:link w:val="Style6"/>
    <w:rsid w:val="000B35FC"/>
    <w:rPr>
      <w:rFonts w:ascii="Times New Roman" w:eastAsia="Times New Roman" w:hAnsi="Times New Roman" w:cs="Times New Roman"/>
      <w:b/>
      <w:sz w:val="36"/>
      <w:szCs w:val="20"/>
      <w:lang w:val="en-US" w:eastAsia="fr-FR" w:bidi="fr-FR"/>
    </w:rPr>
  </w:style>
  <w:style w:type="paragraph" w:customStyle="1" w:styleId="Style7">
    <w:name w:val="Style7"/>
    <w:basedOn w:val="SectionVIHeader"/>
    <w:link w:val="Style7Char"/>
    <w:qFormat/>
    <w:rsid w:val="000B35FC"/>
  </w:style>
  <w:style w:type="character" w:customStyle="1" w:styleId="Style7Char">
    <w:name w:val="Style7 Char"/>
    <w:basedOn w:val="SectionVIHeaderChar"/>
    <w:link w:val="Style7"/>
    <w:rsid w:val="000B35FC"/>
    <w:rPr>
      <w:rFonts w:ascii="Times New Roman" w:eastAsia="Times New Roman" w:hAnsi="Times New Roman" w:cs="Times New Roman"/>
      <w:b/>
      <w:sz w:val="36"/>
      <w:szCs w:val="20"/>
      <w:lang w:val="en-US" w:eastAsia="fr-FR" w:bidi="fr-FR"/>
    </w:rPr>
  </w:style>
  <w:style w:type="paragraph" w:customStyle="1" w:styleId="Style8">
    <w:name w:val="Style8"/>
    <w:basedOn w:val="SectionIXHeading"/>
    <w:link w:val="Style8Char"/>
    <w:qFormat/>
    <w:rsid w:val="000B35FC"/>
    <w:rPr>
      <w:szCs w:val="20"/>
    </w:rPr>
  </w:style>
  <w:style w:type="character" w:customStyle="1" w:styleId="Style8Char">
    <w:name w:val="Style8 Char"/>
    <w:basedOn w:val="SectionIXHeadingChar"/>
    <w:link w:val="Style8"/>
    <w:rsid w:val="000B35FC"/>
    <w:rPr>
      <w:rFonts w:ascii="Times New Roman" w:eastAsia="Times New Roman" w:hAnsi="Times New Roman" w:cs="Arial"/>
      <w:b/>
      <w:sz w:val="32"/>
      <w:szCs w:val="20"/>
      <w:lang w:eastAsia="fr-FR"/>
    </w:rPr>
  </w:style>
  <w:style w:type="paragraph" w:customStyle="1" w:styleId="Style9">
    <w:name w:val="Style9"/>
    <w:basedOn w:val="Head41"/>
    <w:link w:val="Style9Char"/>
    <w:qFormat/>
    <w:rsid w:val="000B35FC"/>
    <w:rPr>
      <w:szCs w:val="20"/>
    </w:rPr>
  </w:style>
  <w:style w:type="character" w:customStyle="1" w:styleId="Style9Char">
    <w:name w:val="Style9 Char"/>
    <w:basedOn w:val="Head41Char"/>
    <w:link w:val="Style9"/>
    <w:rsid w:val="000B35FC"/>
    <w:rPr>
      <w:rFonts w:ascii="Times New Roman" w:eastAsia="Times New Roman" w:hAnsi="Times New Roman" w:cs="Arial"/>
      <w:b/>
      <w:sz w:val="28"/>
      <w:szCs w:val="20"/>
      <w:lang w:eastAsia="fr-FR"/>
    </w:rPr>
  </w:style>
  <w:style w:type="paragraph" w:customStyle="1" w:styleId="Style100">
    <w:name w:val="Style10"/>
    <w:basedOn w:val="Head42"/>
    <w:link w:val="Style10Char"/>
    <w:qFormat/>
    <w:rsid w:val="000B35FC"/>
    <w:rPr>
      <w:szCs w:val="20"/>
    </w:rPr>
  </w:style>
  <w:style w:type="character" w:customStyle="1" w:styleId="Style10Char">
    <w:name w:val="Style10 Char"/>
    <w:basedOn w:val="Head42Char"/>
    <w:link w:val="Style100"/>
    <w:rsid w:val="000B35FC"/>
    <w:rPr>
      <w:rFonts w:ascii="Times New Roman" w:eastAsia="Times New Roman" w:hAnsi="Times New Roman" w:cs="Arial"/>
      <w:b/>
      <w:sz w:val="24"/>
      <w:szCs w:val="20"/>
      <w:lang w:eastAsia="fr-FR"/>
    </w:rPr>
  </w:style>
  <w:style w:type="numbering" w:customStyle="1" w:styleId="Aucuneliste6">
    <w:name w:val="Aucune liste6"/>
    <w:next w:val="Aucuneliste"/>
    <w:uiPriority w:val="99"/>
    <w:semiHidden/>
    <w:unhideWhenUsed/>
    <w:rsid w:val="000B35FC"/>
  </w:style>
  <w:style w:type="table" w:customStyle="1" w:styleId="Grilledutableau7">
    <w:name w:val="Grille du tableau7"/>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
    <w:name w:val="Aucune liste13"/>
    <w:next w:val="Aucuneliste"/>
    <w:uiPriority w:val="99"/>
    <w:semiHidden/>
    <w:unhideWhenUsed/>
    <w:rsid w:val="000B35FC"/>
  </w:style>
  <w:style w:type="table" w:customStyle="1" w:styleId="Grilledutableau13">
    <w:name w:val="Grille du tableau13"/>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
    <w:name w:val="Aucune liste23"/>
    <w:next w:val="Aucuneliste"/>
    <w:uiPriority w:val="99"/>
    <w:semiHidden/>
    <w:unhideWhenUsed/>
    <w:rsid w:val="000B35FC"/>
  </w:style>
  <w:style w:type="table" w:customStyle="1" w:styleId="Grilledutableau33">
    <w:name w:val="Grille du tableau3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
    <w:name w:val="Aucune liste31"/>
    <w:next w:val="Aucuneliste"/>
    <w:uiPriority w:val="99"/>
    <w:semiHidden/>
    <w:unhideWhenUsed/>
    <w:rsid w:val="000B35FC"/>
  </w:style>
  <w:style w:type="table" w:customStyle="1" w:styleId="Grilledutableau41">
    <w:name w:val="Grille du tableau41"/>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
    <w:name w:val="Aucune liste41"/>
    <w:next w:val="Aucuneliste"/>
    <w:uiPriority w:val="99"/>
    <w:semiHidden/>
    <w:unhideWhenUsed/>
    <w:rsid w:val="000B35FC"/>
  </w:style>
  <w:style w:type="table" w:customStyle="1" w:styleId="Grilledutableau51">
    <w:name w:val="Grille du tableau5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
    <w:name w:val="Aucune liste112"/>
    <w:next w:val="Aucuneliste"/>
    <w:uiPriority w:val="99"/>
    <w:semiHidden/>
    <w:unhideWhenUsed/>
    <w:rsid w:val="000B35FC"/>
  </w:style>
  <w:style w:type="table" w:customStyle="1" w:styleId="Grilledutableau111">
    <w:name w:val="Grille du tableau11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0B35FC"/>
  </w:style>
  <w:style w:type="table" w:customStyle="1" w:styleId="Grilledutableau311">
    <w:name w:val="Grille du tableau3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
    <w:name w:val="Aucune liste51"/>
    <w:next w:val="Aucuneliste"/>
    <w:uiPriority w:val="99"/>
    <w:semiHidden/>
    <w:unhideWhenUsed/>
    <w:rsid w:val="000B35FC"/>
  </w:style>
  <w:style w:type="table" w:customStyle="1" w:styleId="Grilledutableau61">
    <w:name w:val="Grille du tableau6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
    <w:name w:val="Aucune liste121"/>
    <w:next w:val="Aucuneliste"/>
    <w:uiPriority w:val="99"/>
    <w:semiHidden/>
    <w:unhideWhenUsed/>
    <w:rsid w:val="000B35FC"/>
  </w:style>
  <w:style w:type="table" w:customStyle="1" w:styleId="Grilledutableau121">
    <w:name w:val="Grille du tableau12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
    <w:name w:val="Grille du tableau2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
    <w:name w:val="Aucune liste221"/>
    <w:next w:val="Aucuneliste"/>
    <w:uiPriority w:val="99"/>
    <w:semiHidden/>
    <w:unhideWhenUsed/>
    <w:rsid w:val="000B35FC"/>
  </w:style>
  <w:style w:type="table" w:customStyle="1" w:styleId="Grilledutableau321">
    <w:name w:val="Grille du tableau3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0B35FC"/>
  </w:style>
  <w:style w:type="table" w:customStyle="1" w:styleId="Grilledutableau8">
    <w:name w:val="Grille du tableau8"/>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
    <w:name w:val="Aucune liste14"/>
    <w:next w:val="Aucuneliste"/>
    <w:uiPriority w:val="99"/>
    <w:semiHidden/>
    <w:unhideWhenUsed/>
    <w:rsid w:val="000B35FC"/>
  </w:style>
  <w:style w:type="table" w:customStyle="1" w:styleId="Grilledutableau14">
    <w:name w:val="Grille du tableau14"/>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
    <w:name w:val="Aucune liste24"/>
    <w:next w:val="Aucuneliste"/>
    <w:uiPriority w:val="99"/>
    <w:semiHidden/>
    <w:unhideWhenUsed/>
    <w:rsid w:val="000B35FC"/>
  </w:style>
  <w:style w:type="table" w:customStyle="1" w:styleId="Grilledutableau34">
    <w:name w:val="Grille du tableau3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
    <w:name w:val="Aucune liste32"/>
    <w:next w:val="Aucuneliste"/>
    <w:uiPriority w:val="99"/>
    <w:semiHidden/>
    <w:unhideWhenUsed/>
    <w:rsid w:val="000B35FC"/>
  </w:style>
  <w:style w:type="table" w:customStyle="1" w:styleId="Grilledutableau42">
    <w:name w:val="Grille du tableau42"/>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
    <w:name w:val="Aucune liste42"/>
    <w:next w:val="Aucuneliste"/>
    <w:uiPriority w:val="99"/>
    <w:semiHidden/>
    <w:unhideWhenUsed/>
    <w:rsid w:val="000B35FC"/>
  </w:style>
  <w:style w:type="table" w:customStyle="1" w:styleId="Grilledutableau52">
    <w:name w:val="Grille du tableau5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
    <w:name w:val="Aucune liste113"/>
    <w:next w:val="Aucuneliste"/>
    <w:uiPriority w:val="99"/>
    <w:semiHidden/>
    <w:unhideWhenUsed/>
    <w:rsid w:val="000B35FC"/>
  </w:style>
  <w:style w:type="table" w:customStyle="1" w:styleId="Grilledutableau112">
    <w:name w:val="Grille du tableau1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
    <w:name w:val="Grille du tableau2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
    <w:name w:val="Aucune liste212"/>
    <w:next w:val="Aucuneliste"/>
    <w:uiPriority w:val="99"/>
    <w:semiHidden/>
    <w:unhideWhenUsed/>
    <w:rsid w:val="000B35FC"/>
  </w:style>
  <w:style w:type="table" w:customStyle="1" w:styleId="Grilledutableau312">
    <w:name w:val="Grille du tableau3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
    <w:name w:val="Aucune liste52"/>
    <w:next w:val="Aucuneliste"/>
    <w:uiPriority w:val="99"/>
    <w:semiHidden/>
    <w:unhideWhenUsed/>
    <w:rsid w:val="000B35FC"/>
  </w:style>
  <w:style w:type="table" w:customStyle="1" w:styleId="Grilledutableau62">
    <w:name w:val="Grille du tableau6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
    <w:name w:val="Aucune liste122"/>
    <w:next w:val="Aucuneliste"/>
    <w:uiPriority w:val="99"/>
    <w:semiHidden/>
    <w:unhideWhenUsed/>
    <w:rsid w:val="000B35FC"/>
  </w:style>
  <w:style w:type="table" w:customStyle="1" w:styleId="Grilledutableau122">
    <w:name w:val="Grille du tableau12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
    <w:name w:val="Grille du tableau2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
    <w:name w:val="Aucune liste222"/>
    <w:next w:val="Aucuneliste"/>
    <w:uiPriority w:val="99"/>
    <w:semiHidden/>
    <w:unhideWhenUsed/>
    <w:rsid w:val="000B35FC"/>
  </w:style>
  <w:style w:type="table" w:customStyle="1" w:styleId="Grilledutableau322">
    <w:name w:val="Grille du tableau3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Policepardfaut"/>
    <w:uiPriority w:val="99"/>
    <w:semiHidden/>
    <w:unhideWhenUsed/>
    <w:rsid w:val="000B35FC"/>
    <w:rPr>
      <w:color w:val="605E5C"/>
      <w:shd w:val="clear" w:color="auto" w:fill="E1DFDD"/>
    </w:rPr>
  </w:style>
  <w:style w:type="character" w:customStyle="1" w:styleId="Titre4Car1">
    <w:name w:val="Titre 4 Car1"/>
    <w:aliases w:val="Sub-Clause Sub-paragraph Car1,ClauseSubSub_No&amp;Name Car1"/>
    <w:basedOn w:val="Policepardfaut"/>
    <w:uiPriority w:val="9"/>
    <w:semiHidden/>
    <w:rsid w:val="000B35FC"/>
    <w:rPr>
      <w:rFonts w:asciiTheme="majorHAnsi" w:eastAsiaTheme="majorEastAsia" w:hAnsiTheme="majorHAnsi" w:cstheme="majorBidi"/>
      <w:i/>
      <w:iCs/>
      <w:color w:val="2E74B5" w:themeColor="accent1" w:themeShade="BF"/>
    </w:rPr>
  </w:style>
  <w:style w:type="character" w:customStyle="1" w:styleId="Titre6Car1">
    <w:name w:val="Titre 6 Car1"/>
    <w:basedOn w:val="Policepardfaut"/>
    <w:uiPriority w:val="9"/>
    <w:semiHidden/>
    <w:rsid w:val="000B35FC"/>
    <w:rPr>
      <w:rFonts w:asciiTheme="majorHAnsi" w:eastAsiaTheme="majorEastAsia" w:hAnsiTheme="majorHAnsi" w:cstheme="majorBidi"/>
      <w:color w:val="1F4D78" w:themeColor="accent1" w:themeShade="7F"/>
    </w:rPr>
  </w:style>
  <w:style w:type="character" w:customStyle="1" w:styleId="Titre7Car1">
    <w:name w:val="Titre 7 Car1"/>
    <w:basedOn w:val="Policepardfaut"/>
    <w:uiPriority w:val="9"/>
    <w:semiHidden/>
    <w:rsid w:val="000B35FC"/>
    <w:rPr>
      <w:rFonts w:asciiTheme="majorHAnsi" w:eastAsiaTheme="majorEastAsia" w:hAnsiTheme="majorHAnsi" w:cstheme="majorBidi"/>
      <w:i/>
      <w:iCs/>
      <w:color w:val="1F4D78" w:themeColor="accent1" w:themeShade="7F"/>
    </w:rPr>
  </w:style>
  <w:style w:type="character" w:customStyle="1" w:styleId="Titre8Car1">
    <w:name w:val="Titre 8 Car1"/>
    <w:basedOn w:val="Policepardfaut"/>
    <w:uiPriority w:val="9"/>
    <w:semiHidden/>
    <w:rsid w:val="000B35FC"/>
    <w:rPr>
      <w:rFonts w:asciiTheme="majorHAnsi" w:eastAsiaTheme="majorEastAsia" w:hAnsiTheme="majorHAnsi" w:cstheme="majorBidi"/>
      <w:color w:val="272727" w:themeColor="text1" w:themeTint="D8"/>
      <w:sz w:val="21"/>
      <w:szCs w:val="21"/>
    </w:rPr>
  </w:style>
  <w:style w:type="character" w:customStyle="1" w:styleId="Titre9Car1">
    <w:name w:val="Titre 9 Car1"/>
    <w:basedOn w:val="Policepardfaut"/>
    <w:uiPriority w:val="9"/>
    <w:semiHidden/>
    <w:rsid w:val="000B35FC"/>
    <w:rPr>
      <w:rFonts w:asciiTheme="majorHAnsi" w:eastAsiaTheme="majorEastAsia" w:hAnsiTheme="majorHAnsi" w:cstheme="majorBidi"/>
      <w:i/>
      <w:iCs/>
      <w:color w:val="272727" w:themeColor="text1" w:themeTint="D8"/>
      <w:sz w:val="21"/>
      <w:szCs w:val="21"/>
    </w:rPr>
  </w:style>
  <w:style w:type="paragraph" w:styleId="Titre">
    <w:name w:val="Title"/>
    <w:aliases w:val="Titre Car Car,Titre Car Car Car Car Car,Titre Car Car Car Car Car Car,Titre Car Car Car Car,Titre Car Car Car,Titre Car Car Car Car Car Car Car Car Car,Titre 1-"/>
    <w:basedOn w:val="Normal"/>
    <w:next w:val="Normal"/>
    <w:link w:val="TitreCar1"/>
    <w:qFormat/>
    <w:rsid w:val="000B35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1">
    <w:name w:val="Titre Car1"/>
    <w:aliases w:val="Titre Car Car Car2,Titre Car Car Car Car Car Car2,Titre Car Car Car Car Car Car Car1,Titre Car Car Car Car Car2,Titre Car Car Car Car2,Titre Car Car Car Car Car Car Car Car Car Car1,Titre 1- Car1"/>
    <w:basedOn w:val="Policepardfaut"/>
    <w:link w:val="Titre"/>
    <w:uiPriority w:val="10"/>
    <w:rsid w:val="000B35F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0B35FC"/>
    <w:pPr>
      <w:numPr>
        <w:ilvl w:val="1"/>
      </w:numPr>
    </w:pPr>
    <w:rPr>
      <w:rFonts w:ascii="Garamond" w:eastAsia="Times New Roman" w:hAnsi="Garamond"/>
      <w:bCs/>
      <w:caps/>
      <w:color w:val="808080"/>
      <w:spacing w:val="30"/>
      <w:kern w:val="28"/>
      <w:sz w:val="18"/>
      <w:szCs w:val="20"/>
    </w:rPr>
  </w:style>
  <w:style w:type="character" w:customStyle="1" w:styleId="Sous-titreCar1">
    <w:name w:val="Sous-titre Car1"/>
    <w:basedOn w:val="Policepardfaut"/>
    <w:uiPriority w:val="11"/>
    <w:rsid w:val="000B35FC"/>
    <w:rPr>
      <w:rFonts w:eastAsiaTheme="minorEastAsia"/>
      <w:color w:val="5A5A5A" w:themeColor="text1" w:themeTint="A5"/>
      <w:spacing w:val="15"/>
    </w:rPr>
  </w:style>
  <w:style w:type="paragraph" w:styleId="Corpsdetexte">
    <w:name w:val="Body Text"/>
    <w:aliases w:val="Corps de texte Car1 Car,Corps de texte Car Car Car,Corps de texte Car Car1"/>
    <w:basedOn w:val="Normal"/>
    <w:link w:val="CorpsdetexteCar2"/>
    <w:unhideWhenUsed/>
    <w:rsid w:val="000B35FC"/>
    <w:pPr>
      <w:spacing w:after="120"/>
    </w:pPr>
  </w:style>
  <w:style w:type="character" w:customStyle="1" w:styleId="CorpsdetexteCar2">
    <w:name w:val="Corps de texte Car2"/>
    <w:aliases w:val="Corps de texte Car1 Car Car2,Corps de texte Car Car Car Car2,Corps de texte Car Car1 Car2"/>
    <w:basedOn w:val="Policepardfaut"/>
    <w:link w:val="Corpsdetexte"/>
    <w:uiPriority w:val="99"/>
    <w:semiHidden/>
    <w:rsid w:val="000B35FC"/>
  </w:style>
  <w:style w:type="table" w:styleId="Listecouleur-Accent1">
    <w:name w:val="Colorful List Accent 1"/>
    <w:basedOn w:val="TableauNormal"/>
    <w:uiPriority w:val="72"/>
    <w:semiHidden/>
    <w:unhideWhenUsed/>
    <w:rsid w:val="000B35FC"/>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Paragraphedeliste">
    <w:name w:val="List Paragraph"/>
    <w:aliases w:val="References,Bullets,Liste 1,figure,Paragraphe  revu,Bullet L1,Numbered List Paragraph,ReferencesCxSpLast,List Paragraph (numbered (a)),List Paragraph nowy,Listes,List Paragraph (bulleted list),Bullet 1 List,Indent Paragraph,Dot pt"/>
    <w:basedOn w:val="Normal"/>
    <w:uiPriority w:val="34"/>
    <w:qFormat/>
    <w:rsid w:val="000B35FC"/>
    <w:pPr>
      <w:ind w:left="720"/>
      <w:contextualSpacing/>
    </w:pPr>
  </w:style>
  <w:style w:type="paragraph" w:styleId="Textedebulles">
    <w:name w:val="Balloon Text"/>
    <w:basedOn w:val="Normal"/>
    <w:link w:val="TextedebullesCar1"/>
    <w:unhideWhenUsed/>
    <w:rsid w:val="000B35FC"/>
    <w:pPr>
      <w:spacing w:after="0" w:line="240" w:lineRule="auto"/>
    </w:pPr>
    <w:rPr>
      <w:rFonts w:ascii="Segoe UI" w:hAnsi="Segoe UI" w:cs="Segoe UI"/>
      <w:sz w:val="18"/>
      <w:szCs w:val="18"/>
    </w:rPr>
  </w:style>
  <w:style w:type="character" w:customStyle="1" w:styleId="TextedebullesCar1">
    <w:name w:val="Texte de bulles Car1"/>
    <w:basedOn w:val="Policepardfaut"/>
    <w:link w:val="Textedebulles"/>
    <w:rsid w:val="000B35FC"/>
    <w:rPr>
      <w:rFonts w:ascii="Segoe UI" w:hAnsi="Segoe UI" w:cs="Segoe UI"/>
      <w:sz w:val="18"/>
      <w:szCs w:val="18"/>
    </w:rPr>
  </w:style>
  <w:style w:type="paragraph" w:styleId="Corpsdetexte2">
    <w:name w:val="Body Text 2"/>
    <w:basedOn w:val="Normal"/>
    <w:link w:val="Corpsdetexte2Car1"/>
    <w:unhideWhenUsed/>
    <w:rsid w:val="000B35FC"/>
    <w:pPr>
      <w:spacing w:after="120" w:line="480" w:lineRule="auto"/>
    </w:pPr>
  </w:style>
  <w:style w:type="character" w:customStyle="1" w:styleId="Corpsdetexte2Car1">
    <w:name w:val="Corps de texte 2 Car1"/>
    <w:basedOn w:val="Policepardfaut"/>
    <w:link w:val="Corpsdetexte2"/>
    <w:uiPriority w:val="99"/>
    <w:semiHidden/>
    <w:rsid w:val="000B35FC"/>
  </w:style>
  <w:style w:type="character" w:styleId="Lienhypertexte">
    <w:name w:val="Hyperlink"/>
    <w:basedOn w:val="Policepardfaut"/>
    <w:uiPriority w:val="99"/>
    <w:unhideWhenUsed/>
    <w:rsid w:val="000B35FC"/>
    <w:rPr>
      <w:color w:val="0563C1" w:themeColor="hyperlink"/>
      <w:u w:val="single"/>
    </w:rPr>
  </w:style>
  <w:style w:type="character" w:styleId="Lienhypertextesuivivisit">
    <w:name w:val="FollowedHyperlink"/>
    <w:basedOn w:val="Policepardfaut"/>
    <w:uiPriority w:val="99"/>
    <w:unhideWhenUsed/>
    <w:rsid w:val="000B35FC"/>
    <w:rPr>
      <w:color w:val="954F72" w:themeColor="followedHyperlink"/>
      <w:u w:val="single"/>
    </w:rPr>
  </w:style>
  <w:style w:type="paragraph" w:styleId="Pieddepage">
    <w:name w:val="footer"/>
    <w:basedOn w:val="Normal"/>
    <w:link w:val="PieddepageCar1"/>
    <w:unhideWhenUsed/>
    <w:rsid w:val="000B35FC"/>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0B35FC"/>
  </w:style>
  <w:style w:type="paragraph" w:styleId="Commentaire">
    <w:name w:val="annotation text"/>
    <w:basedOn w:val="Normal"/>
    <w:link w:val="CommentaireCar1"/>
    <w:uiPriority w:val="99"/>
    <w:unhideWhenUsed/>
    <w:rsid w:val="000B35FC"/>
    <w:pPr>
      <w:spacing w:line="240" w:lineRule="auto"/>
    </w:pPr>
    <w:rPr>
      <w:sz w:val="20"/>
      <w:szCs w:val="20"/>
    </w:rPr>
  </w:style>
  <w:style w:type="character" w:customStyle="1" w:styleId="CommentaireCar1">
    <w:name w:val="Commentaire Car1"/>
    <w:basedOn w:val="Policepardfaut"/>
    <w:link w:val="Commentaire"/>
    <w:uiPriority w:val="99"/>
    <w:semiHidden/>
    <w:rsid w:val="000B35FC"/>
    <w:rPr>
      <w:sz w:val="20"/>
      <w:szCs w:val="20"/>
    </w:rPr>
  </w:style>
  <w:style w:type="paragraph" w:styleId="Objetducommentaire">
    <w:name w:val="annotation subject"/>
    <w:basedOn w:val="Commentaire"/>
    <w:next w:val="Commentaire"/>
    <w:link w:val="ObjetducommentaireCar"/>
    <w:uiPriority w:val="99"/>
    <w:unhideWhenUsed/>
    <w:rsid w:val="000B35FC"/>
    <w:rPr>
      <w:rFonts w:eastAsia="Times New Roman"/>
      <w:b/>
      <w:bCs/>
      <w:kern w:val="28"/>
    </w:rPr>
  </w:style>
  <w:style w:type="character" w:customStyle="1" w:styleId="ObjetducommentaireCar1">
    <w:name w:val="Objet du commentaire Car1"/>
    <w:basedOn w:val="CommentaireCar1"/>
    <w:uiPriority w:val="99"/>
    <w:semiHidden/>
    <w:rsid w:val="000B35FC"/>
    <w:rPr>
      <w:b/>
      <w:bCs/>
      <w:sz w:val="20"/>
      <w:szCs w:val="20"/>
    </w:rPr>
  </w:style>
  <w:style w:type="paragraph" w:styleId="Retraitcorpsdetexte2">
    <w:name w:val="Body Text Indent 2"/>
    <w:basedOn w:val="Normal"/>
    <w:link w:val="Retraitcorpsdetexte2Car1"/>
    <w:unhideWhenUsed/>
    <w:rsid w:val="000B35FC"/>
    <w:pPr>
      <w:spacing w:after="120" w:line="480" w:lineRule="auto"/>
      <w:ind w:left="283"/>
    </w:pPr>
  </w:style>
  <w:style w:type="character" w:customStyle="1" w:styleId="Retraitcorpsdetexte2Car1">
    <w:name w:val="Retrait corps de texte 2 Car1"/>
    <w:basedOn w:val="Policepardfaut"/>
    <w:link w:val="Retraitcorpsdetexte2"/>
    <w:uiPriority w:val="99"/>
    <w:semiHidden/>
    <w:rsid w:val="000B35FC"/>
  </w:style>
  <w:style w:type="paragraph" w:styleId="Corpsdetexte3">
    <w:name w:val="Body Text 3"/>
    <w:basedOn w:val="Normal"/>
    <w:link w:val="Corpsdetexte3Car1"/>
    <w:unhideWhenUsed/>
    <w:rsid w:val="000B35FC"/>
    <w:pPr>
      <w:spacing w:after="120"/>
    </w:pPr>
    <w:rPr>
      <w:sz w:val="16"/>
      <w:szCs w:val="16"/>
    </w:rPr>
  </w:style>
  <w:style w:type="character" w:customStyle="1" w:styleId="Corpsdetexte3Car1">
    <w:name w:val="Corps de texte 3 Car1"/>
    <w:basedOn w:val="Policepardfaut"/>
    <w:link w:val="Corpsdetexte3"/>
    <w:uiPriority w:val="99"/>
    <w:semiHidden/>
    <w:rsid w:val="000B35FC"/>
    <w:rPr>
      <w:sz w:val="16"/>
      <w:szCs w:val="16"/>
    </w:rPr>
  </w:style>
  <w:style w:type="paragraph" w:styleId="Rvision">
    <w:name w:val="Revision"/>
    <w:hidden/>
    <w:uiPriority w:val="99"/>
    <w:semiHidden/>
    <w:rsid w:val="000B35FC"/>
    <w:pPr>
      <w:spacing w:after="0" w:line="240" w:lineRule="auto"/>
    </w:pPr>
  </w:style>
  <w:style w:type="paragraph" w:styleId="TM1">
    <w:name w:val="toc 1"/>
    <w:basedOn w:val="Normal"/>
    <w:next w:val="Normal"/>
    <w:uiPriority w:val="39"/>
    <w:qFormat/>
    <w:rsid w:val="00C672C7"/>
    <w:pPr>
      <w:tabs>
        <w:tab w:val="right" w:leader="dot" w:pos="9000"/>
      </w:tabs>
      <w:suppressAutoHyphens/>
      <w:overflowPunct w:val="0"/>
      <w:autoSpaceDE w:val="0"/>
      <w:autoSpaceDN w:val="0"/>
      <w:adjustRightInd w:val="0"/>
      <w:spacing w:before="240" w:after="0" w:line="240" w:lineRule="auto"/>
      <w:ind w:left="720" w:right="720" w:hanging="720"/>
      <w:textAlignment w:val="baseline"/>
    </w:pPr>
    <w:rPr>
      <w:rFonts w:ascii="Times New Roman Bold" w:eastAsia="Times New Roman" w:hAnsi="Times New Roman Bold" w:cs="Times New Roman"/>
      <w:b/>
      <w:sz w:val="24"/>
      <w:szCs w:val="20"/>
      <w:lang w:eastAsia="fr-FR"/>
    </w:rPr>
  </w:style>
  <w:style w:type="paragraph" w:styleId="TM2">
    <w:name w:val="toc 2"/>
    <w:basedOn w:val="Normal"/>
    <w:next w:val="Normal"/>
    <w:link w:val="TM2Car"/>
    <w:uiPriority w:val="39"/>
    <w:qFormat/>
    <w:rsid w:val="00C672C7"/>
    <w:pPr>
      <w:tabs>
        <w:tab w:val="right" w:leader="dot" w:pos="9000"/>
      </w:tabs>
      <w:suppressAutoHyphens/>
      <w:overflowPunct w:val="0"/>
      <w:autoSpaceDE w:val="0"/>
      <w:autoSpaceDN w:val="0"/>
      <w:adjustRightInd w:val="0"/>
      <w:spacing w:after="0" w:line="240" w:lineRule="auto"/>
      <w:ind w:left="1440" w:right="720" w:hanging="720"/>
      <w:textAlignment w:val="baseline"/>
    </w:pPr>
    <w:rPr>
      <w:rFonts w:ascii="Times New Roman" w:eastAsia="Times New Roman" w:hAnsi="Times New Roman" w:cs="Times New Roman"/>
      <w:sz w:val="24"/>
      <w:szCs w:val="20"/>
      <w:lang w:eastAsia="fr-FR"/>
    </w:rPr>
  </w:style>
  <w:style w:type="paragraph" w:styleId="TM3">
    <w:name w:val="toc 3"/>
    <w:basedOn w:val="Normal"/>
    <w:next w:val="Normal"/>
    <w:uiPriority w:val="39"/>
    <w:qFormat/>
    <w:rsid w:val="00C672C7"/>
    <w:pPr>
      <w:tabs>
        <w:tab w:val="left" w:leader="dot" w:pos="9000"/>
      </w:tabs>
      <w:suppressAutoHyphens/>
      <w:overflowPunct w:val="0"/>
      <w:autoSpaceDE w:val="0"/>
      <w:autoSpaceDN w:val="0"/>
      <w:adjustRightInd w:val="0"/>
      <w:spacing w:after="0" w:line="240" w:lineRule="auto"/>
      <w:ind w:left="2160" w:right="720" w:hanging="720"/>
      <w:textAlignment w:val="baseline"/>
    </w:pPr>
    <w:rPr>
      <w:rFonts w:ascii="Times New Roman" w:eastAsia="Times New Roman" w:hAnsi="Times New Roman" w:cs="Times New Roman"/>
      <w:sz w:val="24"/>
      <w:szCs w:val="20"/>
      <w:lang w:eastAsia="fr-FR"/>
    </w:rPr>
  </w:style>
  <w:style w:type="paragraph" w:styleId="TM4">
    <w:name w:val="toc 4"/>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2880" w:right="720" w:hanging="720"/>
      <w:jc w:val="both"/>
      <w:textAlignment w:val="baseline"/>
    </w:pPr>
    <w:rPr>
      <w:rFonts w:ascii="Times New Roman" w:eastAsia="Times New Roman" w:hAnsi="Times New Roman" w:cs="Times New Roman"/>
      <w:sz w:val="24"/>
      <w:szCs w:val="20"/>
      <w:lang w:eastAsia="fr-FR"/>
    </w:rPr>
  </w:style>
  <w:style w:type="paragraph" w:styleId="TM5">
    <w:name w:val="toc 5"/>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3600" w:right="720" w:hanging="720"/>
      <w:jc w:val="both"/>
      <w:textAlignment w:val="baseline"/>
    </w:pPr>
    <w:rPr>
      <w:rFonts w:ascii="Times New Roman" w:eastAsia="Times New Roman" w:hAnsi="Times New Roman" w:cs="Times New Roman"/>
      <w:sz w:val="24"/>
      <w:szCs w:val="20"/>
      <w:lang w:eastAsia="fr-FR"/>
    </w:rPr>
  </w:style>
  <w:style w:type="paragraph" w:styleId="TM6">
    <w:name w:val="toc 6"/>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7">
    <w:name w:val="toc 7"/>
    <w:basedOn w:val="Normal"/>
    <w:next w:val="Normal"/>
    <w:rsid w:val="00C672C7"/>
    <w:pPr>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8">
    <w:name w:val="toc 8"/>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9">
    <w:name w:val="toc 9"/>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Lgende">
    <w:name w:val="caption"/>
    <w:basedOn w:val="Normal"/>
    <w:next w:val="Normal"/>
    <w:uiPriority w:val="35"/>
    <w:qFormat/>
    <w:rsid w:val="00C672C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Grillemoyenne21">
    <w:name w:val="Grille moyenne 21"/>
    <w:link w:val="Grillemoyenne2Car"/>
    <w:uiPriority w:val="1"/>
    <w:qFormat/>
    <w:rsid w:val="00C672C7"/>
    <w:pPr>
      <w:spacing w:after="0" w:line="240" w:lineRule="auto"/>
    </w:pPr>
    <w:rPr>
      <w:rFonts w:ascii="Calibri" w:eastAsia="PMingLiU" w:hAnsi="Calibri" w:cs="Times New Roman"/>
    </w:rPr>
  </w:style>
  <w:style w:type="character" w:customStyle="1" w:styleId="Grillemoyenne2Car">
    <w:name w:val="Grille moyenne 2 Car"/>
    <w:link w:val="Grillemoyenne21"/>
    <w:uiPriority w:val="1"/>
    <w:rsid w:val="00C672C7"/>
    <w:rPr>
      <w:rFonts w:ascii="Calibri" w:eastAsia="PMingLiU" w:hAnsi="Calibri" w:cs="Times New Roman"/>
    </w:rPr>
  </w:style>
  <w:style w:type="paragraph" w:customStyle="1" w:styleId="espace">
    <w:name w:val="espace"/>
    <w:basedOn w:val="Normal"/>
    <w:rsid w:val="00C672C7"/>
    <w:pPr>
      <w:widowControl w:val="0"/>
      <w:spacing w:after="0" w:line="240" w:lineRule="auto"/>
      <w:jc w:val="both"/>
    </w:pPr>
    <w:rPr>
      <w:rFonts w:ascii="Arial" w:eastAsia="Times New Roman" w:hAnsi="Arial" w:cs="Times New Roman"/>
      <w:noProof/>
      <w:sz w:val="20"/>
      <w:szCs w:val="20"/>
      <w:lang w:eastAsia="fr-FR"/>
    </w:rPr>
  </w:style>
  <w:style w:type="paragraph" w:customStyle="1" w:styleId="ich1">
    <w:name w:val="ich1"/>
    <w:basedOn w:val="Normal"/>
    <w:next w:val="Normal"/>
    <w:rsid w:val="00C672C7"/>
    <w:pPr>
      <w:keepLines/>
      <w:widowControl w:val="0"/>
      <w:spacing w:after="240" w:line="264" w:lineRule="auto"/>
      <w:jc w:val="both"/>
    </w:pPr>
    <w:rPr>
      <w:rFonts w:ascii="Arial" w:eastAsia="Times New Roman" w:hAnsi="Arial" w:cs="Times New Roman"/>
      <w:b/>
      <w:caps/>
      <w:noProof/>
      <w:sz w:val="20"/>
      <w:szCs w:val="20"/>
      <w:lang w:eastAsia="fr-FR"/>
    </w:rPr>
  </w:style>
  <w:style w:type="paragraph" w:customStyle="1" w:styleId="alina1">
    <w:name w:val="alinéa 1"/>
    <w:basedOn w:val="Normal"/>
    <w:rsid w:val="00C672C7"/>
    <w:pPr>
      <w:keepLines/>
      <w:widowControl w:val="0"/>
      <w:tabs>
        <w:tab w:val="left" w:pos="2836"/>
        <w:tab w:val="left" w:pos="3402"/>
        <w:tab w:val="left" w:pos="3969"/>
        <w:tab w:val="left" w:pos="4536"/>
      </w:tabs>
      <w:spacing w:after="240" w:line="240" w:lineRule="auto"/>
      <w:ind w:left="567" w:hanging="284"/>
    </w:pPr>
    <w:rPr>
      <w:rFonts w:ascii="Arial" w:eastAsia="Times New Roman" w:hAnsi="Arial" w:cs="Times New Roman"/>
      <w:noProof/>
      <w:sz w:val="20"/>
      <w:szCs w:val="20"/>
      <w:lang w:eastAsia="fr-FR"/>
    </w:rPr>
  </w:style>
  <w:style w:type="paragraph" w:customStyle="1" w:styleId="titrage">
    <w:name w:val="titrage"/>
    <w:basedOn w:val="Titre1"/>
    <w:rsid w:val="00C672C7"/>
    <w:pPr>
      <w:keepNext w:val="0"/>
      <w:pageBreakBefore/>
      <w:widowControl w:val="0"/>
      <w:pBdr>
        <w:bottom w:val="none" w:sz="0" w:space="0" w:color="auto"/>
      </w:pBdr>
      <w:outlineLvl w:val="9"/>
    </w:pPr>
    <w:rPr>
      <w:rFonts w:ascii="Arial" w:hAnsi="Arial" w:cs="Times New Roman"/>
      <w:caps w:val="0"/>
      <w:color w:val="auto"/>
      <w:spacing w:val="0"/>
      <w:sz w:val="24"/>
      <w:u w:val="double"/>
      <w:lang w:bidi="ar-SA"/>
    </w:rPr>
  </w:style>
  <w:style w:type="paragraph" w:customStyle="1" w:styleId="grandtitre">
    <w:name w:val="grandtitre"/>
    <w:basedOn w:val="Titre1"/>
    <w:rsid w:val="00C672C7"/>
    <w:pPr>
      <w:widowControl w:val="0"/>
      <w:pBdr>
        <w:bottom w:val="none" w:sz="0" w:space="0" w:color="auto"/>
      </w:pBdr>
      <w:spacing w:after="480"/>
      <w:outlineLvl w:val="9"/>
    </w:pPr>
    <w:rPr>
      <w:rFonts w:ascii="Arial" w:hAnsi="Arial" w:cs="Times New Roman"/>
      <w:caps w:val="0"/>
      <w:color w:val="auto"/>
      <w:spacing w:val="0"/>
      <w:u w:val="double"/>
      <w:lang w:bidi="ar-SA"/>
    </w:rPr>
  </w:style>
  <w:style w:type="paragraph" w:customStyle="1" w:styleId="tm90">
    <w:name w:val="tm 9"/>
    <w:basedOn w:val="TM2"/>
    <w:rsid w:val="00C672C7"/>
    <w:pPr>
      <w:widowControl w:val="0"/>
      <w:tabs>
        <w:tab w:val="clear" w:pos="9000"/>
        <w:tab w:val="right" w:leader="dot" w:pos="9072"/>
      </w:tabs>
      <w:suppressAutoHyphens w:val="0"/>
      <w:overflowPunct/>
      <w:autoSpaceDE/>
      <w:autoSpaceDN/>
      <w:adjustRightInd/>
      <w:spacing w:after="120"/>
      <w:ind w:left="0" w:right="-851" w:firstLine="0"/>
      <w:textAlignment w:val="auto"/>
    </w:pPr>
    <w:rPr>
      <w:rFonts w:ascii="Arial" w:hAnsi="Arial"/>
      <w:noProof/>
      <w:sz w:val="20"/>
    </w:rPr>
  </w:style>
  <w:style w:type="paragraph" w:customStyle="1" w:styleId="NormalSWISS721">
    <w:name w:val="Normal__SWISS721"/>
    <w:basedOn w:val="Normal"/>
    <w:rsid w:val="00C672C7"/>
    <w:pPr>
      <w:keepLines/>
      <w:widowControl w:val="0"/>
      <w:spacing w:after="240" w:line="240" w:lineRule="auto"/>
      <w:jc w:val="both"/>
    </w:pPr>
    <w:rPr>
      <w:rFonts w:ascii="Swiss721" w:eastAsia="Times New Roman" w:hAnsi="Swiss721" w:cs="Times New Roman"/>
      <w:noProof/>
      <w:sz w:val="20"/>
      <w:szCs w:val="20"/>
      <w:lang w:eastAsia="fr-FR"/>
    </w:rPr>
  </w:style>
  <w:style w:type="paragraph" w:customStyle="1" w:styleId="alina3">
    <w:name w:val="alinéa 3"/>
    <w:basedOn w:val="alina1"/>
    <w:rsid w:val="00C672C7"/>
    <w:pPr>
      <w:ind w:left="1701"/>
    </w:pPr>
  </w:style>
  <w:style w:type="paragraph" w:customStyle="1" w:styleId="alina2">
    <w:name w:val="alinéa 2"/>
    <w:basedOn w:val="alina1"/>
    <w:rsid w:val="00C672C7"/>
    <w:pPr>
      <w:ind w:left="1134"/>
    </w:pPr>
  </w:style>
  <w:style w:type="paragraph" w:customStyle="1" w:styleId="Lexique">
    <w:name w:val="Lexique"/>
    <w:basedOn w:val="Normal"/>
    <w:rsid w:val="00C672C7"/>
    <w:pPr>
      <w:widowControl w:val="0"/>
      <w:spacing w:after="0" w:line="240" w:lineRule="auto"/>
      <w:ind w:left="1701" w:hanging="1701"/>
    </w:pPr>
    <w:rPr>
      <w:rFonts w:ascii="Arial" w:eastAsia="Times New Roman" w:hAnsi="Arial" w:cs="Times New Roman"/>
      <w:noProof/>
      <w:sz w:val="20"/>
      <w:szCs w:val="20"/>
      <w:lang w:eastAsia="fr-FR"/>
    </w:rPr>
  </w:style>
  <w:style w:type="paragraph" w:customStyle="1" w:styleId="inscrimanu">
    <w:name w:val="inscrimanu"/>
    <w:basedOn w:val="Normal"/>
    <w:rsid w:val="00C672C7"/>
    <w:pPr>
      <w:keepNext/>
      <w:keepLines/>
      <w:widowControl w:val="0"/>
      <w:tabs>
        <w:tab w:val="left" w:leader="underscore" w:pos="5670"/>
        <w:tab w:val="right" w:leader="underscore" w:pos="8505"/>
        <w:tab w:val="right" w:leader="underscore" w:pos="9072"/>
      </w:tabs>
      <w:spacing w:before="240" w:after="120" w:line="480" w:lineRule="auto"/>
      <w:ind w:left="284"/>
    </w:pPr>
    <w:rPr>
      <w:rFonts w:ascii="Arial" w:eastAsia="Times New Roman" w:hAnsi="Arial" w:cs="Times New Roman"/>
      <w:noProof/>
      <w:sz w:val="20"/>
      <w:szCs w:val="20"/>
      <w:lang w:eastAsia="fr-FR"/>
    </w:rPr>
  </w:style>
  <w:style w:type="paragraph" w:customStyle="1" w:styleId="normalli">
    <w:name w:val="normal_lié"/>
    <w:basedOn w:val="Normal"/>
    <w:rsid w:val="00C672C7"/>
    <w:pPr>
      <w:keepNext/>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gardenormal">
    <w:name w:val="gardenormal"/>
    <w:basedOn w:val="Normal"/>
    <w:rsid w:val="00C672C7"/>
    <w:pPr>
      <w:keepLines/>
      <w:widowControl w:val="0"/>
      <w:pBdr>
        <w:bottom w:val="single" w:sz="6" w:space="1" w:color="auto"/>
      </w:pBdr>
      <w:spacing w:after="0" w:line="240" w:lineRule="auto"/>
    </w:pPr>
    <w:rPr>
      <w:rFonts w:ascii="Arial" w:eastAsia="Times New Roman" w:hAnsi="Arial" w:cs="Times New Roman"/>
      <w:b/>
      <w:noProof/>
      <w:sz w:val="20"/>
      <w:szCs w:val="20"/>
      <w:lang w:eastAsia="fr-FR"/>
    </w:rPr>
  </w:style>
  <w:style w:type="paragraph" w:customStyle="1" w:styleId="gardegras">
    <w:name w:val="gardegras"/>
    <w:basedOn w:val="NormalSWISS721"/>
    <w:rsid w:val="00C672C7"/>
    <w:pPr>
      <w:spacing w:after="0"/>
      <w:jc w:val="left"/>
    </w:pPr>
    <w:rPr>
      <w:b/>
      <w:sz w:val="28"/>
    </w:rPr>
  </w:style>
  <w:style w:type="paragraph" w:customStyle="1" w:styleId="gardecentre">
    <w:name w:val="gardecentre"/>
    <w:basedOn w:val="gardegras"/>
    <w:rsid w:val="00C672C7"/>
    <w:pPr>
      <w:pBdr>
        <w:top w:val="single" w:sz="6" w:space="1" w:color="auto" w:shadow="1"/>
        <w:left w:val="single" w:sz="6" w:space="1" w:color="auto" w:shadow="1"/>
        <w:bottom w:val="single" w:sz="6" w:space="1" w:color="auto" w:shadow="1"/>
        <w:right w:val="single" w:sz="6" w:space="1" w:color="auto" w:shadow="1"/>
      </w:pBdr>
      <w:spacing w:before="240" w:after="480"/>
      <w:ind w:left="1134" w:right="1134"/>
      <w:jc w:val="center"/>
    </w:pPr>
  </w:style>
  <w:style w:type="paragraph" w:customStyle="1" w:styleId="alina4">
    <w:name w:val="alinéa 4"/>
    <w:basedOn w:val="alina1"/>
    <w:rsid w:val="00C672C7"/>
    <w:pPr>
      <w:tabs>
        <w:tab w:val="clear" w:pos="2836"/>
      </w:tabs>
      <w:ind w:left="3402" w:hanging="3119"/>
    </w:pPr>
  </w:style>
  <w:style w:type="paragraph" w:customStyle="1" w:styleId="gardecentregrand">
    <w:name w:val="gardecentregrand"/>
    <w:basedOn w:val="gardecentre"/>
    <w:rsid w:val="00C672C7"/>
    <w:rPr>
      <w:sz w:val="36"/>
    </w:rPr>
  </w:style>
  <w:style w:type="paragraph" w:customStyle="1" w:styleId="gardeSimon">
    <w:name w:val="gardeSimon"/>
    <w:basedOn w:val="gardenormal"/>
    <w:rsid w:val="00C672C7"/>
    <w:pPr>
      <w:pBdr>
        <w:top w:val="single" w:sz="6" w:space="1" w:color="auto"/>
        <w:bottom w:val="none" w:sz="0" w:space="0" w:color="auto"/>
      </w:pBdr>
      <w:tabs>
        <w:tab w:val="right" w:pos="7938"/>
      </w:tabs>
    </w:pPr>
    <w:rPr>
      <w:b w:val="0"/>
    </w:rPr>
  </w:style>
  <w:style w:type="paragraph" w:customStyle="1" w:styleId="gardetelephone">
    <w:name w:val="gardetelephone"/>
    <w:basedOn w:val="gardeSimon"/>
    <w:rsid w:val="00C672C7"/>
  </w:style>
  <w:style w:type="paragraph" w:customStyle="1" w:styleId="Normalcourtcentre">
    <w:name w:val="Normal_court_centre"/>
    <w:basedOn w:val="Normal"/>
    <w:rsid w:val="00C672C7"/>
    <w:pPr>
      <w:keepLines/>
      <w:widowControl w:val="0"/>
      <w:spacing w:after="0" w:line="240" w:lineRule="auto"/>
      <w:jc w:val="center"/>
    </w:pPr>
    <w:rPr>
      <w:rFonts w:ascii="Arial" w:eastAsia="Times New Roman" w:hAnsi="Arial" w:cs="Times New Roman"/>
      <w:noProof/>
      <w:sz w:val="20"/>
      <w:szCs w:val="20"/>
      <w:lang w:eastAsia="fr-FR"/>
    </w:rPr>
  </w:style>
  <w:style w:type="paragraph" w:customStyle="1" w:styleId="Normalcourt">
    <w:name w:val="Normal_court"/>
    <w:basedOn w:val="Normal"/>
    <w:rsid w:val="00C672C7"/>
    <w:pPr>
      <w:keepLines/>
      <w:widowControl w:val="0"/>
      <w:spacing w:after="0" w:line="240" w:lineRule="auto"/>
      <w:jc w:val="both"/>
    </w:pPr>
    <w:rPr>
      <w:rFonts w:ascii="Arial" w:eastAsia="Times New Roman" w:hAnsi="Arial" w:cs="Times New Roman"/>
      <w:noProof/>
      <w:sz w:val="20"/>
      <w:szCs w:val="20"/>
      <w:lang w:eastAsia="fr-FR"/>
    </w:rPr>
  </w:style>
  <w:style w:type="paragraph" w:customStyle="1" w:styleId="Normalcourtgauche">
    <w:name w:val="Normal_court_gauche"/>
    <w:basedOn w:val="Normal"/>
    <w:rsid w:val="00C672C7"/>
    <w:pPr>
      <w:keepLines/>
      <w:widowControl w:val="0"/>
      <w:spacing w:after="0" w:line="240" w:lineRule="auto"/>
    </w:pPr>
    <w:rPr>
      <w:rFonts w:ascii="Arial" w:eastAsia="Times New Roman" w:hAnsi="Arial" w:cs="Times New Roman"/>
      <w:noProof/>
      <w:sz w:val="20"/>
      <w:szCs w:val="20"/>
      <w:lang w:eastAsia="fr-FR"/>
    </w:rPr>
  </w:style>
  <w:style w:type="paragraph" w:customStyle="1" w:styleId="table0">
    <w:name w:val="table"/>
    <w:basedOn w:val="Titre2"/>
    <w:rsid w:val="00C672C7"/>
    <w:pPr>
      <w:overflowPunct/>
      <w:adjustRightInd/>
      <w:spacing w:before="120" w:after="240"/>
      <w:outlineLvl w:val="9"/>
    </w:pPr>
    <w:rPr>
      <w:rFonts w:ascii="Arial" w:hAnsi="Arial" w:cs="Times New Roman"/>
      <w:i/>
      <w:caps w:val="0"/>
      <w:kern w:val="0"/>
      <w:szCs w:val="28"/>
      <w:u w:val="single"/>
      <w:lang w:bidi="ar-SA"/>
    </w:rPr>
  </w:style>
  <w:style w:type="paragraph" w:customStyle="1" w:styleId="DIN">
    <w:name w:val="DIN"/>
    <w:basedOn w:val="Normal"/>
    <w:rsid w:val="00C672C7"/>
    <w:pPr>
      <w:keepNext/>
      <w:keepLines/>
      <w:widowControl w:val="0"/>
      <w:spacing w:after="0" w:line="240" w:lineRule="auto"/>
      <w:ind w:left="1418" w:hanging="1418"/>
    </w:pPr>
    <w:rPr>
      <w:rFonts w:ascii="Arial" w:eastAsia="Times New Roman" w:hAnsi="Arial" w:cs="Times New Roman"/>
      <w:noProof/>
      <w:sz w:val="20"/>
      <w:szCs w:val="20"/>
      <w:lang w:eastAsia="fr-FR"/>
    </w:rPr>
  </w:style>
  <w:style w:type="paragraph" w:customStyle="1" w:styleId="NormalDUTCH">
    <w:name w:val="Normal__DUTCH"/>
    <w:basedOn w:val="Normal"/>
    <w:rsid w:val="00C672C7"/>
    <w:pPr>
      <w:keepLines/>
      <w:widowControl w:val="0"/>
      <w:spacing w:after="240" w:line="240" w:lineRule="auto"/>
      <w:jc w:val="both"/>
    </w:pPr>
    <w:rPr>
      <w:rFonts w:ascii="Dutch" w:eastAsia="Times New Roman" w:hAnsi="Dutch" w:cs="Times New Roman"/>
      <w:noProof/>
      <w:sz w:val="20"/>
      <w:szCs w:val="20"/>
      <w:lang w:eastAsia="fr-FR"/>
    </w:rPr>
  </w:style>
  <w:style w:type="paragraph" w:customStyle="1" w:styleId="NormalHELV">
    <w:name w:val="Normal__HELV"/>
    <w:basedOn w:val="Normal"/>
    <w:rsid w:val="00C672C7"/>
    <w:pPr>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tableau">
    <w:name w:val="tableau"/>
    <w:basedOn w:val="NormalSWISS721"/>
    <w:rsid w:val="00C672C7"/>
    <w:pPr>
      <w:keepLines w:val="0"/>
      <w:spacing w:after="0"/>
      <w:jc w:val="center"/>
    </w:pPr>
  </w:style>
  <w:style w:type="paragraph" w:customStyle="1" w:styleId="Normalgras">
    <w:name w:val="Normalgras"/>
    <w:basedOn w:val="Normal"/>
    <w:rsid w:val="00C672C7"/>
    <w:pPr>
      <w:keepLines/>
      <w:widowControl w:val="0"/>
      <w:spacing w:after="240" w:line="240" w:lineRule="auto"/>
      <w:jc w:val="both"/>
    </w:pPr>
    <w:rPr>
      <w:rFonts w:ascii="Arial" w:eastAsia="Times New Roman" w:hAnsi="Arial" w:cs="Times New Roman"/>
      <w:b/>
      <w:noProof/>
      <w:sz w:val="20"/>
      <w:szCs w:val="20"/>
      <w:lang w:eastAsia="fr-FR"/>
    </w:rPr>
  </w:style>
  <w:style w:type="paragraph" w:customStyle="1" w:styleId="Normalgrassouligne">
    <w:name w:val="Normalgrassouligne"/>
    <w:basedOn w:val="Normal"/>
    <w:rsid w:val="00C672C7"/>
    <w:pPr>
      <w:keepLines/>
      <w:widowControl w:val="0"/>
      <w:spacing w:after="240" w:line="240" w:lineRule="auto"/>
      <w:jc w:val="both"/>
    </w:pPr>
    <w:rPr>
      <w:rFonts w:ascii="Arial" w:eastAsia="Times New Roman" w:hAnsi="Arial" w:cs="Times New Roman"/>
      <w:b/>
      <w:noProof/>
      <w:sz w:val="20"/>
      <w:szCs w:val="20"/>
      <w:u w:val="single"/>
      <w:lang w:eastAsia="fr-FR"/>
    </w:rPr>
  </w:style>
  <w:style w:type="paragraph" w:customStyle="1" w:styleId="Normalsouligne">
    <w:name w:val="Normalsouligne"/>
    <w:basedOn w:val="Normal"/>
    <w:rsid w:val="00C672C7"/>
    <w:pPr>
      <w:keepLines/>
      <w:widowControl w:val="0"/>
      <w:spacing w:after="240" w:line="240" w:lineRule="auto"/>
      <w:jc w:val="both"/>
    </w:pPr>
    <w:rPr>
      <w:rFonts w:ascii="Arial" w:eastAsia="Times New Roman" w:hAnsi="Arial" w:cs="Times New Roman"/>
      <w:noProof/>
      <w:sz w:val="20"/>
      <w:szCs w:val="20"/>
      <w:u w:val="single"/>
      <w:lang w:eastAsia="fr-FR"/>
    </w:rPr>
  </w:style>
  <w:style w:type="paragraph" w:customStyle="1" w:styleId="Normalgauche">
    <w:name w:val="Normalgauche"/>
    <w:basedOn w:val="Normal"/>
    <w:rsid w:val="00C672C7"/>
    <w:pPr>
      <w:keepLines/>
      <w:widowControl w:val="0"/>
      <w:spacing w:after="240" w:line="240" w:lineRule="auto"/>
    </w:pPr>
    <w:rPr>
      <w:rFonts w:ascii="Arial" w:eastAsia="Times New Roman" w:hAnsi="Arial" w:cs="Times New Roman"/>
      <w:noProof/>
      <w:sz w:val="20"/>
      <w:szCs w:val="20"/>
      <w:lang w:eastAsia="fr-FR"/>
    </w:rPr>
  </w:style>
  <w:style w:type="paragraph" w:customStyle="1" w:styleId="Normaldroit">
    <w:name w:val="Normaldroit"/>
    <w:basedOn w:val="Normal"/>
    <w:rsid w:val="00C672C7"/>
    <w:pPr>
      <w:keepLines/>
      <w:widowControl w:val="0"/>
      <w:spacing w:after="240" w:line="240" w:lineRule="auto"/>
      <w:jc w:val="right"/>
    </w:pPr>
    <w:rPr>
      <w:rFonts w:ascii="Arial" w:eastAsia="Times New Roman" w:hAnsi="Arial" w:cs="Times New Roman"/>
      <w:noProof/>
      <w:sz w:val="20"/>
      <w:szCs w:val="20"/>
      <w:lang w:eastAsia="fr-FR"/>
    </w:rPr>
  </w:style>
  <w:style w:type="paragraph" w:customStyle="1" w:styleId="Normalcentre">
    <w:name w:val="Normalcentre"/>
    <w:basedOn w:val="Normal"/>
    <w:rsid w:val="00C672C7"/>
    <w:pPr>
      <w:keepLines/>
      <w:widowControl w:val="0"/>
      <w:spacing w:after="240" w:line="240" w:lineRule="auto"/>
      <w:jc w:val="center"/>
    </w:pPr>
    <w:rPr>
      <w:rFonts w:ascii="Arial" w:eastAsia="Times New Roman" w:hAnsi="Arial" w:cs="Times New Roman"/>
      <w:noProof/>
      <w:sz w:val="20"/>
      <w:szCs w:val="20"/>
      <w:lang w:eastAsia="fr-FR"/>
    </w:rPr>
  </w:style>
  <w:style w:type="paragraph" w:customStyle="1" w:styleId="alinacourt1">
    <w:name w:val="alinéacourt 1"/>
    <w:basedOn w:val="Normalcourt"/>
    <w:rsid w:val="00C672C7"/>
    <w:pPr>
      <w:tabs>
        <w:tab w:val="left" w:pos="2835"/>
        <w:tab w:val="left" w:pos="3402"/>
        <w:tab w:val="left" w:pos="3969"/>
        <w:tab w:val="left" w:pos="4536"/>
      </w:tabs>
      <w:ind w:left="567" w:hanging="284"/>
      <w:jc w:val="left"/>
    </w:pPr>
  </w:style>
  <w:style w:type="paragraph" w:customStyle="1" w:styleId="retrait1">
    <w:name w:val="retrait 1"/>
    <w:basedOn w:val="NormalSWISS721"/>
    <w:rsid w:val="00C672C7"/>
    <w:pPr>
      <w:ind w:left="1134" w:hanging="284"/>
    </w:pPr>
    <w:rPr>
      <w:rFonts w:ascii="Arial" w:hAnsi="Arial"/>
    </w:rPr>
  </w:style>
  <w:style w:type="paragraph" w:customStyle="1" w:styleId="retrait3">
    <w:name w:val="retrait 3"/>
    <w:basedOn w:val="retrait1"/>
    <w:rsid w:val="00C672C7"/>
    <w:pPr>
      <w:ind w:left="1701"/>
    </w:pPr>
  </w:style>
  <w:style w:type="paragraph" w:customStyle="1" w:styleId="retrait2">
    <w:name w:val="retrait 2"/>
    <w:basedOn w:val="retrait1"/>
    <w:rsid w:val="00C672C7"/>
    <w:pPr>
      <w:ind w:left="1418"/>
    </w:pPr>
  </w:style>
  <w:style w:type="paragraph" w:customStyle="1" w:styleId="alinacourt2">
    <w:name w:val="alinéacourt 2"/>
    <w:basedOn w:val="alinacourt1"/>
    <w:rsid w:val="00C672C7"/>
    <w:pPr>
      <w:ind w:left="1134"/>
    </w:pPr>
  </w:style>
  <w:style w:type="paragraph" w:customStyle="1" w:styleId="Puce1">
    <w:name w:val="Puce 1"/>
    <w:basedOn w:val="Normal"/>
    <w:rsid w:val="00C672C7"/>
    <w:pPr>
      <w:numPr>
        <w:numId w:val="27"/>
      </w:numPr>
      <w:spacing w:after="0" w:line="240" w:lineRule="auto"/>
      <w:jc w:val="both"/>
    </w:pPr>
    <w:rPr>
      <w:rFonts w:ascii="Tahoma" w:eastAsia="Times New Roman" w:hAnsi="Tahoma" w:cs="Times New Roman"/>
      <w:sz w:val="20"/>
      <w:szCs w:val="20"/>
      <w:lang w:eastAsia="fr-FR"/>
    </w:rPr>
  </w:style>
  <w:style w:type="paragraph" w:styleId="En-ttedetabledesmatires">
    <w:name w:val="TOC Heading"/>
    <w:basedOn w:val="Titre1"/>
    <w:next w:val="Normal"/>
    <w:uiPriority w:val="39"/>
    <w:unhideWhenUsed/>
    <w:qFormat/>
    <w:rsid w:val="00C672C7"/>
    <w:pPr>
      <w:pBdr>
        <w:bottom w:val="none" w:sz="0" w:space="0" w:color="auto"/>
      </w:pBdr>
      <w:spacing w:after="0" w:line="259" w:lineRule="auto"/>
      <w:jc w:val="left"/>
      <w:outlineLvl w:val="9"/>
    </w:pPr>
    <w:rPr>
      <w:rFonts w:ascii="Cambria" w:hAnsi="Cambria" w:cs="Times New Roman"/>
      <w:b w:val="0"/>
      <w:caps w:val="0"/>
      <w:noProof w:val="0"/>
      <w:color w:val="365F91"/>
      <w:spacing w:val="0"/>
      <w:lang w:bidi="ar-SA"/>
    </w:rPr>
  </w:style>
  <w:style w:type="paragraph" w:customStyle="1" w:styleId="Tables">
    <w:name w:val="Tables"/>
    <w:basedOn w:val="Normal"/>
    <w:next w:val="ps"/>
    <w:rsid w:val="00C672C7"/>
    <w:pPr>
      <w:spacing w:after="0" w:line="240" w:lineRule="auto"/>
      <w:jc w:val="center"/>
    </w:pPr>
    <w:rPr>
      <w:rFonts w:ascii="Arial" w:eastAsia="Times New Roman" w:hAnsi="Arial" w:cs="Arial"/>
      <w:sz w:val="20"/>
      <w:szCs w:val="20"/>
      <w:lang w:eastAsia="fr-FR"/>
    </w:rPr>
  </w:style>
  <w:style w:type="character" w:customStyle="1" w:styleId="WW8Num6z0">
    <w:name w:val="WW8Num6z0"/>
    <w:rsid w:val="00C672C7"/>
    <w:rPr>
      <w:rFonts w:ascii="Symbol" w:hAnsi="Symbol"/>
    </w:rPr>
  </w:style>
  <w:style w:type="character" w:customStyle="1" w:styleId="WW8Num6z1">
    <w:name w:val="WW8Num6z1"/>
    <w:rsid w:val="00C672C7"/>
    <w:rPr>
      <w:rFonts w:ascii="Courier New" w:hAnsi="Courier New" w:cs="Courier New"/>
    </w:rPr>
  </w:style>
  <w:style w:type="character" w:customStyle="1" w:styleId="WW8Num6z2">
    <w:name w:val="WW8Num6z2"/>
    <w:rsid w:val="00C672C7"/>
    <w:rPr>
      <w:rFonts w:ascii="Wingdings" w:hAnsi="Wingdings"/>
    </w:rPr>
  </w:style>
  <w:style w:type="character" w:customStyle="1" w:styleId="WW8Num10z0">
    <w:name w:val="WW8Num10z0"/>
    <w:rsid w:val="00C672C7"/>
    <w:rPr>
      <w:rFonts w:ascii="Symbol" w:hAnsi="Symbol"/>
    </w:rPr>
  </w:style>
  <w:style w:type="character" w:customStyle="1" w:styleId="WW8Num11z0">
    <w:name w:val="WW8Num11z0"/>
    <w:rsid w:val="00C672C7"/>
    <w:rPr>
      <w:b w:val="0"/>
      <w:i w:val="0"/>
    </w:rPr>
  </w:style>
  <w:style w:type="character" w:customStyle="1" w:styleId="WW8Num12z0">
    <w:name w:val="WW8Num12z0"/>
    <w:rsid w:val="00C672C7"/>
    <w:rPr>
      <w:b w:val="0"/>
      <w:i w:val="0"/>
    </w:rPr>
  </w:style>
  <w:style w:type="character" w:customStyle="1" w:styleId="WW8Num23z0">
    <w:name w:val="WW8Num23z0"/>
    <w:rsid w:val="00C672C7"/>
    <w:rPr>
      <w:rFonts w:ascii="Symbol" w:hAnsi="Symbol" w:cs="OpenSymbol"/>
    </w:rPr>
  </w:style>
  <w:style w:type="character" w:customStyle="1" w:styleId="WW8Num23z1">
    <w:name w:val="WW8Num23z1"/>
    <w:rsid w:val="00C672C7"/>
    <w:rPr>
      <w:rFonts w:ascii="OpenSymbol" w:hAnsi="OpenSymbol" w:cs="OpenSymbol"/>
    </w:rPr>
  </w:style>
  <w:style w:type="character" w:customStyle="1" w:styleId="WW8Num24z0">
    <w:name w:val="WW8Num24z0"/>
    <w:rsid w:val="00C672C7"/>
    <w:rPr>
      <w:rFonts w:ascii="Symbol" w:hAnsi="Symbol"/>
    </w:rPr>
  </w:style>
  <w:style w:type="character" w:customStyle="1" w:styleId="WW8Num25z0">
    <w:name w:val="WW8Num25z0"/>
    <w:rsid w:val="00C672C7"/>
    <w:rPr>
      <w:rFonts w:ascii="Symbol" w:hAnsi="Symbol" w:cs="OpenSymbol"/>
    </w:rPr>
  </w:style>
  <w:style w:type="character" w:customStyle="1" w:styleId="WW8Num25z1">
    <w:name w:val="WW8Num25z1"/>
    <w:rsid w:val="00C672C7"/>
    <w:rPr>
      <w:rFonts w:ascii="OpenSymbol" w:hAnsi="OpenSymbol" w:cs="OpenSymbol"/>
    </w:rPr>
  </w:style>
  <w:style w:type="character" w:customStyle="1" w:styleId="WW8Num26z0">
    <w:name w:val="WW8Num26z0"/>
    <w:rsid w:val="00C672C7"/>
    <w:rPr>
      <w:rFonts w:ascii="Symbol" w:hAnsi="Symbol"/>
    </w:rPr>
  </w:style>
  <w:style w:type="character" w:customStyle="1" w:styleId="WW8Num26z1">
    <w:name w:val="WW8Num26z1"/>
    <w:rsid w:val="00C672C7"/>
    <w:rPr>
      <w:rFonts w:ascii="Courier New" w:hAnsi="Courier New" w:cs="Courier New"/>
    </w:rPr>
  </w:style>
  <w:style w:type="character" w:customStyle="1" w:styleId="WW8Num26z2">
    <w:name w:val="WW8Num26z2"/>
    <w:rsid w:val="00C672C7"/>
    <w:rPr>
      <w:rFonts w:ascii="Wingdings" w:hAnsi="Wingdings"/>
    </w:rPr>
  </w:style>
  <w:style w:type="character" w:customStyle="1" w:styleId="Absatz-Standardschriftart">
    <w:name w:val="Absatz-Standardschriftart"/>
    <w:rsid w:val="00C672C7"/>
  </w:style>
  <w:style w:type="character" w:customStyle="1" w:styleId="WW-Absatz-Standardschriftart">
    <w:name w:val="WW-Absatz-Standardschriftart"/>
    <w:rsid w:val="00C672C7"/>
  </w:style>
  <w:style w:type="character" w:customStyle="1" w:styleId="WW-Absatz-Standardschriftart1">
    <w:name w:val="WW-Absatz-Standardschriftart1"/>
    <w:rsid w:val="00C672C7"/>
  </w:style>
  <w:style w:type="character" w:customStyle="1" w:styleId="WW-Absatz-Standardschriftart11">
    <w:name w:val="WW-Absatz-Standardschriftart11"/>
    <w:rsid w:val="00C672C7"/>
  </w:style>
  <w:style w:type="character" w:customStyle="1" w:styleId="Policepardfaut2">
    <w:name w:val="Police par défaut2"/>
    <w:rsid w:val="00C672C7"/>
  </w:style>
  <w:style w:type="character" w:customStyle="1" w:styleId="WW-Absatz-Standardschriftart111">
    <w:name w:val="WW-Absatz-Standardschriftart111"/>
    <w:rsid w:val="00C672C7"/>
  </w:style>
  <w:style w:type="character" w:customStyle="1" w:styleId="WW-Absatz-Standardschriftart1111">
    <w:name w:val="WW-Absatz-Standardschriftart1111"/>
    <w:rsid w:val="00C672C7"/>
  </w:style>
  <w:style w:type="character" w:customStyle="1" w:styleId="WW8Num2z0">
    <w:name w:val="WW8Num2z0"/>
    <w:rsid w:val="00C672C7"/>
    <w:rPr>
      <w:rFonts w:ascii="Times New Roman" w:hAnsi="Times New Roman" w:cs="Times New Roman"/>
      <w:i/>
    </w:rPr>
  </w:style>
  <w:style w:type="character" w:customStyle="1" w:styleId="WW8Num7z0">
    <w:name w:val="WW8Num7z0"/>
    <w:rsid w:val="00C672C7"/>
    <w:rPr>
      <w:rFonts w:ascii="Symbol" w:hAnsi="Symbol"/>
    </w:rPr>
  </w:style>
  <w:style w:type="character" w:customStyle="1" w:styleId="WW8Num7z1">
    <w:name w:val="WW8Num7z1"/>
    <w:rsid w:val="00C672C7"/>
    <w:rPr>
      <w:rFonts w:ascii="Courier New" w:hAnsi="Courier New" w:cs="Courier New"/>
    </w:rPr>
  </w:style>
  <w:style w:type="character" w:customStyle="1" w:styleId="WW8Num7z2">
    <w:name w:val="WW8Num7z2"/>
    <w:rsid w:val="00C672C7"/>
    <w:rPr>
      <w:rFonts w:ascii="Wingdings" w:hAnsi="Wingdings"/>
    </w:rPr>
  </w:style>
  <w:style w:type="character" w:customStyle="1" w:styleId="WW8Num13z0">
    <w:name w:val="WW8Num13z0"/>
    <w:rsid w:val="00C672C7"/>
    <w:rPr>
      <w:rFonts w:ascii="Symbol" w:hAnsi="Symbol"/>
    </w:rPr>
  </w:style>
  <w:style w:type="character" w:customStyle="1" w:styleId="WW-Absatz-Standardschriftart11111">
    <w:name w:val="WW-Absatz-Standardschriftart11111"/>
    <w:rsid w:val="00C672C7"/>
  </w:style>
  <w:style w:type="character" w:customStyle="1" w:styleId="WW8Num3z0">
    <w:name w:val="WW8Num3z0"/>
    <w:rsid w:val="00C672C7"/>
    <w:rPr>
      <w:rFonts w:ascii="Times New Roman" w:eastAsia="Times New Roman" w:hAnsi="Times New Roman" w:cs="Times New Roman"/>
      <w:i/>
    </w:rPr>
  </w:style>
  <w:style w:type="character" w:customStyle="1" w:styleId="WW8Num3z1">
    <w:name w:val="WW8Num3z1"/>
    <w:rsid w:val="00C672C7"/>
    <w:rPr>
      <w:rFonts w:ascii="Courier New" w:hAnsi="Courier New" w:cs="Courier New"/>
    </w:rPr>
  </w:style>
  <w:style w:type="character" w:customStyle="1" w:styleId="WW8Num3z2">
    <w:name w:val="WW8Num3z2"/>
    <w:rsid w:val="00C672C7"/>
    <w:rPr>
      <w:rFonts w:ascii="Wingdings" w:hAnsi="Wingdings"/>
    </w:rPr>
  </w:style>
  <w:style w:type="character" w:customStyle="1" w:styleId="WW8Num3z3">
    <w:name w:val="WW8Num3z3"/>
    <w:rsid w:val="00C672C7"/>
    <w:rPr>
      <w:rFonts w:ascii="Symbol" w:hAnsi="Symbol"/>
    </w:rPr>
  </w:style>
  <w:style w:type="character" w:customStyle="1" w:styleId="WW8Num9z0">
    <w:name w:val="WW8Num9z0"/>
    <w:rsid w:val="00C672C7"/>
    <w:rPr>
      <w:rFonts w:ascii="Symbol" w:hAnsi="Symbol"/>
    </w:rPr>
  </w:style>
  <w:style w:type="character" w:customStyle="1" w:styleId="WW8Num9z1">
    <w:name w:val="WW8Num9z1"/>
    <w:rsid w:val="00C672C7"/>
    <w:rPr>
      <w:rFonts w:ascii="Courier New" w:hAnsi="Courier New" w:cs="Courier New"/>
    </w:rPr>
  </w:style>
  <w:style w:type="character" w:customStyle="1" w:styleId="WW8Num9z2">
    <w:name w:val="WW8Num9z2"/>
    <w:rsid w:val="00C672C7"/>
    <w:rPr>
      <w:rFonts w:ascii="Wingdings" w:hAnsi="Wingdings"/>
    </w:rPr>
  </w:style>
  <w:style w:type="character" w:customStyle="1" w:styleId="WW8Num10z1">
    <w:name w:val="WW8Num10z1"/>
    <w:rsid w:val="00C672C7"/>
    <w:rPr>
      <w:rFonts w:ascii="Courier New" w:hAnsi="Courier New" w:cs="Courier New"/>
    </w:rPr>
  </w:style>
  <w:style w:type="character" w:customStyle="1" w:styleId="WW8Num10z2">
    <w:name w:val="WW8Num10z2"/>
    <w:rsid w:val="00C672C7"/>
    <w:rPr>
      <w:rFonts w:ascii="Wingdings" w:hAnsi="Wingdings"/>
    </w:rPr>
  </w:style>
  <w:style w:type="character" w:customStyle="1" w:styleId="WW8Num13z1">
    <w:name w:val="WW8Num13z1"/>
    <w:rsid w:val="00C672C7"/>
    <w:rPr>
      <w:rFonts w:ascii="Courier New" w:hAnsi="Courier New" w:cs="Courier New"/>
    </w:rPr>
  </w:style>
  <w:style w:type="character" w:customStyle="1" w:styleId="WW8Num13z2">
    <w:name w:val="WW8Num13z2"/>
    <w:rsid w:val="00C672C7"/>
    <w:rPr>
      <w:rFonts w:ascii="Wingdings" w:hAnsi="Wingdings"/>
    </w:rPr>
  </w:style>
  <w:style w:type="character" w:customStyle="1" w:styleId="WW8Num16z0">
    <w:name w:val="WW8Num16z0"/>
    <w:rsid w:val="00C672C7"/>
    <w:rPr>
      <w:b w:val="0"/>
      <w:i w:val="0"/>
    </w:rPr>
  </w:style>
  <w:style w:type="character" w:customStyle="1" w:styleId="WW8Num17z0">
    <w:name w:val="WW8Num17z0"/>
    <w:rsid w:val="00C672C7"/>
    <w:rPr>
      <w:rFonts w:ascii="Symbol" w:hAnsi="Symbol"/>
    </w:rPr>
  </w:style>
  <w:style w:type="character" w:customStyle="1" w:styleId="WW8Num17z1">
    <w:name w:val="WW8Num17z1"/>
    <w:rsid w:val="00C672C7"/>
    <w:rPr>
      <w:rFonts w:ascii="Courier New" w:hAnsi="Courier New" w:cs="Courier New"/>
    </w:rPr>
  </w:style>
  <w:style w:type="character" w:customStyle="1" w:styleId="WW8Num17z2">
    <w:name w:val="WW8Num17z2"/>
    <w:rsid w:val="00C672C7"/>
    <w:rPr>
      <w:rFonts w:ascii="Wingdings" w:hAnsi="Wingdings"/>
    </w:rPr>
  </w:style>
  <w:style w:type="character" w:customStyle="1" w:styleId="WW8Num18z0">
    <w:name w:val="WW8Num18z0"/>
    <w:rsid w:val="00C672C7"/>
    <w:rPr>
      <w:rFonts w:ascii="Symbol" w:eastAsia="Times New Roman" w:hAnsi="Symbol" w:cs="Arial"/>
      <w:i/>
    </w:rPr>
  </w:style>
  <w:style w:type="character" w:customStyle="1" w:styleId="WW8Num18z1">
    <w:name w:val="WW8Num18z1"/>
    <w:rsid w:val="00C672C7"/>
    <w:rPr>
      <w:rFonts w:ascii="Courier New" w:hAnsi="Courier New" w:cs="Courier New"/>
    </w:rPr>
  </w:style>
  <w:style w:type="character" w:customStyle="1" w:styleId="WW8Num18z2">
    <w:name w:val="WW8Num18z2"/>
    <w:rsid w:val="00C672C7"/>
    <w:rPr>
      <w:rFonts w:ascii="Wingdings" w:hAnsi="Wingdings"/>
    </w:rPr>
  </w:style>
  <w:style w:type="character" w:customStyle="1" w:styleId="WW8Num18z3">
    <w:name w:val="WW8Num18z3"/>
    <w:rsid w:val="00C672C7"/>
    <w:rPr>
      <w:rFonts w:ascii="Symbol" w:hAnsi="Symbol"/>
    </w:rPr>
  </w:style>
  <w:style w:type="character" w:customStyle="1" w:styleId="WW8Num20z0">
    <w:name w:val="WW8Num20z0"/>
    <w:rsid w:val="00C672C7"/>
    <w:rPr>
      <w:rFonts w:ascii="Times New Roman" w:hAnsi="Times New Roman"/>
    </w:rPr>
  </w:style>
  <w:style w:type="character" w:customStyle="1" w:styleId="WW8Num21z0">
    <w:name w:val="WW8Num21z0"/>
    <w:rsid w:val="00C672C7"/>
    <w:rPr>
      <w:rFonts w:ascii="Symbol" w:hAnsi="Symbol"/>
    </w:rPr>
  </w:style>
  <w:style w:type="character" w:customStyle="1" w:styleId="WW8Num21z1">
    <w:name w:val="WW8Num21z1"/>
    <w:rsid w:val="00C672C7"/>
    <w:rPr>
      <w:rFonts w:ascii="Courier New" w:hAnsi="Courier New" w:cs="Courier New"/>
    </w:rPr>
  </w:style>
  <w:style w:type="character" w:customStyle="1" w:styleId="WW8Num21z2">
    <w:name w:val="WW8Num21z2"/>
    <w:rsid w:val="00C672C7"/>
    <w:rPr>
      <w:rFonts w:ascii="Wingdings" w:hAnsi="Wingdings"/>
    </w:rPr>
  </w:style>
  <w:style w:type="character" w:customStyle="1" w:styleId="WW8NumSt5z0">
    <w:name w:val="WW8NumSt5z0"/>
    <w:rsid w:val="00C672C7"/>
    <w:rPr>
      <w:rFonts w:ascii="Symbol" w:hAnsi="Symbol"/>
    </w:rPr>
  </w:style>
  <w:style w:type="character" w:customStyle="1" w:styleId="Policepardfaut1">
    <w:name w:val="Police par défaut1"/>
    <w:rsid w:val="00C672C7"/>
  </w:style>
  <w:style w:type="character" w:customStyle="1" w:styleId="TechInit">
    <w:name w:val="Tech Init"/>
    <w:rsid w:val="00C672C7"/>
    <w:rPr>
      <w:rFonts w:ascii="Times New Roman" w:hAnsi="Times New Roman"/>
      <w:sz w:val="20"/>
      <w:lang w:val="en-US"/>
    </w:rPr>
  </w:style>
  <w:style w:type="character" w:customStyle="1" w:styleId="DocInit">
    <w:name w:val="Doc Init"/>
    <w:rsid w:val="00C672C7"/>
  </w:style>
  <w:style w:type="character" w:customStyle="1" w:styleId="AHead">
    <w:name w:val="A Head"/>
    <w:rsid w:val="00C672C7"/>
    <w:rPr>
      <w:rFonts w:ascii="Times New Roman" w:hAnsi="Times New Roman"/>
      <w:sz w:val="20"/>
      <w:lang w:val="en-US"/>
    </w:rPr>
  </w:style>
  <w:style w:type="character" w:customStyle="1" w:styleId="DefaultPara">
    <w:name w:val="Default Para"/>
    <w:rsid w:val="00C672C7"/>
    <w:rPr>
      <w:rFonts w:ascii="CG Times" w:hAnsi="CG Times"/>
      <w:b/>
      <w:i/>
      <w:sz w:val="24"/>
      <w:lang w:val="en-US"/>
    </w:rPr>
  </w:style>
  <w:style w:type="character" w:customStyle="1" w:styleId="Bibliogrphy">
    <w:name w:val="Bibliogrphy"/>
    <w:rsid w:val="00C672C7"/>
  </w:style>
  <w:style w:type="character" w:customStyle="1" w:styleId="BulletList">
    <w:name w:val="Bullet List"/>
    <w:rsid w:val="00C672C7"/>
  </w:style>
  <w:style w:type="character" w:customStyle="1" w:styleId="Caractresdenotedebasdepage">
    <w:name w:val="Caractères de note de bas de page"/>
    <w:rsid w:val="00C672C7"/>
    <w:rPr>
      <w:vertAlign w:val="superscript"/>
    </w:rPr>
  </w:style>
  <w:style w:type="character" w:customStyle="1" w:styleId="Appelnotedebasdep1">
    <w:name w:val="Appel note de bas de p.1"/>
    <w:rsid w:val="00C672C7"/>
    <w:rPr>
      <w:vertAlign w:val="superscript"/>
    </w:rPr>
  </w:style>
  <w:style w:type="character" w:customStyle="1" w:styleId="Caractresdenotedefin">
    <w:name w:val="Caractères de note de fin"/>
    <w:rsid w:val="00C672C7"/>
    <w:rPr>
      <w:vertAlign w:val="superscript"/>
    </w:rPr>
  </w:style>
  <w:style w:type="character" w:customStyle="1" w:styleId="WW-Caractresdenotedefin">
    <w:name w:val="WW-Caractères de note de fin"/>
    <w:rsid w:val="00C672C7"/>
  </w:style>
  <w:style w:type="character" w:customStyle="1" w:styleId="Caractresdenumrotation">
    <w:name w:val="Caractères de numérotation"/>
    <w:rsid w:val="00C672C7"/>
  </w:style>
  <w:style w:type="paragraph" w:customStyle="1" w:styleId="Lgende2">
    <w:name w:val="Légende2"/>
    <w:basedOn w:val="Normal"/>
    <w:rsid w:val="00C672C7"/>
    <w:pPr>
      <w:suppressLineNumbers/>
      <w:suppressAutoHyphens/>
      <w:overflowPunct w:val="0"/>
      <w:autoSpaceDE w:val="0"/>
      <w:spacing w:before="120" w:after="120" w:line="240" w:lineRule="auto"/>
      <w:jc w:val="both"/>
      <w:textAlignment w:val="baseline"/>
    </w:pPr>
    <w:rPr>
      <w:rFonts w:ascii="Times New Roman" w:eastAsia="Times New Roman" w:hAnsi="Times New Roman" w:cs="Tahoma"/>
      <w:i/>
      <w:iCs/>
      <w:sz w:val="24"/>
      <w:szCs w:val="24"/>
      <w:lang w:val="en-US" w:eastAsia="ar-SA"/>
    </w:rPr>
  </w:style>
  <w:style w:type="paragraph" w:customStyle="1" w:styleId="Index">
    <w:name w:val="Index"/>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ahoma"/>
      <w:sz w:val="24"/>
      <w:szCs w:val="20"/>
      <w:lang w:val="en-US" w:eastAsia="ar-SA"/>
    </w:rPr>
  </w:style>
  <w:style w:type="paragraph" w:customStyle="1" w:styleId="Lgende1">
    <w:name w:val="Légende1"/>
    <w:basedOn w:val="Normal"/>
    <w:next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4"/>
      <w:szCs w:val="20"/>
      <w:lang w:val="en-US" w:eastAsia="ar-SA"/>
    </w:rPr>
  </w:style>
  <w:style w:type="paragraph" w:customStyle="1" w:styleId="TitreTR1">
    <w:name w:val="Titre TR1"/>
    <w:basedOn w:val="Normal"/>
    <w:next w:val="Normal"/>
    <w:rsid w:val="00C672C7"/>
    <w:pPr>
      <w:tabs>
        <w:tab w:val="left" w:pos="9000"/>
        <w:tab w:val="right" w:pos="9360"/>
      </w:tab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Pleading">
    <w:name w:val="Pleading"/>
    <w:rsid w:val="00C672C7"/>
    <w:pPr>
      <w:tabs>
        <w:tab w:val="left" w:pos="-720"/>
      </w:tabs>
      <w:suppressAutoHyphens/>
      <w:overflowPunct w:val="0"/>
      <w:autoSpaceDE w:val="0"/>
      <w:spacing w:after="0" w:line="240" w:lineRule="exact"/>
      <w:textAlignment w:val="baseline"/>
    </w:pPr>
    <w:rPr>
      <w:rFonts w:ascii="Times New Roman" w:eastAsia="Arial" w:hAnsi="Times New Roman" w:cs="Times New Roman"/>
      <w:sz w:val="20"/>
      <w:szCs w:val="20"/>
      <w:lang w:val="en-US" w:eastAsia="ar-SA"/>
    </w:rPr>
  </w:style>
  <w:style w:type="paragraph" w:customStyle="1" w:styleId="BHead">
    <w:name w:val="B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CHead">
    <w:name w:val="C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SecNoHe">
    <w:name w:val="Sec No. &amp; He"/>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RightPar1">
    <w:name w:val="Right Par[1]"/>
    <w:rsid w:val="00C672C7"/>
    <w:pPr>
      <w:tabs>
        <w:tab w:val="left" w:pos="-720"/>
        <w:tab w:val="left" w:pos="0"/>
        <w:tab w:val="decimal" w:pos="720"/>
      </w:tabs>
      <w:suppressAutoHyphens/>
      <w:overflowPunct w:val="0"/>
      <w:autoSpaceDE w:val="0"/>
      <w:spacing w:after="0" w:line="240" w:lineRule="auto"/>
      <w:ind w:firstLine="720"/>
      <w:textAlignment w:val="baseline"/>
    </w:pPr>
    <w:rPr>
      <w:rFonts w:ascii="CG Times" w:eastAsia="Arial" w:hAnsi="CG Times" w:cs="Times New Roman"/>
      <w:b/>
      <w:i/>
      <w:sz w:val="24"/>
      <w:szCs w:val="20"/>
      <w:lang w:val="en-US" w:eastAsia="ar-SA"/>
    </w:rPr>
  </w:style>
  <w:style w:type="paragraph" w:customStyle="1" w:styleId="RightPar2">
    <w:name w:val="Right Par[2]"/>
    <w:rsid w:val="00C672C7"/>
    <w:pPr>
      <w:tabs>
        <w:tab w:val="left" w:pos="-720"/>
        <w:tab w:val="left" w:pos="0"/>
        <w:tab w:val="left" w:pos="720"/>
        <w:tab w:val="decimal" w:pos="1440"/>
      </w:tabs>
      <w:suppressAutoHyphens/>
      <w:overflowPunct w:val="0"/>
      <w:autoSpaceDE w:val="0"/>
      <w:spacing w:after="0" w:line="240" w:lineRule="auto"/>
      <w:ind w:firstLine="1440"/>
      <w:textAlignment w:val="baseline"/>
    </w:pPr>
    <w:rPr>
      <w:rFonts w:ascii="CG Times" w:eastAsia="Arial" w:hAnsi="CG Times" w:cs="Times New Roman"/>
      <w:b/>
      <w:i/>
      <w:sz w:val="24"/>
      <w:szCs w:val="20"/>
      <w:lang w:val="en-US" w:eastAsia="ar-SA"/>
    </w:rPr>
  </w:style>
  <w:style w:type="paragraph" w:customStyle="1" w:styleId="RightPar3">
    <w:name w:val="Right Par[3]"/>
    <w:rsid w:val="00C672C7"/>
    <w:pPr>
      <w:tabs>
        <w:tab w:val="left" w:pos="-720"/>
        <w:tab w:val="left" w:pos="0"/>
        <w:tab w:val="left" w:pos="720"/>
        <w:tab w:val="left" w:pos="1440"/>
        <w:tab w:val="decimal" w:pos="2160"/>
      </w:tabs>
      <w:suppressAutoHyphens/>
      <w:overflowPunct w:val="0"/>
      <w:autoSpaceDE w:val="0"/>
      <w:spacing w:after="0" w:line="240" w:lineRule="auto"/>
      <w:ind w:firstLine="2160"/>
      <w:textAlignment w:val="baseline"/>
    </w:pPr>
    <w:rPr>
      <w:rFonts w:ascii="CG Times" w:eastAsia="Arial" w:hAnsi="CG Times" w:cs="Times New Roman"/>
      <w:b/>
      <w:i/>
      <w:sz w:val="24"/>
      <w:szCs w:val="20"/>
      <w:lang w:val="en-US" w:eastAsia="ar-SA"/>
    </w:rPr>
  </w:style>
  <w:style w:type="paragraph" w:customStyle="1" w:styleId="RightPar4">
    <w:name w:val="Right Par[4]"/>
    <w:rsid w:val="00C672C7"/>
    <w:pPr>
      <w:tabs>
        <w:tab w:val="left" w:pos="-720"/>
        <w:tab w:val="left" w:pos="0"/>
        <w:tab w:val="left" w:pos="720"/>
        <w:tab w:val="left" w:pos="1440"/>
        <w:tab w:val="left" w:pos="2160"/>
        <w:tab w:val="decimal" w:pos="2880"/>
      </w:tabs>
      <w:suppressAutoHyphens/>
      <w:overflowPunct w:val="0"/>
      <w:autoSpaceDE w:val="0"/>
      <w:spacing w:after="0" w:line="240" w:lineRule="auto"/>
      <w:ind w:firstLine="2880"/>
      <w:textAlignment w:val="baseline"/>
    </w:pPr>
    <w:rPr>
      <w:rFonts w:ascii="CG Times" w:eastAsia="Arial" w:hAnsi="CG Times" w:cs="Times New Roman"/>
      <w:b/>
      <w:i/>
      <w:sz w:val="24"/>
      <w:szCs w:val="20"/>
      <w:lang w:val="en-US" w:eastAsia="ar-SA"/>
    </w:rPr>
  </w:style>
  <w:style w:type="paragraph" w:customStyle="1" w:styleId="RightPar5">
    <w:name w:val="Right Par[5]"/>
    <w:rsid w:val="00C672C7"/>
    <w:pPr>
      <w:tabs>
        <w:tab w:val="left" w:pos="-720"/>
        <w:tab w:val="left" w:pos="0"/>
        <w:tab w:val="left" w:pos="720"/>
        <w:tab w:val="left" w:pos="1440"/>
        <w:tab w:val="left" w:pos="2160"/>
        <w:tab w:val="left" w:pos="2880"/>
        <w:tab w:val="decimal" w:pos="3600"/>
      </w:tabs>
      <w:suppressAutoHyphens/>
      <w:overflowPunct w:val="0"/>
      <w:autoSpaceDE w:val="0"/>
      <w:spacing w:after="0" w:line="240" w:lineRule="auto"/>
      <w:ind w:firstLine="3600"/>
      <w:textAlignment w:val="baseline"/>
    </w:pPr>
    <w:rPr>
      <w:rFonts w:ascii="CG Times" w:eastAsia="Arial" w:hAnsi="CG Times" w:cs="Times New Roman"/>
      <w:b/>
      <w:i/>
      <w:sz w:val="24"/>
      <w:szCs w:val="20"/>
      <w:lang w:val="en-US" w:eastAsia="ar-SA"/>
    </w:rPr>
  </w:style>
  <w:style w:type="paragraph" w:customStyle="1" w:styleId="RightPar6">
    <w:name w:val="Right Par[6]"/>
    <w:rsid w:val="00C672C7"/>
    <w:pPr>
      <w:tabs>
        <w:tab w:val="left" w:pos="-720"/>
        <w:tab w:val="left" w:pos="0"/>
        <w:tab w:val="left" w:pos="720"/>
        <w:tab w:val="left" w:pos="1440"/>
        <w:tab w:val="left" w:pos="2160"/>
        <w:tab w:val="left" w:pos="2880"/>
        <w:tab w:val="left" w:pos="3600"/>
        <w:tab w:val="decimal" w:pos="4320"/>
      </w:tabs>
      <w:suppressAutoHyphens/>
      <w:overflowPunct w:val="0"/>
      <w:autoSpaceDE w:val="0"/>
      <w:spacing w:after="0" w:line="240" w:lineRule="auto"/>
      <w:ind w:firstLine="4320"/>
      <w:textAlignment w:val="baseline"/>
    </w:pPr>
    <w:rPr>
      <w:rFonts w:ascii="CG Times" w:eastAsia="Arial" w:hAnsi="CG Times" w:cs="Times New Roman"/>
      <w:b/>
      <w:i/>
      <w:sz w:val="24"/>
      <w:szCs w:val="20"/>
      <w:lang w:val="en-US" w:eastAsia="ar-SA"/>
    </w:rPr>
  </w:style>
  <w:style w:type="paragraph" w:customStyle="1" w:styleId="RightPar7">
    <w:name w:val="Right Par[7]"/>
    <w:rsid w:val="00C672C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spacing w:after="0" w:line="240" w:lineRule="auto"/>
      <w:ind w:firstLine="5040"/>
      <w:textAlignment w:val="baseline"/>
    </w:pPr>
    <w:rPr>
      <w:rFonts w:ascii="CG Times" w:eastAsia="Arial" w:hAnsi="CG Times" w:cs="Times New Roman"/>
      <w:b/>
      <w:i/>
      <w:sz w:val="24"/>
      <w:szCs w:val="20"/>
      <w:lang w:val="en-US" w:eastAsia="ar-SA"/>
    </w:rPr>
  </w:style>
  <w:style w:type="paragraph" w:customStyle="1" w:styleId="RightPar8">
    <w:name w:val="Right Par[8]"/>
    <w:rsid w:val="00C672C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spacing w:after="0" w:line="240" w:lineRule="auto"/>
      <w:ind w:firstLine="5760"/>
      <w:textAlignment w:val="baseline"/>
    </w:pPr>
    <w:rPr>
      <w:rFonts w:ascii="CG Times" w:eastAsia="Arial" w:hAnsi="CG Times" w:cs="Times New Roman"/>
      <w:b/>
      <w:i/>
      <w:sz w:val="24"/>
      <w:szCs w:val="20"/>
      <w:lang w:val="en-US" w:eastAsia="ar-SA"/>
    </w:rPr>
  </w:style>
  <w:style w:type="paragraph" w:customStyle="1" w:styleId="WW-Corpsdetexte2">
    <w:name w:val="WW-Corps de texte 2"/>
    <w:basedOn w:val="Normal"/>
    <w:rsid w:val="00C672C7"/>
    <w:pPr>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Retrait1religne1">
    <w:name w:val="Retrait 1re ligne1"/>
    <w:basedOn w:val="Corpsdetexte"/>
    <w:rsid w:val="00C672C7"/>
    <w:pPr>
      <w:suppressAutoHyphens/>
      <w:overflowPunct w:val="0"/>
      <w:autoSpaceDE w:val="0"/>
      <w:spacing w:line="240" w:lineRule="auto"/>
      <w:ind w:firstLine="210"/>
      <w:jc w:val="both"/>
      <w:textAlignment w:val="baseline"/>
    </w:pPr>
    <w:rPr>
      <w:rFonts w:ascii="Times New Roman" w:eastAsia="Times New Roman" w:hAnsi="Times New Roman" w:cs="Times New Roman"/>
      <w:sz w:val="24"/>
      <w:szCs w:val="20"/>
      <w:lang w:val="en-US" w:eastAsia="ar-SA"/>
    </w:rPr>
  </w:style>
  <w:style w:type="paragraph" w:customStyle="1" w:styleId="WW-Corpsdetexte21">
    <w:name w:val="WW-Corps de texte 2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Retraitcorpset1relig1">
    <w:name w:val="Retrait corps et 1re lig.1"/>
    <w:basedOn w:val="WW-Corpsdetexte21"/>
    <w:rsid w:val="00C672C7"/>
    <w:pPr>
      <w:ind w:firstLine="210"/>
    </w:pPr>
  </w:style>
  <w:style w:type="paragraph" w:customStyle="1" w:styleId="Formuledepolitesse1">
    <w:name w:val="Formule de politesse1"/>
    <w:basedOn w:val="Normal"/>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paragraph" w:customStyle="1" w:styleId="Date1">
    <w:name w:val="Da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Explorateurdedocuments1">
    <w:name w:val="Explorateur de documents1"/>
    <w:basedOn w:val="Normal"/>
    <w:rsid w:val="00C672C7"/>
    <w:pPr>
      <w:shd w:val="clear" w:color="auto" w:fill="000080"/>
      <w:suppressAutoHyphens/>
      <w:overflowPunct w:val="0"/>
      <w:autoSpaceDE w:val="0"/>
      <w:spacing w:after="0" w:line="240" w:lineRule="auto"/>
      <w:jc w:val="both"/>
      <w:textAlignment w:val="baseline"/>
    </w:pPr>
    <w:rPr>
      <w:rFonts w:ascii="Tahoma" w:eastAsia="Times New Roman" w:hAnsi="Tahoma" w:cs="Times New Roman"/>
      <w:sz w:val="24"/>
      <w:szCs w:val="20"/>
      <w:lang w:val="en-US" w:eastAsia="ar-SA"/>
    </w:rPr>
  </w:style>
  <w:style w:type="paragraph" w:styleId="Adressedestinataire">
    <w:name w:val="envelope address"/>
    <w:basedOn w:val="Normal"/>
    <w:rsid w:val="00C672C7"/>
    <w:pPr>
      <w:suppressAutoHyphens/>
      <w:overflowPunct w:val="0"/>
      <w:autoSpaceDE w:val="0"/>
      <w:spacing w:after="0" w:line="240" w:lineRule="auto"/>
      <w:ind w:left="2880"/>
      <w:jc w:val="both"/>
      <w:textAlignment w:val="baseline"/>
    </w:pPr>
    <w:rPr>
      <w:rFonts w:ascii="Arial" w:eastAsia="Times New Roman" w:hAnsi="Arial" w:cs="Times New Roman"/>
      <w:sz w:val="24"/>
      <w:szCs w:val="20"/>
      <w:lang w:val="en-US" w:eastAsia="ar-SA"/>
    </w:rPr>
  </w:style>
  <w:style w:type="paragraph" w:styleId="Adresseexpditeur">
    <w:name w:val="envelope return"/>
    <w:basedOn w:val="Normal"/>
    <w:rsid w:val="00C672C7"/>
    <w:pPr>
      <w:suppressAutoHyphens/>
      <w:overflowPunct w:val="0"/>
      <w:autoSpaceDE w:val="0"/>
      <w:spacing w:after="0" w:line="240" w:lineRule="auto"/>
      <w:jc w:val="both"/>
      <w:textAlignment w:val="baseline"/>
    </w:pPr>
    <w:rPr>
      <w:rFonts w:ascii="Arial" w:eastAsia="Times New Roman" w:hAnsi="Arial" w:cs="Times New Roman"/>
      <w:sz w:val="20"/>
      <w:szCs w:val="20"/>
      <w:lang w:val="en-US" w:eastAsia="ar-SA"/>
    </w:rPr>
  </w:style>
  <w:style w:type="paragraph" w:styleId="AdresseHTML">
    <w:name w:val="HTML Address"/>
    <w:basedOn w:val="Normal"/>
    <w:link w:val="AdresseHTMLCar"/>
    <w:rsid w:val="00C672C7"/>
    <w:pPr>
      <w:suppressAutoHyphens/>
      <w:overflowPunct w:val="0"/>
      <w:autoSpaceDE w:val="0"/>
      <w:spacing w:after="0" w:line="240" w:lineRule="auto"/>
      <w:jc w:val="both"/>
      <w:textAlignment w:val="baseline"/>
    </w:pPr>
    <w:rPr>
      <w:rFonts w:ascii="Times New Roman" w:eastAsia="Times New Roman" w:hAnsi="Times New Roman" w:cs="Times New Roman"/>
      <w:i/>
      <w:sz w:val="24"/>
      <w:szCs w:val="20"/>
      <w:lang w:val="en-US" w:eastAsia="ar-SA"/>
    </w:rPr>
  </w:style>
  <w:style w:type="character" w:customStyle="1" w:styleId="AdresseHTMLCar">
    <w:name w:val="Adresse HTML Car"/>
    <w:basedOn w:val="Policepardfaut"/>
    <w:link w:val="AdresseHTML"/>
    <w:rsid w:val="00C672C7"/>
    <w:rPr>
      <w:rFonts w:ascii="Times New Roman" w:eastAsia="Times New Roman" w:hAnsi="Times New Roman" w:cs="Times New Roman"/>
      <w:i/>
      <w:sz w:val="24"/>
      <w:szCs w:val="20"/>
      <w:lang w:val="en-US" w:eastAsia="ar-SA"/>
    </w:rPr>
  </w:style>
  <w:style w:type="paragraph" w:styleId="Index3">
    <w:name w:val="index 3"/>
    <w:basedOn w:val="Normal"/>
    <w:next w:val="Normal"/>
    <w:rsid w:val="00C672C7"/>
    <w:pPr>
      <w:suppressAutoHyphens/>
      <w:overflowPunct w:val="0"/>
      <w:autoSpaceDE w:val="0"/>
      <w:spacing w:after="0" w:line="240" w:lineRule="auto"/>
      <w:ind w:left="720" w:hanging="240"/>
      <w:jc w:val="both"/>
      <w:textAlignment w:val="baseline"/>
    </w:pPr>
    <w:rPr>
      <w:rFonts w:ascii="Times New Roman" w:eastAsia="Times New Roman" w:hAnsi="Times New Roman" w:cs="Times New Roman"/>
      <w:sz w:val="24"/>
      <w:szCs w:val="20"/>
      <w:lang w:val="en-US" w:eastAsia="ar-SA"/>
    </w:rPr>
  </w:style>
  <w:style w:type="paragraph" w:customStyle="1" w:styleId="Index41">
    <w:name w:val="Index 41"/>
    <w:basedOn w:val="Normal"/>
    <w:next w:val="Normal"/>
    <w:rsid w:val="00C672C7"/>
    <w:pPr>
      <w:suppressAutoHyphens/>
      <w:overflowPunct w:val="0"/>
      <w:autoSpaceDE w:val="0"/>
      <w:spacing w:after="0" w:line="240" w:lineRule="auto"/>
      <w:ind w:left="960" w:hanging="240"/>
      <w:jc w:val="both"/>
      <w:textAlignment w:val="baseline"/>
    </w:pPr>
    <w:rPr>
      <w:rFonts w:ascii="Times New Roman" w:eastAsia="Times New Roman" w:hAnsi="Times New Roman" w:cs="Times New Roman"/>
      <w:sz w:val="24"/>
      <w:szCs w:val="20"/>
      <w:lang w:val="en-US" w:eastAsia="ar-SA"/>
    </w:rPr>
  </w:style>
  <w:style w:type="paragraph" w:customStyle="1" w:styleId="Index51">
    <w:name w:val="Index 51"/>
    <w:basedOn w:val="Normal"/>
    <w:next w:val="Normal"/>
    <w:rsid w:val="00C672C7"/>
    <w:pPr>
      <w:suppressAutoHyphens/>
      <w:overflowPunct w:val="0"/>
      <w:autoSpaceDE w:val="0"/>
      <w:spacing w:after="0" w:line="240" w:lineRule="auto"/>
      <w:ind w:left="1200" w:hanging="240"/>
      <w:jc w:val="both"/>
      <w:textAlignment w:val="baseline"/>
    </w:pPr>
    <w:rPr>
      <w:rFonts w:ascii="Times New Roman" w:eastAsia="Times New Roman" w:hAnsi="Times New Roman" w:cs="Times New Roman"/>
      <w:sz w:val="24"/>
      <w:szCs w:val="20"/>
      <w:lang w:val="en-US" w:eastAsia="ar-SA"/>
    </w:rPr>
  </w:style>
  <w:style w:type="paragraph" w:customStyle="1" w:styleId="Index61">
    <w:name w:val="Index 61"/>
    <w:basedOn w:val="Normal"/>
    <w:next w:val="Normal"/>
    <w:rsid w:val="00C672C7"/>
    <w:pPr>
      <w:suppressAutoHyphens/>
      <w:overflowPunct w:val="0"/>
      <w:autoSpaceDE w:val="0"/>
      <w:spacing w:after="0" w:line="240" w:lineRule="auto"/>
      <w:ind w:left="1440" w:hanging="240"/>
      <w:jc w:val="both"/>
      <w:textAlignment w:val="baseline"/>
    </w:pPr>
    <w:rPr>
      <w:rFonts w:ascii="Times New Roman" w:eastAsia="Times New Roman" w:hAnsi="Times New Roman" w:cs="Times New Roman"/>
      <w:sz w:val="24"/>
      <w:szCs w:val="20"/>
      <w:lang w:val="en-US" w:eastAsia="ar-SA"/>
    </w:rPr>
  </w:style>
  <w:style w:type="paragraph" w:customStyle="1" w:styleId="Index71">
    <w:name w:val="Index 71"/>
    <w:basedOn w:val="Normal"/>
    <w:next w:val="Normal"/>
    <w:rsid w:val="00C672C7"/>
    <w:pPr>
      <w:suppressAutoHyphens/>
      <w:overflowPunct w:val="0"/>
      <w:autoSpaceDE w:val="0"/>
      <w:spacing w:after="0" w:line="240" w:lineRule="auto"/>
      <w:ind w:left="1680" w:hanging="240"/>
      <w:jc w:val="both"/>
      <w:textAlignment w:val="baseline"/>
    </w:pPr>
    <w:rPr>
      <w:rFonts w:ascii="Times New Roman" w:eastAsia="Times New Roman" w:hAnsi="Times New Roman" w:cs="Times New Roman"/>
      <w:sz w:val="24"/>
      <w:szCs w:val="20"/>
      <w:lang w:val="en-US" w:eastAsia="ar-SA"/>
    </w:rPr>
  </w:style>
  <w:style w:type="paragraph" w:customStyle="1" w:styleId="Index81">
    <w:name w:val="Index 81"/>
    <w:basedOn w:val="Normal"/>
    <w:next w:val="Normal"/>
    <w:rsid w:val="00C672C7"/>
    <w:pPr>
      <w:suppressAutoHyphens/>
      <w:overflowPunct w:val="0"/>
      <w:autoSpaceDE w:val="0"/>
      <w:spacing w:after="0" w:line="240" w:lineRule="auto"/>
      <w:ind w:left="1920" w:hanging="240"/>
      <w:jc w:val="both"/>
      <w:textAlignment w:val="baseline"/>
    </w:pPr>
    <w:rPr>
      <w:rFonts w:ascii="Times New Roman" w:eastAsia="Times New Roman" w:hAnsi="Times New Roman" w:cs="Times New Roman"/>
      <w:sz w:val="24"/>
      <w:szCs w:val="20"/>
      <w:lang w:val="en-US" w:eastAsia="ar-SA"/>
    </w:rPr>
  </w:style>
  <w:style w:type="paragraph" w:customStyle="1" w:styleId="Index91">
    <w:name w:val="Index 91"/>
    <w:basedOn w:val="Normal"/>
    <w:next w:val="Normal"/>
    <w:rsid w:val="00C672C7"/>
    <w:pPr>
      <w:suppressAutoHyphens/>
      <w:overflowPunct w:val="0"/>
      <w:autoSpaceDE w:val="0"/>
      <w:spacing w:after="0" w:line="240" w:lineRule="auto"/>
      <w:ind w:left="2160" w:hanging="240"/>
      <w:jc w:val="both"/>
      <w:textAlignment w:val="baseline"/>
    </w:pPr>
    <w:rPr>
      <w:rFonts w:ascii="Times New Roman" w:eastAsia="Times New Roman" w:hAnsi="Times New Roman" w:cs="Times New Roman"/>
      <w:sz w:val="24"/>
      <w:szCs w:val="20"/>
      <w:lang w:val="en-US" w:eastAsia="ar-SA"/>
    </w:rPr>
  </w:style>
  <w:style w:type="paragraph" w:customStyle="1" w:styleId="Liste21">
    <w:name w:val="Liste 21"/>
    <w:basedOn w:val="Normal"/>
    <w:rsid w:val="00C672C7"/>
    <w:pPr>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31">
    <w:name w:val="Liste 31"/>
    <w:basedOn w:val="Normal"/>
    <w:rsid w:val="00C672C7"/>
    <w:pPr>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41">
    <w:name w:val="Liste 41"/>
    <w:basedOn w:val="Normal"/>
    <w:rsid w:val="00C672C7"/>
    <w:pPr>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51">
    <w:name w:val="Liste 51"/>
    <w:basedOn w:val="Normal"/>
    <w:rsid w:val="00C672C7"/>
    <w:pPr>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1">
    <w:name w:val="Liste à puces1"/>
    <w:basedOn w:val="Normal"/>
    <w:rsid w:val="00C672C7"/>
    <w:pPr>
      <w:numPr>
        <w:numId w:val="28"/>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21">
    <w:name w:val="Liste à puces 21"/>
    <w:basedOn w:val="Normal"/>
    <w:rsid w:val="00C672C7"/>
    <w:pPr>
      <w:numPr>
        <w:numId w:val="29"/>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31">
    <w:name w:val="Liste à puces 31"/>
    <w:basedOn w:val="Normal"/>
    <w:rsid w:val="00C672C7"/>
    <w:pPr>
      <w:numPr>
        <w:numId w:val="30"/>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41">
    <w:name w:val="Liste à puces 41"/>
    <w:basedOn w:val="Normal"/>
    <w:rsid w:val="00C672C7"/>
    <w:pPr>
      <w:numPr>
        <w:numId w:val="31"/>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51">
    <w:name w:val="Liste à puces 51"/>
    <w:basedOn w:val="Normal"/>
    <w:rsid w:val="00C672C7"/>
    <w:pPr>
      <w:numPr>
        <w:numId w:val="32"/>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continue1">
    <w:name w:val="Liste continue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Listecontinue21">
    <w:name w:val="Liste continue 21"/>
    <w:basedOn w:val="Normal"/>
    <w:rsid w:val="00C672C7"/>
    <w:pPr>
      <w:suppressAutoHyphens/>
      <w:overflowPunct w:val="0"/>
      <w:autoSpaceDE w:val="0"/>
      <w:spacing w:after="12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Listecontinue31">
    <w:name w:val="Liste continue 31"/>
    <w:basedOn w:val="Normal"/>
    <w:rsid w:val="00C672C7"/>
    <w:pPr>
      <w:suppressAutoHyphens/>
      <w:overflowPunct w:val="0"/>
      <w:autoSpaceDE w:val="0"/>
      <w:spacing w:after="120" w:line="240" w:lineRule="auto"/>
      <w:ind w:left="1080"/>
      <w:jc w:val="both"/>
      <w:textAlignment w:val="baseline"/>
    </w:pPr>
    <w:rPr>
      <w:rFonts w:ascii="Times New Roman" w:eastAsia="Times New Roman" w:hAnsi="Times New Roman" w:cs="Times New Roman"/>
      <w:sz w:val="24"/>
      <w:szCs w:val="20"/>
      <w:lang w:val="en-US" w:eastAsia="ar-SA"/>
    </w:rPr>
  </w:style>
  <w:style w:type="paragraph" w:customStyle="1" w:styleId="Listecontinue41">
    <w:name w:val="Liste continue 41"/>
    <w:basedOn w:val="Normal"/>
    <w:rsid w:val="00C672C7"/>
    <w:pPr>
      <w:suppressAutoHyphens/>
      <w:overflowPunct w:val="0"/>
      <w:autoSpaceDE w:val="0"/>
      <w:spacing w:after="120" w:line="240" w:lineRule="auto"/>
      <w:ind w:left="1440"/>
      <w:jc w:val="both"/>
      <w:textAlignment w:val="baseline"/>
    </w:pPr>
    <w:rPr>
      <w:rFonts w:ascii="Times New Roman" w:eastAsia="Times New Roman" w:hAnsi="Times New Roman" w:cs="Times New Roman"/>
      <w:sz w:val="24"/>
      <w:szCs w:val="20"/>
      <w:lang w:val="en-US" w:eastAsia="ar-SA"/>
    </w:rPr>
  </w:style>
  <w:style w:type="paragraph" w:customStyle="1" w:styleId="Listecontinue51">
    <w:name w:val="Liste continue 51"/>
    <w:basedOn w:val="Normal"/>
    <w:rsid w:val="00C672C7"/>
    <w:pPr>
      <w:suppressAutoHyphens/>
      <w:overflowPunct w:val="0"/>
      <w:autoSpaceDE w:val="0"/>
      <w:spacing w:after="120" w:line="240" w:lineRule="auto"/>
      <w:ind w:left="1800"/>
      <w:jc w:val="both"/>
      <w:textAlignment w:val="baseline"/>
    </w:pPr>
    <w:rPr>
      <w:rFonts w:ascii="Times New Roman" w:eastAsia="Times New Roman" w:hAnsi="Times New Roman" w:cs="Times New Roman"/>
      <w:sz w:val="24"/>
      <w:szCs w:val="20"/>
      <w:lang w:val="en-US" w:eastAsia="ar-SA"/>
    </w:rPr>
  </w:style>
  <w:style w:type="paragraph" w:customStyle="1" w:styleId="Listenumros1">
    <w:name w:val="Liste à numéros1"/>
    <w:basedOn w:val="Normal"/>
    <w:rsid w:val="00C672C7"/>
    <w:pPr>
      <w:numPr>
        <w:numId w:val="33"/>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21">
    <w:name w:val="Liste à numéros 21"/>
    <w:basedOn w:val="Normal"/>
    <w:rsid w:val="00C672C7"/>
    <w:pPr>
      <w:numPr>
        <w:numId w:val="34"/>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31">
    <w:name w:val="Liste à numéros 31"/>
    <w:basedOn w:val="Normal"/>
    <w:rsid w:val="00C672C7"/>
    <w:pPr>
      <w:numPr>
        <w:numId w:val="35"/>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41">
    <w:name w:val="Liste à numéros 41"/>
    <w:basedOn w:val="Normal"/>
    <w:rsid w:val="00C672C7"/>
    <w:pPr>
      <w:numPr>
        <w:numId w:val="36"/>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51">
    <w:name w:val="Liste à numéros 51"/>
    <w:basedOn w:val="Normal"/>
    <w:rsid w:val="00C672C7"/>
    <w:pPr>
      <w:numPr>
        <w:numId w:val="37"/>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Textedemacro1">
    <w:name w:val="Texte de macro1"/>
    <w:rsid w:val="00C672C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jc w:val="both"/>
      <w:textAlignment w:val="baseline"/>
    </w:pPr>
    <w:rPr>
      <w:rFonts w:ascii="Courier New" w:eastAsia="Arial" w:hAnsi="Courier New" w:cs="Times New Roman"/>
      <w:sz w:val="20"/>
      <w:szCs w:val="20"/>
      <w:lang w:val="en-US" w:eastAsia="ar-SA"/>
    </w:rPr>
  </w:style>
  <w:style w:type="paragraph" w:customStyle="1" w:styleId="En-ttedemessage1">
    <w:name w:val="En-tête de message1"/>
    <w:basedOn w:val="Normal"/>
    <w:rsid w:val="00C672C7"/>
    <w:pPr>
      <w:pBdr>
        <w:top w:val="single" w:sz="4" w:space="1" w:color="000000"/>
        <w:left w:val="single" w:sz="4" w:space="1" w:color="000000"/>
        <w:bottom w:val="single" w:sz="4" w:space="1" w:color="000000"/>
        <w:right w:val="single" w:sz="4" w:space="1" w:color="000000"/>
      </w:pBdr>
      <w:shd w:val="clear" w:color="auto" w:fill="CCCCCC"/>
      <w:suppressAutoHyphens/>
      <w:overflowPunct w:val="0"/>
      <w:autoSpaceDE w:val="0"/>
      <w:spacing w:after="0" w:line="240" w:lineRule="auto"/>
      <w:ind w:left="1080" w:hanging="1080"/>
      <w:jc w:val="both"/>
      <w:textAlignment w:val="baseline"/>
    </w:pPr>
    <w:rPr>
      <w:rFonts w:ascii="Arial" w:eastAsia="Times New Roman" w:hAnsi="Arial" w:cs="Times New Roman"/>
      <w:sz w:val="24"/>
      <w:szCs w:val="20"/>
      <w:lang w:val="en-US" w:eastAsia="ar-SA"/>
    </w:rPr>
  </w:style>
  <w:style w:type="paragraph" w:customStyle="1" w:styleId="Retraitnormal1">
    <w:name w:val="Retrait normal1"/>
    <w:basedOn w:val="Normal"/>
    <w:rsid w:val="00C672C7"/>
    <w:pPr>
      <w:suppressAutoHyphens/>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Titredenote1">
    <w:name w:val="Titre de no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extebrut1">
    <w:name w:val="Texte brut1"/>
    <w:basedOn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0"/>
      <w:szCs w:val="20"/>
      <w:lang w:val="en-US" w:eastAsia="ar-SA"/>
    </w:rPr>
  </w:style>
  <w:style w:type="paragraph" w:customStyle="1" w:styleId="Salutations1">
    <w:name w:val="Salutations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styleId="Signature">
    <w:name w:val="Signature"/>
    <w:basedOn w:val="Normal"/>
    <w:link w:val="SignatureCar"/>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character" w:customStyle="1" w:styleId="SignatureCar">
    <w:name w:val="Signature Car"/>
    <w:basedOn w:val="Policepardfaut"/>
    <w:link w:val="Signature"/>
    <w:rsid w:val="00C672C7"/>
    <w:rPr>
      <w:rFonts w:ascii="Times New Roman" w:eastAsia="Times New Roman" w:hAnsi="Times New Roman" w:cs="Times New Roman"/>
      <w:sz w:val="24"/>
      <w:szCs w:val="20"/>
      <w:lang w:val="en-US" w:eastAsia="ar-SA"/>
    </w:rPr>
  </w:style>
  <w:style w:type="paragraph" w:customStyle="1" w:styleId="Tabledesrfrencesjuridiques1">
    <w:name w:val="Table des références juridiques1"/>
    <w:basedOn w:val="Normal"/>
    <w:next w:val="Normal"/>
    <w:rsid w:val="00C672C7"/>
    <w:pPr>
      <w:suppressAutoHyphens/>
      <w:overflowPunct w:val="0"/>
      <w:autoSpaceDE w:val="0"/>
      <w:spacing w:after="0" w:line="240" w:lineRule="auto"/>
      <w:ind w:left="240" w:hanging="240"/>
      <w:jc w:val="both"/>
      <w:textAlignment w:val="baseline"/>
    </w:pPr>
    <w:rPr>
      <w:rFonts w:ascii="Times New Roman" w:eastAsia="Times New Roman" w:hAnsi="Times New Roman" w:cs="Times New Roman"/>
      <w:sz w:val="24"/>
      <w:szCs w:val="20"/>
      <w:lang w:val="en-US" w:eastAsia="ar-SA"/>
    </w:rPr>
  </w:style>
  <w:style w:type="paragraph" w:customStyle="1" w:styleId="Tabledesillustrations1">
    <w:name w:val="Table des illustrations1"/>
    <w:basedOn w:val="Normal"/>
    <w:next w:val="Normal"/>
    <w:rsid w:val="00C672C7"/>
    <w:pPr>
      <w:suppressAutoHyphens/>
      <w:overflowPunct w:val="0"/>
      <w:autoSpaceDE w:val="0"/>
      <w:spacing w:after="0" w:line="240" w:lineRule="auto"/>
      <w:ind w:left="480" w:hanging="480"/>
      <w:jc w:val="both"/>
      <w:textAlignment w:val="baseline"/>
    </w:pPr>
    <w:rPr>
      <w:rFonts w:ascii="Times New Roman" w:eastAsia="Times New Roman" w:hAnsi="Times New Roman" w:cs="Times New Roman"/>
      <w:sz w:val="24"/>
      <w:szCs w:val="20"/>
      <w:lang w:val="en-US" w:eastAsia="ar-SA"/>
    </w:rPr>
  </w:style>
  <w:style w:type="paragraph" w:customStyle="1" w:styleId="Tabledesmatiresniveau10">
    <w:name w:val="Table des matières niveau 10"/>
    <w:basedOn w:val="Index"/>
    <w:rsid w:val="00C672C7"/>
    <w:pPr>
      <w:tabs>
        <w:tab w:val="right" w:leader="dot" w:pos="7090"/>
      </w:tabs>
      <w:ind w:left="2547"/>
    </w:pPr>
  </w:style>
  <w:style w:type="paragraph" w:customStyle="1" w:styleId="Contenudetableau">
    <w:name w:val="Contenu de tableau"/>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itredetableau">
    <w:name w:val="Titre de tableau"/>
    <w:basedOn w:val="Contenudetableau"/>
    <w:rsid w:val="00C672C7"/>
    <w:pPr>
      <w:jc w:val="center"/>
    </w:pPr>
    <w:rPr>
      <w:b/>
      <w:bCs/>
    </w:rPr>
  </w:style>
  <w:style w:type="paragraph" w:customStyle="1" w:styleId="StyleTIT3TimesNewRomanAutoRight1cm">
    <w:name w:val="Style TIT 3 + Times New Roman Auto Right:  1 cm"/>
    <w:basedOn w:val="TIT3"/>
    <w:link w:val="StyleTIT3TimesNewRomanAutoRight1cmChar"/>
    <w:rsid w:val="00C672C7"/>
    <w:pPr>
      <w:ind w:right="566"/>
    </w:pPr>
    <w:rPr>
      <w:rFonts w:ascii="Times New Roman" w:hAnsi="Times New Roman"/>
      <w:noProof/>
      <w:szCs w:val="20"/>
      <w:lang w:eastAsia="en-US"/>
    </w:rPr>
  </w:style>
  <w:style w:type="paragraph" w:customStyle="1" w:styleId="StyleTIT3TimesNewRomanAuto">
    <w:name w:val="Style TIT 3 + Times New Roman Auto"/>
    <w:basedOn w:val="TIT3"/>
    <w:link w:val="StyleTIT3TimesNewRomanAutoChar"/>
    <w:rsid w:val="00C672C7"/>
    <w:rPr>
      <w:rFonts w:ascii="Times New Roman" w:hAnsi="Times New Roman"/>
      <w:noProof/>
      <w:szCs w:val="20"/>
      <w:lang w:eastAsia="en-US"/>
    </w:rPr>
  </w:style>
  <w:style w:type="character" w:customStyle="1" w:styleId="TIT3Char">
    <w:name w:val="TIT 3 Char"/>
    <w:link w:val="TIT3"/>
    <w:rsid w:val="00C672C7"/>
    <w:rPr>
      <w:rFonts w:ascii="TimesNewRomanPS" w:eastAsia="Times New Roman" w:hAnsi="TimesNewRomanPS" w:cs="Times New Roman"/>
      <w:color w:val="000000"/>
      <w:sz w:val="24"/>
      <w:szCs w:val="24"/>
      <w:u w:val="single"/>
      <w:lang w:eastAsia="fr-FR"/>
    </w:rPr>
  </w:style>
  <w:style w:type="character" w:customStyle="1" w:styleId="StyleTIT3TimesNewRomanAutoChar">
    <w:name w:val="Style TIT 3 + Times New Roman Auto Char"/>
    <w:link w:val="StyleTIT3TimesNewRomanAuto"/>
    <w:rsid w:val="00C672C7"/>
    <w:rPr>
      <w:rFonts w:ascii="Times New Roman" w:eastAsia="Times New Roman" w:hAnsi="Times New Roman" w:cs="Times New Roman"/>
      <w:noProof/>
      <w:color w:val="000000"/>
      <w:sz w:val="24"/>
      <w:szCs w:val="20"/>
      <w:u w:val="single"/>
    </w:rPr>
  </w:style>
  <w:style w:type="character" w:customStyle="1" w:styleId="StyleTIT3TimesNewRomanAutoRight1cmChar">
    <w:name w:val="Style TIT 3 + Times New Roman Auto Right:  1 cm Char"/>
    <w:link w:val="StyleTIT3TimesNewRomanAutoRight1cm"/>
    <w:rsid w:val="00C672C7"/>
    <w:rPr>
      <w:rFonts w:ascii="Times New Roman" w:eastAsia="Times New Roman" w:hAnsi="Times New Roman" w:cs="Times New Roman"/>
      <w:noProof/>
      <w:color w:val="000000"/>
      <w:sz w:val="24"/>
      <w:szCs w:val="20"/>
      <w:u w:val="single"/>
    </w:rPr>
  </w:style>
  <w:style w:type="paragraph" w:customStyle="1" w:styleId="Style">
    <w:name w:val="Style"/>
    <w:rsid w:val="00C672C7"/>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puceoffre2">
    <w:name w:val="puce offre2"/>
    <w:basedOn w:val="Normal"/>
    <w:rsid w:val="00C672C7"/>
    <w:pPr>
      <w:numPr>
        <w:ilvl w:val="1"/>
        <w:numId w:val="38"/>
      </w:numPr>
      <w:spacing w:after="120" w:line="240" w:lineRule="auto"/>
      <w:jc w:val="both"/>
    </w:pPr>
    <w:rPr>
      <w:rFonts w:ascii="Arial" w:eastAsia="Times New Roman" w:hAnsi="Arial" w:cs="Times New Roman"/>
      <w:szCs w:val="20"/>
      <w:lang w:eastAsia="fr-FR"/>
    </w:rPr>
  </w:style>
  <w:style w:type="character" w:customStyle="1" w:styleId="Mentionnonrsolue3">
    <w:name w:val="Mention non résolue3"/>
    <w:basedOn w:val="Policepardfaut"/>
    <w:uiPriority w:val="99"/>
    <w:semiHidden/>
    <w:unhideWhenUsed/>
    <w:rsid w:val="007D18A7"/>
    <w:rPr>
      <w:color w:val="605E5C"/>
      <w:shd w:val="clear" w:color="auto" w:fill="E1DFDD"/>
    </w:rPr>
  </w:style>
  <w:style w:type="character" w:customStyle="1" w:styleId="Mentionnonrsolue30">
    <w:name w:val="Mention non résolue3"/>
    <w:basedOn w:val="Policepardfaut"/>
    <w:uiPriority w:val="99"/>
    <w:semiHidden/>
    <w:unhideWhenUsed/>
    <w:rsid w:val="00036547"/>
    <w:rPr>
      <w:color w:val="605E5C"/>
      <w:shd w:val="clear" w:color="auto" w:fill="E1DFDD"/>
    </w:rPr>
  </w:style>
  <w:style w:type="numbering" w:customStyle="1" w:styleId="Aucuneliste8">
    <w:name w:val="Aucune liste8"/>
    <w:next w:val="Aucuneliste"/>
    <w:uiPriority w:val="99"/>
    <w:semiHidden/>
    <w:unhideWhenUsed/>
    <w:rsid w:val="00036547"/>
  </w:style>
  <w:style w:type="table" w:customStyle="1" w:styleId="Grilledutableau9">
    <w:name w:val="Grille du tableau9"/>
    <w:basedOn w:val="TableauNormal"/>
    <w:next w:val="Grilledutableau"/>
    <w:rsid w:val="0003654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 11"/>
    <w:basedOn w:val="Normal"/>
    <w:rsid w:val="00036547"/>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4-header1">
    <w:name w:val="S4-header1"/>
    <w:basedOn w:val="Normal"/>
    <w:rsid w:val="00036547"/>
    <w:pPr>
      <w:spacing w:before="120" w:after="240" w:line="240" w:lineRule="auto"/>
      <w:jc w:val="center"/>
    </w:pPr>
    <w:rPr>
      <w:rFonts w:ascii="Times New Roman" w:eastAsia="Times New Roman" w:hAnsi="Times New Roman" w:cs="Times New Roman"/>
      <w:b/>
      <w:sz w:val="36"/>
      <w:szCs w:val="20"/>
      <w:lang w:val="en-US"/>
    </w:rPr>
  </w:style>
  <w:style w:type="paragraph" w:customStyle="1" w:styleId="Titre31">
    <w:name w:val="Titre 31"/>
    <w:basedOn w:val="Default"/>
    <w:next w:val="Default"/>
    <w:rsid w:val="00036547"/>
    <w:rPr>
      <w:rFonts w:eastAsia="Times New Roman"/>
      <w:color w:val="auto"/>
      <w:lang w:bidi="ar-SA"/>
    </w:rPr>
  </w:style>
  <w:style w:type="paragraph" w:customStyle="1" w:styleId="FIDICClauseName">
    <w:name w:val="FIDIC_ClauseName"/>
    <w:basedOn w:val="Normal"/>
    <w:next w:val="Normal"/>
    <w:rsid w:val="00036547"/>
    <w:pPr>
      <w:spacing w:before="240" w:after="240" w:line="240" w:lineRule="exact"/>
    </w:pPr>
    <w:rPr>
      <w:rFonts w:ascii="Arial" w:eastAsia="Times New Roman" w:hAnsi="Arial" w:cs="Arial"/>
      <w:color w:val="0000CC"/>
      <w:spacing w:val="-5"/>
      <w:sz w:val="28"/>
      <w:szCs w:val="28"/>
      <w:lang w:val="en-GB"/>
    </w:rPr>
  </w:style>
  <w:style w:type="paragraph" w:customStyle="1" w:styleId="S4-Header2">
    <w:name w:val="S4-Header 2"/>
    <w:basedOn w:val="Normal"/>
    <w:rsid w:val="00036547"/>
    <w:pPr>
      <w:spacing w:before="120" w:after="240" w:line="240" w:lineRule="auto"/>
      <w:jc w:val="center"/>
    </w:pPr>
    <w:rPr>
      <w:rFonts w:ascii="Times New Roman" w:eastAsia="Times New Roman" w:hAnsi="Times New Roman" w:cs="Times New Roman"/>
      <w:b/>
      <w:sz w:val="32"/>
      <w:szCs w:val="24"/>
      <w:lang w:val="en-US"/>
    </w:rPr>
  </w:style>
  <w:style w:type="paragraph" w:customStyle="1" w:styleId="Head1">
    <w:name w:val="Head1"/>
    <w:basedOn w:val="Default"/>
    <w:next w:val="Default"/>
    <w:rsid w:val="00036547"/>
    <w:rPr>
      <w:rFonts w:eastAsia="Times New Roman"/>
      <w:color w:val="auto"/>
      <w:lang w:bidi="ar-SA"/>
    </w:rPr>
  </w:style>
  <w:style w:type="paragraph" w:customStyle="1" w:styleId="FIDICClauseSubSubName">
    <w:name w:val="FIDIC_ClauseSubSubName"/>
    <w:basedOn w:val="Normal"/>
    <w:next w:val="Normal"/>
    <w:rsid w:val="00036547"/>
    <w:pPr>
      <w:spacing w:before="120" w:after="120" w:line="240" w:lineRule="exact"/>
    </w:pPr>
    <w:rPr>
      <w:rFonts w:ascii="Helvetica Neue" w:eastAsia="Times New Roman" w:hAnsi="Helvetica Neue" w:cs="Times New Roman"/>
      <w:color w:val="0000CC"/>
      <w:spacing w:val="-5"/>
      <w:sz w:val="20"/>
      <w:szCs w:val="20"/>
      <w:lang w:val="en-US"/>
    </w:rPr>
  </w:style>
  <w:style w:type="paragraph" w:customStyle="1" w:styleId="plane">
    <w:name w:val="plane"/>
    <w:basedOn w:val="Normal"/>
    <w:rsid w:val="00036547"/>
    <w:pPr>
      <w:suppressAutoHyphens/>
      <w:spacing w:after="0" w:line="240" w:lineRule="auto"/>
      <w:jc w:val="both"/>
    </w:pPr>
    <w:rPr>
      <w:rFonts w:ascii="Tms Rmn" w:eastAsia="Times New Roman" w:hAnsi="Tms Rmn" w:cs="Times New Roman"/>
      <w:sz w:val="24"/>
      <w:szCs w:val="20"/>
      <w:lang w:val="en-US"/>
    </w:rPr>
  </w:style>
  <w:style w:type="paragraph" w:customStyle="1" w:styleId="S7-Header2">
    <w:name w:val="S7 - Header 2"/>
    <w:basedOn w:val="Normal"/>
    <w:rsid w:val="00036547"/>
    <w:pPr>
      <w:numPr>
        <w:numId w:val="40"/>
      </w:numPr>
      <w:spacing w:after="0" w:line="240" w:lineRule="auto"/>
    </w:pPr>
    <w:rPr>
      <w:rFonts w:ascii="Times New Roman" w:eastAsia="Times New Roman" w:hAnsi="Times New Roman" w:cs="Times New Roman"/>
      <w:b/>
      <w:sz w:val="24"/>
      <w:szCs w:val="20"/>
      <w:lang w:val="en-US"/>
    </w:rPr>
  </w:style>
  <w:style w:type="paragraph" w:customStyle="1" w:styleId="SectionVII">
    <w:name w:val="Section VII"/>
    <w:basedOn w:val="Header2-SubClauses"/>
    <w:autoRedefine/>
    <w:rsid w:val="00036547"/>
    <w:pPr>
      <w:tabs>
        <w:tab w:val="clear" w:pos="619"/>
        <w:tab w:val="left" w:pos="2699"/>
      </w:tabs>
      <w:overflowPunct/>
      <w:autoSpaceDE/>
      <w:autoSpaceDN/>
      <w:adjustRightInd/>
      <w:spacing w:after="120"/>
      <w:textAlignment w:val="auto"/>
    </w:pPr>
    <w:rPr>
      <w:rFonts w:eastAsia="Arial Unicode MS" w:cs="Times New Roman"/>
      <w:bCs/>
      <w:lang w:val="en-GB" w:eastAsia="en-US"/>
    </w:rPr>
  </w:style>
  <w:style w:type="character" w:customStyle="1" w:styleId="longtext">
    <w:name w:val="long_text"/>
    <w:rsid w:val="00036547"/>
  </w:style>
  <w:style w:type="character" w:customStyle="1" w:styleId="gt-icon-text1">
    <w:name w:val="gt-icon-text1"/>
    <w:rsid w:val="00036547"/>
  </w:style>
  <w:style w:type="paragraph" w:customStyle="1" w:styleId="Enclosure">
    <w:name w:val="Enclosure"/>
    <w:basedOn w:val="Normal"/>
    <w:rsid w:val="00036547"/>
    <w:pPr>
      <w:spacing w:after="0" w:line="240" w:lineRule="auto"/>
    </w:pPr>
    <w:rPr>
      <w:rFonts w:ascii="Times New Roman" w:eastAsia="Times New Roman" w:hAnsi="Times New Roman" w:cs="Times New Roman"/>
      <w:sz w:val="24"/>
      <w:szCs w:val="24"/>
      <w:lang w:val="en-US"/>
    </w:rPr>
  </w:style>
  <w:style w:type="character" w:customStyle="1" w:styleId="TM2Car">
    <w:name w:val="TM 2 Car"/>
    <w:basedOn w:val="Policepardfaut"/>
    <w:link w:val="TM2"/>
    <w:uiPriority w:val="39"/>
    <w:rsid w:val="00036547"/>
    <w:rPr>
      <w:rFonts w:ascii="Times New Roman" w:eastAsia="Times New Roman" w:hAnsi="Times New Roman" w:cs="Times New Roman"/>
      <w:sz w:val="24"/>
      <w:szCs w:val="20"/>
      <w:lang w:eastAsia="fr-FR"/>
    </w:rPr>
  </w:style>
  <w:style w:type="numbering" w:customStyle="1" w:styleId="Aucuneliste9">
    <w:name w:val="Aucune liste9"/>
    <w:next w:val="Aucuneliste"/>
    <w:uiPriority w:val="99"/>
    <w:semiHidden/>
    <w:unhideWhenUsed/>
    <w:rsid w:val="006967CE"/>
  </w:style>
  <w:style w:type="table" w:customStyle="1" w:styleId="Listecouleur-Accent12">
    <w:name w:val="Liste couleur - Accent 12"/>
    <w:basedOn w:val="TableauNormal"/>
    <w:next w:val="Listecouleur-Accent1"/>
    <w:uiPriority w:val="72"/>
    <w:rsid w:val="006967CE"/>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
    <w:name w:val="Grille du tableau10"/>
    <w:basedOn w:val="TableauNormal"/>
    <w:next w:val="Grilledutableau"/>
    <w:rsid w:val="006967CE"/>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ucuneliste"/>
    <w:uiPriority w:val="99"/>
    <w:semiHidden/>
    <w:unhideWhenUsed/>
    <w:rsid w:val="006967CE"/>
  </w:style>
  <w:style w:type="table" w:customStyle="1" w:styleId="TableGrid11">
    <w:name w:val="Table Grid1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6967CE"/>
  </w:style>
  <w:style w:type="table" w:customStyle="1" w:styleId="Grilledutableau15">
    <w:name w:val="Grille du tableau15"/>
    <w:basedOn w:val="TableauNormal"/>
    <w:next w:val="Grilledutableau"/>
    <w:uiPriority w:val="39"/>
    <w:rsid w:val="006967CE"/>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uiPriority w:val="19"/>
    <w:qFormat/>
    <w:rsid w:val="006967CE"/>
    <w:rPr>
      <w:i/>
      <w:iCs/>
      <w:color w:val="404040"/>
    </w:rPr>
  </w:style>
  <w:style w:type="paragraph" w:customStyle="1" w:styleId="Titre4Titrearticle">
    <w:name w:val="Titre 4.Titre article"/>
    <w:basedOn w:val="Normal"/>
    <w:rsid w:val="006967CE"/>
    <w:pPr>
      <w:numPr>
        <w:numId w:val="50"/>
      </w:numPr>
      <w:tabs>
        <w:tab w:val="left" w:pos="851"/>
        <w:tab w:val="right" w:leader="dot" w:pos="10490"/>
      </w:tabs>
      <w:spacing w:after="0" w:line="240" w:lineRule="auto"/>
      <w:jc w:val="both"/>
    </w:pPr>
    <w:rPr>
      <w:rFonts w:ascii="Verdana" w:eastAsia="Times New Roman" w:hAnsi="Verdana" w:cs="Arial"/>
      <w:b/>
      <w:bCs/>
      <w:snapToGrid w:val="0"/>
      <w:sz w:val="18"/>
      <w:szCs w:val="20"/>
      <w:u w:val="single"/>
      <w:lang w:eastAsia="fr-FR"/>
    </w:rPr>
  </w:style>
  <w:style w:type="character" w:customStyle="1" w:styleId="a-list-item">
    <w:name w:val="a-list-item"/>
    <w:rsid w:val="006967CE"/>
  </w:style>
  <w:style w:type="table" w:customStyle="1" w:styleId="TableGrid12">
    <w:name w:val="Table Grid12"/>
    <w:basedOn w:val="TableauNormal"/>
    <w:next w:val="Grilledutableau"/>
    <w:uiPriority w:val="59"/>
    <w:rsid w:val="00BB564D"/>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F111C4"/>
  </w:style>
  <w:style w:type="table" w:customStyle="1" w:styleId="Grilledutableau16">
    <w:name w:val="Grille du tableau16"/>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2">
    <w:name w:val="- retrait 2"/>
    <w:basedOn w:val="Normal"/>
    <w:link w:val="-retrait2Car"/>
    <w:uiPriority w:val="99"/>
    <w:rsid w:val="00F111C4"/>
    <w:pPr>
      <w:numPr>
        <w:numId w:val="54"/>
      </w:numPr>
      <w:tabs>
        <w:tab w:val="clear" w:pos="720"/>
        <w:tab w:val="num" w:pos="1260"/>
      </w:tabs>
      <w:spacing w:after="120" w:line="240" w:lineRule="auto"/>
      <w:ind w:left="1260" w:hanging="490"/>
      <w:jc w:val="both"/>
    </w:pPr>
    <w:rPr>
      <w:rFonts w:ascii="Arial" w:eastAsia="Times New Roman" w:hAnsi="Arial" w:cs="Arial"/>
      <w:lang w:eastAsia="fr-FR"/>
    </w:rPr>
  </w:style>
  <w:style w:type="character" w:customStyle="1" w:styleId="-retrait2Car">
    <w:name w:val="- retrait 2 Car"/>
    <w:basedOn w:val="Policepardfaut"/>
    <w:link w:val="-retrait2"/>
    <w:uiPriority w:val="99"/>
    <w:locked/>
    <w:rsid w:val="00F111C4"/>
    <w:rPr>
      <w:rFonts w:ascii="Arial" w:eastAsia="Times New Roman" w:hAnsi="Arial" w:cs="Arial"/>
      <w:lang w:eastAsia="fr-FR"/>
    </w:rPr>
  </w:style>
  <w:style w:type="table" w:customStyle="1" w:styleId="TableGrid10">
    <w:name w:val="TableGrid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
    <w:name w:val="Tableau Grille 5 Foncé - Accentuation 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
    <w:name w:val="Tableau simple 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
    <w:name w:val="Tableau Grille 4 - Accentuation 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
    <w:name w:val="Tableau Grille 6 Couleur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
    <w:name w:val="Aucune liste15"/>
    <w:next w:val="Aucuneliste"/>
    <w:uiPriority w:val="99"/>
    <w:semiHidden/>
    <w:unhideWhenUsed/>
    <w:rsid w:val="00F111C4"/>
  </w:style>
  <w:style w:type="table" w:customStyle="1" w:styleId="TableauGrille5Fonc-Accentuation111">
    <w:name w:val="Tableau Grille 5 Foncé - Accentuation 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
    <w:name w:val="Grille du tableau17"/>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
    <w:name w:val="Tableau Grille 5 Foncé - Accentuation 12"/>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0">
    <w:name w:val="TableGrid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
    <w:name w:val="Tableau Grille 3 - Accentuation 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0">
    <w:name w:val="TableGrid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
    <w:name w:val="Grille du tableau18"/>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
    <w:name w:val="Aucune liste16"/>
    <w:next w:val="Aucuneliste"/>
    <w:uiPriority w:val="99"/>
    <w:semiHidden/>
    <w:unhideWhenUsed/>
    <w:rsid w:val="00F111C4"/>
  </w:style>
  <w:style w:type="table" w:customStyle="1" w:styleId="Grilledutableau19">
    <w:name w:val="Grille du tableau19"/>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0">
    <w:name w:val="TableGrid1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
    <w:name w:val="Tableau Grille 5 Foncé - Accentuation 112"/>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
    <w:name w:val="Tableau simple 1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
    <w:name w:val="Tableau Grille 4 - Accentuation 1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
    <w:name w:val="Tableau Grille 6 Couleur1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
    <w:name w:val="Tableau Grille 5 Foncé - Accentuation 113"/>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
    <w:name w:val="Aucune liste17"/>
    <w:next w:val="Aucuneliste"/>
    <w:uiPriority w:val="99"/>
    <w:semiHidden/>
    <w:unhideWhenUsed/>
    <w:rsid w:val="00F111C4"/>
  </w:style>
  <w:style w:type="table" w:customStyle="1" w:styleId="TableauGrille5Fonc-Accentuation1111">
    <w:name w:val="Tableau Grille 5 Foncé - Accentuation 1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
    <w:name w:val="Grille du tableau110"/>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
    <w:name w:val="Tableau Grille 4 - Accentuation 112"/>
    <w:basedOn w:val="TableauNormal"/>
    <w:next w:val="TableauGrille4-Accentuation11"/>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
    <w:name w:val="Tableau Grille 5 Foncé - Accentuation 121"/>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0">
    <w:name w:val="TableGrid2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
    <w:name w:val="Tableau Grille 3 - Accentuation 1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
    <w:name w:val="TableGrid1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
    <w:name w:val="Tableau simple 112"/>
    <w:basedOn w:val="TableauNormal"/>
    <w:next w:val="Tableausimple11"/>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
    <w:name w:val="Tableau Grille 6 Couleur12"/>
    <w:basedOn w:val="TableauNormal"/>
    <w:next w:val="TableauGrille6Couleur1"/>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8">
    <w:name w:val="Aucune liste18"/>
    <w:next w:val="Aucuneliste"/>
    <w:uiPriority w:val="99"/>
    <w:semiHidden/>
    <w:unhideWhenUsed/>
    <w:rsid w:val="00476318"/>
  </w:style>
  <w:style w:type="numbering" w:customStyle="1" w:styleId="Aucuneliste19">
    <w:name w:val="Aucune liste19"/>
    <w:next w:val="Aucuneliste"/>
    <w:uiPriority w:val="99"/>
    <w:semiHidden/>
    <w:unhideWhenUsed/>
    <w:rsid w:val="00476318"/>
  </w:style>
  <w:style w:type="table" w:customStyle="1" w:styleId="Listecouleur-Accent111">
    <w:name w:val="Liste couleur - Accent 11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20">
    <w:name w:val="Grille du tableau20"/>
    <w:basedOn w:val="TableauNormal"/>
    <w:next w:val="Grilledutableau"/>
    <w:uiPriority w:val="39"/>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Aucuneliste"/>
    <w:uiPriority w:val="99"/>
    <w:semiHidden/>
    <w:unhideWhenUsed/>
    <w:rsid w:val="00476318"/>
  </w:style>
  <w:style w:type="table" w:customStyle="1" w:styleId="TableGrid13">
    <w:name w:val="Table Grid13"/>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4">
    <w:name w:val="Aucune liste114"/>
    <w:next w:val="Aucuneliste"/>
    <w:uiPriority w:val="99"/>
    <w:semiHidden/>
    <w:unhideWhenUsed/>
    <w:rsid w:val="00476318"/>
  </w:style>
  <w:style w:type="table" w:customStyle="1" w:styleId="TableGrid4">
    <w:name w:val="TableGrid4"/>
    <w:rsid w:val="00476318"/>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2">
    <w:name w:val="Aucune liste1112"/>
    <w:next w:val="Aucuneliste"/>
    <w:uiPriority w:val="99"/>
    <w:semiHidden/>
    <w:unhideWhenUsed/>
    <w:rsid w:val="00476318"/>
  </w:style>
  <w:style w:type="table" w:customStyle="1" w:styleId="Grilledutableau113">
    <w:name w:val="Grille du tableau11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2">
    <w:name w:val="Aucune liste11112"/>
    <w:next w:val="Aucuneliste"/>
    <w:uiPriority w:val="99"/>
    <w:semiHidden/>
    <w:unhideWhenUsed/>
    <w:rsid w:val="00476318"/>
  </w:style>
  <w:style w:type="table" w:customStyle="1" w:styleId="Grilledutableau114">
    <w:name w:val="Grille du tableau114"/>
    <w:basedOn w:val="TableauNormal"/>
    <w:next w:val="Grilledutableau"/>
    <w:locked/>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5">
    <w:name w:val="Grille du tableau2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5">
    <w:name w:val="Aucune liste25"/>
    <w:next w:val="Aucuneliste"/>
    <w:uiPriority w:val="99"/>
    <w:semiHidden/>
    <w:unhideWhenUsed/>
    <w:rsid w:val="00476318"/>
  </w:style>
  <w:style w:type="table" w:customStyle="1" w:styleId="Grilledutableau35">
    <w:name w:val="Grille du tableau3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3">
    <w:name w:val="Aucune liste33"/>
    <w:next w:val="Aucuneliste"/>
    <w:uiPriority w:val="99"/>
    <w:semiHidden/>
    <w:unhideWhenUsed/>
    <w:rsid w:val="00476318"/>
  </w:style>
  <w:style w:type="table" w:customStyle="1" w:styleId="Grilledutableau43">
    <w:name w:val="Grille du tableau43"/>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3">
    <w:name w:val="Aucune liste43"/>
    <w:next w:val="Aucuneliste"/>
    <w:uiPriority w:val="99"/>
    <w:semiHidden/>
    <w:unhideWhenUsed/>
    <w:rsid w:val="00476318"/>
  </w:style>
  <w:style w:type="table" w:customStyle="1" w:styleId="Grilledutableau53">
    <w:name w:val="Grille du tableau5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1">
    <w:name w:val="Aucune liste111111"/>
    <w:next w:val="Aucuneliste"/>
    <w:uiPriority w:val="99"/>
    <w:semiHidden/>
    <w:unhideWhenUsed/>
    <w:rsid w:val="00476318"/>
  </w:style>
  <w:style w:type="table" w:customStyle="1" w:styleId="Grilledutableau213">
    <w:name w:val="Grille du tableau2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3">
    <w:name w:val="Aucune liste213"/>
    <w:next w:val="Aucuneliste"/>
    <w:uiPriority w:val="99"/>
    <w:semiHidden/>
    <w:unhideWhenUsed/>
    <w:rsid w:val="00476318"/>
  </w:style>
  <w:style w:type="table" w:customStyle="1" w:styleId="Grilledutableau313">
    <w:name w:val="Grille du tableau3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3">
    <w:name w:val="Aucune liste53"/>
    <w:next w:val="Aucuneliste"/>
    <w:uiPriority w:val="99"/>
    <w:semiHidden/>
    <w:unhideWhenUsed/>
    <w:rsid w:val="00476318"/>
  </w:style>
  <w:style w:type="table" w:customStyle="1" w:styleId="Grilledutableau63">
    <w:name w:val="Grille du tableau6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3">
    <w:name w:val="Aucune liste123"/>
    <w:next w:val="Aucuneliste"/>
    <w:uiPriority w:val="99"/>
    <w:semiHidden/>
    <w:unhideWhenUsed/>
    <w:rsid w:val="00476318"/>
  </w:style>
  <w:style w:type="table" w:customStyle="1" w:styleId="Grilledutableau123">
    <w:name w:val="Grille du tableau123"/>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3">
    <w:name w:val="Grille du tableau2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3">
    <w:name w:val="Aucune liste223"/>
    <w:next w:val="Aucuneliste"/>
    <w:uiPriority w:val="99"/>
    <w:semiHidden/>
    <w:unhideWhenUsed/>
    <w:rsid w:val="00476318"/>
  </w:style>
  <w:style w:type="table" w:customStyle="1" w:styleId="Grilledutableau323">
    <w:name w:val="Grille du tableau3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61">
    <w:name w:val="Aucune liste61"/>
    <w:next w:val="Aucuneliste"/>
    <w:uiPriority w:val="99"/>
    <w:semiHidden/>
    <w:unhideWhenUsed/>
    <w:rsid w:val="00476318"/>
  </w:style>
  <w:style w:type="table" w:customStyle="1" w:styleId="Grilledutableau71">
    <w:name w:val="Grille du tableau7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1">
    <w:name w:val="Aucune liste131"/>
    <w:next w:val="Aucuneliste"/>
    <w:uiPriority w:val="99"/>
    <w:semiHidden/>
    <w:unhideWhenUsed/>
    <w:rsid w:val="00476318"/>
  </w:style>
  <w:style w:type="table" w:customStyle="1" w:styleId="Grilledutableau131">
    <w:name w:val="Grille du tableau13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1">
    <w:name w:val="Grille du tableau2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1">
    <w:name w:val="Aucune liste231"/>
    <w:next w:val="Aucuneliste"/>
    <w:uiPriority w:val="99"/>
    <w:semiHidden/>
    <w:unhideWhenUsed/>
    <w:rsid w:val="00476318"/>
  </w:style>
  <w:style w:type="table" w:customStyle="1" w:styleId="Grilledutableau331">
    <w:name w:val="Grille du tableau3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1">
    <w:name w:val="Aucune liste311"/>
    <w:next w:val="Aucuneliste"/>
    <w:uiPriority w:val="99"/>
    <w:semiHidden/>
    <w:unhideWhenUsed/>
    <w:rsid w:val="00476318"/>
  </w:style>
  <w:style w:type="table" w:customStyle="1" w:styleId="Grilledutableau411">
    <w:name w:val="Grille du tableau41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1">
    <w:name w:val="Aucune liste411"/>
    <w:next w:val="Aucuneliste"/>
    <w:uiPriority w:val="99"/>
    <w:semiHidden/>
    <w:unhideWhenUsed/>
    <w:rsid w:val="00476318"/>
  </w:style>
  <w:style w:type="table" w:customStyle="1" w:styleId="Grilledutableau511">
    <w:name w:val="Grille du tableau5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1">
    <w:name w:val="Aucune liste1121"/>
    <w:next w:val="Aucuneliste"/>
    <w:uiPriority w:val="99"/>
    <w:semiHidden/>
    <w:unhideWhenUsed/>
    <w:rsid w:val="00476318"/>
  </w:style>
  <w:style w:type="table" w:customStyle="1" w:styleId="Grilledutableau1111">
    <w:name w:val="Grille du tableau11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1">
    <w:name w:val="Grille du tableau2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1">
    <w:name w:val="Aucune liste2111"/>
    <w:next w:val="Aucuneliste"/>
    <w:uiPriority w:val="99"/>
    <w:semiHidden/>
    <w:unhideWhenUsed/>
    <w:rsid w:val="00476318"/>
  </w:style>
  <w:style w:type="table" w:customStyle="1" w:styleId="Grilledutableau3111">
    <w:name w:val="Grille du tableau3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1">
    <w:name w:val="Aucune liste511"/>
    <w:next w:val="Aucuneliste"/>
    <w:uiPriority w:val="99"/>
    <w:semiHidden/>
    <w:unhideWhenUsed/>
    <w:rsid w:val="00476318"/>
  </w:style>
  <w:style w:type="table" w:customStyle="1" w:styleId="Grilledutableau611">
    <w:name w:val="Grille du tableau6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1">
    <w:name w:val="Aucune liste1211"/>
    <w:next w:val="Aucuneliste"/>
    <w:uiPriority w:val="99"/>
    <w:semiHidden/>
    <w:unhideWhenUsed/>
    <w:rsid w:val="00476318"/>
  </w:style>
  <w:style w:type="table" w:customStyle="1" w:styleId="Grilledutableau1211">
    <w:name w:val="Grille du tableau12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1">
    <w:name w:val="Grille du tableau2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1">
    <w:name w:val="Aucune liste2211"/>
    <w:next w:val="Aucuneliste"/>
    <w:uiPriority w:val="99"/>
    <w:semiHidden/>
    <w:unhideWhenUsed/>
    <w:rsid w:val="00476318"/>
  </w:style>
  <w:style w:type="table" w:customStyle="1" w:styleId="Grilledutableau3211">
    <w:name w:val="Grille du tableau3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1">
    <w:name w:val="Aucune liste71"/>
    <w:next w:val="Aucuneliste"/>
    <w:uiPriority w:val="99"/>
    <w:semiHidden/>
    <w:unhideWhenUsed/>
    <w:rsid w:val="00476318"/>
  </w:style>
  <w:style w:type="table" w:customStyle="1" w:styleId="Grilledutableau81">
    <w:name w:val="Grille du tableau8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1">
    <w:name w:val="Aucune liste141"/>
    <w:next w:val="Aucuneliste"/>
    <w:uiPriority w:val="99"/>
    <w:semiHidden/>
    <w:unhideWhenUsed/>
    <w:rsid w:val="00476318"/>
  </w:style>
  <w:style w:type="table" w:customStyle="1" w:styleId="Grilledutableau141">
    <w:name w:val="Grille du tableau14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1">
    <w:name w:val="Grille du tableau2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1">
    <w:name w:val="Aucune liste241"/>
    <w:next w:val="Aucuneliste"/>
    <w:uiPriority w:val="99"/>
    <w:semiHidden/>
    <w:unhideWhenUsed/>
    <w:rsid w:val="00476318"/>
  </w:style>
  <w:style w:type="table" w:customStyle="1" w:styleId="Grilledutableau341">
    <w:name w:val="Grille du tableau3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1">
    <w:name w:val="Aucune liste321"/>
    <w:next w:val="Aucuneliste"/>
    <w:uiPriority w:val="99"/>
    <w:semiHidden/>
    <w:unhideWhenUsed/>
    <w:rsid w:val="00476318"/>
  </w:style>
  <w:style w:type="table" w:customStyle="1" w:styleId="Grilledutableau421">
    <w:name w:val="Grille du tableau42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1">
    <w:name w:val="Aucune liste421"/>
    <w:next w:val="Aucuneliste"/>
    <w:uiPriority w:val="99"/>
    <w:semiHidden/>
    <w:unhideWhenUsed/>
    <w:rsid w:val="00476318"/>
  </w:style>
  <w:style w:type="table" w:customStyle="1" w:styleId="Grilledutableau521">
    <w:name w:val="Grille du tableau5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1">
    <w:name w:val="Aucune liste1131"/>
    <w:next w:val="Aucuneliste"/>
    <w:uiPriority w:val="99"/>
    <w:semiHidden/>
    <w:unhideWhenUsed/>
    <w:rsid w:val="00476318"/>
  </w:style>
  <w:style w:type="table" w:customStyle="1" w:styleId="Grilledutableau1121">
    <w:name w:val="Grille du tableau11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1">
    <w:name w:val="Grille du tableau2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1">
    <w:name w:val="Aucune liste2121"/>
    <w:next w:val="Aucuneliste"/>
    <w:uiPriority w:val="99"/>
    <w:semiHidden/>
    <w:unhideWhenUsed/>
    <w:rsid w:val="00476318"/>
  </w:style>
  <w:style w:type="table" w:customStyle="1" w:styleId="Grilledutableau3121">
    <w:name w:val="Grille du tableau3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1">
    <w:name w:val="Aucune liste521"/>
    <w:next w:val="Aucuneliste"/>
    <w:uiPriority w:val="99"/>
    <w:semiHidden/>
    <w:unhideWhenUsed/>
    <w:rsid w:val="00476318"/>
  </w:style>
  <w:style w:type="table" w:customStyle="1" w:styleId="Grilledutableau621">
    <w:name w:val="Grille du tableau6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1">
    <w:name w:val="Aucune liste1221"/>
    <w:next w:val="Aucuneliste"/>
    <w:uiPriority w:val="99"/>
    <w:semiHidden/>
    <w:unhideWhenUsed/>
    <w:rsid w:val="00476318"/>
  </w:style>
  <w:style w:type="table" w:customStyle="1" w:styleId="Grilledutableau1221">
    <w:name w:val="Grille du tableau12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1">
    <w:name w:val="Grille du tableau2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1">
    <w:name w:val="Aucune liste2221"/>
    <w:next w:val="Aucuneliste"/>
    <w:uiPriority w:val="99"/>
    <w:semiHidden/>
    <w:unhideWhenUsed/>
    <w:rsid w:val="00476318"/>
  </w:style>
  <w:style w:type="table" w:customStyle="1" w:styleId="Grilledutableau3221">
    <w:name w:val="Grille du tableau3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ouleur-Accent13">
    <w:name w:val="Liste couleur - Accent 13"/>
    <w:basedOn w:val="TableauNormal"/>
    <w:next w:val="Listecouleur-Accent1"/>
    <w:uiPriority w:val="72"/>
    <w:semiHidden/>
    <w:unhideWhenUsed/>
    <w:rsid w:val="0047631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Mentionnonrsolue">
    <w:name w:val="Unresolved Mention"/>
    <w:basedOn w:val="Policepardfaut"/>
    <w:uiPriority w:val="99"/>
    <w:semiHidden/>
    <w:unhideWhenUsed/>
    <w:rsid w:val="00476318"/>
    <w:rPr>
      <w:color w:val="605E5C"/>
      <w:shd w:val="clear" w:color="auto" w:fill="E1DFDD"/>
    </w:rPr>
  </w:style>
  <w:style w:type="numbering" w:customStyle="1" w:styleId="Aucuneliste81">
    <w:name w:val="Aucune liste81"/>
    <w:next w:val="Aucuneliste"/>
    <w:uiPriority w:val="99"/>
    <w:semiHidden/>
    <w:unhideWhenUsed/>
    <w:rsid w:val="00476318"/>
  </w:style>
  <w:style w:type="table" w:customStyle="1" w:styleId="Grilledutableau91">
    <w:name w:val="Grille du tableau9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91">
    <w:name w:val="Aucune liste91"/>
    <w:next w:val="Aucuneliste"/>
    <w:uiPriority w:val="99"/>
    <w:semiHidden/>
    <w:unhideWhenUsed/>
    <w:rsid w:val="00476318"/>
  </w:style>
  <w:style w:type="table" w:customStyle="1" w:styleId="Listecouleur-Accent121">
    <w:name w:val="Liste couleur - Accent 12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1">
    <w:name w:val="Grille du tableau101"/>
    <w:basedOn w:val="TableauNormal"/>
    <w:next w:val="Grilledutableau"/>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ucuneliste"/>
    <w:uiPriority w:val="99"/>
    <w:semiHidden/>
    <w:unhideWhenUsed/>
    <w:rsid w:val="00476318"/>
  </w:style>
  <w:style w:type="table" w:customStyle="1" w:styleId="TableGrid1110">
    <w:name w:val="Table Grid1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1">
    <w:name w:val="Grille du tableau151"/>
    <w:basedOn w:val="TableauNormal"/>
    <w:next w:val="Grilledutableau"/>
    <w:uiPriority w:val="39"/>
    <w:rsid w:val="00476318"/>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1">
    <w:name w:val="Aucune liste101"/>
    <w:next w:val="Aucuneliste"/>
    <w:uiPriority w:val="99"/>
    <w:semiHidden/>
    <w:unhideWhenUsed/>
    <w:rsid w:val="00476318"/>
  </w:style>
  <w:style w:type="table" w:customStyle="1" w:styleId="Grilledutableau161">
    <w:name w:val="Grille du tableau16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Grid13"/>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4">
    <w:name w:val="Tableau Grille 5 Foncé - Accentuation 114"/>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3">
    <w:name w:val="Tableau simple 113"/>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3">
    <w:name w:val="Tableau Grille 4 - Accentuation 113"/>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3">
    <w:name w:val="Tableau Grille 6 Couleur13"/>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1">
    <w:name w:val="Aucune liste151"/>
    <w:next w:val="Aucuneliste"/>
    <w:uiPriority w:val="99"/>
    <w:semiHidden/>
    <w:unhideWhenUsed/>
    <w:rsid w:val="00476318"/>
  </w:style>
  <w:style w:type="table" w:customStyle="1" w:styleId="TableauGrille5Fonc-Accentuation1112">
    <w:name w:val="Tableau Grille 5 Foncé - Accentuation 1112"/>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1">
    <w:name w:val="Grille du tableau17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2">
    <w:name w:val="Tableau Grille 5 Foncé - Accentuation 122"/>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20">
    <w:name w:val="TableGrid2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2">
    <w:name w:val="Tableau Grille 3 - Accentuation 112"/>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2">
    <w:name w:val="TableGrid11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1">
    <w:name w:val="Grille du tableau18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1">
    <w:name w:val="Aucune liste161"/>
    <w:next w:val="Aucuneliste"/>
    <w:uiPriority w:val="99"/>
    <w:semiHidden/>
    <w:unhideWhenUsed/>
    <w:rsid w:val="00476318"/>
  </w:style>
  <w:style w:type="table" w:customStyle="1" w:styleId="Grilledutableau191">
    <w:name w:val="Grille du tableau19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10">
    <w:name w:val="TableGrid12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1">
    <w:name w:val="Tableau Grille 5 Foncé - Accentuation 112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1">
    <w:name w:val="Tableau simple 1111"/>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1">
    <w:name w:val="Tableau Grille 4 - Accentuation 1111"/>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1">
    <w:name w:val="Tableau Grille 6 Couleur111"/>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1">
    <w:name w:val="Tableau Grille 5 Foncé - Accentuation 113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1">
    <w:name w:val="Aucune liste171"/>
    <w:next w:val="Aucuneliste"/>
    <w:uiPriority w:val="99"/>
    <w:semiHidden/>
    <w:unhideWhenUsed/>
    <w:rsid w:val="00476318"/>
  </w:style>
  <w:style w:type="table" w:customStyle="1" w:styleId="TableauGrille5Fonc-Accentuation11111">
    <w:name w:val="Tableau Grille 5 Foncé - Accentuation 1111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1">
    <w:name w:val="Grille du tableau110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1">
    <w:name w:val="Tableau Grille 4 - Accentuation 1121"/>
    <w:basedOn w:val="TableauNormal"/>
    <w:next w:val="TableauGrille4-Accentuation11"/>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1">
    <w:name w:val="Tableau Grille 5 Foncé - Accentuation 121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10">
    <w:name w:val="TableGrid2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1">
    <w:name w:val="Tableau Grille 3 - Accentuation 1111"/>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1">
    <w:name w:val="TableGrid11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1">
    <w:name w:val="Tableau simple 1121"/>
    <w:basedOn w:val="TableauNormal"/>
    <w:next w:val="Tableausimple11"/>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1">
    <w:name w:val="Tableau Grille 6 Couleur121"/>
    <w:basedOn w:val="TableauNormal"/>
    <w:next w:val="TableauGrille6Couleur1"/>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DocumentHeader11">
    <w:name w:val="Document Header11"/>
    <w:basedOn w:val="Normal"/>
    <w:next w:val="Normal"/>
    <w:autoRedefine/>
    <w:uiPriority w:val="9"/>
    <w:qFormat/>
    <w:rsid w:val="00476318"/>
    <w:pPr>
      <w:keepNext/>
      <w:keepLines/>
      <w:widowControl w:val="0"/>
      <w:overflowPunct w:val="0"/>
      <w:adjustRightInd w:val="0"/>
      <w:spacing w:after="0" w:line="240" w:lineRule="auto"/>
      <w:jc w:val="both"/>
      <w:outlineLvl w:val="0"/>
    </w:pPr>
    <w:rPr>
      <w:rFonts w:eastAsia="Times New Roman" w:cs="Calibri"/>
      <w:b/>
      <w:bCs/>
      <w:noProof/>
      <w:spacing w:val="32"/>
      <w:kern w:val="32"/>
      <w:sz w:val="24"/>
      <w:szCs w:val="24"/>
    </w:rPr>
  </w:style>
  <w:style w:type="paragraph" w:customStyle="1" w:styleId="Titre51">
    <w:name w:val="Titre 51"/>
    <w:basedOn w:val="Normal"/>
    <w:next w:val="Normal"/>
    <w:autoRedefine/>
    <w:qFormat/>
    <w:rsid w:val="00476318"/>
    <w:pPr>
      <w:widowControl w:val="0"/>
      <w:numPr>
        <w:ilvl w:val="4"/>
        <w:numId w:val="56"/>
      </w:numPr>
      <w:autoSpaceDE w:val="0"/>
      <w:autoSpaceDN w:val="0"/>
      <w:spacing w:before="120" w:after="60" w:line="240" w:lineRule="auto"/>
      <w:jc w:val="both"/>
      <w:outlineLvl w:val="4"/>
    </w:pPr>
    <w:rPr>
      <w:rFonts w:eastAsia="Times New Roman" w:cs="Calibri"/>
      <w:b/>
      <w:bCs/>
      <w:iCs/>
      <w:kern w:val="28"/>
    </w:rPr>
  </w:style>
  <w:style w:type="character" w:customStyle="1" w:styleId="NotedefinCar1">
    <w:name w:val="Note de fin Car1"/>
    <w:basedOn w:val="Policepardfaut"/>
    <w:uiPriority w:val="99"/>
    <w:semiHidden/>
    <w:rsid w:val="00476318"/>
    <w:rPr>
      <w:sz w:val="20"/>
      <w:szCs w:val="20"/>
    </w:rPr>
  </w:style>
  <w:style w:type="table" w:customStyle="1" w:styleId="TableGrid41">
    <w:name w:val="TableGrid4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131">
    <w:name w:val="Grille du tableau113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1">
    <w:name w:val="Titre 1 Car1"/>
    <w:aliases w:val="Document Header1 Car1"/>
    <w:basedOn w:val="Policepardfaut"/>
    <w:uiPriority w:val="9"/>
    <w:rsid w:val="00476318"/>
    <w:rPr>
      <w:rFonts w:asciiTheme="majorHAnsi" w:eastAsiaTheme="majorEastAsia" w:hAnsiTheme="majorHAnsi" w:cstheme="majorBidi"/>
      <w:color w:val="2E74B5" w:themeColor="accent1" w:themeShade="BF"/>
      <w:sz w:val="32"/>
      <w:szCs w:val="32"/>
    </w:rPr>
  </w:style>
  <w:style w:type="character" w:customStyle="1" w:styleId="Titre5Car1">
    <w:name w:val="Titre 5 Car1"/>
    <w:basedOn w:val="Policepardfaut"/>
    <w:uiPriority w:val="9"/>
    <w:semiHidden/>
    <w:rsid w:val="00476318"/>
    <w:rPr>
      <w:rFonts w:asciiTheme="majorHAnsi" w:eastAsiaTheme="majorEastAsia" w:hAnsiTheme="majorHAnsi" w:cstheme="majorBidi"/>
      <w:color w:val="2E74B5" w:themeColor="accent1" w:themeShade="BF"/>
    </w:rPr>
  </w:style>
  <w:style w:type="paragraph" w:customStyle="1" w:styleId="msonormal0">
    <w:name w:val="msonormal"/>
    <w:basedOn w:val="Normal"/>
    <w:rsid w:val="00ED140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ntionnonrsolue4">
    <w:name w:val="Mention non résolue4"/>
    <w:basedOn w:val="Policepardfaut"/>
    <w:uiPriority w:val="99"/>
    <w:semiHidden/>
    <w:unhideWhenUsed/>
    <w:rsid w:val="00B039F7"/>
    <w:rPr>
      <w:color w:val="605E5C"/>
      <w:shd w:val="clear" w:color="auto" w:fill="E1DFDD"/>
    </w:rPr>
  </w:style>
  <w:style w:type="numbering" w:customStyle="1" w:styleId="Aucuneliste20">
    <w:name w:val="Aucune liste20"/>
    <w:next w:val="Aucuneliste"/>
    <w:uiPriority w:val="99"/>
    <w:semiHidden/>
    <w:unhideWhenUsed/>
    <w:rsid w:val="00B039F7"/>
  </w:style>
  <w:style w:type="character" w:customStyle="1" w:styleId="Titre2Car1">
    <w:name w:val="Titre 2 Car1"/>
    <w:aliases w:val="Title Header2 Car1"/>
    <w:basedOn w:val="Policepardfaut"/>
    <w:uiPriority w:val="9"/>
    <w:semiHidden/>
    <w:rsid w:val="00B039F7"/>
    <w:rPr>
      <w:rFonts w:ascii="Cambria" w:eastAsia="Times New Roman" w:hAnsi="Cambria" w:cs="Times New Roman"/>
      <w:color w:val="365F91"/>
      <w:sz w:val="26"/>
      <w:szCs w:val="26"/>
    </w:rPr>
  </w:style>
  <w:style w:type="character" w:customStyle="1" w:styleId="NotedebasdepageCar1">
    <w:name w:val="Note de bas de page Car1"/>
    <w:aliases w:val="fn Car1,ADB Car1,single space Car1,footnote text Char Car1,Footnote Text Char Car1,fn Char Car1,ADB Char Car1,single space Char Char Car1,Fußnotentextf Car1,single space Char Car,Footnote Car1,Footnote Text Char2 Char Car1"/>
    <w:basedOn w:val="Policepardfaut"/>
    <w:semiHidden/>
    <w:rsid w:val="00B039F7"/>
    <w:rPr>
      <w:rFonts w:ascii="Times New Roman" w:eastAsia="Times New Roman" w:hAnsi="Times New Roman" w:cs="Times New Roman"/>
      <w:sz w:val="20"/>
      <w:szCs w:val="20"/>
      <w:lang w:eastAsia="fr-FR"/>
    </w:rPr>
  </w:style>
  <w:style w:type="character" w:customStyle="1" w:styleId="SectionIVHeader-2Char">
    <w:name w:val="Section IV Header - 2 Char"/>
    <w:basedOn w:val="Head81Char"/>
    <w:link w:val="SectionIVHeader-2"/>
    <w:locked/>
    <w:rsid w:val="00B039F7"/>
    <w:rPr>
      <w:rFonts w:ascii="Times New Roman" w:eastAsia="Times New Roman" w:hAnsi="Times New Roman" w:cs="Arial"/>
      <w:b/>
      <w:sz w:val="28"/>
      <w:szCs w:val="24"/>
      <w:lang w:eastAsia="fr-FR"/>
    </w:rPr>
  </w:style>
  <w:style w:type="character" w:customStyle="1" w:styleId="Style11Char">
    <w:name w:val="Style11 Char"/>
    <w:basedOn w:val="Style7Char"/>
    <w:link w:val="Style110"/>
    <w:locked/>
    <w:rsid w:val="00B039F7"/>
    <w:rPr>
      <w:rFonts w:ascii="Times New Roman" w:eastAsia="Times New Roman" w:hAnsi="Times New Roman" w:cs="Times New Roman"/>
      <w:b/>
      <w:sz w:val="36"/>
      <w:szCs w:val="20"/>
      <w:lang w:val="es-ES_tradnl" w:eastAsia="fr-FR" w:bidi="fr-FR"/>
    </w:rPr>
  </w:style>
  <w:style w:type="paragraph" w:customStyle="1" w:styleId="Style110">
    <w:name w:val="Style11"/>
    <w:basedOn w:val="Style7"/>
    <w:link w:val="Style11Char"/>
    <w:qFormat/>
    <w:rsid w:val="00B039F7"/>
    <w:pPr>
      <w:overflowPunct/>
      <w:autoSpaceDE/>
      <w:autoSpaceDN/>
      <w:adjustRightInd/>
      <w:spacing w:after="200"/>
      <w:ind w:left="576" w:hanging="576"/>
      <w:textAlignment w:val="auto"/>
    </w:pPr>
    <w:rPr>
      <w:lang w:val="es-ES_tradnl"/>
    </w:rPr>
  </w:style>
  <w:style w:type="paragraph" w:customStyle="1" w:styleId="Sec4head2">
    <w:name w:val="Sec 4 head 2"/>
    <w:basedOn w:val="Style8"/>
    <w:qFormat/>
    <w:rsid w:val="00B039F7"/>
    <w:pPr>
      <w:suppressAutoHyphens w:val="0"/>
      <w:overflowPunct/>
      <w:autoSpaceDE/>
      <w:autoSpaceDN/>
      <w:adjustRightInd/>
      <w:textAlignment w:val="auto"/>
    </w:pPr>
    <w:rPr>
      <w:rFonts w:ascii="Calibri" w:eastAsia="Calibri" w:hAnsi="Calibri" w:cs="Times New Roman"/>
      <w:sz w:val="28"/>
      <w:szCs w:val="22"/>
      <w:lang w:eastAsia="en-US"/>
    </w:rPr>
  </w:style>
  <w:style w:type="paragraph" w:customStyle="1" w:styleId="Sec4head1">
    <w:name w:val="Sec 4 head 1"/>
    <w:basedOn w:val="Style7"/>
    <w:qFormat/>
    <w:rsid w:val="00B039F7"/>
    <w:pPr>
      <w:overflowPunct/>
      <w:autoSpaceDE/>
      <w:autoSpaceDN/>
      <w:adjustRightInd/>
      <w:spacing w:after="200"/>
      <w:textAlignment w:val="auto"/>
    </w:pPr>
    <w:rPr>
      <w:rFonts w:ascii="Calibri" w:eastAsia="Calibri" w:hAnsi="Calibri"/>
      <w:szCs w:val="22"/>
      <w:lang w:eastAsia="en-US" w:bidi="ar-SA"/>
    </w:rPr>
  </w:style>
  <w:style w:type="paragraph" w:customStyle="1" w:styleId="Sec7head1">
    <w:name w:val="Sec 7 head 1"/>
    <w:basedOn w:val="SectionVIHeader"/>
    <w:qFormat/>
    <w:rsid w:val="00B039F7"/>
    <w:pPr>
      <w:overflowPunct/>
      <w:autoSpaceDE/>
      <w:autoSpaceDN/>
      <w:adjustRightInd/>
      <w:spacing w:after="200"/>
      <w:ind w:left="576" w:hanging="576"/>
      <w:textAlignment w:val="auto"/>
    </w:pPr>
    <w:rPr>
      <w:rFonts w:ascii="Calibri" w:eastAsia="Calibri" w:hAnsi="Calibri"/>
      <w:szCs w:val="22"/>
      <w:lang w:val="fr-FR" w:eastAsia="en-US" w:bidi="ar-SA"/>
    </w:rPr>
  </w:style>
  <w:style w:type="paragraph" w:customStyle="1" w:styleId="Sec10head1">
    <w:name w:val="Sec 10 head 1"/>
    <w:basedOn w:val="Style9"/>
    <w:qFormat/>
    <w:rsid w:val="00B039F7"/>
    <w:pPr>
      <w:suppressAutoHyphens w:val="0"/>
      <w:overflowPunct/>
      <w:autoSpaceDE/>
      <w:autoSpaceDN/>
      <w:adjustRightInd/>
      <w:spacing w:before="360" w:after="240"/>
      <w:ind w:left="578" w:hanging="578"/>
      <w:textAlignment w:val="auto"/>
    </w:pPr>
    <w:rPr>
      <w:rFonts w:ascii="Calibri" w:eastAsia="Calibri" w:hAnsi="Calibri" w:cs="Times New Roman"/>
      <w:sz w:val="32"/>
      <w:szCs w:val="22"/>
      <w:lang w:eastAsia="en-US"/>
    </w:rPr>
  </w:style>
  <w:style w:type="character" w:customStyle="1" w:styleId="FootnoteTextChar11">
    <w:name w:val="Footnote Text Char11"/>
    <w:aliases w:val="fn Char11,ADB Char11,single space Char1,footnote text Char Char1,Footnote Text Char Char1,fn Char Char1,ADB Char Char1,single space Char Char Char1,Fußnotentextf Char1,single space Char  Char1"/>
    <w:rsid w:val="00B039F7"/>
    <w:rPr>
      <w:lang w:val="es-ES_tradnl"/>
    </w:rPr>
  </w:style>
  <w:style w:type="character" w:customStyle="1" w:styleId="HeaderChar1">
    <w:name w:val="Header Char1"/>
    <w:basedOn w:val="Policepardfaut"/>
    <w:uiPriority w:val="99"/>
    <w:rsid w:val="00B039F7"/>
    <w:rPr>
      <w:sz w:val="24"/>
    </w:rPr>
  </w:style>
  <w:style w:type="character" w:customStyle="1" w:styleId="FooterChar1">
    <w:name w:val="Footer Char1"/>
    <w:basedOn w:val="Policepardfaut"/>
    <w:uiPriority w:val="99"/>
    <w:rsid w:val="00B039F7"/>
    <w:rPr>
      <w:sz w:val="24"/>
    </w:rPr>
  </w:style>
  <w:style w:type="table" w:customStyle="1" w:styleId="Grilledutableau26">
    <w:name w:val="Grille du tableau26"/>
    <w:basedOn w:val="TableauNormal"/>
    <w:next w:val="Grilledutableau"/>
    <w:uiPriority w:val="59"/>
    <w:rsid w:val="00B039F7"/>
    <w:pPr>
      <w:suppressAutoHyphen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0">
    <w:name w:val="p2"/>
    <w:basedOn w:val="Normal"/>
    <w:rsid w:val="00943E99"/>
    <w:pPr>
      <w:widowControl w:val="0"/>
      <w:tabs>
        <w:tab w:val="left" w:pos="720"/>
      </w:tabs>
      <w:spacing w:after="0" w:line="240" w:lineRule="auto"/>
    </w:pPr>
    <w:rPr>
      <w:rFonts w:ascii="Times New Roman" w:eastAsia="Times New Roman" w:hAnsi="Times New Roman" w:cs="Times New Roman"/>
      <w:sz w:val="24"/>
      <w:szCs w:val="20"/>
      <w:lang w:eastAsia="fr-FR"/>
    </w:rPr>
  </w:style>
  <w:style w:type="character" w:customStyle="1" w:styleId="SectionVIIHeader2Char">
    <w:name w:val="Section VII Header2 Char"/>
    <w:link w:val="SectionVIIHeader2"/>
    <w:rsid w:val="00BB1711"/>
    <w:rPr>
      <w:rFonts w:ascii="Times New Roman" w:eastAsia="Times New Roman" w:hAnsi="Times New Roman" w:cs="Arial"/>
      <w:b/>
      <w:kern w:val="28"/>
      <w:sz w:val="32"/>
      <w:szCs w:val="24"/>
      <w:lang w:eastAsia="fr-FR"/>
    </w:rPr>
  </w:style>
  <w:style w:type="character" w:customStyle="1" w:styleId="apple-converted-space">
    <w:name w:val="apple-converted-space"/>
    <w:basedOn w:val="Policepardfaut"/>
    <w:rsid w:val="00BB1711"/>
  </w:style>
  <w:style w:type="character" w:customStyle="1" w:styleId="FootnoteTextChar2">
    <w:name w:val="Footnote Text Char2"/>
    <w:basedOn w:val="Policepardfaut"/>
    <w:locked/>
    <w:rsid w:val="00BB1711"/>
    <w:rPr>
      <w:rFonts w:cs="Times New Roman"/>
      <w:lang w:val="fr-FR" w:eastAsia="fr-FR"/>
    </w:rPr>
  </w:style>
  <w:style w:type="paragraph" w:customStyle="1" w:styleId="FrenchHeading">
    <w:name w:val="French Heading"/>
    <w:basedOn w:val="Normal"/>
    <w:qFormat/>
    <w:rsid w:val="00BB1711"/>
    <w:pPr>
      <w:spacing w:before="240" w:after="240" w:line="240" w:lineRule="auto"/>
      <w:jc w:val="center"/>
    </w:pPr>
    <w:rPr>
      <w:rFonts w:ascii="Times New Roman" w:eastAsia="Times New Roman" w:hAnsi="Times New Roman" w:cs="Times New Roman"/>
      <w:b/>
      <w:sz w:val="48"/>
      <w:szCs w:val="20"/>
      <w:lang w:eastAsia="fr-FR"/>
    </w:rPr>
  </w:style>
  <w:style w:type="character" w:customStyle="1" w:styleId="Style7Car">
    <w:name w:val="Style7 Car"/>
    <w:basedOn w:val="Policepardfaut"/>
    <w:rsid w:val="00BB1711"/>
    <w:rPr>
      <w:b/>
      <w:kern w:val="28"/>
      <w:sz w:val="28"/>
    </w:rPr>
  </w:style>
  <w:style w:type="paragraph" w:customStyle="1" w:styleId="Heading1a">
    <w:name w:val="Heading 1a"/>
    <w:rsid w:val="00BB1711"/>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val="en-US"/>
    </w:rPr>
  </w:style>
  <w:style w:type="paragraph" w:customStyle="1" w:styleId="Part1">
    <w:name w:val="Part 1"/>
    <w:aliases w:val="2,3 Header 4"/>
    <w:basedOn w:val="Normal"/>
    <w:autoRedefine/>
    <w:rsid w:val="00BB1711"/>
    <w:pPr>
      <w:spacing w:before="240" w:after="240" w:line="240" w:lineRule="auto"/>
      <w:jc w:val="center"/>
    </w:pPr>
    <w:rPr>
      <w:rFonts w:ascii="Times New Roman" w:eastAsia="Times New Roman" w:hAnsi="Times New Roman" w:cs="Times New Roman"/>
      <w:b/>
      <w:sz w:val="44"/>
      <w:szCs w:val="24"/>
      <w:lang w:val="en-US"/>
    </w:rPr>
  </w:style>
  <w:style w:type="paragraph" w:customStyle="1" w:styleId="SectionHeading">
    <w:name w:val="Section Heading"/>
    <w:basedOn w:val="Normal"/>
    <w:qFormat/>
    <w:rsid w:val="00BB1711"/>
    <w:pPr>
      <w:spacing w:before="120" w:after="240" w:line="240" w:lineRule="auto"/>
      <w:jc w:val="center"/>
    </w:pPr>
    <w:rPr>
      <w:rFonts w:ascii="Times New Roman" w:eastAsia="Times New Roman" w:hAnsi="Times New Roman" w:cs="Times New Roman"/>
      <w:b/>
      <w:sz w:val="44"/>
      <w:szCs w:val="24"/>
      <w:lang w:val="en-US"/>
    </w:rPr>
  </w:style>
  <w:style w:type="paragraph" w:customStyle="1" w:styleId="Sec1-ClausesAfter10pt1">
    <w:name w:val="Sec1-Clauses + After:  10 pt1"/>
    <w:basedOn w:val="Normal"/>
    <w:rsid w:val="00BB1711"/>
    <w:pPr>
      <w:spacing w:after="200" w:line="240" w:lineRule="auto"/>
    </w:pPr>
    <w:rPr>
      <w:rFonts w:ascii="Times New Roman" w:eastAsia="Times New Roman" w:hAnsi="Times New Roman" w:cs="Times New Roman"/>
      <w:b/>
      <w:bCs/>
      <w:sz w:val="24"/>
      <w:szCs w:val="20"/>
      <w:lang w:val="en-US"/>
    </w:rPr>
  </w:style>
  <w:style w:type="paragraph" w:customStyle="1" w:styleId="SectionIIIHeading1">
    <w:name w:val="Section III Heading 1"/>
    <w:link w:val="SectionIIIHeading1Char"/>
    <w:qFormat/>
    <w:rsid w:val="00BB1711"/>
    <w:pPr>
      <w:spacing w:before="120" w:after="240" w:line="240" w:lineRule="auto"/>
    </w:pPr>
    <w:rPr>
      <w:rFonts w:ascii="Times New Roman" w:eastAsia="Times New Roman" w:hAnsi="Times New Roman" w:cs="Times New Roman"/>
      <w:b/>
      <w:sz w:val="24"/>
      <w:szCs w:val="24"/>
      <w:lang w:val="en-US"/>
    </w:rPr>
  </w:style>
  <w:style w:type="paragraph" w:customStyle="1" w:styleId="Sec8Clauses">
    <w:name w:val="Sec 8 Clauses"/>
    <w:basedOn w:val="Sec1-ClausesAfter10pt1"/>
    <w:autoRedefine/>
    <w:qFormat/>
    <w:rsid w:val="00BB1711"/>
    <w:pPr>
      <w:numPr>
        <w:numId w:val="60"/>
      </w:numPr>
    </w:pPr>
  </w:style>
  <w:style w:type="paragraph" w:customStyle="1" w:styleId="SectionXHeading">
    <w:name w:val="Section X Heading"/>
    <w:basedOn w:val="Normal"/>
    <w:rsid w:val="00BB1711"/>
    <w:pPr>
      <w:spacing w:before="240" w:after="240" w:line="240" w:lineRule="auto"/>
      <w:jc w:val="center"/>
    </w:pPr>
    <w:rPr>
      <w:rFonts w:ascii="Times New Roman Bold" w:eastAsia="Times New Roman" w:hAnsi="Times New Roman Bold" w:cs="Times New Roman"/>
      <w:b/>
      <w:sz w:val="36"/>
      <w:szCs w:val="24"/>
      <w:lang w:val="en-US"/>
    </w:rPr>
  </w:style>
  <w:style w:type="character" w:customStyle="1" w:styleId="SectionIIIHeading1Char">
    <w:name w:val="Section III Heading 1 Char"/>
    <w:basedOn w:val="Policepardfaut"/>
    <w:link w:val="SectionIIIHeading1"/>
    <w:rsid w:val="00BB1711"/>
    <w:rPr>
      <w:rFonts w:ascii="Times New Roman" w:eastAsia="Times New Roman" w:hAnsi="Times New Roman" w:cs="Times New Roman"/>
      <w:b/>
      <w:sz w:val="24"/>
      <w:szCs w:val="24"/>
      <w:lang w:val="en-US"/>
    </w:rPr>
  </w:style>
  <w:style w:type="character" w:customStyle="1" w:styleId="Mentionnonrsolue5">
    <w:name w:val="Mention non résolue5"/>
    <w:basedOn w:val="Policepardfaut"/>
    <w:uiPriority w:val="99"/>
    <w:semiHidden/>
    <w:unhideWhenUsed/>
    <w:rsid w:val="00BB1711"/>
    <w:rPr>
      <w:color w:val="605E5C"/>
      <w:shd w:val="clear" w:color="auto" w:fill="E1DFDD"/>
    </w:rPr>
  </w:style>
  <w:style w:type="table" w:customStyle="1" w:styleId="TableGrid14">
    <w:name w:val="Table Grid14"/>
    <w:basedOn w:val="TableauNormal"/>
    <w:next w:val="Grilledutableau"/>
    <w:uiPriority w:val="59"/>
    <w:rsid w:val="00527100"/>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SDefault">
    <w:name w:val="BDS Default"/>
    <w:basedOn w:val="Normal"/>
    <w:link w:val="BDSDefaultChar"/>
    <w:uiPriority w:val="99"/>
    <w:rsid w:val="000F0F38"/>
    <w:pPr>
      <w:spacing w:before="120" w:after="120" w:line="240" w:lineRule="auto"/>
      <w:jc w:val="both"/>
    </w:pPr>
    <w:rPr>
      <w:rFonts w:ascii="Times New Roman" w:eastAsia="Times New Roman" w:hAnsi="Times New Roman" w:cs="Times New Roman"/>
      <w:sz w:val="24"/>
      <w:szCs w:val="24"/>
      <w:lang w:val="en-US"/>
    </w:rPr>
  </w:style>
  <w:style w:type="character" w:customStyle="1" w:styleId="BDSDefaultChar">
    <w:name w:val="BDS Default Char"/>
    <w:link w:val="BDSDefault"/>
    <w:uiPriority w:val="99"/>
    <w:locked/>
    <w:rsid w:val="000F0F38"/>
    <w:rPr>
      <w:rFonts w:ascii="Times New Roman" w:eastAsia="Times New Roman" w:hAnsi="Times New Roman" w:cs="Times New Roman"/>
      <w:sz w:val="24"/>
      <w:szCs w:val="24"/>
      <w:lang w:val="en-US"/>
    </w:rPr>
  </w:style>
  <w:style w:type="paragraph" w:customStyle="1" w:styleId="BSFBulleted">
    <w:name w:val="BSF Bulleted"/>
    <w:basedOn w:val="Normal"/>
    <w:uiPriority w:val="99"/>
    <w:rsid w:val="000F0F38"/>
    <w:pPr>
      <w:tabs>
        <w:tab w:val="left" w:pos="612"/>
        <w:tab w:val="num" w:pos="1080"/>
      </w:tabs>
      <w:spacing w:before="60" w:after="60" w:line="240" w:lineRule="auto"/>
      <w:ind w:left="1080" w:hanging="360"/>
    </w:pPr>
    <w:rPr>
      <w:rFonts w:ascii="Times New Roman" w:eastAsia="Times New Roman" w:hAnsi="Times New Roman" w:cs="Times New Roman"/>
      <w:spacing w:val="-4"/>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865">
      <w:bodyDiv w:val="1"/>
      <w:marLeft w:val="0"/>
      <w:marRight w:val="0"/>
      <w:marTop w:val="0"/>
      <w:marBottom w:val="0"/>
      <w:divBdr>
        <w:top w:val="none" w:sz="0" w:space="0" w:color="auto"/>
        <w:left w:val="none" w:sz="0" w:space="0" w:color="auto"/>
        <w:bottom w:val="none" w:sz="0" w:space="0" w:color="auto"/>
        <w:right w:val="none" w:sz="0" w:space="0" w:color="auto"/>
      </w:divBdr>
    </w:div>
    <w:div w:id="80765209">
      <w:bodyDiv w:val="1"/>
      <w:marLeft w:val="0"/>
      <w:marRight w:val="0"/>
      <w:marTop w:val="0"/>
      <w:marBottom w:val="0"/>
      <w:divBdr>
        <w:top w:val="none" w:sz="0" w:space="0" w:color="auto"/>
        <w:left w:val="none" w:sz="0" w:space="0" w:color="auto"/>
        <w:bottom w:val="none" w:sz="0" w:space="0" w:color="auto"/>
        <w:right w:val="none" w:sz="0" w:space="0" w:color="auto"/>
      </w:divBdr>
    </w:div>
    <w:div w:id="128941518">
      <w:bodyDiv w:val="1"/>
      <w:marLeft w:val="0"/>
      <w:marRight w:val="0"/>
      <w:marTop w:val="0"/>
      <w:marBottom w:val="0"/>
      <w:divBdr>
        <w:top w:val="none" w:sz="0" w:space="0" w:color="auto"/>
        <w:left w:val="none" w:sz="0" w:space="0" w:color="auto"/>
        <w:bottom w:val="none" w:sz="0" w:space="0" w:color="auto"/>
        <w:right w:val="none" w:sz="0" w:space="0" w:color="auto"/>
      </w:divBdr>
    </w:div>
    <w:div w:id="139153304">
      <w:bodyDiv w:val="1"/>
      <w:marLeft w:val="0"/>
      <w:marRight w:val="0"/>
      <w:marTop w:val="0"/>
      <w:marBottom w:val="0"/>
      <w:divBdr>
        <w:top w:val="none" w:sz="0" w:space="0" w:color="auto"/>
        <w:left w:val="none" w:sz="0" w:space="0" w:color="auto"/>
        <w:bottom w:val="none" w:sz="0" w:space="0" w:color="auto"/>
        <w:right w:val="none" w:sz="0" w:space="0" w:color="auto"/>
      </w:divBdr>
    </w:div>
    <w:div w:id="171842454">
      <w:bodyDiv w:val="1"/>
      <w:marLeft w:val="0"/>
      <w:marRight w:val="0"/>
      <w:marTop w:val="0"/>
      <w:marBottom w:val="0"/>
      <w:divBdr>
        <w:top w:val="none" w:sz="0" w:space="0" w:color="auto"/>
        <w:left w:val="none" w:sz="0" w:space="0" w:color="auto"/>
        <w:bottom w:val="none" w:sz="0" w:space="0" w:color="auto"/>
        <w:right w:val="none" w:sz="0" w:space="0" w:color="auto"/>
      </w:divBdr>
    </w:div>
    <w:div w:id="210264754">
      <w:bodyDiv w:val="1"/>
      <w:marLeft w:val="0"/>
      <w:marRight w:val="0"/>
      <w:marTop w:val="0"/>
      <w:marBottom w:val="0"/>
      <w:divBdr>
        <w:top w:val="none" w:sz="0" w:space="0" w:color="auto"/>
        <w:left w:val="none" w:sz="0" w:space="0" w:color="auto"/>
        <w:bottom w:val="none" w:sz="0" w:space="0" w:color="auto"/>
        <w:right w:val="none" w:sz="0" w:space="0" w:color="auto"/>
      </w:divBdr>
    </w:div>
    <w:div w:id="211817448">
      <w:bodyDiv w:val="1"/>
      <w:marLeft w:val="0"/>
      <w:marRight w:val="0"/>
      <w:marTop w:val="0"/>
      <w:marBottom w:val="0"/>
      <w:divBdr>
        <w:top w:val="none" w:sz="0" w:space="0" w:color="auto"/>
        <w:left w:val="none" w:sz="0" w:space="0" w:color="auto"/>
        <w:bottom w:val="none" w:sz="0" w:space="0" w:color="auto"/>
        <w:right w:val="none" w:sz="0" w:space="0" w:color="auto"/>
      </w:divBdr>
    </w:div>
    <w:div w:id="306865589">
      <w:bodyDiv w:val="1"/>
      <w:marLeft w:val="0"/>
      <w:marRight w:val="0"/>
      <w:marTop w:val="0"/>
      <w:marBottom w:val="0"/>
      <w:divBdr>
        <w:top w:val="none" w:sz="0" w:space="0" w:color="auto"/>
        <w:left w:val="none" w:sz="0" w:space="0" w:color="auto"/>
        <w:bottom w:val="none" w:sz="0" w:space="0" w:color="auto"/>
        <w:right w:val="none" w:sz="0" w:space="0" w:color="auto"/>
      </w:divBdr>
    </w:div>
    <w:div w:id="344524013">
      <w:bodyDiv w:val="1"/>
      <w:marLeft w:val="0"/>
      <w:marRight w:val="0"/>
      <w:marTop w:val="0"/>
      <w:marBottom w:val="0"/>
      <w:divBdr>
        <w:top w:val="none" w:sz="0" w:space="0" w:color="auto"/>
        <w:left w:val="none" w:sz="0" w:space="0" w:color="auto"/>
        <w:bottom w:val="none" w:sz="0" w:space="0" w:color="auto"/>
        <w:right w:val="none" w:sz="0" w:space="0" w:color="auto"/>
      </w:divBdr>
      <w:divsChild>
        <w:div w:id="1061559508">
          <w:marLeft w:val="0"/>
          <w:marRight w:val="0"/>
          <w:marTop w:val="0"/>
          <w:marBottom w:val="0"/>
          <w:divBdr>
            <w:top w:val="none" w:sz="0" w:space="0" w:color="auto"/>
            <w:left w:val="none" w:sz="0" w:space="0" w:color="auto"/>
            <w:bottom w:val="none" w:sz="0" w:space="0" w:color="auto"/>
            <w:right w:val="none" w:sz="0" w:space="0" w:color="auto"/>
          </w:divBdr>
          <w:divsChild>
            <w:div w:id="1588609757">
              <w:marLeft w:val="0"/>
              <w:marRight w:val="0"/>
              <w:marTop w:val="0"/>
              <w:marBottom w:val="0"/>
              <w:divBdr>
                <w:top w:val="none" w:sz="0" w:space="0" w:color="auto"/>
                <w:left w:val="none" w:sz="0" w:space="0" w:color="auto"/>
                <w:bottom w:val="none" w:sz="0" w:space="0" w:color="auto"/>
                <w:right w:val="none" w:sz="0" w:space="0" w:color="auto"/>
              </w:divBdr>
              <w:divsChild>
                <w:div w:id="1578713151">
                  <w:marLeft w:val="0"/>
                  <w:marRight w:val="0"/>
                  <w:marTop w:val="0"/>
                  <w:marBottom w:val="0"/>
                  <w:divBdr>
                    <w:top w:val="none" w:sz="0" w:space="0" w:color="auto"/>
                    <w:left w:val="none" w:sz="0" w:space="0" w:color="auto"/>
                    <w:bottom w:val="none" w:sz="0" w:space="0" w:color="auto"/>
                    <w:right w:val="none" w:sz="0" w:space="0" w:color="auto"/>
                  </w:divBdr>
                  <w:divsChild>
                    <w:div w:id="1535727358">
                      <w:marLeft w:val="0"/>
                      <w:marRight w:val="0"/>
                      <w:marTop w:val="0"/>
                      <w:marBottom w:val="0"/>
                      <w:divBdr>
                        <w:top w:val="none" w:sz="0" w:space="0" w:color="auto"/>
                        <w:left w:val="none" w:sz="0" w:space="0" w:color="auto"/>
                        <w:bottom w:val="none" w:sz="0" w:space="0" w:color="auto"/>
                        <w:right w:val="none" w:sz="0" w:space="0" w:color="auto"/>
                      </w:divBdr>
                      <w:divsChild>
                        <w:div w:id="11615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812588">
      <w:bodyDiv w:val="1"/>
      <w:marLeft w:val="0"/>
      <w:marRight w:val="0"/>
      <w:marTop w:val="0"/>
      <w:marBottom w:val="0"/>
      <w:divBdr>
        <w:top w:val="none" w:sz="0" w:space="0" w:color="auto"/>
        <w:left w:val="none" w:sz="0" w:space="0" w:color="auto"/>
        <w:bottom w:val="none" w:sz="0" w:space="0" w:color="auto"/>
        <w:right w:val="none" w:sz="0" w:space="0" w:color="auto"/>
      </w:divBdr>
    </w:div>
    <w:div w:id="367028939">
      <w:bodyDiv w:val="1"/>
      <w:marLeft w:val="0"/>
      <w:marRight w:val="0"/>
      <w:marTop w:val="0"/>
      <w:marBottom w:val="0"/>
      <w:divBdr>
        <w:top w:val="none" w:sz="0" w:space="0" w:color="auto"/>
        <w:left w:val="none" w:sz="0" w:space="0" w:color="auto"/>
        <w:bottom w:val="none" w:sz="0" w:space="0" w:color="auto"/>
        <w:right w:val="none" w:sz="0" w:space="0" w:color="auto"/>
      </w:divBdr>
    </w:div>
    <w:div w:id="370232474">
      <w:bodyDiv w:val="1"/>
      <w:marLeft w:val="0"/>
      <w:marRight w:val="0"/>
      <w:marTop w:val="0"/>
      <w:marBottom w:val="0"/>
      <w:divBdr>
        <w:top w:val="none" w:sz="0" w:space="0" w:color="auto"/>
        <w:left w:val="none" w:sz="0" w:space="0" w:color="auto"/>
        <w:bottom w:val="none" w:sz="0" w:space="0" w:color="auto"/>
        <w:right w:val="none" w:sz="0" w:space="0" w:color="auto"/>
      </w:divBdr>
    </w:div>
    <w:div w:id="375391185">
      <w:bodyDiv w:val="1"/>
      <w:marLeft w:val="0"/>
      <w:marRight w:val="0"/>
      <w:marTop w:val="0"/>
      <w:marBottom w:val="0"/>
      <w:divBdr>
        <w:top w:val="none" w:sz="0" w:space="0" w:color="auto"/>
        <w:left w:val="none" w:sz="0" w:space="0" w:color="auto"/>
        <w:bottom w:val="none" w:sz="0" w:space="0" w:color="auto"/>
        <w:right w:val="none" w:sz="0" w:space="0" w:color="auto"/>
      </w:divBdr>
    </w:div>
    <w:div w:id="389113277">
      <w:bodyDiv w:val="1"/>
      <w:marLeft w:val="0"/>
      <w:marRight w:val="0"/>
      <w:marTop w:val="0"/>
      <w:marBottom w:val="0"/>
      <w:divBdr>
        <w:top w:val="none" w:sz="0" w:space="0" w:color="auto"/>
        <w:left w:val="none" w:sz="0" w:space="0" w:color="auto"/>
        <w:bottom w:val="none" w:sz="0" w:space="0" w:color="auto"/>
        <w:right w:val="none" w:sz="0" w:space="0" w:color="auto"/>
      </w:divBdr>
    </w:div>
    <w:div w:id="402412219">
      <w:bodyDiv w:val="1"/>
      <w:marLeft w:val="0"/>
      <w:marRight w:val="0"/>
      <w:marTop w:val="0"/>
      <w:marBottom w:val="0"/>
      <w:divBdr>
        <w:top w:val="none" w:sz="0" w:space="0" w:color="auto"/>
        <w:left w:val="none" w:sz="0" w:space="0" w:color="auto"/>
        <w:bottom w:val="none" w:sz="0" w:space="0" w:color="auto"/>
        <w:right w:val="none" w:sz="0" w:space="0" w:color="auto"/>
      </w:divBdr>
      <w:divsChild>
        <w:div w:id="1340540465">
          <w:marLeft w:val="0"/>
          <w:marRight w:val="0"/>
          <w:marTop w:val="0"/>
          <w:marBottom w:val="0"/>
          <w:divBdr>
            <w:top w:val="none" w:sz="0" w:space="0" w:color="auto"/>
            <w:left w:val="none" w:sz="0" w:space="0" w:color="auto"/>
            <w:bottom w:val="none" w:sz="0" w:space="0" w:color="auto"/>
            <w:right w:val="none" w:sz="0" w:space="0" w:color="auto"/>
          </w:divBdr>
          <w:divsChild>
            <w:div w:id="1512646407">
              <w:marLeft w:val="0"/>
              <w:marRight w:val="0"/>
              <w:marTop w:val="0"/>
              <w:marBottom w:val="0"/>
              <w:divBdr>
                <w:top w:val="none" w:sz="0" w:space="0" w:color="auto"/>
                <w:left w:val="none" w:sz="0" w:space="0" w:color="auto"/>
                <w:bottom w:val="none" w:sz="0" w:space="0" w:color="auto"/>
                <w:right w:val="none" w:sz="0" w:space="0" w:color="auto"/>
              </w:divBdr>
              <w:divsChild>
                <w:div w:id="1442990835">
                  <w:marLeft w:val="0"/>
                  <w:marRight w:val="0"/>
                  <w:marTop w:val="0"/>
                  <w:marBottom w:val="0"/>
                  <w:divBdr>
                    <w:top w:val="none" w:sz="0" w:space="0" w:color="auto"/>
                    <w:left w:val="none" w:sz="0" w:space="0" w:color="auto"/>
                    <w:bottom w:val="none" w:sz="0" w:space="0" w:color="auto"/>
                    <w:right w:val="none" w:sz="0" w:space="0" w:color="auto"/>
                  </w:divBdr>
                  <w:divsChild>
                    <w:div w:id="191194388">
                      <w:marLeft w:val="0"/>
                      <w:marRight w:val="0"/>
                      <w:marTop w:val="0"/>
                      <w:marBottom w:val="0"/>
                      <w:divBdr>
                        <w:top w:val="none" w:sz="0" w:space="0" w:color="auto"/>
                        <w:left w:val="none" w:sz="0" w:space="0" w:color="auto"/>
                        <w:bottom w:val="none" w:sz="0" w:space="0" w:color="auto"/>
                        <w:right w:val="none" w:sz="0" w:space="0" w:color="auto"/>
                      </w:divBdr>
                      <w:divsChild>
                        <w:div w:id="20976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9762868">
      <w:bodyDiv w:val="1"/>
      <w:marLeft w:val="0"/>
      <w:marRight w:val="0"/>
      <w:marTop w:val="0"/>
      <w:marBottom w:val="0"/>
      <w:divBdr>
        <w:top w:val="none" w:sz="0" w:space="0" w:color="auto"/>
        <w:left w:val="none" w:sz="0" w:space="0" w:color="auto"/>
        <w:bottom w:val="none" w:sz="0" w:space="0" w:color="auto"/>
        <w:right w:val="none" w:sz="0" w:space="0" w:color="auto"/>
      </w:divBdr>
    </w:div>
    <w:div w:id="431365569">
      <w:bodyDiv w:val="1"/>
      <w:marLeft w:val="0"/>
      <w:marRight w:val="0"/>
      <w:marTop w:val="0"/>
      <w:marBottom w:val="0"/>
      <w:divBdr>
        <w:top w:val="none" w:sz="0" w:space="0" w:color="auto"/>
        <w:left w:val="none" w:sz="0" w:space="0" w:color="auto"/>
        <w:bottom w:val="none" w:sz="0" w:space="0" w:color="auto"/>
        <w:right w:val="none" w:sz="0" w:space="0" w:color="auto"/>
      </w:divBdr>
    </w:div>
    <w:div w:id="448283057">
      <w:bodyDiv w:val="1"/>
      <w:marLeft w:val="0"/>
      <w:marRight w:val="0"/>
      <w:marTop w:val="0"/>
      <w:marBottom w:val="0"/>
      <w:divBdr>
        <w:top w:val="none" w:sz="0" w:space="0" w:color="auto"/>
        <w:left w:val="none" w:sz="0" w:space="0" w:color="auto"/>
        <w:bottom w:val="none" w:sz="0" w:space="0" w:color="auto"/>
        <w:right w:val="none" w:sz="0" w:space="0" w:color="auto"/>
      </w:divBdr>
    </w:div>
    <w:div w:id="469248601">
      <w:bodyDiv w:val="1"/>
      <w:marLeft w:val="0"/>
      <w:marRight w:val="0"/>
      <w:marTop w:val="0"/>
      <w:marBottom w:val="0"/>
      <w:divBdr>
        <w:top w:val="none" w:sz="0" w:space="0" w:color="auto"/>
        <w:left w:val="none" w:sz="0" w:space="0" w:color="auto"/>
        <w:bottom w:val="none" w:sz="0" w:space="0" w:color="auto"/>
        <w:right w:val="none" w:sz="0" w:space="0" w:color="auto"/>
      </w:divBdr>
    </w:div>
    <w:div w:id="505482688">
      <w:bodyDiv w:val="1"/>
      <w:marLeft w:val="0"/>
      <w:marRight w:val="0"/>
      <w:marTop w:val="0"/>
      <w:marBottom w:val="0"/>
      <w:divBdr>
        <w:top w:val="none" w:sz="0" w:space="0" w:color="auto"/>
        <w:left w:val="none" w:sz="0" w:space="0" w:color="auto"/>
        <w:bottom w:val="none" w:sz="0" w:space="0" w:color="auto"/>
        <w:right w:val="none" w:sz="0" w:space="0" w:color="auto"/>
      </w:divBdr>
    </w:div>
    <w:div w:id="512650039">
      <w:bodyDiv w:val="1"/>
      <w:marLeft w:val="0"/>
      <w:marRight w:val="0"/>
      <w:marTop w:val="0"/>
      <w:marBottom w:val="0"/>
      <w:divBdr>
        <w:top w:val="none" w:sz="0" w:space="0" w:color="auto"/>
        <w:left w:val="none" w:sz="0" w:space="0" w:color="auto"/>
        <w:bottom w:val="none" w:sz="0" w:space="0" w:color="auto"/>
        <w:right w:val="none" w:sz="0" w:space="0" w:color="auto"/>
      </w:divBdr>
    </w:div>
    <w:div w:id="550844176">
      <w:bodyDiv w:val="1"/>
      <w:marLeft w:val="0"/>
      <w:marRight w:val="0"/>
      <w:marTop w:val="0"/>
      <w:marBottom w:val="0"/>
      <w:divBdr>
        <w:top w:val="none" w:sz="0" w:space="0" w:color="auto"/>
        <w:left w:val="none" w:sz="0" w:space="0" w:color="auto"/>
        <w:bottom w:val="none" w:sz="0" w:space="0" w:color="auto"/>
        <w:right w:val="none" w:sz="0" w:space="0" w:color="auto"/>
      </w:divBdr>
    </w:div>
    <w:div w:id="566888517">
      <w:bodyDiv w:val="1"/>
      <w:marLeft w:val="0"/>
      <w:marRight w:val="0"/>
      <w:marTop w:val="0"/>
      <w:marBottom w:val="0"/>
      <w:divBdr>
        <w:top w:val="none" w:sz="0" w:space="0" w:color="auto"/>
        <w:left w:val="none" w:sz="0" w:space="0" w:color="auto"/>
        <w:bottom w:val="none" w:sz="0" w:space="0" w:color="auto"/>
        <w:right w:val="none" w:sz="0" w:space="0" w:color="auto"/>
      </w:divBdr>
    </w:div>
    <w:div w:id="573703499">
      <w:bodyDiv w:val="1"/>
      <w:marLeft w:val="0"/>
      <w:marRight w:val="0"/>
      <w:marTop w:val="0"/>
      <w:marBottom w:val="0"/>
      <w:divBdr>
        <w:top w:val="none" w:sz="0" w:space="0" w:color="auto"/>
        <w:left w:val="none" w:sz="0" w:space="0" w:color="auto"/>
        <w:bottom w:val="none" w:sz="0" w:space="0" w:color="auto"/>
        <w:right w:val="none" w:sz="0" w:space="0" w:color="auto"/>
      </w:divBdr>
    </w:div>
    <w:div w:id="587495297">
      <w:bodyDiv w:val="1"/>
      <w:marLeft w:val="0"/>
      <w:marRight w:val="0"/>
      <w:marTop w:val="0"/>
      <w:marBottom w:val="0"/>
      <w:divBdr>
        <w:top w:val="none" w:sz="0" w:space="0" w:color="auto"/>
        <w:left w:val="none" w:sz="0" w:space="0" w:color="auto"/>
        <w:bottom w:val="none" w:sz="0" w:space="0" w:color="auto"/>
        <w:right w:val="none" w:sz="0" w:space="0" w:color="auto"/>
      </w:divBdr>
    </w:div>
    <w:div w:id="611134766">
      <w:bodyDiv w:val="1"/>
      <w:marLeft w:val="0"/>
      <w:marRight w:val="0"/>
      <w:marTop w:val="0"/>
      <w:marBottom w:val="0"/>
      <w:divBdr>
        <w:top w:val="none" w:sz="0" w:space="0" w:color="auto"/>
        <w:left w:val="none" w:sz="0" w:space="0" w:color="auto"/>
        <w:bottom w:val="none" w:sz="0" w:space="0" w:color="auto"/>
        <w:right w:val="none" w:sz="0" w:space="0" w:color="auto"/>
      </w:divBdr>
    </w:div>
    <w:div w:id="631062693">
      <w:bodyDiv w:val="1"/>
      <w:marLeft w:val="0"/>
      <w:marRight w:val="0"/>
      <w:marTop w:val="0"/>
      <w:marBottom w:val="0"/>
      <w:divBdr>
        <w:top w:val="none" w:sz="0" w:space="0" w:color="auto"/>
        <w:left w:val="none" w:sz="0" w:space="0" w:color="auto"/>
        <w:bottom w:val="none" w:sz="0" w:space="0" w:color="auto"/>
        <w:right w:val="none" w:sz="0" w:space="0" w:color="auto"/>
      </w:divBdr>
    </w:div>
    <w:div w:id="640962316">
      <w:bodyDiv w:val="1"/>
      <w:marLeft w:val="0"/>
      <w:marRight w:val="0"/>
      <w:marTop w:val="0"/>
      <w:marBottom w:val="0"/>
      <w:divBdr>
        <w:top w:val="none" w:sz="0" w:space="0" w:color="auto"/>
        <w:left w:val="none" w:sz="0" w:space="0" w:color="auto"/>
        <w:bottom w:val="none" w:sz="0" w:space="0" w:color="auto"/>
        <w:right w:val="none" w:sz="0" w:space="0" w:color="auto"/>
      </w:divBdr>
    </w:div>
    <w:div w:id="649209357">
      <w:bodyDiv w:val="1"/>
      <w:marLeft w:val="0"/>
      <w:marRight w:val="0"/>
      <w:marTop w:val="0"/>
      <w:marBottom w:val="0"/>
      <w:divBdr>
        <w:top w:val="none" w:sz="0" w:space="0" w:color="auto"/>
        <w:left w:val="none" w:sz="0" w:space="0" w:color="auto"/>
        <w:bottom w:val="none" w:sz="0" w:space="0" w:color="auto"/>
        <w:right w:val="none" w:sz="0" w:space="0" w:color="auto"/>
      </w:divBdr>
    </w:div>
    <w:div w:id="676425139">
      <w:bodyDiv w:val="1"/>
      <w:marLeft w:val="0"/>
      <w:marRight w:val="0"/>
      <w:marTop w:val="0"/>
      <w:marBottom w:val="0"/>
      <w:divBdr>
        <w:top w:val="none" w:sz="0" w:space="0" w:color="auto"/>
        <w:left w:val="none" w:sz="0" w:space="0" w:color="auto"/>
        <w:bottom w:val="none" w:sz="0" w:space="0" w:color="auto"/>
        <w:right w:val="none" w:sz="0" w:space="0" w:color="auto"/>
      </w:divBdr>
    </w:div>
    <w:div w:id="700282525">
      <w:bodyDiv w:val="1"/>
      <w:marLeft w:val="0"/>
      <w:marRight w:val="0"/>
      <w:marTop w:val="0"/>
      <w:marBottom w:val="0"/>
      <w:divBdr>
        <w:top w:val="none" w:sz="0" w:space="0" w:color="auto"/>
        <w:left w:val="none" w:sz="0" w:space="0" w:color="auto"/>
        <w:bottom w:val="none" w:sz="0" w:space="0" w:color="auto"/>
        <w:right w:val="none" w:sz="0" w:space="0" w:color="auto"/>
      </w:divBdr>
    </w:div>
    <w:div w:id="722101760">
      <w:bodyDiv w:val="1"/>
      <w:marLeft w:val="0"/>
      <w:marRight w:val="0"/>
      <w:marTop w:val="0"/>
      <w:marBottom w:val="0"/>
      <w:divBdr>
        <w:top w:val="none" w:sz="0" w:space="0" w:color="auto"/>
        <w:left w:val="none" w:sz="0" w:space="0" w:color="auto"/>
        <w:bottom w:val="none" w:sz="0" w:space="0" w:color="auto"/>
        <w:right w:val="none" w:sz="0" w:space="0" w:color="auto"/>
      </w:divBdr>
    </w:div>
    <w:div w:id="722559663">
      <w:bodyDiv w:val="1"/>
      <w:marLeft w:val="0"/>
      <w:marRight w:val="0"/>
      <w:marTop w:val="0"/>
      <w:marBottom w:val="0"/>
      <w:divBdr>
        <w:top w:val="none" w:sz="0" w:space="0" w:color="auto"/>
        <w:left w:val="none" w:sz="0" w:space="0" w:color="auto"/>
        <w:bottom w:val="none" w:sz="0" w:space="0" w:color="auto"/>
        <w:right w:val="none" w:sz="0" w:space="0" w:color="auto"/>
      </w:divBdr>
    </w:div>
    <w:div w:id="746265057">
      <w:bodyDiv w:val="1"/>
      <w:marLeft w:val="0"/>
      <w:marRight w:val="0"/>
      <w:marTop w:val="0"/>
      <w:marBottom w:val="0"/>
      <w:divBdr>
        <w:top w:val="none" w:sz="0" w:space="0" w:color="auto"/>
        <w:left w:val="none" w:sz="0" w:space="0" w:color="auto"/>
        <w:bottom w:val="none" w:sz="0" w:space="0" w:color="auto"/>
        <w:right w:val="none" w:sz="0" w:space="0" w:color="auto"/>
      </w:divBdr>
      <w:divsChild>
        <w:div w:id="18163886">
          <w:marLeft w:val="0"/>
          <w:marRight w:val="0"/>
          <w:marTop w:val="0"/>
          <w:marBottom w:val="0"/>
          <w:divBdr>
            <w:top w:val="none" w:sz="0" w:space="0" w:color="auto"/>
            <w:left w:val="none" w:sz="0" w:space="0" w:color="auto"/>
            <w:bottom w:val="none" w:sz="0" w:space="0" w:color="auto"/>
            <w:right w:val="none" w:sz="0" w:space="0" w:color="auto"/>
          </w:divBdr>
          <w:divsChild>
            <w:div w:id="1936471524">
              <w:marLeft w:val="0"/>
              <w:marRight w:val="0"/>
              <w:marTop w:val="0"/>
              <w:marBottom w:val="0"/>
              <w:divBdr>
                <w:top w:val="none" w:sz="0" w:space="0" w:color="auto"/>
                <w:left w:val="none" w:sz="0" w:space="0" w:color="auto"/>
                <w:bottom w:val="none" w:sz="0" w:space="0" w:color="auto"/>
                <w:right w:val="none" w:sz="0" w:space="0" w:color="auto"/>
              </w:divBdr>
              <w:divsChild>
                <w:div w:id="1657996031">
                  <w:marLeft w:val="0"/>
                  <w:marRight w:val="0"/>
                  <w:marTop w:val="0"/>
                  <w:marBottom w:val="0"/>
                  <w:divBdr>
                    <w:top w:val="none" w:sz="0" w:space="0" w:color="auto"/>
                    <w:left w:val="none" w:sz="0" w:space="0" w:color="auto"/>
                    <w:bottom w:val="none" w:sz="0" w:space="0" w:color="auto"/>
                    <w:right w:val="none" w:sz="0" w:space="0" w:color="auto"/>
                  </w:divBdr>
                  <w:divsChild>
                    <w:div w:id="2116095383">
                      <w:marLeft w:val="0"/>
                      <w:marRight w:val="0"/>
                      <w:marTop w:val="0"/>
                      <w:marBottom w:val="0"/>
                      <w:divBdr>
                        <w:top w:val="none" w:sz="0" w:space="0" w:color="auto"/>
                        <w:left w:val="none" w:sz="0" w:space="0" w:color="auto"/>
                        <w:bottom w:val="none" w:sz="0" w:space="0" w:color="auto"/>
                        <w:right w:val="none" w:sz="0" w:space="0" w:color="auto"/>
                      </w:divBdr>
                      <w:divsChild>
                        <w:div w:id="78619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065950">
      <w:bodyDiv w:val="1"/>
      <w:marLeft w:val="0"/>
      <w:marRight w:val="0"/>
      <w:marTop w:val="0"/>
      <w:marBottom w:val="0"/>
      <w:divBdr>
        <w:top w:val="none" w:sz="0" w:space="0" w:color="auto"/>
        <w:left w:val="none" w:sz="0" w:space="0" w:color="auto"/>
        <w:bottom w:val="none" w:sz="0" w:space="0" w:color="auto"/>
        <w:right w:val="none" w:sz="0" w:space="0" w:color="auto"/>
      </w:divBdr>
    </w:div>
    <w:div w:id="770197983">
      <w:bodyDiv w:val="1"/>
      <w:marLeft w:val="0"/>
      <w:marRight w:val="0"/>
      <w:marTop w:val="0"/>
      <w:marBottom w:val="0"/>
      <w:divBdr>
        <w:top w:val="none" w:sz="0" w:space="0" w:color="auto"/>
        <w:left w:val="none" w:sz="0" w:space="0" w:color="auto"/>
        <w:bottom w:val="none" w:sz="0" w:space="0" w:color="auto"/>
        <w:right w:val="none" w:sz="0" w:space="0" w:color="auto"/>
      </w:divBdr>
    </w:div>
    <w:div w:id="827869064">
      <w:bodyDiv w:val="1"/>
      <w:marLeft w:val="0"/>
      <w:marRight w:val="0"/>
      <w:marTop w:val="0"/>
      <w:marBottom w:val="0"/>
      <w:divBdr>
        <w:top w:val="none" w:sz="0" w:space="0" w:color="auto"/>
        <w:left w:val="none" w:sz="0" w:space="0" w:color="auto"/>
        <w:bottom w:val="none" w:sz="0" w:space="0" w:color="auto"/>
        <w:right w:val="none" w:sz="0" w:space="0" w:color="auto"/>
      </w:divBdr>
    </w:div>
    <w:div w:id="843712417">
      <w:bodyDiv w:val="1"/>
      <w:marLeft w:val="0"/>
      <w:marRight w:val="0"/>
      <w:marTop w:val="0"/>
      <w:marBottom w:val="0"/>
      <w:divBdr>
        <w:top w:val="none" w:sz="0" w:space="0" w:color="auto"/>
        <w:left w:val="none" w:sz="0" w:space="0" w:color="auto"/>
        <w:bottom w:val="none" w:sz="0" w:space="0" w:color="auto"/>
        <w:right w:val="none" w:sz="0" w:space="0" w:color="auto"/>
      </w:divBdr>
    </w:div>
    <w:div w:id="862934506">
      <w:bodyDiv w:val="1"/>
      <w:marLeft w:val="0"/>
      <w:marRight w:val="0"/>
      <w:marTop w:val="0"/>
      <w:marBottom w:val="0"/>
      <w:divBdr>
        <w:top w:val="none" w:sz="0" w:space="0" w:color="auto"/>
        <w:left w:val="none" w:sz="0" w:space="0" w:color="auto"/>
        <w:bottom w:val="none" w:sz="0" w:space="0" w:color="auto"/>
        <w:right w:val="none" w:sz="0" w:space="0" w:color="auto"/>
      </w:divBdr>
    </w:div>
    <w:div w:id="917591941">
      <w:bodyDiv w:val="1"/>
      <w:marLeft w:val="0"/>
      <w:marRight w:val="0"/>
      <w:marTop w:val="0"/>
      <w:marBottom w:val="0"/>
      <w:divBdr>
        <w:top w:val="none" w:sz="0" w:space="0" w:color="auto"/>
        <w:left w:val="none" w:sz="0" w:space="0" w:color="auto"/>
        <w:bottom w:val="none" w:sz="0" w:space="0" w:color="auto"/>
        <w:right w:val="none" w:sz="0" w:space="0" w:color="auto"/>
      </w:divBdr>
    </w:div>
    <w:div w:id="929973723">
      <w:bodyDiv w:val="1"/>
      <w:marLeft w:val="0"/>
      <w:marRight w:val="0"/>
      <w:marTop w:val="0"/>
      <w:marBottom w:val="0"/>
      <w:divBdr>
        <w:top w:val="none" w:sz="0" w:space="0" w:color="auto"/>
        <w:left w:val="none" w:sz="0" w:space="0" w:color="auto"/>
        <w:bottom w:val="none" w:sz="0" w:space="0" w:color="auto"/>
        <w:right w:val="none" w:sz="0" w:space="0" w:color="auto"/>
      </w:divBdr>
    </w:div>
    <w:div w:id="1001543971">
      <w:bodyDiv w:val="1"/>
      <w:marLeft w:val="0"/>
      <w:marRight w:val="0"/>
      <w:marTop w:val="0"/>
      <w:marBottom w:val="0"/>
      <w:divBdr>
        <w:top w:val="none" w:sz="0" w:space="0" w:color="auto"/>
        <w:left w:val="none" w:sz="0" w:space="0" w:color="auto"/>
        <w:bottom w:val="none" w:sz="0" w:space="0" w:color="auto"/>
        <w:right w:val="none" w:sz="0" w:space="0" w:color="auto"/>
      </w:divBdr>
    </w:div>
    <w:div w:id="1020007056">
      <w:bodyDiv w:val="1"/>
      <w:marLeft w:val="0"/>
      <w:marRight w:val="0"/>
      <w:marTop w:val="0"/>
      <w:marBottom w:val="0"/>
      <w:divBdr>
        <w:top w:val="none" w:sz="0" w:space="0" w:color="auto"/>
        <w:left w:val="none" w:sz="0" w:space="0" w:color="auto"/>
        <w:bottom w:val="none" w:sz="0" w:space="0" w:color="auto"/>
        <w:right w:val="none" w:sz="0" w:space="0" w:color="auto"/>
      </w:divBdr>
    </w:div>
    <w:div w:id="1029529301">
      <w:bodyDiv w:val="1"/>
      <w:marLeft w:val="0"/>
      <w:marRight w:val="0"/>
      <w:marTop w:val="0"/>
      <w:marBottom w:val="0"/>
      <w:divBdr>
        <w:top w:val="none" w:sz="0" w:space="0" w:color="auto"/>
        <w:left w:val="none" w:sz="0" w:space="0" w:color="auto"/>
        <w:bottom w:val="none" w:sz="0" w:space="0" w:color="auto"/>
        <w:right w:val="none" w:sz="0" w:space="0" w:color="auto"/>
      </w:divBdr>
    </w:div>
    <w:div w:id="1036151971">
      <w:bodyDiv w:val="1"/>
      <w:marLeft w:val="0"/>
      <w:marRight w:val="0"/>
      <w:marTop w:val="0"/>
      <w:marBottom w:val="0"/>
      <w:divBdr>
        <w:top w:val="none" w:sz="0" w:space="0" w:color="auto"/>
        <w:left w:val="none" w:sz="0" w:space="0" w:color="auto"/>
        <w:bottom w:val="none" w:sz="0" w:space="0" w:color="auto"/>
        <w:right w:val="none" w:sz="0" w:space="0" w:color="auto"/>
      </w:divBdr>
    </w:div>
    <w:div w:id="1038701690">
      <w:bodyDiv w:val="1"/>
      <w:marLeft w:val="0"/>
      <w:marRight w:val="0"/>
      <w:marTop w:val="0"/>
      <w:marBottom w:val="0"/>
      <w:divBdr>
        <w:top w:val="none" w:sz="0" w:space="0" w:color="auto"/>
        <w:left w:val="none" w:sz="0" w:space="0" w:color="auto"/>
        <w:bottom w:val="none" w:sz="0" w:space="0" w:color="auto"/>
        <w:right w:val="none" w:sz="0" w:space="0" w:color="auto"/>
      </w:divBdr>
    </w:div>
    <w:div w:id="1041515620">
      <w:bodyDiv w:val="1"/>
      <w:marLeft w:val="0"/>
      <w:marRight w:val="0"/>
      <w:marTop w:val="0"/>
      <w:marBottom w:val="0"/>
      <w:divBdr>
        <w:top w:val="none" w:sz="0" w:space="0" w:color="auto"/>
        <w:left w:val="none" w:sz="0" w:space="0" w:color="auto"/>
        <w:bottom w:val="none" w:sz="0" w:space="0" w:color="auto"/>
        <w:right w:val="none" w:sz="0" w:space="0" w:color="auto"/>
      </w:divBdr>
    </w:div>
    <w:div w:id="1076249245">
      <w:bodyDiv w:val="1"/>
      <w:marLeft w:val="0"/>
      <w:marRight w:val="0"/>
      <w:marTop w:val="0"/>
      <w:marBottom w:val="0"/>
      <w:divBdr>
        <w:top w:val="none" w:sz="0" w:space="0" w:color="auto"/>
        <w:left w:val="none" w:sz="0" w:space="0" w:color="auto"/>
        <w:bottom w:val="none" w:sz="0" w:space="0" w:color="auto"/>
        <w:right w:val="none" w:sz="0" w:space="0" w:color="auto"/>
      </w:divBdr>
    </w:div>
    <w:div w:id="1127430856">
      <w:bodyDiv w:val="1"/>
      <w:marLeft w:val="0"/>
      <w:marRight w:val="0"/>
      <w:marTop w:val="0"/>
      <w:marBottom w:val="0"/>
      <w:divBdr>
        <w:top w:val="none" w:sz="0" w:space="0" w:color="auto"/>
        <w:left w:val="none" w:sz="0" w:space="0" w:color="auto"/>
        <w:bottom w:val="none" w:sz="0" w:space="0" w:color="auto"/>
        <w:right w:val="none" w:sz="0" w:space="0" w:color="auto"/>
      </w:divBdr>
    </w:div>
    <w:div w:id="1133325476">
      <w:bodyDiv w:val="1"/>
      <w:marLeft w:val="0"/>
      <w:marRight w:val="0"/>
      <w:marTop w:val="0"/>
      <w:marBottom w:val="0"/>
      <w:divBdr>
        <w:top w:val="none" w:sz="0" w:space="0" w:color="auto"/>
        <w:left w:val="none" w:sz="0" w:space="0" w:color="auto"/>
        <w:bottom w:val="none" w:sz="0" w:space="0" w:color="auto"/>
        <w:right w:val="none" w:sz="0" w:space="0" w:color="auto"/>
      </w:divBdr>
    </w:div>
    <w:div w:id="1170096079">
      <w:bodyDiv w:val="1"/>
      <w:marLeft w:val="0"/>
      <w:marRight w:val="0"/>
      <w:marTop w:val="0"/>
      <w:marBottom w:val="0"/>
      <w:divBdr>
        <w:top w:val="none" w:sz="0" w:space="0" w:color="auto"/>
        <w:left w:val="none" w:sz="0" w:space="0" w:color="auto"/>
        <w:bottom w:val="none" w:sz="0" w:space="0" w:color="auto"/>
        <w:right w:val="none" w:sz="0" w:space="0" w:color="auto"/>
      </w:divBdr>
    </w:div>
    <w:div w:id="1207058627">
      <w:bodyDiv w:val="1"/>
      <w:marLeft w:val="0"/>
      <w:marRight w:val="0"/>
      <w:marTop w:val="0"/>
      <w:marBottom w:val="0"/>
      <w:divBdr>
        <w:top w:val="none" w:sz="0" w:space="0" w:color="auto"/>
        <w:left w:val="none" w:sz="0" w:space="0" w:color="auto"/>
        <w:bottom w:val="none" w:sz="0" w:space="0" w:color="auto"/>
        <w:right w:val="none" w:sz="0" w:space="0" w:color="auto"/>
      </w:divBdr>
    </w:div>
    <w:div w:id="1217935895">
      <w:bodyDiv w:val="1"/>
      <w:marLeft w:val="0"/>
      <w:marRight w:val="0"/>
      <w:marTop w:val="0"/>
      <w:marBottom w:val="0"/>
      <w:divBdr>
        <w:top w:val="none" w:sz="0" w:space="0" w:color="auto"/>
        <w:left w:val="none" w:sz="0" w:space="0" w:color="auto"/>
        <w:bottom w:val="none" w:sz="0" w:space="0" w:color="auto"/>
        <w:right w:val="none" w:sz="0" w:space="0" w:color="auto"/>
      </w:divBdr>
    </w:div>
    <w:div w:id="1220439410">
      <w:bodyDiv w:val="1"/>
      <w:marLeft w:val="0"/>
      <w:marRight w:val="0"/>
      <w:marTop w:val="0"/>
      <w:marBottom w:val="0"/>
      <w:divBdr>
        <w:top w:val="none" w:sz="0" w:space="0" w:color="auto"/>
        <w:left w:val="none" w:sz="0" w:space="0" w:color="auto"/>
        <w:bottom w:val="none" w:sz="0" w:space="0" w:color="auto"/>
        <w:right w:val="none" w:sz="0" w:space="0" w:color="auto"/>
      </w:divBdr>
    </w:div>
    <w:div w:id="1251306313">
      <w:bodyDiv w:val="1"/>
      <w:marLeft w:val="0"/>
      <w:marRight w:val="0"/>
      <w:marTop w:val="0"/>
      <w:marBottom w:val="0"/>
      <w:divBdr>
        <w:top w:val="none" w:sz="0" w:space="0" w:color="auto"/>
        <w:left w:val="none" w:sz="0" w:space="0" w:color="auto"/>
        <w:bottom w:val="none" w:sz="0" w:space="0" w:color="auto"/>
        <w:right w:val="none" w:sz="0" w:space="0" w:color="auto"/>
      </w:divBdr>
    </w:div>
    <w:div w:id="1325429248">
      <w:bodyDiv w:val="1"/>
      <w:marLeft w:val="0"/>
      <w:marRight w:val="0"/>
      <w:marTop w:val="0"/>
      <w:marBottom w:val="0"/>
      <w:divBdr>
        <w:top w:val="none" w:sz="0" w:space="0" w:color="auto"/>
        <w:left w:val="none" w:sz="0" w:space="0" w:color="auto"/>
        <w:bottom w:val="none" w:sz="0" w:space="0" w:color="auto"/>
        <w:right w:val="none" w:sz="0" w:space="0" w:color="auto"/>
      </w:divBdr>
    </w:div>
    <w:div w:id="1332176535">
      <w:bodyDiv w:val="1"/>
      <w:marLeft w:val="0"/>
      <w:marRight w:val="0"/>
      <w:marTop w:val="0"/>
      <w:marBottom w:val="0"/>
      <w:divBdr>
        <w:top w:val="none" w:sz="0" w:space="0" w:color="auto"/>
        <w:left w:val="none" w:sz="0" w:space="0" w:color="auto"/>
        <w:bottom w:val="none" w:sz="0" w:space="0" w:color="auto"/>
        <w:right w:val="none" w:sz="0" w:space="0" w:color="auto"/>
      </w:divBdr>
    </w:div>
    <w:div w:id="1333755200">
      <w:bodyDiv w:val="1"/>
      <w:marLeft w:val="0"/>
      <w:marRight w:val="0"/>
      <w:marTop w:val="0"/>
      <w:marBottom w:val="0"/>
      <w:divBdr>
        <w:top w:val="none" w:sz="0" w:space="0" w:color="auto"/>
        <w:left w:val="none" w:sz="0" w:space="0" w:color="auto"/>
        <w:bottom w:val="none" w:sz="0" w:space="0" w:color="auto"/>
        <w:right w:val="none" w:sz="0" w:space="0" w:color="auto"/>
      </w:divBdr>
    </w:div>
    <w:div w:id="1345477694">
      <w:bodyDiv w:val="1"/>
      <w:marLeft w:val="0"/>
      <w:marRight w:val="0"/>
      <w:marTop w:val="0"/>
      <w:marBottom w:val="0"/>
      <w:divBdr>
        <w:top w:val="none" w:sz="0" w:space="0" w:color="auto"/>
        <w:left w:val="none" w:sz="0" w:space="0" w:color="auto"/>
        <w:bottom w:val="none" w:sz="0" w:space="0" w:color="auto"/>
        <w:right w:val="none" w:sz="0" w:space="0" w:color="auto"/>
      </w:divBdr>
    </w:div>
    <w:div w:id="1359502593">
      <w:bodyDiv w:val="1"/>
      <w:marLeft w:val="0"/>
      <w:marRight w:val="0"/>
      <w:marTop w:val="0"/>
      <w:marBottom w:val="0"/>
      <w:divBdr>
        <w:top w:val="none" w:sz="0" w:space="0" w:color="auto"/>
        <w:left w:val="none" w:sz="0" w:space="0" w:color="auto"/>
        <w:bottom w:val="none" w:sz="0" w:space="0" w:color="auto"/>
        <w:right w:val="none" w:sz="0" w:space="0" w:color="auto"/>
      </w:divBdr>
    </w:div>
    <w:div w:id="1364328953">
      <w:bodyDiv w:val="1"/>
      <w:marLeft w:val="0"/>
      <w:marRight w:val="0"/>
      <w:marTop w:val="0"/>
      <w:marBottom w:val="0"/>
      <w:divBdr>
        <w:top w:val="none" w:sz="0" w:space="0" w:color="auto"/>
        <w:left w:val="none" w:sz="0" w:space="0" w:color="auto"/>
        <w:bottom w:val="none" w:sz="0" w:space="0" w:color="auto"/>
        <w:right w:val="none" w:sz="0" w:space="0" w:color="auto"/>
      </w:divBdr>
    </w:div>
    <w:div w:id="1377849370">
      <w:bodyDiv w:val="1"/>
      <w:marLeft w:val="0"/>
      <w:marRight w:val="0"/>
      <w:marTop w:val="0"/>
      <w:marBottom w:val="0"/>
      <w:divBdr>
        <w:top w:val="none" w:sz="0" w:space="0" w:color="auto"/>
        <w:left w:val="none" w:sz="0" w:space="0" w:color="auto"/>
        <w:bottom w:val="none" w:sz="0" w:space="0" w:color="auto"/>
        <w:right w:val="none" w:sz="0" w:space="0" w:color="auto"/>
      </w:divBdr>
      <w:divsChild>
        <w:div w:id="1588080188">
          <w:marLeft w:val="0"/>
          <w:marRight w:val="0"/>
          <w:marTop w:val="0"/>
          <w:marBottom w:val="0"/>
          <w:divBdr>
            <w:top w:val="none" w:sz="0" w:space="0" w:color="auto"/>
            <w:left w:val="none" w:sz="0" w:space="0" w:color="auto"/>
            <w:bottom w:val="none" w:sz="0" w:space="0" w:color="auto"/>
            <w:right w:val="none" w:sz="0" w:space="0" w:color="auto"/>
          </w:divBdr>
          <w:divsChild>
            <w:div w:id="564267671">
              <w:marLeft w:val="0"/>
              <w:marRight w:val="0"/>
              <w:marTop w:val="0"/>
              <w:marBottom w:val="0"/>
              <w:divBdr>
                <w:top w:val="none" w:sz="0" w:space="0" w:color="auto"/>
                <w:left w:val="none" w:sz="0" w:space="0" w:color="auto"/>
                <w:bottom w:val="none" w:sz="0" w:space="0" w:color="auto"/>
                <w:right w:val="none" w:sz="0" w:space="0" w:color="auto"/>
              </w:divBdr>
              <w:divsChild>
                <w:div w:id="1517889022">
                  <w:marLeft w:val="0"/>
                  <w:marRight w:val="0"/>
                  <w:marTop w:val="0"/>
                  <w:marBottom w:val="0"/>
                  <w:divBdr>
                    <w:top w:val="none" w:sz="0" w:space="0" w:color="auto"/>
                    <w:left w:val="none" w:sz="0" w:space="0" w:color="auto"/>
                    <w:bottom w:val="none" w:sz="0" w:space="0" w:color="auto"/>
                    <w:right w:val="none" w:sz="0" w:space="0" w:color="auto"/>
                  </w:divBdr>
                  <w:divsChild>
                    <w:div w:id="1338577350">
                      <w:marLeft w:val="0"/>
                      <w:marRight w:val="0"/>
                      <w:marTop w:val="0"/>
                      <w:marBottom w:val="0"/>
                      <w:divBdr>
                        <w:top w:val="none" w:sz="0" w:space="0" w:color="auto"/>
                        <w:left w:val="none" w:sz="0" w:space="0" w:color="auto"/>
                        <w:bottom w:val="none" w:sz="0" w:space="0" w:color="auto"/>
                        <w:right w:val="none" w:sz="0" w:space="0" w:color="auto"/>
                      </w:divBdr>
                      <w:divsChild>
                        <w:div w:id="208464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815632">
      <w:bodyDiv w:val="1"/>
      <w:marLeft w:val="0"/>
      <w:marRight w:val="0"/>
      <w:marTop w:val="0"/>
      <w:marBottom w:val="0"/>
      <w:divBdr>
        <w:top w:val="none" w:sz="0" w:space="0" w:color="auto"/>
        <w:left w:val="none" w:sz="0" w:space="0" w:color="auto"/>
        <w:bottom w:val="none" w:sz="0" w:space="0" w:color="auto"/>
        <w:right w:val="none" w:sz="0" w:space="0" w:color="auto"/>
      </w:divBdr>
    </w:div>
    <w:div w:id="1431856591">
      <w:bodyDiv w:val="1"/>
      <w:marLeft w:val="0"/>
      <w:marRight w:val="0"/>
      <w:marTop w:val="0"/>
      <w:marBottom w:val="0"/>
      <w:divBdr>
        <w:top w:val="none" w:sz="0" w:space="0" w:color="auto"/>
        <w:left w:val="none" w:sz="0" w:space="0" w:color="auto"/>
        <w:bottom w:val="none" w:sz="0" w:space="0" w:color="auto"/>
        <w:right w:val="none" w:sz="0" w:space="0" w:color="auto"/>
      </w:divBdr>
    </w:div>
    <w:div w:id="1495682330">
      <w:bodyDiv w:val="1"/>
      <w:marLeft w:val="0"/>
      <w:marRight w:val="0"/>
      <w:marTop w:val="0"/>
      <w:marBottom w:val="0"/>
      <w:divBdr>
        <w:top w:val="none" w:sz="0" w:space="0" w:color="auto"/>
        <w:left w:val="none" w:sz="0" w:space="0" w:color="auto"/>
        <w:bottom w:val="none" w:sz="0" w:space="0" w:color="auto"/>
        <w:right w:val="none" w:sz="0" w:space="0" w:color="auto"/>
      </w:divBdr>
    </w:div>
    <w:div w:id="1509059462">
      <w:bodyDiv w:val="1"/>
      <w:marLeft w:val="0"/>
      <w:marRight w:val="0"/>
      <w:marTop w:val="0"/>
      <w:marBottom w:val="0"/>
      <w:divBdr>
        <w:top w:val="none" w:sz="0" w:space="0" w:color="auto"/>
        <w:left w:val="none" w:sz="0" w:space="0" w:color="auto"/>
        <w:bottom w:val="none" w:sz="0" w:space="0" w:color="auto"/>
        <w:right w:val="none" w:sz="0" w:space="0" w:color="auto"/>
      </w:divBdr>
    </w:div>
    <w:div w:id="1542207892">
      <w:bodyDiv w:val="1"/>
      <w:marLeft w:val="0"/>
      <w:marRight w:val="0"/>
      <w:marTop w:val="0"/>
      <w:marBottom w:val="0"/>
      <w:divBdr>
        <w:top w:val="none" w:sz="0" w:space="0" w:color="auto"/>
        <w:left w:val="none" w:sz="0" w:space="0" w:color="auto"/>
        <w:bottom w:val="none" w:sz="0" w:space="0" w:color="auto"/>
        <w:right w:val="none" w:sz="0" w:space="0" w:color="auto"/>
      </w:divBdr>
    </w:div>
    <w:div w:id="1545285984">
      <w:bodyDiv w:val="1"/>
      <w:marLeft w:val="0"/>
      <w:marRight w:val="0"/>
      <w:marTop w:val="0"/>
      <w:marBottom w:val="0"/>
      <w:divBdr>
        <w:top w:val="none" w:sz="0" w:space="0" w:color="auto"/>
        <w:left w:val="none" w:sz="0" w:space="0" w:color="auto"/>
        <w:bottom w:val="none" w:sz="0" w:space="0" w:color="auto"/>
        <w:right w:val="none" w:sz="0" w:space="0" w:color="auto"/>
      </w:divBdr>
    </w:div>
    <w:div w:id="1587033349">
      <w:bodyDiv w:val="1"/>
      <w:marLeft w:val="0"/>
      <w:marRight w:val="0"/>
      <w:marTop w:val="0"/>
      <w:marBottom w:val="0"/>
      <w:divBdr>
        <w:top w:val="none" w:sz="0" w:space="0" w:color="auto"/>
        <w:left w:val="none" w:sz="0" w:space="0" w:color="auto"/>
        <w:bottom w:val="none" w:sz="0" w:space="0" w:color="auto"/>
        <w:right w:val="none" w:sz="0" w:space="0" w:color="auto"/>
      </w:divBdr>
    </w:div>
    <w:div w:id="1650093714">
      <w:bodyDiv w:val="1"/>
      <w:marLeft w:val="0"/>
      <w:marRight w:val="0"/>
      <w:marTop w:val="0"/>
      <w:marBottom w:val="0"/>
      <w:divBdr>
        <w:top w:val="none" w:sz="0" w:space="0" w:color="auto"/>
        <w:left w:val="none" w:sz="0" w:space="0" w:color="auto"/>
        <w:bottom w:val="none" w:sz="0" w:space="0" w:color="auto"/>
        <w:right w:val="none" w:sz="0" w:space="0" w:color="auto"/>
      </w:divBdr>
    </w:div>
    <w:div w:id="1668360891">
      <w:bodyDiv w:val="1"/>
      <w:marLeft w:val="0"/>
      <w:marRight w:val="0"/>
      <w:marTop w:val="0"/>
      <w:marBottom w:val="0"/>
      <w:divBdr>
        <w:top w:val="none" w:sz="0" w:space="0" w:color="auto"/>
        <w:left w:val="none" w:sz="0" w:space="0" w:color="auto"/>
        <w:bottom w:val="none" w:sz="0" w:space="0" w:color="auto"/>
        <w:right w:val="none" w:sz="0" w:space="0" w:color="auto"/>
      </w:divBdr>
    </w:div>
    <w:div w:id="1668825037">
      <w:bodyDiv w:val="1"/>
      <w:marLeft w:val="0"/>
      <w:marRight w:val="0"/>
      <w:marTop w:val="0"/>
      <w:marBottom w:val="0"/>
      <w:divBdr>
        <w:top w:val="none" w:sz="0" w:space="0" w:color="auto"/>
        <w:left w:val="none" w:sz="0" w:space="0" w:color="auto"/>
        <w:bottom w:val="none" w:sz="0" w:space="0" w:color="auto"/>
        <w:right w:val="none" w:sz="0" w:space="0" w:color="auto"/>
      </w:divBdr>
    </w:div>
    <w:div w:id="1681469568">
      <w:bodyDiv w:val="1"/>
      <w:marLeft w:val="0"/>
      <w:marRight w:val="0"/>
      <w:marTop w:val="0"/>
      <w:marBottom w:val="0"/>
      <w:divBdr>
        <w:top w:val="none" w:sz="0" w:space="0" w:color="auto"/>
        <w:left w:val="none" w:sz="0" w:space="0" w:color="auto"/>
        <w:bottom w:val="none" w:sz="0" w:space="0" w:color="auto"/>
        <w:right w:val="none" w:sz="0" w:space="0" w:color="auto"/>
      </w:divBdr>
    </w:div>
    <w:div w:id="1712878275">
      <w:bodyDiv w:val="1"/>
      <w:marLeft w:val="0"/>
      <w:marRight w:val="0"/>
      <w:marTop w:val="0"/>
      <w:marBottom w:val="0"/>
      <w:divBdr>
        <w:top w:val="none" w:sz="0" w:space="0" w:color="auto"/>
        <w:left w:val="none" w:sz="0" w:space="0" w:color="auto"/>
        <w:bottom w:val="none" w:sz="0" w:space="0" w:color="auto"/>
        <w:right w:val="none" w:sz="0" w:space="0" w:color="auto"/>
      </w:divBdr>
    </w:div>
    <w:div w:id="1732338475">
      <w:bodyDiv w:val="1"/>
      <w:marLeft w:val="0"/>
      <w:marRight w:val="0"/>
      <w:marTop w:val="0"/>
      <w:marBottom w:val="0"/>
      <w:divBdr>
        <w:top w:val="none" w:sz="0" w:space="0" w:color="auto"/>
        <w:left w:val="none" w:sz="0" w:space="0" w:color="auto"/>
        <w:bottom w:val="none" w:sz="0" w:space="0" w:color="auto"/>
        <w:right w:val="none" w:sz="0" w:space="0" w:color="auto"/>
      </w:divBdr>
    </w:div>
    <w:div w:id="1758135018">
      <w:bodyDiv w:val="1"/>
      <w:marLeft w:val="0"/>
      <w:marRight w:val="0"/>
      <w:marTop w:val="0"/>
      <w:marBottom w:val="0"/>
      <w:divBdr>
        <w:top w:val="none" w:sz="0" w:space="0" w:color="auto"/>
        <w:left w:val="none" w:sz="0" w:space="0" w:color="auto"/>
        <w:bottom w:val="none" w:sz="0" w:space="0" w:color="auto"/>
        <w:right w:val="none" w:sz="0" w:space="0" w:color="auto"/>
      </w:divBdr>
    </w:div>
    <w:div w:id="1843397723">
      <w:bodyDiv w:val="1"/>
      <w:marLeft w:val="0"/>
      <w:marRight w:val="0"/>
      <w:marTop w:val="0"/>
      <w:marBottom w:val="0"/>
      <w:divBdr>
        <w:top w:val="none" w:sz="0" w:space="0" w:color="auto"/>
        <w:left w:val="none" w:sz="0" w:space="0" w:color="auto"/>
        <w:bottom w:val="none" w:sz="0" w:space="0" w:color="auto"/>
        <w:right w:val="none" w:sz="0" w:space="0" w:color="auto"/>
      </w:divBdr>
      <w:divsChild>
        <w:div w:id="1997300485">
          <w:marLeft w:val="0"/>
          <w:marRight w:val="0"/>
          <w:marTop w:val="0"/>
          <w:marBottom w:val="0"/>
          <w:divBdr>
            <w:top w:val="none" w:sz="0" w:space="0" w:color="auto"/>
            <w:left w:val="none" w:sz="0" w:space="0" w:color="auto"/>
            <w:bottom w:val="none" w:sz="0" w:space="0" w:color="auto"/>
            <w:right w:val="none" w:sz="0" w:space="0" w:color="auto"/>
          </w:divBdr>
          <w:divsChild>
            <w:div w:id="1143889149">
              <w:marLeft w:val="0"/>
              <w:marRight w:val="0"/>
              <w:marTop w:val="0"/>
              <w:marBottom w:val="0"/>
              <w:divBdr>
                <w:top w:val="none" w:sz="0" w:space="0" w:color="auto"/>
                <w:left w:val="none" w:sz="0" w:space="0" w:color="auto"/>
                <w:bottom w:val="none" w:sz="0" w:space="0" w:color="auto"/>
                <w:right w:val="none" w:sz="0" w:space="0" w:color="auto"/>
              </w:divBdr>
              <w:divsChild>
                <w:div w:id="1565945855">
                  <w:marLeft w:val="0"/>
                  <w:marRight w:val="0"/>
                  <w:marTop w:val="0"/>
                  <w:marBottom w:val="0"/>
                  <w:divBdr>
                    <w:top w:val="none" w:sz="0" w:space="0" w:color="auto"/>
                    <w:left w:val="none" w:sz="0" w:space="0" w:color="auto"/>
                    <w:bottom w:val="none" w:sz="0" w:space="0" w:color="auto"/>
                    <w:right w:val="none" w:sz="0" w:space="0" w:color="auto"/>
                  </w:divBdr>
                  <w:divsChild>
                    <w:div w:id="1878621749">
                      <w:marLeft w:val="0"/>
                      <w:marRight w:val="0"/>
                      <w:marTop w:val="0"/>
                      <w:marBottom w:val="0"/>
                      <w:divBdr>
                        <w:top w:val="none" w:sz="0" w:space="0" w:color="auto"/>
                        <w:left w:val="none" w:sz="0" w:space="0" w:color="auto"/>
                        <w:bottom w:val="none" w:sz="0" w:space="0" w:color="auto"/>
                        <w:right w:val="none" w:sz="0" w:space="0" w:color="auto"/>
                      </w:divBdr>
                      <w:divsChild>
                        <w:div w:id="20787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763424">
      <w:bodyDiv w:val="1"/>
      <w:marLeft w:val="0"/>
      <w:marRight w:val="0"/>
      <w:marTop w:val="0"/>
      <w:marBottom w:val="0"/>
      <w:divBdr>
        <w:top w:val="none" w:sz="0" w:space="0" w:color="auto"/>
        <w:left w:val="none" w:sz="0" w:space="0" w:color="auto"/>
        <w:bottom w:val="none" w:sz="0" w:space="0" w:color="auto"/>
        <w:right w:val="none" w:sz="0" w:space="0" w:color="auto"/>
      </w:divBdr>
    </w:div>
    <w:div w:id="1896353421">
      <w:bodyDiv w:val="1"/>
      <w:marLeft w:val="0"/>
      <w:marRight w:val="0"/>
      <w:marTop w:val="0"/>
      <w:marBottom w:val="0"/>
      <w:divBdr>
        <w:top w:val="none" w:sz="0" w:space="0" w:color="auto"/>
        <w:left w:val="none" w:sz="0" w:space="0" w:color="auto"/>
        <w:bottom w:val="none" w:sz="0" w:space="0" w:color="auto"/>
        <w:right w:val="none" w:sz="0" w:space="0" w:color="auto"/>
      </w:divBdr>
    </w:div>
    <w:div w:id="1920864373">
      <w:bodyDiv w:val="1"/>
      <w:marLeft w:val="0"/>
      <w:marRight w:val="0"/>
      <w:marTop w:val="0"/>
      <w:marBottom w:val="0"/>
      <w:divBdr>
        <w:top w:val="none" w:sz="0" w:space="0" w:color="auto"/>
        <w:left w:val="none" w:sz="0" w:space="0" w:color="auto"/>
        <w:bottom w:val="none" w:sz="0" w:space="0" w:color="auto"/>
        <w:right w:val="none" w:sz="0" w:space="0" w:color="auto"/>
      </w:divBdr>
    </w:div>
    <w:div w:id="1940528127">
      <w:bodyDiv w:val="1"/>
      <w:marLeft w:val="0"/>
      <w:marRight w:val="0"/>
      <w:marTop w:val="0"/>
      <w:marBottom w:val="0"/>
      <w:divBdr>
        <w:top w:val="none" w:sz="0" w:space="0" w:color="auto"/>
        <w:left w:val="none" w:sz="0" w:space="0" w:color="auto"/>
        <w:bottom w:val="none" w:sz="0" w:space="0" w:color="auto"/>
        <w:right w:val="none" w:sz="0" w:space="0" w:color="auto"/>
      </w:divBdr>
    </w:div>
    <w:div w:id="1966347408">
      <w:bodyDiv w:val="1"/>
      <w:marLeft w:val="0"/>
      <w:marRight w:val="0"/>
      <w:marTop w:val="0"/>
      <w:marBottom w:val="0"/>
      <w:divBdr>
        <w:top w:val="none" w:sz="0" w:space="0" w:color="auto"/>
        <w:left w:val="none" w:sz="0" w:space="0" w:color="auto"/>
        <w:bottom w:val="none" w:sz="0" w:space="0" w:color="auto"/>
        <w:right w:val="none" w:sz="0" w:space="0" w:color="auto"/>
      </w:divBdr>
    </w:div>
    <w:div w:id="1980526320">
      <w:bodyDiv w:val="1"/>
      <w:marLeft w:val="0"/>
      <w:marRight w:val="0"/>
      <w:marTop w:val="0"/>
      <w:marBottom w:val="0"/>
      <w:divBdr>
        <w:top w:val="none" w:sz="0" w:space="0" w:color="auto"/>
        <w:left w:val="none" w:sz="0" w:space="0" w:color="auto"/>
        <w:bottom w:val="none" w:sz="0" w:space="0" w:color="auto"/>
        <w:right w:val="none" w:sz="0" w:space="0" w:color="auto"/>
      </w:divBdr>
    </w:div>
    <w:div w:id="1999111873">
      <w:bodyDiv w:val="1"/>
      <w:marLeft w:val="0"/>
      <w:marRight w:val="0"/>
      <w:marTop w:val="0"/>
      <w:marBottom w:val="0"/>
      <w:divBdr>
        <w:top w:val="none" w:sz="0" w:space="0" w:color="auto"/>
        <w:left w:val="none" w:sz="0" w:space="0" w:color="auto"/>
        <w:bottom w:val="none" w:sz="0" w:space="0" w:color="auto"/>
        <w:right w:val="none" w:sz="0" w:space="0" w:color="auto"/>
      </w:divBdr>
    </w:div>
    <w:div w:id="2016497783">
      <w:bodyDiv w:val="1"/>
      <w:marLeft w:val="0"/>
      <w:marRight w:val="0"/>
      <w:marTop w:val="0"/>
      <w:marBottom w:val="0"/>
      <w:divBdr>
        <w:top w:val="none" w:sz="0" w:space="0" w:color="auto"/>
        <w:left w:val="none" w:sz="0" w:space="0" w:color="auto"/>
        <w:bottom w:val="none" w:sz="0" w:space="0" w:color="auto"/>
        <w:right w:val="none" w:sz="0" w:space="0" w:color="auto"/>
      </w:divBdr>
    </w:div>
    <w:div w:id="2047562570">
      <w:bodyDiv w:val="1"/>
      <w:marLeft w:val="0"/>
      <w:marRight w:val="0"/>
      <w:marTop w:val="0"/>
      <w:marBottom w:val="0"/>
      <w:divBdr>
        <w:top w:val="none" w:sz="0" w:space="0" w:color="auto"/>
        <w:left w:val="none" w:sz="0" w:space="0" w:color="auto"/>
        <w:bottom w:val="none" w:sz="0" w:space="0" w:color="auto"/>
        <w:right w:val="none" w:sz="0" w:space="0" w:color="auto"/>
      </w:divBdr>
    </w:div>
    <w:div w:id="2048407341">
      <w:bodyDiv w:val="1"/>
      <w:marLeft w:val="0"/>
      <w:marRight w:val="0"/>
      <w:marTop w:val="0"/>
      <w:marBottom w:val="0"/>
      <w:divBdr>
        <w:top w:val="none" w:sz="0" w:space="0" w:color="auto"/>
        <w:left w:val="none" w:sz="0" w:space="0" w:color="auto"/>
        <w:bottom w:val="none" w:sz="0" w:space="0" w:color="auto"/>
        <w:right w:val="none" w:sz="0" w:space="0" w:color="auto"/>
      </w:divBdr>
    </w:div>
    <w:div w:id="2071419896">
      <w:bodyDiv w:val="1"/>
      <w:marLeft w:val="0"/>
      <w:marRight w:val="0"/>
      <w:marTop w:val="0"/>
      <w:marBottom w:val="0"/>
      <w:divBdr>
        <w:top w:val="none" w:sz="0" w:space="0" w:color="auto"/>
        <w:left w:val="none" w:sz="0" w:space="0" w:color="auto"/>
        <w:bottom w:val="none" w:sz="0" w:space="0" w:color="auto"/>
        <w:right w:val="none" w:sz="0" w:space="0" w:color="auto"/>
      </w:divBdr>
    </w:div>
    <w:div w:id="2075083252">
      <w:bodyDiv w:val="1"/>
      <w:marLeft w:val="0"/>
      <w:marRight w:val="0"/>
      <w:marTop w:val="0"/>
      <w:marBottom w:val="0"/>
      <w:divBdr>
        <w:top w:val="none" w:sz="0" w:space="0" w:color="auto"/>
        <w:left w:val="none" w:sz="0" w:space="0" w:color="auto"/>
        <w:bottom w:val="none" w:sz="0" w:space="0" w:color="auto"/>
        <w:right w:val="none" w:sz="0" w:space="0" w:color="auto"/>
      </w:divBdr>
    </w:div>
    <w:div w:id="2084641513">
      <w:bodyDiv w:val="1"/>
      <w:marLeft w:val="0"/>
      <w:marRight w:val="0"/>
      <w:marTop w:val="0"/>
      <w:marBottom w:val="0"/>
      <w:divBdr>
        <w:top w:val="none" w:sz="0" w:space="0" w:color="auto"/>
        <w:left w:val="none" w:sz="0" w:space="0" w:color="auto"/>
        <w:bottom w:val="none" w:sz="0" w:space="0" w:color="auto"/>
        <w:right w:val="none" w:sz="0" w:space="0" w:color="auto"/>
      </w:divBdr>
    </w:div>
    <w:div w:id="2086687149">
      <w:bodyDiv w:val="1"/>
      <w:marLeft w:val="0"/>
      <w:marRight w:val="0"/>
      <w:marTop w:val="0"/>
      <w:marBottom w:val="0"/>
      <w:divBdr>
        <w:top w:val="none" w:sz="0" w:space="0" w:color="auto"/>
        <w:left w:val="none" w:sz="0" w:space="0" w:color="auto"/>
        <w:bottom w:val="none" w:sz="0" w:space="0" w:color="auto"/>
        <w:right w:val="none" w:sz="0" w:space="0" w:color="auto"/>
      </w:divBdr>
    </w:div>
    <w:div w:id="2123718585">
      <w:bodyDiv w:val="1"/>
      <w:marLeft w:val="0"/>
      <w:marRight w:val="0"/>
      <w:marTop w:val="0"/>
      <w:marBottom w:val="0"/>
      <w:divBdr>
        <w:top w:val="none" w:sz="0" w:space="0" w:color="auto"/>
        <w:left w:val="none" w:sz="0" w:space="0" w:color="auto"/>
        <w:bottom w:val="none" w:sz="0" w:space="0" w:color="auto"/>
        <w:right w:val="none" w:sz="0" w:space="0" w:color="auto"/>
      </w:divBdr>
    </w:div>
    <w:div w:id="214122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hyperlink" Target="mailto:aticata.ly@pudc.gouv.sn" TargetMode="External"/><Relationship Id="rId3" Type="http://schemas.openxmlformats.org/officeDocument/2006/relationships/styles" Target="styles.xml"/><Relationship Id="rId21" Type="http://schemas.openxmlformats.org/officeDocument/2006/relationships/hyperlink" Target="https://etendering.partneragencies.or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un.org/Depts/ptd/sites/www.un.org.Depts.ptd/files/files/attachment/page/2014/February%202014/conduct_french.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undp.org/content/undp/fr/home/operations/accountability/audit/office_of_audit_andinvestigation.html" TargetMode="External"/><Relationship Id="rId20" Type="http://schemas.openxmlformats.org/officeDocument/2006/relationships/hyperlink" Target="https://etendering.partneragencies.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ungm.org/" TargetMode="External"/><Relationship Id="rId23" Type="http://schemas.openxmlformats.org/officeDocument/2006/relationships/footer" Target="footer1.xml"/><Relationship Id="rId28" Type="http://schemas.openxmlformats.org/officeDocument/2006/relationships/footer" Target="footer2.xml"/><Relationship Id="rId10" Type="http://schemas.openxmlformats.org/officeDocument/2006/relationships/image" Target="cid:ede1e67f-8735-4ccf-893e-4264feb06b6c" TargetMode="External"/><Relationship Id="rId19" Type="http://schemas.openxmlformats.org/officeDocument/2006/relationships/hyperlink" Target="mailto:achats.senegal@undp.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procurement-notices.undp.org/view_notice.cfm?notice_id=60982" TargetMode="External"/><Relationship Id="rId27" Type="http://schemas.openxmlformats.org/officeDocument/2006/relationships/hyperlink" Target="mailto:dieynaba.baradji@gouv.sn"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FC773-76B0-444C-8032-2DF6A727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99</Pages>
  <Words>26141</Words>
  <Characters>143780</Characters>
  <Application>Microsoft Office Word</Application>
  <DocSecurity>0</DocSecurity>
  <Lines>1198</Lines>
  <Paragraphs>339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Mialiarivelo Rabeantoandro</cp:lastModifiedBy>
  <cp:revision>30</cp:revision>
  <cp:lastPrinted>2021-06-16T12:28:00Z</cp:lastPrinted>
  <dcterms:created xsi:type="dcterms:W3CDTF">2021-04-28T17:13:00Z</dcterms:created>
  <dcterms:modified xsi:type="dcterms:W3CDTF">2022-02-08T14:45:00Z</dcterms:modified>
</cp:coreProperties>
</file>