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6C373" w14:textId="77777777" w:rsidR="00970A6E" w:rsidRDefault="00970A6E" w:rsidP="00970A6E">
      <w:pPr>
        <w:ind w:left="5562"/>
        <w:rPr>
          <w:rFonts w:asciiTheme="minorHAnsi" w:hAnsiTheme="minorHAnsi" w:cstheme="minorHAnsi"/>
          <w:b/>
          <w:szCs w:val="24"/>
        </w:rPr>
      </w:pPr>
      <w:bookmarkStart w:id="0" w:name="_Toc498503200"/>
    </w:p>
    <w:p w14:paraId="069501AD" w14:textId="77777777" w:rsidR="00970A6E" w:rsidRDefault="00970A6E" w:rsidP="00970A6E">
      <w:pPr>
        <w:ind w:left="5562"/>
        <w:rPr>
          <w:rFonts w:asciiTheme="minorHAnsi" w:hAnsiTheme="minorHAnsi" w:cstheme="minorHAnsi"/>
          <w:b/>
          <w:szCs w:val="24"/>
        </w:rPr>
      </w:pPr>
    </w:p>
    <w:p w14:paraId="1E9F3635" w14:textId="044367AF" w:rsidR="00970A6E" w:rsidRPr="006F4908" w:rsidRDefault="00FB6E37" w:rsidP="00214F5A">
      <w:pPr>
        <w:ind w:left="7290"/>
        <w:rPr>
          <w:rFonts w:asciiTheme="minorHAnsi" w:hAnsiTheme="minorHAnsi" w:cstheme="minorHAnsi"/>
          <w:szCs w:val="24"/>
        </w:rPr>
      </w:pPr>
      <w:r>
        <w:rPr>
          <w:rFonts w:asciiTheme="minorHAnsi" w:hAnsiTheme="minorHAnsi" w:cstheme="minorHAnsi"/>
          <w:b/>
          <w:szCs w:val="24"/>
        </w:rPr>
        <w:t>21/12/2021</w:t>
      </w:r>
    </w:p>
    <w:p w14:paraId="5CEF53A9" w14:textId="77777777" w:rsidR="00970A6E" w:rsidRPr="006F4908" w:rsidRDefault="00970A6E" w:rsidP="00970A6E">
      <w:pPr>
        <w:rPr>
          <w:rFonts w:asciiTheme="minorHAnsi" w:hAnsiTheme="minorHAnsi" w:cstheme="minorHAnsi"/>
          <w:szCs w:val="24"/>
        </w:rPr>
      </w:pPr>
    </w:p>
    <w:p w14:paraId="407B6F14" w14:textId="77777777" w:rsidR="00970A6E" w:rsidRPr="006F4908" w:rsidRDefault="00970A6E" w:rsidP="00970A6E">
      <w:pPr>
        <w:rPr>
          <w:rFonts w:asciiTheme="minorHAnsi" w:hAnsiTheme="minorHAnsi" w:cstheme="minorHAnsi"/>
          <w:szCs w:val="24"/>
        </w:rPr>
      </w:pPr>
    </w:p>
    <w:p w14:paraId="5A6127C2" w14:textId="77777777" w:rsidR="00970A6E" w:rsidRPr="006F4908" w:rsidRDefault="00970A6E" w:rsidP="00970A6E">
      <w:pPr>
        <w:rPr>
          <w:rFonts w:asciiTheme="minorHAnsi" w:hAnsiTheme="minorHAnsi" w:cstheme="minorHAnsi"/>
          <w:sz w:val="28"/>
          <w:szCs w:val="28"/>
        </w:rPr>
      </w:pPr>
    </w:p>
    <w:p w14:paraId="5C3F20FB" w14:textId="16725268" w:rsidR="00970A6E" w:rsidRPr="006F4908" w:rsidRDefault="00970A6E" w:rsidP="00970A6E">
      <w:pPr>
        <w:jc w:val="center"/>
        <w:rPr>
          <w:rFonts w:asciiTheme="minorHAnsi" w:hAnsiTheme="minorHAnsi" w:cstheme="minorHAnsi"/>
          <w:b/>
          <w:bCs/>
          <w:sz w:val="28"/>
          <w:szCs w:val="28"/>
        </w:rPr>
      </w:pPr>
      <w:r w:rsidRPr="006F4908">
        <w:rPr>
          <w:rFonts w:asciiTheme="minorHAnsi" w:hAnsiTheme="minorHAnsi" w:cstheme="minorHAnsi"/>
          <w:b/>
          <w:bCs/>
          <w:sz w:val="28"/>
          <w:szCs w:val="28"/>
        </w:rPr>
        <w:t>DEMANDE DE PROPOSI</w:t>
      </w:r>
      <w:r>
        <w:rPr>
          <w:rFonts w:asciiTheme="minorHAnsi" w:hAnsiTheme="minorHAnsi" w:cstheme="minorHAnsi"/>
          <w:b/>
          <w:bCs/>
          <w:sz w:val="28"/>
          <w:szCs w:val="28"/>
        </w:rPr>
        <w:t xml:space="preserve">TIONS </w:t>
      </w:r>
      <w:r w:rsidR="00433390">
        <w:rPr>
          <w:rFonts w:asciiTheme="minorHAnsi" w:hAnsiTheme="minorHAnsi" w:cstheme="minorHAnsi"/>
          <w:b/>
          <w:bCs/>
          <w:sz w:val="28"/>
          <w:szCs w:val="28"/>
        </w:rPr>
        <w:t>DDP</w:t>
      </w:r>
      <w:r>
        <w:rPr>
          <w:rFonts w:asciiTheme="minorHAnsi" w:hAnsiTheme="minorHAnsi" w:cstheme="minorHAnsi"/>
          <w:b/>
          <w:bCs/>
          <w:sz w:val="28"/>
          <w:szCs w:val="28"/>
        </w:rPr>
        <w:t xml:space="preserve"> – MLI – 202</w:t>
      </w:r>
      <w:r w:rsidR="00214F5A">
        <w:rPr>
          <w:rFonts w:asciiTheme="minorHAnsi" w:hAnsiTheme="minorHAnsi" w:cstheme="minorHAnsi"/>
          <w:b/>
          <w:bCs/>
          <w:sz w:val="28"/>
          <w:szCs w:val="28"/>
        </w:rPr>
        <w:t>1</w:t>
      </w:r>
      <w:r>
        <w:rPr>
          <w:rFonts w:asciiTheme="minorHAnsi" w:hAnsiTheme="minorHAnsi" w:cstheme="minorHAnsi"/>
          <w:b/>
          <w:bCs/>
          <w:sz w:val="28"/>
          <w:szCs w:val="28"/>
        </w:rPr>
        <w:t xml:space="preserve"> – </w:t>
      </w:r>
      <w:r w:rsidR="00CA320D">
        <w:rPr>
          <w:rFonts w:asciiTheme="minorHAnsi" w:hAnsiTheme="minorHAnsi" w:cstheme="minorHAnsi"/>
          <w:b/>
          <w:bCs/>
          <w:sz w:val="28"/>
          <w:szCs w:val="28"/>
        </w:rPr>
        <w:t>917</w:t>
      </w:r>
      <w:r w:rsidR="00FB6E37">
        <w:rPr>
          <w:rFonts w:asciiTheme="minorHAnsi" w:hAnsiTheme="minorHAnsi" w:cstheme="minorHAnsi"/>
          <w:b/>
          <w:bCs/>
          <w:sz w:val="28"/>
          <w:szCs w:val="28"/>
        </w:rPr>
        <w:t>2</w:t>
      </w:r>
      <w:r w:rsidR="002348E8">
        <w:rPr>
          <w:rFonts w:asciiTheme="minorHAnsi" w:hAnsiTheme="minorHAnsi" w:cstheme="minorHAnsi"/>
          <w:b/>
          <w:bCs/>
          <w:sz w:val="28"/>
          <w:szCs w:val="28"/>
        </w:rPr>
        <w:t>473</w:t>
      </w:r>
    </w:p>
    <w:p w14:paraId="637F045D" w14:textId="07AA3C22" w:rsidR="00970A6E" w:rsidRPr="006F4908" w:rsidRDefault="002348E8" w:rsidP="00970A6E">
      <w:pPr>
        <w:pStyle w:val="Header"/>
        <w:jc w:val="center"/>
        <w:rPr>
          <w:rFonts w:asciiTheme="minorHAnsi" w:hAnsiTheme="minorHAnsi" w:cstheme="minorHAnsi"/>
          <w:b/>
          <w:bCs/>
          <w:sz w:val="28"/>
          <w:szCs w:val="28"/>
        </w:rPr>
      </w:pPr>
      <w:r>
        <w:rPr>
          <w:rFonts w:asciiTheme="minorHAnsi" w:hAnsiTheme="minorHAnsi" w:cstheme="minorHAnsi"/>
          <w:b/>
          <w:bCs/>
          <w:sz w:val="28"/>
          <w:szCs w:val="28"/>
        </w:rPr>
        <w:t>RELANCE</w:t>
      </w:r>
    </w:p>
    <w:p w14:paraId="1AD7627E" w14:textId="77777777" w:rsidR="00970A6E" w:rsidRPr="006F4908" w:rsidRDefault="00970A6E" w:rsidP="00970A6E">
      <w:pPr>
        <w:jc w:val="center"/>
        <w:rPr>
          <w:rFonts w:asciiTheme="minorHAnsi" w:hAnsiTheme="minorHAnsi" w:cstheme="minorHAnsi"/>
          <w:b/>
          <w:bCs/>
          <w:szCs w:val="24"/>
        </w:rPr>
      </w:pPr>
      <w:r w:rsidRPr="006F4908">
        <w:rPr>
          <w:rFonts w:asciiTheme="minorHAnsi" w:hAnsiTheme="minorHAnsi" w:cstheme="minorHAnsi"/>
          <w:b/>
          <w:bCs/>
          <w:szCs w:val="24"/>
        </w:rPr>
        <w:t>LE FONDS DES NATIONS UNIES POUR L’ENFANCE (UNICEF) AU MALI</w:t>
      </w:r>
    </w:p>
    <w:p w14:paraId="53EA352B" w14:textId="77777777" w:rsidR="00970A6E" w:rsidRPr="006F4908" w:rsidRDefault="00970A6E" w:rsidP="00970A6E">
      <w:pPr>
        <w:jc w:val="center"/>
        <w:rPr>
          <w:rFonts w:asciiTheme="minorHAnsi" w:hAnsiTheme="minorHAnsi" w:cstheme="minorHAnsi"/>
          <w:b/>
          <w:szCs w:val="24"/>
        </w:rPr>
      </w:pPr>
      <w:r w:rsidRPr="006F4908">
        <w:rPr>
          <w:rFonts w:asciiTheme="minorHAnsi" w:hAnsiTheme="minorHAnsi" w:cstheme="minorHAnsi"/>
          <w:b/>
          <w:szCs w:val="24"/>
        </w:rPr>
        <w:t>Lance une Demande de Propositions (DDP) pour :</w:t>
      </w:r>
    </w:p>
    <w:p w14:paraId="3CEB58DD" w14:textId="77777777" w:rsidR="00970A6E" w:rsidRPr="006F4908" w:rsidRDefault="00970A6E" w:rsidP="00970A6E">
      <w:pPr>
        <w:rPr>
          <w:rFonts w:asciiTheme="minorHAnsi" w:hAnsiTheme="minorHAnsi" w:cstheme="minorHAnsi"/>
          <w:b/>
          <w:szCs w:val="24"/>
          <w:u w:val="single"/>
        </w:rPr>
      </w:pPr>
    </w:p>
    <w:p w14:paraId="2D91768D" w14:textId="22C57465" w:rsidR="00E41473" w:rsidRPr="002F65D7" w:rsidRDefault="00473195" w:rsidP="00E54D3D">
      <w:pPr>
        <w:adjustRightInd w:val="0"/>
        <w:snapToGrid w:val="0"/>
        <w:spacing w:after="0" w:line="240" w:lineRule="auto"/>
        <w:jc w:val="center"/>
        <w:rPr>
          <w:rFonts w:ascii="Arial" w:eastAsia="Times New Roman" w:hAnsi="Arial" w:cs="Arial"/>
          <w:b/>
          <w:bCs/>
          <w:color w:val="000000"/>
          <w:sz w:val="20"/>
          <w:szCs w:val="20"/>
        </w:rPr>
      </w:pPr>
      <w:r w:rsidRPr="00E84105">
        <w:rPr>
          <w:rFonts w:asciiTheme="minorHAnsi" w:hAnsiTheme="minorHAnsi" w:cstheme="minorHAnsi"/>
          <w:b/>
          <w:sz w:val="22"/>
        </w:rPr>
        <w:t>La s</w:t>
      </w:r>
      <w:r w:rsidR="00ED79CF" w:rsidRPr="00E84105">
        <w:rPr>
          <w:rFonts w:asciiTheme="minorHAnsi" w:hAnsiTheme="minorHAnsi" w:cstheme="minorHAnsi"/>
          <w:b/>
          <w:sz w:val="22"/>
        </w:rPr>
        <w:t xml:space="preserve">élection </w:t>
      </w:r>
      <w:bookmarkStart w:id="1" w:name="_Hlk53056908"/>
      <w:r w:rsidR="00506F8F" w:rsidRPr="00506F8F">
        <w:rPr>
          <w:rFonts w:asciiTheme="minorHAnsi" w:hAnsiTheme="minorHAnsi" w:cstheme="minorHAnsi"/>
          <w:b/>
          <w:sz w:val="22"/>
        </w:rPr>
        <w:t xml:space="preserve">d’un </w:t>
      </w:r>
      <w:r w:rsidR="00AC5E04">
        <w:rPr>
          <w:rFonts w:ascii="Arial" w:hAnsi="Arial" w:cs="Arial"/>
          <w:b/>
          <w:bCs/>
          <w:sz w:val="20"/>
          <w:szCs w:val="18"/>
          <w:lang w:val="fr-BE"/>
        </w:rPr>
        <w:t>cabinet</w:t>
      </w:r>
      <w:r w:rsidR="00AC5E04" w:rsidRPr="00063E91">
        <w:rPr>
          <w:rFonts w:ascii="Arial" w:hAnsi="Arial" w:cs="Arial"/>
          <w:b/>
          <w:bCs/>
          <w:sz w:val="20"/>
          <w:szCs w:val="18"/>
          <w:lang w:val="fr-BE"/>
        </w:rPr>
        <w:t xml:space="preserve"> spécialisé </w:t>
      </w:r>
      <w:r w:rsidR="00AC5E04">
        <w:rPr>
          <w:rFonts w:ascii="Arial" w:hAnsi="Arial" w:cs="Arial"/>
          <w:b/>
          <w:bCs/>
          <w:sz w:val="20"/>
          <w:szCs w:val="18"/>
          <w:lang w:val="fr-BE"/>
        </w:rPr>
        <w:t>p</w:t>
      </w:r>
      <w:r w:rsidR="00AC5E04" w:rsidRPr="00063E91">
        <w:rPr>
          <w:rFonts w:ascii="Arial" w:hAnsi="Arial" w:cs="Arial"/>
          <w:b/>
          <w:bCs/>
          <w:sz w:val="20"/>
          <w:szCs w:val="18"/>
          <w:lang w:val="fr-BE"/>
        </w:rPr>
        <w:t>our</w:t>
      </w:r>
      <w:bookmarkEnd w:id="1"/>
      <w:r w:rsidR="00F41C12" w:rsidRPr="00063E91">
        <w:rPr>
          <w:rFonts w:ascii="Arial" w:hAnsi="Arial" w:cs="Arial"/>
          <w:b/>
          <w:bCs/>
          <w:sz w:val="20"/>
          <w:szCs w:val="18"/>
          <w:lang w:val="fr-BE"/>
        </w:rPr>
        <w:t xml:space="preserve"> </w:t>
      </w:r>
      <w:r w:rsidR="00F41C12" w:rsidRPr="002264A3">
        <w:rPr>
          <w:rFonts w:ascii="Arial" w:eastAsia="Times New Roman" w:hAnsi="Arial" w:cs="Arial"/>
          <w:b/>
          <w:bCs/>
          <w:color w:val="000000"/>
          <w:sz w:val="20"/>
          <w:szCs w:val="20"/>
        </w:rPr>
        <w:t xml:space="preserve">le Développement d’un </w:t>
      </w:r>
      <w:r w:rsidR="00F41C12">
        <w:rPr>
          <w:rFonts w:ascii="Arial" w:hAnsi="Arial" w:cs="Arial"/>
          <w:b/>
          <w:bCs/>
          <w:color w:val="000000"/>
          <w:sz w:val="20"/>
        </w:rPr>
        <w:t>s</w:t>
      </w:r>
      <w:r w:rsidR="00F41C12" w:rsidRPr="002264A3">
        <w:rPr>
          <w:rFonts w:ascii="Arial" w:eastAsia="Times New Roman" w:hAnsi="Arial" w:cs="Arial"/>
          <w:b/>
          <w:bCs/>
          <w:color w:val="000000"/>
          <w:sz w:val="20"/>
          <w:szCs w:val="20"/>
        </w:rPr>
        <w:t xml:space="preserve">ystème </w:t>
      </w:r>
      <w:r w:rsidR="00F41C12">
        <w:rPr>
          <w:rFonts w:ascii="Arial" w:hAnsi="Arial" w:cs="Arial"/>
          <w:b/>
          <w:bCs/>
          <w:color w:val="000000"/>
          <w:sz w:val="20"/>
        </w:rPr>
        <w:t xml:space="preserve">informatique </w:t>
      </w:r>
      <w:r w:rsidR="00F41C12" w:rsidRPr="002264A3">
        <w:rPr>
          <w:rFonts w:ascii="Arial" w:eastAsia="Times New Roman" w:hAnsi="Arial" w:cs="Arial"/>
          <w:b/>
          <w:bCs/>
          <w:color w:val="000000"/>
          <w:sz w:val="20"/>
          <w:szCs w:val="20"/>
        </w:rPr>
        <w:t>de recensement et suivi des E</w:t>
      </w:r>
      <w:r w:rsidR="00F41C12">
        <w:rPr>
          <w:rFonts w:ascii="Arial" w:hAnsi="Arial" w:cs="Arial"/>
          <w:b/>
          <w:bCs/>
          <w:color w:val="000000"/>
          <w:sz w:val="20"/>
        </w:rPr>
        <w:t xml:space="preserve">nfants </w:t>
      </w:r>
      <w:r w:rsidR="00F41C12" w:rsidRPr="002264A3">
        <w:rPr>
          <w:rFonts w:ascii="Arial" w:eastAsia="Times New Roman" w:hAnsi="Arial" w:cs="Arial"/>
          <w:b/>
          <w:bCs/>
          <w:color w:val="000000"/>
          <w:sz w:val="20"/>
          <w:szCs w:val="20"/>
        </w:rPr>
        <w:t>H</w:t>
      </w:r>
      <w:r w:rsidR="00F41C12">
        <w:rPr>
          <w:rFonts w:ascii="Arial" w:hAnsi="Arial" w:cs="Arial"/>
          <w:b/>
          <w:bCs/>
          <w:color w:val="000000"/>
          <w:sz w:val="20"/>
        </w:rPr>
        <w:t xml:space="preserve">ors </w:t>
      </w:r>
      <w:r w:rsidR="00F41C12" w:rsidRPr="002264A3">
        <w:rPr>
          <w:rFonts w:ascii="Arial" w:eastAsia="Times New Roman" w:hAnsi="Arial" w:cs="Arial"/>
          <w:b/>
          <w:bCs/>
          <w:color w:val="000000"/>
          <w:sz w:val="20"/>
          <w:szCs w:val="20"/>
        </w:rPr>
        <w:t>E</w:t>
      </w:r>
      <w:r w:rsidR="00F41C12">
        <w:rPr>
          <w:rFonts w:ascii="Arial" w:hAnsi="Arial" w:cs="Arial"/>
          <w:b/>
          <w:bCs/>
          <w:color w:val="000000"/>
          <w:sz w:val="20"/>
        </w:rPr>
        <w:t>coles</w:t>
      </w:r>
    </w:p>
    <w:p w14:paraId="68DF8FCD" w14:textId="407DCE46" w:rsidR="004822FB" w:rsidRDefault="004822FB" w:rsidP="00C80AB0">
      <w:pPr>
        <w:pStyle w:val="ListParagraph"/>
        <w:ind w:left="810"/>
        <w:rPr>
          <w:rFonts w:asciiTheme="minorHAnsi" w:hAnsiTheme="minorHAnsi" w:cstheme="minorHAnsi"/>
          <w:b/>
          <w:szCs w:val="24"/>
          <w:u w:val="single"/>
        </w:rPr>
      </w:pPr>
    </w:p>
    <w:p w14:paraId="0BFD02D3" w14:textId="77777777" w:rsidR="004822FB" w:rsidRPr="006F4908" w:rsidRDefault="004822FB" w:rsidP="00970A6E">
      <w:pPr>
        <w:rPr>
          <w:rFonts w:asciiTheme="minorHAnsi" w:hAnsiTheme="minorHAnsi" w:cstheme="minorHAnsi"/>
          <w:b/>
          <w:szCs w:val="24"/>
          <w:u w:val="single"/>
        </w:rPr>
      </w:pPr>
    </w:p>
    <w:p w14:paraId="0A940A75" w14:textId="77777777" w:rsidR="00970A6E" w:rsidRPr="006F4908" w:rsidRDefault="00970A6E" w:rsidP="00E54D3D">
      <w:pPr>
        <w:jc w:val="center"/>
        <w:rPr>
          <w:rFonts w:asciiTheme="minorHAnsi" w:hAnsiTheme="minorHAnsi" w:cstheme="minorHAnsi"/>
          <w:b/>
          <w:szCs w:val="24"/>
          <w:u w:val="single"/>
        </w:rPr>
      </w:pPr>
    </w:p>
    <w:p w14:paraId="6C61CF97" w14:textId="77777777" w:rsidR="00970A6E" w:rsidRPr="006F4908" w:rsidRDefault="00970A6E" w:rsidP="00970A6E">
      <w:pPr>
        <w:rPr>
          <w:rFonts w:asciiTheme="minorHAnsi" w:hAnsiTheme="minorHAnsi" w:cstheme="minorHAnsi"/>
          <w:b/>
          <w:szCs w:val="24"/>
          <w:u w:val="single"/>
        </w:rPr>
      </w:pPr>
    </w:p>
    <w:p w14:paraId="7F65D0AF" w14:textId="47B4FB74" w:rsidR="00970A6E" w:rsidRDefault="00970A6E" w:rsidP="00970A6E">
      <w:pPr>
        <w:rPr>
          <w:rFonts w:asciiTheme="minorHAnsi" w:hAnsiTheme="minorHAnsi" w:cstheme="minorHAnsi"/>
          <w:b/>
          <w:szCs w:val="24"/>
          <w:u w:val="single"/>
        </w:rPr>
      </w:pPr>
    </w:p>
    <w:p w14:paraId="051F7A6B" w14:textId="77777777" w:rsidR="00E84105" w:rsidRPr="006F4908" w:rsidRDefault="00E84105" w:rsidP="00970A6E">
      <w:pPr>
        <w:rPr>
          <w:rFonts w:asciiTheme="minorHAnsi" w:hAnsiTheme="minorHAnsi" w:cstheme="minorHAnsi"/>
          <w:b/>
          <w:szCs w:val="24"/>
          <w:u w:val="single"/>
        </w:rPr>
      </w:pPr>
    </w:p>
    <w:p w14:paraId="0003BB18" w14:textId="420CE597" w:rsidR="00970A6E" w:rsidRDefault="00970A6E" w:rsidP="00970A6E">
      <w:pPr>
        <w:pBdr>
          <w:bottom w:val="single" w:sz="12" w:space="1" w:color="auto"/>
        </w:pBdr>
        <w:rPr>
          <w:rFonts w:asciiTheme="minorHAnsi" w:hAnsiTheme="minorHAnsi" w:cstheme="minorHAnsi"/>
          <w:b/>
          <w:szCs w:val="24"/>
          <w:u w:val="single"/>
        </w:rPr>
      </w:pPr>
    </w:p>
    <w:p w14:paraId="03D0BAAF" w14:textId="79968378" w:rsidR="000D628F" w:rsidRDefault="000D628F" w:rsidP="00970A6E">
      <w:pPr>
        <w:pBdr>
          <w:bottom w:val="single" w:sz="12" w:space="1" w:color="auto"/>
        </w:pBdr>
        <w:rPr>
          <w:rFonts w:asciiTheme="minorHAnsi" w:hAnsiTheme="minorHAnsi" w:cstheme="minorHAnsi"/>
          <w:b/>
          <w:szCs w:val="24"/>
          <w:u w:val="single"/>
        </w:rPr>
      </w:pPr>
    </w:p>
    <w:p w14:paraId="1E3E7FC4" w14:textId="77777777" w:rsidR="000D628F" w:rsidRPr="006F4908" w:rsidRDefault="000D628F" w:rsidP="00970A6E">
      <w:pPr>
        <w:pBdr>
          <w:bottom w:val="single" w:sz="12" w:space="1" w:color="auto"/>
        </w:pBdr>
        <w:rPr>
          <w:rFonts w:asciiTheme="minorHAnsi" w:hAnsiTheme="minorHAnsi" w:cstheme="minorHAnsi"/>
          <w:b/>
          <w:szCs w:val="24"/>
          <w:u w:val="single"/>
        </w:rPr>
      </w:pPr>
    </w:p>
    <w:p w14:paraId="2A2D4264" w14:textId="77777777" w:rsidR="00970A6E" w:rsidRDefault="00970A6E" w:rsidP="00970A6E">
      <w:pPr>
        <w:rPr>
          <w:rFonts w:asciiTheme="minorHAnsi" w:hAnsiTheme="minorHAnsi" w:cstheme="minorHAnsi"/>
          <w:b/>
          <w:szCs w:val="24"/>
          <w:u w:val="single"/>
        </w:rPr>
      </w:pPr>
    </w:p>
    <w:p w14:paraId="2558B26D" w14:textId="77777777" w:rsidR="00970A6E" w:rsidRPr="006F4908" w:rsidRDefault="00970A6E" w:rsidP="00970A6E">
      <w:pPr>
        <w:rPr>
          <w:rFonts w:asciiTheme="minorHAnsi" w:hAnsiTheme="minorHAnsi" w:cstheme="minorHAnsi"/>
          <w:b/>
          <w:szCs w:val="24"/>
          <w:u w:val="single"/>
        </w:rPr>
      </w:pPr>
    </w:p>
    <w:p w14:paraId="56C1B475" w14:textId="13A7F447" w:rsidR="00970A6E" w:rsidRPr="006F4908" w:rsidRDefault="00970A6E" w:rsidP="00970A6E">
      <w:pPr>
        <w:autoSpaceDE w:val="0"/>
        <w:autoSpaceDN w:val="0"/>
        <w:adjustRightInd w:val="0"/>
        <w:rPr>
          <w:rFonts w:asciiTheme="minorHAnsi" w:hAnsiTheme="minorHAnsi" w:cstheme="minorHAnsi"/>
          <w:szCs w:val="24"/>
        </w:rPr>
      </w:pPr>
      <w:r w:rsidRPr="006F4908">
        <w:rPr>
          <w:rFonts w:asciiTheme="minorHAnsi" w:hAnsiTheme="minorHAnsi" w:cstheme="minorHAnsi"/>
          <w:snapToGrid w:val="0"/>
          <w:szCs w:val="24"/>
        </w:rPr>
        <w:t>Préparée par</w:t>
      </w:r>
      <w:r w:rsidRPr="006F4908">
        <w:rPr>
          <w:rFonts w:asciiTheme="minorHAnsi" w:hAnsiTheme="minorHAnsi" w:cstheme="minorHAnsi"/>
          <w:szCs w:val="24"/>
        </w:rPr>
        <w:t xml:space="preserve"> :</w:t>
      </w:r>
      <w:r w:rsidRPr="006F4908">
        <w:rPr>
          <w:rFonts w:asciiTheme="minorHAnsi" w:hAnsiTheme="minorHAnsi" w:cstheme="minorHAnsi"/>
          <w:szCs w:val="24"/>
        </w:rPr>
        <w:tab/>
      </w:r>
      <w:r w:rsidRPr="006F4908">
        <w:rPr>
          <w:rFonts w:asciiTheme="minorHAnsi" w:hAnsiTheme="minorHAnsi" w:cstheme="minorHAnsi"/>
          <w:szCs w:val="24"/>
        </w:rPr>
        <w:tab/>
      </w:r>
      <w:r w:rsidRPr="006F4908">
        <w:rPr>
          <w:rFonts w:asciiTheme="minorHAnsi" w:hAnsiTheme="minorHAnsi" w:cstheme="minorHAnsi"/>
          <w:szCs w:val="24"/>
        </w:rPr>
        <w:tab/>
      </w:r>
      <w:r w:rsidR="006C4866">
        <w:rPr>
          <w:rFonts w:asciiTheme="minorHAnsi" w:hAnsiTheme="minorHAnsi" w:cstheme="minorHAnsi"/>
          <w:szCs w:val="24"/>
        </w:rPr>
        <w:t xml:space="preserve">                                                         </w:t>
      </w:r>
      <w:r w:rsidRPr="006F4908">
        <w:rPr>
          <w:rFonts w:asciiTheme="minorHAnsi" w:hAnsiTheme="minorHAnsi" w:cstheme="minorHAnsi"/>
          <w:szCs w:val="24"/>
        </w:rPr>
        <w:t>Vérifié par :</w:t>
      </w:r>
    </w:p>
    <w:p w14:paraId="6034DF2E" w14:textId="5218E516" w:rsidR="00970A6E" w:rsidRPr="006F4908" w:rsidRDefault="00970A6E" w:rsidP="00970A6E">
      <w:pPr>
        <w:autoSpaceDE w:val="0"/>
        <w:autoSpaceDN w:val="0"/>
        <w:adjustRightInd w:val="0"/>
        <w:rPr>
          <w:rFonts w:asciiTheme="minorHAnsi" w:hAnsiTheme="minorHAnsi" w:cstheme="minorHAnsi"/>
          <w:szCs w:val="24"/>
        </w:rPr>
      </w:pPr>
    </w:p>
    <w:p w14:paraId="6A17DCE3" w14:textId="77777777" w:rsidR="00710DE5" w:rsidRDefault="00710DE5" w:rsidP="004D754E">
      <w:pPr>
        <w:tabs>
          <w:tab w:val="left" w:pos="720"/>
          <w:tab w:val="left" w:pos="1440"/>
          <w:tab w:val="left" w:pos="2160"/>
          <w:tab w:val="left" w:pos="2880"/>
          <w:tab w:val="left" w:pos="3600"/>
          <w:tab w:val="left" w:pos="6645"/>
        </w:tabs>
        <w:autoSpaceDE w:val="0"/>
        <w:autoSpaceDN w:val="0"/>
        <w:adjustRightInd w:val="0"/>
        <w:rPr>
          <w:rFonts w:asciiTheme="minorHAnsi" w:hAnsiTheme="minorHAnsi" w:cstheme="minorHAnsi"/>
          <w:szCs w:val="24"/>
        </w:rPr>
      </w:pPr>
    </w:p>
    <w:p w14:paraId="6762D4CE" w14:textId="1EBE6B98" w:rsidR="00970A6E" w:rsidRPr="00CA320D" w:rsidRDefault="00E41473" w:rsidP="004D754E">
      <w:pPr>
        <w:tabs>
          <w:tab w:val="left" w:pos="720"/>
          <w:tab w:val="left" w:pos="1440"/>
          <w:tab w:val="left" w:pos="2160"/>
          <w:tab w:val="left" w:pos="2880"/>
          <w:tab w:val="left" w:pos="3600"/>
          <w:tab w:val="left" w:pos="6645"/>
        </w:tabs>
        <w:autoSpaceDE w:val="0"/>
        <w:autoSpaceDN w:val="0"/>
        <w:adjustRightInd w:val="0"/>
        <w:rPr>
          <w:rFonts w:asciiTheme="minorHAnsi" w:hAnsiTheme="minorHAnsi" w:cstheme="minorHAnsi"/>
          <w:szCs w:val="24"/>
        </w:rPr>
      </w:pPr>
      <w:r w:rsidRPr="00CA320D">
        <w:rPr>
          <w:rFonts w:asciiTheme="minorHAnsi" w:hAnsiTheme="minorHAnsi" w:cstheme="minorHAnsi"/>
          <w:szCs w:val="24"/>
        </w:rPr>
        <w:t>Djeinaba Kane                                                                                    Tom Ziraguma</w:t>
      </w:r>
    </w:p>
    <w:p w14:paraId="558ACEA8" w14:textId="391851DA" w:rsidR="00970A6E" w:rsidRDefault="00CA3C8D" w:rsidP="00CA3C8D">
      <w:pPr>
        <w:rPr>
          <w:rFonts w:asciiTheme="minorHAnsi" w:hAnsiTheme="minorHAnsi" w:cstheme="minorHAnsi"/>
          <w:szCs w:val="24"/>
          <w:lang w:val="en-US"/>
        </w:rPr>
      </w:pPr>
      <w:r>
        <w:rPr>
          <w:rFonts w:asciiTheme="minorHAnsi" w:hAnsiTheme="minorHAnsi" w:cstheme="minorHAnsi"/>
          <w:szCs w:val="24"/>
          <w:lang w:val="en-US"/>
        </w:rPr>
        <w:t>Contracts Special</w:t>
      </w:r>
      <w:r w:rsidR="00550053">
        <w:rPr>
          <w:rFonts w:asciiTheme="minorHAnsi" w:hAnsiTheme="minorHAnsi" w:cstheme="minorHAnsi"/>
          <w:szCs w:val="24"/>
          <w:lang w:val="en-US"/>
        </w:rPr>
        <w:t xml:space="preserve">ist                                                                           </w:t>
      </w:r>
      <w:r w:rsidR="004822FB" w:rsidRPr="004B55A2">
        <w:rPr>
          <w:rFonts w:asciiTheme="minorHAnsi" w:hAnsiTheme="minorHAnsi" w:cstheme="minorHAnsi"/>
          <w:szCs w:val="24"/>
          <w:lang w:val="en-US"/>
        </w:rPr>
        <w:t>Supply</w:t>
      </w:r>
      <w:r w:rsidR="000B38BF">
        <w:rPr>
          <w:rFonts w:asciiTheme="minorHAnsi" w:hAnsiTheme="minorHAnsi" w:cstheme="minorHAnsi"/>
          <w:szCs w:val="24"/>
          <w:lang w:val="en-US"/>
        </w:rPr>
        <w:t xml:space="preserve"> </w:t>
      </w:r>
      <w:r w:rsidR="00E9495F">
        <w:rPr>
          <w:rFonts w:asciiTheme="minorHAnsi" w:hAnsiTheme="minorHAnsi" w:cstheme="minorHAnsi"/>
          <w:szCs w:val="24"/>
          <w:lang w:val="en-US"/>
        </w:rPr>
        <w:t>&amp;</w:t>
      </w:r>
      <w:r w:rsidR="004822FB" w:rsidRPr="004B55A2">
        <w:rPr>
          <w:rFonts w:asciiTheme="minorHAnsi" w:hAnsiTheme="minorHAnsi" w:cstheme="minorHAnsi"/>
          <w:szCs w:val="24"/>
          <w:lang w:val="en-US"/>
        </w:rPr>
        <w:t xml:space="preserve"> Logistics</w:t>
      </w:r>
      <w:r w:rsidR="00970A6E" w:rsidRPr="004B55A2">
        <w:rPr>
          <w:rFonts w:asciiTheme="minorHAnsi" w:hAnsiTheme="minorHAnsi" w:cstheme="minorHAnsi"/>
          <w:szCs w:val="24"/>
          <w:lang w:val="en-US"/>
        </w:rPr>
        <w:t xml:space="preserve"> Manager</w:t>
      </w:r>
    </w:p>
    <w:p w14:paraId="37265A09" w14:textId="5558CE1B" w:rsidR="00E84105" w:rsidRDefault="00E84105" w:rsidP="00CA3C8D">
      <w:pPr>
        <w:rPr>
          <w:rFonts w:asciiTheme="minorHAnsi" w:hAnsiTheme="minorHAnsi" w:cstheme="minorHAnsi"/>
          <w:szCs w:val="24"/>
          <w:lang w:val="en-US"/>
        </w:rPr>
      </w:pPr>
    </w:p>
    <w:p w14:paraId="4AE7BC8C" w14:textId="37391F6D" w:rsidR="00E84105" w:rsidRDefault="00E84105" w:rsidP="00CA3C8D">
      <w:pPr>
        <w:rPr>
          <w:rFonts w:asciiTheme="minorHAnsi" w:hAnsiTheme="minorHAnsi" w:cstheme="minorHAnsi"/>
          <w:szCs w:val="24"/>
          <w:lang w:val="en-US"/>
        </w:rPr>
      </w:pPr>
    </w:p>
    <w:p w14:paraId="257766E6" w14:textId="70B35846" w:rsidR="00E84105" w:rsidRDefault="00E84105" w:rsidP="00CA3C8D">
      <w:pPr>
        <w:rPr>
          <w:rFonts w:asciiTheme="minorHAnsi" w:hAnsiTheme="minorHAnsi" w:cstheme="minorHAnsi"/>
          <w:szCs w:val="24"/>
          <w:lang w:val="en-US"/>
        </w:rPr>
      </w:pPr>
    </w:p>
    <w:p w14:paraId="2B4E63A7" w14:textId="7951B8A2" w:rsidR="00E84105" w:rsidRDefault="00E84105" w:rsidP="00CA3C8D">
      <w:pPr>
        <w:rPr>
          <w:rFonts w:asciiTheme="minorHAnsi" w:hAnsiTheme="minorHAnsi" w:cstheme="minorHAnsi"/>
          <w:szCs w:val="24"/>
          <w:lang w:val="en-US"/>
        </w:rPr>
      </w:pPr>
    </w:p>
    <w:p w14:paraId="4F251D2E" w14:textId="5DDD5124" w:rsidR="00E84105" w:rsidRDefault="00E84105" w:rsidP="00CA3C8D">
      <w:pPr>
        <w:rPr>
          <w:rFonts w:asciiTheme="minorHAnsi" w:hAnsiTheme="minorHAnsi" w:cstheme="minorHAnsi"/>
          <w:szCs w:val="24"/>
          <w:lang w:val="en-US"/>
        </w:rPr>
      </w:pPr>
    </w:p>
    <w:p w14:paraId="0E7EAD58" w14:textId="2CCCC596" w:rsidR="00E84105" w:rsidRDefault="00E84105" w:rsidP="00CA3C8D">
      <w:pPr>
        <w:rPr>
          <w:rFonts w:asciiTheme="minorHAnsi" w:hAnsiTheme="minorHAnsi" w:cstheme="minorHAnsi"/>
          <w:szCs w:val="24"/>
          <w:lang w:val="en-US"/>
        </w:rPr>
      </w:pPr>
    </w:p>
    <w:p w14:paraId="46C4E34F" w14:textId="77777777" w:rsidR="00E84105" w:rsidRDefault="00E84105" w:rsidP="00CA3C8D">
      <w:pPr>
        <w:rPr>
          <w:rFonts w:asciiTheme="minorHAnsi" w:hAnsiTheme="minorHAnsi" w:cstheme="minorHAnsi"/>
          <w:szCs w:val="24"/>
          <w:lang w:val="en-US"/>
        </w:rPr>
      </w:pPr>
    </w:p>
    <w:p w14:paraId="1AB80A4E" w14:textId="77777777" w:rsidR="00ED79CF" w:rsidRPr="004B55A2" w:rsidRDefault="00ED79CF" w:rsidP="00970A6E">
      <w:pPr>
        <w:rPr>
          <w:rFonts w:asciiTheme="minorHAnsi" w:hAnsiTheme="minorHAnsi" w:cstheme="minorHAnsi"/>
          <w:szCs w:val="24"/>
          <w:highlight w:val="yellow"/>
          <w:lang w:val="en-US"/>
        </w:rPr>
      </w:pPr>
    </w:p>
    <w:sdt>
      <w:sdtPr>
        <w:rPr>
          <w:rFonts w:asciiTheme="minorHAnsi" w:eastAsiaTheme="minorHAnsi" w:hAnsiTheme="minorHAnsi" w:cstheme="minorHAnsi"/>
          <w:color w:val="auto"/>
          <w:sz w:val="24"/>
          <w:szCs w:val="24"/>
          <w:highlight w:val="yellow"/>
          <w:lang w:val="fr-FR"/>
        </w:rPr>
        <w:id w:val="463480502"/>
        <w:docPartObj>
          <w:docPartGallery w:val="Table of Contents"/>
          <w:docPartUnique/>
        </w:docPartObj>
      </w:sdtPr>
      <w:sdtEndPr>
        <w:rPr>
          <w:b/>
          <w:bCs/>
          <w:noProof/>
          <w:highlight w:val="none"/>
        </w:rPr>
      </w:sdtEndPr>
      <w:sdtContent>
        <w:p w14:paraId="4926EB7B" w14:textId="77777777" w:rsidR="00970A6E" w:rsidRPr="006F4908" w:rsidRDefault="00970A6E" w:rsidP="00970A6E">
          <w:pPr>
            <w:pStyle w:val="TOCHeading"/>
            <w:jc w:val="center"/>
            <w:rPr>
              <w:rFonts w:asciiTheme="minorHAnsi" w:eastAsiaTheme="minorHAnsi" w:hAnsiTheme="minorHAnsi" w:cstheme="minorHAnsi"/>
              <w:color w:val="auto"/>
              <w:sz w:val="24"/>
              <w:szCs w:val="24"/>
              <w:highlight w:val="yellow"/>
              <w:lang w:val="fr-FR"/>
            </w:rPr>
          </w:pPr>
        </w:p>
        <w:p w14:paraId="7524AF76" w14:textId="77777777" w:rsidR="00970A6E" w:rsidRPr="006F4908" w:rsidRDefault="00970A6E" w:rsidP="00970A6E">
          <w:pPr>
            <w:pStyle w:val="TOCHeading"/>
            <w:jc w:val="center"/>
            <w:rPr>
              <w:rFonts w:asciiTheme="minorHAnsi" w:eastAsia="MS Mincho" w:hAnsiTheme="minorHAnsi" w:cstheme="minorHAnsi"/>
              <w:szCs w:val="24"/>
              <w:lang w:val="fr-FR"/>
            </w:rPr>
          </w:pPr>
          <w:r w:rsidRPr="006F4908">
            <w:rPr>
              <w:rFonts w:asciiTheme="minorHAnsi" w:hAnsiTheme="minorHAnsi" w:cstheme="minorHAnsi"/>
              <w:b/>
              <w:color w:val="auto"/>
              <w:sz w:val="28"/>
              <w:szCs w:val="28"/>
              <w:lang w:val="fr-FR"/>
            </w:rPr>
            <w:t>TABLE DES MATIERES</w:t>
          </w:r>
        </w:p>
        <w:p w14:paraId="1B6C43A5" w14:textId="77777777" w:rsidR="00970A6E" w:rsidRPr="006F4908" w:rsidRDefault="00970A6E" w:rsidP="00970A6E">
          <w:pPr>
            <w:rPr>
              <w:rFonts w:asciiTheme="minorHAnsi" w:hAnsiTheme="minorHAnsi" w:cstheme="minorHAnsi"/>
              <w:highlight w:val="yellow"/>
            </w:rPr>
          </w:pPr>
        </w:p>
        <w:p w14:paraId="24E01073" w14:textId="07F2EF8E" w:rsidR="00466D92" w:rsidRDefault="00970A6E">
          <w:pPr>
            <w:pStyle w:val="TOC1"/>
            <w:rPr>
              <w:rFonts w:asciiTheme="minorHAnsi" w:eastAsiaTheme="minorEastAsia" w:hAnsiTheme="minorHAnsi"/>
              <w:color w:val="auto"/>
              <w:sz w:val="22"/>
              <w:lang w:eastAsia="fr-FR"/>
            </w:rPr>
          </w:pPr>
          <w:r w:rsidRPr="006F4908">
            <w:rPr>
              <w:rFonts w:asciiTheme="minorHAnsi" w:hAnsiTheme="minorHAnsi" w:cstheme="minorHAnsi"/>
              <w:szCs w:val="24"/>
              <w:highlight w:val="yellow"/>
            </w:rPr>
            <w:fldChar w:fldCharType="begin"/>
          </w:r>
          <w:r w:rsidRPr="006F4908">
            <w:rPr>
              <w:rFonts w:asciiTheme="minorHAnsi" w:hAnsiTheme="minorHAnsi" w:cstheme="minorHAnsi"/>
              <w:szCs w:val="24"/>
              <w:highlight w:val="yellow"/>
            </w:rPr>
            <w:instrText xml:space="preserve"> TOC \o "1-4" \h \z \u </w:instrText>
          </w:r>
          <w:r w:rsidRPr="006F4908">
            <w:rPr>
              <w:rFonts w:asciiTheme="minorHAnsi" w:hAnsiTheme="minorHAnsi" w:cstheme="minorHAnsi"/>
              <w:szCs w:val="24"/>
              <w:highlight w:val="yellow"/>
            </w:rPr>
            <w:fldChar w:fldCharType="separate"/>
          </w:r>
          <w:hyperlink w:anchor="_Toc71880326" w:history="1">
            <w:r w:rsidR="00466D92" w:rsidRPr="00C17E66">
              <w:rPr>
                <w:rStyle w:val="Hyperlink"/>
                <w:rFonts w:cstheme="minorHAnsi"/>
              </w:rPr>
              <w:t>SECTION 1 – AVIS DE DEMANDE DE PROPOSITIONS ET AVERTISSEMENT</w:t>
            </w:r>
            <w:r w:rsidR="00466D92">
              <w:rPr>
                <w:webHidden/>
              </w:rPr>
              <w:tab/>
            </w:r>
            <w:r w:rsidR="00466D92">
              <w:rPr>
                <w:webHidden/>
              </w:rPr>
              <w:fldChar w:fldCharType="begin"/>
            </w:r>
            <w:r w:rsidR="00466D92">
              <w:rPr>
                <w:webHidden/>
              </w:rPr>
              <w:instrText xml:space="preserve"> PAGEREF _Toc71880326 \h </w:instrText>
            </w:r>
            <w:r w:rsidR="00466D92">
              <w:rPr>
                <w:webHidden/>
              </w:rPr>
            </w:r>
            <w:r w:rsidR="00466D92">
              <w:rPr>
                <w:webHidden/>
              </w:rPr>
              <w:fldChar w:fldCharType="separate"/>
            </w:r>
            <w:r w:rsidR="001945A8">
              <w:rPr>
                <w:webHidden/>
              </w:rPr>
              <w:t>3</w:t>
            </w:r>
            <w:r w:rsidR="00466D92">
              <w:rPr>
                <w:webHidden/>
              </w:rPr>
              <w:fldChar w:fldCharType="end"/>
            </w:r>
          </w:hyperlink>
        </w:p>
        <w:p w14:paraId="42E3C2A0" w14:textId="783E973A" w:rsidR="00466D92" w:rsidRDefault="0073584A">
          <w:pPr>
            <w:pStyle w:val="TOC2"/>
            <w:tabs>
              <w:tab w:val="left" w:pos="720"/>
              <w:tab w:val="right" w:leader="dot" w:pos="9016"/>
            </w:tabs>
            <w:rPr>
              <w:rFonts w:asciiTheme="minorHAnsi" w:eastAsiaTheme="minorEastAsia" w:hAnsiTheme="minorHAnsi"/>
              <w:noProof/>
              <w:sz w:val="22"/>
              <w:lang w:eastAsia="fr-FR"/>
            </w:rPr>
          </w:pPr>
          <w:hyperlink w:anchor="_Toc71880327" w:history="1">
            <w:r w:rsidR="00466D92" w:rsidRPr="00C17E66">
              <w:rPr>
                <w:rStyle w:val="Hyperlink"/>
                <w:rFonts w:cstheme="minorHAnsi"/>
                <w:noProof/>
              </w:rPr>
              <w:t>1.</w:t>
            </w:r>
            <w:r w:rsidR="00466D92">
              <w:rPr>
                <w:rFonts w:asciiTheme="minorHAnsi" w:eastAsiaTheme="minorEastAsia" w:hAnsiTheme="minorHAnsi"/>
                <w:noProof/>
                <w:sz w:val="22"/>
                <w:lang w:eastAsia="fr-FR"/>
              </w:rPr>
              <w:tab/>
            </w:r>
            <w:r w:rsidR="00466D92" w:rsidRPr="00C17E66">
              <w:rPr>
                <w:rStyle w:val="Hyperlink"/>
                <w:rFonts w:cstheme="minorHAnsi"/>
                <w:noProof/>
              </w:rPr>
              <w:t>AVERTISSEMENT</w:t>
            </w:r>
            <w:r w:rsidR="00466D92">
              <w:rPr>
                <w:noProof/>
                <w:webHidden/>
              </w:rPr>
              <w:tab/>
            </w:r>
            <w:r w:rsidR="00466D92">
              <w:rPr>
                <w:noProof/>
                <w:webHidden/>
              </w:rPr>
              <w:fldChar w:fldCharType="begin"/>
            </w:r>
            <w:r w:rsidR="00466D92">
              <w:rPr>
                <w:noProof/>
                <w:webHidden/>
              </w:rPr>
              <w:instrText xml:space="preserve"> PAGEREF _Toc71880327 \h </w:instrText>
            </w:r>
            <w:r w:rsidR="00466D92">
              <w:rPr>
                <w:noProof/>
                <w:webHidden/>
              </w:rPr>
            </w:r>
            <w:r w:rsidR="00466D92">
              <w:rPr>
                <w:noProof/>
                <w:webHidden/>
              </w:rPr>
              <w:fldChar w:fldCharType="separate"/>
            </w:r>
            <w:r w:rsidR="001945A8">
              <w:rPr>
                <w:noProof/>
                <w:webHidden/>
              </w:rPr>
              <w:t>4</w:t>
            </w:r>
            <w:r w:rsidR="00466D92">
              <w:rPr>
                <w:noProof/>
                <w:webHidden/>
              </w:rPr>
              <w:fldChar w:fldCharType="end"/>
            </w:r>
          </w:hyperlink>
        </w:p>
        <w:p w14:paraId="36AE4C77" w14:textId="732B9C2C" w:rsidR="00466D92" w:rsidRDefault="0073584A">
          <w:pPr>
            <w:pStyle w:val="TOC1"/>
            <w:rPr>
              <w:rFonts w:asciiTheme="minorHAnsi" w:eastAsiaTheme="minorEastAsia" w:hAnsiTheme="minorHAnsi"/>
              <w:color w:val="auto"/>
              <w:sz w:val="22"/>
              <w:lang w:eastAsia="fr-FR"/>
            </w:rPr>
          </w:pPr>
          <w:hyperlink w:anchor="_Toc71880328" w:history="1">
            <w:r w:rsidR="00466D92" w:rsidRPr="00C17E66">
              <w:rPr>
                <w:rStyle w:val="Hyperlink"/>
                <w:rFonts w:cstheme="minorHAnsi"/>
              </w:rPr>
              <w:t>SECTION 2 – INSTRUCTIONS AUX SOUMISSIONNAIRES</w:t>
            </w:r>
            <w:r w:rsidR="00466D92">
              <w:rPr>
                <w:webHidden/>
              </w:rPr>
              <w:tab/>
            </w:r>
            <w:r w:rsidR="00466D92">
              <w:rPr>
                <w:webHidden/>
              </w:rPr>
              <w:fldChar w:fldCharType="begin"/>
            </w:r>
            <w:r w:rsidR="00466D92">
              <w:rPr>
                <w:webHidden/>
              </w:rPr>
              <w:instrText xml:space="preserve"> PAGEREF _Toc71880328 \h </w:instrText>
            </w:r>
            <w:r w:rsidR="00466D92">
              <w:rPr>
                <w:webHidden/>
              </w:rPr>
            </w:r>
            <w:r w:rsidR="00466D92">
              <w:rPr>
                <w:webHidden/>
              </w:rPr>
              <w:fldChar w:fldCharType="separate"/>
            </w:r>
            <w:r w:rsidR="001945A8">
              <w:rPr>
                <w:webHidden/>
              </w:rPr>
              <w:t>5</w:t>
            </w:r>
            <w:r w:rsidR="00466D92">
              <w:rPr>
                <w:webHidden/>
              </w:rPr>
              <w:fldChar w:fldCharType="end"/>
            </w:r>
          </w:hyperlink>
        </w:p>
        <w:p w14:paraId="57B850FD" w14:textId="5B7F6A87"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29" w:history="1">
            <w:r w:rsidR="00466D92" w:rsidRPr="00C17E66">
              <w:rPr>
                <w:rStyle w:val="Hyperlink"/>
                <w:noProof/>
              </w:rPr>
              <w:t>1.1</w:t>
            </w:r>
            <w:r w:rsidR="00466D92">
              <w:rPr>
                <w:rFonts w:asciiTheme="minorHAnsi" w:eastAsiaTheme="minorEastAsia" w:hAnsiTheme="minorHAnsi"/>
                <w:noProof/>
                <w:sz w:val="22"/>
                <w:lang w:eastAsia="fr-FR"/>
              </w:rPr>
              <w:tab/>
            </w:r>
            <w:r w:rsidR="00466D92" w:rsidRPr="00C17E66">
              <w:rPr>
                <w:rStyle w:val="Hyperlink"/>
                <w:noProof/>
              </w:rPr>
              <w:t>Formalités à respecter</w:t>
            </w:r>
            <w:r w:rsidR="00466D92">
              <w:rPr>
                <w:noProof/>
                <w:webHidden/>
              </w:rPr>
              <w:tab/>
            </w:r>
            <w:r w:rsidR="00466D92">
              <w:rPr>
                <w:noProof/>
                <w:webHidden/>
              </w:rPr>
              <w:fldChar w:fldCharType="begin"/>
            </w:r>
            <w:r w:rsidR="00466D92">
              <w:rPr>
                <w:noProof/>
                <w:webHidden/>
              </w:rPr>
              <w:instrText xml:space="preserve"> PAGEREF _Toc71880329 \h </w:instrText>
            </w:r>
            <w:r w:rsidR="00466D92">
              <w:rPr>
                <w:noProof/>
                <w:webHidden/>
              </w:rPr>
            </w:r>
            <w:r w:rsidR="00466D92">
              <w:rPr>
                <w:noProof/>
                <w:webHidden/>
              </w:rPr>
              <w:fldChar w:fldCharType="separate"/>
            </w:r>
            <w:r w:rsidR="001945A8">
              <w:rPr>
                <w:noProof/>
                <w:webHidden/>
              </w:rPr>
              <w:t>5</w:t>
            </w:r>
            <w:r w:rsidR="00466D92">
              <w:rPr>
                <w:noProof/>
                <w:webHidden/>
              </w:rPr>
              <w:fldChar w:fldCharType="end"/>
            </w:r>
          </w:hyperlink>
        </w:p>
        <w:p w14:paraId="5507D8FE" w14:textId="5F8815FA"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30" w:history="1">
            <w:r w:rsidR="00466D92" w:rsidRPr="00C17E66">
              <w:rPr>
                <w:rStyle w:val="Hyperlink"/>
                <w:noProof/>
              </w:rPr>
              <w:t>1.2</w:t>
            </w:r>
            <w:r w:rsidR="00466D92">
              <w:rPr>
                <w:rFonts w:asciiTheme="minorHAnsi" w:eastAsiaTheme="minorEastAsia" w:hAnsiTheme="minorHAnsi"/>
                <w:noProof/>
                <w:sz w:val="22"/>
                <w:lang w:eastAsia="fr-FR"/>
              </w:rPr>
              <w:tab/>
            </w:r>
            <w:r w:rsidR="00466D92" w:rsidRPr="00C17E66">
              <w:rPr>
                <w:rStyle w:val="Hyperlink"/>
                <w:noProof/>
              </w:rPr>
              <w:t>Evaluation des propositions</w:t>
            </w:r>
            <w:r w:rsidR="00466D92">
              <w:rPr>
                <w:noProof/>
                <w:webHidden/>
              </w:rPr>
              <w:tab/>
            </w:r>
            <w:r w:rsidR="00466D92">
              <w:rPr>
                <w:noProof/>
                <w:webHidden/>
              </w:rPr>
              <w:fldChar w:fldCharType="begin"/>
            </w:r>
            <w:r w:rsidR="00466D92">
              <w:rPr>
                <w:noProof/>
                <w:webHidden/>
              </w:rPr>
              <w:instrText xml:space="preserve"> PAGEREF _Toc71880330 \h </w:instrText>
            </w:r>
            <w:r w:rsidR="00466D92">
              <w:rPr>
                <w:noProof/>
                <w:webHidden/>
              </w:rPr>
            </w:r>
            <w:r w:rsidR="00466D92">
              <w:rPr>
                <w:noProof/>
                <w:webHidden/>
              </w:rPr>
              <w:fldChar w:fldCharType="separate"/>
            </w:r>
            <w:r w:rsidR="001945A8">
              <w:rPr>
                <w:noProof/>
                <w:webHidden/>
              </w:rPr>
              <w:t>10</w:t>
            </w:r>
            <w:r w:rsidR="00466D92">
              <w:rPr>
                <w:noProof/>
                <w:webHidden/>
              </w:rPr>
              <w:fldChar w:fldCharType="end"/>
            </w:r>
          </w:hyperlink>
        </w:p>
        <w:p w14:paraId="291C755F" w14:textId="19EE6353"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31" w:history="1">
            <w:r w:rsidR="00466D92" w:rsidRPr="00C17E66">
              <w:rPr>
                <w:rStyle w:val="Hyperlink"/>
                <w:noProof/>
              </w:rPr>
              <w:t>1.3</w:t>
            </w:r>
            <w:r w:rsidR="00466D92">
              <w:rPr>
                <w:rFonts w:asciiTheme="minorHAnsi" w:eastAsiaTheme="minorEastAsia" w:hAnsiTheme="minorHAnsi"/>
                <w:noProof/>
                <w:sz w:val="22"/>
                <w:lang w:eastAsia="fr-FR"/>
              </w:rPr>
              <w:tab/>
            </w:r>
            <w:r w:rsidR="00466D92" w:rsidRPr="00C17E66">
              <w:rPr>
                <w:rStyle w:val="Hyperlink"/>
                <w:noProof/>
              </w:rPr>
              <w:t>Attribution du marché</w:t>
            </w:r>
            <w:r w:rsidR="00466D92">
              <w:rPr>
                <w:noProof/>
                <w:webHidden/>
              </w:rPr>
              <w:tab/>
            </w:r>
            <w:r w:rsidR="00466D92">
              <w:rPr>
                <w:noProof/>
                <w:webHidden/>
              </w:rPr>
              <w:fldChar w:fldCharType="begin"/>
            </w:r>
            <w:r w:rsidR="00466D92">
              <w:rPr>
                <w:noProof/>
                <w:webHidden/>
              </w:rPr>
              <w:instrText xml:space="preserve"> PAGEREF _Toc71880331 \h </w:instrText>
            </w:r>
            <w:r w:rsidR="00466D92">
              <w:rPr>
                <w:noProof/>
                <w:webHidden/>
              </w:rPr>
            </w:r>
            <w:r w:rsidR="00466D92">
              <w:rPr>
                <w:noProof/>
                <w:webHidden/>
              </w:rPr>
              <w:fldChar w:fldCharType="separate"/>
            </w:r>
            <w:r w:rsidR="001945A8">
              <w:rPr>
                <w:noProof/>
                <w:webHidden/>
              </w:rPr>
              <w:t>12</w:t>
            </w:r>
            <w:r w:rsidR="00466D92">
              <w:rPr>
                <w:noProof/>
                <w:webHidden/>
              </w:rPr>
              <w:fldChar w:fldCharType="end"/>
            </w:r>
          </w:hyperlink>
        </w:p>
        <w:p w14:paraId="43CF82F8" w14:textId="6AFFCA04"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32" w:history="1">
            <w:r w:rsidR="00466D92" w:rsidRPr="00C17E66">
              <w:rPr>
                <w:rStyle w:val="Hyperlink"/>
                <w:noProof/>
              </w:rPr>
              <w:t>1.4</w:t>
            </w:r>
            <w:r w:rsidR="00466D92">
              <w:rPr>
                <w:rFonts w:asciiTheme="minorHAnsi" w:eastAsiaTheme="minorEastAsia" w:hAnsiTheme="minorHAnsi"/>
                <w:noProof/>
                <w:sz w:val="22"/>
                <w:lang w:eastAsia="fr-FR"/>
              </w:rPr>
              <w:tab/>
            </w:r>
            <w:r w:rsidR="00466D92" w:rsidRPr="00C17E66">
              <w:rPr>
                <w:rStyle w:val="Hyperlink"/>
                <w:noProof/>
              </w:rPr>
              <w:t>Durée</w:t>
            </w:r>
            <w:r w:rsidR="00466D92">
              <w:rPr>
                <w:noProof/>
                <w:webHidden/>
              </w:rPr>
              <w:tab/>
            </w:r>
            <w:r w:rsidR="00466D92">
              <w:rPr>
                <w:noProof/>
                <w:webHidden/>
              </w:rPr>
              <w:fldChar w:fldCharType="begin"/>
            </w:r>
            <w:r w:rsidR="00466D92">
              <w:rPr>
                <w:noProof/>
                <w:webHidden/>
              </w:rPr>
              <w:instrText xml:space="preserve"> PAGEREF _Toc71880332 \h </w:instrText>
            </w:r>
            <w:r w:rsidR="00466D92">
              <w:rPr>
                <w:noProof/>
                <w:webHidden/>
              </w:rPr>
            </w:r>
            <w:r w:rsidR="00466D92">
              <w:rPr>
                <w:noProof/>
                <w:webHidden/>
              </w:rPr>
              <w:fldChar w:fldCharType="separate"/>
            </w:r>
            <w:r w:rsidR="001945A8">
              <w:rPr>
                <w:noProof/>
                <w:webHidden/>
              </w:rPr>
              <w:t>12</w:t>
            </w:r>
            <w:r w:rsidR="00466D92">
              <w:rPr>
                <w:noProof/>
                <w:webHidden/>
              </w:rPr>
              <w:fldChar w:fldCharType="end"/>
            </w:r>
          </w:hyperlink>
        </w:p>
        <w:p w14:paraId="0AE04C8C" w14:textId="045F923C"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33" w:history="1">
            <w:r w:rsidR="00466D92" w:rsidRPr="00C17E66">
              <w:rPr>
                <w:rStyle w:val="Hyperlink"/>
                <w:noProof/>
              </w:rPr>
              <w:t>1.5</w:t>
            </w:r>
            <w:r w:rsidR="00466D92">
              <w:rPr>
                <w:rFonts w:asciiTheme="minorHAnsi" w:eastAsiaTheme="minorEastAsia" w:hAnsiTheme="minorHAnsi"/>
                <w:noProof/>
                <w:sz w:val="22"/>
                <w:lang w:eastAsia="fr-FR"/>
              </w:rPr>
              <w:tab/>
            </w:r>
            <w:r w:rsidR="00466D92" w:rsidRPr="00C17E66">
              <w:rPr>
                <w:rStyle w:val="Hyperlink"/>
                <w:noProof/>
              </w:rPr>
              <w:t>Dommages-intérêts libératoires</w:t>
            </w:r>
            <w:r w:rsidR="00466D92">
              <w:rPr>
                <w:noProof/>
                <w:webHidden/>
              </w:rPr>
              <w:tab/>
            </w:r>
            <w:r w:rsidR="00466D92">
              <w:rPr>
                <w:noProof/>
                <w:webHidden/>
              </w:rPr>
              <w:fldChar w:fldCharType="begin"/>
            </w:r>
            <w:r w:rsidR="00466D92">
              <w:rPr>
                <w:noProof/>
                <w:webHidden/>
              </w:rPr>
              <w:instrText xml:space="preserve"> PAGEREF _Toc71880333 \h </w:instrText>
            </w:r>
            <w:r w:rsidR="00466D92">
              <w:rPr>
                <w:noProof/>
                <w:webHidden/>
              </w:rPr>
            </w:r>
            <w:r w:rsidR="00466D92">
              <w:rPr>
                <w:noProof/>
                <w:webHidden/>
              </w:rPr>
              <w:fldChar w:fldCharType="separate"/>
            </w:r>
            <w:r w:rsidR="001945A8">
              <w:rPr>
                <w:noProof/>
                <w:webHidden/>
              </w:rPr>
              <w:t>12</w:t>
            </w:r>
            <w:r w:rsidR="00466D92">
              <w:rPr>
                <w:noProof/>
                <w:webHidden/>
              </w:rPr>
              <w:fldChar w:fldCharType="end"/>
            </w:r>
          </w:hyperlink>
        </w:p>
        <w:p w14:paraId="59E55247" w14:textId="14A24EA9"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34" w:history="1">
            <w:r w:rsidR="00466D92" w:rsidRPr="00C17E66">
              <w:rPr>
                <w:rStyle w:val="Hyperlink"/>
                <w:noProof/>
              </w:rPr>
              <w:t>1.6</w:t>
            </w:r>
            <w:r w:rsidR="00466D92">
              <w:rPr>
                <w:rFonts w:asciiTheme="minorHAnsi" w:eastAsiaTheme="minorEastAsia" w:hAnsiTheme="minorHAnsi"/>
                <w:noProof/>
                <w:sz w:val="22"/>
                <w:lang w:eastAsia="fr-FR"/>
              </w:rPr>
              <w:tab/>
            </w:r>
            <w:r w:rsidR="00466D92" w:rsidRPr="00C17E66">
              <w:rPr>
                <w:rStyle w:val="Hyperlink"/>
                <w:noProof/>
              </w:rPr>
              <w:t>Prix– client le plus favorisé</w:t>
            </w:r>
            <w:r w:rsidR="00466D92">
              <w:rPr>
                <w:noProof/>
                <w:webHidden/>
              </w:rPr>
              <w:tab/>
            </w:r>
            <w:r w:rsidR="00466D92">
              <w:rPr>
                <w:noProof/>
                <w:webHidden/>
              </w:rPr>
              <w:fldChar w:fldCharType="begin"/>
            </w:r>
            <w:r w:rsidR="00466D92">
              <w:rPr>
                <w:noProof/>
                <w:webHidden/>
              </w:rPr>
              <w:instrText xml:space="preserve"> PAGEREF _Toc71880334 \h </w:instrText>
            </w:r>
            <w:r w:rsidR="00466D92">
              <w:rPr>
                <w:noProof/>
                <w:webHidden/>
              </w:rPr>
            </w:r>
            <w:r w:rsidR="00466D92">
              <w:rPr>
                <w:noProof/>
                <w:webHidden/>
              </w:rPr>
              <w:fldChar w:fldCharType="separate"/>
            </w:r>
            <w:r w:rsidR="001945A8">
              <w:rPr>
                <w:noProof/>
                <w:webHidden/>
              </w:rPr>
              <w:t>13</w:t>
            </w:r>
            <w:r w:rsidR="00466D92">
              <w:rPr>
                <w:noProof/>
                <w:webHidden/>
              </w:rPr>
              <w:fldChar w:fldCharType="end"/>
            </w:r>
          </w:hyperlink>
        </w:p>
        <w:p w14:paraId="4D924934" w14:textId="54667A03" w:rsidR="00466D92" w:rsidRDefault="0073584A">
          <w:pPr>
            <w:pStyle w:val="TOC2"/>
            <w:tabs>
              <w:tab w:val="left" w:pos="800"/>
              <w:tab w:val="right" w:leader="dot" w:pos="9016"/>
            </w:tabs>
            <w:rPr>
              <w:rFonts w:asciiTheme="minorHAnsi" w:eastAsiaTheme="minorEastAsia" w:hAnsiTheme="minorHAnsi"/>
              <w:noProof/>
              <w:sz w:val="22"/>
              <w:lang w:eastAsia="fr-FR"/>
            </w:rPr>
          </w:pPr>
          <w:hyperlink w:anchor="_Toc71880335" w:history="1">
            <w:r w:rsidR="00466D92" w:rsidRPr="00C17E66">
              <w:rPr>
                <w:rStyle w:val="Hyperlink"/>
                <w:noProof/>
              </w:rPr>
              <w:t>1.7</w:t>
            </w:r>
            <w:r w:rsidR="00466D92">
              <w:rPr>
                <w:rFonts w:asciiTheme="minorHAnsi" w:eastAsiaTheme="minorEastAsia" w:hAnsiTheme="minorHAnsi"/>
                <w:noProof/>
                <w:sz w:val="22"/>
                <w:lang w:eastAsia="fr-FR"/>
              </w:rPr>
              <w:tab/>
            </w:r>
            <w:r w:rsidR="00466D92" w:rsidRPr="00C17E66">
              <w:rPr>
                <w:rStyle w:val="Hyperlink"/>
                <w:noProof/>
              </w:rPr>
              <w:t>Déclarations générales</w:t>
            </w:r>
            <w:r w:rsidR="00466D92">
              <w:rPr>
                <w:noProof/>
                <w:webHidden/>
              </w:rPr>
              <w:tab/>
            </w:r>
            <w:r w:rsidR="00466D92">
              <w:rPr>
                <w:noProof/>
                <w:webHidden/>
              </w:rPr>
              <w:fldChar w:fldCharType="begin"/>
            </w:r>
            <w:r w:rsidR="00466D92">
              <w:rPr>
                <w:noProof/>
                <w:webHidden/>
              </w:rPr>
              <w:instrText xml:space="preserve"> PAGEREF _Toc71880335 \h </w:instrText>
            </w:r>
            <w:r w:rsidR="00466D92">
              <w:rPr>
                <w:noProof/>
                <w:webHidden/>
              </w:rPr>
            </w:r>
            <w:r w:rsidR="00466D92">
              <w:rPr>
                <w:noProof/>
                <w:webHidden/>
              </w:rPr>
              <w:fldChar w:fldCharType="separate"/>
            </w:r>
            <w:r w:rsidR="001945A8">
              <w:rPr>
                <w:noProof/>
                <w:webHidden/>
              </w:rPr>
              <w:t>13</w:t>
            </w:r>
            <w:r w:rsidR="00466D92">
              <w:rPr>
                <w:noProof/>
                <w:webHidden/>
              </w:rPr>
              <w:fldChar w:fldCharType="end"/>
            </w:r>
          </w:hyperlink>
        </w:p>
        <w:p w14:paraId="000F40D0" w14:textId="5D0848C9" w:rsidR="00466D92" w:rsidRDefault="0073584A">
          <w:pPr>
            <w:pStyle w:val="TOC2"/>
            <w:tabs>
              <w:tab w:val="right" w:leader="dot" w:pos="9016"/>
            </w:tabs>
            <w:rPr>
              <w:rFonts w:asciiTheme="minorHAnsi" w:eastAsiaTheme="minorEastAsia" w:hAnsiTheme="minorHAnsi"/>
              <w:noProof/>
              <w:sz w:val="22"/>
              <w:lang w:eastAsia="fr-FR"/>
            </w:rPr>
          </w:pPr>
          <w:hyperlink w:anchor="_Toc71880336" w:history="1">
            <w:r w:rsidR="00466D92" w:rsidRPr="00C17E66">
              <w:rPr>
                <w:rStyle w:val="Hyperlink"/>
                <w:noProof/>
              </w:rPr>
              <w:t>1.9 Audit</w:t>
            </w:r>
            <w:r w:rsidR="00466D92">
              <w:rPr>
                <w:noProof/>
                <w:webHidden/>
              </w:rPr>
              <w:tab/>
            </w:r>
            <w:r w:rsidR="00466D92">
              <w:rPr>
                <w:noProof/>
                <w:webHidden/>
              </w:rPr>
              <w:fldChar w:fldCharType="begin"/>
            </w:r>
            <w:r w:rsidR="00466D92">
              <w:rPr>
                <w:noProof/>
                <w:webHidden/>
              </w:rPr>
              <w:instrText xml:space="preserve"> PAGEREF _Toc71880336 \h </w:instrText>
            </w:r>
            <w:r w:rsidR="00466D92">
              <w:rPr>
                <w:noProof/>
                <w:webHidden/>
              </w:rPr>
            </w:r>
            <w:r w:rsidR="00466D92">
              <w:rPr>
                <w:noProof/>
                <w:webHidden/>
              </w:rPr>
              <w:fldChar w:fldCharType="separate"/>
            </w:r>
            <w:r w:rsidR="001945A8">
              <w:rPr>
                <w:noProof/>
                <w:webHidden/>
              </w:rPr>
              <w:t>16</w:t>
            </w:r>
            <w:r w:rsidR="00466D92">
              <w:rPr>
                <w:noProof/>
                <w:webHidden/>
              </w:rPr>
              <w:fldChar w:fldCharType="end"/>
            </w:r>
          </w:hyperlink>
        </w:p>
        <w:p w14:paraId="643614C5" w14:textId="3AE66DBC" w:rsidR="00466D92" w:rsidRDefault="0073584A">
          <w:pPr>
            <w:pStyle w:val="TOC1"/>
            <w:rPr>
              <w:rFonts w:asciiTheme="minorHAnsi" w:eastAsiaTheme="minorEastAsia" w:hAnsiTheme="minorHAnsi"/>
              <w:color w:val="auto"/>
              <w:sz w:val="22"/>
              <w:lang w:eastAsia="fr-FR"/>
            </w:rPr>
          </w:pPr>
          <w:hyperlink w:anchor="_Toc71880337" w:history="1">
            <w:r w:rsidR="00466D92" w:rsidRPr="00C17E66">
              <w:rPr>
                <w:rStyle w:val="Hyperlink"/>
                <w:rFonts w:cstheme="minorHAnsi"/>
              </w:rPr>
              <w:t>SECTION 3 – TERMES DE REFERENCES</w:t>
            </w:r>
            <w:r w:rsidR="00466D92">
              <w:rPr>
                <w:webHidden/>
              </w:rPr>
              <w:tab/>
            </w:r>
            <w:r w:rsidR="00466D92">
              <w:rPr>
                <w:webHidden/>
              </w:rPr>
              <w:fldChar w:fldCharType="begin"/>
            </w:r>
            <w:r w:rsidR="00466D92">
              <w:rPr>
                <w:webHidden/>
              </w:rPr>
              <w:instrText xml:space="preserve"> PAGEREF _Toc71880337 \h </w:instrText>
            </w:r>
            <w:r w:rsidR="00466D92">
              <w:rPr>
                <w:webHidden/>
              </w:rPr>
            </w:r>
            <w:r w:rsidR="00466D92">
              <w:rPr>
                <w:webHidden/>
              </w:rPr>
              <w:fldChar w:fldCharType="separate"/>
            </w:r>
            <w:r w:rsidR="001945A8">
              <w:rPr>
                <w:webHidden/>
              </w:rPr>
              <w:t>17</w:t>
            </w:r>
            <w:r w:rsidR="00466D92">
              <w:rPr>
                <w:webHidden/>
              </w:rPr>
              <w:fldChar w:fldCharType="end"/>
            </w:r>
          </w:hyperlink>
        </w:p>
        <w:p w14:paraId="09C7C607" w14:textId="3CF4B969" w:rsidR="00466D92" w:rsidRDefault="0073584A">
          <w:pPr>
            <w:pStyle w:val="TOC1"/>
            <w:rPr>
              <w:rFonts w:asciiTheme="minorHAnsi" w:eastAsiaTheme="minorEastAsia" w:hAnsiTheme="minorHAnsi"/>
              <w:color w:val="auto"/>
              <w:sz w:val="22"/>
              <w:lang w:eastAsia="fr-FR"/>
            </w:rPr>
          </w:pPr>
          <w:hyperlink w:anchor="_Toc71880338" w:history="1">
            <w:r w:rsidR="00466D92" w:rsidRPr="00C17E66">
              <w:rPr>
                <w:rStyle w:val="Hyperlink"/>
                <w:rFonts w:cstheme="minorHAnsi"/>
              </w:rPr>
              <w:t>Annexe 1 – Formulaire de Proposition</w:t>
            </w:r>
            <w:r w:rsidR="00466D92">
              <w:rPr>
                <w:webHidden/>
              </w:rPr>
              <w:tab/>
            </w:r>
            <w:r w:rsidR="00466D92">
              <w:rPr>
                <w:webHidden/>
              </w:rPr>
              <w:fldChar w:fldCharType="begin"/>
            </w:r>
            <w:r w:rsidR="00466D92">
              <w:rPr>
                <w:webHidden/>
              </w:rPr>
              <w:instrText xml:space="preserve"> PAGEREF _Toc71880338 \h </w:instrText>
            </w:r>
            <w:r w:rsidR="00466D92">
              <w:rPr>
                <w:webHidden/>
              </w:rPr>
            </w:r>
            <w:r w:rsidR="00466D92">
              <w:rPr>
                <w:webHidden/>
              </w:rPr>
              <w:fldChar w:fldCharType="separate"/>
            </w:r>
            <w:r w:rsidR="001945A8">
              <w:rPr>
                <w:webHidden/>
              </w:rPr>
              <w:t>24</w:t>
            </w:r>
            <w:r w:rsidR="00466D92">
              <w:rPr>
                <w:webHidden/>
              </w:rPr>
              <w:fldChar w:fldCharType="end"/>
            </w:r>
          </w:hyperlink>
        </w:p>
        <w:p w14:paraId="5004B057" w14:textId="3FF493AC" w:rsidR="00466D92" w:rsidRDefault="0073584A">
          <w:pPr>
            <w:pStyle w:val="TOC1"/>
            <w:rPr>
              <w:rFonts w:asciiTheme="minorHAnsi" w:eastAsiaTheme="minorEastAsia" w:hAnsiTheme="minorHAnsi"/>
              <w:color w:val="auto"/>
              <w:sz w:val="22"/>
              <w:lang w:eastAsia="fr-FR"/>
            </w:rPr>
          </w:pPr>
          <w:hyperlink w:anchor="_Toc71880339" w:history="1">
            <w:r w:rsidR="00466D92" w:rsidRPr="00C17E66">
              <w:rPr>
                <w:rStyle w:val="Hyperlink"/>
                <w:rFonts w:cstheme="minorHAnsi"/>
              </w:rPr>
              <w:t>Annexe 2 – Unicef General Terms and Conditions</w:t>
            </w:r>
            <w:r w:rsidR="00466D92">
              <w:rPr>
                <w:webHidden/>
              </w:rPr>
              <w:tab/>
            </w:r>
            <w:r w:rsidR="00466D92">
              <w:rPr>
                <w:webHidden/>
              </w:rPr>
              <w:fldChar w:fldCharType="begin"/>
            </w:r>
            <w:r w:rsidR="00466D92">
              <w:rPr>
                <w:webHidden/>
              </w:rPr>
              <w:instrText xml:space="preserve"> PAGEREF _Toc71880339 \h </w:instrText>
            </w:r>
            <w:r w:rsidR="00466D92">
              <w:rPr>
                <w:webHidden/>
              </w:rPr>
            </w:r>
            <w:r w:rsidR="00466D92">
              <w:rPr>
                <w:webHidden/>
              </w:rPr>
              <w:fldChar w:fldCharType="separate"/>
            </w:r>
            <w:r w:rsidR="001945A8">
              <w:rPr>
                <w:webHidden/>
              </w:rPr>
              <w:t>25</w:t>
            </w:r>
            <w:r w:rsidR="00466D92">
              <w:rPr>
                <w:webHidden/>
              </w:rPr>
              <w:fldChar w:fldCharType="end"/>
            </w:r>
          </w:hyperlink>
        </w:p>
        <w:p w14:paraId="5EEDE37A" w14:textId="264225EA" w:rsidR="00466D92" w:rsidRDefault="0073584A">
          <w:pPr>
            <w:pStyle w:val="TOC1"/>
            <w:rPr>
              <w:rFonts w:asciiTheme="minorHAnsi" w:eastAsiaTheme="minorEastAsia" w:hAnsiTheme="minorHAnsi"/>
              <w:color w:val="auto"/>
              <w:sz w:val="22"/>
              <w:lang w:eastAsia="fr-FR"/>
            </w:rPr>
          </w:pPr>
          <w:hyperlink w:anchor="_Toc71880340" w:history="1">
            <w:r w:rsidR="00466D92" w:rsidRPr="00C17E66">
              <w:rPr>
                <w:rStyle w:val="Hyperlink"/>
                <w:rFonts w:cstheme="minorHAnsi"/>
              </w:rPr>
              <w:t>Annexe 3 – Profil du Fournisseur</w:t>
            </w:r>
            <w:r w:rsidR="00466D92">
              <w:rPr>
                <w:webHidden/>
              </w:rPr>
              <w:tab/>
            </w:r>
            <w:r w:rsidR="00466D92">
              <w:rPr>
                <w:webHidden/>
              </w:rPr>
              <w:fldChar w:fldCharType="begin"/>
            </w:r>
            <w:r w:rsidR="00466D92">
              <w:rPr>
                <w:webHidden/>
              </w:rPr>
              <w:instrText xml:space="preserve"> PAGEREF _Toc71880340 \h </w:instrText>
            </w:r>
            <w:r w:rsidR="00466D92">
              <w:rPr>
                <w:webHidden/>
              </w:rPr>
            </w:r>
            <w:r w:rsidR="00466D92">
              <w:rPr>
                <w:webHidden/>
              </w:rPr>
              <w:fldChar w:fldCharType="separate"/>
            </w:r>
            <w:r w:rsidR="001945A8">
              <w:rPr>
                <w:webHidden/>
              </w:rPr>
              <w:t>26</w:t>
            </w:r>
            <w:r w:rsidR="00466D92">
              <w:rPr>
                <w:webHidden/>
              </w:rPr>
              <w:fldChar w:fldCharType="end"/>
            </w:r>
          </w:hyperlink>
        </w:p>
        <w:p w14:paraId="1CD6F770" w14:textId="673CB268" w:rsidR="00970A6E" w:rsidRPr="006F4908" w:rsidRDefault="00970A6E" w:rsidP="00970A6E">
          <w:pPr>
            <w:rPr>
              <w:rFonts w:asciiTheme="minorHAnsi" w:hAnsiTheme="minorHAnsi" w:cstheme="minorHAnsi"/>
              <w:b/>
              <w:bCs/>
              <w:noProof/>
              <w:szCs w:val="24"/>
            </w:rPr>
          </w:pPr>
          <w:r w:rsidRPr="006F4908">
            <w:rPr>
              <w:rFonts w:asciiTheme="minorHAnsi" w:hAnsiTheme="minorHAnsi" w:cstheme="minorHAnsi"/>
              <w:szCs w:val="24"/>
              <w:highlight w:val="yellow"/>
            </w:rPr>
            <w:fldChar w:fldCharType="end"/>
          </w:r>
        </w:p>
      </w:sdtContent>
    </w:sdt>
    <w:p w14:paraId="7DDF33A4" w14:textId="068D6F27" w:rsidR="00970A6E" w:rsidRPr="006F4908" w:rsidRDefault="00970A6E" w:rsidP="00970A6E">
      <w:pPr>
        <w:spacing w:after="160"/>
        <w:jc w:val="left"/>
        <w:rPr>
          <w:rFonts w:asciiTheme="minorHAnsi" w:eastAsiaTheme="majorEastAsia" w:hAnsiTheme="minorHAnsi" w:cstheme="minorHAnsi"/>
          <w:b/>
          <w:szCs w:val="24"/>
        </w:rPr>
      </w:pPr>
      <w:r w:rsidRPr="006F4908">
        <w:rPr>
          <w:rFonts w:asciiTheme="minorHAnsi" w:hAnsiTheme="minorHAnsi" w:cstheme="minorHAnsi"/>
          <w:szCs w:val="24"/>
        </w:rPr>
        <w:br w:type="page"/>
      </w:r>
    </w:p>
    <w:p w14:paraId="76CD0982" w14:textId="0DFAFB16" w:rsidR="00970A6E" w:rsidRPr="006F4908" w:rsidRDefault="00970A6E" w:rsidP="009449C9">
      <w:pPr>
        <w:pStyle w:val="Heading1"/>
        <w:shd w:val="clear" w:color="auto" w:fill="D0CECE" w:themeFill="background2" w:themeFillShade="E6"/>
        <w:jc w:val="left"/>
        <w:rPr>
          <w:rFonts w:asciiTheme="minorHAnsi" w:hAnsiTheme="minorHAnsi" w:cstheme="minorHAnsi"/>
          <w:color w:val="4472C4" w:themeColor="accent1"/>
          <w:sz w:val="28"/>
          <w:szCs w:val="28"/>
        </w:rPr>
      </w:pPr>
      <w:bookmarkStart w:id="2" w:name="_Toc498503197"/>
      <w:bookmarkStart w:id="3" w:name="_Toc71880326"/>
      <w:r w:rsidRPr="006F4908">
        <w:rPr>
          <w:rFonts w:asciiTheme="minorHAnsi" w:hAnsiTheme="minorHAnsi" w:cstheme="minorHAnsi"/>
          <w:color w:val="4472C4" w:themeColor="accent1"/>
          <w:sz w:val="28"/>
          <w:szCs w:val="28"/>
        </w:rPr>
        <w:lastRenderedPageBreak/>
        <w:t xml:space="preserve">SECTION 1 </w:t>
      </w:r>
      <w:r w:rsidR="00433390">
        <w:rPr>
          <w:rFonts w:asciiTheme="minorHAnsi" w:hAnsiTheme="minorHAnsi" w:cstheme="minorHAnsi"/>
          <w:color w:val="4472C4" w:themeColor="accent1"/>
          <w:sz w:val="28"/>
          <w:szCs w:val="28"/>
        </w:rPr>
        <w:t>–</w:t>
      </w:r>
      <w:r w:rsidRPr="006F4908">
        <w:rPr>
          <w:rFonts w:asciiTheme="minorHAnsi" w:hAnsiTheme="minorHAnsi" w:cstheme="minorHAnsi"/>
          <w:color w:val="4472C4" w:themeColor="accent1"/>
          <w:sz w:val="28"/>
          <w:szCs w:val="28"/>
        </w:rPr>
        <w:t xml:space="preserve"> </w:t>
      </w:r>
      <w:bookmarkEnd w:id="2"/>
      <w:r w:rsidR="00CD4B40" w:rsidRPr="006F4908">
        <w:rPr>
          <w:rFonts w:asciiTheme="minorHAnsi" w:hAnsiTheme="minorHAnsi" w:cstheme="minorHAnsi"/>
          <w:color w:val="4472C4" w:themeColor="accent1"/>
          <w:sz w:val="28"/>
          <w:szCs w:val="28"/>
        </w:rPr>
        <w:t>AVIS DE DEMANDE DE PROPOSITIONS ET AVERTISSEMENT</w:t>
      </w:r>
      <w:bookmarkEnd w:id="3"/>
    </w:p>
    <w:p w14:paraId="32F2AA40" w14:textId="77777777" w:rsidR="00970A6E" w:rsidRPr="006F4908" w:rsidRDefault="00970A6E" w:rsidP="00970A6E">
      <w:pPr>
        <w:pStyle w:val="Heading2"/>
        <w:spacing w:after="0"/>
        <w:rPr>
          <w:rFonts w:asciiTheme="minorHAnsi" w:hAnsiTheme="minorHAnsi" w:cstheme="minorHAnsi"/>
          <w:color w:val="4472C4" w:themeColor="accent1"/>
          <w:sz w:val="24"/>
          <w:szCs w:val="24"/>
        </w:rPr>
      </w:pPr>
    </w:p>
    <w:p w14:paraId="4529497A" w14:textId="77777777" w:rsidR="00970A6E" w:rsidRPr="006F4908" w:rsidRDefault="00970A6E" w:rsidP="00970A6E">
      <w:pPr>
        <w:spacing w:after="0"/>
        <w:jc w:val="left"/>
        <w:rPr>
          <w:rFonts w:asciiTheme="minorHAnsi" w:hAnsiTheme="minorHAnsi" w:cstheme="minorHAnsi"/>
          <w:b/>
          <w:szCs w:val="24"/>
        </w:rPr>
      </w:pPr>
    </w:p>
    <w:p w14:paraId="5BF49B9E" w14:textId="5BB6CE74" w:rsidR="00970A6E" w:rsidRPr="006F4908" w:rsidRDefault="00970A6E" w:rsidP="00970A6E">
      <w:pPr>
        <w:spacing w:after="0"/>
        <w:jc w:val="left"/>
        <w:rPr>
          <w:rFonts w:asciiTheme="minorHAnsi" w:hAnsiTheme="minorHAnsi" w:cstheme="minorHAnsi"/>
          <w:b/>
          <w:szCs w:val="24"/>
        </w:rPr>
      </w:pPr>
      <w:r>
        <w:rPr>
          <w:rFonts w:asciiTheme="minorHAnsi" w:hAnsiTheme="minorHAnsi" w:cstheme="minorHAnsi"/>
          <w:b/>
          <w:szCs w:val="24"/>
        </w:rPr>
        <w:t xml:space="preserve">Objet : </w:t>
      </w:r>
      <w:r w:rsidR="00433390">
        <w:rPr>
          <w:rFonts w:asciiTheme="minorHAnsi" w:hAnsiTheme="minorHAnsi" w:cstheme="minorHAnsi"/>
          <w:b/>
          <w:szCs w:val="24"/>
        </w:rPr>
        <w:t>DDP</w:t>
      </w:r>
      <w:r>
        <w:rPr>
          <w:rFonts w:asciiTheme="minorHAnsi" w:hAnsiTheme="minorHAnsi" w:cstheme="minorHAnsi"/>
          <w:b/>
          <w:szCs w:val="24"/>
        </w:rPr>
        <w:t>-MLI-20</w:t>
      </w:r>
      <w:r w:rsidR="00433390">
        <w:rPr>
          <w:rFonts w:asciiTheme="minorHAnsi" w:hAnsiTheme="minorHAnsi" w:cstheme="minorHAnsi"/>
          <w:b/>
          <w:szCs w:val="24"/>
        </w:rPr>
        <w:t>2</w:t>
      </w:r>
      <w:r w:rsidR="00EE14DB">
        <w:rPr>
          <w:rFonts w:asciiTheme="minorHAnsi" w:hAnsiTheme="minorHAnsi" w:cstheme="minorHAnsi"/>
          <w:b/>
          <w:szCs w:val="24"/>
        </w:rPr>
        <w:t>1-</w:t>
      </w:r>
      <w:r w:rsidR="003B7754">
        <w:rPr>
          <w:rFonts w:asciiTheme="minorHAnsi" w:hAnsiTheme="minorHAnsi" w:cstheme="minorHAnsi"/>
          <w:b/>
          <w:szCs w:val="24"/>
        </w:rPr>
        <w:t>9172473</w:t>
      </w:r>
    </w:p>
    <w:p w14:paraId="5202F57B" w14:textId="5E25E466" w:rsidR="00970A6E" w:rsidRPr="006F4908" w:rsidRDefault="00970A6E" w:rsidP="00970A6E">
      <w:pPr>
        <w:spacing w:after="0"/>
        <w:ind w:left="5562"/>
        <w:jc w:val="right"/>
        <w:rPr>
          <w:rFonts w:asciiTheme="minorHAnsi" w:hAnsiTheme="minorHAnsi" w:cstheme="minorHAnsi"/>
          <w:b/>
          <w:szCs w:val="24"/>
        </w:rPr>
      </w:pPr>
      <w:r>
        <w:rPr>
          <w:rFonts w:asciiTheme="minorHAnsi" w:hAnsiTheme="minorHAnsi" w:cstheme="minorHAnsi"/>
          <w:b/>
          <w:szCs w:val="24"/>
        </w:rPr>
        <w:t xml:space="preserve">Date : </w:t>
      </w:r>
      <w:r w:rsidR="002348E8">
        <w:rPr>
          <w:rFonts w:asciiTheme="minorHAnsi" w:hAnsiTheme="minorHAnsi" w:cstheme="minorHAnsi"/>
          <w:b/>
          <w:szCs w:val="24"/>
        </w:rPr>
        <w:t>21/12/2021</w:t>
      </w:r>
    </w:p>
    <w:p w14:paraId="3FF051E5" w14:textId="77777777" w:rsidR="00B15888" w:rsidRDefault="00B15888" w:rsidP="00970A6E">
      <w:pPr>
        <w:spacing w:after="0"/>
        <w:jc w:val="left"/>
        <w:rPr>
          <w:rFonts w:asciiTheme="minorHAnsi" w:hAnsiTheme="minorHAnsi" w:cstheme="minorHAnsi"/>
          <w:b/>
          <w:szCs w:val="24"/>
        </w:rPr>
      </w:pPr>
    </w:p>
    <w:p w14:paraId="56905DE7" w14:textId="3CDBE7E9" w:rsidR="00970A6E" w:rsidRPr="006F4908" w:rsidRDefault="00970A6E" w:rsidP="00970A6E">
      <w:pPr>
        <w:spacing w:after="0"/>
        <w:jc w:val="left"/>
        <w:rPr>
          <w:rFonts w:asciiTheme="minorHAnsi" w:hAnsiTheme="minorHAnsi" w:cstheme="minorHAnsi"/>
          <w:b/>
          <w:szCs w:val="24"/>
        </w:rPr>
      </w:pPr>
      <w:r w:rsidRPr="006F4908">
        <w:rPr>
          <w:rFonts w:asciiTheme="minorHAnsi" w:hAnsiTheme="minorHAnsi" w:cstheme="minorHAnsi"/>
          <w:b/>
          <w:szCs w:val="24"/>
        </w:rPr>
        <w:t>Cher (e) Monsieur</w:t>
      </w:r>
      <w:r w:rsidR="00F31F17">
        <w:rPr>
          <w:rFonts w:asciiTheme="minorHAnsi" w:hAnsiTheme="minorHAnsi" w:cstheme="minorHAnsi"/>
          <w:b/>
          <w:szCs w:val="24"/>
        </w:rPr>
        <w:t>/</w:t>
      </w:r>
      <w:r w:rsidRPr="006F4908">
        <w:rPr>
          <w:rFonts w:asciiTheme="minorHAnsi" w:hAnsiTheme="minorHAnsi" w:cstheme="minorHAnsi"/>
          <w:b/>
          <w:szCs w:val="24"/>
        </w:rPr>
        <w:t xml:space="preserve"> Madame, </w:t>
      </w:r>
    </w:p>
    <w:p w14:paraId="5CF752CE" w14:textId="77777777" w:rsidR="00A30C71" w:rsidRDefault="00A30C71" w:rsidP="00970A6E">
      <w:pPr>
        <w:adjustRightInd w:val="0"/>
        <w:snapToGrid w:val="0"/>
        <w:spacing w:after="0" w:line="240" w:lineRule="auto"/>
        <w:rPr>
          <w:rFonts w:asciiTheme="minorHAnsi" w:hAnsiTheme="minorHAnsi" w:cstheme="minorHAnsi"/>
          <w:sz w:val="21"/>
          <w:szCs w:val="21"/>
        </w:rPr>
      </w:pPr>
    </w:p>
    <w:p w14:paraId="0DE3FA71" w14:textId="0432DB86" w:rsidR="00970A6E" w:rsidRDefault="00083F84" w:rsidP="00E50093">
      <w:pPr>
        <w:adjustRightInd w:val="0"/>
        <w:snapToGrid w:val="0"/>
        <w:spacing w:after="0" w:line="240" w:lineRule="auto"/>
        <w:rPr>
          <w:rFonts w:ascii="Arial" w:hAnsi="Arial" w:cs="Arial"/>
          <w:b/>
          <w:bCs/>
          <w:color w:val="000000"/>
          <w:sz w:val="20"/>
        </w:rPr>
      </w:pPr>
      <w:r w:rsidRPr="00C67FD2">
        <w:rPr>
          <w:rFonts w:asciiTheme="minorHAnsi" w:hAnsiTheme="minorHAnsi" w:cstheme="minorHAnsi"/>
          <w:sz w:val="21"/>
          <w:szCs w:val="21"/>
        </w:rPr>
        <w:t>Le</w:t>
      </w:r>
      <w:r w:rsidR="00970A6E" w:rsidRPr="00C67FD2">
        <w:rPr>
          <w:rFonts w:asciiTheme="minorHAnsi" w:hAnsiTheme="minorHAnsi" w:cstheme="minorHAnsi"/>
          <w:sz w:val="21"/>
          <w:szCs w:val="21"/>
        </w:rPr>
        <w:t xml:space="preserve"> Fonds des Nations Unies pour l’Enfance (</w:t>
      </w:r>
      <w:r w:rsidR="000D4F98" w:rsidRPr="00C67FD2">
        <w:rPr>
          <w:rFonts w:asciiTheme="minorHAnsi" w:hAnsiTheme="minorHAnsi" w:cstheme="minorHAnsi"/>
          <w:sz w:val="21"/>
          <w:szCs w:val="21"/>
        </w:rPr>
        <w:t xml:space="preserve">UNICEF) </w:t>
      </w:r>
      <w:r w:rsidR="000D4F98">
        <w:rPr>
          <w:rFonts w:asciiTheme="minorHAnsi" w:hAnsiTheme="minorHAnsi" w:cstheme="minorHAnsi"/>
          <w:sz w:val="21"/>
          <w:szCs w:val="21"/>
        </w:rPr>
        <w:t>au</w:t>
      </w:r>
      <w:r w:rsidR="00EE3DF5">
        <w:rPr>
          <w:rFonts w:asciiTheme="minorHAnsi" w:hAnsiTheme="minorHAnsi" w:cstheme="minorHAnsi"/>
          <w:sz w:val="21"/>
          <w:szCs w:val="21"/>
        </w:rPr>
        <w:t xml:space="preserve"> Mali, vous invite à </w:t>
      </w:r>
      <w:r w:rsidR="00493D9B">
        <w:rPr>
          <w:rFonts w:asciiTheme="minorHAnsi" w:hAnsiTheme="minorHAnsi" w:cstheme="minorHAnsi"/>
          <w:sz w:val="21"/>
          <w:szCs w:val="21"/>
        </w:rPr>
        <w:t xml:space="preserve">soumissionner </w:t>
      </w:r>
      <w:r w:rsidR="006E1563">
        <w:rPr>
          <w:rFonts w:asciiTheme="minorHAnsi" w:hAnsiTheme="minorHAnsi" w:cstheme="minorHAnsi"/>
          <w:sz w:val="21"/>
          <w:szCs w:val="21"/>
        </w:rPr>
        <w:t>à la</w:t>
      </w:r>
      <w:r w:rsidR="00970A6E" w:rsidRPr="00C67FD2">
        <w:rPr>
          <w:rFonts w:asciiTheme="minorHAnsi" w:hAnsiTheme="minorHAnsi" w:cstheme="minorHAnsi"/>
          <w:sz w:val="21"/>
          <w:szCs w:val="21"/>
        </w:rPr>
        <w:t xml:space="preserve"> demande de propositions</w:t>
      </w:r>
      <w:r w:rsidR="006E1563">
        <w:rPr>
          <w:rFonts w:asciiTheme="minorHAnsi" w:hAnsiTheme="minorHAnsi" w:cstheme="minorHAnsi"/>
          <w:sz w:val="21"/>
          <w:szCs w:val="21"/>
        </w:rPr>
        <w:t xml:space="preserve"> qu’il lan</w:t>
      </w:r>
      <w:r w:rsidR="00373633">
        <w:rPr>
          <w:rFonts w:asciiTheme="minorHAnsi" w:hAnsiTheme="minorHAnsi" w:cstheme="minorHAnsi"/>
          <w:sz w:val="21"/>
          <w:szCs w:val="21"/>
        </w:rPr>
        <w:t>ce</w:t>
      </w:r>
      <w:r w:rsidR="00970A6E" w:rsidRPr="00C67FD2">
        <w:rPr>
          <w:rFonts w:asciiTheme="minorHAnsi" w:hAnsiTheme="minorHAnsi" w:cstheme="minorHAnsi"/>
          <w:sz w:val="21"/>
          <w:szCs w:val="21"/>
        </w:rPr>
        <w:t xml:space="preserve"> </w:t>
      </w:r>
      <w:r w:rsidR="00AF3089">
        <w:rPr>
          <w:rFonts w:asciiTheme="minorHAnsi" w:hAnsiTheme="minorHAnsi" w:cstheme="minorHAnsi"/>
          <w:sz w:val="21"/>
          <w:szCs w:val="21"/>
        </w:rPr>
        <w:t xml:space="preserve">en vue </w:t>
      </w:r>
      <w:r w:rsidR="0053249F">
        <w:rPr>
          <w:rFonts w:asciiTheme="minorHAnsi" w:hAnsiTheme="minorHAnsi" w:cstheme="minorHAnsi"/>
          <w:sz w:val="21"/>
          <w:szCs w:val="21"/>
        </w:rPr>
        <w:t>d’</w:t>
      </w:r>
      <w:r w:rsidR="0053249F" w:rsidRPr="00C67FD2">
        <w:rPr>
          <w:rFonts w:asciiTheme="minorHAnsi" w:hAnsiTheme="minorHAnsi" w:cstheme="minorHAnsi"/>
          <w:sz w:val="21"/>
          <w:szCs w:val="21"/>
        </w:rPr>
        <w:t>identifier</w:t>
      </w:r>
      <w:r w:rsidR="00970A6E" w:rsidRPr="00C67FD2">
        <w:rPr>
          <w:rFonts w:asciiTheme="minorHAnsi" w:hAnsiTheme="minorHAnsi" w:cstheme="minorHAnsi"/>
          <w:sz w:val="21"/>
          <w:szCs w:val="21"/>
        </w:rPr>
        <w:t xml:space="preserve"> </w:t>
      </w:r>
      <w:r w:rsidR="00DA3386" w:rsidRPr="00DA3386">
        <w:rPr>
          <w:rFonts w:asciiTheme="minorHAnsi" w:hAnsiTheme="minorHAnsi" w:cstheme="minorHAnsi"/>
          <w:sz w:val="21"/>
          <w:szCs w:val="21"/>
        </w:rPr>
        <w:t xml:space="preserve">une </w:t>
      </w:r>
      <w:r w:rsidR="007D73CC">
        <w:rPr>
          <w:rFonts w:asciiTheme="minorHAnsi" w:hAnsiTheme="minorHAnsi" w:cstheme="minorHAnsi"/>
          <w:sz w:val="21"/>
          <w:szCs w:val="21"/>
        </w:rPr>
        <w:t>entreprise</w:t>
      </w:r>
      <w:r w:rsidR="00DA3386" w:rsidRPr="00DA3386">
        <w:rPr>
          <w:rFonts w:asciiTheme="minorHAnsi" w:hAnsiTheme="minorHAnsi" w:cstheme="minorHAnsi"/>
          <w:sz w:val="21"/>
          <w:szCs w:val="21"/>
        </w:rPr>
        <w:t xml:space="preserve"> spécialisée </w:t>
      </w:r>
      <w:r w:rsidR="00E50093">
        <w:rPr>
          <w:rFonts w:ascii="Arial" w:hAnsi="Arial" w:cs="Arial"/>
          <w:b/>
          <w:bCs/>
          <w:sz w:val="20"/>
          <w:szCs w:val="18"/>
          <w:lang w:val="fr-BE"/>
        </w:rPr>
        <w:t>p</w:t>
      </w:r>
      <w:r w:rsidR="00E50093" w:rsidRPr="00063E91">
        <w:rPr>
          <w:rFonts w:ascii="Arial" w:hAnsi="Arial" w:cs="Arial"/>
          <w:b/>
          <w:bCs/>
          <w:sz w:val="20"/>
          <w:szCs w:val="18"/>
          <w:lang w:val="fr-BE"/>
        </w:rPr>
        <w:t xml:space="preserve">our </w:t>
      </w:r>
      <w:r w:rsidR="00E50093" w:rsidRPr="002264A3">
        <w:rPr>
          <w:rFonts w:ascii="Arial" w:eastAsia="Times New Roman" w:hAnsi="Arial" w:cs="Arial"/>
          <w:b/>
          <w:bCs/>
          <w:color w:val="000000"/>
          <w:sz w:val="20"/>
          <w:szCs w:val="20"/>
        </w:rPr>
        <w:t xml:space="preserve">le Développement d’un </w:t>
      </w:r>
      <w:r w:rsidR="00E50093">
        <w:rPr>
          <w:rFonts w:ascii="Arial" w:hAnsi="Arial" w:cs="Arial"/>
          <w:b/>
          <w:bCs/>
          <w:color w:val="000000"/>
          <w:sz w:val="20"/>
        </w:rPr>
        <w:t>s</w:t>
      </w:r>
      <w:r w:rsidR="00E50093" w:rsidRPr="002264A3">
        <w:rPr>
          <w:rFonts w:ascii="Arial" w:eastAsia="Times New Roman" w:hAnsi="Arial" w:cs="Arial"/>
          <w:b/>
          <w:bCs/>
          <w:color w:val="000000"/>
          <w:sz w:val="20"/>
          <w:szCs w:val="20"/>
        </w:rPr>
        <w:t xml:space="preserve">ystème </w:t>
      </w:r>
      <w:r w:rsidR="00E50093">
        <w:rPr>
          <w:rFonts w:ascii="Arial" w:hAnsi="Arial" w:cs="Arial"/>
          <w:b/>
          <w:bCs/>
          <w:color w:val="000000"/>
          <w:sz w:val="20"/>
        </w:rPr>
        <w:t xml:space="preserve">informatique </w:t>
      </w:r>
      <w:r w:rsidR="00E50093" w:rsidRPr="002264A3">
        <w:rPr>
          <w:rFonts w:ascii="Arial" w:eastAsia="Times New Roman" w:hAnsi="Arial" w:cs="Arial"/>
          <w:b/>
          <w:bCs/>
          <w:color w:val="000000"/>
          <w:sz w:val="20"/>
          <w:szCs w:val="20"/>
        </w:rPr>
        <w:t>de recensement et suivi des E</w:t>
      </w:r>
      <w:r w:rsidR="00E50093">
        <w:rPr>
          <w:rFonts w:ascii="Arial" w:hAnsi="Arial" w:cs="Arial"/>
          <w:b/>
          <w:bCs/>
          <w:color w:val="000000"/>
          <w:sz w:val="20"/>
        </w:rPr>
        <w:t xml:space="preserve">nfants </w:t>
      </w:r>
      <w:r w:rsidR="00E50093" w:rsidRPr="002264A3">
        <w:rPr>
          <w:rFonts w:ascii="Arial" w:eastAsia="Times New Roman" w:hAnsi="Arial" w:cs="Arial"/>
          <w:b/>
          <w:bCs/>
          <w:color w:val="000000"/>
          <w:sz w:val="20"/>
          <w:szCs w:val="20"/>
        </w:rPr>
        <w:t>H</w:t>
      </w:r>
      <w:r w:rsidR="00E50093">
        <w:rPr>
          <w:rFonts w:ascii="Arial" w:hAnsi="Arial" w:cs="Arial"/>
          <w:b/>
          <w:bCs/>
          <w:color w:val="000000"/>
          <w:sz w:val="20"/>
        </w:rPr>
        <w:t xml:space="preserve">ors </w:t>
      </w:r>
      <w:r w:rsidR="00E50093" w:rsidRPr="002264A3">
        <w:rPr>
          <w:rFonts w:ascii="Arial" w:eastAsia="Times New Roman" w:hAnsi="Arial" w:cs="Arial"/>
          <w:b/>
          <w:bCs/>
          <w:color w:val="000000"/>
          <w:sz w:val="20"/>
          <w:szCs w:val="20"/>
        </w:rPr>
        <w:t>E</w:t>
      </w:r>
      <w:r w:rsidR="00E50093">
        <w:rPr>
          <w:rFonts w:ascii="Arial" w:hAnsi="Arial" w:cs="Arial"/>
          <w:b/>
          <w:bCs/>
          <w:color w:val="000000"/>
          <w:sz w:val="20"/>
        </w:rPr>
        <w:t>coles</w:t>
      </w:r>
    </w:p>
    <w:p w14:paraId="2E1C46D3" w14:textId="77777777" w:rsidR="004E368D" w:rsidRDefault="004E368D" w:rsidP="00E50093">
      <w:pPr>
        <w:adjustRightInd w:val="0"/>
        <w:snapToGrid w:val="0"/>
        <w:spacing w:after="0" w:line="240" w:lineRule="auto"/>
        <w:rPr>
          <w:rFonts w:asciiTheme="minorHAnsi" w:hAnsiTheme="minorHAnsi" w:cstheme="minorHAnsi"/>
          <w:sz w:val="21"/>
          <w:szCs w:val="21"/>
        </w:rPr>
      </w:pPr>
    </w:p>
    <w:p w14:paraId="6BEB256F" w14:textId="131D02CF" w:rsidR="000D4F98" w:rsidRDefault="00970A6E" w:rsidP="00373633">
      <w:pPr>
        <w:spacing w:after="0" w:line="240" w:lineRule="auto"/>
        <w:rPr>
          <w:rFonts w:asciiTheme="minorHAnsi" w:hAnsiTheme="minorHAnsi" w:cstheme="minorHAnsi"/>
          <w:bCs/>
          <w:sz w:val="21"/>
          <w:szCs w:val="21"/>
        </w:rPr>
      </w:pPr>
      <w:r w:rsidRPr="00F54A81">
        <w:rPr>
          <w:rFonts w:asciiTheme="minorHAnsi" w:hAnsiTheme="minorHAnsi" w:cstheme="minorHAnsi"/>
          <w:bCs/>
          <w:sz w:val="21"/>
          <w:szCs w:val="21"/>
        </w:rPr>
        <w:t xml:space="preserve">Les </w:t>
      </w:r>
      <w:r w:rsidR="00F54A81" w:rsidRPr="00F54A81">
        <w:rPr>
          <w:rFonts w:asciiTheme="minorHAnsi" w:hAnsiTheme="minorHAnsi" w:cstheme="minorHAnsi"/>
          <w:bCs/>
          <w:sz w:val="21"/>
          <w:szCs w:val="21"/>
        </w:rPr>
        <w:t>détails</w:t>
      </w:r>
      <w:r w:rsidRPr="00F54A81">
        <w:rPr>
          <w:rFonts w:asciiTheme="minorHAnsi" w:hAnsiTheme="minorHAnsi" w:cstheme="minorHAnsi"/>
          <w:bCs/>
          <w:sz w:val="21"/>
          <w:szCs w:val="21"/>
        </w:rPr>
        <w:t xml:space="preserve"> de </w:t>
      </w:r>
      <w:r w:rsidR="00F54A81">
        <w:rPr>
          <w:rFonts w:asciiTheme="minorHAnsi" w:hAnsiTheme="minorHAnsi" w:cstheme="minorHAnsi"/>
          <w:bCs/>
          <w:sz w:val="21"/>
          <w:szCs w:val="21"/>
        </w:rPr>
        <w:t xml:space="preserve">cette prestation </w:t>
      </w:r>
      <w:r w:rsidRPr="00F54A81">
        <w:rPr>
          <w:rFonts w:asciiTheme="minorHAnsi" w:hAnsiTheme="minorHAnsi" w:cstheme="minorHAnsi"/>
          <w:bCs/>
          <w:sz w:val="21"/>
          <w:szCs w:val="21"/>
        </w:rPr>
        <w:t xml:space="preserve">sont fournis dans les Termes de </w:t>
      </w:r>
      <w:r w:rsidR="00F54A81" w:rsidRPr="00F54A81">
        <w:rPr>
          <w:rFonts w:asciiTheme="minorHAnsi" w:hAnsiTheme="minorHAnsi" w:cstheme="minorHAnsi"/>
          <w:bCs/>
          <w:sz w:val="21"/>
          <w:szCs w:val="21"/>
        </w:rPr>
        <w:t>Références</w:t>
      </w:r>
      <w:r w:rsidR="004E368D">
        <w:rPr>
          <w:rFonts w:asciiTheme="minorHAnsi" w:hAnsiTheme="minorHAnsi" w:cstheme="minorHAnsi"/>
          <w:bCs/>
          <w:sz w:val="21"/>
          <w:szCs w:val="21"/>
        </w:rPr>
        <w:t xml:space="preserve"> en</w:t>
      </w:r>
      <w:r w:rsidRPr="00F54A81">
        <w:rPr>
          <w:rFonts w:asciiTheme="minorHAnsi" w:hAnsiTheme="minorHAnsi" w:cstheme="minorHAnsi"/>
          <w:bCs/>
          <w:sz w:val="21"/>
          <w:szCs w:val="21"/>
        </w:rPr>
        <w:t xml:space="preserve"> l</w:t>
      </w:r>
      <w:r w:rsidR="004E368D">
        <w:rPr>
          <w:rFonts w:asciiTheme="minorHAnsi" w:hAnsiTheme="minorHAnsi" w:cstheme="minorHAnsi"/>
          <w:bCs/>
          <w:sz w:val="21"/>
          <w:szCs w:val="21"/>
        </w:rPr>
        <w:t>’ annexe 1</w:t>
      </w:r>
      <w:r w:rsidR="00373633">
        <w:rPr>
          <w:rFonts w:asciiTheme="minorHAnsi" w:hAnsiTheme="minorHAnsi" w:cstheme="minorHAnsi"/>
          <w:bCs/>
          <w:sz w:val="21"/>
          <w:szCs w:val="21"/>
        </w:rPr>
        <w:t xml:space="preserve"> de ce </w:t>
      </w:r>
      <w:r w:rsidR="000D4F98">
        <w:rPr>
          <w:rFonts w:asciiTheme="minorHAnsi" w:hAnsiTheme="minorHAnsi" w:cstheme="minorHAnsi"/>
          <w:bCs/>
          <w:sz w:val="21"/>
          <w:szCs w:val="21"/>
        </w:rPr>
        <w:t>document.</w:t>
      </w:r>
    </w:p>
    <w:p w14:paraId="12C54F8C" w14:textId="040C6E2B" w:rsidR="00845634" w:rsidRPr="00373633" w:rsidRDefault="00970A6E" w:rsidP="00373633">
      <w:pPr>
        <w:spacing w:after="0" w:line="240" w:lineRule="auto"/>
        <w:rPr>
          <w:rFonts w:asciiTheme="minorHAnsi" w:eastAsia="Times" w:hAnsiTheme="minorHAnsi" w:cstheme="minorHAnsi"/>
          <w:bCs/>
          <w:sz w:val="21"/>
          <w:szCs w:val="21"/>
          <w:lang w:eastAsia="en-GB"/>
        </w:rPr>
      </w:pPr>
      <w:r w:rsidRPr="00C67FD2">
        <w:rPr>
          <w:rFonts w:asciiTheme="minorHAnsi" w:hAnsiTheme="minorHAnsi" w:cstheme="minorHAnsi"/>
          <w:sz w:val="21"/>
          <w:szCs w:val="21"/>
        </w:rPr>
        <w:t xml:space="preserve"> </w:t>
      </w:r>
    </w:p>
    <w:p w14:paraId="655E076D" w14:textId="4B947C46" w:rsidR="00AA4E35" w:rsidRPr="00AA4E35" w:rsidRDefault="00970A6E" w:rsidP="00AA4E35">
      <w:pPr>
        <w:spacing w:after="160"/>
        <w:rPr>
          <w:rFonts w:asciiTheme="minorHAnsi" w:hAnsiTheme="minorHAnsi" w:cstheme="minorHAnsi"/>
          <w:sz w:val="21"/>
          <w:szCs w:val="21"/>
        </w:rPr>
      </w:pPr>
      <w:r w:rsidRPr="00C67FD2">
        <w:rPr>
          <w:rFonts w:asciiTheme="minorHAnsi" w:hAnsiTheme="minorHAnsi" w:cstheme="minorHAnsi"/>
          <w:sz w:val="21"/>
          <w:szCs w:val="21"/>
        </w:rPr>
        <w:t xml:space="preserve">Cette Demande de Propositions est </w:t>
      </w:r>
      <w:r w:rsidR="00F31F17">
        <w:rPr>
          <w:rFonts w:asciiTheme="minorHAnsi" w:hAnsiTheme="minorHAnsi" w:cstheme="minorHAnsi"/>
          <w:sz w:val="21"/>
          <w:szCs w:val="21"/>
        </w:rPr>
        <w:t xml:space="preserve">ouverte </w:t>
      </w:r>
      <w:r w:rsidR="005F67BB" w:rsidRPr="00C67FD2">
        <w:rPr>
          <w:rFonts w:asciiTheme="minorHAnsi" w:hAnsiTheme="minorHAnsi" w:cstheme="minorHAnsi"/>
          <w:sz w:val="21"/>
          <w:szCs w:val="21"/>
        </w:rPr>
        <w:t>et</w:t>
      </w:r>
      <w:r w:rsidRPr="00C67FD2">
        <w:rPr>
          <w:rFonts w:asciiTheme="minorHAnsi" w:hAnsiTheme="minorHAnsi" w:cstheme="minorHAnsi"/>
          <w:sz w:val="21"/>
          <w:szCs w:val="21"/>
        </w:rPr>
        <w:t xml:space="preserve"> s’adresse à </w:t>
      </w:r>
      <w:r w:rsidR="00845634">
        <w:rPr>
          <w:rFonts w:asciiTheme="minorHAnsi" w:hAnsiTheme="minorHAnsi" w:cstheme="minorHAnsi"/>
          <w:sz w:val="21"/>
          <w:szCs w:val="21"/>
        </w:rPr>
        <w:t>des</w:t>
      </w:r>
      <w:r w:rsidRPr="00C67FD2">
        <w:rPr>
          <w:rFonts w:asciiTheme="minorHAnsi" w:hAnsiTheme="minorHAnsi" w:cstheme="minorHAnsi"/>
          <w:sz w:val="21"/>
          <w:szCs w:val="21"/>
        </w:rPr>
        <w:t xml:space="preserve"> structures </w:t>
      </w:r>
      <w:r w:rsidR="00AA4E35" w:rsidRPr="00AA4E35">
        <w:rPr>
          <w:rFonts w:asciiTheme="minorHAnsi" w:hAnsiTheme="minorHAnsi" w:cstheme="minorHAnsi"/>
          <w:sz w:val="21"/>
          <w:szCs w:val="21"/>
        </w:rPr>
        <w:t xml:space="preserve">spécialisées dans </w:t>
      </w:r>
      <w:r w:rsidR="000608BB">
        <w:rPr>
          <w:rFonts w:asciiTheme="minorHAnsi" w:hAnsiTheme="minorHAnsi" w:cstheme="minorHAnsi"/>
          <w:sz w:val="21"/>
          <w:szCs w:val="21"/>
        </w:rPr>
        <w:t xml:space="preserve">la </w:t>
      </w:r>
      <w:r w:rsidR="0053443C">
        <w:rPr>
          <w:rFonts w:asciiTheme="minorHAnsi" w:hAnsiTheme="minorHAnsi" w:cstheme="minorHAnsi"/>
          <w:sz w:val="21"/>
          <w:szCs w:val="21"/>
        </w:rPr>
        <w:t xml:space="preserve">le développement </w:t>
      </w:r>
      <w:r w:rsidR="00666B5E">
        <w:rPr>
          <w:rFonts w:asciiTheme="minorHAnsi" w:hAnsiTheme="minorHAnsi" w:cstheme="minorHAnsi"/>
          <w:sz w:val="21"/>
          <w:szCs w:val="21"/>
        </w:rPr>
        <w:t xml:space="preserve">de systèmes </w:t>
      </w:r>
      <w:r w:rsidR="00E542AE">
        <w:rPr>
          <w:rFonts w:asciiTheme="minorHAnsi" w:hAnsiTheme="minorHAnsi" w:cstheme="minorHAnsi"/>
          <w:sz w:val="21"/>
          <w:szCs w:val="21"/>
        </w:rPr>
        <w:t xml:space="preserve">informatisés </w:t>
      </w:r>
      <w:r w:rsidR="00AA4E35" w:rsidRPr="00AA4E35">
        <w:rPr>
          <w:rFonts w:asciiTheme="minorHAnsi" w:hAnsiTheme="minorHAnsi" w:cstheme="minorHAnsi"/>
          <w:sz w:val="21"/>
          <w:szCs w:val="21"/>
        </w:rPr>
        <w:t>et ne faisant pas l’objet d’une mesure d’exclusion de la part des Nations Unies.</w:t>
      </w:r>
    </w:p>
    <w:p w14:paraId="2069AA47" w14:textId="77777777" w:rsidR="00970A6E" w:rsidRPr="00C67FD2" w:rsidRDefault="00970A6E" w:rsidP="00970A6E">
      <w:pPr>
        <w:spacing w:after="0" w:line="240" w:lineRule="auto"/>
        <w:ind w:right="107"/>
        <w:contextualSpacing/>
        <w:rPr>
          <w:rFonts w:asciiTheme="minorHAnsi" w:hAnsiTheme="minorHAnsi" w:cstheme="minorHAnsi"/>
          <w:sz w:val="21"/>
          <w:szCs w:val="21"/>
        </w:rPr>
      </w:pPr>
    </w:p>
    <w:p w14:paraId="37B75DED" w14:textId="5D78BBEF" w:rsidR="00970A6E" w:rsidRPr="00C67FD2" w:rsidRDefault="00970A6E" w:rsidP="00970A6E">
      <w:pPr>
        <w:spacing w:after="160"/>
        <w:rPr>
          <w:rFonts w:asciiTheme="minorHAnsi" w:hAnsiTheme="minorHAnsi" w:cstheme="minorHAnsi"/>
          <w:sz w:val="21"/>
          <w:szCs w:val="21"/>
        </w:rPr>
      </w:pPr>
      <w:r w:rsidRPr="00C67FD2">
        <w:rPr>
          <w:rFonts w:asciiTheme="minorHAnsi" w:hAnsiTheme="minorHAnsi" w:cstheme="minorHAnsi"/>
          <w:sz w:val="21"/>
          <w:szCs w:val="21"/>
        </w:rPr>
        <w:t xml:space="preserve">L'UNICEF fait partie du marché mondial des Nations Unies. En conséquence, tous les soumissionnaires doivent présenter une demande pour devenir un fournisseur de l'UNICEF, sur le site Web de l'UNGM : </w:t>
      </w:r>
      <w:hyperlink r:id="rId13" w:history="1">
        <w:r w:rsidR="00A2429C" w:rsidRPr="004F43FA">
          <w:rPr>
            <w:rStyle w:val="Hyperlink"/>
            <w:rFonts w:asciiTheme="minorHAnsi" w:hAnsiTheme="minorHAnsi" w:cstheme="minorHAnsi"/>
            <w:sz w:val="21"/>
            <w:szCs w:val="21"/>
          </w:rPr>
          <w:t>https://www.ungm.org/</w:t>
        </w:r>
      </w:hyperlink>
      <w:r w:rsidR="00A2429C">
        <w:rPr>
          <w:rFonts w:asciiTheme="minorHAnsi" w:hAnsiTheme="minorHAnsi" w:cstheme="minorHAnsi"/>
          <w:sz w:val="21"/>
          <w:szCs w:val="21"/>
        </w:rPr>
        <w:t xml:space="preserve"> </w:t>
      </w:r>
      <w:r w:rsidRPr="00C67FD2">
        <w:rPr>
          <w:rFonts w:asciiTheme="minorHAnsi" w:hAnsiTheme="minorHAnsi" w:cstheme="minorHAnsi"/>
          <w:sz w:val="21"/>
          <w:szCs w:val="21"/>
        </w:rPr>
        <w:t xml:space="preserve">. </w:t>
      </w:r>
      <w:r w:rsidR="00A2429C">
        <w:rPr>
          <w:rFonts w:asciiTheme="minorHAnsi" w:hAnsiTheme="minorHAnsi" w:cstheme="minorHAnsi"/>
          <w:sz w:val="21"/>
          <w:szCs w:val="21"/>
        </w:rPr>
        <w:t>A</w:t>
      </w:r>
      <w:r w:rsidRPr="00C67FD2">
        <w:rPr>
          <w:rFonts w:asciiTheme="minorHAnsi" w:hAnsiTheme="minorHAnsi" w:cstheme="minorHAnsi"/>
          <w:sz w:val="21"/>
          <w:szCs w:val="21"/>
        </w:rPr>
        <w:t xml:space="preserve"> la suite de cette demande, l'UNGM informera automatiquement l'Unité d'évaluation des fournisseurs de l'assurance qualité de l'UNICEF qui déterminera si la demande sera acceptée. La détermination est basée sur la pertinence pour l'UNICEF des produits et services offerts, ainsi qu'une évaluation financière.</w:t>
      </w:r>
    </w:p>
    <w:p w14:paraId="109B1628" w14:textId="6B9AD537" w:rsidR="00970A6E" w:rsidRPr="00C67FD2" w:rsidRDefault="00970A6E" w:rsidP="00970A6E">
      <w:pPr>
        <w:spacing w:after="160"/>
        <w:rPr>
          <w:rFonts w:asciiTheme="minorHAnsi" w:hAnsiTheme="minorHAnsi" w:cstheme="minorHAnsi"/>
          <w:sz w:val="21"/>
          <w:szCs w:val="21"/>
        </w:rPr>
      </w:pPr>
      <w:r w:rsidRPr="00C67FD2">
        <w:rPr>
          <w:rFonts w:asciiTheme="minorHAnsi" w:hAnsiTheme="minorHAnsi" w:cstheme="minorHAnsi"/>
          <w:sz w:val="21"/>
          <w:szCs w:val="21"/>
        </w:rPr>
        <w:t>En même temps que l'application à l'UNGM, et à moins que cette information n'ait été fournie à l'UNICEF au cours des 12 derniers mois, les soumissionnaires doivent soumettre leur plus récent état</w:t>
      </w:r>
      <w:r w:rsidR="003E21EC">
        <w:rPr>
          <w:rFonts w:asciiTheme="minorHAnsi" w:hAnsiTheme="minorHAnsi" w:cstheme="minorHAnsi"/>
          <w:sz w:val="21"/>
          <w:szCs w:val="21"/>
        </w:rPr>
        <w:t>s</w:t>
      </w:r>
      <w:r w:rsidRPr="00C67FD2">
        <w:rPr>
          <w:rFonts w:asciiTheme="minorHAnsi" w:hAnsiTheme="minorHAnsi" w:cstheme="minorHAnsi"/>
          <w:sz w:val="21"/>
          <w:szCs w:val="21"/>
        </w:rPr>
        <w:t xml:space="preserve"> financier</w:t>
      </w:r>
      <w:r w:rsidR="003E21EC">
        <w:rPr>
          <w:rFonts w:asciiTheme="minorHAnsi" w:hAnsiTheme="minorHAnsi" w:cstheme="minorHAnsi"/>
          <w:sz w:val="21"/>
          <w:szCs w:val="21"/>
        </w:rPr>
        <w:t>s</w:t>
      </w:r>
      <w:r w:rsidR="00A5274A">
        <w:rPr>
          <w:rFonts w:asciiTheme="minorHAnsi" w:hAnsiTheme="minorHAnsi" w:cstheme="minorHAnsi"/>
          <w:sz w:val="21"/>
          <w:szCs w:val="21"/>
        </w:rPr>
        <w:t> :</w:t>
      </w:r>
      <w:r w:rsidR="003E21EC">
        <w:rPr>
          <w:rFonts w:asciiTheme="minorHAnsi" w:hAnsiTheme="minorHAnsi" w:cstheme="minorHAnsi"/>
          <w:sz w:val="21"/>
          <w:szCs w:val="21"/>
        </w:rPr>
        <w:t xml:space="preserve"> ceux</w:t>
      </w:r>
      <w:r w:rsidR="00A5274A">
        <w:rPr>
          <w:rFonts w:asciiTheme="minorHAnsi" w:hAnsiTheme="minorHAnsi" w:cstheme="minorHAnsi"/>
          <w:sz w:val="21"/>
          <w:szCs w:val="21"/>
        </w:rPr>
        <w:t xml:space="preserve"> </w:t>
      </w:r>
      <w:r w:rsidR="00660F31">
        <w:rPr>
          <w:rFonts w:asciiTheme="minorHAnsi" w:hAnsiTheme="minorHAnsi" w:cstheme="minorHAnsi"/>
          <w:sz w:val="21"/>
          <w:szCs w:val="21"/>
        </w:rPr>
        <w:t xml:space="preserve">des </w:t>
      </w:r>
      <w:r w:rsidRPr="00C67FD2">
        <w:rPr>
          <w:rFonts w:asciiTheme="minorHAnsi" w:hAnsiTheme="minorHAnsi" w:cstheme="minorHAnsi"/>
          <w:sz w:val="21"/>
          <w:szCs w:val="21"/>
        </w:rPr>
        <w:t>3 dernières années. Cette information sera utilisée par l'UNICEF à des fins d'évaluation et d'approbation avant d'attribuer un marché. Il est dans l'intérêt des soumissionnaires de fournir des informations aussi complètes que possible, car les adjudications ne seront attribuées qu'aux fournisseurs qui répondent aux critères de sélection des fournisseurs de l'UNICEF.</w:t>
      </w:r>
    </w:p>
    <w:p w14:paraId="2AD8A7CE" w14:textId="150FCEBB" w:rsidR="00970A6E" w:rsidRPr="00C67FD2" w:rsidRDefault="00970A6E" w:rsidP="00970A6E">
      <w:pPr>
        <w:spacing w:after="160"/>
        <w:rPr>
          <w:rFonts w:asciiTheme="minorHAnsi" w:hAnsiTheme="minorHAnsi" w:cstheme="minorHAnsi"/>
          <w:sz w:val="21"/>
          <w:szCs w:val="21"/>
        </w:rPr>
      </w:pPr>
      <w:bookmarkStart w:id="4" w:name="_Hlk508807961"/>
      <w:r w:rsidRPr="00C67FD2">
        <w:rPr>
          <w:rFonts w:asciiTheme="minorHAnsi" w:hAnsiTheme="minorHAnsi" w:cstheme="minorHAnsi"/>
          <w:sz w:val="21"/>
          <w:szCs w:val="21"/>
        </w:rPr>
        <w:t>Le Bureau de l’UNICEF au Mali remercie tous les soumissionnaires potentiels de l’intérêt qu’ils portent à notre Organisation et de leur contribution à l’accomplissement de nos fonctions de défendre les droits des enfants, d’aider à répondre à leurs besoins essentiels et de favoriser leur plein épanouissement, et attend avec intérêt leurs propositions.</w:t>
      </w:r>
      <w:bookmarkEnd w:id="4"/>
    </w:p>
    <w:p w14:paraId="54AA50DE" w14:textId="77777777" w:rsidR="00970A6E" w:rsidRPr="00C67FD2" w:rsidRDefault="00970A6E" w:rsidP="00970A6E">
      <w:pPr>
        <w:pStyle w:val="Header"/>
        <w:rPr>
          <w:rFonts w:asciiTheme="minorHAnsi" w:hAnsiTheme="minorHAnsi" w:cstheme="minorHAnsi"/>
          <w:b/>
          <w:sz w:val="21"/>
          <w:szCs w:val="21"/>
          <w:u w:val="single"/>
        </w:rPr>
      </w:pPr>
      <w:r w:rsidRPr="00C67FD2">
        <w:rPr>
          <w:rFonts w:asciiTheme="minorHAnsi" w:hAnsiTheme="minorHAnsi" w:cstheme="minorHAnsi"/>
          <w:b/>
          <w:sz w:val="21"/>
          <w:szCs w:val="21"/>
          <w:u w:val="single"/>
        </w:rPr>
        <w:t>IMPORTANT – INFORMATION ESSENTIELLE</w:t>
      </w:r>
    </w:p>
    <w:p w14:paraId="24ED35FB" w14:textId="77777777" w:rsidR="00970A6E" w:rsidRPr="00C67FD2" w:rsidRDefault="00970A6E" w:rsidP="00970A6E">
      <w:pPr>
        <w:spacing w:after="0" w:line="240" w:lineRule="auto"/>
        <w:rPr>
          <w:rFonts w:asciiTheme="minorHAnsi" w:hAnsiTheme="minorHAnsi" w:cstheme="minorHAnsi"/>
          <w:sz w:val="21"/>
          <w:szCs w:val="21"/>
        </w:rPr>
      </w:pPr>
    </w:p>
    <w:p w14:paraId="3B3CB626" w14:textId="77777777" w:rsidR="00970A6E" w:rsidRPr="00C67FD2" w:rsidRDefault="00970A6E" w:rsidP="00970A6E">
      <w:pPr>
        <w:spacing w:after="0" w:line="240" w:lineRule="auto"/>
        <w:rPr>
          <w:rFonts w:asciiTheme="minorHAnsi" w:hAnsiTheme="minorHAnsi" w:cstheme="minorHAnsi"/>
          <w:sz w:val="21"/>
          <w:szCs w:val="21"/>
        </w:rPr>
      </w:pPr>
      <w:r w:rsidRPr="00C67FD2">
        <w:rPr>
          <w:rFonts w:asciiTheme="minorHAnsi" w:hAnsiTheme="minorHAnsi" w:cstheme="minorHAnsi"/>
          <w:sz w:val="21"/>
          <w:szCs w:val="21"/>
        </w:rPr>
        <w:t xml:space="preserve">Il est important de prendre connaissance du dossier de demande de propositions et de lire toutes les dispositions de la DDP, pour assurer la meilleure compréhension des conditions requises par l'UNICEF afin de pouvoir présenter une proposition complète et en conformité avec </w:t>
      </w:r>
      <w:r w:rsidRPr="00C67FD2">
        <w:rPr>
          <w:rFonts w:asciiTheme="minorHAnsi" w:hAnsiTheme="minorHAnsi" w:cstheme="minorHAnsi"/>
          <w:b/>
          <w:sz w:val="21"/>
          <w:szCs w:val="21"/>
        </w:rPr>
        <w:t>TOUTES LES PIECES DEMANDEES</w:t>
      </w:r>
      <w:r w:rsidRPr="00C67FD2">
        <w:rPr>
          <w:rFonts w:asciiTheme="minorHAnsi" w:hAnsiTheme="minorHAnsi" w:cstheme="minorHAnsi"/>
          <w:sz w:val="21"/>
          <w:szCs w:val="21"/>
        </w:rPr>
        <w:t>. Notez qu’à défaut d’être en conformité, toute proposition pourra être invalidée.</w:t>
      </w:r>
    </w:p>
    <w:p w14:paraId="2324B316" w14:textId="77777777" w:rsidR="00970A6E" w:rsidRPr="00C67FD2" w:rsidRDefault="00970A6E" w:rsidP="00970A6E">
      <w:pPr>
        <w:pStyle w:val="Header"/>
        <w:rPr>
          <w:rFonts w:asciiTheme="minorHAnsi" w:hAnsiTheme="minorHAnsi" w:cstheme="minorHAnsi"/>
          <w:sz w:val="21"/>
          <w:szCs w:val="21"/>
        </w:rPr>
      </w:pPr>
    </w:p>
    <w:p w14:paraId="51F72051" w14:textId="77777777" w:rsidR="00970A6E" w:rsidRPr="00C67FD2" w:rsidRDefault="00970A6E" w:rsidP="00970A6E">
      <w:pPr>
        <w:spacing w:after="0"/>
        <w:rPr>
          <w:rFonts w:asciiTheme="minorHAnsi" w:hAnsiTheme="minorHAnsi" w:cstheme="minorHAnsi"/>
          <w:sz w:val="21"/>
          <w:szCs w:val="21"/>
        </w:rPr>
      </w:pPr>
      <w:r w:rsidRPr="00C67FD2">
        <w:rPr>
          <w:rFonts w:asciiTheme="minorHAnsi" w:hAnsiTheme="minorHAnsi" w:cstheme="minorHAnsi"/>
          <w:sz w:val="21"/>
          <w:szCs w:val="21"/>
        </w:rPr>
        <w:t xml:space="preserve">Les conditions générales et spéciales de la sollicitation feront partie intégrale du/des Bon(s) de Commande / LTA (s) / Contrat(s) Institutionnels établis comme résultat de cette sollicitation. Un / des contrat(s) sous la forme de Bon(s) de Commande / LTA (s) / Contrat(s) Institutionnel(s) pourra être attribué au fournisseur </w:t>
      </w:r>
      <w:r w:rsidRPr="00C67FD2">
        <w:rPr>
          <w:rFonts w:asciiTheme="minorHAnsi" w:hAnsiTheme="minorHAnsi" w:cstheme="minorHAnsi"/>
          <w:sz w:val="21"/>
          <w:szCs w:val="21"/>
        </w:rPr>
        <w:lastRenderedPageBreak/>
        <w:t>ou aux fournisseurs ayant soumis des propositions valides représentant le meilleur rapport qualité / prix compte tenu des éléments et critères d’évaluation inclus dans ce document de sollicitation.</w:t>
      </w:r>
    </w:p>
    <w:p w14:paraId="109FAEA7" w14:textId="77777777" w:rsidR="00970A6E" w:rsidRPr="00C67FD2" w:rsidRDefault="00970A6E" w:rsidP="00970A6E">
      <w:pPr>
        <w:spacing w:after="0"/>
        <w:rPr>
          <w:rFonts w:asciiTheme="minorHAnsi" w:hAnsiTheme="minorHAnsi" w:cstheme="minorHAnsi"/>
          <w:sz w:val="21"/>
          <w:szCs w:val="21"/>
        </w:rPr>
      </w:pPr>
    </w:p>
    <w:p w14:paraId="58FBED5F" w14:textId="552EA44B" w:rsidR="00970A6E" w:rsidRPr="00C67FD2" w:rsidRDefault="00970A6E" w:rsidP="00970A6E">
      <w:pPr>
        <w:tabs>
          <w:tab w:val="left" w:pos="703"/>
        </w:tabs>
        <w:spacing w:after="0"/>
        <w:rPr>
          <w:rFonts w:asciiTheme="minorHAnsi" w:hAnsiTheme="minorHAnsi" w:cstheme="minorHAnsi"/>
          <w:sz w:val="21"/>
          <w:szCs w:val="21"/>
        </w:rPr>
      </w:pPr>
      <w:r w:rsidRPr="00C67FD2">
        <w:rPr>
          <w:rFonts w:asciiTheme="minorHAnsi" w:hAnsiTheme="minorHAnsi" w:cstheme="minorHAnsi"/>
          <w:sz w:val="21"/>
          <w:szCs w:val="21"/>
        </w:rPr>
        <w:t xml:space="preserve">Les propositions doivent être </w:t>
      </w:r>
      <w:r w:rsidR="0013015A">
        <w:rPr>
          <w:rFonts w:asciiTheme="minorHAnsi" w:hAnsiTheme="minorHAnsi" w:cstheme="minorHAnsi"/>
          <w:sz w:val="21"/>
          <w:szCs w:val="21"/>
        </w:rPr>
        <w:t>envoyées</w:t>
      </w:r>
      <w:r w:rsidR="004C049D">
        <w:rPr>
          <w:rFonts w:asciiTheme="minorHAnsi" w:hAnsiTheme="minorHAnsi" w:cstheme="minorHAnsi"/>
          <w:sz w:val="21"/>
          <w:szCs w:val="21"/>
        </w:rPr>
        <w:t xml:space="preserve"> </w:t>
      </w:r>
      <w:r w:rsidR="006E5FF0">
        <w:rPr>
          <w:rFonts w:asciiTheme="minorHAnsi" w:hAnsiTheme="minorHAnsi" w:cstheme="minorHAnsi"/>
          <w:sz w:val="21"/>
          <w:szCs w:val="21"/>
        </w:rPr>
        <w:t xml:space="preserve">uniquement </w:t>
      </w:r>
      <w:r w:rsidR="0013015A">
        <w:rPr>
          <w:rFonts w:asciiTheme="minorHAnsi" w:hAnsiTheme="minorHAnsi" w:cstheme="minorHAnsi"/>
          <w:sz w:val="21"/>
          <w:szCs w:val="21"/>
        </w:rPr>
        <w:t xml:space="preserve">par email </w:t>
      </w:r>
      <w:r w:rsidR="00FD242A">
        <w:rPr>
          <w:rFonts w:asciiTheme="minorHAnsi" w:hAnsiTheme="minorHAnsi" w:cstheme="minorHAnsi"/>
          <w:sz w:val="21"/>
          <w:szCs w:val="21"/>
        </w:rPr>
        <w:t>à</w:t>
      </w:r>
      <w:r w:rsidR="0013015A">
        <w:rPr>
          <w:rFonts w:asciiTheme="minorHAnsi" w:hAnsiTheme="minorHAnsi" w:cstheme="minorHAnsi"/>
          <w:sz w:val="21"/>
          <w:szCs w:val="21"/>
        </w:rPr>
        <w:t xml:space="preserve"> </w:t>
      </w:r>
      <w:r w:rsidR="00FD242A">
        <w:rPr>
          <w:rFonts w:asciiTheme="minorHAnsi" w:hAnsiTheme="minorHAnsi" w:cstheme="minorHAnsi"/>
          <w:sz w:val="21"/>
          <w:szCs w:val="21"/>
        </w:rPr>
        <w:t xml:space="preserve">l’adresse </w:t>
      </w:r>
      <w:r w:rsidR="00B052D9" w:rsidRPr="00411A5B">
        <w:rPr>
          <w:rFonts w:asciiTheme="minorHAnsi" w:hAnsiTheme="minorHAnsi" w:cs="Arial"/>
          <w:szCs w:val="24"/>
        </w:rPr>
        <w:t xml:space="preserve">: </w:t>
      </w:r>
      <w:hyperlink r:id="rId14" w:history="1">
        <w:r w:rsidR="00B052D9" w:rsidRPr="00411A5B">
          <w:rPr>
            <w:rStyle w:val="Hyperlink"/>
            <w:rFonts w:asciiTheme="minorHAnsi" w:hAnsiTheme="minorHAnsi" w:cs="Arial"/>
            <w:szCs w:val="24"/>
          </w:rPr>
          <w:t>supplymali@unicef.org</w:t>
        </w:r>
      </w:hyperlink>
      <w:r w:rsidR="0096216C">
        <w:rPr>
          <w:rStyle w:val="Hyperlink"/>
          <w:rFonts w:asciiTheme="minorHAnsi" w:hAnsiTheme="minorHAnsi" w:cs="Arial"/>
          <w:sz w:val="20"/>
        </w:rPr>
        <w:t xml:space="preserve"> </w:t>
      </w:r>
      <w:r w:rsidRPr="00C67FD2">
        <w:rPr>
          <w:rFonts w:asciiTheme="minorHAnsi" w:hAnsiTheme="minorHAnsi" w:cstheme="minorHAnsi"/>
          <w:sz w:val="21"/>
          <w:szCs w:val="21"/>
        </w:rPr>
        <w:t xml:space="preserve">au plus tard à </w:t>
      </w:r>
      <w:r w:rsidRPr="00411A5B">
        <w:rPr>
          <w:rFonts w:asciiTheme="minorHAnsi" w:hAnsiTheme="minorHAnsi" w:cstheme="minorHAnsi"/>
          <w:b/>
          <w:sz w:val="22"/>
        </w:rPr>
        <w:t xml:space="preserve">11h00 (Heure du Mali) le </w:t>
      </w:r>
      <w:r w:rsidR="003B7754">
        <w:rPr>
          <w:rFonts w:asciiTheme="minorHAnsi" w:hAnsiTheme="minorHAnsi" w:cstheme="minorHAnsi"/>
          <w:b/>
          <w:sz w:val="22"/>
        </w:rPr>
        <w:t>31 Janvier 2022</w:t>
      </w:r>
      <w:r w:rsidRPr="001363A0">
        <w:rPr>
          <w:rFonts w:asciiTheme="minorHAnsi" w:hAnsiTheme="minorHAnsi" w:cstheme="minorHAnsi"/>
          <w:sz w:val="21"/>
          <w:szCs w:val="21"/>
        </w:rPr>
        <w:t>,</w:t>
      </w:r>
      <w:r w:rsidRPr="00C67FD2">
        <w:rPr>
          <w:rFonts w:asciiTheme="minorHAnsi" w:hAnsiTheme="minorHAnsi" w:cstheme="minorHAnsi"/>
          <w:sz w:val="21"/>
          <w:szCs w:val="21"/>
        </w:rPr>
        <w:t xml:space="preserve"> la date et l’heure de </w:t>
      </w:r>
      <w:r w:rsidR="008B3599" w:rsidRPr="00C67FD2">
        <w:rPr>
          <w:rFonts w:asciiTheme="minorHAnsi" w:hAnsiTheme="minorHAnsi" w:cstheme="minorHAnsi"/>
          <w:sz w:val="21"/>
          <w:szCs w:val="21"/>
        </w:rPr>
        <w:t>réception</w:t>
      </w:r>
      <w:r w:rsidRPr="00C67FD2">
        <w:rPr>
          <w:rFonts w:asciiTheme="minorHAnsi" w:hAnsiTheme="minorHAnsi" w:cstheme="minorHAnsi"/>
          <w:sz w:val="21"/>
          <w:szCs w:val="21"/>
        </w:rPr>
        <w:t xml:space="preserve"> faisant foi. </w:t>
      </w:r>
    </w:p>
    <w:p w14:paraId="53CE31E6" w14:textId="77777777" w:rsidR="00970A6E" w:rsidRPr="00C67FD2" w:rsidRDefault="00970A6E" w:rsidP="00970A6E">
      <w:pPr>
        <w:tabs>
          <w:tab w:val="left" w:pos="703"/>
        </w:tabs>
        <w:spacing w:after="0"/>
        <w:rPr>
          <w:rFonts w:asciiTheme="minorHAnsi" w:hAnsiTheme="minorHAnsi" w:cstheme="minorHAnsi"/>
          <w:sz w:val="21"/>
          <w:szCs w:val="21"/>
        </w:rPr>
      </w:pPr>
    </w:p>
    <w:p w14:paraId="285D1CF9" w14:textId="77777777" w:rsidR="00970A6E" w:rsidRPr="00C67FD2" w:rsidRDefault="00970A6E" w:rsidP="00970A6E">
      <w:pPr>
        <w:spacing w:line="240" w:lineRule="auto"/>
        <w:rPr>
          <w:rFonts w:asciiTheme="minorHAnsi" w:hAnsiTheme="minorHAnsi" w:cstheme="minorHAnsi"/>
          <w:sz w:val="21"/>
          <w:szCs w:val="21"/>
        </w:rPr>
      </w:pPr>
      <w:r w:rsidRPr="00C67FD2">
        <w:rPr>
          <w:rFonts w:asciiTheme="minorHAnsi" w:hAnsiTheme="minorHAnsi" w:cstheme="minorHAnsi"/>
          <w:sz w:val="21"/>
          <w:szCs w:val="21"/>
        </w:rPr>
        <w:t>L’UNICEF se réserve le droit de retirer de la consultation toute entreprise dont l’une des prestations a été estimée problématique quant à la qualité des réalisations ou quant à d’autres manquements professionnels importants dans le passé.</w:t>
      </w:r>
    </w:p>
    <w:p w14:paraId="172D3CD3" w14:textId="77777777" w:rsidR="00970A6E" w:rsidRPr="00C67FD2" w:rsidRDefault="00970A6E" w:rsidP="00970A6E">
      <w:pPr>
        <w:pStyle w:val="Header"/>
        <w:rPr>
          <w:rFonts w:asciiTheme="minorHAnsi" w:hAnsiTheme="minorHAnsi" w:cstheme="minorHAnsi"/>
          <w:sz w:val="21"/>
          <w:szCs w:val="21"/>
        </w:rPr>
      </w:pPr>
    </w:p>
    <w:p w14:paraId="3D831F41" w14:textId="77777777" w:rsidR="00970A6E" w:rsidRPr="00C67FD2" w:rsidRDefault="00970A6E" w:rsidP="00D5053E">
      <w:pPr>
        <w:pStyle w:val="Heading2"/>
        <w:numPr>
          <w:ilvl w:val="0"/>
          <w:numId w:val="17"/>
        </w:numPr>
        <w:rPr>
          <w:rFonts w:asciiTheme="minorHAnsi" w:hAnsiTheme="minorHAnsi" w:cstheme="minorHAnsi"/>
          <w:color w:val="4472C4" w:themeColor="accent1"/>
          <w:sz w:val="21"/>
          <w:szCs w:val="21"/>
        </w:rPr>
      </w:pPr>
      <w:bookmarkStart w:id="5" w:name="_Toc71880327"/>
      <w:r w:rsidRPr="00C67FD2">
        <w:rPr>
          <w:rFonts w:asciiTheme="minorHAnsi" w:hAnsiTheme="minorHAnsi" w:cstheme="minorHAnsi"/>
          <w:color w:val="4472C4" w:themeColor="accent1"/>
          <w:sz w:val="21"/>
          <w:szCs w:val="21"/>
        </w:rPr>
        <w:t>AVERTISSEMENT</w:t>
      </w:r>
      <w:bookmarkEnd w:id="5"/>
      <w:r w:rsidRPr="00C67FD2">
        <w:rPr>
          <w:rFonts w:asciiTheme="minorHAnsi" w:hAnsiTheme="minorHAnsi" w:cstheme="minorHAnsi"/>
          <w:color w:val="4472C4" w:themeColor="accent1"/>
          <w:sz w:val="21"/>
          <w:szCs w:val="21"/>
        </w:rPr>
        <w:t xml:space="preserve"> </w:t>
      </w:r>
    </w:p>
    <w:p w14:paraId="6A52C7B8" w14:textId="60A4CC6E" w:rsidR="00970A6E" w:rsidRPr="00C67FD2" w:rsidRDefault="00970A6E" w:rsidP="00970A6E">
      <w:pPr>
        <w:spacing w:after="160"/>
        <w:rPr>
          <w:rFonts w:asciiTheme="minorHAnsi" w:hAnsiTheme="minorHAnsi" w:cstheme="minorHAnsi"/>
          <w:b/>
          <w:sz w:val="21"/>
          <w:szCs w:val="21"/>
        </w:rPr>
      </w:pPr>
      <w:r w:rsidRPr="00C67FD2">
        <w:rPr>
          <w:rFonts w:asciiTheme="minorHAnsi" w:hAnsiTheme="minorHAnsi" w:cstheme="minorHAnsi"/>
          <w:sz w:val="21"/>
          <w:szCs w:val="21"/>
        </w:rPr>
        <w:t>La présente consultation requiert des soumissionnaires et de toute autre personne intervenant dans le processus de passation du marché y afférant, l’observation scrupuleuse des normes d’éthique quant à la « corruption» et aux « manœuvres frauduleuses » lors de la passation et de l’exécution dudit marché. A cet effet, les définitions suivantes conviennent d’être précisées :</w:t>
      </w:r>
    </w:p>
    <w:p w14:paraId="04C4C626" w14:textId="77777777" w:rsidR="00970A6E" w:rsidRPr="00C67FD2" w:rsidRDefault="00970A6E" w:rsidP="00970A6E">
      <w:pPr>
        <w:numPr>
          <w:ilvl w:val="0"/>
          <w:numId w:val="6"/>
        </w:numPr>
        <w:spacing w:after="160"/>
        <w:rPr>
          <w:rFonts w:asciiTheme="minorHAnsi" w:hAnsiTheme="minorHAnsi" w:cstheme="minorHAnsi"/>
          <w:sz w:val="21"/>
          <w:szCs w:val="21"/>
        </w:rPr>
      </w:pPr>
      <w:r w:rsidRPr="00C67FD2">
        <w:rPr>
          <w:rFonts w:asciiTheme="minorHAnsi" w:hAnsiTheme="minorHAnsi" w:cstheme="minorHAnsi"/>
          <w:b/>
          <w:bCs/>
          <w:sz w:val="21"/>
          <w:szCs w:val="21"/>
        </w:rPr>
        <w:t>« Corruption »</w:t>
      </w:r>
      <w:r w:rsidRPr="00C67FD2">
        <w:rPr>
          <w:rFonts w:asciiTheme="minorHAnsi" w:hAnsiTheme="minorHAnsi" w:cstheme="minorHAnsi"/>
          <w:sz w:val="21"/>
          <w:szCs w:val="21"/>
        </w:rPr>
        <w:t xml:space="preserve"> signifie le fait d’offrir, de donner, d’agréer ou de solliciter toute chose ayant une valeur dans le but d’influencer l’action d’un responsable dans le processus de passation et d’exécution du marché ;</w:t>
      </w:r>
    </w:p>
    <w:p w14:paraId="0BF24D4A" w14:textId="77777777" w:rsidR="00970A6E" w:rsidRPr="00C67FD2" w:rsidRDefault="00970A6E" w:rsidP="00970A6E">
      <w:pPr>
        <w:numPr>
          <w:ilvl w:val="0"/>
          <w:numId w:val="6"/>
        </w:numPr>
        <w:spacing w:after="160"/>
        <w:rPr>
          <w:rFonts w:asciiTheme="minorHAnsi" w:hAnsiTheme="minorHAnsi" w:cstheme="minorHAnsi"/>
          <w:sz w:val="21"/>
          <w:szCs w:val="21"/>
        </w:rPr>
      </w:pPr>
      <w:r w:rsidRPr="00C67FD2">
        <w:rPr>
          <w:rFonts w:asciiTheme="minorHAnsi" w:hAnsiTheme="minorHAnsi" w:cstheme="minorHAnsi"/>
          <w:b/>
          <w:bCs/>
          <w:sz w:val="21"/>
          <w:szCs w:val="21"/>
        </w:rPr>
        <w:t>« Manœuvres frauduleuses »</w:t>
      </w:r>
      <w:r w:rsidRPr="00C67FD2">
        <w:rPr>
          <w:rFonts w:asciiTheme="minorHAnsi" w:hAnsiTheme="minorHAnsi" w:cstheme="minorHAnsi"/>
          <w:sz w:val="21"/>
          <w:szCs w:val="21"/>
        </w:rPr>
        <w:t xml:space="preserve"> signifient une présentation inexacte des faits dans le but d’influencer le processus de passation ou d’exécution du marché au détriment du maître de l’ouvrage et incluent la collusion entre soumissionnaires en vue de fausser le principe de la libre concurrence.</w:t>
      </w:r>
    </w:p>
    <w:p w14:paraId="698BCD2C" w14:textId="77777777" w:rsidR="00970A6E" w:rsidRDefault="00970A6E" w:rsidP="00970A6E">
      <w:pPr>
        <w:spacing w:after="160"/>
        <w:rPr>
          <w:rFonts w:asciiTheme="minorHAnsi" w:hAnsiTheme="minorHAnsi" w:cstheme="minorHAnsi"/>
          <w:sz w:val="21"/>
          <w:szCs w:val="21"/>
        </w:rPr>
      </w:pPr>
      <w:r w:rsidRPr="00C67FD2">
        <w:rPr>
          <w:rFonts w:asciiTheme="minorHAnsi" w:hAnsiTheme="minorHAnsi" w:cstheme="minorHAnsi"/>
          <w:sz w:val="21"/>
          <w:szCs w:val="21"/>
        </w:rPr>
        <w:t>La Commission d’ouverture et de jugement des Propositions rejettera toute proposition contenant des informations inexactes ou fallacieuses fournies par les soumissionnaires et éliminera sans recours tout candidat usant de pratiques irrégulières dans le processus de passation du présent marché.</w:t>
      </w:r>
    </w:p>
    <w:p w14:paraId="334B0127" w14:textId="77777777" w:rsidR="00970A6E" w:rsidRDefault="00970A6E" w:rsidP="00970A6E">
      <w:pPr>
        <w:spacing w:after="160"/>
        <w:rPr>
          <w:rFonts w:asciiTheme="minorHAnsi" w:hAnsiTheme="minorHAnsi" w:cstheme="minorHAnsi"/>
          <w:sz w:val="21"/>
          <w:szCs w:val="21"/>
        </w:rPr>
      </w:pPr>
    </w:p>
    <w:p w14:paraId="5F780BC9" w14:textId="77777777" w:rsidR="00970A6E" w:rsidRDefault="00970A6E" w:rsidP="00970A6E">
      <w:pPr>
        <w:spacing w:after="160"/>
        <w:rPr>
          <w:rFonts w:asciiTheme="minorHAnsi" w:hAnsiTheme="minorHAnsi" w:cstheme="minorHAnsi"/>
          <w:sz w:val="21"/>
          <w:szCs w:val="21"/>
        </w:rPr>
      </w:pPr>
    </w:p>
    <w:p w14:paraId="1B68F6F6" w14:textId="77777777" w:rsidR="00970A6E" w:rsidRDefault="00970A6E" w:rsidP="00970A6E">
      <w:pPr>
        <w:spacing w:after="160"/>
        <w:rPr>
          <w:rFonts w:asciiTheme="minorHAnsi" w:hAnsiTheme="minorHAnsi" w:cstheme="minorHAnsi"/>
          <w:sz w:val="21"/>
          <w:szCs w:val="21"/>
        </w:rPr>
      </w:pPr>
    </w:p>
    <w:p w14:paraId="24D70626" w14:textId="77777777" w:rsidR="00970A6E" w:rsidRDefault="00970A6E" w:rsidP="00970A6E">
      <w:pPr>
        <w:spacing w:after="160"/>
        <w:rPr>
          <w:rFonts w:asciiTheme="minorHAnsi" w:hAnsiTheme="minorHAnsi" w:cstheme="minorHAnsi"/>
          <w:sz w:val="21"/>
          <w:szCs w:val="21"/>
        </w:rPr>
      </w:pPr>
    </w:p>
    <w:p w14:paraId="68139DEB" w14:textId="77777777" w:rsidR="00970A6E" w:rsidRDefault="00970A6E" w:rsidP="00970A6E">
      <w:pPr>
        <w:spacing w:after="160"/>
        <w:rPr>
          <w:rFonts w:asciiTheme="minorHAnsi" w:hAnsiTheme="minorHAnsi" w:cstheme="minorHAnsi"/>
          <w:sz w:val="21"/>
          <w:szCs w:val="21"/>
        </w:rPr>
      </w:pPr>
    </w:p>
    <w:p w14:paraId="539E3077" w14:textId="77777777" w:rsidR="00970A6E" w:rsidRDefault="00970A6E" w:rsidP="00970A6E">
      <w:pPr>
        <w:spacing w:after="160"/>
        <w:rPr>
          <w:rFonts w:asciiTheme="minorHAnsi" w:hAnsiTheme="minorHAnsi" w:cstheme="minorHAnsi"/>
          <w:sz w:val="21"/>
          <w:szCs w:val="21"/>
        </w:rPr>
      </w:pPr>
    </w:p>
    <w:p w14:paraId="76B614E0" w14:textId="77777777" w:rsidR="00970A6E" w:rsidRDefault="00970A6E" w:rsidP="00970A6E">
      <w:pPr>
        <w:spacing w:after="160"/>
        <w:rPr>
          <w:rFonts w:asciiTheme="minorHAnsi" w:hAnsiTheme="minorHAnsi" w:cstheme="minorHAnsi"/>
          <w:sz w:val="21"/>
          <w:szCs w:val="21"/>
        </w:rPr>
      </w:pPr>
    </w:p>
    <w:p w14:paraId="424BD8CD" w14:textId="77777777" w:rsidR="00970A6E" w:rsidRDefault="00970A6E" w:rsidP="00970A6E">
      <w:pPr>
        <w:spacing w:after="160"/>
        <w:rPr>
          <w:rFonts w:asciiTheme="minorHAnsi" w:hAnsiTheme="minorHAnsi" w:cstheme="minorHAnsi"/>
          <w:sz w:val="21"/>
          <w:szCs w:val="21"/>
        </w:rPr>
      </w:pPr>
    </w:p>
    <w:p w14:paraId="72C8FB06" w14:textId="77777777" w:rsidR="00970A6E" w:rsidRDefault="00970A6E" w:rsidP="00970A6E">
      <w:pPr>
        <w:spacing w:after="160"/>
        <w:rPr>
          <w:rFonts w:asciiTheme="minorHAnsi" w:hAnsiTheme="minorHAnsi" w:cstheme="minorHAnsi"/>
          <w:sz w:val="21"/>
          <w:szCs w:val="21"/>
        </w:rPr>
      </w:pPr>
    </w:p>
    <w:p w14:paraId="4B10E483" w14:textId="77777777" w:rsidR="00970A6E" w:rsidRPr="00C67FD2" w:rsidRDefault="00970A6E" w:rsidP="00970A6E">
      <w:pPr>
        <w:spacing w:after="160"/>
        <w:rPr>
          <w:rFonts w:asciiTheme="minorHAnsi" w:hAnsiTheme="minorHAnsi" w:cstheme="minorHAnsi"/>
          <w:sz w:val="21"/>
          <w:szCs w:val="21"/>
        </w:rPr>
      </w:pPr>
    </w:p>
    <w:p w14:paraId="621B40F7" w14:textId="77777777" w:rsidR="00970A6E" w:rsidRPr="006F4908" w:rsidRDefault="00970A6E" w:rsidP="00970A6E">
      <w:pPr>
        <w:pStyle w:val="Heading1"/>
        <w:shd w:val="clear" w:color="auto" w:fill="D0CECE" w:themeFill="background2" w:themeFillShade="E6"/>
        <w:rPr>
          <w:rFonts w:asciiTheme="minorHAnsi" w:hAnsiTheme="minorHAnsi" w:cstheme="minorHAnsi"/>
          <w:color w:val="4472C4" w:themeColor="accent1"/>
          <w:sz w:val="28"/>
          <w:szCs w:val="28"/>
        </w:rPr>
      </w:pPr>
      <w:bookmarkStart w:id="6" w:name="_Toc71880328"/>
      <w:r w:rsidRPr="006F4908">
        <w:rPr>
          <w:rFonts w:asciiTheme="minorHAnsi" w:hAnsiTheme="minorHAnsi" w:cstheme="minorHAnsi"/>
          <w:color w:val="4472C4" w:themeColor="accent1"/>
          <w:sz w:val="28"/>
          <w:szCs w:val="28"/>
        </w:rPr>
        <w:lastRenderedPageBreak/>
        <w:t>SECTION 2 – INSTRUCTIONS AUX SOUMISSIONNAIRES</w:t>
      </w:r>
      <w:bookmarkEnd w:id="0"/>
      <w:bookmarkEnd w:id="6"/>
    </w:p>
    <w:p w14:paraId="4A983998" w14:textId="77777777" w:rsidR="00970A6E" w:rsidRPr="006F4908" w:rsidRDefault="00970A6E" w:rsidP="00200F82">
      <w:pPr>
        <w:pStyle w:val="Heading2"/>
        <w:numPr>
          <w:ilvl w:val="1"/>
          <w:numId w:val="16"/>
        </w:numPr>
        <w:rPr>
          <w:rFonts w:asciiTheme="minorHAnsi" w:hAnsiTheme="minorHAnsi"/>
          <w:color w:val="4472C4" w:themeColor="accent1"/>
          <w:sz w:val="24"/>
          <w:szCs w:val="24"/>
        </w:rPr>
      </w:pPr>
      <w:bookmarkStart w:id="7" w:name="_Toc495040366"/>
      <w:bookmarkStart w:id="8" w:name="_Toc495398977"/>
      <w:bookmarkStart w:id="9" w:name="_Toc495399628"/>
      <w:bookmarkStart w:id="10" w:name="_Toc495399647"/>
      <w:bookmarkStart w:id="11" w:name="_Toc495400009"/>
      <w:bookmarkStart w:id="12" w:name="_Toc495581085"/>
      <w:bookmarkStart w:id="13" w:name="_Toc495648968"/>
      <w:bookmarkStart w:id="14" w:name="_Toc495905292"/>
      <w:bookmarkStart w:id="15" w:name="_Toc495905354"/>
      <w:bookmarkStart w:id="16" w:name="_Toc495906345"/>
      <w:bookmarkStart w:id="17" w:name="_Toc495932767"/>
      <w:bookmarkStart w:id="18" w:name="_Toc495932865"/>
      <w:bookmarkStart w:id="19" w:name="_Toc495994257"/>
      <w:bookmarkStart w:id="20" w:name="_Toc498413794"/>
      <w:bookmarkStart w:id="21" w:name="_Toc498437335"/>
      <w:bookmarkStart w:id="22" w:name="_Toc498503201"/>
      <w:bookmarkStart w:id="23" w:name="_Toc508704372"/>
      <w:bookmarkStart w:id="24" w:name="_Toc508704806"/>
      <w:bookmarkStart w:id="25" w:name="_Toc508705683"/>
      <w:bookmarkStart w:id="26" w:name="_Toc41565334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6F4908">
        <w:rPr>
          <w:rFonts w:asciiTheme="minorHAnsi" w:hAnsiTheme="minorHAnsi"/>
          <w:color w:val="4472C4" w:themeColor="accent1"/>
          <w:sz w:val="24"/>
          <w:szCs w:val="24"/>
        </w:rPr>
        <w:t xml:space="preserve">    </w:t>
      </w:r>
      <w:bookmarkStart w:id="27" w:name="_Toc498503203"/>
      <w:bookmarkStart w:id="28" w:name="_Toc71880329"/>
      <w:r w:rsidRPr="006F4908">
        <w:rPr>
          <w:rFonts w:asciiTheme="minorHAnsi" w:hAnsiTheme="minorHAnsi"/>
          <w:color w:val="4472C4" w:themeColor="accent1"/>
          <w:sz w:val="24"/>
          <w:szCs w:val="24"/>
        </w:rPr>
        <w:t>Formalités à respecter</w:t>
      </w:r>
      <w:bookmarkEnd w:id="27"/>
      <w:bookmarkEnd w:id="28"/>
    </w:p>
    <w:tbl>
      <w:tblPr>
        <w:tblStyle w:val="ListTable3-Accent1"/>
        <w:tblW w:w="9180"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30"/>
        <w:gridCol w:w="6750"/>
      </w:tblGrid>
      <w:tr w:rsidR="00970A6E" w:rsidRPr="006F4908" w14:paraId="2B130B4A" w14:textId="77777777" w:rsidTr="004B054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30" w:type="dxa"/>
            <w:tcBorders>
              <w:bottom w:val="none" w:sz="0" w:space="0" w:color="auto"/>
              <w:right w:val="none" w:sz="0" w:space="0" w:color="auto"/>
            </w:tcBorders>
          </w:tcPr>
          <w:p w14:paraId="4CE64B58" w14:textId="77777777" w:rsidR="00970A6E" w:rsidRPr="006F4908" w:rsidRDefault="00970A6E" w:rsidP="004B054D">
            <w:pPr>
              <w:jc w:val="left"/>
              <w:rPr>
                <w:rFonts w:asciiTheme="minorHAnsi" w:hAnsiTheme="minorHAnsi" w:cs="Arial"/>
                <w:color w:val="auto"/>
                <w:sz w:val="20"/>
              </w:rPr>
            </w:pPr>
            <w:r w:rsidRPr="006F4908">
              <w:rPr>
                <w:rFonts w:asciiTheme="minorHAnsi" w:hAnsiTheme="minorHAnsi" w:cs="Arial"/>
                <w:color w:val="auto"/>
                <w:sz w:val="20"/>
              </w:rPr>
              <w:t>Instructions aux Soumissionnaires</w:t>
            </w:r>
          </w:p>
        </w:tc>
        <w:tc>
          <w:tcPr>
            <w:tcW w:w="6750" w:type="dxa"/>
          </w:tcPr>
          <w:p w14:paraId="39E5419E" w14:textId="77777777" w:rsidR="00970A6E" w:rsidRPr="006F4908" w:rsidRDefault="00970A6E" w:rsidP="004B054D">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sz w:val="20"/>
              </w:rPr>
            </w:pPr>
            <w:r w:rsidRPr="006F4908">
              <w:rPr>
                <w:rFonts w:asciiTheme="minorHAnsi" w:hAnsiTheme="minorHAnsi" w:cs="Arial"/>
                <w:color w:val="auto"/>
                <w:sz w:val="20"/>
              </w:rPr>
              <w:t>Exigences Particulières</w:t>
            </w:r>
          </w:p>
        </w:tc>
      </w:tr>
      <w:tr w:rsidR="00970A6E" w:rsidRPr="006F4908" w14:paraId="11DF4546"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tcPr>
          <w:p w14:paraId="14A4D4E7" w14:textId="7632ABB0" w:rsidR="00970A6E" w:rsidRPr="006F4908" w:rsidRDefault="00970A6E" w:rsidP="004B054D">
            <w:pPr>
              <w:rPr>
                <w:rFonts w:asciiTheme="minorHAnsi" w:hAnsiTheme="minorHAnsi" w:cs="Arial"/>
                <w:sz w:val="20"/>
              </w:rPr>
            </w:pPr>
            <w:r w:rsidRPr="006F4908">
              <w:rPr>
                <w:rFonts w:asciiTheme="minorHAnsi" w:hAnsiTheme="minorHAnsi" w:cs="Arial"/>
                <w:sz w:val="20"/>
              </w:rPr>
              <w:t xml:space="preserve">Lieu et Adresse exacte où les propositions doivent être </w:t>
            </w:r>
            <w:r w:rsidR="0096216C">
              <w:rPr>
                <w:rFonts w:asciiTheme="minorHAnsi" w:hAnsiTheme="minorHAnsi" w:cs="Arial"/>
                <w:sz w:val="20"/>
              </w:rPr>
              <w:t>envoyées.</w:t>
            </w:r>
          </w:p>
        </w:tc>
        <w:tc>
          <w:tcPr>
            <w:tcW w:w="6750" w:type="dxa"/>
            <w:tcBorders>
              <w:top w:val="none" w:sz="0" w:space="0" w:color="auto"/>
              <w:bottom w:val="none" w:sz="0" w:space="0" w:color="auto"/>
            </w:tcBorders>
          </w:tcPr>
          <w:p w14:paraId="12884C2E" w14:textId="2CCBB4E1" w:rsidR="00970A6E" w:rsidRPr="005A6B1B" w:rsidRDefault="00970A6E" w:rsidP="004B054D">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563C1" w:themeColor="hyperlink"/>
                <w:sz w:val="20"/>
              </w:rPr>
            </w:pPr>
            <w:r w:rsidRPr="006F4908">
              <w:rPr>
                <w:rFonts w:asciiTheme="minorHAnsi" w:hAnsiTheme="minorHAnsi" w:cs="Arial"/>
                <w:sz w:val="20"/>
              </w:rPr>
              <w:t xml:space="preserve">Les propositions doivent être </w:t>
            </w:r>
            <w:r w:rsidR="002E4973">
              <w:rPr>
                <w:rFonts w:asciiTheme="minorHAnsi" w:hAnsiTheme="minorHAnsi" w:cs="Arial"/>
                <w:sz w:val="20"/>
              </w:rPr>
              <w:t xml:space="preserve">envoyées </w:t>
            </w:r>
            <w:r w:rsidR="0096216C">
              <w:rPr>
                <w:rFonts w:asciiTheme="minorHAnsi" w:hAnsiTheme="minorHAnsi" w:cs="Arial"/>
                <w:sz w:val="20"/>
              </w:rPr>
              <w:t xml:space="preserve">uniquement </w:t>
            </w:r>
            <w:r w:rsidR="002E4973">
              <w:rPr>
                <w:rFonts w:asciiTheme="minorHAnsi" w:hAnsiTheme="minorHAnsi" w:cs="Arial"/>
                <w:sz w:val="20"/>
              </w:rPr>
              <w:t>par mail</w:t>
            </w:r>
            <w:r w:rsidR="002E4973" w:rsidRPr="006F4908">
              <w:rPr>
                <w:rFonts w:asciiTheme="minorHAnsi" w:hAnsiTheme="minorHAnsi" w:cs="Arial"/>
                <w:sz w:val="20"/>
              </w:rPr>
              <w:t xml:space="preserve"> </w:t>
            </w:r>
            <w:r w:rsidR="002E4973">
              <w:rPr>
                <w:rFonts w:asciiTheme="minorHAnsi" w:hAnsiTheme="minorHAnsi" w:cstheme="minorHAnsi"/>
                <w:sz w:val="21"/>
                <w:szCs w:val="21"/>
              </w:rPr>
              <w:t xml:space="preserve">à l’adresse </w:t>
            </w:r>
            <w:r w:rsidR="002E4973" w:rsidRPr="006F4908">
              <w:rPr>
                <w:rFonts w:asciiTheme="minorHAnsi" w:hAnsiTheme="minorHAnsi" w:cs="Arial"/>
                <w:sz w:val="20"/>
              </w:rPr>
              <w:t xml:space="preserve">: </w:t>
            </w:r>
            <w:hyperlink r:id="rId15" w:history="1">
              <w:r w:rsidR="002E4973" w:rsidRPr="00411A5B">
                <w:rPr>
                  <w:rStyle w:val="Hyperlink"/>
                  <w:rFonts w:asciiTheme="minorHAnsi" w:eastAsiaTheme="majorEastAsia" w:hAnsiTheme="minorHAnsi" w:cstheme="minorHAnsi"/>
                  <w:sz w:val="22"/>
                  <w:szCs w:val="22"/>
                </w:rPr>
                <w:t>supplymali@unicef.org</w:t>
              </w:r>
            </w:hyperlink>
            <w:r w:rsidR="002E4973" w:rsidRPr="00411A5B">
              <w:rPr>
                <w:rStyle w:val="Hyperlink"/>
                <w:rFonts w:asciiTheme="minorHAnsi" w:hAnsiTheme="minorHAnsi" w:cstheme="minorHAnsi"/>
                <w:sz w:val="22"/>
                <w:szCs w:val="22"/>
              </w:rPr>
              <w:t xml:space="preserve"> </w:t>
            </w:r>
          </w:p>
        </w:tc>
      </w:tr>
      <w:tr w:rsidR="00970A6E" w:rsidRPr="006F4908" w14:paraId="0ACD0A05" w14:textId="77777777" w:rsidTr="004B054D">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3D7149A0" w14:textId="77777777" w:rsidR="00970A6E" w:rsidRPr="006F4908" w:rsidRDefault="00970A6E" w:rsidP="004B054D">
            <w:pPr>
              <w:jc w:val="left"/>
              <w:rPr>
                <w:rFonts w:asciiTheme="minorHAnsi" w:hAnsiTheme="minorHAnsi" w:cs="Arial"/>
                <w:sz w:val="20"/>
              </w:rPr>
            </w:pPr>
            <w:r w:rsidRPr="006F4908">
              <w:rPr>
                <w:rFonts w:asciiTheme="minorHAnsi" w:hAnsiTheme="minorHAnsi" w:cs="Arial"/>
                <w:sz w:val="20"/>
              </w:rPr>
              <w:t>Date et heure limite de soumission des propositions</w:t>
            </w:r>
          </w:p>
        </w:tc>
        <w:tc>
          <w:tcPr>
            <w:tcW w:w="6750" w:type="dxa"/>
          </w:tcPr>
          <w:p w14:paraId="3E2245A2" w14:textId="77777777" w:rsidR="00970A6E" w:rsidRPr="006F4908" w:rsidRDefault="00970A6E" w:rsidP="004B054D">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 xml:space="preserve">Au plus tard </w:t>
            </w:r>
          </w:p>
          <w:p w14:paraId="43D62EC5" w14:textId="1E16FCD7" w:rsidR="00970A6E" w:rsidRPr="006F4908" w:rsidRDefault="00970A6E" w:rsidP="004B054D">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 xml:space="preserve">à </w:t>
            </w:r>
            <w:r w:rsidRPr="00411A5B">
              <w:rPr>
                <w:rFonts w:asciiTheme="minorHAnsi" w:hAnsiTheme="minorHAnsi" w:cs="Arial"/>
                <w:b/>
                <w:bCs/>
                <w:szCs w:val="24"/>
              </w:rPr>
              <w:t>11h00</w:t>
            </w:r>
            <w:r w:rsidRPr="00411A5B">
              <w:rPr>
                <w:rFonts w:asciiTheme="minorHAnsi" w:hAnsiTheme="minorHAnsi" w:cs="Arial"/>
                <w:szCs w:val="24"/>
              </w:rPr>
              <w:t xml:space="preserve"> </w:t>
            </w:r>
            <w:r w:rsidRPr="00411A5B">
              <w:rPr>
                <w:rFonts w:asciiTheme="minorHAnsi" w:hAnsiTheme="minorHAnsi" w:cs="Arial"/>
                <w:b/>
                <w:szCs w:val="24"/>
              </w:rPr>
              <w:t>le</w:t>
            </w:r>
            <w:r w:rsidR="00411A5B" w:rsidRPr="00411A5B">
              <w:rPr>
                <w:rFonts w:asciiTheme="minorHAnsi" w:hAnsiTheme="minorHAnsi" w:cs="Arial"/>
                <w:b/>
                <w:szCs w:val="24"/>
              </w:rPr>
              <w:t xml:space="preserve"> </w:t>
            </w:r>
            <w:r w:rsidR="00C654E1">
              <w:rPr>
                <w:rFonts w:asciiTheme="minorHAnsi" w:hAnsiTheme="minorHAnsi" w:cs="Arial"/>
                <w:b/>
                <w:szCs w:val="24"/>
              </w:rPr>
              <w:t>31 Janvier 2022</w:t>
            </w:r>
          </w:p>
        </w:tc>
      </w:tr>
      <w:tr w:rsidR="00970A6E" w:rsidRPr="006F4908" w14:paraId="4940D820"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tcPr>
          <w:p w14:paraId="77061C1C" w14:textId="77777777" w:rsidR="00970A6E" w:rsidRPr="006F4908" w:rsidRDefault="00970A6E" w:rsidP="004B054D">
            <w:pPr>
              <w:rPr>
                <w:rFonts w:asciiTheme="minorHAnsi" w:hAnsiTheme="minorHAnsi" w:cs="Arial"/>
                <w:sz w:val="20"/>
              </w:rPr>
            </w:pPr>
            <w:r w:rsidRPr="006F4908">
              <w:rPr>
                <w:rFonts w:asciiTheme="minorHAnsi" w:hAnsiTheme="minorHAnsi" w:cs="Arial"/>
                <w:sz w:val="20"/>
              </w:rPr>
              <w:t>Ouverture publique des plis et procès-verbal</w:t>
            </w:r>
          </w:p>
          <w:p w14:paraId="40714426" w14:textId="77777777" w:rsidR="00970A6E" w:rsidRPr="006F4908" w:rsidRDefault="00970A6E" w:rsidP="004B054D">
            <w:pPr>
              <w:rPr>
                <w:rFonts w:asciiTheme="minorHAnsi" w:hAnsiTheme="minorHAnsi" w:cs="Arial"/>
                <w:sz w:val="20"/>
              </w:rPr>
            </w:pPr>
          </w:p>
        </w:tc>
        <w:tc>
          <w:tcPr>
            <w:tcW w:w="6750" w:type="dxa"/>
            <w:tcBorders>
              <w:top w:val="none" w:sz="0" w:space="0" w:color="auto"/>
              <w:bottom w:val="none" w:sz="0" w:space="0" w:color="auto"/>
            </w:tcBorders>
          </w:tcPr>
          <w:p w14:paraId="545047E3" w14:textId="77777777" w:rsidR="00970A6E" w:rsidRPr="006F4908" w:rsidRDefault="0073584A" w:rsidP="004B054D">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809520725"/>
                <w14:checkbox>
                  <w14:checked w14:val="1"/>
                  <w14:checkedState w14:val="2612" w14:font="MS Gothic"/>
                  <w14:uncheckedState w14:val="2610" w14:font="MS Gothic"/>
                </w14:checkbox>
              </w:sdtPr>
              <w:sdtEndPr/>
              <w:sdtContent>
                <w:r w:rsidR="00970A6E" w:rsidRPr="006F4908">
                  <w:rPr>
                    <w:rFonts w:ascii="Segoe UI Symbol" w:eastAsia="MS Gothic" w:hAnsi="Segoe UI Symbol" w:cs="Segoe UI Symbol"/>
                    <w:sz w:val="20"/>
                  </w:rPr>
                  <w:t>☒</w:t>
                </w:r>
              </w:sdtContent>
            </w:sdt>
            <w:r w:rsidR="00970A6E" w:rsidRPr="006F4908">
              <w:rPr>
                <w:rFonts w:asciiTheme="minorHAnsi" w:hAnsiTheme="minorHAnsi" w:cs="Arial"/>
                <w:sz w:val="20"/>
              </w:rPr>
              <w:tab/>
              <w:t>Non</w:t>
            </w:r>
          </w:p>
          <w:p w14:paraId="26E2A064" w14:textId="77777777" w:rsidR="00970A6E" w:rsidRPr="006F4908" w:rsidRDefault="0073584A" w:rsidP="004B054D">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64207656"/>
                <w14:checkbox>
                  <w14:checked w14:val="0"/>
                  <w14:checkedState w14:val="2612" w14:font="MS Gothic"/>
                  <w14:uncheckedState w14:val="2610" w14:font="MS Gothic"/>
                </w14:checkbox>
              </w:sdtPr>
              <w:sdtEndPr/>
              <w:sdtContent>
                <w:r w:rsidR="00970A6E" w:rsidRPr="006F4908">
                  <w:rPr>
                    <w:rFonts w:ascii="Segoe UI Symbol" w:eastAsia="MS Gothic" w:hAnsi="Segoe UI Symbol" w:cs="Segoe UI Symbol"/>
                    <w:sz w:val="20"/>
                  </w:rPr>
                  <w:t>☐</w:t>
                </w:r>
              </w:sdtContent>
            </w:sdt>
            <w:r w:rsidR="00970A6E" w:rsidRPr="006F4908">
              <w:rPr>
                <w:rFonts w:asciiTheme="minorHAnsi" w:hAnsiTheme="minorHAnsi" w:cs="Arial"/>
                <w:sz w:val="20"/>
              </w:rPr>
              <w:tab/>
              <w:t>Oui</w:t>
            </w:r>
          </w:p>
          <w:p w14:paraId="5F2FD665" w14:textId="77777777" w:rsidR="00970A6E" w:rsidRPr="006F4908" w:rsidRDefault="00970A6E" w:rsidP="004B054D">
            <w:pPr>
              <w:tabs>
                <w:tab w:val="left" w:pos="703"/>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L’UNICEF établira le procès-verbal sur le déroulement de l’ouverture des propositions en présence d’un témoin non impliqué dans le processus d’achat.</w:t>
            </w:r>
          </w:p>
        </w:tc>
      </w:tr>
      <w:tr w:rsidR="00970A6E" w:rsidRPr="006F4908" w14:paraId="1C603C8A" w14:textId="77777777" w:rsidTr="004B054D">
        <w:tc>
          <w:tcPr>
            <w:cnfStyle w:val="001000000000" w:firstRow="0" w:lastRow="0" w:firstColumn="1" w:lastColumn="0" w:oddVBand="0" w:evenVBand="0" w:oddHBand="0" w:evenHBand="0" w:firstRowFirstColumn="0" w:firstRowLastColumn="0" w:lastRowFirstColumn="0" w:lastRowLastColumn="0"/>
            <w:tcW w:w="2430" w:type="dxa"/>
          </w:tcPr>
          <w:p w14:paraId="57B031FE" w14:textId="77777777" w:rsidR="00970A6E" w:rsidRPr="006F4908" w:rsidRDefault="00970A6E" w:rsidP="004B054D">
            <w:pPr>
              <w:jc w:val="left"/>
              <w:rPr>
                <w:rFonts w:asciiTheme="minorHAnsi" w:hAnsiTheme="minorHAnsi" w:cs="Arial"/>
                <w:sz w:val="20"/>
              </w:rPr>
            </w:pPr>
            <w:r w:rsidRPr="006F4908">
              <w:rPr>
                <w:rFonts w:asciiTheme="minorHAnsi" w:hAnsiTheme="minorHAnsi" w:cs="Arial"/>
                <w:sz w:val="20"/>
              </w:rPr>
              <w:t>Demande d’information complémentaire</w:t>
            </w:r>
          </w:p>
          <w:p w14:paraId="1D7ACC78" w14:textId="77777777" w:rsidR="00970A6E" w:rsidRPr="006F4908" w:rsidRDefault="00970A6E" w:rsidP="004B054D">
            <w:pPr>
              <w:rPr>
                <w:rFonts w:asciiTheme="minorHAnsi" w:hAnsiTheme="minorHAnsi" w:cs="Arial"/>
                <w:sz w:val="20"/>
              </w:rPr>
            </w:pPr>
          </w:p>
        </w:tc>
        <w:tc>
          <w:tcPr>
            <w:tcW w:w="6750" w:type="dxa"/>
          </w:tcPr>
          <w:p w14:paraId="08659E7C" w14:textId="56BF8FBF" w:rsidR="00970A6E" w:rsidRDefault="00970A6E" w:rsidP="004B054D">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 xml:space="preserve">Toute demande de clarification ou d’information complémentaire concernant cette DDP devra être adressée par écrit </w:t>
            </w:r>
            <w:r>
              <w:rPr>
                <w:rFonts w:asciiTheme="minorHAnsi" w:hAnsiTheme="minorHAnsi" w:cs="Arial"/>
                <w:sz w:val="20"/>
              </w:rPr>
              <w:t>au plus tard le</w:t>
            </w:r>
            <w:r w:rsidR="007C0164">
              <w:rPr>
                <w:rFonts w:asciiTheme="minorHAnsi" w:hAnsiTheme="minorHAnsi" w:cs="Arial"/>
                <w:b/>
                <w:sz w:val="20"/>
              </w:rPr>
              <w:t xml:space="preserve"> </w:t>
            </w:r>
            <w:r w:rsidR="00C654E1">
              <w:rPr>
                <w:rFonts w:asciiTheme="minorHAnsi" w:hAnsiTheme="minorHAnsi" w:cs="Arial"/>
                <w:b/>
                <w:szCs w:val="24"/>
              </w:rPr>
              <w:t>1</w:t>
            </w:r>
            <w:r w:rsidR="00A946D0">
              <w:rPr>
                <w:rFonts w:asciiTheme="minorHAnsi" w:hAnsiTheme="minorHAnsi" w:cs="Arial"/>
                <w:b/>
                <w:szCs w:val="24"/>
              </w:rPr>
              <w:t>0</w:t>
            </w:r>
            <w:r w:rsidR="00C654E1">
              <w:rPr>
                <w:rFonts w:asciiTheme="minorHAnsi" w:hAnsiTheme="minorHAnsi" w:cs="Arial"/>
                <w:b/>
                <w:szCs w:val="24"/>
              </w:rPr>
              <w:t xml:space="preserve"> Janvier 2022</w:t>
            </w:r>
            <w:r w:rsidR="00AE6A36" w:rsidRPr="00DF4068">
              <w:rPr>
                <w:rFonts w:asciiTheme="minorHAnsi" w:hAnsiTheme="minorHAnsi" w:cs="Arial"/>
                <w:b/>
                <w:szCs w:val="24"/>
              </w:rPr>
              <w:t xml:space="preserve"> </w:t>
            </w:r>
            <w:r w:rsidRPr="00DF4068">
              <w:rPr>
                <w:rFonts w:asciiTheme="minorHAnsi" w:hAnsiTheme="minorHAnsi" w:cs="Arial"/>
                <w:b/>
                <w:szCs w:val="24"/>
              </w:rPr>
              <w:t>à</w:t>
            </w:r>
            <w:r w:rsidRPr="00DF4068">
              <w:rPr>
                <w:rFonts w:asciiTheme="minorHAnsi" w:hAnsiTheme="minorHAnsi" w:cs="Arial"/>
                <w:szCs w:val="24"/>
              </w:rPr>
              <w:t xml:space="preserve"> </w:t>
            </w:r>
            <w:r w:rsidRPr="00DF4068">
              <w:rPr>
                <w:rFonts w:asciiTheme="minorHAnsi" w:hAnsiTheme="minorHAnsi" w:cs="Arial"/>
                <w:color w:val="000000"/>
                <w:szCs w:val="24"/>
              </w:rPr>
              <w:fldChar w:fldCharType="begin"/>
            </w:r>
            <w:r w:rsidRPr="00DF4068">
              <w:rPr>
                <w:rFonts w:asciiTheme="minorHAnsi" w:hAnsiTheme="minorHAnsi" w:cs="Arial"/>
                <w:szCs w:val="24"/>
              </w:rPr>
              <w:instrText xml:space="preserve"> AUTOTEXT  " Blank"  \* MERGEFORMAT </w:instrText>
            </w:r>
            <w:r w:rsidRPr="00DF4068">
              <w:rPr>
                <w:rFonts w:asciiTheme="minorHAnsi" w:hAnsiTheme="minorHAnsi" w:cs="Arial"/>
                <w:color w:val="000000"/>
                <w:szCs w:val="24"/>
              </w:rPr>
              <w:fldChar w:fldCharType="separate"/>
            </w:r>
            <w:r w:rsidR="00FB5463" w:rsidRPr="00DF4068">
              <w:rPr>
                <w:rFonts w:asciiTheme="minorHAnsi" w:hAnsiTheme="minorHAnsi"/>
                <w:b/>
                <w:bCs/>
                <w:szCs w:val="24"/>
              </w:rPr>
              <w:t>11 :</w:t>
            </w:r>
            <w:r w:rsidRPr="00DF4068">
              <w:rPr>
                <w:rFonts w:asciiTheme="minorHAnsi" w:hAnsiTheme="minorHAnsi"/>
                <w:b/>
                <w:bCs/>
                <w:szCs w:val="24"/>
              </w:rPr>
              <w:t>00 heures</w:t>
            </w:r>
            <w:r w:rsidRPr="00DF4068">
              <w:rPr>
                <w:rFonts w:asciiTheme="minorHAnsi" w:hAnsiTheme="minorHAnsi" w:cs="Arial"/>
                <w:szCs w:val="24"/>
              </w:rPr>
              <w:fldChar w:fldCharType="end"/>
            </w:r>
            <w:r w:rsidRPr="006F4908">
              <w:rPr>
                <w:rFonts w:asciiTheme="minorHAnsi" w:hAnsiTheme="minorHAnsi" w:cs="Arial"/>
                <w:sz w:val="20"/>
              </w:rPr>
              <w:t xml:space="preserve"> (heure du Mali) à l’adresse email :  </w:t>
            </w:r>
            <w:hyperlink r:id="rId16" w:history="1">
              <w:r w:rsidRPr="00DF4068">
                <w:rPr>
                  <w:rStyle w:val="Hyperlink"/>
                  <w:rFonts w:asciiTheme="minorHAnsi" w:eastAsiaTheme="majorEastAsia" w:hAnsiTheme="minorHAnsi" w:cstheme="minorHAnsi"/>
                  <w:szCs w:val="24"/>
                </w:rPr>
                <w:t>supplymali@unicef.org</w:t>
              </w:r>
            </w:hyperlink>
            <w:r w:rsidRPr="00DF4068">
              <w:rPr>
                <w:rFonts w:asciiTheme="minorHAnsi" w:hAnsiTheme="minorHAnsi" w:cstheme="minorHAnsi"/>
                <w:szCs w:val="24"/>
              </w:rPr>
              <w:t xml:space="preserve"> </w:t>
            </w:r>
          </w:p>
          <w:p w14:paraId="3D7DC0F5" w14:textId="77777777" w:rsidR="00970A6E" w:rsidRPr="006F4908" w:rsidRDefault="00970A6E" w:rsidP="004B054D">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970A6E" w:rsidRPr="006F4908" w14:paraId="4E393A0B"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32FF4330" w14:textId="77777777" w:rsidR="00970A6E" w:rsidRPr="006F4908" w:rsidRDefault="00970A6E" w:rsidP="004B054D">
            <w:pPr>
              <w:jc w:val="left"/>
              <w:rPr>
                <w:rFonts w:asciiTheme="minorHAnsi" w:hAnsiTheme="minorHAnsi" w:cs="Arial"/>
                <w:sz w:val="20"/>
              </w:rPr>
            </w:pPr>
            <w:r w:rsidRPr="006F4908">
              <w:rPr>
                <w:rFonts w:asciiTheme="minorHAnsi" w:hAnsiTheme="minorHAnsi" w:cs="Arial"/>
                <w:sz w:val="20"/>
              </w:rPr>
              <w:t>Conformité des propositions</w:t>
            </w:r>
          </w:p>
          <w:p w14:paraId="05C1661A" w14:textId="77777777" w:rsidR="00970A6E" w:rsidRPr="006F4908" w:rsidRDefault="00970A6E" w:rsidP="004B054D">
            <w:pPr>
              <w:rPr>
                <w:rFonts w:asciiTheme="minorHAnsi" w:hAnsiTheme="minorHAnsi" w:cs="Arial"/>
                <w:sz w:val="20"/>
              </w:rPr>
            </w:pPr>
          </w:p>
        </w:tc>
        <w:tc>
          <w:tcPr>
            <w:tcW w:w="6750" w:type="dxa"/>
          </w:tcPr>
          <w:p w14:paraId="6776A8DE" w14:textId="3FB3005B" w:rsidR="00970A6E" w:rsidRPr="006F4908" w:rsidRDefault="00970A6E"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 xml:space="preserve">Toute proposition qui ne répondrait pas explicitement aux exigences de la présente </w:t>
            </w:r>
            <w:r w:rsidR="00AA43A5">
              <w:rPr>
                <w:rFonts w:asciiTheme="minorHAnsi" w:hAnsiTheme="minorHAnsi" w:cs="Arial"/>
                <w:sz w:val="20"/>
              </w:rPr>
              <w:t>d</w:t>
            </w:r>
            <w:r w:rsidRPr="006F4908">
              <w:rPr>
                <w:rFonts w:asciiTheme="minorHAnsi" w:hAnsiTheme="minorHAnsi" w:cs="Arial"/>
                <w:sz w:val="20"/>
              </w:rPr>
              <w:t>emande de Propositions sera rejetée pour non-conformité, sans préjudice pour l’UNICEF.</w:t>
            </w:r>
          </w:p>
        </w:tc>
      </w:tr>
      <w:tr w:rsidR="00970A6E" w:rsidRPr="006F4908" w14:paraId="042EB2D3" w14:textId="77777777" w:rsidTr="004B054D">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082B037C" w14:textId="30D6DEDD" w:rsidR="00970A6E" w:rsidRPr="006F4908" w:rsidRDefault="00970A6E" w:rsidP="009C3F33">
            <w:pPr>
              <w:jc w:val="left"/>
              <w:rPr>
                <w:rFonts w:asciiTheme="minorHAnsi" w:hAnsiTheme="minorHAnsi" w:cs="Arial"/>
                <w:sz w:val="20"/>
              </w:rPr>
            </w:pPr>
            <w:r w:rsidRPr="006F4908">
              <w:rPr>
                <w:rFonts w:asciiTheme="minorHAnsi" w:hAnsiTheme="minorHAnsi" w:cs="Arial"/>
                <w:sz w:val="20"/>
              </w:rPr>
              <w:t xml:space="preserve">Soumission </w:t>
            </w:r>
            <w:r w:rsidR="003D1A22">
              <w:rPr>
                <w:rFonts w:asciiTheme="minorHAnsi" w:hAnsiTheme="minorHAnsi" w:cs="Arial"/>
                <w:sz w:val="20"/>
              </w:rPr>
              <w:t xml:space="preserve">électronique </w:t>
            </w:r>
            <w:r w:rsidRPr="006F4908">
              <w:rPr>
                <w:rFonts w:asciiTheme="minorHAnsi" w:hAnsiTheme="minorHAnsi" w:cs="Arial"/>
                <w:sz w:val="20"/>
              </w:rPr>
              <w:t xml:space="preserve">des propositions. </w:t>
            </w:r>
          </w:p>
        </w:tc>
        <w:tc>
          <w:tcPr>
            <w:tcW w:w="6750" w:type="dxa"/>
          </w:tcPr>
          <w:p w14:paraId="0ED714AB" w14:textId="15E22052" w:rsidR="006C7D1A" w:rsidRDefault="00956751" w:rsidP="006E5FF0">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3D668E">
              <w:rPr>
                <w:rFonts w:asciiTheme="minorHAnsi" w:hAnsiTheme="minorHAnsi" w:cs="Arial"/>
                <w:sz w:val="20"/>
              </w:rPr>
              <w:t>L</w:t>
            </w:r>
            <w:r w:rsidR="008E781A" w:rsidRPr="003D668E">
              <w:rPr>
                <w:rFonts w:asciiTheme="minorHAnsi" w:hAnsiTheme="minorHAnsi" w:cs="Arial"/>
                <w:sz w:val="20"/>
              </w:rPr>
              <w:t xml:space="preserve">’objet du mail de soumission doit </w:t>
            </w:r>
            <w:r w:rsidR="003D668E" w:rsidRPr="003D668E">
              <w:rPr>
                <w:rFonts w:asciiTheme="minorHAnsi" w:hAnsiTheme="minorHAnsi" w:cs="Arial"/>
                <w:sz w:val="20"/>
              </w:rPr>
              <w:t>indiquer la référence de la demande de propositions :</w:t>
            </w:r>
            <w:r w:rsidR="003D668E" w:rsidRPr="003D668E">
              <w:t xml:space="preserve"> </w:t>
            </w:r>
            <w:r w:rsidR="003D668E" w:rsidRPr="00DF4068">
              <w:rPr>
                <w:rFonts w:asciiTheme="minorHAnsi" w:hAnsiTheme="minorHAnsi" w:cs="Arial"/>
                <w:b/>
                <w:bCs/>
                <w:sz w:val="22"/>
                <w:szCs w:val="22"/>
              </w:rPr>
              <w:t xml:space="preserve">DDP </w:t>
            </w:r>
            <w:r w:rsidR="00CF5770" w:rsidRPr="00DF4068">
              <w:rPr>
                <w:rFonts w:asciiTheme="minorHAnsi" w:hAnsiTheme="minorHAnsi" w:cs="Arial"/>
                <w:b/>
                <w:bCs/>
                <w:sz w:val="22"/>
                <w:szCs w:val="22"/>
              </w:rPr>
              <w:t>-</w:t>
            </w:r>
            <w:r w:rsidR="003D668E" w:rsidRPr="00DF4068">
              <w:rPr>
                <w:rFonts w:asciiTheme="minorHAnsi" w:hAnsiTheme="minorHAnsi" w:cs="Arial"/>
                <w:b/>
                <w:bCs/>
                <w:sz w:val="22"/>
                <w:szCs w:val="22"/>
              </w:rPr>
              <w:t xml:space="preserve"> MLI </w:t>
            </w:r>
            <w:r w:rsidR="00CF5770" w:rsidRPr="00DF4068">
              <w:rPr>
                <w:rFonts w:asciiTheme="minorHAnsi" w:hAnsiTheme="minorHAnsi" w:cs="Arial"/>
                <w:b/>
                <w:bCs/>
                <w:sz w:val="22"/>
                <w:szCs w:val="22"/>
              </w:rPr>
              <w:t>-</w:t>
            </w:r>
            <w:r w:rsidR="003D668E" w:rsidRPr="00DF4068">
              <w:rPr>
                <w:rFonts w:asciiTheme="minorHAnsi" w:hAnsiTheme="minorHAnsi" w:cs="Arial"/>
                <w:b/>
                <w:bCs/>
                <w:sz w:val="22"/>
                <w:szCs w:val="22"/>
              </w:rPr>
              <w:t>202</w:t>
            </w:r>
            <w:r w:rsidR="005267D6" w:rsidRPr="00DF4068">
              <w:rPr>
                <w:rFonts w:asciiTheme="minorHAnsi" w:hAnsiTheme="minorHAnsi" w:cs="Arial"/>
                <w:b/>
                <w:bCs/>
                <w:sz w:val="22"/>
                <w:szCs w:val="22"/>
              </w:rPr>
              <w:t>1-</w:t>
            </w:r>
            <w:r w:rsidR="009E451B">
              <w:rPr>
                <w:rFonts w:asciiTheme="minorHAnsi" w:hAnsiTheme="minorHAnsi" w:cs="Arial"/>
                <w:b/>
                <w:bCs/>
                <w:sz w:val="22"/>
                <w:szCs w:val="22"/>
              </w:rPr>
              <w:t>9172473</w:t>
            </w:r>
          </w:p>
          <w:p w14:paraId="570EA85C" w14:textId="3294BB02" w:rsidR="006E5FF0" w:rsidRPr="006E5FF0" w:rsidRDefault="006E5FF0" w:rsidP="006E5FF0">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E5FF0">
              <w:rPr>
                <w:rFonts w:asciiTheme="minorHAnsi" w:hAnsiTheme="minorHAnsi" w:cs="Arial"/>
                <w:sz w:val="20"/>
              </w:rPr>
              <w:t>Veuillez noter que les offres peuvent être envoyées par lots ne dépassant pas le quota de 5 mégaoctets de l'UNICEF pour la taille des e-mails.</w:t>
            </w:r>
          </w:p>
          <w:p w14:paraId="64DD0534" w14:textId="77777777" w:rsidR="00E151DE" w:rsidRDefault="006E5FF0" w:rsidP="006E5FF0">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E5FF0">
              <w:rPr>
                <w:rFonts w:asciiTheme="minorHAnsi" w:hAnsiTheme="minorHAnsi" w:cs="Arial"/>
                <w:sz w:val="20"/>
              </w:rPr>
              <w:t>La proposition technique doit être séparée de la proposition financière et doit être envoyée dans des fichiers différents.</w:t>
            </w:r>
          </w:p>
          <w:p w14:paraId="685DC1AA" w14:textId="10E7A83E" w:rsidR="006E5FF0" w:rsidRPr="006E5FF0" w:rsidRDefault="006E5FF0" w:rsidP="006E5FF0">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E5FF0">
              <w:rPr>
                <w:rFonts w:asciiTheme="minorHAnsi" w:hAnsiTheme="minorHAnsi" w:cs="Arial"/>
                <w:sz w:val="20"/>
              </w:rPr>
              <w:t xml:space="preserve"> </w:t>
            </w:r>
          </w:p>
          <w:p w14:paraId="6FDB7457" w14:textId="65E33F93" w:rsidR="006E5FF0" w:rsidRPr="006E5FF0" w:rsidRDefault="006E5FF0" w:rsidP="006E5FF0">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E5FF0">
              <w:rPr>
                <w:rFonts w:asciiTheme="minorHAnsi" w:hAnsiTheme="minorHAnsi" w:cs="Arial"/>
                <w:sz w:val="20"/>
              </w:rPr>
              <w:t xml:space="preserve">Une proposition technique complète doit être reçue au plus tard </w:t>
            </w:r>
            <w:r w:rsidRPr="008B5FDA">
              <w:rPr>
                <w:rFonts w:asciiTheme="minorHAnsi" w:hAnsiTheme="minorHAnsi" w:cs="Arial"/>
                <w:sz w:val="20"/>
              </w:rPr>
              <w:t>le</w:t>
            </w:r>
            <w:r w:rsidR="00FD03A2">
              <w:rPr>
                <w:rFonts w:asciiTheme="minorHAnsi" w:hAnsiTheme="minorHAnsi" w:cs="Arial"/>
                <w:sz w:val="20"/>
              </w:rPr>
              <w:t xml:space="preserve"> </w:t>
            </w:r>
            <w:r w:rsidR="009E451B">
              <w:rPr>
                <w:rFonts w:asciiTheme="minorHAnsi" w:hAnsiTheme="minorHAnsi" w:cs="Arial"/>
                <w:b/>
                <w:szCs w:val="24"/>
              </w:rPr>
              <w:t>31 Janvier 2022</w:t>
            </w:r>
            <w:r w:rsidR="00F56D99" w:rsidRPr="00C10252">
              <w:rPr>
                <w:rFonts w:asciiTheme="minorHAnsi" w:hAnsiTheme="minorHAnsi" w:cs="Arial"/>
                <w:b/>
                <w:bCs/>
                <w:szCs w:val="24"/>
              </w:rPr>
              <w:t xml:space="preserve"> </w:t>
            </w:r>
            <w:r w:rsidRPr="00C10252">
              <w:rPr>
                <w:rFonts w:asciiTheme="minorHAnsi" w:hAnsiTheme="minorHAnsi" w:cs="Arial"/>
                <w:b/>
                <w:bCs/>
                <w:szCs w:val="24"/>
              </w:rPr>
              <w:t>à 11h00</w:t>
            </w:r>
            <w:r w:rsidRPr="006E5FF0">
              <w:rPr>
                <w:rFonts w:asciiTheme="minorHAnsi" w:hAnsiTheme="minorHAnsi" w:cs="Arial"/>
                <w:sz w:val="20"/>
              </w:rPr>
              <w:t>, heure du Mali. Les prix ou tarifs ne doivent apparaître dans aucune partie de la proposition technique.</w:t>
            </w:r>
          </w:p>
          <w:p w14:paraId="510B28C9" w14:textId="28BB7150" w:rsidR="006E5FF0" w:rsidRPr="006E5FF0" w:rsidRDefault="006E5FF0" w:rsidP="006E5FF0">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E5FF0">
              <w:rPr>
                <w:rFonts w:asciiTheme="minorHAnsi" w:hAnsiTheme="minorHAnsi" w:cs="Arial"/>
                <w:sz w:val="20"/>
              </w:rPr>
              <w:t>Il est recommandé aux soumissionnaires d'envoyer une proposition électronique protégée par mot de passe au format PDF, avec des mots de passe distincts pour les propositions techniques et financières et sans virus. Le mot de passe de la proposition technique ne doit pas être fourni à l'UNICEF avant la date d'ouverture des offres.</w:t>
            </w:r>
          </w:p>
          <w:p w14:paraId="64C71A1D" w14:textId="3A7FD2AB" w:rsidR="00970A6E" w:rsidRDefault="006E5FF0" w:rsidP="005737EB">
            <w:pPr>
              <w:tabs>
                <w:tab w:val="left" w:pos="346"/>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E5FF0">
              <w:rPr>
                <w:rFonts w:asciiTheme="minorHAnsi" w:hAnsiTheme="minorHAnsi" w:cs="Arial"/>
                <w:sz w:val="20"/>
              </w:rPr>
              <w:t xml:space="preserve">La proposition financière en format PDF doivent être soumise dans un fichier séparé et doit être reçue au plus tard </w:t>
            </w:r>
            <w:r w:rsidRPr="008B5FDA">
              <w:rPr>
                <w:rFonts w:asciiTheme="minorHAnsi" w:hAnsiTheme="minorHAnsi" w:cs="Arial"/>
                <w:sz w:val="20"/>
              </w:rPr>
              <w:t>le</w:t>
            </w:r>
            <w:r w:rsidR="00E97678">
              <w:rPr>
                <w:rFonts w:asciiTheme="minorHAnsi" w:hAnsiTheme="minorHAnsi" w:cs="Arial"/>
                <w:sz w:val="20"/>
              </w:rPr>
              <w:t xml:space="preserve"> </w:t>
            </w:r>
            <w:r w:rsidR="00BB3F76">
              <w:rPr>
                <w:rFonts w:asciiTheme="minorHAnsi" w:hAnsiTheme="minorHAnsi" w:cs="Arial"/>
                <w:b/>
                <w:szCs w:val="24"/>
              </w:rPr>
              <w:t>31 Janvier 2022</w:t>
            </w:r>
            <w:r w:rsidR="006D0673">
              <w:rPr>
                <w:rFonts w:asciiTheme="minorHAnsi" w:hAnsiTheme="minorHAnsi" w:cs="Arial"/>
                <w:b/>
                <w:bCs/>
                <w:szCs w:val="24"/>
              </w:rPr>
              <w:t xml:space="preserve"> </w:t>
            </w:r>
            <w:r w:rsidR="00A16EAF" w:rsidRPr="00C10252">
              <w:rPr>
                <w:rFonts w:asciiTheme="minorHAnsi" w:hAnsiTheme="minorHAnsi" w:cs="Arial"/>
                <w:b/>
                <w:bCs/>
                <w:sz w:val="22"/>
                <w:szCs w:val="22"/>
              </w:rPr>
              <w:t>à 11h00</w:t>
            </w:r>
            <w:r w:rsidR="00A16EAF">
              <w:rPr>
                <w:rFonts w:asciiTheme="minorHAnsi" w:hAnsiTheme="minorHAnsi" w:cs="Arial"/>
                <w:b/>
                <w:bCs/>
                <w:sz w:val="20"/>
              </w:rPr>
              <w:t xml:space="preserve"> </w:t>
            </w:r>
            <w:r w:rsidR="00854D5A">
              <w:rPr>
                <w:rFonts w:asciiTheme="minorHAnsi" w:hAnsiTheme="minorHAnsi" w:cs="Arial"/>
                <w:sz w:val="20"/>
              </w:rPr>
              <w:t>heure</w:t>
            </w:r>
            <w:r w:rsidR="00DF601C">
              <w:rPr>
                <w:rFonts w:asciiTheme="minorHAnsi" w:hAnsiTheme="minorHAnsi" w:cs="Arial"/>
                <w:sz w:val="20"/>
              </w:rPr>
              <w:t xml:space="preserve"> du </w:t>
            </w:r>
            <w:r w:rsidRPr="006E5FF0">
              <w:rPr>
                <w:rFonts w:asciiTheme="minorHAnsi" w:hAnsiTheme="minorHAnsi" w:cs="Arial"/>
                <w:sz w:val="20"/>
              </w:rPr>
              <w:t>Mali. Le mot de passe de la proposition financière sera demandé si et quand nécessaire.</w:t>
            </w:r>
          </w:p>
          <w:p w14:paraId="4541B0F6" w14:textId="2F931EA5" w:rsidR="00970A6E" w:rsidRPr="006F4908" w:rsidRDefault="00970A6E" w:rsidP="004B054D">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En cas de non-respect de ces instructions, Le Bureau de l’UNICEF au Mali ne pourra en aucun cas être tenu responsable</w:t>
            </w:r>
            <w:r w:rsidR="005E29A7">
              <w:rPr>
                <w:rFonts w:asciiTheme="minorHAnsi" w:hAnsiTheme="minorHAnsi" w:cs="Arial"/>
                <w:sz w:val="20"/>
              </w:rPr>
              <w:t xml:space="preserve"> de l’élimination de la soumission.</w:t>
            </w:r>
            <w:r w:rsidRPr="006F4908">
              <w:rPr>
                <w:rFonts w:asciiTheme="minorHAnsi" w:hAnsiTheme="minorHAnsi" w:cs="Arial"/>
                <w:sz w:val="20"/>
              </w:rPr>
              <w:t xml:space="preserve"> </w:t>
            </w:r>
          </w:p>
        </w:tc>
      </w:tr>
      <w:tr w:rsidR="00970A6E" w:rsidRPr="006F4908" w14:paraId="7A0A27EB"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21CB66D3" w14:textId="77777777" w:rsidR="00970A6E" w:rsidRDefault="00970A6E" w:rsidP="004B054D">
            <w:pPr>
              <w:rPr>
                <w:rFonts w:asciiTheme="minorHAnsi" w:hAnsiTheme="minorHAnsi" w:cs="Arial"/>
                <w:b w:val="0"/>
                <w:bCs w:val="0"/>
                <w:sz w:val="20"/>
              </w:rPr>
            </w:pPr>
            <w:r w:rsidRPr="006F4908">
              <w:rPr>
                <w:rFonts w:asciiTheme="minorHAnsi" w:hAnsiTheme="minorHAnsi" w:cs="Arial"/>
                <w:sz w:val="20"/>
              </w:rPr>
              <w:t>Contenu</w:t>
            </w:r>
            <w:r w:rsidR="004C2817">
              <w:rPr>
                <w:rFonts w:asciiTheme="minorHAnsi" w:hAnsiTheme="minorHAnsi" w:cs="Arial"/>
                <w:sz w:val="20"/>
              </w:rPr>
              <w:t xml:space="preserve"> </w:t>
            </w:r>
            <w:r w:rsidRPr="006F4908">
              <w:rPr>
                <w:rFonts w:asciiTheme="minorHAnsi" w:hAnsiTheme="minorHAnsi" w:cs="Arial"/>
                <w:sz w:val="20"/>
              </w:rPr>
              <w:t>de</w:t>
            </w:r>
            <w:r w:rsidR="005E29A7">
              <w:rPr>
                <w:rFonts w:asciiTheme="minorHAnsi" w:hAnsiTheme="minorHAnsi" w:cs="Arial"/>
                <w:sz w:val="20"/>
              </w:rPr>
              <w:t xml:space="preserve"> </w:t>
            </w:r>
            <w:r w:rsidRPr="006F4908">
              <w:rPr>
                <w:rFonts w:asciiTheme="minorHAnsi" w:hAnsiTheme="minorHAnsi" w:cs="Arial"/>
                <w:sz w:val="20"/>
              </w:rPr>
              <w:t>l</w:t>
            </w:r>
            <w:r w:rsidR="00343727">
              <w:rPr>
                <w:rFonts w:asciiTheme="minorHAnsi" w:hAnsiTheme="minorHAnsi" w:cs="Arial"/>
                <w:sz w:val="20"/>
              </w:rPr>
              <w:t>’offre Technique</w:t>
            </w:r>
          </w:p>
          <w:p w14:paraId="70482F91" w14:textId="71DF624F" w:rsidR="009403F8" w:rsidRPr="009403F8" w:rsidRDefault="009403F8" w:rsidP="009403F8">
            <w:pPr>
              <w:jc w:val="right"/>
              <w:rPr>
                <w:rFonts w:asciiTheme="minorHAnsi" w:hAnsiTheme="minorHAnsi" w:cs="Arial"/>
                <w:sz w:val="20"/>
              </w:rPr>
            </w:pPr>
          </w:p>
        </w:tc>
        <w:tc>
          <w:tcPr>
            <w:tcW w:w="6750" w:type="dxa"/>
          </w:tcPr>
          <w:p w14:paraId="14AA94DE" w14:textId="51019F14" w:rsidR="00343727" w:rsidRDefault="00343727"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343727">
              <w:rPr>
                <w:rFonts w:asciiTheme="minorHAnsi" w:hAnsiTheme="minorHAnsi" w:cs="Arial"/>
                <w:sz w:val="20"/>
              </w:rPr>
              <w:lastRenderedPageBreak/>
              <w:t>L’offre technique doit comporter :</w:t>
            </w:r>
          </w:p>
          <w:p w14:paraId="39140708" w14:textId="1D174A00" w:rsidR="00684D8C" w:rsidRDefault="00684D8C" w:rsidP="00C10252">
            <w:pPr>
              <w:pStyle w:val="ListParagraph"/>
              <w:numPr>
                <w:ilvl w:val="0"/>
                <w:numId w:val="18"/>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84D8C">
              <w:rPr>
                <w:rFonts w:asciiTheme="minorHAnsi" w:eastAsia="Times New Roman" w:hAnsiTheme="minorHAnsi" w:cs="Arial"/>
                <w:sz w:val="20"/>
              </w:rPr>
              <w:lastRenderedPageBreak/>
              <w:t>Une pr</w:t>
            </w:r>
            <w:r w:rsidRPr="00684D8C">
              <w:rPr>
                <w:rFonts w:ascii="Calibri" w:eastAsia="Times New Roman" w:hAnsi="Calibri" w:cs="Calibri"/>
                <w:sz w:val="20"/>
              </w:rPr>
              <w:t>é</w:t>
            </w:r>
            <w:r w:rsidRPr="00684D8C">
              <w:rPr>
                <w:rFonts w:asciiTheme="minorHAnsi" w:eastAsia="Times New Roman" w:hAnsiTheme="minorHAnsi" w:cs="Arial"/>
                <w:sz w:val="20"/>
              </w:rPr>
              <w:t>sentation de votre structure avec une description d</w:t>
            </w:r>
            <w:r w:rsidRPr="00684D8C">
              <w:rPr>
                <w:rFonts w:ascii="Calibri" w:eastAsia="Times New Roman" w:hAnsi="Calibri" w:cs="Calibri"/>
                <w:sz w:val="20"/>
              </w:rPr>
              <w:t>é</w:t>
            </w:r>
            <w:r w:rsidRPr="00684D8C">
              <w:rPr>
                <w:rFonts w:asciiTheme="minorHAnsi" w:eastAsia="Times New Roman" w:hAnsiTheme="minorHAnsi" w:cs="Arial"/>
                <w:sz w:val="20"/>
              </w:rPr>
              <w:t>taill</w:t>
            </w:r>
            <w:r w:rsidRPr="00684D8C">
              <w:rPr>
                <w:rFonts w:ascii="Calibri" w:eastAsia="Times New Roman" w:hAnsi="Calibri" w:cs="Calibri"/>
                <w:sz w:val="20"/>
              </w:rPr>
              <w:t>é</w:t>
            </w:r>
            <w:r w:rsidRPr="00684D8C">
              <w:rPr>
                <w:rFonts w:asciiTheme="minorHAnsi" w:eastAsia="Times New Roman" w:hAnsiTheme="minorHAnsi" w:cs="Arial"/>
                <w:sz w:val="20"/>
              </w:rPr>
              <w:t>e de votre expertise.</w:t>
            </w:r>
          </w:p>
          <w:p w14:paraId="15272239" w14:textId="77777777" w:rsidR="00C10252" w:rsidRPr="00C10252" w:rsidRDefault="00C10252" w:rsidP="00C10252">
            <w:pPr>
              <w:pStyle w:val="ListParagraph"/>
              <w:numPr>
                <w:ilvl w:val="0"/>
                <w:numId w:val="18"/>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10252">
              <w:rPr>
                <w:rFonts w:asciiTheme="minorHAnsi" w:eastAsia="Times New Roman" w:hAnsiTheme="minorHAnsi" w:cs="Arial"/>
                <w:sz w:val="20"/>
              </w:rPr>
              <w:t>Compréhension et opérationnalisation des TDR</w:t>
            </w:r>
          </w:p>
          <w:p w14:paraId="195891AB" w14:textId="10F6BADD" w:rsidR="00C10252" w:rsidRPr="00C10252" w:rsidRDefault="00C10252" w:rsidP="00C10252">
            <w:pPr>
              <w:pStyle w:val="ListParagraph"/>
              <w:numPr>
                <w:ilvl w:val="0"/>
                <w:numId w:val="18"/>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10252">
              <w:rPr>
                <w:rFonts w:asciiTheme="minorHAnsi" w:eastAsia="Times New Roman" w:hAnsiTheme="minorHAnsi" w:cs="Arial"/>
                <w:sz w:val="20"/>
              </w:rPr>
              <w:t xml:space="preserve">Méthodologie détaillée pour chaque activité des TDR </w:t>
            </w:r>
          </w:p>
          <w:p w14:paraId="75D8FFFF" w14:textId="04849F3B" w:rsidR="00C10252" w:rsidRPr="00C10252" w:rsidRDefault="00C10252" w:rsidP="00C10252">
            <w:pPr>
              <w:pStyle w:val="ListParagraph"/>
              <w:numPr>
                <w:ilvl w:val="0"/>
                <w:numId w:val="18"/>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10252">
              <w:rPr>
                <w:rFonts w:asciiTheme="minorHAnsi" w:eastAsia="Times New Roman" w:hAnsiTheme="minorHAnsi" w:cs="Arial"/>
                <w:sz w:val="20"/>
              </w:rPr>
              <w:t>Cadre logique détaillé et plan de travail incluant le nombre de jours de travail</w:t>
            </w:r>
            <w:r w:rsidR="00897216">
              <w:rPr>
                <w:rFonts w:asciiTheme="minorHAnsi" w:eastAsia="Times New Roman" w:hAnsiTheme="minorHAnsi" w:cs="Arial"/>
                <w:sz w:val="20"/>
              </w:rPr>
              <w:t>.</w:t>
            </w:r>
          </w:p>
          <w:p w14:paraId="20E1C04A" w14:textId="13B5C9EA" w:rsidR="00C10252" w:rsidRPr="00C10252" w:rsidRDefault="00C10252" w:rsidP="00C10252">
            <w:pPr>
              <w:pStyle w:val="ListParagraph"/>
              <w:numPr>
                <w:ilvl w:val="0"/>
                <w:numId w:val="18"/>
              </w:numPr>
              <w:tabs>
                <w:tab w:val="left" w:pos="852"/>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10252">
              <w:rPr>
                <w:rFonts w:asciiTheme="minorHAnsi" w:eastAsia="Times New Roman" w:hAnsiTheme="minorHAnsi" w:cs="Arial"/>
                <w:sz w:val="20"/>
              </w:rPr>
              <w:t xml:space="preserve">CV détaillé </w:t>
            </w:r>
            <w:r w:rsidR="004A2D65">
              <w:rPr>
                <w:rFonts w:asciiTheme="minorHAnsi" w:eastAsia="Times New Roman" w:hAnsiTheme="minorHAnsi" w:cs="Arial"/>
                <w:sz w:val="20"/>
              </w:rPr>
              <w:t>du personnel</w:t>
            </w:r>
          </w:p>
          <w:p w14:paraId="10602758" w14:textId="417177AE" w:rsidR="00970A6E" w:rsidRPr="00DD19D9" w:rsidRDefault="00970A6E" w:rsidP="00DD19D9">
            <w:pPr>
              <w:pStyle w:val="ListParagraph"/>
              <w:numPr>
                <w:ilvl w:val="0"/>
                <w:numId w:val="18"/>
              </w:numPr>
              <w:tabs>
                <w:tab w:val="left" w:pos="726"/>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DD19D9">
              <w:rPr>
                <w:rFonts w:asciiTheme="minorHAnsi" w:eastAsia="Times New Roman" w:hAnsiTheme="minorHAnsi" w:cs="Arial"/>
                <w:sz w:val="20"/>
              </w:rPr>
              <w:t xml:space="preserve">Le soumissionnaire doit fournir assez d’informations en réponse à chaque section de cette DDP afin que les équipes d’évaluation de l’UNICEF puissent faire une évaluation correcte et juste de la structure et de sa capacité. </w:t>
            </w:r>
          </w:p>
          <w:p w14:paraId="53D22094" w14:textId="691302E6" w:rsidR="00970A6E" w:rsidRDefault="00970A6E"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Il est possible d’inclure séparément tout détail complémentaire si jugé nécessaire par le soumissionnaire.</w:t>
            </w:r>
          </w:p>
          <w:p w14:paraId="19630E05" w14:textId="081D8ED7" w:rsidR="00BF2666" w:rsidRDefault="00BF2666"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3F389DCA" w14:textId="77777777" w:rsidR="00970A6E" w:rsidRPr="006F4908" w:rsidRDefault="00970A6E"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6F4908">
              <w:rPr>
                <w:rFonts w:asciiTheme="minorHAnsi" w:hAnsiTheme="minorHAnsi" w:cs="Arial"/>
                <w:b/>
                <w:sz w:val="20"/>
              </w:rPr>
              <w:t>Aucune information financière liée aux coûts des prestations ne devra apparaitre dans cette proposition technique sous peine d’élimination</w:t>
            </w:r>
            <w:r w:rsidRPr="006F4908">
              <w:rPr>
                <w:rFonts w:asciiTheme="minorHAnsi" w:hAnsiTheme="minorHAnsi" w:cs="Arial"/>
                <w:sz w:val="20"/>
              </w:rPr>
              <w:t>.</w:t>
            </w:r>
          </w:p>
        </w:tc>
      </w:tr>
      <w:tr w:rsidR="00970A6E" w:rsidRPr="006F4908" w14:paraId="6D9C0BB7" w14:textId="77777777" w:rsidTr="004B054D">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tcPr>
          <w:p w14:paraId="72AA64E5" w14:textId="6A78631A" w:rsidR="00970A6E" w:rsidRPr="006F4908" w:rsidRDefault="00970A6E" w:rsidP="004B054D">
            <w:pPr>
              <w:rPr>
                <w:rFonts w:asciiTheme="minorHAnsi" w:hAnsiTheme="minorHAnsi" w:cs="Arial"/>
                <w:sz w:val="20"/>
              </w:rPr>
            </w:pPr>
            <w:r w:rsidRPr="006F4908">
              <w:rPr>
                <w:rFonts w:asciiTheme="minorHAnsi" w:hAnsiTheme="minorHAnsi" w:cs="Arial"/>
                <w:sz w:val="20"/>
              </w:rPr>
              <w:lastRenderedPageBreak/>
              <w:t>Contenu</w:t>
            </w:r>
            <w:r w:rsidR="00534A25">
              <w:rPr>
                <w:rFonts w:asciiTheme="minorHAnsi" w:hAnsiTheme="minorHAnsi" w:cs="Arial"/>
                <w:sz w:val="20"/>
              </w:rPr>
              <w:t xml:space="preserve"> </w:t>
            </w:r>
            <w:r w:rsidRPr="006F4908">
              <w:rPr>
                <w:rFonts w:asciiTheme="minorHAnsi" w:hAnsiTheme="minorHAnsi" w:cs="Arial"/>
                <w:sz w:val="20"/>
              </w:rPr>
              <w:t>de</w:t>
            </w:r>
            <w:r w:rsidR="001E7CCA">
              <w:rPr>
                <w:rFonts w:asciiTheme="minorHAnsi" w:hAnsiTheme="minorHAnsi" w:cs="Arial"/>
                <w:sz w:val="20"/>
              </w:rPr>
              <w:t xml:space="preserve"> l’offre financière </w:t>
            </w:r>
          </w:p>
        </w:tc>
        <w:tc>
          <w:tcPr>
            <w:tcW w:w="6750" w:type="dxa"/>
          </w:tcPr>
          <w:p w14:paraId="37024D9E" w14:textId="46F5E957" w:rsidR="004A5774" w:rsidRDefault="0073584A" w:rsidP="00420F08">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541120822"/>
                <w14:checkbox>
                  <w14:checked w14:val="1"/>
                  <w14:checkedState w14:val="2612" w14:font="MS Gothic"/>
                  <w14:uncheckedState w14:val="2610" w14:font="MS Gothic"/>
                </w14:checkbox>
              </w:sdtPr>
              <w:sdtEndPr/>
              <w:sdtContent>
                <w:r w:rsidR="007936FB">
                  <w:rPr>
                    <w:rFonts w:ascii="MS Gothic" w:eastAsia="MS Gothic" w:hAnsi="MS Gothic" w:cs="Arial" w:hint="eastAsia"/>
                    <w:sz w:val="20"/>
                  </w:rPr>
                  <w:t>☒</w:t>
                </w:r>
              </w:sdtContent>
            </w:sdt>
            <w:r w:rsidR="004A5774">
              <w:rPr>
                <w:rFonts w:asciiTheme="minorHAnsi" w:hAnsiTheme="minorHAnsi" w:cs="Arial"/>
                <w:sz w:val="20"/>
              </w:rPr>
              <w:t xml:space="preserve"> L</w:t>
            </w:r>
            <w:r w:rsidR="00D94953">
              <w:rPr>
                <w:rFonts w:asciiTheme="minorHAnsi" w:hAnsiTheme="minorHAnsi" w:cs="Arial"/>
                <w:sz w:val="20"/>
              </w:rPr>
              <w:t>e</w:t>
            </w:r>
            <w:r w:rsidR="00420F08" w:rsidRPr="006F4908">
              <w:rPr>
                <w:rFonts w:asciiTheme="minorHAnsi" w:hAnsiTheme="minorHAnsi" w:cs="Arial"/>
                <w:sz w:val="20"/>
              </w:rPr>
              <w:t xml:space="preserve"> FORMULAIRE DE PROPOSITION dûment complété et signé.</w:t>
            </w:r>
          </w:p>
          <w:p w14:paraId="2F5F2948" w14:textId="36FE35B4" w:rsidR="00B443DD" w:rsidRDefault="0073584A" w:rsidP="00B443DD">
            <w:pPr>
              <w:pStyle w:val="Sansinterligne"/>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sdt>
              <w:sdtPr>
                <w:rPr>
                  <w:rFonts w:asciiTheme="minorHAnsi" w:hAnsiTheme="minorHAnsi" w:cs="Arial"/>
                </w:rPr>
                <w:id w:val="-1830273186"/>
                <w14:checkbox>
                  <w14:checked w14:val="1"/>
                  <w14:checkedState w14:val="2612" w14:font="MS Gothic"/>
                  <w14:uncheckedState w14:val="2610" w14:font="MS Gothic"/>
                </w14:checkbox>
              </w:sdtPr>
              <w:sdtEndPr/>
              <w:sdtContent>
                <w:r w:rsidR="006F663F">
                  <w:rPr>
                    <w:rFonts w:ascii="MS Gothic" w:eastAsia="MS Gothic" w:hAnsi="MS Gothic" w:cs="Arial" w:hint="eastAsia"/>
                  </w:rPr>
                  <w:t>☒</w:t>
                </w:r>
              </w:sdtContent>
            </w:sdt>
            <w:r w:rsidR="006F663F" w:rsidRPr="006F663F">
              <w:rPr>
                <w:rFonts w:asciiTheme="minorHAnsi" w:hAnsiTheme="minorHAnsi" w:cs="Arial"/>
              </w:rPr>
              <w:t xml:space="preserve"> </w:t>
            </w:r>
            <w:r w:rsidR="002A4359">
              <w:rPr>
                <w:rFonts w:asciiTheme="minorHAnsi" w:hAnsiTheme="minorHAnsi" w:cs="Arial"/>
              </w:rPr>
              <w:t xml:space="preserve"> </w:t>
            </w:r>
            <w:r w:rsidR="00B443DD" w:rsidRPr="006F663F">
              <w:rPr>
                <w:rFonts w:asciiTheme="minorHAnsi" w:hAnsiTheme="minorHAnsi" w:cs="Arial"/>
              </w:rPr>
              <w:t>Une offre Financière cont</w:t>
            </w:r>
            <w:r w:rsidR="00B443DD">
              <w:rPr>
                <w:rFonts w:asciiTheme="minorHAnsi" w:hAnsiTheme="minorHAnsi" w:cs="Arial"/>
              </w:rPr>
              <w:t>en</w:t>
            </w:r>
            <w:r w:rsidR="00B443DD" w:rsidRPr="006F663F">
              <w:rPr>
                <w:rFonts w:asciiTheme="minorHAnsi" w:hAnsiTheme="minorHAnsi" w:cs="Arial"/>
              </w:rPr>
              <w:t>ant les informations suivantes :</w:t>
            </w:r>
          </w:p>
          <w:p w14:paraId="10C5D9A6" w14:textId="77777777" w:rsidR="005B68D7" w:rsidRPr="005B68D7" w:rsidRDefault="005B68D7" w:rsidP="005B68D7">
            <w:pPr>
              <w:pStyle w:val="Sansinterligne"/>
              <w:numPr>
                <w:ilvl w:val="0"/>
                <w:numId w:val="38"/>
              </w:num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r w:rsidRPr="005B68D7">
              <w:rPr>
                <w:rFonts w:asciiTheme="minorHAnsi" w:hAnsiTheme="minorHAnsi" w:cs="Arial"/>
              </w:rPr>
              <w:t>Honoraires pour les services à fournir - basés sur les livrables dans les termes de référence, y compris les coûts détaillés et la durée.</w:t>
            </w:r>
          </w:p>
          <w:p w14:paraId="113B5CCC" w14:textId="77777777" w:rsidR="005B68D7" w:rsidRPr="005B68D7" w:rsidRDefault="005B68D7" w:rsidP="005B68D7">
            <w:pPr>
              <w:pStyle w:val="Sansinterligne"/>
              <w:numPr>
                <w:ilvl w:val="0"/>
                <w:numId w:val="38"/>
              </w:num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r w:rsidRPr="005B68D7">
              <w:rPr>
                <w:rFonts w:asciiTheme="minorHAnsi" w:hAnsiTheme="minorHAnsi" w:cs="Arial"/>
              </w:rPr>
              <w:t>Indiquez le coût détaillé du voyage (billets d'avion, etc.) et les frais de subsistance pour votre séjour dans le pays.</w:t>
            </w:r>
          </w:p>
          <w:p w14:paraId="62A5A862" w14:textId="08399CFC" w:rsidR="00FF2D42" w:rsidRPr="005B68D7" w:rsidRDefault="00FF2D42" w:rsidP="005B68D7">
            <w:pPr>
              <w:pStyle w:val="Sansinterligne"/>
              <w:ind w:left="360"/>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p w14:paraId="21D9CE2C" w14:textId="77777777" w:rsidR="00FF2D42" w:rsidRPr="00FF2D42" w:rsidRDefault="00FF2D42" w:rsidP="00FF2D42">
            <w:pPr>
              <w:pStyle w:val="Sansinterligne"/>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p w14:paraId="254819CF" w14:textId="0936951A" w:rsidR="00FF2D42" w:rsidRPr="006F663F" w:rsidRDefault="00FF2D42" w:rsidP="00FF2D42">
            <w:pPr>
              <w:pStyle w:val="Sansinterligne"/>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r w:rsidRPr="00FF2D42">
              <w:rPr>
                <w:rFonts w:asciiTheme="minorHAnsi" w:hAnsiTheme="minorHAnsi" w:cs="Arial"/>
              </w:rPr>
              <w:t>L’Offre financière doit être distincte de l’offre technique, avec le budget détaillé par activités de toute la prestation. La proposition financière</w:t>
            </w:r>
            <w:r w:rsidR="005B68D7">
              <w:rPr>
                <w:rFonts w:asciiTheme="minorHAnsi" w:hAnsiTheme="minorHAnsi" w:cs="Arial"/>
              </w:rPr>
              <w:t xml:space="preserve"> </w:t>
            </w:r>
            <w:r w:rsidRPr="00FF2D42">
              <w:rPr>
                <w:rFonts w:asciiTheme="minorHAnsi" w:hAnsiTheme="minorHAnsi" w:cs="Arial"/>
              </w:rPr>
              <w:t>doit inclure les voyages pour les supervisions et mission terrains selon le chronogramme des activités.</w:t>
            </w:r>
          </w:p>
          <w:p w14:paraId="0DED8F38" w14:textId="633FDF95" w:rsidR="00970A6E" w:rsidRPr="006F4908" w:rsidRDefault="00970A6E" w:rsidP="006D42D7">
            <w:pPr>
              <w:pStyle w:val="Sansinterligne"/>
              <w:ind w:left="76"/>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864285" w:rsidRPr="006F4908" w14:paraId="11A3E569"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18E59491" w14:textId="77777777" w:rsidR="00864285" w:rsidRDefault="00706466" w:rsidP="004B054D">
            <w:pPr>
              <w:rPr>
                <w:rFonts w:asciiTheme="minorHAnsi" w:hAnsiTheme="minorHAnsi" w:cs="Arial"/>
                <w:b w:val="0"/>
                <w:bCs w:val="0"/>
                <w:sz w:val="20"/>
              </w:rPr>
            </w:pPr>
            <w:r w:rsidRPr="007A3E3A">
              <w:rPr>
                <w:rFonts w:asciiTheme="minorHAnsi" w:hAnsiTheme="minorHAnsi" w:cs="Arial"/>
                <w:sz w:val="20"/>
              </w:rPr>
              <w:t>A</w:t>
            </w:r>
            <w:r>
              <w:rPr>
                <w:rFonts w:asciiTheme="minorHAnsi" w:hAnsiTheme="minorHAnsi" w:cs="Arial"/>
                <w:sz w:val="20"/>
              </w:rPr>
              <w:t xml:space="preserve">dmissibilité </w:t>
            </w:r>
            <w:r w:rsidR="007A3E3A" w:rsidRPr="007A3E3A">
              <w:rPr>
                <w:rFonts w:asciiTheme="minorHAnsi" w:hAnsiTheme="minorHAnsi" w:cs="Arial"/>
                <w:sz w:val="20"/>
              </w:rPr>
              <w:t xml:space="preserve">; </w:t>
            </w:r>
            <w:r>
              <w:rPr>
                <w:rFonts w:asciiTheme="minorHAnsi" w:hAnsiTheme="minorHAnsi" w:cs="Arial"/>
                <w:sz w:val="20"/>
              </w:rPr>
              <w:t xml:space="preserve">Information des candidats </w:t>
            </w:r>
          </w:p>
          <w:p w14:paraId="08570063" w14:textId="77777777" w:rsidR="00D60490" w:rsidRPr="00D60490" w:rsidRDefault="00D60490" w:rsidP="00D60490">
            <w:pPr>
              <w:rPr>
                <w:rFonts w:asciiTheme="minorHAnsi" w:hAnsiTheme="minorHAnsi" w:cs="Arial"/>
                <w:sz w:val="20"/>
              </w:rPr>
            </w:pPr>
          </w:p>
          <w:p w14:paraId="541C4AB1" w14:textId="77777777" w:rsidR="00D60490" w:rsidRPr="00D60490" w:rsidRDefault="00D60490" w:rsidP="00D60490">
            <w:pPr>
              <w:rPr>
                <w:rFonts w:asciiTheme="minorHAnsi" w:hAnsiTheme="minorHAnsi" w:cs="Arial"/>
                <w:sz w:val="20"/>
              </w:rPr>
            </w:pPr>
          </w:p>
          <w:p w14:paraId="768EAD2F" w14:textId="77777777" w:rsidR="00D60490" w:rsidRPr="00D60490" w:rsidRDefault="00D60490" w:rsidP="00D60490">
            <w:pPr>
              <w:rPr>
                <w:rFonts w:asciiTheme="minorHAnsi" w:hAnsiTheme="minorHAnsi" w:cs="Arial"/>
                <w:sz w:val="20"/>
              </w:rPr>
            </w:pPr>
          </w:p>
          <w:p w14:paraId="6692CE10" w14:textId="77777777" w:rsidR="00D60490" w:rsidRPr="00D60490" w:rsidRDefault="00D60490" w:rsidP="00D60490">
            <w:pPr>
              <w:rPr>
                <w:rFonts w:asciiTheme="minorHAnsi" w:hAnsiTheme="minorHAnsi" w:cs="Arial"/>
                <w:sz w:val="20"/>
              </w:rPr>
            </w:pPr>
          </w:p>
          <w:p w14:paraId="529F7F9A" w14:textId="77777777" w:rsidR="00D60490" w:rsidRPr="00D60490" w:rsidRDefault="00D60490" w:rsidP="00D60490">
            <w:pPr>
              <w:rPr>
                <w:rFonts w:asciiTheme="minorHAnsi" w:hAnsiTheme="minorHAnsi" w:cs="Arial"/>
                <w:sz w:val="20"/>
              </w:rPr>
            </w:pPr>
          </w:p>
          <w:p w14:paraId="30E77837" w14:textId="77777777" w:rsidR="00D60490" w:rsidRPr="00D60490" w:rsidRDefault="00D60490" w:rsidP="00D60490">
            <w:pPr>
              <w:rPr>
                <w:rFonts w:asciiTheme="minorHAnsi" w:hAnsiTheme="minorHAnsi" w:cs="Arial"/>
                <w:sz w:val="20"/>
              </w:rPr>
            </w:pPr>
          </w:p>
          <w:p w14:paraId="60EEA6FD" w14:textId="77777777" w:rsidR="00D60490" w:rsidRPr="00D60490" w:rsidRDefault="00D60490" w:rsidP="00D60490">
            <w:pPr>
              <w:rPr>
                <w:rFonts w:asciiTheme="minorHAnsi" w:hAnsiTheme="minorHAnsi" w:cs="Arial"/>
                <w:sz w:val="20"/>
              </w:rPr>
            </w:pPr>
          </w:p>
          <w:p w14:paraId="30A7E8CE" w14:textId="77777777" w:rsidR="00D60490" w:rsidRPr="00D60490" w:rsidRDefault="00D60490" w:rsidP="00D60490">
            <w:pPr>
              <w:rPr>
                <w:rFonts w:asciiTheme="minorHAnsi" w:hAnsiTheme="minorHAnsi" w:cs="Arial"/>
                <w:sz w:val="20"/>
              </w:rPr>
            </w:pPr>
          </w:p>
          <w:p w14:paraId="366501D4" w14:textId="77777777" w:rsidR="00D60490" w:rsidRPr="00D60490" w:rsidRDefault="00D60490" w:rsidP="00D60490">
            <w:pPr>
              <w:rPr>
                <w:rFonts w:asciiTheme="minorHAnsi" w:hAnsiTheme="minorHAnsi" w:cs="Arial"/>
                <w:sz w:val="20"/>
              </w:rPr>
            </w:pPr>
          </w:p>
          <w:p w14:paraId="1BF0DFA0" w14:textId="77777777" w:rsidR="00D60490" w:rsidRPr="00D60490" w:rsidRDefault="00D60490" w:rsidP="00D60490">
            <w:pPr>
              <w:rPr>
                <w:rFonts w:asciiTheme="minorHAnsi" w:hAnsiTheme="minorHAnsi" w:cs="Arial"/>
                <w:sz w:val="20"/>
              </w:rPr>
            </w:pPr>
          </w:p>
          <w:p w14:paraId="12E347B6" w14:textId="77777777" w:rsidR="00D60490" w:rsidRPr="00D60490" w:rsidRDefault="00D60490" w:rsidP="00D60490">
            <w:pPr>
              <w:rPr>
                <w:rFonts w:asciiTheme="minorHAnsi" w:hAnsiTheme="minorHAnsi" w:cs="Arial"/>
                <w:sz w:val="20"/>
              </w:rPr>
            </w:pPr>
          </w:p>
          <w:p w14:paraId="7FA54D97" w14:textId="77777777" w:rsidR="00D60490" w:rsidRPr="00D60490" w:rsidRDefault="00D60490" w:rsidP="00D60490">
            <w:pPr>
              <w:rPr>
                <w:rFonts w:asciiTheme="minorHAnsi" w:hAnsiTheme="minorHAnsi" w:cs="Arial"/>
                <w:sz w:val="20"/>
              </w:rPr>
            </w:pPr>
          </w:p>
          <w:p w14:paraId="756F4FDE" w14:textId="77777777" w:rsidR="00D60490" w:rsidRPr="00D60490" w:rsidRDefault="00D60490" w:rsidP="00D60490">
            <w:pPr>
              <w:rPr>
                <w:rFonts w:asciiTheme="minorHAnsi" w:hAnsiTheme="minorHAnsi" w:cs="Arial"/>
                <w:sz w:val="20"/>
              </w:rPr>
            </w:pPr>
          </w:p>
          <w:p w14:paraId="2A0EABEA" w14:textId="77777777" w:rsidR="00D60490" w:rsidRPr="00D60490" w:rsidRDefault="00D60490" w:rsidP="00D60490">
            <w:pPr>
              <w:rPr>
                <w:rFonts w:asciiTheme="minorHAnsi" w:hAnsiTheme="minorHAnsi" w:cs="Arial"/>
                <w:sz w:val="20"/>
              </w:rPr>
            </w:pPr>
          </w:p>
          <w:p w14:paraId="0500D36F" w14:textId="77777777" w:rsidR="00D60490" w:rsidRPr="00D60490" w:rsidRDefault="00D60490" w:rsidP="00D60490">
            <w:pPr>
              <w:rPr>
                <w:rFonts w:asciiTheme="minorHAnsi" w:hAnsiTheme="minorHAnsi" w:cs="Arial"/>
                <w:sz w:val="20"/>
              </w:rPr>
            </w:pPr>
          </w:p>
          <w:p w14:paraId="4511FF54" w14:textId="77777777" w:rsidR="00D60490" w:rsidRPr="00D60490" w:rsidRDefault="00D60490" w:rsidP="00D60490">
            <w:pPr>
              <w:rPr>
                <w:rFonts w:asciiTheme="minorHAnsi" w:hAnsiTheme="minorHAnsi" w:cs="Arial"/>
                <w:sz w:val="20"/>
              </w:rPr>
            </w:pPr>
          </w:p>
          <w:p w14:paraId="7D261534" w14:textId="77777777" w:rsidR="00D60490" w:rsidRPr="00D60490" w:rsidRDefault="00D60490" w:rsidP="00D60490">
            <w:pPr>
              <w:rPr>
                <w:rFonts w:asciiTheme="minorHAnsi" w:hAnsiTheme="minorHAnsi" w:cs="Arial"/>
                <w:sz w:val="20"/>
              </w:rPr>
            </w:pPr>
          </w:p>
          <w:p w14:paraId="1404FC6F" w14:textId="77777777" w:rsidR="00D60490" w:rsidRPr="00D60490" w:rsidRDefault="00D60490" w:rsidP="00D60490">
            <w:pPr>
              <w:rPr>
                <w:rFonts w:asciiTheme="minorHAnsi" w:hAnsiTheme="minorHAnsi" w:cs="Arial"/>
                <w:sz w:val="20"/>
              </w:rPr>
            </w:pPr>
          </w:p>
          <w:p w14:paraId="3D8637AF" w14:textId="77777777" w:rsidR="00D60490" w:rsidRPr="00D60490" w:rsidRDefault="00D60490" w:rsidP="00D60490">
            <w:pPr>
              <w:rPr>
                <w:rFonts w:asciiTheme="minorHAnsi" w:hAnsiTheme="minorHAnsi" w:cs="Arial"/>
                <w:sz w:val="20"/>
              </w:rPr>
            </w:pPr>
          </w:p>
          <w:p w14:paraId="309BC705" w14:textId="77777777" w:rsidR="00D60490" w:rsidRPr="00D60490" w:rsidRDefault="00D60490" w:rsidP="00D60490">
            <w:pPr>
              <w:rPr>
                <w:rFonts w:asciiTheme="minorHAnsi" w:hAnsiTheme="minorHAnsi" w:cs="Arial"/>
                <w:sz w:val="20"/>
              </w:rPr>
            </w:pPr>
          </w:p>
          <w:p w14:paraId="18B37675" w14:textId="77777777" w:rsidR="00D60490" w:rsidRPr="00D60490" w:rsidRDefault="00D60490" w:rsidP="00D60490">
            <w:pPr>
              <w:rPr>
                <w:rFonts w:asciiTheme="minorHAnsi" w:hAnsiTheme="minorHAnsi" w:cs="Arial"/>
                <w:sz w:val="20"/>
              </w:rPr>
            </w:pPr>
          </w:p>
          <w:p w14:paraId="5F8DDD00" w14:textId="77777777" w:rsidR="00D60490" w:rsidRPr="00D60490" w:rsidRDefault="00D60490" w:rsidP="00D60490">
            <w:pPr>
              <w:rPr>
                <w:rFonts w:asciiTheme="minorHAnsi" w:hAnsiTheme="minorHAnsi" w:cs="Arial"/>
                <w:sz w:val="20"/>
              </w:rPr>
            </w:pPr>
          </w:p>
          <w:p w14:paraId="7E4B703F" w14:textId="77777777" w:rsidR="00D60490" w:rsidRPr="00D60490" w:rsidRDefault="00D60490" w:rsidP="00D60490">
            <w:pPr>
              <w:rPr>
                <w:rFonts w:asciiTheme="minorHAnsi" w:hAnsiTheme="minorHAnsi" w:cs="Arial"/>
                <w:sz w:val="20"/>
              </w:rPr>
            </w:pPr>
          </w:p>
          <w:p w14:paraId="3092306B" w14:textId="77777777" w:rsidR="00D60490" w:rsidRPr="00D60490" w:rsidRDefault="00D60490" w:rsidP="00D60490">
            <w:pPr>
              <w:rPr>
                <w:rFonts w:asciiTheme="minorHAnsi" w:hAnsiTheme="minorHAnsi" w:cs="Arial"/>
                <w:sz w:val="20"/>
              </w:rPr>
            </w:pPr>
          </w:p>
          <w:p w14:paraId="1D1990EC" w14:textId="77777777" w:rsidR="00D60490" w:rsidRPr="00D60490" w:rsidRDefault="00D60490" w:rsidP="00D60490">
            <w:pPr>
              <w:rPr>
                <w:rFonts w:asciiTheme="minorHAnsi" w:hAnsiTheme="minorHAnsi" w:cs="Arial"/>
                <w:sz w:val="20"/>
              </w:rPr>
            </w:pPr>
          </w:p>
          <w:p w14:paraId="49A9414D" w14:textId="77777777" w:rsidR="00D60490" w:rsidRPr="00D60490" w:rsidRDefault="00D60490" w:rsidP="00D60490">
            <w:pPr>
              <w:rPr>
                <w:rFonts w:asciiTheme="minorHAnsi" w:hAnsiTheme="minorHAnsi" w:cs="Arial"/>
                <w:sz w:val="20"/>
              </w:rPr>
            </w:pPr>
          </w:p>
          <w:p w14:paraId="5D21EBA5" w14:textId="77777777" w:rsidR="00D60490" w:rsidRPr="00D60490" w:rsidRDefault="00D60490" w:rsidP="00D60490">
            <w:pPr>
              <w:rPr>
                <w:rFonts w:asciiTheme="minorHAnsi" w:hAnsiTheme="minorHAnsi" w:cs="Arial"/>
                <w:sz w:val="20"/>
              </w:rPr>
            </w:pPr>
          </w:p>
          <w:p w14:paraId="0CF71AFC" w14:textId="77777777" w:rsidR="00D60490" w:rsidRPr="00D60490" w:rsidRDefault="00D60490" w:rsidP="00D60490">
            <w:pPr>
              <w:rPr>
                <w:rFonts w:asciiTheme="minorHAnsi" w:hAnsiTheme="minorHAnsi" w:cs="Arial"/>
                <w:sz w:val="20"/>
              </w:rPr>
            </w:pPr>
          </w:p>
          <w:p w14:paraId="7BE660FD" w14:textId="77777777" w:rsidR="00D60490" w:rsidRPr="00D60490" w:rsidRDefault="00D60490" w:rsidP="00D60490">
            <w:pPr>
              <w:rPr>
                <w:rFonts w:asciiTheme="minorHAnsi" w:hAnsiTheme="minorHAnsi" w:cs="Arial"/>
                <w:sz w:val="20"/>
              </w:rPr>
            </w:pPr>
          </w:p>
          <w:p w14:paraId="04C6320D" w14:textId="77777777" w:rsidR="00D60490" w:rsidRPr="00D60490" w:rsidRDefault="00D60490" w:rsidP="00D60490">
            <w:pPr>
              <w:rPr>
                <w:rFonts w:asciiTheme="minorHAnsi" w:hAnsiTheme="minorHAnsi" w:cs="Arial"/>
                <w:sz w:val="20"/>
              </w:rPr>
            </w:pPr>
          </w:p>
          <w:p w14:paraId="79E8C4D9" w14:textId="77777777" w:rsidR="00D60490" w:rsidRPr="00D60490" w:rsidRDefault="00D60490" w:rsidP="00D60490">
            <w:pPr>
              <w:rPr>
                <w:rFonts w:asciiTheme="minorHAnsi" w:hAnsiTheme="minorHAnsi" w:cs="Arial"/>
                <w:sz w:val="20"/>
              </w:rPr>
            </w:pPr>
          </w:p>
          <w:p w14:paraId="059DE48B" w14:textId="77777777" w:rsidR="00D60490" w:rsidRPr="00D60490" w:rsidRDefault="00D60490" w:rsidP="00D60490">
            <w:pPr>
              <w:rPr>
                <w:rFonts w:asciiTheme="minorHAnsi" w:hAnsiTheme="minorHAnsi" w:cs="Arial"/>
                <w:sz w:val="20"/>
              </w:rPr>
            </w:pPr>
          </w:p>
          <w:p w14:paraId="08F51744" w14:textId="77777777" w:rsidR="00D60490" w:rsidRPr="00D60490" w:rsidRDefault="00D60490" w:rsidP="00D60490">
            <w:pPr>
              <w:rPr>
                <w:rFonts w:asciiTheme="minorHAnsi" w:hAnsiTheme="minorHAnsi" w:cs="Arial"/>
                <w:sz w:val="20"/>
              </w:rPr>
            </w:pPr>
          </w:p>
          <w:p w14:paraId="7E8C3803" w14:textId="77777777" w:rsidR="00D60490" w:rsidRPr="00D60490" w:rsidRDefault="00D60490" w:rsidP="00D60490">
            <w:pPr>
              <w:rPr>
                <w:rFonts w:asciiTheme="minorHAnsi" w:hAnsiTheme="minorHAnsi" w:cs="Arial"/>
                <w:sz w:val="20"/>
              </w:rPr>
            </w:pPr>
          </w:p>
          <w:p w14:paraId="190F3BE4" w14:textId="77777777" w:rsidR="00D60490" w:rsidRPr="00D60490" w:rsidRDefault="00D60490" w:rsidP="00D60490">
            <w:pPr>
              <w:rPr>
                <w:rFonts w:asciiTheme="minorHAnsi" w:hAnsiTheme="minorHAnsi" w:cs="Arial"/>
                <w:sz w:val="20"/>
              </w:rPr>
            </w:pPr>
          </w:p>
          <w:p w14:paraId="61581257" w14:textId="77777777" w:rsidR="00D60490" w:rsidRDefault="00D60490" w:rsidP="00D60490">
            <w:pPr>
              <w:rPr>
                <w:rFonts w:asciiTheme="minorHAnsi" w:hAnsiTheme="minorHAnsi" w:cs="Arial"/>
                <w:b w:val="0"/>
                <w:bCs w:val="0"/>
                <w:sz w:val="20"/>
              </w:rPr>
            </w:pPr>
          </w:p>
          <w:p w14:paraId="31368B95" w14:textId="77777777" w:rsidR="00D60490" w:rsidRPr="00D60490" w:rsidRDefault="00D60490" w:rsidP="00D60490">
            <w:pPr>
              <w:rPr>
                <w:rFonts w:asciiTheme="minorHAnsi" w:hAnsiTheme="minorHAnsi" w:cs="Arial"/>
                <w:sz w:val="20"/>
              </w:rPr>
            </w:pPr>
          </w:p>
          <w:p w14:paraId="4981A126" w14:textId="77777777" w:rsidR="00D60490" w:rsidRPr="00D60490" w:rsidRDefault="00D60490" w:rsidP="00D60490">
            <w:pPr>
              <w:rPr>
                <w:rFonts w:asciiTheme="minorHAnsi" w:hAnsiTheme="minorHAnsi" w:cs="Arial"/>
                <w:sz w:val="20"/>
              </w:rPr>
            </w:pPr>
          </w:p>
          <w:p w14:paraId="3D3F1B8F" w14:textId="77777777" w:rsidR="00D60490" w:rsidRPr="00D60490" w:rsidRDefault="00D60490" w:rsidP="00D60490">
            <w:pPr>
              <w:rPr>
                <w:rFonts w:asciiTheme="minorHAnsi" w:hAnsiTheme="minorHAnsi" w:cs="Arial"/>
                <w:sz w:val="20"/>
              </w:rPr>
            </w:pPr>
          </w:p>
          <w:p w14:paraId="60A5E291" w14:textId="0D101695" w:rsidR="00D60490" w:rsidRPr="00D60490" w:rsidRDefault="00D60490" w:rsidP="00D60490">
            <w:pPr>
              <w:jc w:val="right"/>
              <w:rPr>
                <w:rFonts w:asciiTheme="minorHAnsi" w:hAnsiTheme="minorHAnsi" w:cs="Arial"/>
                <w:sz w:val="20"/>
              </w:rPr>
            </w:pPr>
          </w:p>
        </w:tc>
        <w:tc>
          <w:tcPr>
            <w:tcW w:w="6750" w:type="dxa"/>
          </w:tcPr>
          <w:p w14:paraId="76670C3C" w14:textId="77777777" w:rsidR="00F4620A" w:rsidRPr="00F4620A" w:rsidRDefault="00F4620A" w:rsidP="00F4620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F4620A">
              <w:rPr>
                <w:rFonts w:asciiTheme="minorHAnsi" w:hAnsiTheme="minorHAnsi" w:cs="Arial"/>
                <w:sz w:val="20"/>
              </w:rPr>
              <w:lastRenderedPageBreak/>
              <w:t>Soumissionnaire. Le terme « Soumissionnaire » désigne toute entreprise qui soumet une Proposition sur la base de la présente Demande de propositions pour la fourniture de services et le terme « Proposition » tous les documents fournis par un Soumissionnaire dans sa réponse à cette Demande. Pour être admissible, un Soumissionnaire doit se conformer aux déclarations figurant dans la partie V du présent document, y compris celles concernant les normes déontologiques, notamment les conflits d’intérêts.</w:t>
            </w:r>
          </w:p>
          <w:p w14:paraId="6A4D4C0F" w14:textId="77777777" w:rsidR="00F4620A" w:rsidRPr="00F4620A" w:rsidRDefault="00F4620A" w:rsidP="00F4620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6EDC2714" w14:textId="24365D14" w:rsidR="00F4620A" w:rsidRPr="00CC10F4" w:rsidRDefault="00F4620A" w:rsidP="00D561D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C10F4">
              <w:rPr>
                <w:rFonts w:asciiTheme="minorHAnsi" w:eastAsia="Times New Roman" w:hAnsiTheme="minorHAnsi" w:cs="Arial"/>
                <w:sz w:val="20"/>
              </w:rPr>
              <w:t>Coentreprise, consortium ou partenariat.</w:t>
            </w:r>
          </w:p>
          <w:p w14:paraId="0ED421C8" w14:textId="1716182C" w:rsidR="00F4620A" w:rsidRPr="00F4620A" w:rsidRDefault="00F4620A" w:rsidP="00F4620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F4620A">
              <w:rPr>
                <w:rFonts w:asciiTheme="minorHAnsi" w:hAnsiTheme="minorHAnsi" w:cs="Arial"/>
                <w:sz w:val="20"/>
              </w:rPr>
              <w:t>a)Si le Soumissionnaire est un groupe d’entités juridiques qui formeront ou ont formé une coentreprise, un consortium ou un partenariat pour le dépôt de la Proposition, ces entités confirment chacune dans leur Proposition conjointe :</w:t>
            </w:r>
          </w:p>
          <w:p w14:paraId="7B209E57" w14:textId="77777777" w:rsidR="00F4620A" w:rsidRPr="00F4620A" w:rsidRDefault="00F4620A" w:rsidP="00F4620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2D6761A6" w14:textId="4D80EE4C"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F4620A">
              <w:rPr>
                <w:rFonts w:asciiTheme="minorHAnsi" w:hAnsiTheme="minorHAnsi" w:cs="Arial"/>
                <w:sz w:val="20"/>
              </w:rPr>
              <w:t>i)</w:t>
            </w:r>
            <w:r w:rsidR="00003FC5">
              <w:rPr>
                <w:rFonts w:asciiTheme="minorHAnsi" w:hAnsiTheme="minorHAnsi" w:cs="Arial"/>
                <w:sz w:val="20"/>
              </w:rPr>
              <w:t xml:space="preserve"> </w:t>
            </w:r>
            <w:r w:rsidRPr="00F4620A">
              <w:rPr>
                <w:rFonts w:asciiTheme="minorHAnsi" w:hAnsiTheme="minorHAnsi" w:cs="Arial"/>
                <w:sz w:val="20"/>
              </w:rPr>
              <w:t>qu’elles ont désigné une partie pour agir en tant qu’entité chef de file, dûment habilitée à engager juridiquement les membres de la coentreprise conjointement et solidairement, comme en atteste un Contrat de coentreprise conclu entre elles, qui est joint à la Proposition ;</w:t>
            </w:r>
          </w:p>
          <w:p w14:paraId="7219E276" w14:textId="77777777"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6611BBCE" w14:textId="38556B72"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F4620A">
              <w:rPr>
                <w:rFonts w:asciiTheme="minorHAnsi" w:hAnsiTheme="minorHAnsi" w:cs="Arial"/>
                <w:sz w:val="20"/>
              </w:rPr>
              <w:lastRenderedPageBreak/>
              <w:t>ii)que, si le contrat leur est attribué, l’entité chef de file désignée conclut ce contrat avec l’UNICEF et agit pour le compte et au nom de toutes les entités composant la coentreprise.</w:t>
            </w:r>
          </w:p>
          <w:p w14:paraId="515EC040" w14:textId="77777777"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3B023F1A" w14:textId="4007B6F3"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F4620A">
              <w:rPr>
                <w:rFonts w:asciiTheme="minorHAnsi" w:hAnsiTheme="minorHAnsi" w:cs="Arial"/>
                <w:sz w:val="20"/>
              </w:rPr>
              <w:t>b)Une fois la Proposition déposée auprès de l’UNICEF, l’entité chef de file désignée pour représenter la coentreprise n’est pas changée sans le consentement écrit préalable de l’UNICEF.</w:t>
            </w:r>
          </w:p>
          <w:p w14:paraId="603B98D7" w14:textId="77777777"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69636C7C" w14:textId="69811B07" w:rsidR="00F4620A" w:rsidRPr="00F4620A" w:rsidRDefault="00F4620A" w:rsidP="00003FC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F4620A">
              <w:rPr>
                <w:rFonts w:asciiTheme="minorHAnsi" w:hAnsiTheme="minorHAnsi" w:cs="Arial"/>
                <w:sz w:val="20"/>
              </w:rPr>
              <w:t>c)Si l’Attributaire est une coentreprise, l’UNICEF conclut le contrat avec la coentreprise, représentée par son entité chef de file désignée. L’entité chef de file signe le contrat pour le compte et au nom de toutes les autres entités membres.</w:t>
            </w:r>
          </w:p>
          <w:p w14:paraId="5CBBF57A" w14:textId="614653A1" w:rsidR="00F4620A" w:rsidRPr="00CC10F4" w:rsidRDefault="00F4620A" w:rsidP="00D561D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C10F4">
              <w:rPr>
                <w:rFonts w:asciiTheme="minorHAnsi" w:eastAsia="Times New Roman" w:hAnsiTheme="minorHAnsi" w:cs="Arial"/>
                <w:sz w:val="20"/>
              </w:rPr>
              <w:t>Propositions émanant d’organismes gouvernementaux. L’admissibilité des Soumissionnaires qui appartiennent en tout ou en partie à l’État est subordonnée à une évaluation et à un examen plus approfondis par l’UNICEF de divers éléments tels que le fait d’être enregistrés en tant qu’entité indépendante, l’importance de la participation de l’État, le droit à des subventions, le mandat et l’accès à des informations relatives à la présente Demande de propositions, entre autres facteurs pouvant se traduire par un avantage indu par rapport aux autres Soumissionnaires et entraîner le rejet de la Proposition.</w:t>
            </w:r>
          </w:p>
          <w:p w14:paraId="56F1B46F" w14:textId="5D166A4B" w:rsidR="00864285" w:rsidRPr="00CC10F4" w:rsidRDefault="00F4620A" w:rsidP="00D561D2">
            <w:pPr>
              <w:pStyle w:val="ListParagraph"/>
              <w:numPr>
                <w:ilvl w:val="0"/>
                <w:numId w:val="23"/>
              </w:numPr>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CC10F4">
              <w:rPr>
                <w:rFonts w:asciiTheme="minorHAnsi" w:eastAsia="Times New Roman" w:hAnsiTheme="minorHAnsi" w:cs="Arial"/>
                <w:sz w:val="20"/>
              </w:rPr>
              <w:t>Propositions émanant d’organisations dont le propriétaire unique est un ancien fonctionnaire ou un fonctionnaire retraité de l’UNICEF/ONU. Toute organisation dont le propriétaire unique est un ancien fonctionnaire ou un fonctionnaire retraité de l’UNICEF (ou de tout autre organisme des Nations Unies) et qui présente une Proposition doit signaler cet ancien emploi dans le système des Nations Unies au moment du dépôt. Toute Proposition de ce type est considérée comme émanant d’un individu aux fins des conditions types applicables par l’UNICEF au recrutement d’anciens fonctionnaires ou de fonctionnaires retraités</w:t>
            </w:r>
            <w:r w:rsidRPr="00CC10F4">
              <w:rPr>
                <w:rFonts w:asciiTheme="minorHAnsi" w:eastAsia="Times New Roman" w:hAnsiTheme="minorHAnsi" w:cs="Arial"/>
                <w:sz w:val="20"/>
              </w:rPr>
              <w:tab/>
            </w:r>
          </w:p>
        </w:tc>
      </w:tr>
      <w:tr w:rsidR="00970A6E" w:rsidRPr="006F4908" w14:paraId="06E9B472" w14:textId="77777777" w:rsidTr="004B054D">
        <w:tc>
          <w:tcPr>
            <w:cnfStyle w:val="001000000000" w:firstRow="0" w:lastRow="0" w:firstColumn="1" w:lastColumn="0" w:oddVBand="0" w:evenVBand="0" w:oddHBand="0" w:evenHBand="0" w:firstRowFirstColumn="0" w:firstRowLastColumn="0" w:lastRowFirstColumn="0" w:lastRowLastColumn="0"/>
            <w:tcW w:w="2430" w:type="dxa"/>
          </w:tcPr>
          <w:p w14:paraId="71510C97" w14:textId="4557A454" w:rsidR="00970A6E" w:rsidRPr="006F4908" w:rsidRDefault="00970A6E" w:rsidP="004B054D">
            <w:pPr>
              <w:rPr>
                <w:rFonts w:asciiTheme="minorHAnsi" w:hAnsiTheme="minorHAnsi" w:cs="Arial"/>
                <w:sz w:val="20"/>
              </w:rPr>
            </w:pPr>
            <w:r w:rsidRPr="006F4908">
              <w:rPr>
                <w:rFonts w:asciiTheme="minorHAnsi" w:hAnsiTheme="minorHAnsi" w:cs="Arial"/>
                <w:sz w:val="20"/>
              </w:rPr>
              <w:lastRenderedPageBreak/>
              <w:t>Nombre de copies de la soumission</w:t>
            </w:r>
          </w:p>
        </w:tc>
        <w:tc>
          <w:tcPr>
            <w:tcW w:w="6750" w:type="dxa"/>
          </w:tcPr>
          <w:p w14:paraId="046A8E82" w14:textId="0376E464" w:rsidR="00970A6E" w:rsidRPr="006F4908" w:rsidRDefault="0073584A" w:rsidP="004B054D">
            <w:pPr>
              <w:tabs>
                <w:tab w:val="left" w:pos="588"/>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366680747"/>
                <w14:checkbox>
                  <w14:checked w14:val="1"/>
                  <w14:checkedState w14:val="2612" w14:font="MS Gothic"/>
                  <w14:uncheckedState w14:val="2610" w14:font="MS Gothic"/>
                </w14:checkbox>
              </w:sdtPr>
              <w:sdtEndPr/>
              <w:sdtContent>
                <w:r w:rsidR="000C2F7C">
                  <w:rPr>
                    <w:rFonts w:ascii="MS Gothic" w:eastAsia="MS Gothic" w:hAnsi="MS Gothic" w:cs="Arial" w:hint="eastAsia"/>
                    <w:sz w:val="20"/>
                  </w:rPr>
                  <w:t>☒</w:t>
                </w:r>
              </w:sdtContent>
            </w:sdt>
            <w:r w:rsidR="00970A6E" w:rsidRPr="006F4908">
              <w:rPr>
                <w:rFonts w:asciiTheme="minorHAnsi" w:hAnsiTheme="minorHAnsi" w:cs="Arial"/>
                <w:sz w:val="20"/>
              </w:rPr>
              <w:tab/>
              <w:t>Original : 1</w:t>
            </w:r>
          </w:p>
        </w:tc>
      </w:tr>
      <w:tr w:rsidR="003031CA" w:rsidRPr="006F4908" w14:paraId="3AC9C266"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5658078B" w14:textId="0607AA6D" w:rsidR="00281F18" w:rsidRPr="006152F3" w:rsidRDefault="00281F18" w:rsidP="004B054D">
            <w:pPr>
              <w:rPr>
                <w:rFonts w:asciiTheme="minorHAnsi" w:hAnsiTheme="minorHAnsi" w:cs="Arial"/>
                <w:b w:val="0"/>
                <w:bCs w:val="0"/>
                <w:sz w:val="20"/>
              </w:rPr>
            </w:pPr>
            <w:r w:rsidRPr="006152F3">
              <w:rPr>
                <w:rFonts w:asciiTheme="minorHAnsi" w:hAnsiTheme="minorHAnsi" w:cs="Arial"/>
                <w:b w:val="0"/>
                <w:bCs w:val="0"/>
                <w:sz w:val="20"/>
              </w:rPr>
              <w:t xml:space="preserve">Propositions multiples et propositions par des organismes liés </w:t>
            </w:r>
          </w:p>
          <w:p w14:paraId="76363823" w14:textId="77777777" w:rsidR="00281F18" w:rsidRPr="006152F3" w:rsidRDefault="00281F18" w:rsidP="004B054D">
            <w:pPr>
              <w:rPr>
                <w:rFonts w:asciiTheme="minorHAnsi" w:hAnsiTheme="minorHAnsi" w:cs="Arial"/>
                <w:b w:val="0"/>
                <w:bCs w:val="0"/>
                <w:sz w:val="20"/>
              </w:rPr>
            </w:pPr>
          </w:p>
          <w:p w14:paraId="0BBC8DA9" w14:textId="6F21C633" w:rsidR="003031CA" w:rsidRPr="006152F3" w:rsidRDefault="003031CA" w:rsidP="004B054D">
            <w:pPr>
              <w:rPr>
                <w:rFonts w:asciiTheme="minorHAnsi" w:hAnsiTheme="minorHAnsi" w:cs="Arial"/>
                <w:sz w:val="20"/>
              </w:rPr>
            </w:pPr>
          </w:p>
        </w:tc>
        <w:tc>
          <w:tcPr>
            <w:tcW w:w="6750" w:type="dxa"/>
          </w:tcPr>
          <w:p w14:paraId="7A660E4D" w14:textId="1E1DC7AA" w:rsidR="00673E1F" w:rsidRPr="006152F3" w:rsidRDefault="00673E1F" w:rsidP="00D561D2">
            <w:pPr>
              <w:pStyle w:val="ListParagraph"/>
              <w:numPr>
                <w:ilvl w:val="0"/>
                <w:numId w:val="21"/>
              </w:numPr>
              <w:tabs>
                <w:tab w:val="left" w:pos="360"/>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 xml:space="preserve">Les Soumissionnaires ne présentent pas plus d’une </w:t>
            </w:r>
            <w:r w:rsidR="00FA6AB2" w:rsidRPr="006152F3">
              <w:rPr>
                <w:rFonts w:asciiTheme="minorHAnsi" w:eastAsia="Times New Roman" w:hAnsiTheme="minorHAnsi" w:cs="Arial"/>
                <w:sz w:val="20"/>
              </w:rPr>
              <w:t>p</w:t>
            </w:r>
            <w:r w:rsidRPr="006152F3">
              <w:rPr>
                <w:rFonts w:asciiTheme="minorHAnsi" w:eastAsia="Times New Roman" w:hAnsiTheme="minorHAnsi" w:cs="Arial"/>
                <w:sz w:val="20"/>
              </w:rPr>
              <w:t>roposition dans le cadre de la présente procédure de demande de propositions pour la fourniture de services.</w:t>
            </w:r>
          </w:p>
          <w:p w14:paraId="7BD9B120" w14:textId="77C1827B" w:rsidR="00673E1F" w:rsidRPr="006152F3" w:rsidRDefault="00253089" w:rsidP="00D561D2">
            <w:pPr>
              <w:pStyle w:val="ListParagraph"/>
              <w:numPr>
                <w:ilvl w:val="0"/>
                <w:numId w:val="21"/>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 xml:space="preserve">  </w:t>
            </w:r>
            <w:r w:rsidR="00673E1F" w:rsidRPr="006152F3">
              <w:rPr>
                <w:rFonts w:asciiTheme="minorHAnsi" w:eastAsia="Times New Roman" w:hAnsiTheme="minorHAnsi" w:cs="Arial"/>
                <w:sz w:val="20"/>
              </w:rPr>
              <w:t>Si le Soumissionnaire est un groupe d’entités juridiques qui formeront ou ont formé une coentreprise, un consortium ou un partenariat pour le dépôt de la Proposition, ni l’entité chef de file ni les entités membres de la coentreprise ne peuvent soumettre une autre Proposition, soit en leur nom propre, soit en tant qu’entité chef de file, soit en tant qu’entité membre d’une autre coentreprise soumettant une autre Proposition.</w:t>
            </w:r>
          </w:p>
          <w:p w14:paraId="19896CE6" w14:textId="1BDDB223" w:rsidR="00673E1F" w:rsidRPr="006152F3" w:rsidRDefault="00673E1F" w:rsidP="00D561D2">
            <w:pPr>
              <w:pStyle w:val="ListParagraph"/>
              <w:numPr>
                <w:ilvl w:val="0"/>
                <w:numId w:val="21"/>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L’UNICEF se réserve le droit de rejeter des Propositions distinctes déposées par deux Soumissionnaires ou plus si ceux-ci sont des organismes liés et s’ils présentent l’une des caractéristiques suivantes :</w:t>
            </w:r>
          </w:p>
          <w:p w14:paraId="4823836E" w14:textId="6CCE15F3" w:rsidR="00673E1F" w:rsidRPr="006152F3" w:rsidRDefault="00673E1F" w:rsidP="00D561D2">
            <w:pPr>
              <w:pStyle w:val="ListParagraph"/>
              <w:numPr>
                <w:ilvl w:val="0"/>
                <w:numId w:val="22"/>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ils ont au moins un associé majoritaire, un administrateur ou un actionnaire en commun ;</w:t>
            </w:r>
          </w:p>
          <w:p w14:paraId="65E81EB7" w14:textId="0807437F" w:rsidR="00673E1F" w:rsidRPr="006152F3" w:rsidRDefault="00673E1F" w:rsidP="00D561D2">
            <w:pPr>
              <w:pStyle w:val="ListParagraph"/>
              <w:numPr>
                <w:ilvl w:val="0"/>
                <w:numId w:val="22"/>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l’un d’eux reçoit ou a reçu une subvention directe ou indirecte de l’autre ou des autres ;</w:t>
            </w:r>
          </w:p>
          <w:p w14:paraId="38CE7D14" w14:textId="3CBEDD02" w:rsidR="00673E1F" w:rsidRPr="006152F3" w:rsidRDefault="00673E1F" w:rsidP="00D561D2">
            <w:pPr>
              <w:pStyle w:val="ListParagraph"/>
              <w:numPr>
                <w:ilvl w:val="0"/>
                <w:numId w:val="22"/>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lastRenderedPageBreak/>
              <w:t>ils ont une relation l’un avec l’autre, qui donne à un ou plusieurs d’entre eux accès à des informations confidentielles concernant l’(les) autre(s) Proposition(s), ou qui a une incidence sur l’(les) autre(s) Proposition(s) ;</w:t>
            </w:r>
          </w:p>
          <w:p w14:paraId="42ABB5F4" w14:textId="77777777" w:rsidR="00F5587A" w:rsidRPr="006152F3" w:rsidRDefault="00673E1F" w:rsidP="00D561D2">
            <w:pPr>
              <w:pStyle w:val="ListParagraph"/>
              <w:numPr>
                <w:ilvl w:val="0"/>
                <w:numId w:val="22"/>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ils sont chacun sous-traitant pour la Proposition de l’autre, ou, en tant que sous-traitant pour une Proposition, l’un d’entre eux présente aussi une autre Proposition en son nom en tant que Soumissionnaire chef de file ;</w:t>
            </w:r>
          </w:p>
          <w:p w14:paraId="5B933E4C" w14:textId="0A74ECC3" w:rsidR="003031CA" w:rsidRPr="006152F3" w:rsidRDefault="00673E1F" w:rsidP="00D561D2">
            <w:pPr>
              <w:pStyle w:val="ListParagraph"/>
              <w:numPr>
                <w:ilvl w:val="0"/>
                <w:numId w:val="22"/>
              </w:numPr>
              <w:tabs>
                <w:tab w:val="left" w:pos="588"/>
              </w:tabs>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sz w:val="20"/>
              </w:rPr>
            </w:pPr>
            <w:r w:rsidRPr="006152F3">
              <w:rPr>
                <w:rFonts w:asciiTheme="minorHAnsi" w:eastAsia="Times New Roman" w:hAnsiTheme="minorHAnsi" w:cs="Arial"/>
                <w:sz w:val="20"/>
              </w:rPr>
              <w:t>un expert proposé pour faire partie de l’équipe d’un Soumissionnaire participe à plus d’une Proposition dans le cadre de la présente procédure de Demande de propositions pour la fourniture de services.</w:t>
            </w:r>
          </w:p>
        </w:tc>
      </w:tr>
      <w:tr w:rsidR="00970A6E" w:rsidRPr="006F4908" w14:paraId="0CDC8F81" w14:textId="77777777" w:rsidTr="004B054D">
        <w:tc>
          <w:tcPr>
            <w:cnfStyle w:val="001000000000" w:firstRow="0" w:lastRow="0" w:firstColumn="1" w:lastColumn="0" w:oddVBand="0" w:evenVBand="0" w:oddHBand="0" w:evenHBand="0" w:firstRowFirstColumn="0" w:firstRowLastColumn="0" w:lastRowFirstColumn="0" w:lastRowLastColumn="0"/>
            <w:tcW w:w="2430" w:type="dxa"/>
          </w:tcPr>
          <w:p w14:paraId="4EBC3B20" w14:textId="77777777" w:rsidR="00970A6E" w:rsidRPr="006F4908" w:rsidRDefault="00970A6E" w:rsidP="004B054D">
            <w:pPr>
              <w:jc w:val="left"/>
              <w:rPr>
                <w:rFonts w:asciiTheme="minorHAnsi" w:hAnsiTheme="minorHAnsi" w:cs="Arial"/>
                <w:sz w:val="20"/>
              </w:rPr>
            </w:pPr>
            <w:r w:rsidRPr="006F4908">
              <w:rPr>
                <w:rFonts w:asciiTheme="minorHAnsi" w:hAnsiTheme="minorHAnsi" w:cs="Arial"/>
                <w:sz w:val="20"/>
              </w:rPr>
              <w:lastRenderedPageBreak/>
              <w:t>Modifications des propositions</w:t>
            </w:r>
          </w:p>
        </w:tc>
        <w:tc>
          <w:tcPr>
            <w:tcW w:w="6750" w:type="dxa"/>
          </w:tcPr>
          <w:p w14:paraId="26351FEE" w14:textId="77777777" w:rsidR="00970A6E" w:rsidRPr="006F4908" w:rsidRDefault="00970A6E" w:rsidP="00200F82">
            <w:pPr>
              <w:pStyle w:val="ListParagraph"/>
              <w:numPr>
                <w:ilvl w:val="0"/>
                <w:numId w:val="13"/>
              </w:numPr>
              <w:spacing w:after="0" w:line="240" w:lineRule="auto"/>
              <w:ind w:left="437" w:hanging="373"/>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Aucune proposition ne peut être modifiée après la date et l’heure fixées pour la remise des propositions.</w:t>
            </w:r>
          </w:p>
          <w:p w14:paraId="5F16B71D" w14:textId="77777777" w:rsidR="00970A6E" w:rsidRPr="006F4908" w:rsidRDefault="00970A6E" w:rsidP="00200F82">
            <w:pPr>
              <w:pStyle w:val="ListParagraph"/>
              <w:numPr>
                <w:ilvl w:val="0"/>
                <w:numId w:val="13"/>
              </w:numPr>
              <w:spacing w:after="0" w:line="240" w:lineRule="auto"/>
              <w:ind w:left="437" w:hanging="373"/>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 xml:space="preserve">Avant l’ouverture des propositions, les soumissionnaires peuvent modifier ou retirer leur proposition après notification écrite reçue par l’UNICEF. </w:t>
            </w:r>
          </w:p>
          <w:p w14:paraId="057BC295" w14:textId="31C5D92C" w:rsidR="00970A6E" w:rsidRPr="006F4908" w:rsidRDefault="00970A6E" w:rsidP="002135B7">
            <w:pPr>
              <w:ind w:left="437" w:hanging="373"/>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L</w:t>
            </w:r>
            <w:r w:rsidR="00392573">
              <w:rPr>
                <w:rFonts w:asciiTheme="minorHAnsi" w:hAnsiTheme="minorHAnsi" w:cs="Arial"/>
                <w:sz w:val="20"/>
              </w:rPr>
              <w:t xml:space="preserve">e </w:t>
            </w:r>
            <w:r w:rsidR="00276DD1">
              <w:rPr>
                <w:rFonts w:asciiTheme="minorHAnsi" w:hAnsiTheme="minorHAnsi" w:cs="Arial"/>
                <w:sz w:val="20"/>
              </w:rPr>
              <w:t xml:space="preserve">mail </w:t>
            </w:r>
            <w:r w:rsidR="00276DD1" w:rsidRPr="006F4908">
              <w:rPr>
                <w:rFonts w:asciiTheme="minorHAnsi" w:hAnsiTheme="minorHAnsi" w:cs="Arial"/>
                <w:sz w:val="20"/>
              </w:rPr>
              <w:t>de</w:t>
            </w:r>
            <w:r w:rsidRPr="006F4908">
              <w:rPr>
                <w:rFonts w:asciiTheme="minorHAnsi" w:hAnsiTheme="minorHAnsi" w:cs="Arial"/>
                <w:sz w:val="20"/>
              </w:rPr>
              <w:t xml:space="preserve"> retrait/modification devra </w:t>
            </w:r>
            <w:r w:rsidRPr="00CF5770">
              <w:rPr>
                <w:rFonts w:asciiTheme="minorHAnsi" w:hAnsiTheme="minorHAnsi" w:cs="Arial"/>
                <w:sz w:val="20"/>
              </w:rPr>
              <w:t xml:space="preserve">indiquer UNICEF - </w:t>
            </w:r>
            <w:r w:rsidRPr="00CF5770">
              <w:rPr>
                <w:rFonts w:asciiTheme="minorHAnsi" w:hAnsiTheme="minorHAnsi" w:cs="Arial"/>
                <w:sz w:val="20"/>
              </w:rPr>
              <w:fldChar w:fldCharType="begin"/>
            </w:r>
            <w:r w:rsidRPr="00CF5770">
              <w:rPr>
                <w:rFonts w:asciiTheme="minorHAnsi" w:hAnsiTheme="minorHAnsi" w:cs="Arial"/>
                <w:sz w:val="20"/>
              </w:rPr>
              <w:instrText xml:space="preserve"> AUTOTEXT  " Blank"  \* MERGEFORMAT </w:instrText>
            </w:r>
            <w:r w:rsidRPr="00CF5770">
              <w:rPr>
                <w:rFonts w:asciiTheme="minorHAnsi" w:hAnsiTheme="minorHAnsi" w:cs="Arial"/>
                <w:sz w:val="20"/>
              </w:rPr>
              <w:fldChar w:fldCharType="separate"/>
            </w:r>
            <w:r w:rsidRPr="00CF5770">
              <w:rPr>
                <w:rFonts w:asciiTheme="minorHAnsi" w:hAnsiTheme="minorHAnsi" w:cs="Arial"/>
                <w:sz w:val="20"/>
              </w:rPr>
              <w:t>«</w:t>
            </w:r>
            <w:r w:rsidR="00CF5770" w:rsidRPr="00CF5770">
              <w:rPr>
                <w:rFonts w:asciiTheme="minorHAnsi" w:hAnsiTheme="minorHAnsi" w:cs="Arial"/>
                <w:b/>
                <w:bCs/>
                <w:sz w:val="20"/>
              </w:rPr>
              <w:t xml:space="preserve"> DDP - MLI -2021-91</w:t>
            </w:r>
            <w:r w:rsidR="00987528">
              <w:rPr>
                <w:rFonts w:asciiTheme="minorHAnsi" w:hAnsiTheme="minorHAnsi" w:cs="Arial"/>
                <w:b/>
                <w:bCs/>
                <w:sz w:val="20"/>
              </w:rPr>
              <w:t>72473</w:t>
            </w:r>
            <w:r w:rsidR="00CF5770" w:rsidRPr="00CF5770">
              <w:rPr>
                <w:rFonts w:asciiTheme="minorHAnsi" w:hAnsiTheme="minorHAnsi" w:cs="Arial"/>
                <w:sz w:val="20"/>
              </w:rPr>
              <w:t xml:space="preserve"> </w:t>
            </w:r>
            <w:r w:rsidR="002135B7" w:rsidRPr="00CF5770">
              <w:rPr>
                <w:rFonts w:asciiTheme="minorHAnsi" w:hAnsiTheme="minorHAnsi" w:cs="Arial"/>
                <w:sz w:val="20"/>
              </w:rPr>
              <w:t xml:space="preserve"> »</w:t>
            </w:r>
            <w:r w:rsidRPr="00CF5770">
              <w:rPr>
                <w:rFonts w:asciiTheme="minorHAnsi" w:hAnsiTheme="minorHAnsi" w:cs="Arial"/>
                <w:b/>
                <w:bCs/>
                <w:sz w:val="20"/>
              </w:rPr>
              <w:t>.</w:t>
            </w:r>
            <w:r w:rsidRPr="00CF5770">
              <w:rPr>
                <w:rFonts w:asciiTheme="minorHAnsi" w:hAnsiTheme="minorHAnsi" w:cs="Arial"/>
                <w:sz w:val="20"/>
              </w:rPr>
              <w:fldChar w:fldCharType="end"/>
            </w:r>
            <w:r w:rsidRPr="006F4908">
              <w:rPr>
                <w:rFonts w:asciiTheme="minorHAnsi" w:hAnsiTheme="minorHAnsi" w:cs="Arial"/>
                <w:sz w:val="20"/>
              </w:rPr>
              <w:t xml:space="preserve"> L</w:t>
            </w:r>
            <w:r w:rsidR="00392573">
              <w:rPr>
                <w:rFonts w:asciiTheme="minorHAnsi" w:hAnsiTheme="minorHAnsi" w:cs="Arial"/>
                <w:sz w:val="20"/>
              </w:rPr>
              <w:t>e mail</w:t>
            </w:r>
            <w:r w:rsidRPr="006F4908">
              <w:rPr>
                <w:rFonts w:asciiTheme="minorHAnsi" w:hAnsiTheme="minorHAnsi" w:cs="Arial"/>
                <w:sz w:val="20"/>
              </w:rPr>
              <w:t xml:space="preserve"> devra aussi indiquer la mention « MODIFICATION » ou « RETRAIT »</w:t>
            </w:r>
          </w:p>
          <w:p w14:paraId="77E488F2" w14:textId="77777777" w:rsidR="00970A6E" w:rsidRPr="006F4908" w:rsidRDefault="00970A6E" w:rsidP="00200F82">
            <w:pPr>
              <w:numPr>
                <w:ilvl w:val="0"/>
                <w:numId w:val="13"/>
              </w:numPr>
              <w:spacing w:after="0"/>
              <w:ind w:left="437" w:hanging="373"/>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 xml:space="preserve">Une négligence de la part du soumissionnaire ne lui confère aucun droit pour le retrait de la proposition après l'ouverture. </w:t>
            </w:r>
          </w:p>
          <w:p w14:paraId="15669C4F" w14:textId="77777777" w:rsidR="00970A6E" w:rsidRPr="006F4908" w:rsidRDefault="00970A6E" w:rsidP="00200F82">
            <w:pPr>
              <w:numPr>
                <w:ilvl w:val="0"/>
                <w:numId w:val="13"/>
              </w:numPr>
              <w:spacing w:after="0"/>
              <w:ind w:left="437" w:hanging="373"/>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L’UNICEF se réserve le droit d'écarter toute proposition présentant des effacements, ratures, surcharges, mentions complémentaires ou modifications portées principalement sur les textes originaux de l'ensemble des documents de la DDP.</w:t>
            </w:r>
          </w:p>
          <w:p w14:paraId="1C8747DC" w14:textId="77777777" w:rsidR="00970A6E" w:rsidRPr="006F4908" w:rsidRDefault="00970A6E" w:rsidP="004B054D">
            <w:pPr>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970A6E" w:rsidRPr="006F4908" w14:paraId="01EA2F86"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0479ED68" w14:textId="77777777" w:rsidR="00970A6E" w:rsidRPr="006F4908" w:rsidRDefault="00970A6E" w:rsidP="004B054D">
            <w:pPr>
              <w:rPr>
                <w:rFonts w:asciiTheme="minorHAnsi" w:hAnsiTheme="minorHAnsi" w:cs="Arial"/>
                <w:sz w:val="20"/>
              </w:rPr>
            </w:pPr>
            <w:r w:rsidRPr="006F4908">
              <w:rPr>
                <w:rFonts w:asciiTheme="minorHAnsi" w:hAnsiTheme="minorHAnsi" w:cs="Arial"/>
                <w:sz w:val="20"/>
              </w:rPr>
              <w:t>Erreur dans la proposition et correction</w:t>
            </w:r>
          </w:p>
        </w:tc>
        <w:tc>
          <w:tcPr>
            <w:tcW w:w="6750" w:type="dxa"/>
          </w:tcPr>
          <w:p w14:paraId="54956255" w14:textId="77777777" w:rsidR="00970A6E" w:rsidRPr="006F4908" w:rsidRDefault="00970A6E"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Il est attendu que les soumissionnaires examinent soigneusement leurs propositions et toutes les instructions concernant la prestation ou la proposition et de s’assurer que les montants sont corrects.</w:t>
            </w:r>
          </w:p>
        </w:tc>
      </w:tr>
      <w:tr w:rsidR="00970A6E" w:rsidRPr="006F4908" w14:paraId="68B302F3" w14:textId="77777777" w:rsidTr="004B054D">
        <w:tc>
          <w:tcPr>
            <w:cnfStyle w:val="001000000000" w:firstRow="0" w:lastRow="0" w:firstColumn="1" w:lastColumn="0" w:oddVBand="0" w:evenVBand="0" w:oddHBand="0" w:evenHBand="0" w:firstRowFirstColumn="0" w:firstRowLastColumn="0" w:lastRowFirstColumn="0" w:lastRowLastColumn="0"/>
            <w:tcW w:w="2430" w:type="dxa"/>
          </w:tcPr>
          <w:p w14:paraId="102DD697" w14:textId="77777777" w:rsidR="00970A6E" w:rsidRPr="006F4908" w:rsidRDefault="00970A6E" w:rsidP="004B054D">
            <w:pPr>
              <w:jc w:val="left"/>
              <w:rPr>
                <w:rFonts w:asciiTheme="minorHAnsi" w:hAnsiTheme="minorHAnsi" w:cs="Arial"/>
                <w:sz w:val="20"/>
              </w:rPr>
            </w:pPr>
            <w:r w:rsidRPr="006F4908">
              <w:rPr>
                <w:rFonts w:asciiTheme="minorHAnsi" w:hAnsiTheme="minorHAnsi" w:cs="Arial"/>
                <w:sz w:val="20"/>
              </w:rPr>
              <w:t>Eclaircissements à apporter aux propositions</w:t>
            </w:r>
          </w:p>
        </w:tc>
        <w:tc>
          <w:tcPr>
            <w:tcW w:w="6750" w:type="dxa"/>
          </w:tcPr>
          <w:p w14:paraId="498E0718" w14:textId="77777777" w:rsidR="00970A6E" w:rsidRPr="006F4908" w:rsidRDefault="00970A6E" w:rsidP="004B054D">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La demande d’éclaircissements sur une proposition et la réponse qui lui est apportée seront formulées par email et aucun changement du montant ou du contenu de la soumission n’est recherché, sauf si cela est nécessaire pour confirmer la correction d’erreurs de calcul découvertes par l’UNICEF lors de l’évaluation des soumissions.</w:t>
            </w:r>
          </w:p>
        </w:tc>
      </w:tr>
      <w:tr w:rsidR="00970A6E" w:rsidRPr="006F4908" w14:paraId="5D166C03"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36851F4F" w14:textId="77777777" w:rsidR="00970A6E" w:rsidRPr="006F4908" w:rsidRDefault="00970A6E" w:rsidP="004B054D">
            <w:pPr>
              <w:rPr>
                <w:rFonts w:asciiTheme="minorHAnsi" w:hAnsiTheme="minorHAnsi" w:cs="Arial"/>
                <w:sz w:val="20"/>
              </w:rPr>
            </w:pPr>
            <w:r w:rsidRPr="006F4908">
              <w:rPr>
                <w:rFonts w:asciiTheme="minorHAnsi" w:hAnsiTheme="minorHAnsi" w:cs="Arial"/>
                <w:sz w:val="20"/>
              </w:rPr>
              <w:t>Droits de l’UNICEF</w:t>
            </w:r>
          </w:p>
        </w:tc>
        <w:tc>
          <w:tcPr>
            <w:tcW w:w="6750" w:type="dxa"/>
          </w:tcPr>
          <w:p w14:paraId="634BDBA1" w14:textId="3B76BE4A" w:rsidR="00C75BD7" w:rsidRP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L’UNICEF se réserve les droits suivants :</w:t>
            </w:r>
          </w:p>
          <w:p w14:paraId="5615114F" w14:textId="0A087A5A" w:rsidR="00C75BD7" w:rsidRP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a)</w:t>
            </w:r>
            <w:r w:rsidRPr="00C75BD7">
              <w:rPr>
                <w:rFonts w:asciiTheme="minorHAnsi" w:hAnsiTheme="minorHAnsi" w:cs="Arial"/>
                <w:sz w:val="20"/>
              </w:rPr>
              <w:tab/>
              <w:t xml:space="preserve">accepter toute Proposition, en tout ou en partie ; rejeter l’une ou toutes les Propositions ; ou annuler la procédure de demande de propositions dans son intégralité ; </w:t>
            </w:r>
          </w:p>
          <w:p w14:paraId="71C677FD" w14:textId="56951E07" w:rsidR="00C75BD7" w:rsidRP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b)</w:t>
            </w:r>
            <w:r w:rsidRPr="00C75BD7">
              <w:rPr>
                <w:rFonts w:asciiTheme="minorHAnsi" w:hAnsiTheme="minorHAnsi" w:cs="Arial"/>
                <w:sz w:val="20"/>
              </w:rPr>
              <w:tab/>
              <w:t xml:space="preserve">vérifier tous les renseignements contenus dans la réponse du Soumissionnaire (celui-ci apportant à l’UNICEF un concours raisonnable pour cette vérification) ; </w:t>
            </w:r>
          </w:p>
          <w:p w14:paraId="2F1D2545" w14:textId="17CED424" w:rsidR="00C75BD7" w:rsidRP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c)</w:t>
            </w:r>
            <w:r w:rsidRPr="00C75BD7">
              <w:rPr>
                <w:rFonts w:asciiTheme="minorHAnsi" w:hAnsiTheme="minorHAnsi" w:cs="Arial"/>
                <w:sz w:val="20"/>
              </w:rPr>
              <w:tab/>
              <w:t xml:space="preserve">invalider toute Proposition reçue d’un Soumissionnaire qui, de l’avis exclusif de l’UNICEF, a déjà montré son incapacité d’exécuter de manière satisfaisante ou complète les contrats dans les délais impartis, ou qui, selon l’UNICEF, n’est pas en mesure de se conformer aux dispositions de l’Accord à long terme (services) ; </w:t>
            </w:r>
          </w:p>
          <w:p w14:paraId="00177CA8" w14:textId="202398C9" w:rsidR="00C75BD7" w:rsidRP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d)</w:t>
            </w:r>
            <w:r w:rsidRPr="00C75BD7">
              <w:rPr>
                <w:rFonts w:asciiTheme="minorHAnsi" w:hAnsiTheme="minorHAnsi" w:cs="Arial"/>
                <w:sz w:val="20"/>
              </w:rPr>
              <w:tab/>
              <w:t xml:space="preserve">invalider toute Proposition qui, de l’avis exclusif de l’UNICEF, ne satisfait pas aux conditions et instructions énoncées dans la présente Demande de propositions ; </w:t>
            </w:r>
          </w:p>
          <w:p w14:paraId="2015EE3C" w14:textId="77777777" w:rsidR="00C75BD7" w:rsidRP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e)</w:t>
            </w:r>
            <w:r w:rsidRPr="00C75BD7">
              <w:rPr>
                <w:rFonts w:asciiTheme="minorHAnsi" w:hAnsiTheme="minorHAnsi" w:cs="Arial"/>
                <w:sz w:val="20"/>
              </w:rPr>
              <w:tab/>
              <w:t xml:space="preserve">suspendre les négociations ou retirer une attribution à un Soumissionnaire à tout moment avant la signature avec lui d’un Accord à long </w:t>
            </w:r>
            <w:r w:rsidRPr="00C75BD7">
              <w:rPr>
                <w:rFonts w:asciiTheme="minorHAnsi" w:hAnsiTheme="minorHAnsi" w:cs="Arial"/>
                <w:sz w:val="20"/>
              </w:rPr>
              <w:lastRenderedPageBreak/>
              <w:t>terme (services). L’UNICEF n’est pas tenu de fournir de justification, mais il donne un préavis avant toute action de ce type.</w:t>
            </w:r>
          </w:p>
          <w:p w14:paraId="55010663" w14:textId="77777777" w:rsidR="00C75BD7"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p>
          <w:p w14:paraId="561775FE" w14:textId="1F9D68D6" w:rsidR="00970A6E" w:rsidRPr="006F4908" w:rsidRDefault="00C75BD7" w:rsidP="00C75BD7">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75BD7">
              <w:rPr>
                <w:rFonts w:asciiTheme="minorHAnsi" w:hAnsiTheme="minorHAnsi" w:cs="Arial"/>
                <w:sz w:val="20"/>
              </w:rPr>
              <w:t xml:space="preserve">L’UNICEF n’est pas redevable envers un Soumissionnaire des coûts et dépenses encourus ou des pertes subies par ce Soumissionnaire dans le cadre de la présente procédure de demande de propositions, notamment les coûts, dépenses ou pertes résultant de l’exercice par l’UNICEF des droits énoncés au </w:t>
            </w:r>
            <w:r w:rsidR="000C2F7C" w:rsidRPr="00C75BD7">
              <w:rPr>
                <w:rFonts w:asciiTheme="minorHAnsi" w:hAnsiTheme="minorHAnsi" w:cs="Arial"/>
                <w:sz w:val="20"/>
              </w:rPr>
              <w:t>paragraphe ci</w:t>
            </w:r>
            <w:r w:rsidRPr="00C75BD7">
              <w:rPr>
                <w:rFonts w:asciiTheme="minorHAnsi" w:hAnsiTheme="minorHAnsi" w:cs="Arial"/>
                <w:sz w:val="20"/>
              </w:rPr>
              <w:t>-</w:t>
            </w:r>
            <w:r w:rsidR="00687C38" w:rsidRPr="00C75BD7">
              <w:rPr>
                <w:rFonts w:asciiTheme="minorHAnsi" w:hAnsiTheme="minorHAnsi" w:cs="Arial"/>
                <w:sz w:val="20"/>
              </w:rPr>
              <w:t>dessus.</w:t>
            </w:r>
            <w:r w:rsidR="00687C38" w:rsidRPr="006F4908">
              <w:rPr>
                <w:rFonts w:asciiTheme="minorHAnsi" w:hAnsiTheme="minorHAnsi" w:cs="Arial"/>
                <w:sz w:val="20"/>
              </w:rPr>
              <w:t>..</w:t>
            </w:r>
          </w:p>
        </w:tc>
      </w:tr>
      <w:tr w:rsidR="00970A6E" w:rsidRPr="006F4908" w14:paraId="11478DCF" w14:textId="77777777" w:rsidTr="004B054D">
        <w:tc>
          <w:tcPr>
            <w:cnfStyle w:val="001000000000" w:firstRow="0" w:lastRow="0" w:firstColumn="1" w:lastColumn="0" w:oddVBand="0" w:evenVBand="0" w:oddHBand="0" w:evenHBand="0" w:firstRowFirstColumn="0" w:firstRowLastColumn="0" w:lastRowFirstColumn="0" w:lastRowLastColumn="0"/>
            <w:tcW w:w="2430" w:type="dxa"/>
          </w:tcPr>
          <w:p w14:paraId="403A87A8" w14:textId="77777777" w:rsidR="00970A6E" w:rsidRPr="006F4908" w:rsidRDefault="00970A6E" w:rsidP="004B054D">
            <w:pPr>
              <w:rPr>
                <w:rFonts w:asciiTheme="minorHAnsi" w:hAnsiTheme="minorHAnsi" w:cs="Arial"/>
                <w:sz w:val="20"/>
              </w:rPr>
            </w:pPr>
          </w:p>
          <w:p w14:paraId="20730655" w14:textId="77777777" w:rsidR="00970A6E" w:rsidRPr="006F4908" w:rsidRDefault="00970A6E" w:rsidP="004B054D">
            <w:pPr>
              <w:rPr>
                <w:rFonts w:asciiTheme="minorHAnsi" w:hAnsiTheme="minorHAnsi" w:cs="Arial"/>
                <w:sz w:val="20"/>
              </w:rPr>
            </w:pPr>
            <w:r w:rsidRPr="006F4908">
              <w:rPr>
                <w:rFonts w:asciiTheme="minorHAnsi" w:hAnsiTheme="minorHAnsi" w:cs="Arial"/>
                <w:sz w:val="20"/>
              </w:rPr>
              <w:t>Propriété de l’UNICEF</w:t>
            </w:r>
          </w:p>
        </w:tc>
        <w:tc>
          <w:tcPr>
            <w:tcW w:w="6750" w:type="dxa"/>
          </w:tcPr>
          <w:p w14:paraId="77C6BD99" w14:textId="77777777" w:rsidR="00970A6E" w:rsidRPr="006F4908" w:rsidRDefault="00970A6E" w:rsidP="004B054D">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Pour cette DDP, les demandes d’informations supplémentaires ainsi que les réponses et les propositions envoyées sont considérées la propriété d’UNICEF. Tout le matériel soumis en réponse à cette DDP restera à l’UNICEF.</w:t>
            </w:r>
          </w:p>
          <w:p w14:paraId="1E6484CE" w14:textId="77777777" w:rsidR="00970A6E" w:rsidRPr="006F4908" w:rsidRDefault="00970A6E" w:rsidP="004B054D">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970A6E" w:rsidRPr="006F4908" w14:paraId="33D523A8"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0117EFCE" w14:textId="77777777" w:rsidR="00970A6E" w:rsidRPr="006F4908" w:rsidRDefault="00970A6E" w:rsidP="004B054D">
            <w:pPr>
              <w:rPr>
                <w:rFonts w:asciiTheme="minorHAnsi" w:hAnsiTheme="minorHAnsi" w:cs="Arial"/>
                <w:sz w:val="20"/>
              </w:rPr>
            </w:pPr>
          </w:p>
          <w:p w14:paraId="0E576EC2" w14:textId="77777777" w:rsidR="00970A6E" w:rsidRPr="006F4908" w:rsidRDefault="00970A6E" w:rsidP="004B054D">
            <w:pPr>
              <w:rPr>
                <w:rFonts w:asciiTheme="minorHAnsi" w:hAnsiTheme="minorHAnsi" w:cs="Arial"/>
                <w:sz w:val="20"/>
              </w:rPr>
            </w:pPr>
            <w:r w:rsidRPr="006F4908">
              <w:rPr>
                <w:rFonts w:asciiTheme="minorHAnsi" w:hAnsiTheme="minorHAnsi" w:cs="Arial"/>
                <w:sz w:val="20"/>
              </w:rPr>
              <w:t>Langue de la proposition</w:t>
            </w:r>
          </w:p>
        </w:tc>
        <w:tc>
          <w:tcPr>
            <w:tcW w:w="6750" w:type="dxa"/>
          </w:tcPr>
          <w:p w14:paraId="4B40AF71" w14:textId="621EC829" w:rsidR="00970A6E" w:rsidRDefault="0073584A" w:rsidP="004B054D">
            <w:pPr>
              <w:tabs>
                <w:tab w:val="left" w:pos="657"/>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069701243"/>
                <w14:checkbox>
                  <w14:checked w14:val="1"/>
                  <w14:checkedState w14:val="2612" w14:font="MS Gothic"/>
                  <w14:uncheckedState w14:val="2610" w14:font="MS Gothic"/>
                </w14:checkbox>
              </w:sdtPr>
              <w:sdtEndPr/>
              <w:sdtContent>
                <w:r w:rsidR="00832A75">
                  <w:rPr>
                    <w:rFonts w:ascii="MS Gothic" w:eastAsia="MS Gothic" w:hAnsi="MS Gothic" w:cs="Arial" w:hint="eastAsia"/>
                    <w:sz w:val="20"/>
                  </w:rPr>
                  <w:t>☒</w:t>
                </w:r>
              </w:sdtContent>
            </w:sdt>
            <w:r w:rsidR="00970A6E" w:rsidRPr="006F4908">
              <w:rPr>
                <w:rFonts w:asciiTheme="minorHAnsi" w:hAnsiTheme="minorHAnsi" w:cs="Arial"/>
                <w:sz w:val="20"/>
              </w:rPr>
              <w:tab/>
              <w:t>Français</w:t>
            </w:r>
            <w:r w:rsidR="005737EB">
              <w:rPr>
                <w:rFonts w:asciiTheme="minorHAnsi" w:hAnsiTheme="minorHAnsi" w:cs="Arial"/>
                <w:sz w:val="20"/>
              </w:rPr>
              <w:t xml:space="preserve"> </w:t>
            </w:r>
          </w:p>
          <w:p w14:paraId="3B20E05C" w14:textId="2E6A2F6B" w:rsidR="001D5C10" w:rsidRDefault="0073584A" w:rsidP="001D5C10">
            <w:pPr>
              <w:tabs>
                <w:tab w:val="left" w:pos="657"/>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36838935"/>
                <w14:checkbox>
                  <w14:checked w14:val="0"/>
                  <w14:checkedState w14:val="2612" w14:font="MS Gothic"/>
                  <w14:uncheckedState w14:val="2610" w14:font="MS Gothic"/>
                </w14:checkbox>
              </w:sdtPr>
              <w:sdtEndPr/>
              <w:sdtContent>
                <w:r w:rsidR="00CF5770">
                  <w:rPr>
                    <w:rFonts w:ascii="MS Gothic" w:eastAsia="MS Gothic" w:hAnsi="MS Gothic" w:cs="Arial" w:hint="eastAsia"/>
                    <w:sz w:val="20"/>
                  </w:rPr>
                  <w:t>☐</w:t>
                </w:r>
              </w:sdtContent>
            </w:sdt>
            <w:r w:rsidR="001D5C10" w:rsidRPr="006F4908">
              <w:rPr>
                <w:rFonts w:asciiTheme="minorHAnsi" w:hAnsiTheme="minorHAnsi" w:cs="Arial"/>
                <w:sz w:val="20"/>
              </w:rPr>
              <w:tab/>
            </w:r>
            <w:r w:rsidR="001D5C10">
              <w:rPr>
                <w:rFonts w:asciiTheme="minorHAnsi" w:hAnsiTheme="minorHAnsi" w:cs="Arial"/>
                <w:sz w:val="20"/>
              </w:rPr>
              <w:t xml:space="preserve">Anglais  </w:t>
            </w:r>
          </w:p>
          <w:p w14:paraId="47416BE6" w14:textId="2A4428BC" w:rsidR="00970A6E" w:rsidRPr="006F4908" w:rsidRDefault="00CF4359" w:rsidP="007B6AB6">
            <w:pPr>
              <w:tabs>
                <w:tab w:val="left" w:pos="657"/>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CF4359">
              <w:rPr>
                <w:rFonts w:asciiTheme="minorHAnsi" w:hAnsiTheme="minorHAnsi" w:cs="Arial"/>
                <w:sz w:val="20"/>
              </w:rPr>
              <w:t xml:space="preserve">Les documents justificatifs et les documents imprimés communiqués par le Soumissionnaire peuvent être rédigés dans une autre langue à condition qu’ils soient accompagnés d’une traduction appropriée en </w:t>
            </w:r>
            <w:r w:rsidR="00290EB5">
              <w:rPr>
                <w:rFonts w:asciiTheme="minorHAnsi" w:hAnsiTheme="minorHAnsi" w:cs="Arial"/>
                <w:sz w:val="20"/>
              </w:rPr>
              <w:t xml:space="preserve">Français/Anglais </w:t>
            </w:r>
            <w:r w:rsidRPr="00CF4359">
              <w:rPr>
                <w:rFonts w:asciiTheme="minorHAnsi" w:hAnsiTheme="minorHAnsi" w:cs="Arial"/>
                <w:sz w:val="20"/>
              </w:rPr>
              <w:t>. Lors de l’analyse de la Proposition, la version traduite de ces documents justificatifs et documents imprimés prévaut sur la version originale. La responsabilité de la traduction, y compris son exactitude, est exclusivement du ressort du Soumissionnaire.</w:t>
            </w:r>
          </w:p>
        </w:tc>
      </w:tr>
      <w:tr w:rsidR="00970A6E" w:rsidRPr="006F4908" w14:paraId="6B737BC3" w14:textId="77777777" w:rsidTr="004B054D">
        <w:tc>
          <w:tcPr>
            <w:cnfStyle w:val="001000000000" w:firstRow="0" w:lastRow="0" w:firstColumn="1" w:lastColumn="0" w:oddVBand="0" w:evenVBand="0" w:oddHBand="0" w:evenHBand="0" w:firstRowFirstColumn="0" w:firstRowLastColumn="0" w:lastRowFirstColumn="0" w:lastRowLastColumn="0"/>
            <w:tcW w:w="2430" w:type="dxa"/>
          </w:tcPr>
          <w:p w14:paraId="164E7B2C" w14:textId="77777777" w:rsidR="00CF1FA2" w:rsidRPr="006F4908" w:rsidRDefault="00CF1FA2" w:rsidP="00CF1FA2">
            <w:pPr>
              <w:rPr>
                <w:rFonts w:asciiTheme="minorHAnsi" w:hAnsiTheme="minorHAnsi" w:cs="Arial"/>
                <w:sz w:val="20"/>
              </w:rPr>
            </w:pPr>
            <w:r w:rsidRPr="006F4908">
              <w:rPr>
                <w:rFonts w:asciiTheme="minorHAnsi" w:hAnsiTheme="minorHAnsi" w:cs="Arial"/>
                <w:sz w:val="20"/>
              </w:rPr>
              <w:t>Devise de la proposition</w:t>
            </w:r>
          </w:p>
          <w:p w14:paraId="12C5BA5A" w14:textId="77777777" w:rsidR="00970A6E" w:rsidRPr="006F4908" w:rsidRDefault="00970A6E" w:rsidP="004B054D">
            <w:pPr>
              <w:rPr>
                <w:rFonts w:asciiTheme="minorHAnsi" w:hAnsiTheme="minorHAnsi" w:cs="Arial"/>
                <w:sz w:val="20"/>
              </w:rPr>
            </w:pPr>
          </w:p>
          <w:p w14:paraId="55B7D31A" w14:textId="77777777" w:rsidR="00970A6E" w:rsidRPr="006F4908" w:rsidRDefault="00970A6E" w:rsidP="00CF1FA2">
            <w:pPr>
              <w:rPr>
                <w:rFonts w:asciiTheme="minorHAnsi" w:hAnsiTheme="minorHAnsi" w:cs="Arial"/>
                <w:sz w:val="20"/>
              </w:rPr>
            </w:pPr>
          </w:p>
        </w:tc>
        <w:tc>
          <w:tcPr>
            <w:tcW w:w="6750" w:type="dxa"/>
          </w:tcPr>
          <w:p w14:paraId="082A6F6E" w14:textId="6C1F8CE6" w:rsidR="00970A6E" w:rsidRPr="006F4908" w:rsidRDefault="0073584A" w:rsidP="004B054D">
            <w:pPr>
              <w:tabs>
                <w:tab w:val="left" w:pos="703"/>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820853206"/>
                <w14:checkbox>
                  <w14:checked w14:val="1"/>
                  <w14:checkedState w14:val="2612" w14:font="MS Gothic"/>
                  <w14:uncheckedState w14:val="2610" w14:font="MS Gothic"/>
                </w14:checkbox>
              </w:sdtPr>
              <w:sdtEndPr/>
              <w:sdtContent>
                <w:r w:rsidR="00970A6E" w:rsidRPr="006F4908">
                  <w:rPr>
                    <w:rFonts w:ascii="Segoe UI Symbol" w:eastAsia="MS Gothic" w:hAnsi="Segoe UI Symbol" w:cs="Segoe UI Symbol"/>
                    <w:sz w:val="20"/>
                  </w:rPr>
                  <w:t>☒</w:t>
                </w:r>
              </w:sdtContent>
            </w:sdt>
            <w:r w:rsidR="00970A6E" w:rsidRPr="006F4908">
              <w:rPr>
                <w:rFonts w:asciiTheme="minorHAnsi" w:hAnsiTheme="minorHAnsi" w:cs="Arial"/>
                <w:sz w:val="20"/>
              </w:rPr>
              <w:tab/>
            </w:r>
            <w:bookmarkStart w:id="29" w:name="_Hlk38877313"/>
            <w:r w:rsidR="001D5C10">
              <w:rPr>
                <w:rFonts w:asciiTheme="minorHAnsi" w:hAnsiTheme="minorHAnsi" w:cs="Arial"/>
                <w:sz w:val="20"/>
              </w:rPr>
              <w:t>US Dollars</w:t>
            </w:r>
            <w:bookmarkEnd w:id="29"/>
          </w:p>
          <w:p w14:paraId="5F018069" w14:textId="77777777" w:rsidR="00970A6E" w:rsidRPr="006F4908" w:rsidRDefault="0073584A" w:rsidP="004B054D">
            <w:pPr>
              <w:tabs>
                <w:tab w:val="left" w:pos="703"/>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640481558"/>
                <w14:checkbox>
                  <w14:checked w14:val="0"/>
                  <w14:checkedState w14:val="2612" w14:font="MS Gothic"/>
                  <w14:uncheckedState w14:val="2610" w14:font="MS Gothic"/>
                </w14:checkbox>
              </w:sdtPr>
              <w:sdtEndPr/>
              <w:sdtContent>
                <w:r w:rsidR="00970A6E" w:rsidRPr="006F4908">
                  <w:rPr>
                    <w:rFonts w:ascii="Segoe UI Symbol" w:eastAsia="MS Gothic" w:hAnsi="Segoe UI Symbol" w:cs="Segoe UI Symbol"/>
                    <w:sz w:val="20"/>
                  </w:rPr>
                  <w:t>☐</w:t>
                </w:r>
              </w:sdtContent>
            </w:sdt>
            <w:r w:rsidR="00970A6E" w:rsidRPr="006F4908">
              <w:rPr>
                <w:rFonts w:asciiTheme="minorHAnsi" w:hAnsiTheme="minorHAnsi" w:cs="Arial"/>
                <w:sz w:val="20"/>
              </w:rPr>
              <w:t xml:space="preserve">            Autre : </w:t>
            </w:r>
            <w:r w:rsidR="00970A6E" w:rsidRPr="006F4908">
              <w:rPr>
                <w:rFonts w:asciiTheme="minorHAnsi" w:hAnsiTheme="minorHAnsi"/>
                <w:sz w:val="20"/>
              </w:rPr>
              <w:t>N/A</w:t>
            </w:r>
            <w:r w:rsidR="00970A6E" w:rsidRPr="006F4908">
              <w:rPr>
                <w:rFonts w:asciiTheme="minorHAnsi" w:hAnsiTheme="minorHAnsi" w:cs="Arial"/>
                <w:sz w:val="20"/>
              </w:rPr>
              <w:t xml:space="preserve"> </w:t>
            </w:r>
          </w:p>
          <w:p w14:paraId="57A837DA" w14:textId="0977D5F0" w:rsidR="00970A6E" w:rsidRPr="006F4908" w:rsidRDefault="00970A6E" w:rsidP="004B054D">
            <w:pPr>
              <w:tabs>
                <w:tab w:val="left" w:pos="703"/>
              </w:tabs>
              <w:ind w:left="703"/>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0"/>
              </w:rPr>
            </w:pPr>
          </w:p>
        </w:tc>
      </w:tr>
      <w:tr w:rsidR="00970A6E" w:rsidRPr="006F4908" w14:paraId="2439EAE8" w14:textId="77777777" w:rsidTr="004B0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485FD250" w14:textId="77777777" w:rsidR="00970A6E" w:rsidRPr="006F4908" w:rsidRDefault="00970A6E" w:rsidP="004B054D">
            <w:pPr>
              <w:rPr>
                <w:rFonts w:asciiTheme="minorHAnsi" w:hAnsiTheme="minorHAnsi" w:cs="Arial"/>
                <w:sz w:val="20"/>
              </w:rPr>
            </w:pPr>
            <w:r w:rsidRPr="006F4908">
              <w:rPr>
                <w:rFonts w:asciiTheme="minorHAnsi" w:hAnsiTheme="minorHAnsi" w:cs="Arial"/>
                <w:sz w:val="20"/>
              </w:rPr>
              <w:t>Durée de la validité des propositions de prix à compter de la date de soumission</w:t>
            </w:r>
          </w:p>
        </w:tc>
        <w:tc>
          <w:tcPr>
            <w:tcW w:w="6750" w:type="dxa"/>
          </w:tcPr>
          <w:p w14:paraId="1F142540" w14:textId="77777777" w:rsidR="00970A6E" w:rsidRPr="006F4908" w:rsidRDefault="0073584A" w:rsidP="004B054D">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sdt>
              <w:sdtPr>
                <w:rPr>
                  <w:rFonts w:asciiTheme="minorHAnsi" w:hAnsiTheme="minorHAnsi" w:cs="Arial"/>
                  <w:sz w:val="20"/>
                </w:rPr>
                <w:id w:val="1782924281"/>
                <w14:checkbox>
                  <w14:checked w14:val="1"/>
                  <w14:checkedState w14:val="2612" w14:font="MS Gothic"/>
                  <w14:uncheckedState w14:val="2610" w14:font="MS Gothic"/>
                </w14:checkbox>
              </w:sdtPr>
              <w:sdtEndPr/>
              <w:sdtContent>
                <w:r w:rsidR="00970A6E" w:rsidRPr="006F4908">
                  <w:rPr>
                    <w:rFonts w:ascii="Segoe UI Symbol" w:eastAsia="MS Gothic" w:hAnsi="Segoe UI Symbol" w:cs="Segoe UI Symbol"/>
                    <w:sz w:val="20"/>
                  </w:rPr>
                  <w:t>☒</w:t>
                </w:r>
              </w:sdtContent>
            </w:sdt>
            <w:r w:rsidR="00970A6E" w:rsidRPr="006F4908">
              <w:rPr>
                <w:rFonts w:asciiTheme="minorHAnsi" w:hAnsiTheme="minorHAnsi" w:cs="Arial"/>
                <w:sz w:val="20"/>
              </w:rPr>
              <w:t xml:space="preserve">            120 jours</w:t>
            </w:r>
          </w:p>
          <w:p w14:paraId="62E5C816" w14:textId="77777777" w:rsidR="00970A6E" w:rsidRPr="006F4908" w:rsidRDefault="00970A6E" w:rsidP="004B054D">
            <w:pPr>
              <w:ind w:left="72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0"/>
              </w:rPr>
            </w:pPr>
            <w:r w:rsidRPr="006F4908">
              <w:rPr>
                <w:rFonts w:asciiTheme="minorHAnsi" w:hAnsiTheme="minorHAnsi" w:cs="Arial"/>
                <w:sz w:val="20"/>
              </w:rPr>
              <w:t>Dans des circonstances exceptionnelles, l’UNICEF pourra demander au soumissionnaire de proroger la durée de validité de la proposition de prix au-delà de ce qui est indiqué dans ce document (DDP). Le soumissionnaire devra alors confirmer par écrit la prorogation sans pour autant apporter des modifications sur la proposition des prix.</w:t>
            </w:r>
          </w:p>
        </w:tc>
      </w:tr>
    </w:tbl>
    <w:p w14:paraId="5CF583DF" w14:textId="77777777" w:rsidR="00970A6E" w:rsidRPr="006F4908" w:rsidRDefault="00970A6E" w:rsidP="00970A6E">
      <w:pPr>
        <w:rPr>
          <w:rFonts w:asciiTheme="minorHAnsi" w:hAnsiTheme="minorHAnsi" w:cs="Arial"/>
          <w:sz w:val="21"/>
          <w:szCs w:val="21"/>
        </w:rPr>
      </w:pPr>
    </w:p>
    <w:p w14:paraId="51D0E7B0" w14:textId="77777777" w:rsidR="00970A6E" w:rsidRPr="00EA56CF" w:rsidRDefault="00970A6E" w:rsidP="00200F82">
      <w:pPr>
        <w:pStyle w:val="Heading2"/>
        <w:numPr>
          <w:ilvl w:val="1"/>
          <w:numId w:val="16"/>
        </w:numPr>
        <w:rPr>
          <w:rFonts w:asciiTheme="minorHAnsi" w:hAnsiTheme="minorHAnsi"/>
          <w:color w:val="4472C4" w:themeColor="accent1"/>
          <w:sz w:val="24"/>
          <w:szCs w:val="24"/>
        </w:rPr>
      </w:pPr>
      <w:bookmarkStart w:id="30" w:name="_DV_C75"/>
      <w:bookmarkEnd w:id="26"/>
      <w:r w:rsidRPr="00EA56CF">
        <w:rPr>
          <w:rFonts w:asciiTheme="minorHAnsi" w:hAnsiTheme="minorHAnsi"/>
          <w:color w:val="4472C4" w:themeColor="accent1"/>
          <w:sz w:val="24"/>
          <w:szCs w:val="24"/>
        </w:rPr>
        <w:t xml:space="preserve"> </w:t>
      </w:r>
      <w:bookmarkStart w:id="31" w:name="_Toc498503204"/>
      <w:bookmarkStart w:id="32" w:name="_Toc71880330"/>
      <w:r w:rsidRPr="00EA56CF">
        <w:rPr>
          <w:rFonts w:asciiTheme="minorHAnsi" w:hAnsiTheme="minorHAnsi"/>
          <w:color w:val="4472C4" w:themeColor="accent1"/>
          <w:sz w:val="24"/>
          <w:szCs w:val="24"/>
        </w:rPr>
        <w:t>Evaluation des propositions</w:t>
      </w:r>
      <w:bookmarkEnd w:id="31"/>
      <w:bookmarkEnd w:id="32"/>
    </w:p>
    <w:p w14:paraId="5655376F" w14:textId="77777777" w:rsidR="00970A6E" w:rsidRPr="00FE5708" w:rsidRDefault="00970A6E" w:rsidP="00970A6E">
      <w:pPr>
        <w:widowControl w:val="0"/>
        <w:tabs>
          <w:tab w:val="left" w:pos="2835"/>
        </w:tabs>
        <w:adjustRightInd w:val="0"/>
        <w:spacing w:after="0" w:line="240" w:lineRule="atLeast"/>
        <w:rPr>
          <w:rFonts w:asciiTheme="minorHAnsi" w:hAnsiTheme="minorHAnsi"/>
          <w:sz w:val="21"/>
          <w:szCs w:val="21"/>
        </w:rPr>
      </w:pPr>
      <w:r w:rsidRPr="00FE5708">
        <w:rPr>
          <w:rFonts w:asciiTheme="minorHAnsi" w:hAnsiTheme="minorHAnsi"/>
          <w:sz w:val="21"/>
          <w:szCs w:val="21"/>
        </w:rPr>
        <w:t>Les propositions seront évaluées par une commission composée de membres de l’UNICEF. Cette évaluation sera limitée au contenu des propositions et des pièces jointes. Les décisions de la commission seront prises sur la base des critères édictés dans cette DDP et ne souffriront d’aucune ingérence extérieure.</w:t>
      </w:r>
    </w:p>
    <w:p w14:paraId="1E3C77C4" w14:textId="77777777" w:rsidR="00970A6E" w:rsidRPr="00FE5708" w:rsidRDefault="00970A6E" w:rsidP="00970A6E">
      <w:pPr>
        <w:widowControl w:val="0"/>
        <w:tabs>
          <w:tab w:val="left" w:pos="2835"/>
        </w:tabs>
        <w:adjustRightInd w:val="0"/>
        <w:spacing w:after="0" w:line="240" w:lineRule="atLeast"/>
        <w:rPr>
          <w:rFonts w:asciiTheme="minorHAnsi" w:hAnsiTheme="minorHAnsi"/>
          <w:sz w:val="21"/>
          <w:szCs w:val="21"/>
        </w:rPr>
      </w:pPr>
      <w:r w:rsidRPr="00FE5708">
        <w:rPr>
          <w:rFonts w:asciiTheme="minorHAnsi" w:hAnsiTheme="minorHAnsi"/>
          <w:sz w:val="21"/>
          <w:szCs w:val="21"/>
        </w:rPr>
        <w:t>L’évaluation des propositions par la commission est effectuée au moyen d’un processus en trois étapes telles que décrit ci-dessous :</w:t>
      </w:r>
    </w:p>
    <w:p w14:paraId="10CB56E6" w14:textId="77777777" w:rsidR="00970A6E" w:rsidRPr="00FE5708" w:rsidRDefault="00970A6E" w:rsidP="00970A6E">
      <w:pPr>
        <w:widowControl w:val="0"/>
        <w:tabs>
          <w:tab w:val="left" w:pos="2835"/>
        </w:tabs>
        <w:adjustRightInd w:val="0"/>
        <w:spacing w:line="240" w:lineRule="atLeast"/>
        <w:rPr>
          <w:rFonts w:asciiTheme="minorHAnsi" w:hAnsiTheme="minorHAnsi"/>
          <w:sz w:val="21"/>
          <w:szCs w:val="21"/>
        </w:rPr>
      </w:pPr>
    </w:p>
    <w:p w14:paraId="63D16DF9" w14:textId="77777777" w:rsidR="00970A6E" w:rsidRPr="00FE5708" w:rsidRDefault="00970A6E" w:rsidP="00200F82">
      <w:pPr>
        <w:widowControl w:val="0"/>
        <w:numPr>
          <w:ilvl w:val="0"/>
          <w:numId w:val="14"/>
        </w:numPr>
        <w:tabs>
          <w:tab w:val="left" w:pos="720"/>
        </w:tabs>
        <w:adjustRightInd w:val="0"/>
        <w:spacing w:after="0" w:line="240" w:lineRule="atLeast"/>
        <w:rPr>
          <w:rFonts w:asciiTheme="minorHAnsi" w:hAnsiTheme="minorHAnsi"/>
          <w:b/>
          <w:sz w:val="21"/>
          <w:szCs w:val="21"/>
          <w:u w:val="single"/>
        </w:rPr>
      </w:pPr>
      <w:r w:rsidRPr="00FE5708">
        <w:rPr>
          <w:rFonts w:asciiTheme="minorHAnsi" w:hAnsiTheme="minorHAnsi"/>
          <w:b/>
          <w:sz w:val="21"/>
          <w:szCs w:val="21"/>
          <w:u w:val="single"/>
        </w:rPr>
        <w:t>Contrôle préliminaire</w:t>
      </w:r>
    </w:p>
    <w:p w14:paraId="5224048C" w14:textId="77777777" w:rsidR="004611A0" w:rsidRDefault="004611A0" w:rsidP="00970A6E">
      <w:pPr>
        <w:widowControl w:val="0"/>
        <w:tabs>
          <w:tab w:val="left" w:pos="2835"/>
        </w:tabs>
        <w:adjustRightInd w:val="0"/>
        <w:spacing w:line="240" w:lineRule="atLeast"/>
        <w:rPr>
          <w:rFonts w:asciiTheme="minorHAnsi" w:hAnsiTheme="minorHAnsi"/>
          <w:sz w:val="21"/>
          <w:szCs w:val="21"/>
        </w:rPr>
      </w:pPr>
    </w:p>
    <w:p w14:paraId="7474E10A" w14:textId="5BE09795" w:rsidR="00970A6E" w:rsidRPr="00FE5708" w:rsidRDefault="00970A6E" w:rsidP="00970A6E">
      <w:pPr>
        <w:widowControl w:val="0"/>
        <w:tabs>
          <w:tab w:val="left" w:pos="2835"/>
        </w:tabs>
        <w:adjustRightInd w:val="0"/>
        <w:spacing w:line="240" w:lineRule="atLeast"/>
        <w:rPr>
          <w:rFonts w:asciiTheme="minorHAnsi" w:hAnsiTheme="minorHAnsi"/>
          <w:sz w:val="21"/>
          <w:szCs w:val="21"/>
        </w:rPr>
      </w:pPr>
      <w:r w:rsidRPr="00FE5708">
        <w:rPr>
          <w:rFonts w:asciiTheme="minorHAnsi" w:hAnsiTheme="minorHAnsi"/>
          <w:sz w:val="21"/>
          <w:szCs w:val="21"/>
        </w:rPr>
        <w:t>Cette étape portera sur les critères suivants qui permettront à UNICEF de déterminer la conformité de la proposition par rapport aux termes et conditions de forme de la DDP.</w:t>
      </w:r>
    </w:p>
    <w:p w14:paraId="42EA38F0" w14:textId="77777777" w:rsidR="00970A6E" w:rsidRPr="00FE5708" w:rsidRDefault="00970A6E" w:rsidP="00200F82">
      <w:pPr>
        <w:widowControl w:val="0"/>
        <w:numPr>
          <w:ilvl w:val="0"/>
          <w:numId w:val="15"/>
        </w:numPr>
        <w:tabs>
          <w:tab w:val="left" w:pos="1170"/>
        </w:tabs>
        <w:adjustRightInd w:val="0"/>
        <w:spacing w:after="0" w:line="240" w:lineRule="atLeast"/>
        <w:ind w:left="1181" w:hanging="274"/>
        <w:rPr>
          <w:rFonts w:asciiTheme="minorHAnsi" w:hAnsiTheme="minorHAnsi"/>
          <w:sz w:val="21"/>
          <w:szCs w:val="21"/>
        </w:rPr>
      </w:pPr>
      <w:r w:rsidRPr="00FE5708">
        <w:rPr>
          <w:rFonts w:asciiTheme="minorHAnsi" w:hAnsiTheme="minorHAnsi"/>
          <w:sz w:val="21"/>
          <w:szCs w:val="21"/>
        </w:rPr>
        <w:t>La proposition soumise a été envoyée à l’UNICEF avant la date et l’heure limite, la date et l’heure de réception faisant foi.</w:t>
      </w:r>
    </w:p>
    <w:p w14:paraId="2E973637" w14:textId="77777777" w:rsidR="00970A6E" w:rsidRPr="00FE5708" w:rsidRDefault="00970A6E" w:rsidP="00200F82">
      <w:pPr>
        <w:widowControl w:val="0"/>
        <w:numPr>
          <w:ilvl w:val="0"/>
          <w:numId w:val="15"/>
        </w:numPr>
        <w:tabs>
          <w:tab w:val="left" w:pos="1170"/>
        </w:tabs>
        <w:adjustRightInd w:val="0"/>
        <w:spacing w:after="0" w:line="240" w:lineRule="atLeast"/>
        <w:ind w:left="1181" w:hanging="274"/>
        <w:rPr>
          <w:rFonts w:asciiTheme="minorHAnsi" w:hAnsiTheme="minorHAnsi"/>
          <w:sz w:val="21"/>
          <w:szCs w:val="21"/>
        </w:rPr>
      </w:pPr>
      <w:r w:rsidRPr="00FE5708">
        <w:rPr>
          <w:rFonts w:asciiTheme="minorHAnsi" w:hAnsiTheme="minorHAnsi"/>
          <w:sz w:val="21"/>
          <w:szCs w:val="21"/>
        </w:rPr>
        <w:t>Les propositions sont faites suivant les instructions aux soumissionnaires.</w:t>
      </w:r>
    </w:p>
    <w:p w14:paraId="7A07AC73" w14:textId="77777777" w:rsidR="00970A6E" w:rsidRPr="00FE5708" w:rsidRDefault="00970A6E" w:rsidP="00970A6E">
      <w:pPr>
        <w:widowControl w:val="0"/>
        <w:tabs>
          <w:tab w:val="left" w:pos="2835"/>
        </w:tabs>
        <w:adjustRightInd w:val="0"/>
        <w:spacing w:after="0" w:line="240" w:lineRule="atLeast"/>
        <w:rPr>
          <w:rFonts w:asciiTheme="minorHAnsi" w:hAnsiTheme="minorHAnsi"/>
          <w:sz w:val="21"/>
          <w:szCs w:val="21"/>
        </w:rPr>
      </w:pPr>
    </w:p>
    <w:p w14:paraId="136FBB21" w14:textId="77777777" w:rsidR="00970A6E" w:rsidRPr="00FE5708" w:rsidRDefault="00970A6E" w:rsidP="00970A6E">
      <w:pPr>
        <w:widowControl w:val="0"/>
        <w:tabs>
          <w:tab w:val="left" w:pos="2835"/>
        </w:tabs>
        <w:adjustRightInd w:val="0"/>
        <w:spacing w:after="0" w:line="240" w:lineRule="atLeast"/>
        <w:rPr>
          <w:rFonts w:asciiTheme="minorHAnsi" w:hAnsiTheme="minorHAnsi"/>
          <w:sz w:val="21"/>
          <w:szCs w:val="21"/>
        </w:rPr>
      </w:pPr>
      <w:r w:rsidRPr="00FE5708">
        <w:rPr>
          <w:rFonts w:asciiTheme="minorHAnsi" w:hAnsiTheme="minorHAnsi"/>
          <w:sz w:val="21"/>
          <w:szCs w:val="21"/>
        </w:rPr>
        <w:t>Une proposition jugée non conforme à l’un des critères ci-dessus sera rejetée et ne sera pas considérée pour une évaluation technique.</w:t>
      </w:r>
    </w:p>
    <w:p w14:paraId="406AA480" w14:textId="77777777" w:rsidR="00970A6E" w:rsidRPr="00FE5708" w:rsidRDefault="00970A6E" w:rsidP="00970A6E">
      <w:pPr>
        <w:rPr>
          <w:rFonts w:asciiTheme="minorHAnsi" w:hAnsiTheme="minorHAnsi"/>
          <w:sz w:val="21"/>
          <w:szCs w:val="21"/>
          <w:highlight w:val="yellow"/>
        </w:rPr>
      </w:pPr>
    </w:p>
    <w:p w14:paraId="56358F3A" w14:textId="77777777" w:rsidR="00970A6E" w:rsidRPr="00FE5708" w:rsidRDefault="00970A6E" w:rsidP="00200F82">
      <w:pPr>
        <w:widowControl w:val="0"/>
        <w:numPr>
          <w:ilvl w:val="0"/>
          <w:numId w:val="14"/>
        </w:numPr>
        <w:tabs>
          <w:tab w:val="left" w:pos="720"/>
        </w:tabs>
        <w:adjustRightInd w:val="0"/>
        <w:spacing w:after="0" w:line="240" w:lineRule="atLeast"/>
        <w:rPr>
          <w:rFonts w:asciiTheme="minorHAnsi" w:hAnsiTheme="minorHAnsi"/>
          <w:b/>
          <w:sz w:val="21"/>
          <w:szCs w:val="21"/>
          <w:u w:val="single"/>
        </w:rPr>
      </w:pPr>
      <w:r w:rsidRPr="00FE5708">
        <w:rPr>
          <w:rFonts w:asciiTheme="minorHAnsi" w:hAnsiTheme="minorHAnsi"/>
          <w:b/>
          <w:sz w:val="21"/>
          <w:szCs w:val="21"/>
          <w:u w:val="single"/>
        </w:rPr>
        <w:t>Evaluation technique</w:t>
      </w:r>
    </w:p>
    <w:p w14:paraId="40A13575" w14:textId="77777777" w:rsidR="00BA0DA4" w:rsidRDefault="00BA0DA4" w:rsidP="00970A6E">
      <w:pPr>
        <w:widowControl w:val="0"/>
        <w:tabs>
          <w:tab w:val="left" w:pos="2835"/>
        </w:tabs>
        <w:adjustRightInd w:val="0"/>
        <w:spacing w:after="0" w:line="240" w:lineRule="atLeast"/>
        <w:rPr>
          <w:rFonts w:asciiTheme="minorHAnsi" w:hAnsiTheme="minorHAnsi"/>
          <w:sz w:val="21"/>
          <w:szCs w:val="21"/>
        </w:rPr>
      </w:pPr>
    </w:p>
    <w:p w14:paraId="5FC47DE8" w14:textId="038CAAFD" w:rsidR="00970A6E" w:rsidRPr="00FE5708" w:rsidRDefault="00970A6E" w:rsidP="00970A6E">
      <w:pPr>
        <w:widowControl w:val="0"/>
        <w:tabs>
          <w:tab w:val="left" w:pos="2835"/>
        </w:tabs>
        <w:adjustRightInd w:val="0"/>
        <w:spacing w:after="0" w:line="240" w:lineRule="atLeast"/>
        <w:rPr>
          <w:rFonts w:asciiTheme="minorHAnsi" w:hAnsiTheme="minorHAnsi"/>
          <w:sz w:val="21"/>
          <w:szCs w:val="21"/>
        </w:rPr>
      </w:pPr>
      <w:r w:rsidRPr="00FE5708">
        <w:rPr>
          <w:rFonts w:asciiTheme="minorHAnsi" w:hAnsiTheme="minorHAnsi"/>
          <w:sz w:val="21"/>
          <w:szCs w:val="21"/>
        </w:rPr>
        <w:t>Cette étape examinera la compétence technique du soumissionnaire selon les critères ci-dessous :</w:t>
      </w:r>
    </w:p>
    <w:p w14:paraId="101F2552" w14:textId="77777777" w:rsidR="00970A6E" w:rsidRPr="00FE5708" w:rsidRDefault="00970A6E" w:rsidP="00970A6E">
      <w:pPr>
        <w:widowControl w:val="0"/>
        <w:tabs>
          <w:tab w:val="left" w:pos="2835"/>
        </w:tabs>
        <w:adjustRightInd w:val="0"/>
        <w:spacing w:after="0" w:line="240" w:lineRule="atLeast"/>
        <w:rPr>
          <w:rFonts w:asciiTheme="minorHAnsi" w:hAnsiTheme="minorHAnsi"/>
          <w:sz w:val="21"/>
          <w:szCs w:val="21"/>
        </w:rPr>
      </w:pPr>
    </w:p>
    <w:p w14:paraId="251835AC" w14:textId="2AD9A21C" w:rsidR="00BA0DA4" w:rsidRDefault="0069193B" w:rsidP="00970A6E">
      <w:pPr>
        <w:rPr>
          <w:rFonts w:asciiTheme="minorHAnsi" w:hAnsiTheme="minorHAnsi"/>
          <w:b/>
          <w:sz w:val="21"/>
          <w:szCs w:val="21"/>
        </w:rPr>
      </w:pPr>
      <w:bookmarkStart w:id="33" w:name="_Toc364423496"/>
      <w:bookmarkEnd w:id="30"/>
      <w:r w:rsidRPr="0069193B">
        <w:rPr>
          <w:noProof/>
        </w:rPr>
        <w:drawing>
          <wp:inline distT="0" distB="0" distL="0" distR="0" wp14:anchorId="25182C16" wp14:editId="3E04E36E">
            <wp:extent cx="5731510" cy="509524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5095240"/>
                    </a:xfrm>
                    <a:prstGeom prst="rect">
                      <a:avLst/>
                    </a:prstGeom>
                    <a:noFill/>
                    <a:ln>
                      <a:noFill/>
                    </a:ln>
                  </pic:spPr>
                </pic:pic>
              </a:graphicData>
            </a:graphic>
          </wp:inline>
        </w:drawing>
      </w:r>
    </w:p>
    <w:p w14:paraId="7B853321" w14:textId="77777777" w:rsidR="0069193B" w:rsidRDefault="0069193B" w:rsidP="007A1609">
      <w:pPr>
        <w:widowControl w:val="0"/>
        <w:tabs>
          <w:tab w:val="left" w:pos="2835"/>
        </w:tabs>
        <w:adjustRightInd w:val="0"/>
        <w:spacing w:line="240" w:lineRule="atLeast"/>
        <w:rPr>
          <w:rFonts w:asciiTheme="minorHAnsi" w:hAnsiTheme="minorHAnsi"/>
          <w:b/>
          <w:sz w:val="21"/>
          <w:szCs w:val="21"/>
        </w:rPr>
      </w:pPr>
    </w:p>
    <w:p w14:paraId="05A8645B" w14:textId="5C95D7D0" w:rsidR="00970A6E" w:rsidRPr="006F4908" w:rsidRDefault="00970A6E" w:rsidP="007A1609">
      <w:pPr>
        <w:widowControl w:val="0"/>
        <w:tabs>
          <w:tab w:val="left" w:pos="2835"/>
        </w:tabs>
        <w:adjustRightInd w:val="0"/>
        <w:spacing w:line="240" w:lineRule="atLeast"/>
        <w:rPr>
          <w:rFonts w:asciiTheme="minorHAnsi" w:hAnsiTheme="minorHAnsi"/>
          <w:b/>
          <w:sz w:val="21"/>
          <w:szCs w:val="21"/>
        </w:rPr>
      </w:pPr>
      <w:r w:rsidRPr="006F4908">
        <w:rPr>
          <w:rFonts w:asciiTheme="minorHAnsi" w:hAnsiTheme="minorHAnsi"/>
          <w:b/>
          <w:sz w:val="21"/>
          <w:szCs w:val="21"/>
        </w:rPr>
        <w:t xml:space="preserve">Les propositions techniques obtenant le score technique (St) de </w:t>
      </w:r>
      <w:r w:rsidR="00982269">
        <w:rPr>
          <w:rFonts w:asciiTheme="minorHAnsi" w:hAnsiTheme="minorHAnsi"/>
          <w:b/>
          <w:sz w:val="21"/>
          <w:szCs w:val="21"/>
        </w:rPr>
        <w:t>60</w:t>
      </w:r>
      <w:r w:rsidRPr="006F4908">
        <w:rPr>
          <w:rFonts w:asciiTheme="minorHAnsi" w:hAnsiTheme="minorHAnsi"/>
          <w:b/>
          <w:sz w:val="21"/>
          <w:szCs w:val="21"/>
        </w:rPr>
        <w:t xml:space="preserve"> points ou plus seront considérées techniquement acceptables et leurs propositions financières seront ouvertes. Les propositions techniques en-dessous de </w:t>
      </w:r>
      <w:r w:rsidR="0044463F">
        <w:rPr>
          <w:rFonts w:asciiTheme="minorHAnsi" w:hAnsiTheme="minorHAnsi"/>
          <w:b/>
          <w:sz w:val="21"/>
          <w:szCs w:val="21"/>
        </w:rPr>
        <w:t>6</w:t>
      </w:r>
      <w:r w:rsidR="004574F8">
        <w:rPr>
          <w:rFonts w:asciiTheme="minorHAnsi" w:hAnsiTheme="minorHAnsi"/>
          <w:b/>
          <w:sz w:val="21"/>
          <w:szCs w:val="21"/>
        </w:rPr>
        <w:t>0</w:t>
      </w:r>
      <w:r w:rsidRPr="006F4908">
        <w:rPr>
          <w:rFonts w:asciiTheme="minorHAnsi" w:hAnsiTheme="minorHAnsi"/>
          <w:b/>
          <w:sz w:val="21"/>
          <w:szCs w:val="21"/>
        </w:rPr>
        <w:t xml:space="preserve"> points seront écartées du processus de sélection.</w:t>
      </w:r>
    </w:p>
    <w:p w14:paraId="281EAF7B" w14:textId="77777777" w:rsidR="00970A6E" w:rsidRPr="006F4908" w:rsidRDefault="00970A6E" w:rsidP="00970A6E">
      <w:pPr>
        <w:widowControl w:val="0"/>
        <w:tabs>
          <w:tab w:val="left" w:pos="2835"/>
        </w:tabs>
        <w:adjustRightInd w:val="0"/>
        <w:spacing w:line="240" w:lineRule="atLeast"/>
        <w:rPr>
          <w:rFonts w:asciiTheme="minorHAnsi" w:hAnsiTheme="minorHAnsi"/>
          <w:sz w:val="21"/>
          <w:szCs w:val="21"/>
          <w:highlight w:val="yellow"/>
        </w:rPr>
      </w:pPr>
    </w:p>
    <w:p w14:paraId="3C3ED2E8" w14:textId="77777777" w:rsidR="00970A6E" w:rsidRPr="00FE5708" w:rsidRDefault="00970A6E" w:rsidP="00200F82">
      <w:pPr>
        <w:widowControl w:val="0"/>
        <w:numPr>
          <w:ilvl w:val="0"/>
          <w:numId w:val="14"/>
        </w:numPr>
        <w:tabs>
          <w:tab w:val="left" w:pos="720"/>
        </w:tabs>
        <w:adjustRightInd w:val="0"/>
        <w:spacing w:after="0" w:line="240" w:lineRule="atLeast"/>
        <w:rPr>
          <w:rFonts w:asciiTheme="minorHAnsi" w:hAnsiTheme="minorHAnsi"/>
          <w:b/>
          <w:sz w:val="21"/>
          <w:szCs w:val="21"/>
          <w:u w:val="single"/>
        </w:rPr>
      </w:pPr>
      <w:r w:rsidRPr="00FE5708">
        <w:rPr>
          <w:rFonts w:asciiTheme="minorHAnsi" w:hAnsiTheme="minorHAnsi"/>
          <w:b/>
          <w:sz w:val="21"/>
          <w:szCs w:val="21"/>
          <w:u w:val="single"/>
        </w:rPr>
        <w:t>Evaluation financière</w:t>
      </w:r>
    </w:p>
    <w:p w14:paraId="512DE439" w14:textId="77777777" w:rsidR="00970A6E" w:rsidRPr="00FE5708" w:rsidRDefault="00970A6E" w:rsidP="00970A6E">
      <w:pPr>
        <w:widowControl w:val="0"/>
        <w:tabs>
          <w:tab w:val="left" w:pos="720"/>
        </w:tabs>
        <w:adjustRightInd w:val="0"/>
        <w:spacing w:after="0" w:line="240" w:lineRule="atLeast"/>
        <w:ind w:left="720"/>
        <w:rPr>
          <w:rFonts w:asciiTheme="minorHAnsi" w:hAnsiTheme="minorHAnsi"/>
          <w:b/>
          <w:sz w:val="21"/>
          <w:szCs w:val="21"/>
          <w:u w:val="single"/>
        </w:rPr>
      </w:pPr>
    </w:p>
    <w:p w14:paraId="71F02198" w14:textId="25BB5522" w:rsidR="004244BA" w:rsidRPr="004244BA" w:rsidRDefault="004244BA" w:rsidP="004244BA">
      <w:pPr>
        <w:widowControl w:val="0"/>
        <w:tabs>
          <w:tab w:val="left" w:pos="2835"/>
        </w:tabs>
        <w:adjustRightInd w:val="0"/>
        <w:spacing w:after="0" w:line="240" w:lineRule="atLeast"/>
        <w:rPr>
          <w:rFonts w:asciiTheme="minorHAnsi" w:hAnsiTheme="minorHAnsi"/>
          <w:sz w:val="21"/>
          <w:szCs w:val="21"/>
        </w:rPr>
      </w:pPr>
      <w:r w:rsidRPr="004244BA">
        <w:rPr>
          <w:rFonts w:asciiTheme="minorHAnsi" w:hAnsiTheme="minorHAnsi"/>
          <w:sz w:val="21"/>
          <w:szCs w:val="21"/>
        </w:rPr>
        <w:t>Le montant total des points attribués à la proposition financière est de</w:t>
      </w:r>
      <w:r w:rsidR="000522ED">
        <w:rPr>
          <w:rFonts w:asciiTheme="minorHAnsi" w:hAnsiTheme="minorHAnsi"/>
          <w:sz w:val="21"/>
          <w:szCs w:val="21"/>
        </w:rPr>
        <w:t>100 points</w:t>
      </w:r>
      <w:r w:rsidRPr="004244BA">
        <w:rPr>
          <w:rFonts w:asciiTheme="minorHAnsi" w:hAnsiTheme="minorHAnsi"/>
          <w:sz w:val="21"/>
          <w:szCs w:val="21"/>
        </w:rPr>
        <w:t xml:space="preserve">. Le nombre maximum de points est attribuée à la proposition la moins disante qui est ouverte. Celle-ci est ensuite comparée aux </w:t>
      </w:r>
      <w:r w:rsidRPr="004244BA">
        <w:rPr>
          <w:rFonts w:asciiTheme="minorHAnsi" w:hAnsiTheme="minorHAnsi"/>
          <w:sz w:val="21"/>
          <w:szCs w:val="21"/>
        </w:rPr>
        <w:lastRenderedPageBreak/>
        <w:t xml:space="preserve">propositions des entreprises/institutions participantes qui obtiennent le nombre minimum de points requis dans l’évaluation de la proposition technique. Toutes ses autres propositions financières sont notées dans un ordre inversement proportionnel à la proposition la moins disante ; </w:t>
      </w:r>
    </w:p>
    <w:p w14:paraId="2445AB19" w14:textId="77777777" w:rsidR="004244BA" w:rsidRPr="004244BA" w:rsidRDefault="004244BA" w:rsidP="004244BA">
      <w:pPr>
        <w:widowControl w:val="0"/>
        <w:tabs>
          <w:tab w:val="left" w:pos="2835"/>
        </w:tabs>
        <w:adjustRightInd w:val="0"/>
        <w:spacing w:after="0" w:line="240" w:lineRule="atLeast"/>
        <w:rPr>
          <w:rFonts w:asciiTheme="minorHAnsi" w:hAnsiTheme="minorHAnsi"/>
          <w:sz w:val="21"/>
          <w:szCs w:val="21"/>
        </w:rPr>
      </w:pPr>
    </w:p>
    <w:p w14:paraId="33B299A9" w14:textId="77777777" w:rsidR="00B942E4" w:rsidRPr="00F6437B" w:rsidRDefault="00970A6E" w:rsidP="00014D7E">
      <w:pPr>
        <w:widowControl w:val="0"/>
        <w:tabs>
          <w:tab w:val="left" w:pos="2835"/>
        </w:tabs>
        <w:adjustRightInd w:val="0"/>
        <w:spacing w:line="240" w:lineRule="atLeast"/>
        <w:rPr>
          <w:rFonts w:asciiTheme="minorHAnsi" w:hAnsiTheme="minorHAnsi"/>
          <w:b/>
          <w:bCs/>
          <w:sz w:val="21"/>
          <w:szCs w:val="21"/>
        </w:rPr>
      </w:pPr>
      <w:r w:rsidRPr="00FE5708">
        <w:rPr>
          <w:rFonts w:asciiTheme="minorHAnsi" w:hAnsiTheme="minorHAnsi"/>
          <w:sz w:val="21"/>
          <w:szCs w:val="21"/>
        </w:rPr>
        <w:t xml:space="preserve">La formule utilisée pour établir les scores financiers est la suivante : </w:t>
      </w:r>
      <w:r w:rsidRPr="00F6437B">
        <w:rPr>
          <w:rFonts w:asciiTheme="minorHAnsi" w:hAnsiTheme="minorHAnsi"/>
          <w:b/>
          <w:bCs/>
          <w:sz w:val="21"/>
          <w:szCs w:val="21"/>
        </w:rPr>
        <w:t>Sf = 100 x Fm/F,</w:t>
      </w:r>
    </w:p>
    <w:p w14:paraId="5B122DE6" w14:textId="2C5428EB" w:rsidR="00970A6E" w:rsidRPr="00FE5708" w:rsidRDefault="00970A6E" w:rsidP="00014D7E">
      <w:pPr>
        <w:widowControl w:val="0"/>
        <w:tabs>
          <w:tab w:val="left" w:pos="2835"/>
        </w:tabs>
        <w:adjustRightInd w:val="0"/>
        <w:spacing w:line="240" w:lineRule="atLeast"/>
        <w:rPr>
          <w:rFonts w:asciiTheme="minorHAnsi" w:hAnsiTheme="minorHAnsi"/>
          <w:sz w:val="21"/>
          <w:szCs w:val="21"/>
        </w:rPr>
      </w:pPr>
      <w:r w:rsidRPr="00FE5708">
        <w:rPr>
          <w:rFonts w:asciiTheme="minorHAnsi" w:hAnsiTheme="minorHAnsi"/>
          <w:sz w:val="21"/>
          <w:szCs w:val="21"/>
        </w:rPr>
        <w:t xml:space="preserve"> Sf étant le score financier, Fm la proposition la mieux disante et F le montant de la proposition considérée</w:t>
      </w:r>
    </w:p>
    <w:p w14:paraId="6377B1A9" w14:textId="77777777" w:rsidR="00970A6E" w:rsidRPr="00FE5708" w:rsidRDefault="00970A6E" w:rsidP="00014D7E">
      <w:pPr>
        <w:widowControl w:val="0"/>
        <w:tabs>
          <w:tab w:val="left" w:pos="2835"/>
        </w:tabs>
        <w:adjustRightInd w:val="0"/>
        <w:spacing w:line="240" w:lineRule="atLeast"/>
        <w:rPr>
          <w:rFonts w:asciiTheme="minorHAnsi" w:hAnsiTheme="minorHAnsi"/>
          <w:sz w:val="21"/>
          <w:szCs w:val="21"/>
        </w:rPr>
      </w:pPr>
    </w:p>
    <w:p w14:paraId="2A9F0692" w14:textId="2D7967C3" w:rsidR="00970A6E" w:rsidRPr="00873CC6" w:rsidRDefault="00970A6E" w:rsidP="00970A6E">
      <w:pPr>
        <w:widowControl w:val="0"/>
        <w:tabs>
          <w:tab w:val="left" w:pos="2835"/>
        </w:tabs>
        <w:adjustRightInd w:val="0"/>
        <w:spacing w:line="240" w:lineRule="atLeast"/>
        <w:rPr>
          <w:rFonts w:asciiTheme="minorHAnsi" w:hAnsiTheme="minorHAnsi"/>
          <w:b/>
          <w:sz w:val="21"/>
          <w:szCs w:val="21"/>
          <w:u w:val="single"/>
        </w:rPr>
      </w:pPr>
      <w:r w:rsidRPr="00FE5708">
        <w:rPr>
          <w:rFonts w:asciiTheme="minorHAnsi" w:hAnsiTheme="minorHAnsi"/>
          <w:sz w:val="21"/>
          <w:szCs w:val="21"/>
        </w:rPr>
        <w:t xml:space="preserve">Les couts de la proposition financière devront être calculés et apparaitre en </w:t>
      </w:r>
      <w:r w:rsidR="00083A7C" w:rsidRPr="00083A7C">
        <w:rPr>
          <w:rFonts w:asciiTheme="minorHAnsi" w:hAnsiTheme="minorHAnsi" w:cs="Arial"/>
          <w:b/>
          <w:bCs/>
          <w:sz w:val="20"/>
          <w:u w:val="single"/>
        </w:rPr>
        <w:t>US Dollars</w:t>
      </w:r>
    </w:p>
    <w:p w14:paraId="4B4A5437" w14:textId="77777777" w:rsidR="00F6437B" w:rsidRDefault="00F6437B" w:rsidP="00970A6E">
      <w:pPr>
        <w:widowControl w:val="0"/>
        <w:tabs>
          <w:tab w:val="left" w:pos="2835"/>
        </w:tabs>
        <w:adjustRightInd w:val="0"/>
        <w:spacing w:line="240" w:lineRule="atLeast"/>
        <w:rPr>
          <w:rFonts w:asciiTheme="minorHAnsi" w:hAnsiTheme="minorHAnsi"/>
          <w:sz w:val="21"/>
          <w:szCs w:val="21"/>
        </w:rPr>
      </w:pPr>
    </w:p>
    <w:p w14:paraId="31CBDB3F" w14:textId="632CDDEA" w:rsidR="00970A6E" w:rsidRPr="00FE5708" w:rsidRDefault="00970A6E" w:rsidP="00970A6E">
      <w:pPr>
        <w:widowControl w:val="0"/>
        <w:tabs>
          <w:tab w:val="left" w:pos="2835"/>
        </w:tabs>
        <w:adjustRightInd w:val="0"/>
        <w:spacing w:line="240" w:lineRule="atLeast"/>
        <w:rPr>
          <w:rFonts w:asciiTheme="minorHAnsi" w:hAnsiTheme="minorHAnsi"/>
          <w:sz w:val="21"/>
          <w:szCs w:val="21"/>
        </w:rPr>
      </w:pPr>
      <w:r w:rsidRPr="00FE5708">
        <w:rPr>
          <w:rFonts w:asciiTheme="minorHAnsi" w:hAnsiTheme="minorHAnsi"/>
          <w:sz w:val="21"/>
          <w:szCs w:val="21"/>
        </w:rPr>
        <w:t xml:space="preserve">En règle générale, les marchés de l’UNICEF comme ceux du système commun des Nations Unies sont hors taxe. Les prix unitaires du tableau de proposition financière seront hors taxes. </w:t>
      </w:r>
    </w:p>
    <w:p w14:paraId="74A6BFF3" w14:textId="77777777" w:rsidR="00970A6E" w:rsidRPr="00FE5708" w:rsidRDefault="00970A6E" w:rsidP="00970A6E">
      <w:pPr>
        <w:rPr>
          <w:rFonts w:asciiTheme="minorHAnsi" w:hAnsiTheme="minorHAnsi"/>
          <w:sz w:val="21"/>
          <w:szCs w:val="21"/>
        </w:rPr>
      </w:pPr>
    </w:p>
    <w:p w14:paraId="3C1EB2BB" w14:textId="77777777" w:rsidR="00970A6E" w:rsidRPr="00FE5708" w:rsidRDefault="00970A6E" w:rsidP="00200F82">
      <w:pPr>
        <w:widowControl w:val="0"/>
        <w:numPr>
          <w:ilvl w:val="0"/>
          <w:numId w:val="14"/>
        </w:numPr>
        <w:tabs>
          <w:tab w:val="left" w:pos="720"/>
        </w:tabs>
        <w:adjustRightInd w:val="0"/>
        <w:spacing w:after="0" w:line="240" w:lineRule="atLeast"/>
        <w:rPr>
          <w:rFonts w:asciiTheme="minorHAnsi" w:hAnsiTheme="minorHAnsi"/>
          <w:b/>
          <w:sz w:val="21"/>
          <w:szCs w:val="21"/>
          <w:u w:val="single"/>
        </w:rPr>
      </w:pPr>
      <w:r w:rsidRPr="00FE5708">
        <w:rPr>
          <w:rFonts w:asciiTheme="minorHAnsi" w:hAnsiTheme="minorHAnsi"/>
          <w:b/>
          <w:sz w:val="21"/>
          <w:szCs w:val="21"/>
          <w:u w:val="single"/>
        </w:rPr>
        <w:t xml:space="preserve">Evaluation combinée </w:t>
      </w:r>
    </w:p>
    <w:p w14:paraId="00BB87AE" w14:textId="77777777" w:rsidR="00970A6E" w:rsidRPr="00FE5708" w:rsidRDefault="00970A6E" w:rsidP="00970A6E">
      <w:pPr>
        <w:widowControl w:val="0"/>
        <w:tabs>
          <w:tab w:val="left" w:pos="2835"/>
        </w:tabs>
        <w:adjustRightInd w:val="0"/>
        <w:spacing w:line="240" w:lineRule="atLeast"/>
        <w:rPr>
          <w:rFonts w:asciiTheme="minorHAnsi" w:hAnsiTheme="minorHAnsi"/>
          <w:sz w:val="21"/>
          <w:szCs w:val="21"/>
        </w:rPr>
      </w:pPr>
    </w:p>
    <w:p w14:paraId="76D15265" w14:textId="5BB81E2B" w:rsidR="00970A6E" w:rsidRPr="00FE5708" w:rsidRDefault="00970A6E" w:rsidP="00970A6E">
      <w:pPr>
        <w:widowControl w:val="0"/>
        <w:tabs>
          <w:tab w:val="left" w:pos="2835"/>
        </w:tabs>
        <w:adjustRightInd w:val="0"/>
        <w:spacing w:line="240" w:lineRule="atLeast"/>
        <w:rPr>
          <w:rFonts w:asciiTheme="minorHAnsi" w:hAnsiTheme="minorHAnsi"/>
          <w:sz w:val="21"/>
          <w:szCs w:val="21"/>
        </w:rPr>
      </w:pPr>
      <w:r w:rsidRPr="00FE5708">
        <w:rPr>
          <w:rFonts w:asciiTheme="minorHAnsi" w:hAnsiTheme="minorHAnsi"/>
          <w:sz w:val="21"/>
          <w:szCs w:val="21"/>
        </w:rPr>
        <w:t>Les propositions sont classées en fonction de leurs scores technique (St) et financier (Sf) combinés après introduction de pondérations (T étant le poids attribué à la Proposition technique et P le poids accordé à la Proposition financière ; T + P étant égal à 1 :</w:t>
      </w:r>
    </w:p>
    <w:p w14:paraId="21C02134" w14:textId="241F33B0" w:rsidR="00970A6E" w:rsidRPr="00FE5708" w:rsidRDefault="00970A6E" w:rsidP="0053249F">
      <w:pPr>
        <w:widowControl w:val="0"/>
        <w:tabs>
          <w:tab w:val="left" w:pos="2835"/>
        </w:tabs>
        <w:adjustRightInd w:val="0"/>
        <w:spacing w:line="240" w:lineRule="atLeast"/>
        <w:ind w:left="2250"/>
        <w:rPr>
          <w:rFonts w:asciiTheme="minorHAnsi" w:hAnsiTheme="minorHAnsi"/>
          <w:b/>
          <w:i/>
          <w:sz w:val="21"/>
          <w:szCs w:val="21"/>
        </w:rPr>
      </w:pPr>
      <w:r w:rsidRPr="00FE5708">
        <w:rPr>
          <w:rFonts w:asciiTheme="minorHAnsi" w:hAnsiTheme="minorHAnsi"/>
          <w:b/>
          <w:i/>
          <w:sz w:val="21"/>
          <w:szCs w:val="21"/>
        </w:rPr>
        <w:t>S = (St x T%) + (Sf x P%)</w:t>
      </w:r>
    </w:p>
    <w:p w14:paraId="62C68614" w14:textId="77777777" w:rsidR="00970A6E" w:rsidRPr="00FE5708" w:rsidRDefault="00970A6E" w:rsidP="00970A6E">
      <w:pPr>
        <w:widowControl w:val="0"/>
        <w:tabs>
          <w:tab w:val="left" w:pos="2835"/>
        </w:tabs>
        <w:adjustRightInd w:val="0"/>
        <w:spacing w:line="240" w:lineRule="atLeast"/>
        <w:rPr>
          <w:rFonts w:asciiTheme="minorHAnsi" w:hAnsiTheme="minorHAnsi"/>
          <w:b/>
          <w:bCs/>
          <w:sz w:val="21"/>
          <w:szCs w:val="21"/>
        </w:rPr>
      </w:pPr>
      <w:r w:rsidRPr="00FE5708">
        <w:rPr>
          <w:rFonts w:asciiTheme="minorHAnsi" w:hAnsiTheme="minorHAnsi"/>
          <w:sz w:val="21"/>
          <w:szCs w:val="21"/>
        </w:rPr>
        <w:t xml:space="preserve">L’attribution se fera sur la base 70/30. Ainsi, les poids respectifs attribués aux Propositions technique et financière sont : </w:t>
      </w:r>
    </w:p>
    <w:p w14:paraId="7512A453" w14:textId="77777777" w:rsidR="00970A6E" w:rsidRPr="00FE5708" w:rsidRDefault="00970A6E" w:rsidP="00970A6E">
      <w:pPr>
        <w:widowControl w:val="0"/>
        <w:tabs>
          <w:tab w:val="left" w:pos="2835"/>
        </w:tabs>
        <w:adjustRightInd w:val="0"/>
        <w:spacing w:line="240" w:lineRule="atLeast"/>
        <w:ind w:left="990" w:hanging="90"/>
        <w:rPr>
          <w:rFonts w:asciiTheme="minorHAnsi" w:hAnsiTheme="minorHAnsi"/>
          <w:b/>
          <w:bCs/>
          <w:sz w:val="21"/>
          <w:szCs w:val="21"/>
        </w:rPr>
      </w:pPr>
      <w:r w:rsidRPr="00FE5708">
        <w:rPr>
          <w:rFonts w:asciiTheme="minorHAnsi" w:hAnsiTheme="minorHAnsi"/>
          <w:sz w:val="21"/>
          <w:szCs w:val="21"/>
        </w:rPr>
        <w:t xml:space="preserve">Proposition technique = 0,7 </w:t>
      </w:r>
    </w:p>
    <w:p w14:paraId="4289E16F" w14:textId="02275B09" w:rsidR="00970A6E" w:rsidRPr="00FE5708" w:rsidRDefault="00970A6E" w:rsidP="0060708F">
      <w:pPr>
        <w:widowControl w:val="0"/>
        <w:tabs>
          <w:tab w:val="left" w:pos="2835"/>
        </w:tabs>
        <w:adjustRightInd w:val="0"/>
        <w:spacing w:line="240" w:lineRule="atLeast"/>
        <w:ind w:left="900"/>
        <w:rPr>
          <w:rFonts w:asciiTheme="minorHAnsi" w:hAnsiTheme="minorHAnsi"/>
          <w:sz w:val="21"/>
          <w:szCs w:val="21"/>
        </w:rPr>
      </w:pPr>
      <w:r w:rsidRPr="00FE5708">
        <w:rPr>
          <w:rFonts w:asciiTheme="minorHAnsi" w:hAnsiTheme="minorHAnsi"/>
          <w:sz w:val="21"/>
          <w:szCs w:val="21"/>
        </w:rPr>
        <w:t>Proposition financière = 0,3</w:t>
      </w:r>
    </w:p>
    <w:p w14:paraId="3AB892A6" w14:textId="53EC0E98" w:rsidR="00970A6E" w:rsidRPr="0053249F" w:rsidRDefault="00970A6E" w:rsidP="00970A6E">
      <w:pPr>
        <w:widowControl w:val="0"/>
        <w:tabs>
          <w:tab w:val="left" w:pos="2835"/>
        </w:tabs>
        <w:adjustRightInd w:val="0"/>
        <w:spacing w:line="240" w:lineRule="atLeast"/>
        <w:rPr>
          <w:rFonts w:asciiTheme="minorHAnsi" w:hAnsiTheme="minorHAnsi"/>
          <w:b/>
          <w:sz w:val="21"/>
          <w:szCs w:val="21"/>
          <w:u w:val="single"/>
        </w:rPr>
      </w:pPr>
      <w:r w:rsidRPr="00FE5708">
        <w:rPr>
          <w:rFonts w:asciiTheme="minorHAnsi" w:hAnsiTheme="minorHAnsi"/>
          <w:sz w:val="21"/>
          <w:szCs w:val="21"/>
        </w:rPr>
        <w:t xml:space="preserve">Les couts de la proposition financière devront être calculés et apparaitre en </w:t>
      </w:r>
      <w:r w:rsidR="00982269">
        <w:rPr>
          <w:rFonts w:asciiTheme="minorHAnsi" w:hAnsiTheme="minorHAnsi" w:cs="Arial"/>
          <w:b/>
          <w:bCs/>
          <w:sz w:val="20"/>
          <w:u w:val="single"/>
        </w:rPr>
        <w:t>US Dollars</w:t>
      </w:r>
    </w:p>
    <w:p w14:paraId="5F0BE61E" w14:textId="1EB307EF" w:rsidR="00970A6E" w:rsidRDefault="00970A6E" w:rsidP="0053249F">
      <w:pPr>
        <w:widowControl w:val="0"/>
        <w:tabs>
          <w:tab w:val="left" w:pos="2835"/>
        </w:tabs>
        <w:adjustRightInd w:val="0"/>
        <w:spacing w:line="240" w:lineRule="atLeast"/>
        <w:rPr>
          <w:rFonts w:asciiTheme="minorHAnsi" w:hAnsiTheme="minorHAnsi"/>
          <w:sz w:val="21"/>
          <w:szCs w:val="21"/>
        </w:rPr>
      </w:pPr>
      <w:r w:rsidRPr="00FE5708">
        <w:rPr>
          <w:rFonts w:asciiTheme="minorHAnsi" w:hAnsiTheme="minorHAnsi"/>
          <w:sz w:val="21"/>
          <w:szCs w:val="21"/>
        </w:rPr>
        <w:t xml:space="preserve">En règle générale, les marchés de l’UNICEF comme ceux du système commun des Nations Unies sont hors taxe. Les prix unitaires du tableau de proposition financière seront hors taxes. </w:t>
      </w:r>
    </w:p>
    <w:p w14:paraId="55441C09" w14:textId="77777777" w:rsidR="00663DC0" w:rsidRPr="00FE5708" w:rsidRDefault="00663DC0" w:rsidP="0053249F">
      <w:pPr>
        <w:widowControl w:val="0"/>
        <w:tabs>
          <w:tab w:val="left" w:pos="2835"/>
        </w:tabs>
        <w:adjustRightInd w:val="0"/>
        <w:spacing w:line="240" w:lineRule="atLeast"/>
        <w:rPr>
          <w:rFonts w:asciiTheme="minorHAnsi" w:hAnsiTheme="minorHAnsi"/>
          <w:sz w:val="21"/>
          <w:szCs w:val="21"/>
        </w:rPr>
      </w:pPr>
    </w:p>
    <w:p w14:paraId="668807A1" w14:textId="77777777" w:rsidR="00970A6E" w:rsidRPr="005B43E7" w:rsidRDefault="00970A6E" w:rsidP="00200F82">
      <w:pPr>
        <w:pStyle w:val="Heading2"/>
        <w:numPr>
          <w:ilvl w:val="1"/>
          <w:numId w:val="16"/>
        </w:numPr>
        <w:rPr>
          <w:rFonts w:asciiTheme="minorHAnsi" w:hAnsiTheme="minorHAnsi"/>
          <w:color w:val="4472C4" w:themeColor="accent1"/>
          <w:sz w:val="24"/>
          <w:szCs w:val="24"/>
        </w:rPr>
      </w:pPr>
      <w:r w:rsidRPr="005B43E7">
        <w:rPr>
          <w:rFonts w:asciiTheme="minorHAnsi" w:hAnsiTheme="minorHAnsi"/>
          <w:color w:val="4472C4" w:themeColor="accent1"/>
          <w:sz w:val="24"/>
          <w:szCs w:val="24"/>
        </w:rPr>
        <w:t xml:space="preserve"> </w:t>
      </w:r>
      <w:bookmarkStart w:id="34" w:name="_Toc498503205"/>
      <w:bookmarkStart w:id="35" w:name="_Toc71880331"/>
      <w:r w:rsidRPr="005B43E7">
        <w:rPr>
          <w:rFonts w:asciiTheme="minorHAnsi" w:hAnsiTheme="minorHAnsi"/>
          <w:color w:val="4472C4" w:themeColor="accent1"/>
          <w:sz w:val="24"/>
          <w:szCs w:val="24"/>
        </w:rPr>
        <w:t>Attribution du marché</w:t>
      </w:r>
      <w:bookmarkEnd w:id="34"/>
      <w:bookmarkEnd w:id="35"/>
    </w:p>
    <w:p w14:paraId="1EA4D646" w14:textId="15B0B64D" w:rsidR="00970A6E" w:rsidRPr="00FE5708" w:rsidRDefault="00970A6E" w:rsidP="00970A6E">
      <w:pPr>
        <w:tabs>
          <w:tab w:val="left" w:pos="-180"/>
          <w:tab w:val="left" w:pos="-90"/>
          <w:tab w:val="right" w:pos="0"/>
          <w:tab w:val="left" w:pos="90"/>
        </w:tabs>
        <w:suppressAutoHyphens/>
        <w:ind w:right="-90"/>
        <w:rPr>
          <w:rFonts w:asciiTheme="minorHAnsi" w:hAnsiTheme="minorHAnsi"/>
          <w:sz w:val="21"/>
          <w:szCs w:val="21"/>
        </w:rPr>
      </w:pPr>
      <w:r w:rsidRPr="00FE5708">
        <w:rPr>
          <w:rFonts w:asciiTheme="minorHAnsi" w:hAnsiTheme="minorHAnsi"/>
          <w:sz w:val="21"/>
          <w:szCs w:val="21"/>
        </w:rPr>
        <w:t>Les propositions sont ensuite évaluées et comparées par le Comité de Révision des Contrats d’UNICEF Mali (CRC).</w:t>
      </w:r>
    </w:p>
    <w:p w14:paraId="7F881A8E" w14:textId="77777777"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r w:rsidRPr="006A16DF">
        <w:rPr>
          <w:rFonts w:asciiTheme="minorHAnsi" w:hAnsiTheme="minorHAnsi" w:cstheme="minorHAnsi"/>
          <w:sz w:val="21"/>
          <w:szCs w:val="21"/>
        </w:rPr>
        <w:t>L’UNICEF attribue (sous réserve de toute négociation et de ses divers autres droits précisés dans la présente Demande de propositions) le (les) contrats au(x) fournisseur(s) présentant la (les) Proposition(s) la (les) moins disante(s) jugée(s) conforme(s) sur le plan technique.]</w:t>
      </w:r>
    </w:p>
    <w:p w14:paraId="236FBF09" w14:textId="77777777"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p>
    <w:p w14:paraId="11008314" w14:textId="50134869"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r w:rsidRPr="006A16DF">
        <w:rPr>
          <w:rFonts w:asciiTheme="minorHAnsi" w:hAnsiTheme="minorHAnsi" w:cstheme="minorHAnsi"/>
          <w:sz w:val="21"/>
          <w:szCs w:val="21"/>
          <w:u w:val="single"/>
        </w:rPr>
        <w:t>Accords multiples</w:t>
      </w:r>
      <w:r w:rsidRPr="006A16DF">
        <w:rPr>
          <w:rFonts w:asciiTheme="minorHAnsi" w:hAnsiTheme="minorHAnsi" w:cstheme="minorHAnsi"/>
          <w:sz w:val="21"/>
          <w:szCs w:val="21"/>
        </w:rPr>
        <w:t>. L’UNICEF se réserve le droit de recourir à des accords multiples pour tout service lorsqu’il estime qu’il est dans son intérêt de le faire.</w:t>
      </w:r>
    </w:p>
    <w:p w14:paraId="5BB162B1" w14:textId="77777777"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p>
    <w:p w14:paraId="3F2404A1" w14:textId="1F805E8A"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r w:rsidRPr="006A16DF">
        <w:rPr>
          <w:rFonts w:asciiTheme="minorHAnsi" w:hAnsiTheme="minorHAnsi" w:cstheme="minorHAnsi"/>
          <w:sz w:val="21"/>
          <w:szCs w:val="21"/>
          <w:u w:val="single"/>
        </w:rPr>
        <w:t>Négociation.</w:t>
      </w:r>
      <w:r w:rsidRPr="006A16DF">
        <w:rPr>
          <w:rFonts w:asciiTheme="minorHAnsi" w:hAnsiTheme="minorHAnsi" w:cstheme="minorHAnsi"/>
          <w:sz w:val="21"/>
          <w:szCs w:val="21"/>
        </w:rPr>
        <w:t xml:space="preserve"> L’UNICEF se réserve le droit de négocier avec le (les) Soumissionnaire(s) le (les) mieux classé(s), c’est-à-dire ceux dont la (les) Proposition(s) présente(nt) le meilleur rapport qualité-prix.</w:t>
      </w:r>
    </w:p>
    <w:p w14:paraId="63D276A4" w14:textId="77777777"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p>
    <w:p w14:paraId="1C1E6FD6" w14:textId="00097C03" w:rsidR="00871D10" w:rsidRPr="006A16DF" w:rsidRDefault="00871D10" w:rsidP="00871D10">
      <w:pPr>
        <w:tabs>
          <w:tab w:val="left" w:pos="-180"/>
          <w:tab w:val="left" w:pos="-90"/>
          <w:tab w:val="right" w:pos="0"/>
          <w:tab w:val="left" w:pos="90"/>
        </w:tabs>
        <w:suppressAutoHyphens/>
        <w:ind w:right="-90"/>
        <w:rPr>
          <w:rFonts w:asciiTheme="minorHAnsi" w:hAnsiTheme="minorHAnsi" w:cstheme="minorHAnsi"/>
          <w:sz w:val="21"/>
          <w:szCs w:val="21"/>
        </w:rPr>
      </w:pPr>
      <w:r w:rsidRPr="006A16DF">
        <w:rPr>
          <w:rFonts w:asciiTheme="minorHAnsi" w:hAnsiTheme="minorHAnsi" w:cstheme="minorHAnsi"/>
          <w:sz w:val="21"/>
          <w:szCs w:val="21"/>
          <w:u w:val="single"/>
        </w:rPr>
        <w:t>Avis d’attribution</w:t>
      </w:r>
      <w:r w:rsidRPr="006A16DF">
        <w:rPr>
          <w:rFonts w:asciiTheme="minorHAnsi" w:hAnsiTheme="minorHAnsi" w:cstheme="minorHAnsi"/>
          <w:sz w:val="21"/>
          <w:szCs w:val="21"/>
        </w:rPr>
        <w:t>. L’UNICEF n’informe que le(s) Soumissionnaire(s) à qui le(s) contrat(s) a (ont) été attribué(s) à l’issue de cette procédure de demande de propositions ; il peut, même s’il n’est pas tenu de le faire, informer les autres Soumissionnaires du résultat de la procédure.</w:t>
      </w:r>
    </w:p>
    <w:p w14:paraId="53490236" w14:textId="77777777" w:rsidR="00B242B9" w:rsidRPr="00FE5708" w:rsidRDefault="00B242B9" w:rsidP="00970A6E">
      <w:pPr>
        <w:tabs>
          <w:tab w:val="left" w:pos="-180"/>
          <w:tab w:val="left" w:pos="-90"/>
          <w:tab w:val="right" w:pos="0"/>
          <w:tab w:val="left" w:pos="90"/>
        </w:tabs>
        <w:suppressAutoHyphens/>
        <w:ind w:right="-90"/>
        <w:rPr>
          <w:rFonts w:asciiTheme="minorHAnsi" w:hAnsiTheme="minorHAnsi" w:cs="Calibri"/>
          <w:sz w:val="21"/>
          <w:szCs w:val="21"/>
        </w:rPr>
      </w:pPr>
    </w:p>
    <w:p w14:paraId="0EABF728" w14:textId="39D27EA6" w:rsidR="00970A6E" w:rsidRPr="00733B55" w:rsidRDefault="00C922EB" w:rsidP="00200F82">
      <w:pPr>
        <w:pStyle w:val="Heading2"/>
        <w:numPr>
          <w:ilvl w:val="1"/>
          <w:numId w:val="16"/>
        </w:numPr>
        <w:rPr>
          <w:rFonts w:asciiTheme="minorHAnsi" w:hAnsiTheme="minorHAnsi"/>
          <w:color w:val="4472C4" w:themeColor="accent1"/>
          <w:sz w:val="24"/>
          <w:szCs w:val="24"/>
        </w:rPr>
      </w:pPr>
      <w:bookmarkStart w:id="36" w:name="_Toc71880332"/>
      <w:r>
        <w:rPr>
          <w:rFonts w:asciiTheme="minorHAnsi" w:hAnsiTheme="minorHAnsi"/>
          <w:color w:val="4472C4" w:themeColor="accent1"/>
          <w:sz w:val="24"/>
          <w:szCs w:val="24"/>
        </w:rPr>
        <w:t>Durée</w:t>
      </w:r>
      <w:bookmarkEnd w:id="36"/>
    </w:p>
    <w:p w14:paraId="21A46431" w14:textId="3A6FD19E" w:rsidR="00BF3A1E" w:rsidRPr="00BF3A1E" w:rsidRDefault="00BF3A1E" w:rsidP="00BF3A1E">
      <w:pPr>
        <w:rPr>
          <w:rFonts w:asciiTheme="minorHAnsi" w:eastAsia="SimSun" w:hAnsiTheme="minorHAnsi" w:cstheme="minorHAnsi"/>
          <w:sz w:val="21"/>
          <w:szCs w:val="21"/>
          <w:lang w:eastAsia="zh-CN"/>
        </w:rPr>
      </w:pPr>
      <w:r w:rsidRPr="00BF3A1E">
        <w:rPr>
          <w:rFonts w:asciiTheme="minorHAnsi" w:eastAsia="SimSun" w:hAnsiTheme="minorHAnsi" w:cstheme="minorHAnsi"/>
          <w:sz w:val="21"/>
          <w:szCs w:val="21"/>
          <w:lang w:eastAsia="zh-CN"/>
        </w:rPr>
        <w:t xml:space="preserve">Le contrat Institutionnel aura une durée </w:t>
      </w:r>
      <w:r w:rsidR="0044463F" w:rsidRPr="00BF3A1E">
        <w:rPr>
          <w:rFonts w:asciiTheme="minorHAnsi" w:eastAsia="SimSun" w:hAnsiTheme="minorHAnsi" w:cstheme="minorHAnsi"/>
          <w:sz w:val="21"/>
          <w:szCs w:val="21"/>
          <w:lang w:eastAsia="zh-CN"/>
        </w:rPr>
        <w:t xml:space="preserve">de </w:t>
      </w:r>
      <w:r w:rsidR="00523A24">
        <w:rPr>
          <w:rFonts w:asciiTheme="minorHAnsi" w:eastAsia="SimSun" w:hAnsiTheme="minorHAnsi" w:cstheme="minorHAnsi"/>
          <w:sz w:val="21"/>
          <w:szCs w:val="21"/>
          <w:lang w:eastAsia="zh-CN"/>
        </w:rPr>
        <w:t>deux (02) ans.</w:t>
      </w:r>
      <w:r w:rsidRPr="00BF3A1E">
        <w:rPr>
          <w:rFonts w:asciiTheme="minorHAnsi" w:eastAsia="SimSun" w:hAnsiTheme="minorHAnsi" w:cstheme="minorHAnsi"/>
          <w:sz w:val="21"/>
          <w:szCs w:val="21"/>
          <w:lang w:eastAsia="zh-CN"/>
        </w:rPr>
        <w:t xml:space="preserve"> </w:t>
      </w:r>
    </w:p>
    <w:p w14:paraId="470FF9C7" w14:textId="77777777" w:rsidR="0076537D" w:rsidRPr="00FE5708" w:rsidRDefault="0076537D" w:rsidP="0060708F">
      <w:pPr>
        <w:spacing w:after="0"/>
        <w:rPr>
          <w:rFonts w:asciiTheme="minorHAnsi" w:hAnsiTheme="minorHAnsi" w:cstheme="minorHAnsi"/>
          <w:sz w:val="21"/>
          <w:szCs w:val="21"/>
        </w:rPr>
      </w:pPr>
    </w:p>
    <w:p w14:paraId="19E00246" w14:textId="7DFD69A0" w:rsidR="0042561E" w:rsidRDefault="00970A6E" w:rsidP="009D0783">
      <w:pPr>
        <w:pStyle w:val="Heading2"/>
        <w:numPr>
          <w:ilvl w:val="1"/>
          <w:numId w:val="16"/>
        </w:numPr>
        <w:rPr>
          <w:rFonts w:asciiTheme="minorHAnsi" w:hAnsiTheme="minorHAnsi"/>
          <w:color w:val="4472C4" w:themeColor="accent1"/>
          <w:sz w:val="24"/>
          <w:szCs w:val="24"/>
        </w:rPr>
      </w:pPr>
      <w:r w:rsidRPr="00E17024">
        <w:rPr>
          <w:rFonts w:asciiTheme="minorHAnsi" w:hAnsiTheme="minorHAnsi"/>
          <w:color w:val="4472C4" w:themeColor="accent1"/>
          <w:sz w:val="24"/>
          <w:szCs w:val="24"/>
        </w:rPr>
        <w:t xml:space="preserve"> </w:t>
      </w:r>
      <w:bookmarkStart w:id="37" w:name="_Toc71880333"/>
      <w:r w:rsidR="0042561E" w:rsidRPr="00250EC7">
        <w:rPr>
          <w:rFonts w:asciiTheme="minorHAnsi" w:hAnsiTheme="minorHAnsi"/>
          <w:color w:val="4472C4" w:themeColor="accent1"/>
          <w:sz w:val="24"/>
          <w:szCs w:val="24"/>
        </w:rPr>
        <w:t>Dommages-intérêts libératoires</w:t>
      </w:r>
      <w:bookmarkEnd w:id="37"/>
    </w:p>
    <w:p w14:paraId="7FA5D92A" w14:textId="77777777" w:rsidR="00EE61F1" w:rsidRPr="00EE61F1" w:rsidRDefault="00EE61F1" w:rsidP="00EE61F1">
      <w:pPr>
        <w:rPr>
          <w:rFonts w:asciiTheme="minorHAnsi" w:hAnsiTheme="minorHAnsi" w:cstheme="minorHAnsi"/>
          <w:sz w:val="21"/>
          <w:szCs w:val="21"/>
        </w:rPr>
      </w:pPr>
      <w:r w:rsidRPr="00EE61F1">
        <w:rPr>
          <w:rFonts w:asciiTheme="minorHAnsi" w:hAnsiTheme="minorHAnsi" w:cstheme="minorHAnsi"/>
          <w:sz w:val="21"/>
          <w:szCs w:val="21"/>
        </w:rPr>
        <w:t>Tout contrat conclu comme suite à la présente Demande de propositions pour la fourniture de services comprend la clause suivante sur les dommages-intérêts libératoires :</w:t>
      </w:r>
    </w:p>
    <w:p w14:paraId="188927F5" w14:textId="77777777" w:rsidR="00EE61F1" w:rsidRPr="00EE61F1" w:rsidRDefault="00EE61F1" w:rsidP="00EE61F1">
      <w:pPr>
        <w:rPr>
          <w:rFonts w:asciiTheme="minorHAnsi" w:hAnsiTheme="minorHAnsi" w:cstheme="minorHAnsi"/>
          <w:sz w:val="21"/>
          <w:szCs w:val="21"/>
        </w:rPr>
      </w:pPr>
    </w:p>
    <w:p w14:paraId="7DCA0F70" w14:textId="60CE93AE" w:rsidR="00337DD5" w:rsidRPr="00EE61F1" w:rsidRDefault="00EE61F1" w:rsidP="00EE61F1">
      <w:pPr>
        <w:rPr>
          <w:rFonts w:asciiTheme="minorHAnsi" w:hAnsiTheme="minorHAnsi" w:cstheme="minorHAnsi"/>
          <w:sz w:val="21"/>
          <w:szCs w:val="21"/>
        </w:rPr>
      </w:pPr>
      <w:r w:rsidRPr="00EE61F1">
        <w:rPr>
          <w:rFonts w:asciiTheme="minorHAnsi" w:hAnsiTheme="minorHAnsi" w:cstheme="minorHAnsi"/>
          <w:sz w:val="21"/>
          <w:szCs w:val="21"/>
        </w:rPr>
        <w:tab/>
        <w:t>« En complément, et sans préjudice, de tous ses autres droits et recours, notamment ceux énoncés dans les Conditions générales des contrats (services), l’UNICEF peut, si le Fournisseur ne fournit pas les services et les prestations attendues conformément au calendrier prévu dans le Contrat, ou s’il estime que les services ou les prestations ne sont pas conformes aux conditions énoncées dans le Contrat, réclamer des dommages-intérêts libératoires au Fournisseur et, à sa discrétion, soit demander le paiement de ces dommages-intérêts, soit les déduire de la (des) facture(s) du Fournisseur. Ces dommages-intérêts sont calculés comme suit : la moitié d’un pour cent (0,5 %) du montant des honoraires prévus au Contrat pour chaque jour de retard dans la fourniture des services ou des prestations, ou dans le cas où le montant des honoraires est calculé au temps passé, un demi d’un pour cent (0,5 %) du montant perçu sur la base du taux horaire par l’ensemble du personnel du Fournisseur participant à la fourniture des services ou prestations attendues, jusqu’à ce que des services et des prestations conformes soient fournis, à concurrence d’un maximum de dix pour cent (10 %) de la valeur du Contrat. Le paiement ou la déduction de ces dommages-intérêts ne libère pas le Fournisseur de ses autres obligations ou responsabilités aux termes du Contrat.</w:t>
      </w:r>
    </w:p>
    <w:p w14:paraId="47981F92" w14:textId="77777777" w:rsidR="00537706" w:rsidRPr="0053249F" w:rsidRDefault="00537706" w:rsidP="00970A6E">
      <w:pPr>
        <w:rPr>
          <w:rFonts w:asciiTheme="minorHAnsi" w:hAnsiTheme="minorHAnsi" w:cstheme="minorHAnsi"/>
          <w:sz w:val="21"/>
          <w:szCs w:val="21"/>
        </w:rPr>
      </w:pPr>
    </w:p>
    <w:p w14:paraId="363D35EE" w14:textId="03985B85" w:rsidR="00321753" w:rsidRDefault="00DA220F" w:rsidP="008966B5">
      <w:pPr>
        <w:pStyle w:val="Heading2"/>
        <w:numPr>
          <w:ilvl w:val="1"/>
          <w:numId w:val="16"/>
        </w:numPr>
        <w:rPr>
          <w:rFonts w:asciiTheme="minorHAnsi" w:hAnsiTheme="minorHAnsi"/>
          <w:color w:val="4472C4" w:themeColor="accent1"/>
          <w:sz w:val="24"/>
          <w:szCs w:val="24"/>
        </w:rPr>
      </w:pPr>
      <w:bookmarkStart w:id="38" w:name="_Toc42716144"/>
      <w:bookmarkStart w:id="39" w:name="_Toc498503209"/>
      <w:bookmarkEnd w:id="33"/>
      <w:r w:rsidRPr="008966B5">
        <w:rPr>
          <w:rFonts w:asciiTheme="minorHAnsi" w:hAnsiTheme="minorHAnsi"/>
          <w:color w:val="4472C4" w:themeColor="accent1"/>
          <w:sz w:val="24"/>
          <w:szCs w:val="24"/>
        </w:rPr>
        <w:t xml:space="preserve"> </w:t>
      </w:r>
      <w:bookmarkStart w:id="40" w:name="_Toc71880334"/>
      <w:r w:rsidR="000A74CA" w:rsidRPr="000A74CA">
        <w:rPr>
          <w:rFonts w:asciiTheme="minorHAnsi" w:hAnsiTheme="minorHAnsi"/>
          <w:color w:val="4472C4" w:themeColor="accent1"/>
          <w:sz w:val="24"/>
          <w:szCs w:val="24"/>
        </w:rPr>
        <w:t>P</w:t>
      </w:r>
      <w:r w:rsidR="000A74CA">
        <w:rPr>
          <w:rFonts w:asciiTheme="minorHAnsi" w:hAnsiTheme="minorHAnsi"/>
          <w:color w:val="4472C4" w:themeColor="accent1"/>
          <w:sz w:val="24"/>
          <w:szCs w:val="24"/>
        </w:rPr>
        <w:t>rix</w:t>
      </w:r>
      <w:r w:rsidR="000A74CA" w:rsidRPr="000A74CA">
        <w:rPr>
          <w:rFonts w:asciiTheme="minorHAnsi" w:hAnsiTheme="minorHAnsi"/>
          <w:color w:val="4472C4" w:themeColor="accent1"/>
          <w:sz w:val="24"/>
          <w:szCs w:val="24"/>
        </w:rPr>
        <w:t xml:space="preserve">– </w:t>
      </w:r>
      <w:r w:rsidR="000A74CA">
        <w:rPr>
          <w:rFonts w:asciiTheme="minorHAnsi" w:hAnsiTheme="minorHAnsi"/>
          <w:color w:val="4472C4" w:themeColor="accent1"/>
          <w:sz w:val="24"/>
          <w:szCs w:val="24"/>
        </w:rPr>
        <w:t>client le plus favorisé</w:t>
      </w:r>
      <w:bookmarkEnd w:id="40"/>
      <w:r w:rsidR="000A74CA">
        <w:rPr>
          <w:rFonts w:asciiTheme="minorHAnsi" w:hAnsiTheme="minorHAnsi"/>
          <w:color w:val="4472C4" w:themeColor="accent1"/>
          <w:sz w:val="24"/>
          <w:szCs w:val="24"/>
        </w:rPr>
        <w:t xml:space="preserve"> </w:t>
      </w:r>
    </w:p>
    <w:p w14:paraId="41A34435" w14:textId="6F52BA6E" w:rsidR="000A74CA" w:rsidRPr="00370BB4" w:rsidRDefault="009928FC" w:rsidP="000A74CA">
      <w:pPr>
        <w:rPr>
          <w:rFonts w:asciiTheme="minorHAnsi" w:hAnsiTheme="minorHAnsi" w:cstheme="minorHAnsi"/>
          <w:sz w:val="21"/>
          <w:szCs w:val="21"/>
        </w:rPr>
      </w:pPr>
      <w:r w:rsidRPr="009928FC">
        <w:rPr>
          <w:rFonts w:asciiTheme="minorHAnsi" w:hAnsiTheme="minorHAnsi" w:cstheme="minorHAnsi"/>
          <w:sz w:val="21"/>
          <w:szCs w:val="21"/>
        </w:rPr>
        <w:t>Le Soumissionnaire confirme que les honoraires, taux et charges et les conditions tarifaires connexes applicables aux services qui sont spécifiés dans la Proposition correspondent aux conditions les plus avantageuses offertes à tout client du Soumissionnaire (ou de toutes les sociétés qui lui sont affiliées). Si, à tout moment pendant la durée de validité du contrat résultant de la Proposition, un autre client du Soumissionnaire (ou de toute société affiliée à ce dernier) obtient des conditions tarifaires plus avantageuses que celles offertes à l’UNICEF, le Soumissionnaire ajuste rétroactivement les honoraires, taux et charges et les conditions tarifaires connexes prévus dans le contrat pour s’aligner sur les conditions plus avantageuses et verse rapidement à l’UNICEF toute somme due à ce dernier par suite de cette révision rétroactive des honoraires.</w:t>
      </w:r>
    </w:p>
    <w:p w14:paraId="46D8F579" w14:textId="1327FB05" w:rsidR="00250EC7" w:rsidRDefault="00250EC7" w:rsidP="00250EC7">
      <w:pPr>
        <w:pStyle w:val="Heading2"/>
        <w:numPr>
          <w:ilvl w:val="1"/>
          <w:numId w:val="16"/>
        </w:numPr>
        <w:rPr>
          <w:rFonts w:asciiTheme="minorHAnsi" w:hAnsiTheme="minorHAnsi"/>
          <w:color w:val="4472C4" w:themeColor="accent1"/>
          <w:sz w:val="24"/>
          <w:szCs w:val="24"/>
        </w:rPr>
      </w:pPr>
      <w:bookmarkStart w:id="41" w:name="_Toc71880335"/>
      <w:r w:rsidRPr="008966B5">
        <w:rPr>
          <w:rFonts w:asciiTheme="minorHAnsi" w:hAnsiTheme="minorHAnsi"/>
          <w:color w:val="4472C4" w:themeColor="accent1"/>
          <w:sz w:val="24"/>
          <w:szCs w:val="24"/>
        </w:rPr>
        <w:t>Déclarations générales</w:t>
      </w:r>
      <w:bookmarkEnd w:id="41"/>
    </w:p>
    <w:p w14:paraId="7A4E2237" w14:textId="77777777" w:rsidR="00A347AA" w:rsidRPr="00A347AA" w:rsidRDefault="00A347AA" w:rsidP="00A347AA">
      <w:pPr>
        <w:pStyle w:val="Paragraph"/>
        <w:rPr>
          <w:rFonts w:asciiTheme="minorHAnsi" w:hAnsiTheme="minorHAnsi" w:cstheme="minorHAnsi"/>
          <w:sz w:val="21"/>
          <w:szCs w:val="21"/>
          <w:lang w:val="fr-FR"/>
        </w:rPr>
      </w:pPr>
      <w:r w:rsidRPr="00A347AA">
        <w:rPr>
          <w:rFonts w:asciiTheme="minorHAnsi" w:hAnsiTheme="minorHAnsi" w:cstheme="minorHAnsi"/>
          <w:sz w:val="21"/>
          <w:szCs w:val="21"/>
          <w:lang w:val="fr-FR"/>
        </w:rPr>
        <w:t>En soumettant sa Proposition en réponse à la présente Demande de propositions pour la fourniture de services, le Soumissionnaire confirme à l’UNICEF qu’à la date limite de dépôt :</w:t>
      </w:r>
    </w:p>
    <w:p w14:paraId="22839124" w14:textId="77777777" w:rsidR="00A347AA" w:rsidRPr="00A347AA" w:rsidRDefault="00A347AA" w:rsidP="00A347AA">
      <w:pPr>
        <w:pStyle w:val="Paragraph"/>
        <w:rPr>
          <w:rFonts w:asciiTheme="minorHAnsi" w:hAnsiTheme="minorHAnsi" w:cstheme="minorHAnsi"/>
          <w:sz w:val="21"/>
          <w:szCs w:val="21"/>
          <w:lang w:val="fr-FR"/>
        </w:rPr>
      </w:pPr>
    </w:p>
    <w:p w14:paraId="2C63E0FB" w14:textId="45EC3697" w:rsidR="00A347AA" w:rsidRPr="00A347AA" w:rsidRDefault="00A347AA" w:rsidP="00D561D2">
      <w:pPr>
        <w:pStyle w:val="Paragraph"/>
        <w:numPr>
          <w:ilvl w:val="0"/>
          <w:numId w:val="26"/>
        </w:numPr>
        <w:rPr>
          <w:rFonts w:asciiTheme="minorHAnsi" w:hAnsiTheme="minorHAnsi" w:cstheme="minorHAnsi"/>
          <w:sz w:val="21"/>
          <w:szCs w:val="21"/>
          <w:lang w:val="fr-FR"/>
        </w:rPr>
      </w:pPr>
      <w:r w:rsidRPr="00A347AA">
        <w:rPr>
          <w:rFonts w:asciiTheme="minorHAnsi" w:hAnsiTheme="minorHAnsi" w:cstheme="minorHAnsi"/>
          <w:sz w:val="21"/>
          <w:szCs w:val="21"/>
          <w:lang w:val="fr-FR"/>
        </w:rPr>
        <w:t xml:space="preserve">Il a) est pleinement autorisé et habilité à déposer la Proposition et à conclure tout contrat en résultant, et b) dispose de tous les droits, licences, prérogatives et ressources nécessaires, selon le cas, pour mettre au point, se procurer et fournir les services et pour exécuter ses autres obligations en vertu du contrat. Le Soumissionnaire n’a pas conclu et ne conclura pas d’accord ou </w:t>
      </w:r>
      <w:r w:rsidRPr="00A347AA">
        <w:rPr>
          <w:rFonts w:asciiTheme="minorHAnsi" w:hAnsiTheme="minorHAnsi" w:cstheme="minorHAnsi"/>
          <w:sz w:val="21"/>
          <w:szCs w:val="21"/>
          <w:lang w:val="fr-FR"/>
        </w:rPr>
        <w:lastRenderedPageBreak/>
        <w:t>d’arrangement qui restreigne ou limite les droits de toute personne d’utiliser, de vendre et d’aliéner tout service, prestation ou réalisation pouvant être acquis en vertu de tout contrat résultant de sa Proposition, ou d’en disposer de toute autre manière.</w:t>
      </w:r>
    </w:p>
    <w:p w14:paraId="0EBABAEE" w14:textId="77777777" w:rsidR="00A347AA" w:rsidRPr="00A347AA" w:rsidRDefault="00A347AA" w:rsidP="00A347AA">
      <w:pPr>
        <w:pStyle w:val="Paragraph"/>
        <w:rPr>
          <w:rFonts w:asciiTheme="minorHAnsi" w:hAnsiTheme="minorHAnsi" w:cstheme="minorHAnsi"/>
          <w:sz w:val="21"/>
          <w:szCs w:val="21"/>
          <w:lang w:val="fr-FR"/>
        </w:rPr>
      </w:pPr>
    </w:p>
    <w:p w14:paraId="78FD11E9" w14:textId="77777777" w:rsidR="00A347AA" w:rsidRDefault="00A347AA" w:rsidP="00D561D2">
      <w:pPr>
        <w:pStyle w:val="Paragraph"/>
        <w:numPr>
          <w:ilvl w:val="0"/>
          <w:numId w:val="26"/>
        </w:numPr>
        <w:rPr>
          <w:rFonts w:asciiTheme="minorHAnsi" w:hAnsiTheme="minorHAnsi" w:cstheme="minorHAnsi"/>
          <w:sz w:val="21"/>
          <w:szCs w:val="21"/>
          <w:lang w:val="fr-FR"/>
        </w:rPr>
      </w:pPr>
      <w:r w:rsidRPr="00A347AA">
        <w:rPr>
          <w:rFonts w:asciiTheme="minorHAnsi" w:hAnsiTheme="minorHAnsi" w:cstheme="minorHAnsi"/>
          <w:sz w:val="21"/>
          <w:szCs w:val="21"/>
          <w:lang w:val="fr-FR"/>
        </w:rPr>
        <w:t>Tous les renseignements qu’il a fournis à l’UNICEF concernant les services et lui-même sont avérés, exacts, précis et dénués de tromperie.</w:t>
      </w:r>
    </w:p>
    <w:p w14:paraId="1FA50DCF" w14:textId="77777777" w:rsidR="00A347AA" w:rsidRDefault="00A347AA" w:rsidP="00A347AA">
      <w:pPr>
        <w:pStyle w:val="ListParagraph"/>
        <w:rPr>
          <w:rFonts w:asciiTheme="minorHAnsi" w:hAnsiTheme="minorHAnsi" w:cstheme="minorHAnsi"/>
          <w:sz w:val="21"/>
          <w:szCs w:val="21"/>
        </w:rPr>
      </w:pPr>
    </w:p>
    <w:p w14:paraId="092908A6" w14:textId="77777777" w:rsidR="00A347AA" w:rsidRDefault="00A347AA" w:rsidP="00D561D2">
      <w:pPr>
        <w:pStyle w:val="Paragraph"/>
        <w:numPr>
          <w:ilvl w:val="0"/>
          <w:numId w:val="26"/>
        </w:numPr>
        <w:rPr>
          <w:rFonts w:asciiTheme="minorHAnsi" w:hAnsiTheme="minorHAnsi" w:cstheme="minorHAnsi"/>
          <w:sz w:val="21"/>
          <w:szCs w:val="21"/>
          <w:lang w:val="fr-FR"/>
        </w:rPr>
      </w:pPr>
      <w:r w:rsidRPr="00A347AA">
        <w:rPr>
          <w:rFonts w:asciiTheme="minorHAnsi" w:hAnsiTheme="minorHAnsi" w:cstheme="minorHAnsi"/>
          <w:sz w:val="21"/>
          <w:szCs w:val="21"/>
          <w:lang w:val="fr-FR"/>
        </w:rPr>
        <w:t>Le Soumissionnaire est financièrement solvable et est en mesure de fournir les services à l’UNICEF conformément aux conditions énoncées dans la présente Demande de propositions pour la fourniture de services.</w:t>
      </w:r>
    </w:p>
    <w:p w14:paraId="063D7929" w14:textId="77777777" w:rsidR="00A347AA" w:rsidRDefault="00A347AA" w:rsidP="00A347AA">
      <w:pPr>
        <w:pStyle w:val="ListParagraph"/>
        <w:rPr>
          <w:rFonts w:asciiTheme="minorHAnsi" w:hAnsiTheme="minorHAnsi" w:cstheme="minorHAnsi"/>
          <w:sz w:val="21"/>
          <w:szCs w:val="21"/>
        </w:rPr>
      </w:pPr>
    </w:p>
    <w:p w14:paraId="57F3F307" w14:textId="77777777" w:rsidR="00905EDA" w:rsidRDefault="00A347AA" w:rsidP="00D561D2">
      <w:pPr>
        <w:pStyle w:val="Paragraph"/>
        <w:numPr>
          <w:ilvl w:val="0"/>
          <w:numId w:val="26"/>
        </w:numPr>
        <w:rPr>
          <w:rFonts w:asciiTheme="minorHAnsi" w:hAnsiTheme="minorHAnsi" w:cstheme="minorHAnsi"/>
          <w:sz w:val="21"/>
          <w:szCs w:val="21"/>
          <w:lang w:val="fr-FR"/>
        </w:rPr>
      </w:pPr>
      <w:r w:rsidRPr="00A347AA">
        <w:rPr>
          <w:rFonts w:asciiTheme="minorHAnsi" w:hAnsiTheme="minorHAnsi" w:cstheme="minorHAnsi"/>
          <w:sz w:val="21"/>
          <w:szCs w:val="21"/>
          <w:lang w:val="fr-FR"/>
        </w:rPr>
        <w:t>L’utilisation ou la fourniture des services ne viole et ne violera aucun brevet, dessin, dénomination commerciale ou marque de commerce.</w:t>
      </w:r>
    </w:p>
    <w:p w14:paraId="44BF3D1E" w14:textId="77777777" w:rsidR="00905EDA" w:rsidRDefault="00905EDA" w:rsidP="00905EDA">
      <w:pPr>
        <w:pStyle w:val="ListParagraph"/>
        <w:rPr>
          <w:rFonts w:asciiTheme="minorHAnsi" w:hAnsiTheme="minorHAnsi" w:cstheme="minorHAnsi"/>
          <w:sz w:val="21"/>
          <w:szCs w:val="21"/>
        </w:rPr>
      </w:pPr>
    </w:p>
    <w:p w14:paraId="58DFEA08" w14:textId="77777777" w:rsidR="00905EDA" w:rsidRDefault="00A347AA" w:rsidP="00D561D2">
      <w:pPr>
        <w:pStyle w:val="Paragraph"/>
        <w:numPr>
          <w:ilvl w:val="0"/>
          <w:numId w:val="26"/>
        </w:numPr>
        <w:rPr>
          <w:rFonts w:asciiTheme="minorHAnsi" w:hAnsiTheme="minorHAnsi" w:cstheme="minorHAnsi"/>
          <w:sz w:val="21"/>
          <w:szCs w:val="21"/>
          <w:lang w:val="fr-FR"/>
        </w:rPr>
      </w:pPr>
      <w:r w:rsidRPr="00905EDA">
        <w:rPr>
          <w:rFonts w:asciiTheme="minorHAnsi" w:hAnsiTheme="minorHAnsi" w:cstheme="minorHAnsi"/>
          <w:sz w:val="21"/>
          <w:szCs w:val="21"/>
          <w:lang w:val="fr-FR"/>
        </w:rPr>
        <w:t>La mise au point et la fourniture des services ont été, sont et seront conformes à toutes les lois, règles et réglementations applicables.</w:t>
      </w:r>
    </w:p>
    <w:p w14:paraId="21221FFB" w14:textId="77777777" w:rsidR="00905EDA" w:rsidRDefault="00905EDA" w:rsidP="00905EDA">
      <w:pPr>
        <w:pStyle w:val="ListParagraph"/>
        <w:rPr>
          <w:rFonts w:asciiTheme="minorHAnsi" w:hAnsiTheme="minorHAnsi" w:cstheme="minorHAnsi"/>
          <w:sz w:val="21"/>
          <w:szCs w:val="21"/>
        </w:rPr>
      </w:pPr>
    </w:p>
    <w:p w14:paraId="59217FBD" w14:textId="77777777" w:rsidR="00905EDA" w:rsidRDefault="00A347AA" w:rsidP="00D561D2">
      <w:pPr>
        <w:pStyle w:val="Paragraph"/>
        <w:numPr>
          <w:ilvl w:val="0"/>
          <w:numId w:val="26"/>
        </w:numPr>
        <w:rPr>
          <w:rFonts w:asciiTheme="minorHAnsi" w:hAnsiTheme="minorHAnsi" w:cstheme="minorHAnsi"/>
          <w:sz w:val="21"/>
          <w:szCs w:val="21"/>
          <w:lang w:val="fr-FR"/>
        </w:rPr>
      </w:pPr>
      <w:r w:rsidRPr="00905EDA">
        <w:rPr>
          <w:rFonts w:asciiTheme="minorHAnsi" w:hAnsiTheme="minorHAnsi" w:cstheme="minorHAnsi"/>
          <w:sz w:val="21"/>
          <w:szCs w:val="21"/>
          <w:lang w:val="fr-FR"/>
        </w:rPr>
        <w:t>Le Soumissionnaire s’acquitte de ses engagements en tenant pleinement compte des intérêts de l’UNICEF et s’abstient de toute action pouvant nuire à l’UNICEF ou à l’Organisation des Nations Unies.</w:t>
      </w:r>
    </w:p>
    <w:p w14:paraId="752E4E39" w14:textId="77777777" w:rsidR="00905EDA" w:rsidRDefault="00905EDA" w:rsidP="00905EDA">
      <w:pPr>
        <w:pStyle w:val="ListParagraph"/>
        <w:rPr>
          <w:rFonts w:asciiTheme="minorHAnsi" w:hAnsiTheme="minorHAnsi" w:cstheme="minorHAnsi"/>
          <w:sz w:val="21"/>
          <w:szCs w:val="21"/>
        </w:rPr>
      </w:pPr>
    </w:p>
    <w:p w14:paraId="7BE2FFD3" w14:textId="77777777" w:rsidR="00905EDA" w:rsidRDefault="00A347AA" w:rsidP="00D561D2">
      <w:pPr>
        <w:pStyle w:val="Paragraph"/>
        <w:numPr>
          <w:ilvl w:val="0"/>
          <w:numId w:val="26"/>
        </w:numPr>
        <w:rPr>
          <w:rFonts w:asciiTheme="minorHAnsi" w:hAnsiTheme="minorHAnsi" w:cstheme="minorHAnsi"/>
          <w:sz w:val="21"/>
          <w:szCs w:val="21"/>
          <w:lang w:val="fr-FR"/>
        </w:rPr>
      </w:pPr>
      <w:r w:rsidRPr="00905EDA">
        <w:rPr>
          <w:rFonts w:asciiTheme="minorHAnsi" w:hAnsiTheme="minorHAnsi" w:cstheme="minorHAnsi"/>
          <w:sz w:val="21"/>
          <w:szCs w:val="21"/>
          <w:lang w:val="fr-FR"/>
        </w:rPr>
        <w:t>Il dispose du personnel, de l’expérience, des qualifications, des installations, des ressources financières et de toutes les autres compétences et ressources voulus pour s’acquitter de ses obligations en vertu de tout contrat résultant de la Proposition.</w:t>
      </w:r>
    </w:p>
    <w:p w14:paraId="4E7D3B7C" w14:textId="77777777" w:rsidR="00905EDA" w:rsidRDefault="00905EDA" w:rsidP="00905EDA">
      <w:pPr>
        <w:pStyle w:val="ListParagraph"/>
        <w:rPr>
          <w:rFonts w:asciiTheme="minorHAnsi" w:hAnsiTheme="minorHAnsi" w:cstheme="minorHAnsi"/>
          <w:sz w:val="21"/>
          <w:szCs w:val="21"/>
        </w:rPr>
      </w:pPr>
    </w:p>
    <w:p w14:paraId="3BD7D5DF" w14:textId="355FEB60" w:rsidR="00B242B9" w:rsidRDefault="00A347AA" w:rsidP="00D561D2">
      <w:pPr>
        <w:pStyle w:val="Paragraph"/>
        <w:numPr>
          <w:ilvl w:val="0"/>
          <w:numId w:val="26"/>
        </w:numPr>
        <w:rPr>
          <w:rFonts w:asciiTheme="minorHAnsi" w:hAnsiTheme="minorHAnsi" w:cstheme="minorHAnsi"/>
          <w:sz w:val="21"/>
          <w:szCs w:val="21"/>
          <w:lang w:val="fr-FR"/>
        </w:rPr>
      </w:pPr>
      <w:r w:rsidRPr="00905EDA">
        <w:rPr>
          <w:rFonts w:asciiTheme="minorHAnsi" w:hAnsiTheme="minorHAnsi" w:cstheme="minorHAnsi"/>
          <w:sz w:val="21"/>
          <w:szCs w:val="21"/>
          <w:lang w:val="fr-FR"/>
        </w:rPr>
        <w:t>Le Soumissionnaire accepte d’être lié par les décisions de l’UNICEF, notamment celles concernant la question de savoir si sa Proposition répond aux conditions et instructions énoncées dans la présente Demande de propositions pour la fourniture de services, ainsi que par les résultats de l’évaluation.</w:t>
      </w:r>
    </w:p>
    <w:p w14:paraId="3BD587DC" w14:textId="77777777" w:rsidR="00905EDA" w:rsidRPr="00905EDA" w:rsidRDefault="00905EDA" w:rsidP="00905EDA">
      <w:pPr>
        <w:pStyle w:val="Paragraph"/>
        <w:rPr>
          <w:rFonts w:asciiTheme="minorHAnsi" w:hAnsiTheme="minorHAnsi" w:cstheme="minorHAnsi"/>
          <w:sz w:val="21"/>
          <w:szCs w:val="21"/>
          <w:lang w:val="fr-FR"/>
        </w:rPr>
      </w:pPr>
    </w:p>
    <w:bookmarkEnd w:id="38"/>
    <w:p w14:paraId="76E5C230" w14:textId="09E033CC" w:rsidR="00DC5B80" w:rsidRPr="0019723C" w:rsidRDefault="005863A0" w:rsidP="00DC5B80">
      <w:pPr>
        <w:pStyle w:val="Paragraph"/>
        <w:rPr>
          <w:rFonts w:asciiTheme="minorHAnsi" w:hAnsiTheme="minorHAnsi"/>
          <w:b/>
          <w:bCs/>
          <w:color w:val="4472C4" w:themeColor="accent1"/>
          <w:lang w:val="fr-FR"/>
        </w:rPr>
      </w:pPr>
      <w:r w:rsidRPr="0019723C">
        <w:rPr>
          <w:rFonts w:asciiTheme="minorHAnsi" w:hAnsiTheme="minorHAnsi"/>
          <w:b/>
          <w:bCs/>
          <w:color w:val="4472C4" w:themeColor="accent1"/>
          <w:lang w:val="fr-FR"/>
        </w:rPr>
        <w:t xml:space="preserve">   1.</w:t>
      </w:r>
      <w:r w:rsidR="00370BB4" w:rsidRPr="0019723C">
        <w:rPr>
          <w:rFonts w:asciiTheme="minorHAnsi" w:hAnsiTheme="minorHAnsi"/>
          <w:b/>
          <w:bCs/>
          <w:color w:val="4472C4" w:themeColor="accent1"/>
          <w:lang w:val="fr-FR"/>
        </w:rPr>
        <w:t>8</w:t>
      </w:r>
      <w:r w:rsidRPr="0019723C">
        <w:rPr>
          <w:rFonts w:asciiTheme="minorHAnsi" w:hAnsiTheme="minorHAnsi"/>
          <w:b/>
          <w:bCs/>
          <w:color w:val="4472C4" w:themeColor="accent1"/>
          <w:lang w:val="fr-FR"/>
        </w:rPr>
        <w:t xml:space="preserve">   </w:t>
      </w:r>
      <w:r w:rsidR="00DC5B80" w:rsidRPr="0019723C">
        <w:rPr>
          <w:rFonts w:asciiTheme="minorHAnsi" w:hAnsiTheme="minorHAnsi"/>
          <w:b/>
          <w:bCs/>
          <w:color w:val="4472C4" w:themeColor="accent1"/>
          <w:lang w:val="fr-FR"/>
        </w:rPr>
        <w:t>Normes déontologiques</w:t>
      </w:r>
    </w:p>
    <w:p w14:paraId="1FFE4FE5" w14:textId="77777777" w:rsidR="00D11E6F" w:rsidRPr="00D11E6F" w:rsidRDefault="00D11E6F" w:rsidP="00D11E6F">
      <w:pPr>
        <w:pStyle w:val="Paragraph"/>
        <w:widowControl/>
        <w:ind w:left="720"/>
        <w:rPr>
          <w:rFonts w:asciiTheme="minorHAnsi" w:hAnsiTheme="minorHAnsi" w:cstheme="minorHAnsi"/>
          <w:sz w:val="21"/>
          <w:szCs w:val="21"/>
          <w:lang w:val="fr-FR"/>
        </w:rPr>
      </w:pPr>
      <w:r w:rsidRPr="00D11E6F">
        <w:rPr>
          <w:rFonts w:asciiTheme="minorHAnsi" w:hAnsiTheme="minorHAnsi" w:cstheme="minorHAnsi"/>
          <w:sz w:val="21"/>
          <w:szCs w:val="21"/>
          <w:lang w:val="fr-FR"/>
        </w:rPr>
        <w:t>L’UNICEF exige que l’ensemble des Soumissionnaires respectent les normes de déontologie les plus strictes tout au long de la procédure de demande de propositions, ainsi que pendant la durée de tout contrat éventuellement conclu à l’issue de cette procédure. Il encourage également activement l’adoption par ses fournisseurs de politiques efficaces de protection et de défense des enfants ainsi que de prévention et d’interdiction de l’exploitation et des atteintes sexuelles.</w:t>
      </w:r>
    </w:p>
    <w:p w14:paraId="7A4BD14A" w14:textId="77777777" w:rsidR="00D11E6F" w:rsidRPr="00D11E6F" w:rsidRDefault="00D11E6F" w:rsidP="00D11E6F">
      <w:pPr>
        <w:pStyle w:val="Paragraph"/>
        <w:widowControl/>
        <w:ind w:left="720"/>
        <w:rPr>
          <w:rFonts w:asciiTheme="minorHAnsi" w:hAnsiTheme="minorHAnsi" w:cstheme="minorHAnsi"/>
          <w:sz w:val="21"/>
          <w:szCs w:val="21"/>
          <w:lang w:val="fr-FR"/>
        </w:rPr>
      </w:pPr>
    </w:p>
    <w:p w14:paraId="49A90090" w14:textId="77777777" w:rsidR="00D11E6F" w:rsidRPr="00D11E6F" w:rsidRDefault="00D11E6F" w:rsidP="00D11E6F">
      <w:pPr>
        <w:pStyle w:val="Paragraph"/>
        <w:widowControl/>
        <w:ind w:left="720"/>
        <w:rPr>
          <w:rFonts w:asciiTheme="minorHAnsi" w:hAnsiTheme="minorHAnsi" w:cstheme="minorHAnsi"/>
          <w:sz w:val="21"/>
          <w:szCs w:val="21"/>
          <w:lang w:val="fr-FR"/>
        </w:rPr>
      </w:pPr>
      <w:r w:rsidRPr="00D11E6F">
        <w:rPr>
          <w:rFonts w:asciiTheme="minorHAnsi" w:hAnsiTheme="minorHAnsi" w:cstheme="minorHAnsi"/>
          <w:sz w:val="21"/>
          <w:szCs w:val="21"/>
          <w:lang w:val="fr-FR"/>
        </w:rPr>
        <w:t>En soumettant sa Proposition en réponse à la présente Demande de propositions pour la fourniture de services, le Soumissionnaire fait les déclarations et donne les garanties suivantes à l’UNICEF à la date limite de dépôt :</w:t>
      </w:r>
    </w:p>
    <w:p w14:paraId="738777BD" w14:textId="77777777" w:rsidR="00D11E6F" w:rsidRPr="00D11E6F" w:rsidRDefault="00D11E6F" w:rsidP="00D11E6F">
      <w:pPr>
        <w:shd w:val="clear" w:color="auto" w:fill="FFFFFF"/>
        <w:rPr>
          <w:rFonts w:asciiTheme="minorHAnsi" w:hAnsiTheme="minorHAnsi" w:cstheme="minorHAnsi"/>
          <w:color w:val="212121"/>
          <w:sz w:val="21"/>
          <w:szCs w:val="21"/>
        </w:rPr>
      </w:pPr>
    </w:p>
    <w:p w14:paraId="6984DE33" w14:textId="77777777" w:rsidR="00D4595C" w:rsidRDefault="00D11E6F" w:rsidP="00D561D2">
      <w:pPr>
        <w:pStyle w:val="ListParagraph"/>
        <w:numPr>
          <w:ilvl w:val="0"/>
          <w:numId w:val="27"/>
        </w:numPr>
        <w:spacing w:line="240" w:lineRule="atLeast"/>
        <w:rPr>
          <w:rFonts w:asciiTheme="minorHAnsi" w:hAnsiTheme="minorHAnsi" w:cstheme="minorHAnsi"/>
          <w:sz w:val="21"/>
          <w:szCs w:val="21"/>
        </w:rPr>
      </w:pPr>
      <w:r w:rsidRPr="00D4595C">
        <w:rPr>
          <w:rFonts w:asciiTheme="minorHAnsi" w:hAnsiTheme="minorHAnsi" w:cstheme="minorHAnsi"/>
          <w:sz w:val="21"/>
          <w:szCs w:val="21"/>
        </w:rPr>
        <w:t xml:space="preserve">S’agissant de tous les aspects de la procédure de demande de propositions, le Soumissionnaire a signalé à l’UNICEF toute situation qui pourrait constituer un conflit d’intérêts réel ou potentiel ou qui pourrait raisonnablement être perçue comme telle. En particulier, il a indiqué à l’UNICEF si lui-même ou l’une de ses sociétés affiliées est, ou a été dans le passé, engagé par l’UNICEF pour fournir des services pour la préparation des études techniques, des spécifications, de l’analyse/estimation </w:t>
      </w:r>
      <w:r w:rsidRPr="00D4595C">
        <w:rPr>
          <w:rFonts w:asciiTheme="minorHAnsi" w:hAnsiTheme="minorHAnsi" w:cstheme="minorHAnsi"/>
          <w:sz w:val="21"/>
          <w:szCs w:val="21"/>
        </w:rPr>
        <w:lastRenderedPageBreak/>
        <w:t>des coûts et autres documents devant être utilisés pour l’achat des services sollicités dans la présente Demande de propositions ; ou si lui-même ou l’une de ses sociétés affiliées a participé à la préparation et/ou à la conception du programme/projet relatif aux services sollicités dans la présente Demande de propositions.</w:t>
      </w:r>
    </w:p>
    <w:p w14:paraId="6ABB4EE6" w14:textId="77777777" w:rsidR="00D4595C" w:rsidRDefault="00D11E6F" w:rsidP="00D561D2">
      <w:pPr>
        <w:pStyle w:val="ListParagraph"/>
        <w:numPr>
          <w:ilvl w:val="0"/>
          <w:numId w:val="27"/>
        </w:numPr>
        <w:spacing w:line="240" w:lineRule="atLeast"/>
        <w:rPr>
          <w:rFonts w:asciiTheme="minorHAnsi" w:hAnsiTheme="minorHAnsi" w:cstheme="minorHAnsi"/>
          <w:sz w:val="21"/>
          <w:szCs w:val="21"/>
        </w:rPr>
      </w:pPr>
      <w:r w:rsidRPr="00D4595C">
        <w:rPr>
          <w:rFonts w:asciiTheme="minorHAnsi" w:hAnsiTheme="minorHAnsi" w:cstheme="minorHAnsi"/>
          <w:sz w:val="21"/>
          <w:szCs w:val="21"/>
        </w:rPr>
        <w:t>Le Soumissionnaire n’a pas obtenu ou tenté d’obtenir de manière illégale des renseignements confidentiels concernant la présente procédure de demande de propositions et tout contrat éventuellement attribué à l’issue de ladite procédure.</w:t>
      </w:r>
    </w:p>
    <w:p w14:paraId="155FFFB9" w14:textId="77777777" w:rsidR="000973B0" w:rsidRDefault="00D11E6F" w:rsidP="00D561D2">
      <w:pPr>
        <w:pStyle w:val="ListParagraph"/>
        <w:numPr>
          <w:ilvl w:val="0"/>
          <w:numId w:val="27"/>
        </w:numPr>
        <w:spacing w:line="240" w:lineRule="atLeast"/>
        <w:rPr>
          <w:rFonts w:asciiTheme="minorHAnsi" w:hAnsiTheme="minorHAnsi" w:cstheme="minorHAnsi"/>
          <w:sz w:val="21"/>
          <w:szCs w:val="21"/>
        </w:rPr>
      </w:pPr>
      <w:r w:rsidRPr="00D4595C">
        <w:rPr>
          <w:rFonts w:asciiTheme="minorHAnsi" w:hAnsiTheme="minorHAnsi" w:cstheme="minorHAnsi"/>
          <w:sz w:val="21"/>
          <w:szCs w:val="21"/>
        </w:rPr>
        <w:t>Aucun fonctionnaire de l’UNICEF ou de tout organisme des Nations Unies n’a reçu ou ne se verra offrir du Soumissionnaire ou en son nom un avantage direct ou indirect en rapport avec la présente Demande de propositions pour la fourniture de services, notamment en vue de l’attribution du contrat. Sont notamment considérés comme un tel avantage direct ou indirect les cadeaux, faveurs ou marques d’hospitalité.</w:t>
      </w:r>
    </w:p>
    <w:p w14:paraId="0A2D3B94" w14:textId="1EE21767" w:rsidR="00D11E6F" w:rsidRPr="000973B0" w:rsidRDefault="00D11E6F" w:rsidP="00D561D2">
      <w:pPr>
        <w:pStyle w:val="ListParagraph"/>
        <w:numPr>
          <w:ilvl w:val="0"/>
          <w:numId w:val="27"/>
        </w:numPr>
        <w:spacing w:line="240" w:lineRule="atLeast"/>
        <w:rPr>
          <w:rFonts w:asciiTheme="minorHAnsi" w:hAnsiTheme="minorHAnsi" w:cstheme="minorHAnsi"/>
          <w:sz w:val="21"/>
          <w:szCs w:val="21"/>
        </w:rPr>
      </w:pPr>
      <w:r w:rsidRPr="000973B0">
        <w:rPr>
          <w:rFonts w:asciiTheme="minorHAnsi" w:hAnsiTheme="minorHAnsi" w:cstheme="minorHAnsi"/>
          <w:sz w:val="21"/>
          <w:szCs w:val="21"/>
        </w:rPr>
        <w:t>Les dispositions suivantes concernant les anciens fonctionnaires de l’UNICEF ont été respectées et continueront de l’être :</w:t>
      </w:r>
    </w:p>
    <w:p w14:paraId="04535963" w14:textId="77777777" w:rsidR="00D11E6F" w:rsidRPr="00D11E6F" w:rsidRDefault="00D11E6F" w:rsidP="00D11E6F">
      <w:pPr>
        <w:shd w:val="clear" w:color="auto" w:fill="FFFFFF"/>
        <w:ind w:firstLine="720"/>
        <w:rPr>
          <w:rFonts w:asciiTheme="minorHAnsi" w:hAnsiTheme="minorHAnsi" w:cstheme="minorHAnsi"/>
          <w:b/>
          <w:color w:val="212121"/>
          <w:sz w:val="21"/>
          <w:szCs w:val="21"/>
        </w:rPr>
      </w:pPr>
    </w:p>
    <w:p w14:paraId="1FA3F888" w14:textId="77777777" w:rsidR="000973B0" w:rsidRDefault="00D11E6F" w:rsidP="00D561D2">
      <w:pPr>
        <w:pStyle w:val="ListParagraph"/>
        <w:numPr>
          <w:ilvl w:val="0"/>
          <w:numId w:val="28"/>
        </w:numPr>
        <w:shd w:val="clear" w:color="auto" w:fill="FFFFFF"/>
        <w:rPr>
          <w:rFonts w:asciiTheme="minorHAnsi" w:hAnsiTheme="minorHAnsi" w:cstheme="minorHAnsi"/>
          <w:sz w:val="21"/>
          <w:szCs w:val="21"/>
        </w:rPr>
      </w:pPr>
      <w:r w:rsidRPr="000973B0">
        <w:rPr>
          <w:rFonts w:asciiTheme="minorHAnsi" w:hAnsiTheme="minorHAnsi" w:cstheme="minorHAnsi"/>
          <w:sz w:val="21"/>
          <w:szCs w:val="21"/>
        </w:rPr>
        <w:t>Pendant la période d’un (1) an qui suit la cessation de service d’un fonctionnaire de l’UNICEF, le Soumissionnaire ne peut faire une offre d’emploi directe ou indirecte à cet ancien fonctionnaire de l’UNICEF si ce dernier a été, au cours des trois années précédant la fin de son engagement, impliqué dans un aspect quelconque des procédures de passation des marchés de l’UNICEF auxquelles le Soumissionnaire a participé .</w:t>
      </w:r>
    </w:p>
    <w:p w14:paraId="1FF6758D" w14:textId="7B91B399" w:rsidR="00D11E6F" w:rsidRPr="000973B0" w:rsidRDefault="00D11E6F" w:rsidP="00D561D2">
      <w:pPr>
        <w:pStyle w:val="ListParagraph"/>
        <w:numPr>
          <w:ilvl w:val="0"/>
          <w:numId w:val="28"/>
        </w:numPr>
        <w:shd w:val="clear" w:color="auto" w:fill="FFFFFF"/>
        <w:rPr>
          <w:rFonts w:asciiTheme="minorHAnsi" w:hAnsiTheme="minorHAnsi" w:cstheme="minorHAnsi"/>
          <w:sz w:val="21"/>
          <w:szCs w:val="21"/>
        </w:rPr>
      </w:pPr>
      <w:r w:rsidRPr="000973B0">
        <w:rPr>
          <w:rFonts w:asciiTheme="minorHAnsi" w:hAnsiTheme="minorHAnsi" w:cstheme="minorHAnsi"/>
          <w:sz w:val="21"/>
          <w:szCs w:val="21"/>
        </w:rPr>
        <w:t>Au cours de la période de deux (2) ans qui suit la cessation de service d’un fonctionnaire de l’UNICEF, il est interdit à cet ancien fonctionnaire de communiquer avec l’UNICEF au nom du Soumissionnaire ou d’intervenir en sa faveur, directement ou indirectement, relativement à toute question relevant des responsabilités qu’il assumait au sein de l’organisation.</w:t>
      </w:r>
    </w:p>
    <w:p w14:paraId="4D086655" w14:textId="77777777" w:rsidR="00D11E6F" w:rsidRPr="00D11E6F" w:rsidRDefault="00D11E6F" w:rsidP="00D11E6F">
      <w:pPr>
        <w:tabs>
          <w:tab w:val="left" w:pos="-1152"/>
        </w:tabs>
        <w:ind w:firstLine="720"/>
        <w:rPr>
          <w:rFonts w:asciiTheme="minorHAnsi" w:hAnsiTheme="minorHAnsi" w:cstheme="minorHAnsi"/>
          <w:sz w:val="21"/>
          <w:szCs w:val="21"/>
        </w:rPr>
      </w:pPr>
    </w:p>
    <w:p w14:paraId="7C985DBC" w14:textId="77777777" w:rsidR="000973B0" w:rsidRDefault="00D11E6F" w:rsidP="00D561D2">
      <w:pPr>
        <w:pStyle w:val="ListParagraph"/>
        <w:numPr>
          <w:ilvl w:val="0"/>
          <w:numId w:val="27"/>
        </w:numPr>
        <w:tabs>
          <w:tab w:val="left" w:pos="-1152"/>
        </w:tabs>
        <w:rPr>
          <w:rFonts w:asciiTheme="minorHAnsi" w:hAnsiTheme="minorHAnsi" w:cstheme="minorHAnsi"/>
          <w:sz w:val="21"/>
          <w:szCs w:val="21"/>
        </w:rPr>
      </w:pPr>
      <w:r w:rsidRPr="000973B0">
        <w:rPr>
          <w:rFonts w:asciiTheme="minorHAnsi" w:hAnsiTheme="minorHAnsi" w:cstheme="minorHAnsi"/>
          <w:sz w:val="21"/>
          <w:szCs w:val="21"/>
        </w:rPr>
        <w:t>Ni le Soumissionnaire, ni aucune de ses sociétés affiliées, ni son personnel ou ses administrateurs ne font l’objet d’une sanction ou d’une suspension temporaire imposée par un organisme des Nations Unies ou une autre organisation intergouvernementale internationale. Le Soumissionnaire informe immédiatement l’UNICEF si lui-même ou l’une de ses sociétés affiliées, ou l’un des membres de son personnel ou l’un de ses administrateurs, se voit imposer une telle sanction ou suspension temporaire pendant la durée du contrat. Dans un tel cas, l’UNICEF est habilité à suspendre le contrat pendant une période pouvant aller jusqu’à trente (30) jours ou à les résilier, à sa seule discrétion, avec effet immédiat à la réception d’une notification écrite de la suspension ou de la résiliation, selon le cas, au Soumissionnaire. Si l’UNICEF décide de suspendre le contrat, il a le droit d’y mettre fin à l’expiration du délai de suspension de trente (30) jours, à sa discrétion.</w:t>
      </w:r>
    </w:p>
    <w:p w14:paraId="07BE0443" w14:textId="77777777" w:rsidR="000973B0" w:rsidRDefault="00D11E6F" w:rsidP="00D561D2">
      <w:pPr>
        <w:pStyle w:val="ListParagraph"/>
        <w:numPr>
          <w:ilvl w:val="0"/>
          <w:numId w:val="27"/>
        </w:numPr>
        <w:tabs>
          <w:tab w:val="left" w:pos="-1152"/>
        </w:tabs>
        <w:rPr>
          <w:rFonts w:asciiTheme="minorHAnsi" w:hAnsiTheme="minorHAnsi" w:cstheme="minorHAnsi"/>
          <w:sz w:val="21"/>
          <w:szCs w:val="21"/>
        </w:rPr>
      </w:pPr>
      <w:r w:rsidRPr="000973B0">
        <w:rPr>
          <w:rFonts w:asciiTheme="minorHAnsi" w:hAnsiTheme="minorHAnsi" w:cstheme="minorHAnsi"/>
          <w:sz w:val="21"/>
          <w:szCs w:val="21"/>
        </w:rPr>
        <w:t xml:space="preserve">Le Soumissionnaire a) respecte les normes de déontologie les plus strictes ; b) fait tout son possible pour protéger l’UNICEF contre la fraude, dans le cadre de la procédure de demande de propositions pour la fourniture de services et dans l’exécution de tout contrat en résultant ; et c) se conforme aux dispositions applicables de la Politique de lutte contre la fraude et la corruption de l’UNICEF, qui peut être consultée sur le site Web de l’organisation à l’adresse </w:t>
      </w:r>
      <w:hyperlink r:id="rId18" w:history="1">
        <w:r w:rsidRPr="000973B0">
          <w:rPr>
            <w:rStyle w:val="Hyperlink"/>
            <w:rFonts w:asciiTheme="minorHAnsi" w:hAnsiTheme="minorHAnsi" w:cstheme="minorHAnsi"/>
            <w:sz w:val="21"/>
            <w:szCs w:val="21"/>
          </w:rPr>
          <w:t>http://www.unicef.org/supply/index_procurement_policies.html</w:t>
        </w:r>
      </w:hyperlink>
      <w:r w:rsidRPr="000973B0">
        <w:rPr>
          <w:rFonts w:asciiTheme="minorHAnsi" w:hAnsiTheme="minorHAnsi" w:cstheme="minorHAnsi"/>
          <w:sz w:val="21"/>
          <w:szCs w:val="21"/>
        </w:rPr>
        <w:t xml:space="preserve">. En particulier, le </w:t>
      </w:r>
      <w:r w:rsidRPr="000973B0">
        <w:rPr>
          <w:rFonts w:asciiTheme="minorHAnsi" w:hAnsiTheme="minorHAnsi" w:cstheme="minorHAnsi"/>
          <w:sz w:val="21"/>
          <w:szCs w:val="21"/>
        </w:rPr>
        <w:lastRenderedPageBreak/>
        <w:t>Soumissionnaire s’abstient, et fait en sorte que son personnel, ses agents et ses sous-traitants s’abstiennent, de toute pratique corrompue, frauduleuse, coercitive, collusoire ou obstructive, telles que définies dans la Politique de lutte contre la fraude et la corruption de l’UNICEF.</w:t>
      </w:r>
    </w:p>
    <w:p w14:paraId="6FF70232" w14:textId="77777777" w:rsidR="000973B0" w:rsidRDefault="00D11E6F" w:rsidP="00D561D2">
      <w:pPr>
        <w:pStyle w:val="ListParagraph"/>
        <w:numPr>
          <w:ilvl w:val="0"/>
          <w:numId w:val="27"/>
        </w:numPr>
        <w:tabs>
          <w:tab w:val="left" w:pos="-1152"/>
        </w:tabs>
        <w:rPr>
          <w:rFonts w:asciiTheme="minorHAnsi" w:hAnsiTheme="minorHAnsi" w:cstheme="minorHAnsi"/>
          <w:sz w:val="21"/>
          <w:szCs w:val="21"/>
        </w:rPr>
      </w:pPr>
      <w:r w:rsidRPr="000973B0">
        <w:rPr>
          <w:rFonts w:asciiTheme="minorHAnsi" w:hAnsiTheme="minorHAnsi" w:cstheme="minorHAnsi"/>
          <w:sz w:val="21"/>
          <w:szCs w:val="21"/>
        </w:rPr>
        <w:t>Le Soumissionnaire se conforme à toutes les lois, ordonnances, règles et règlements régissant sa participation à la présente procédure de demande de propositions pour la fourniture de services ainsi qu’au Code de conduite des fournisseurs des organismes des Nations Unies (disponible sur le site Web du Portail mondial pour les fournisseurs des organismes des Nations Unies – </w:t>
      </w:r>
      <w:hyperlink r:id="rId19" w:history="1">
        <w:r w:rsidRPr="000973B0">
          <w:rPr>
            <w:rStyle w:val="Hyperlink"/>
            <w:rFonts w:asciiTheme="minorHAnsi" w:hAnsiTheme="minorHAnsi" w:cstheme="minorHAnsi"/>
            <w:sz w:val="21"/>
            <w:szCs w:val="21"/>
          </w:rPr>
          <w:t>www.ungm.org</w:t>
        </w:r>
      </w:hyperlink>
      <w:r w:rsidRPr="000973B0">
        <w:rPr>
          <w:rFonts w:asciiTheme="minorHAnsi" w:hAnsiTheme="minorHAnsi" w:cstheme="minorHAnsi"/>
          <w:sz w:val="21"/>
          <w:szCs w:val="21"/>
        </w:rPr>
        <w:t>).</w:t>
      </w:r>
    </w:p>
    <w:p w14:paraId="73F9D534" w14:textId="77777777" w:rsidR="00B2676F" w:rsidRDefault="00D11E6F" w:rsidP="00D561D2">
      <w:pPr>
        <w:pStyle w:val="ListParagraph"/>
        <w:numPr>
          <w:ilvl w:val="0"/>
          <w:numId w:val="27"/>
        </w:numPr>
        <w:tabs>
          <w:tab w:val="left" w:pos="-1152"/>
        </w:tabs>
        <w:rPr>
          <w:rFonts w:asciiTheme="minorHAnsi" w:hAnsiTheme="minorHAnsi" w:cstheme="minorHAnsi"/>
          <w:sz w:val="21"/>
          <w:szCs w:val="21"/>
        </w:rPr>
      </w:pPr>
      <w:r w:rsidRPr="000973B0">
        <w:rPr>
          <w:rFonts w:asciiTheme="minorHAnsi" w:hAnsiTheme="minorHAnsi" w:cstheme="minorHAnsi"/>
          <w:sz w:val="21"/>
          <w:szCs w:val="21"/>
        </w:rPr>
        <w:t>Ni le Soumissionnaire ni aucune de ses sociétés affiliées ne participent, directement ou indirectement, a) à une pratique incompatible avec les droits énoncés dans la Convention relative aux droits de l’enfant, y compris son article 32, ou dans la Convention n</w:t>
      </w:r>
      <w:r w:rsidRPr="000973B0">
        <w:rPr>
          <w:rFonts w:asciiTheme="minorHAnsi" w:hAnsiTheme="minorHAnsi" w:cstheme="minorHAnsi"/>
          <w:sz w:val="21"/>
          <w:szCs w:val="21"/>
          <w:vertAlign w:val="superscript"/>
        </w:rPr>
        <w:t>o</w:t>
      </w:r>
      <w:r w:rsidRPr="000973B0">
        <w:rPr>
          <w:rFonts w:asciiTheme="minorHAnsi" w:hAnsiTheme="minorHAnsi" w:cstheme="minorHAnsi"/>
          <w:sz w:val="21"/>
          <w:szCs w:val="21"/>
        </w:rPr>
        <w:t> </w:t>
      </w:r>
      <w:hyperlink r:id="rId20" w:history="1">
        <w:r w:rsidRPr="000973B0">
          <w:rPr>
            <w:rStyle w:val="Hyperlink"/>
            <w:rFonts w:asciiTheme="minorHAnsi" w:hAnsiTheme="minorHAnsi" w:cstheme="minorHAnsi"/>
            <w:sz w:val="21"/>
            <w:szCs w:val="21"/>
          </w:rPr>
          <w:t>182 (1999)</w:t>
        </w:r>
      </w:hyperlink>
      <w:r w:rsidRPr="000973B0">
        <w:rPr>
          <w:rFonts w:asciiTheme="minorHAnsi" w:hAnsiTheme="minorHAnsi" w:cstheme="minorHAnsi"/>
          <w:sz w:val="21"/>
          <w:szCs w:val="21"/>
        </w:rPr>
        <w:t xml:space="preserve"> de l’Organisation internationale du Travail concernant l’interdiction des pires formes de travail des enfants et l’action immédiate en vue de leur élimination ; b) à la fabrication, la vente, la distribution ou l’utilisation de mines antipersonnel ou de composants utilisés dans la fabrication de mines antipersonnel.</w:t>
      </w:r>
    </w:p>
    <w:p w14:paraId="6F7D9D2D" w14:textId="77777777" w:rsidR="00B2676F" w:rsidRDefault="00D11E6F" w:rsidP="00D561D2">
      <w:pPr>
        <w:pStyle w:val="ListParagraph"/>
        <w:numPr>
          <w:ilvl w:val="0"/>
          <w:numId w:val="27"/>
        </w:numPr>
        <w:tabs>
          <w:tab w:val="left" w:pos="-1152"/>
        </w:tabs>
        <w:rPr>
          <w:rFonts w:asciiTheme="minorHAnsi" w:hAnsiTheme="minorHAnsi" w:cstheme="minorHAnsi"/>
          <w:sz w:val="21"/>
          <w:szCs w:val="21"/>
        </w:rPr>
      </w:pPr>
      <w:r w:rsidRPr="00B2676F">
        <w:rPr>
          <w:rFonts w:asciiTheme="minorHAnsi" w:hAnsiTheme="minorHAnsi" w:cstheme="minorHAnsi"/>
          <w:sz w:val="21"/>
          <w:szCs w:val="21"/>
        </w:rPr>
        <w:t>Le Soumissionnaire a pris et continuera de prendre toutes les mesures voulues pour prévenir la commission de tout acte d’exploitation ou d’agression sexuelle par son personnel, y compris ses employés ou toute personne qu’il a engagée pour fournir des services dans le cadre de sa participation à la présente procédure de demande de propositions. À cet égard, toute activité sexuelle avec une personne âgée de moins de dix-huit ans, indépendamment de toute loi relative au consentement, constitue un acte d’exploitation et d’agression sexuelle à l’encontre de cette personne. Le Soumissionnaire a pris et continuera de prendre toutes les mesures voulues pour interdire à son personnel, y compris à ses employés ou à toute autre personne qu’il a engagée, de fournir une somme d’argent, des biens, des services ou quelque autre contrepartie en échange de faveurs ou d’activités sexuelles ou de se livrer à toute activité sexuelle qui constitue une exploitation ou revêt un caractère dégradant.</w:t>
      </w:r>
    </w:p>
    <w:p w14:paraId="5F6AFDC7" w14:textId="3639926E" w:rsidR="002B3C07" w:rsidRDefault="00D11E6F" w:rsidP="00D561D2">
      <w:pPr>
        <w:pStyle w:val="ListParagraph"/>
        <w:numPr>
          <w:ilvl w:val="0"/>
          <w:numId w:val="27"/>
        </w:numPr>
        <w:tabs>
          <w:tab w:val="left" w:pos="-1152"/>
        </w:tabs>
        <w:rPr>
          <w:rFonts w:asciiTheme="minorHAnsi" w:hAnsiTheme="minorHAnsi" w:cstheme="minorHAnsi"/>
          <w:sz w:val="21"/>
          <w:szCs w:val="21"/>
        </w:rPr>
      </w:pPr>
      <w:r w:rsidRPr="00B2676F">
        <w:rPr>
          <w:rFonts w:asciiTheme="minorHAnsi" w:hAnsiTheme="minorHAnsi" w:cstheme="minorHAnsi"/>
          <w:sz w:val="21"/>
          <w:szCs w:val="21"/>
        </w:rPr>
        <w:t>Le Soumissionnaire confirme qu’il a pris connaissance de la P</w:t>
      </w:r>
      <w:r w:rsidRPr="00B2676F">
        <w:rPr>
          <w:rFonts w:asciiTheme="minorHAnsi" w:hAnsiTheme="minorHAnsi" w:cstheme="minorHAnsi"/>
          <w:color w:val="000000"/>
          <w:sz w:val="21"/>
          <w:szCs w:val="21"/>
        </w:rPr>
        <w:t>olitique de conduite pour la promotion de la protection et de la défense des enfants</w:t>
      </w:r>
      <w:r w:rsidRPr="00B2676F">
        <w:rPr>
          <w:rFonts w:asciiTheme="minorHAnsi" w:hAnsiTheme="minorHAnsi" w:cstheme="minorHAnsi"/>
          <w:sz w:val="21"/>
          <w:szCs w:val="21"/>
        </w:rPr>
        <w:t xml:space="preserve"> de l’UNICEF. Il veille à ce que son personnel comprenne les obligations de notification qui lui incombe et établit et </w:t>
      </w:r>
      <w:r w:rsidR="00E21A1A" w:rsidRPr="00B2676F">
        <w:rPr>
          <w:rFonts w:asciiTheme="minorHAnsi" w:hAnsiTheme="minorHAnsi" w:cstheme="minorHAnsi"/>
          <w:sz w:val="21"/>
          <w:szCs w:val="21"/>
        </w:rPr>
        <w:t>maintien</w:t>
      </w:r>
      <w:r w:rsidRPr="00B2676F">
        <w:rPr>
          <w:rFonts w:asciiTheme="minorHAnsi" w:hAnsiTheme="minorHAnsi" w:cstheme="minorHAnsi"/>
          <w:sz w:val="21"/>
          <w:szCs w:val="21"/>
        </w:rPr>
        <w:t xml:space="preserve"> des mesures appropriées pour promouvoir le respect de ces obligations. Il coopère également à la mise en œuvre de cette politique par l’UNICEF</w:t>
      </w:r>
      <w:r w:rsidR="002B3C07">
        <w:rPr>
          <w:rFonts w:asciiTheme="minorHAnsi" w:hAnsiTheme="minorHAnsi" w:cstheme="minorHAnsi"/>
          <w:sz w:val="21"/>
          <w:szCs w:val="21"/>
        </w:rPr>
        <w:t>.</w:t>
      </w:r>
    </w:p>
    <w:p w14:paraId="6B1A7BD0" w14:textId="77777777" w:rsidR="002B3C07" w:rsidRDefault="00D11E6F" w:rsidP="00D561D2">
      <w:pPr>
        <w:pStyle w:val="ListParagraph"/>
        <w:numPr>
          <w:ilvl w:val="0"/>
          <w:numId w:val="27"/>
        </w:numPr>
        <w:tabs>
          <w:tab w:val="left" w:pos="-1152"/>
        </w:tabs>
        <w:rPr>
          <w:rFonts w:asciiTheme="minorHAnsi" w:hAnsiTheme="minorHAnsi" w:cstheme="minorHAnsi"/>
          <w:sz w:val="21"/>
          <w:szCs w:val="21"/>
        </w:rPr>
      </w:pPr>
      <w:r w:rsidRPr="00B2676F">
        <w:rPr>
          <w:rFonts w:asciiTheme="minorHAnsi" w:hAnsiTheme="minorHAnsi" w:cstheme="minorHAnsi"/>
          <w:sz w:val="21"/>
          <w:szCs w:val="21"/>
        </w:rPr>
        <w:t>Le Soumissionnaire informe l’UNICEF dès qu’il a connaissance d’un incident ou d’un signalement incompatible avec les engagements et les déclarations prévus au présent article 3.</w:t>
      </w:r>
    </w:p>
    <w:p w14:paraId="6757ADF6" w14:textId="68511A69" w:rsidR="00DC5B80" w:rsidRPr="00E21A1A" w:rsidRDefault="00D11E6F" w:rsidP="00E21A1A">
      <w:pPr>
        <w:pStyle w:val="ListParagraph"/>
        <w:numPr>
          <w:ilvl w:val="0"/>
          <w:numId w:val="27"/>
        </w:numPr>
        <w:tabs>
          <w:tab w:val="left" w:pos="-1152"/>
        </w:tabs>
        <w:rPr>
          <w:rFonts w:asciiTheme="minorHAnsi" w:hAnsiTheme="minorHAnsi" w:cstheme="minorHAnsi"/>
          <w:sz w:val="21"/>
          <w:szCs w:val="21"/>
        </w:rPr>
      </w:pPr>
      <w:r w:rsidRPr="002B3C07">
        <w:rPr>
          <w:rFonts w:asciiTheme="minorHAnsi" w:hAnsiTheme="minorHAnsi" w:cstheme="minorHAnsi"/>
          <w:sz w:val="21"/>
          <w:szCs w:val="21"/>
        </w:rPr>
        <w:t>Chacune des dispositions de l’article 3 de la présente partie V constitue une condition essentielle de la participation à la présente procédure de demande de propositions. En cas de manquement à l’une quelconque de ces dispositions, l’UNICEF a le droit d’exclure le Soumissionnaire de la présente procédure et/ou de toute autre procédure de ce type et de résilier tout contrat éventuellement attribué comme suite à la présente Demande de propositions, immédiatement après notification au Soumissionnaire, sans aucune obligation de versement de frais de résiliation ni aucune autre obligation. En outre, le Soumissionnaire pourrait se voir interdire d’entretenir à l’avenir des relations d’affaire avec l’UNICEF et tout autre organisme des Nations Unies</w:t>
      </w:r>
      <w:r w:rsidRPr="002B3C07">
        <w:t>.</w:t>
      </w:r>
    </w:p>
    <w:p w14:paraId="79CDF13A" w14:textId="77777777" w:rsidR="00DC5B80" w:rsidRPr="005863A0" w:rsidRDefault="00DC5B80" w:rsidP="002726D6">
      <w:pPr>
        <w:pStyle w:val="Paragraph"/>
        <w:jc w:val="both"/>
        <w:rPr>
          <w:rFonts w:asciiTheme="minorHAnsi" w:hAnsiTheme="minorHAnsi" w:cstheme="minorHAnsi"/>
          <w:sz w:val="21"/>
          <w:szCs w:val="21"/>
          <w:lang w:val="fr-FR"/>
        </w:rPr>
      </w:pPr>
    </w:p>
    <w:p w14:paraId="256DE5BB" w14:textId="5A9F6F02" w:rsidR="00DC5B80" w:rsidRPr="00BB503B" w:rsidRDefault="00B53658" w:rsidP="00BB503B">
      <w:pPr>
        <w:pStyle w:val="Heading2"/>
        <w:rPr>
          <w:rFonts w:asciiTheme="minorHAnsi" w:hAnsiTheme="minorHAnsi"/>
          <w:color w:val="4472C4" w:themeColor="accent1"/>
          <w:sz w:val="24"/>
          <w:szCs w:val="24"/>
        </w:rPr>
      </w:pPr>
      <w:bookmarkStart w:id="42" w:name="_Toc71880336"/>
      <w:r w:rsidRPr="00B53658">
        <w:rPr>
          <w:rFonts w:asciiTheme="minorHAnsi" w:hAnsiTheme="minorHAnsi"/>
          <w:color w:val="4472C4" w:themeColor="accent1"/>
          <w:sz w:val="24"/>
          <w:szCs w:val="24"/>
        </w:rPr>
        <w:lastRenderedPageBreak/>
        <w:t>1.</w:t>
      </w:r>
      <w:r w:rsidR="00C022E8">
        <w:rPr>
          <w:rFonts w:asciiTheme="minorHAnsi" w:hAnsiTheme="minorHAnsi"/>
          <w:color w:val="4472C4" w:themeColor="accent1"/>
          <w:sz w:val="24"/>
          <w:szCs w:val="24"/>
        </w:rPr>
        <w:t>9</w:t>
      </w:r>
      <w:r w:rsidRPr="00B53658">
        <w:rPr>
          <w:rFonts w:asciiTheme="minorHAnsi" w:hAnsiTheme="minorHAnsi"/>
          <w:color w:val="4472C4" w:themeColor="accent1"/>
          <w:sz w:val="24"/>
          <w:szCs w:val="24"/>
        </w:rPr>
        <w:t xml:space="preserve"> Audit</w:t>
      </w:r>
      <w:bookmarkEnd w:id="42"/>
    </w:p>
    <w:p w14:paraId="774C6B60" w14:textId="624A35D6" w:rsidR="00537706" w:rsidRDefault="00DC5B80" w:rsidP="005E7B2F">
      <w:pPr>
        <w:pStyle w:val="Paragraph"/>
        <w:ind w:left="720" w:hanging="720"/>
        <w:jc w:val="both"/>
        <w:rPr>
          <w:rFonts w:asciiTheme="minorHAnsi" w:hAnsiTheme="minorHAnsi" w:cstheme="minorHAnsi"/>
          <w:sz w:val="21"/>
          <w:szCs w:val="21"/>
          <w:lang w:val="fr-FR"/>
        </w:rPr>
      </w:pPr>
      <w:r w:rsidRPr="00954D2D">
        <w:rPr>
          <w:rFonts w:ascii="Times New Roman" w:hAnsi="Times New Roman" w:cs="Times New Roman"/>
          <w:lang w:val="fr-FR"/>
        </w:rPr>
        <w:tab/>
      </w:r>
      <w:r w:rsidR="00A00D10" w:rsidRPr="00A00D10">
        <w:rPr>
          <w:rFonts w:asciiTheme="minorHAnsi" w:hAnsiTheme="minorHAnsi" w:cstheme="minorHAnsi"/>
          <w:sz w:val="21"/>
          <w:szCs w:val="21"/>
          <w:lang w:val="fr-FR"/>
        </w:rPr>
        <w:t>L’UNICEF peut procéder à des audits ou à des enquêtes portant sur tout aspect d’un contrat attribué à l’issue de la présente procédure de demande de propositions pour la fourniture de services, notamment sur les modalités de leur attribution et le respect par le Soumissionnaire des dispositions de l’article 3 ci-dessus. Le Soumissionnaire coopère pleinement et en temps voulu à ces audits ou enquêtes, notamment en mettant à leur disposition, à des moments et dans des conditions raisonnables, son personnel et les données et documents pertinents, et en donnant à l’UNICEF et aux personnes chargées de ces audits ou enquêtes, à des moments et dans des conditions raisonnables, accès à ses locaux afin qu’ils puissent s’entretenir avec son personnel et consulter toutes les données et tous les documents pertinents. Le Soumissionnaire demande à ses sous-traitants et à ses agents d’apporter leur concours raisonnable à tous les audits ou enquêtes réalisés par l’UNICEF</w:t>
      </w:r>
    </w:p>
    <w:p w14:paraId="540050D8" w14:textId="2B2A6335" w:rsidR="005E7B2F" w:rsidRDefault="005E7B2F" w:rsidP="005E7B2F">
      <w:pPr>
        <w:pStyle w:val="Paragraph"/>
        <w:ind w:left="720" w:hanging="720"/>
        <w:jc w:val="both"/>
        <w:rPr>
          <w:rFonts w:asciiTheme="minorHAnsi" w:hAnsiTheme="minorHAnsi" w:cstheme="minorHAnsi"/>
          <w:sz w:val="21"/>
          <w:szCs w:val="21"/>
          <w:lang w:val="fr-FR"/>
        </w:rPr>
      </w:pPr>
    </w:p>
    <w:p w14:paraId="142CC1F2" w14:textId="141924A7" w:rsidR="005E7B2F" w:rsidRDefault="005E7B2F" w:rsidP="005E7B2F">
      <w:pPr>
        <w:pStyle w:val="Paragraph"/>
        <w:ind w:left="720" w:hanging="720"/>
        <w:jc w:val="both"/>
        <w:rPr>
          <w:rFonts w:asciiTheme="minorHAnsi" w:hAnsiTheme="minorHAnsi" w:cstheme="minorHAnsi"/>
          <w:sz w:val="21"/>
          <w:szCs w:val="21"/>
          <w:lang w:val="fr-FR"/>
        </w:rPr>
      </w:pPr>
    </w:p>
    <w:p w14:paraId="239FD5F0" w14:textId="45DF25AA" w:rsidR="005E7B2F" w:rsidRDefault="005E7B2F" w:rsidP="005E7B2F">
      <w:pPr>
        <w:pStyle w:val="Paragraph"/>
        <w:ind w:left="720" w:hanging="720"/>
        <w:jc w:val="both"/>
        <w:rPr>
          <w:rFonts w:asciiTheme="minorHAnsi" w:hAnsiTheme="minorHAnsi" w:cstheme="minorHAnsi"/>
          <w:sz w:val="21"/>
          <w:szCs w:val="21"/>
          <w:lang w:val="fr-FR"/>
        </w:rPr>
      </w:pPr>
    </w:p>
    <w:p w14:paraId="1CB4BD8E" w14:textId="5CD8BF69" w:rsidR="005E7B2F" w:rsidRDefault="005E7B2F" w:rsidP="005E7B2F">
      <w:pPr>
        <w:pStyle w:val="Paragraph"/>
        <w:ind w:left="720" w:hanging="720"/>
        <w:jc w:val="both"/>
        <w:rPr>
          <w:rFonts w:asciiTheme="minorHAnsi" w:hAnsiTheme="minorHAnsi" w:cstheme="minorHAnsi"/>
          <w:sz w:val="21"/>
          <w:szCs w:val="21"/>
          <w:lang w:val="fr-FR"/>
        </w:rPr>
      </w:pPr>
    </w:p>
    <w:p w14:paraId="0233FC49" w14:textId="1F622788" w:rsidR="005E7B2F" w:rsidRDefault="005E7B2F" w:rsidP="005E7B2F">
      <w:pPr>
        <w:pStyle w:val="Paragraph"/>
        <w:ind w:left="720" w:hanging="720"/>
        <w:jc w:val="both"/>
        <w:rPr>
          <w:rFonts w:asciiTheme="minorHAnsi" w:hAnsiTheme="minorHAnsi" w:cstheme="minorHAnsi"/>
          <w:sz w:val="21"/>
          <w:szCs w:val="21"/>
          <w:lang w:val="fr-FR"/>
        </w:rPr>
      </w:pPr>
    </w:p>
    <w:p w14:paraId="139349EE" w14:textId="1487D873" w:rsidR="005E7B2F" w:rsidRDefault="005E7B2F" w:rsidP="005E7B2F">
      <w:pPr>
        <w:pStyle w:val="Paragraph"/>
        <w:ind w:left="720" w:hanging="720"/>
        <w:jc w:val="both"/>
        <w:rPr>
          <w:rFonts w:asciiTheme="minorHAnsi" w:hAnsiTheme="minorHAnsi" w:cstheme="minorHAnsi"/>
          <w:sz w:val="21"/>
          <w:szCs w:val="21"/>
          <w:lang w:val="fr-FR"/>
        </w:rPr>
      </w:pPr>
    </w:p>
    <w:p w14:paraId="3A8774F7" w14:textId="799F029E" w:rsidR="005E7B2F" w:rsidRDefault="005E7B2F" w:rsidP="005E7B2F">
      <w:pPr>
        <w:pStyle w:val="Paragraph"/>
        <w:ind w:left="720" w:hanging="720"/>
        <w:jc w:val="both"/>
        <w:rPr>
          <w:rFonts w:asciiTheme="minorHAnsi" w:hAnsiTheme="minorHAnsi" w:cstheme="minorHAnsi"/>
          <w:sz w:val="21"/>
          <w:szCs w:val="21"/>
          <w:lang w:val="fr-FR"/>
        </w:rPr>
      </w:pPr>
    </w:p>
    <w:p w14:paraId="64344DE6" w14:textId="459D5CFA" w:rsidR="005E7B2F" w:rsidRDefault="005E7B2F" w:rsidP="005E7B2F">
      <w:pPr>
        <w:pStyle w:val="Paragraph"/>
        <w:ind w:left="720" w:hanging="720"/>
        <w:jc w:val="both"/>
        <w:rPr>
          <w:rFonts w:asciiTheme="minorHAnsi" w:hAnsiTheme="minorHAnsi" w:cstheme="minorHAnsi"/>
          <w:sz w:val="21"/>
          <w:szCs w:val="21"/>
          <w:lang w:val="fr-FR"/>
        </w:rPr>
      </w:pPr>
    </w:p>
    <w:p w14:paraId="4104B64A" w14:textId="6CD21C0F" w:rsidR="005E7B2F" w:rsidRDefault="005E7B2F" w:rsidP="005E7B2F">
      <w:pPr>
        <w:pStyle w:val="Paragraph"/>
        <w:ind w:left="720" w:hanging="720"/>
        <w:jc w:val="both"/>
        <w:rPr>
          <w:rFonts w:asciiTheme="minorHAnsi" w:hAnsiTheme="minorHAnsi" w:cstheme="minorHAnsi"/>
          <w:sz w:val="21"/>
          <w:szCs w:val="21"/>
          <w:lang w:val="fr-FR"/>
        </w:rPr>
      </w:pPr>
    </w:p>
    <w:p w14:paraId="538B49DC" w14:textId="219D51AB" w:rsidR="005E7B2F" w:rsidRDefault="005E7B2F" w:rsidP="005E7B2F">
      <w:pPr>
        <w:pStyle w:val="Paragraph"/>
        <w:ind w:left="720" w:hanging="720"/>
        <w:jc w:val="both"/>
        <w:rPr>
          <w:rFonts w:asciiTheme="minorHAnsi" w:hAnsiTheme="minorHAnsi" w:cstheme="minorHAnsi"/>
          <w:sz w:val="21"/>
          <w:szCs w:val="21"/>
          <w:lang w:val="fr-FR"/>
        </w:rPr>
      </w:pPr>
    </w:p>
    <w:p w14:paraId="2B52D14F" w14:textId="2334826B" w:rsidR="005E7B2F" w:rsidRDefault="005E7B2F" w:rsidP="005E7B2F">
      <w:pPr>
        <w:pStyle w:val="Paragraph"/>
        <w:ind w:left="720" w:hanging="720"/>
        <w:jc w:val="both"/>
        <w:rPr>
          <w:rFonts w:asciiTheme="minorHAnsi" w:hAnsiTheme="minorHAnsi" w:cstheme="minorHAnsi"/>
          <w:sz w:val="21"/>
          <w:szCs w:val="21"/>
          <w:lang w:val="fr-FR"/>
        </w:rPr>
      </w:pPr>
    </w:p>
    <w:p w14:paraId="307BF79F" w14:textId="1ED763CF" w:rsidR="005E7B2F" w:rsidRDefault="005E7B2F" w:rsidP="005E7B2F">
      <w:pPr>
        <w:pStyle w:val="Paragraph"/>
        <w:ind w:left="720" w:hanging="720"/>
        <w:jc w:val="both"/>
        <w:rPr>
          <w:rFonts w:asciiTheme="minorHAnsi" w:hAnsiTheme="minorHAnsi" w:cstheme="minorHAnsi"/>
          <w:sz w:val="21"/>
          <w:szCs w:val="21"/>
          <w:lang w:val="fr-FR"/>
        </w:rPr>
      </w:pPr>
    </w:p>
    <w:p w14:paraId="481CB5E5" w14:textId="107AE6CA" w:rsidR="005E7B2F" w:rsidRDefault="005E7B2F" w:rsidP="005E7B2F">
      <w:pPr>
        <w:pStyle w:val="Paragraph"/>
        <w:ind w:left="720" w:hanging="720"/>
        <w:jc w:val="both"/>
        <w:rPr>
          <w:rFonts w:asciiTheme="minorHAnsi" w:hAnsiTheme="minorHAnsi" w:cstheme="minorHAnsi"/>
          <w:sz w:val="21"/>
          <w:szCs w:val="21"/>
          <w:lang w:val="fr-FR"/>
        </w:rPr>
      </w:pPr>
    </w:p>
    <w:p w14:paraId="55F489A1" w14:textId="2150D2D0" w:rsidR="005E7B2F" w:rsidRDefault="005E7B2F" w:rsidP="005E7B2F">
      <w:pPr>
        <w:pStyle w:val="Paragraph"/>
        <w:ind w:left="720" w:hanging="720"/>
        <w:jc w:val="both"/>
        <w:rPr>
          <w:rFonts w:asciiTheme="minorHAnsi" w:hAnsiTheme="minorHAnsi" w:cstheme="minorHAnsi"/>
          <w:sz w:val="21"/>
          <w:szCs w:val="21"/>
          <w:lang w:val="fr-FR"/>
        </w:rPr>
      </w:pPr>
    </w:p>
    <w:p w14:paraId="34B42990" w14:textId="7EAB5565" w:rsidR="005E7B2F" w:rsidRDefault="005E7B2F" w:rsidP="005E7B2F">
      <w:pPr>
        <w:pStyle w:val="Paragraph"/>
        <w:ind w:left="720" w:hanging="720"/>
        <w:jc w:val="both"/>
        <w:rPr>
          <w:rFonts w:asciiTheme="minorHAnsi" w:hAnsiTheme="minorHAnsi" w:cstheme="minorHAnsi"/>
          <w:sz w:val="21"/>
          <w:szCs w:val="21"/>
          <w:lang w:val="fr-FR"/>
        </w:rPr>
      </w:pPr>
    </w:p>
    <w:p w14:paraId="0DF80CF7" w14:textId="00160A38" w:rsidR="005E7B2F" w:rsidRDefault="005E7B2F" w:rsidP="005E7B2F">
      <w:pPr>
        <w:pStyle w:val="Paragraph"/>
        <w:ind w:left="720" w:hanging="720"/>
        <w:jc w:val="both"/>
        <w:rPr>
          <w:rFonts w:asciiTheme="minorHAnsi" w:hAnsiTheme="minorHAnsi" w:cstheme="minorHAnsi"/>
          <w:sz w:val="21"/>
          <w:szCs w:val="21"/>
          <w:lang w:val="fr-FR"/>
        </w:rPr>
      </w:pPr>
    </w:p>
    <w:p w14:paraId="6892B971" w14:textId="5FE11F9B" w:rsidR="005E7B2F" w:rsidRDefault="005E7B2F" w:rsidP="005E7B2F">
      <w:pPr>
        <w:pStyle w:val="Paragraph"/>
        <w:ind w:left="720" w:hanging="720"/>
        <w:jc w:val="both"/>
        <w:rPr>
          <w:rFonts w:asciiTheme="minorHAnsi" w:hAnsiTheme="minorHAnsi" w:cstheme="minorHAnsi"/>
          <w:sz w:val="21"/>
          <w:szCs w:val="21"/>
          <w:lang w:val="fr-FR"/>
        </w:rPr>
      </w:pPr>
    </w:p>
    <w:p w14:paraId="5A8678F0" w14:textId="73DA8426" w:rsidR="005E7B2F" w:rsidRDefault="005E7B2F" w:rsidP="005E7B2F">
      <w:pPr>
        <w:pStyle w:val="Paragraph"/>
        <w:ind w:left="720" w:hanging="720"/>
        <w:jc w:val="both"/>
        <w:rPr>
          <w:rFonts w:asciiTheme="minorHAnsi" w:hAnsiTheme="minorHAnsi" w:cstheme="minorHAnsi"/>
          <w:sz w:val="21"/>
          <w:szCs w:val="21"/>
          <w:lang w:val="fr-FR"/>
        </w:rPr>
      </w:pPr>
    </w:p>
    <w:p w14:paraId="210C9467" w14:textId="7AA5EAC9" w:rsidR="005E7B2F" w:rsidRDefault="005E7B2F" w:rsidP="005E7B2F">
      <w:pPr>
        <w:pStyle w:val="Paragraph"/>
        <w:ind w:left="720" w:hanging="720"/>
        <w:jc w:val="both"/>
        <w:rPr>
          <w:rFonts w:asciiTheme="minorHAnsi" w:hAnsiTheme="minorHAnsi" w:cstheme="minorHAnsi"/>
          <w:sz w:val="21"/>
          <w:szCs w:val="21"/>
          <w:lang w:val="fr-FR"/>
        </w:rPr>
      </w:pPr>
    </w:p>
    <w:p w14:paraId="4A2D2A23" w14:textId="41B66A24" w:rsidR="005E7B2F" w:rsidRDefault="005E7B2F" w:rsidP="005E7B2F">
      <w:pPr>
        <w:pStyle w:val="Paragraph"/>
        <w:ind w:left="720" w:hanging="720"/>
        <w:jc w:val="both"/>
        <w:rPr>
          <w:rFonts w:asciiTheme="minorHAnsi" w:hAnsiTheme="minorHAnsi" w:cstheme="minorHAnsi"/>
          <w:sz w:val="21"/>
          <w:szCs w:val="21"/>
          <w:lang w:val="fr-FR"/>
        </w:rPr>
      </w:pPr>
    </w:p>
    <w:p w14:paraId="0E12B05D" w14:textId="7E04859F" w:rsidR="005E7B2F" w:rsidRDefault="005E7B2F" w:rsidP="005E7B2F">
      <w:pPr>
        <w:pStyle w:val="Paragraph"/>
        <w:ind w:left="720" w:hanging="720"/>
        <w:jc w:val="both"/>
        <w:rPr>
          <w:rFonts w:asciiTheme="minorHAnsi" w:hAnsiTheme="minorHAnsi" w:cstheme="minorHAnsi"/>
          <w:sz w:val="21"/>
          <w:szCs w:val="21"/>
          <w:lang w:val="fr-FR"/>
        </w:rPr>
      </w:pPr>
    </w:p>
    <w:p w14:paraId="0E871A8D" w14:textId="70125B60" w:rsidR="005E7B2F" w:rsidRDefault="005E7B2F" w:rsidP="005E7B2F">
      <w:pPr>
        <w:pStyle w:val="Paragraph"/>
        <w:ind w:left="720" w:hanging="720"/>
        <w:jc w:val="both"/>
        <w:rPr>
          <w:rFonts w:asciiTheme="minorHAnsi" w:hAnsiTheme="minorHAnsi" w:cstheme="minorHAnsi"/>
          <w:sz w:val="21"/>
          <w:szCs w:val="21"/>
          <w:lang w:val="fr-FR"/>
        </w:rPr>
      </w:pPr>
    </w:p>
    <w:p w14:paraId="0B486F02" w14:textId="74D76063" w:rsidR="005E7B2F" w:rsidRDefault="005E7B2F" w:rsidP="005E7B2F">
      <w:pPr>
        <w:pStyle w:val="Paragraph"/>
        <w:ind w:left="720" w:hanging="720"/>
        <w:jc w:val="both"/>
        <w:rPr>
          <w:rFonts w:asciiTheme="minorHAnsi" w:hAnsiTheme="minorHAnsi" w:cstheme="minorHAnsi"/>
          <w:sz w:val="21"/>
          <w:szCs w:val="21"/>
          <w:lang w:val="fr-FR"/>
        </w:rPr>
      </w:pPr>
    </w:p>
    <w:p w14:paraId="0599ACCE" w14:textId="7387119B" w:rsidR="005E7B2F" w:rsidRDefault="005E7B2F" w:rsidP="005E7B2F">
      <w:pPr>
        <w:pStyle w:val="Paragraph"/>
        <w:ind w:left="720" w:hanging="720"/>
        <w:jc w:val="both"/>
        <w:rPr>
          <w:rFonts w:asciiTheme="minorHAnsi" w:hAnsiTheme="minorHAnsi" w:cstheme="minorHAnsi"/>
          <w:sz w:val="21"/>
          <w:szCs w:val="21"/>
          <w:lang w:val="fr-FR"/>
        </w:rPr>
      </w:pPr>
    </w:p>
    <w:p w14:paraId="1FBB5F0C" w14:textId="723A0D06" w:rsidR="005E7B2F" w:rsidRDefault="005E7B2F" w:rsidP="005E7B2F">
      <w:pPr>
        <w:pStyle w:val="Paragraph"/>
        <w:ind w:left="720" w:hanging="720"/>
        <w:jc w:val="both"/>
        <w:rPr>
          <w:rFonts w:asciiTheme="minorHAnsi" w:hAnsiTheme="minorHAnsi" w:cstheme="minorHAnsi"/>
          <w:sz w:val="21"/>
          <w:szCs w:val="21"/>
          <w:lang w:val="fr-FR"/>
        </w:rPr>
      </w:pPr>
    </w:p>
    <w:p w14:paraId="38128BD4" w14:textId="3A8B062E" w:rsidR="005E7B2F" w:rsidRDefault="005E7B2F" w:rsidP="005E7B2F">
      <w:pPr>
        <w:pStyle w:val="Paragraph"/>
        <w:ind w:left="720" w:hanging="720"/>
        <w:jc w:val="both"/>
        <w:rPr>
          <w:rFonts w:asciiTheme="minorHAnsi" w:hAnsiTheme="minorHAnsi" w:cstheme="minorHAnsi"/>
          <w:sz w:val="21"/>
          <w:szCs w:val="21"/>
          <w:lang w:val="fr-FR"/>
        </w:rPr>
      </w:pPr>
    </w:p>
    <w:p w14:paraId="0278D51A" w14:textId="7093F75F" w:rsidR="005E7B2F" w:rsidRDefault="005E7B2F" w:rsidP="005E7B2F">
      <w:pPr>
        <w:pStyle w:val="Paragraph"/>
        <w:ind w:left="720" w:hanging="720"/>
        <w:jc w:val="both"/>
        <w:rPr>
          <w:rFonts w:asciiTheme="minorHAnsi" w:hAnsiTheme="minorHAnsi" w:cstheme="minorHAnsi"/>
          <w:sz w:val="21"/>
          <w:szCs w:val="21"/>
          <w:lang w:val="fr-FR"/>
        </w:rPr>
      </w:pPr>
    </w:p>
    <w:p w14:paraId="7785E8CD" w14:textId="674109F7" w:rsidR="005E7B2F" w:rsidRDefault="005E7B2F" w:rsidP="005E7B2F">
      <w:pPr>
        <w:pStyle w:val="Paragraph"/>
        <w:ind w:left="720" w:hanging="720"/>
        <w:jc w:val="both"/>
        <w:rPr>
          <w:rFonts w:asciiTheme="minorHAnsi" w:hAnsiTheme="minorHAnsi" w:cstheme="minorHAnsi"/>
          <w:sz w:val="21"/>
          <w:szCs w:val="21"/>
          <w:lang w:val="fr-FR"/>
        </w:rPr>
      </w:pPr>
    </w:p>
    <w:p w14:paraId="45282E8F" w14:textId="318EF805" w:rsidR="005E7B2F" w:rsidRDefault="005E7B2F" w:rsidP="005E7B2F">
      <w:pPr>
        <w:pStyle w:val="Paragraph"/>
        <w:ind w:left="720" w:hanging="720"/>
        <w:jc w:val="both"/>
        <w:rPr>
          <w:rFonts w:asciiTheme="minorHAnsi" w:hAnsiTheme="minorHAnsi" w:cstheme="minorHAnsi"/>
          <w:sz w:val="21"/>
          <w:szCs w:val="21"/>
          <w:lang w:val="fr-FR"/>
        </w:rPr>
      </w:pPr>
    </w:p>
    <w:p w14:paraId="54CDAA03" w14:textId="710018E4" w:rsidR="005E7B2F" w:rsidRDefault="005E7B2F" w:rsidP="005E7B2F">
      <w:pPr>
        <w:pStyle w:val="Paragraph"/>
        <w:ind w:left="720" w:hanging="720"/>
        <w:jc w:val="both"/>
        <w:rPr>
          <w:rFonts w:asciiTheme="minorHAnsi" w:hAnsiTheme="minorHAnsi" w:cstheme="minorHAnsi"/>
          <w:sz w:val="21"/>
          <w:szCs w:val="21"/>
          <w:lang w:val="fr-FR"/>
        </w:rPr>
      </w:pPr>
    </w:p>
    <w:p w14:paraId="2BC7E0EF" w14:textId="2E0CFF47" w:rsidR="005E7B2F" w:rsidRDefault="005E7B2F" w:rsidP="005E7B2F">
      <w:pPr>
        <w:pStyle w:val="Paragraph"/>
        <w:ind w:left="720" w:hanging="720"/>
        <w:jc w:val="both"/>
        <w:rPr>
          <w:rFonts w:asciiTheme="minorHAnsi" w:hAnsiTheme="minorHAnsi" w:cstheme="minorHAnsi"/>
          <w:sz w:val="21"/>
          <w:szCs w:val="21"/>
          <w:lang w:val="fr-FR"/>
        </w:rPr>
      </w:pPr>
    </w:p>
    <w:p w14:paraId="43AA0116" w14:textId="6BF88EF8" w:rsidR="005E7B2F" w:rsidRDefault="005E7B2F" w:rsidP="005E7B2F">
      <w:pPr>
        <w:pStyle w:val="Paragraph"/>
        <w:ind w:left="720" w:hanging="720"/>
        <w:jc w:val="both"/>
        <w:rPr>
          <w:rFonts w:asciiTheme="minorHAnsi" w:hAnsiTheme="minorHAnsi" w:cstheme="minorHAnsi"/>
          <w:sz w:val="21"/>
          <w:szCs w:val="21"/>
          <w:lang w:val="fr-FR"/>
        </w:rPr>
      </w:pPr>
    </w:p>
    <w:p w14:paraId="3991A21A" w14:textId="23048967" w:rsidR="005E7B2F" w:rsidRDefault="005E7B2F" w:rsidP="005E7B2F">
      <w:pPr>
        <w:pStyle w:val="Paragraph"/>
        <w:ind w:left="720" w:hanging="720"/>
        <w:jc w:val="both"/>
        <w:rPr>
          <w:rFonts w:asciiTheme="minorHAnsi" w:hAnsiTheme="minorHAnsi" w:cstheme="minorHAnsi"/>
          <w:sz w:val="21"/>
          <w:szCs w:val="21"/>
          <w:lang w:val="fr-FR"/>
        </w:rPr>
      </w:pPr>
    </w:p>
    <w:p w14:paraId="0017F29D" w14:textId="77777777" w:rsidR="005E7B2F" w:rsidRPr="005E7B2F" w:rsidRDefault="005E7B2F" w:rsidP="005E7B2F">
      <w:pPr>
        <w:pStyle w:val="Paragraph"/>
        <w:ind w:left="720" w:hanging="720"/>
        <w:jc w:val="both"/>
        <w:rPr>
          <w:rFonts w:asciiTheme="minorHAnsi" w:hAnsiTheme="minorHAnsi" w:cstheme="minorHAnsi"/>
          <w:sz w:val="21"/>
          <w:szCs w:val="21"/>
          <w:lang w:val="fr-FR"/>
        </w:rPr>
      </w:pPr>
    </w:p>
    <w:p w14:paraId="309389E0" w14:textId="1473D3FD" w:rsidR="00970A6E" w:rsidRPr="00AC41BD" w:rsidRDefault="00970A6E" w:rsidP="00AC41BD">
      <w:pPr>
        <w:pStyle w:val="Heading1"/>
        <w:shd w:val="clear" w:color="auto" w:fill="D0CECE" w:themeFill="background2" w:themeFillShade="E6"/>
        <w:tabs>
          <w:tab w:val="center" w:pos="4513"/>
          <w:tab w:val="right" w:pos="9026"/>
        </w:tabs>
        <w:rPr>
          <w:rFonts w:asciiTheme="minorHAnsi" w:hAnsiTheme="minorHAnsi" w:cstheme="minorHAnsi"/>
          <w:color w:val="4472C4" w:themeColor="accent1"/>
          <w:sz w:val="28"/>
          <w:szCs w:val="28"/>
        </w:rPr>
      </w:pPr>
      <w:bookmarkStart w:id="43" w:name="_Toc498503210"/>
      <w:bookmarkStart w:id="44" w:name="_Toc71880338"/>
      <w:bookmarkStart w:id="45" w:name="_Toc393912841"/>
      <w:bookmarkStart w:id="46" w:name="_Toc415653384"/>
      <w:bookmarkStart w:id="47" w:name="_Toc417029322"/>
      <w:bookmarkStart w:id="48" w:name="_Toc457818726"/>
      <w:bookmarkStart w:id="49" w:name="_Toc436668973"/>
      <w:bookmarkStart w:id="50" w:name="_Toc476648407"/>
      <w:bookmarkEnd w:id="39"/>
      <w:r w:rsidRPr="00AC41BD">
        <w:rPr>
          <w:rFonts w:asciiTheme="minorHAnsi" w:hAnsiTheme="minorHAnsi" w:cstheme="minorHAnsi"/>
          <w:color w:val="4472C4" w:themeColor="accent1"/>
          <w:sz w:val="28"/>
          <w:szCs w:val="28"/>
        </w:rPr>
        <w:lastRenderedPageBreak/>
        <w:t>Formulaire de Proposition</w:t>
      </w:r>
      <w:bookmarkEnd w:id="43"/>
      <w:bookmarkEnd w:id="44"/>
    </w:p>
    <w:p w14:paraId="271D1936" w14:textId="77777777" w:rsidR="00970A6E" w:rsidRPr="0062774E" w:rsidRDefault="00970A6E" w:rsidP="00970A6E">
      <w:pPr>
        <w:pStyle w:val="Footer"/>
        <w:rPr>
          <w:rFonts w:asciiTheme="minorHAnsi" w:hAnsiTheme="minorHAnsi" w:cstheme="minorHAnsi"/>
          <w:sz w:val="21"/>
          <w:szCs w:val="21"/>
        </w:rPr>
      </w:pPr>
    </w:p>
    <w:p w14:paraId="225D075C"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Ce</w:t>
      </w:r>
      <w:r w:rsidRPr="00A67547">
        <w:rPr>
          <w:rFonts w:asciiTheme="minorHAnsi" w:hAnsiTheme="minorHAnsi" w:cstheme="minorHAnsi"/>
          <w:b/>
          <w:sz w:val="21"/>
          <w:szCs w:val="21"/>
        </w:rPr>
        <w:t xml:space="preserve"> FORMULAIRE DE PROPOSITION</w:t>
      </w:r>
      <w:r w:rsidRPr="00A67547">
        <w:rPr>
          <w:rFonts w:asciiTheme="minorHAnsi" w:hAnsiTheme="minorHAnsi" w:cstheme="minorHAnsi"/>
          <w:sz w:val="21"/>
          <w:szCs w:val="21"/>
        </w:rPr>
        <w:t xml:space="preserve"> doit être rempli, signé et inclus dans la proposition soumise à l’UNICEF. </w:t>
      </w:r>
    </w:p>
    <w:p w14:paraId="65F0069F" w14:textId="77777777" w:rsidR="00970A6E" w:rsidRPr="00A67547" w:rsidRDefault="00970A6E" w:rsidP="00970A6E">
      <w:pPr>
        <w:rPr>
          <w:rFonts w:asciiTheme="minorHAnsi" w:hAnsiTheme="minorHAnsi" w:cstheme="minorHAnsi"/>
          <w:b/>
          <w:sz w:val="21"/>
          <w:szCs w:val="21"/>
        </w:rPr>
      </w:pPr>
      <w:r w:rsidRPr="00A67547">
        <w:rPr>
          <w:rFonts w:asciiTheme="minorHAnsi" w:hAnsiTheme="minorHAnsi" w:cstheme="minorHAnsi"/>
          <w:b/>
          <w:sz w:val="21"/>
          <w:szCs w:val="21"/>
        </w:rPr>
        <w:t xml:space="preserve">TERMES ET CONDITIONS DU CONTRAT </w:t>
      </w:r>
    </w:p>
    <w:p w14:paraId="443AF66D"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Tout Contrat ou Agrément à Long Terme résultant de cette DDP contiendra les provisions contractuelles, les Termes et Conditions Généraux de l’UNICEF ainsi que tout autres Termes et Conditions Spécifiques détaillés dans cette DDP.</w:t>
      </w:r>
    </w:p>
    <w:p w14:paraId="250C8652" w14:textId="6342444D"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 xml:space="preserve">Le Soussigné, ayant lu les Termes et Conditions de la DDP numéro </w:t>
      </w:r>
      <w:r w:rsidRPr="00A67547">
        <w:rPr>
          <w:rFonts w:asciiTheme="minorHAnsi" w:hAnsiTheme="minorHAnsi" w:cstheme="minorHAnsi"/>
          <w:b/>
          <w:sz w:val="21"/>
          <w:szCs w:val="21"/>
        </w:rPr>
        <w:t>RFP-MLI-20</w:t>
      </w:r>
      <w:r w:rsidR="000F47F3" w:rsidRPr="00A67547">
        <w:rPr>
          <w:rFonts w:asciiTheme="minorHAnsi" w:hAnsiTheme="minorHAnsi" w:cstheme="minorHAnsi"/>
          <w:b/>
          <w:sz w:val="21"/>
          <w:szCs w:val="21"/>
        </w:rPr>
        <w:t>2</w:t>
      </w:r>
      <w:r w:rsidR="000800A5">
        <w:rPr>
          <w:rFonts w:asciiTheme="minorHAnsi" w:hAnsiTheme="minorHAnsi" w:cstheme="minorHAnsi"/>
          <w:b/>
          <w:sz w:val="21"/>
          <w:szCs w:val="21"/>
        </w:rPr>
        <w:t>1</w:t>
      </w:r>
      <w:r w:rsidR="000F47F3" w:rsidRPr="00A67547">
        <w:rPr>
          <w:rFonts w:asciiTheme="minorHAnsi" w:hAnsiTheme="minorHAnsi" w:cstheme="minorHAnsi"/>
          <w:b/>
          <w:sz w:val="21"/>
          <w:szCs w:val="21"/>
        </w:rPr>
        <w:t>-</w:t>
      </w:r>
      <w:r w:rsidR="00933164" w:rsidRPr="00A67547">
        <w:rPr>
          <w:rFonts w:asciiTheme="minorHAnsi" w:hAnsiTheme="minorHAnsi" w:cstheme="minorHAnsi"/>
          <w:b/>
          <w:sz w:val="21"/>
          <w:szCs w:val="21"/>
        </w:rPr>
        <w:t>91</w:t>
      </w:r>
      <w:r w:rsidR="005E7B2F">
        <w:rPr>
          <w:rFonts w:asciiTheme="minorHAnsi" w:hAnsiTheme="minorHAnsi" w:cstheme="minorHAnsi"/>
          <w:b/>
          <w:sz w:val="21"/>
          <w:szCs w:val="21"/>
        </w:rPr>
        <w:t>72</w:t>
      </w:r>
      <w:r w:rsidR="00E3648B">
        <w:rPr>
          <w:rFonts w:asciiTheme="minorHAnsi" w:hAnsiTheme="minorHAnsi" w:cstheme="minorHAnsi"/>
          <w:b/>
          <w:sz w:val="21"/>
          <w:szCs w:val="21"/>
        </w:rPr>
        <w:t>473</w:t>
      </w:r>
      <w:r w:rsidR="00D92E1D" w:rsidRPr="00A67547">
        <w:rPr>
          <w:rFonts w:asciiTheme="minorHAnsi" w:hAnsiTheme="minorHAnsi" w:cstheme="minorHAnsi"/>
          <w:b/>
          <w:sz w:val="21"/>
          <w:szCs w:val="21"/>
        </w:rPr>
        <w:t xml:space="preserve"> </w:t>
      </w:r>
      <w:r w:rsidRPr="00A67547">
        <w:rPr>
          <w:rFonts w:asciiTheme="minorHAnsi" w:hAnsiTheme="minorHAnsi" w:cstheme="minorHAnsi"/>
          <w:sz w:val="21"/>
          <w:szCs w:val="21"/>
        </w:rPr>
        <w:t>énoncés dans le document ci-joint, propose d’exécuter les services dans les Termes et Conditions énoncés dans le document.</w:t>
      </w:r>
    </w:p>
    <w:p w14:paraId="6C89BFA5" w14:textId="77777777" w:rsidR="00970A6E" w:rsidRPr="00A67547" w:rsidRDefault="00970A6E" w:rsidP="00970A6E">
      <w:pPr>
        <w:rPr>
          <w:rFonts w:asciiTheme="minorHAnsi" w:hAnsiTheme="minorHAnsi" w:cstheme="minorHAnsi"/>
          <w:sz w:val="21"/>
          <w:szCs w:val="21"/>
        </w:rPr>
      </w:pPr>
    </w:p>
    <w:p w14:paraId="7B89FE32"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Signature et cachet :</w:t>
      </w:r>
      <w:r w:rsidRPr="00A67547">
        <w:rPr>
          <w:rFonts w:asciiTheme="minorHAnsi" w:hAnsiTheme="minorHAnsi" w:cstheme="minorHAnsi"/>
          <w:sz w:val="21"/>
          <w:szCs w:val="21"/>
        </w:rPr>
        <w:tab/>
        <w:t>________________________________</w:t>
      </w:r>
    </w:p>
    <w:p w14:paraId="77E9BBAC" w14:textId="77777777" w:rsidR="00970A6E" w:rsidRPr="00A67547" w:rsidRDefault="00970A6E" w:rsidP="00970A6E">
      <w:pPr>
        <w:rPr>
          <w:rFonts w:asciiTheme="minorHAnsi" w:hAnsiTheme="minorHAnsi" w:cstheme="minorHAnsi"/>
          <w:sz w:val="21"/>
          <w:szCs w:val="21"/>
        </w:rPr>
      </w:pPr>
    </w:p>
    <w:p w14:paraId="5CD1AAE5"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Date :</w:t>
      </w:r>
      <w:r w:rsidRPr="00A67547">
        <w:rPr>
          <w:rFonts w:asciiTheme="minorHAnsi" w:hAnsiTheme="minorHAnsi" w:cstheme="minorHAnsi"/>
          <w:sz w:val="21"/>
          <w:szCs w:val="21"/>
        </w:rPr>
        <w:tab/>
        <w:t>________________________________</w:t>
      </w:r>
    </w:p>
    <w:p w14:paraId="7296054E" w14:textId="77777777" w:rsidR="00970A6E" w:rsidRPr="00A67547" w:rsidRDefault="00970A6E" w:rsidP="00970A6E">
      <w:pPr>
        <w:rPr>
          <w:rFonts w:asciiTheme="minorHAnsi" w:hAnsiTheme="minorHAnsi" w:cstheme="minorHAnsi"/>
          <w:sz w:val="21"/>
          <w:szCs w:val="21"/>
        </w:rPr>
      </w:pPr>
    </w:p>
    <w:p w14:paraId="005673AE"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Nom et Titre :</w:t>
      </w:r>
      <w:r w:rsidRPr="00A67547">
        <w:rPr>
          <w:rFonts w:asciiTheme="minorHAnsi" w:hAnsiTheme="minorHAnsi" w:cstheme="minorHAnsi"/>
          <w:sz w:val="21"/>
          <w:szCs w:val="21"/>
        </w:rPr>
        <w:tab/>
        <w:t>________________________________</w:t>
      </w:r>
    </w:p>
    <w:p w14:paraId="0FA094E2" w14:textId="77777777" w:rsidR="00970A6E" w:rsidRPr="00A67547" w:rsidRDefault="00970A6E" w:rsidP="00970A6E">
      <w:pPr>
        <w:rPr>
          <w:rFonts w:asciiTheme="minorHAnsi" w:hAnsiTheme="minorHAnsi" w:cstheme="minorHAnsi"/>
          <w:sz w:val="21"/>
          <w:szCs w:val="21"/>
        </w:rPr>
      </w:pPr>
    </w:p>
    <w:p w14:paraId="1E7C5E33"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UNGM No :</w:t>
      </w:r>
      <w:r w:rsidRPr="00A67547">
        <w:rPr>
          <w:rFonts w:asciiTheme="minorHAnsi" w:hAnsiTheme="minorHAnsi" w:cstheme="minorHAnsi"/>
          <w:sz w:val="21"/>
          <w:szCs w:val="21"/>
        </w:rPr>
        <w:tab/>
        <w:t>________________________________</w:t>
      </w:r>
    </w:p>
    <w:p w14:paraId="24367FEF" w14:textId="77777777" w:rsidR="00970A6E" w:rsidRPr="00A67547" w:rsidRDefault="00970A6E" w:rsidP="00970A6E">
      <w:pPr>
        <w:rPr>
          <w:rFonts w:asciiTheme="minorHAnsi" w:hAnsiTheme="minorHAnsi" w:cstheme="minorHAnsi"/>
          <w:sz w:val="21"/>
          <w:szCs w:val="21"/>
        </w:rPr>
      </w:pPr>
    </w:p>
    <w:p w14:paraId="59D6C2B9"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Société :</w:t>
      </w:r>
      <w:r w:rsidRPr="00A67547">
        <w:rPr>
          <w:rFonts w:asciiTheme="minorHAnsi" w:hAnsiTheme="minorHAnsi" w:cstheme="minorHAnsi"/>
          <w:sz w:val="21"/>
          <w:szCs w:val="21"/>
        </w:rPr>
        <w:tab/>
        <w:t>________________________________</w:t>
      </w:r>
    </w:p>
    <w:p w14:paraId="1EF91750" w14:textId="77777777" w:rsidR="00970A6E" w:rsidRPr="00A67547" w:rsidRDefault="00970A6E" w:rsidP="00970A6E">
      <w:pPr>
        <w:rPr>
          <w:rFonts w:asciiTheme="minorHAnsi" w:hAnsiTheme="minorHAnsi" w:cstheme="minorHAnsi"/>
          <w:sz w:val="21"/>
          <w:szCs w:val="21"/>
        </w:rPr>
      </w:pPr>
    </w:p>
    <w:p w14:paraId="55002550"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Adresse Postale :</w:t>
      </w:r>
      <w:r w:rsidRPr="00A67547">
        <w:rPr>
          <w:rFonts w:asciiTheme="minorHAnsi" w:hAnsiTheme="minorHAnsi" w:cstheme="minorHAnsi"/>
          <w:sz w:val="21"/>
          <w:szCs w:val="21"/>
        </w:rPr>
        <w:tab/>
        <w:t>________________________________</w:t>
      </w:r>
    </w:p>
    <w:p w14:paraId="01A45252" w14:textId="77777777" w:rsidR="00970A6E" w:rsidRPr="00A67547" w:rsidRDefault="00970A6E" w:rsidP="00970A6E">
      <w:pPr>
        <w:rPr>
          <w:rFonts w:asciiTheme="minorHAnsi" w:hAnsiTheme="minorHAnsi" w:cstheme="minorHAnsi"/>
          <w:sz w:val="21"/>
          <w:szCs w:val="21"/>
        </w:rPr>
      </w:pPr>
    </w:p>
    <w:p w14:paraId="17F6C89E"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Tel/Cell Nos :</w:t>
      </w:r>
      <w:r w:rsidRPr="00A67547">
        <w:rPr>
          <w:rFonts w:asciiTheme="minorHAnsi" w:hAnsiTheme="minorHAnsi" w:cstheme="minorHAnsi"/>
          <w:sz w:val="21"/>
          <w:szCs w:val="21"/>
        </w:rPr>
        <w:tab/>
        <w:t>________________________________</w:t>
      </w:r>
    </w:p>
    <w:p w14:paraId="717B0B0C" w14:textId="77777777" w:rsidR="00970A6E" w:rsidRPr="00A67547" w:rsidRDefault="00970A6E" w:rsidP="00970A6E">
      <w:pPr>
        <w:rPr>
          <w:rFonts w:asciiTheme="minorHAnsi" w:hAnsiTheme="minorHAnsi" w:cstheme="minorHAnsi"/>
          <w:sz w:val="21"/>
          <w:szCs w:val="21"/>
        </w:rPr>
      </w:pPr>
    </w:p>
    <w:p w14:paraId="1863B2CD"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E-mail :</w:t>
      </w:r>
      <w:r w:rsidRPr="00A67547">
        <w:rPr>
          <w:rFonts w:asciiTheme="minorHAnsi" w:hAnsiTheme="minorHAnsi" w:cstheme="minorHAnsi"/>
          <w:sz w:val="21"/>
          <w:szCs w:val="21"/>
        </w:rPr>
        <w:tab/>
        <w:t>________________________________</w:t>
      </w:r>
    </w:p>
    <w:p w14:paraId="43CF1FD7" w14:textId="77777777" w:rsidR="00970A6E" w:rsidRPr="00A67547" w:rsidRDefault="00970A6E" w:rsidP="00970A6E">
      <w:pPr>
        <w:rPr>
          <w:rFonts w:asciiTheme="minorHAnsi" w:hAnsiTheme="minorHAnsi" w:cstheme="minorHAnsi"/>
          <w:sz w:val="21"/>
          <w:szCs w:val="21"/>
        </w:rPr>
      </w:pPr>
    </w:p>
    <w:p w14:paraId="7C054BE0" w14:textId="77777777" w:rsidR="00970A6E" w:rsidRPr="00A67547" w:rsidRDefault="00970A6E" w:rsidP="00970A6E">
      <w:pPr>
        <w:ind w:left="2160" w:hanging="2160"/>
        <w:rPr>
          <w:rFonts w:asciiTheme="minorHAnsi" w:hAnsiTheme="minorHAnsi" w:cstheme="minorHAnsi"/>
          <w:sz w:val="21"/>
          <w:szCs w:val="21"/>
        </w:rPr>
      </w:pPr>
      <w:r w:rsidRPr="00A67547">
        <w:rPr>
          <w:rFonts w:asciiTheme="minorHAnsi" w:hAnsiTheme="minorHAnsi" w:cstheme="minorHAnsi"/>
          <w:sz w:val="21"/>
          <w:szCs w:val="21"/>
        </w:rPr>
        <w:t>Validité de la proposition :</w:t>
      </w:r>
      <w:r w:rsidRPr="00A67547">
        <w:rPr>
          <w:rFonts w:asciiTheme="minorHAnsi" w:hAnsiTheme="minorHAnsi" w:cstheme="minorHAnsi"/>
          <w:sz w:val="21"/>
          <w:szCs w:val="21"/>
        </w:rPr>
        <w:tab/>
        <w:t xml:space="preserve">120 jours  </w:t>
      </w:r>
    </w:p>
    <w:p w14:paraId="723CC93B" w14:textId="77777777" w:rsidR="00970A6E" w:rsidRPr="00A67547" w:rsidRDefault="00970A6E" w:rsidP="00970A6E">
      <w:pPr>
        <w:rPr>
          <w:rFonts w:asciiTheme="minorHAnsi" w:hAnsiTheme="minorHAnsi" w:cstheme="minorHAnsi"/>
          <w:sz w:val="21"/>
          <w:szCs w:val="21"/>
        </w:rPr>
      </w:pPr>
    </w:p>
    <w:p w14:paraId="2100DC30" w14:textId="62A3E695" w:rsidR="00970A6E" w:rsidRPr="00A67547" w:rsidRDefault="00970A6E" w:rsidP="00970A6E">
      <w:pPr>
        <w:rPr>
          <w:rFonts w:asciiTheme="minorHAnsi" w:hAnsiTheme="minorHAnsi" w:cstheme="minorHAnsi"/>
          <w:b/>
          <w:sz w:val="21"/>
          <w:szCs w:val="21"/>
          <w:u w:val="single"/>
        </w:rPr>
      </w:pPr>
      <w:r w:rsidRPr="00A67547">
        <w:rPr>
          <w:rFonts w:asciiTheme="minorHAnsi" w:hAnsiTheme="minorHAnsi" w:cstheme="minorHAnsi"/>
          <w:sz w:val="21"/>
          <w:szCs w:val="21"/>
        </w:rPr>
        <w:t xml:space="preserve">Devise de la proposition </w:t>
      </w:r>
      <w:r w:rsidRPr="00A67547">
        <w:rPr>
          <w:rFonts w:asciiTheme="minorHAnsi" w:hAnsiTheme="minorHAnsi" w:cstheme="minorHAnsi"/>
          <w:sz w:val="21"/>
          <w:szCs w:val="21"/>
        </w:rPr>
        <w:tab/>
      </w:r>
      <w:r w:rsidR="00056C67">
        <w:rPr>
          <w:rFonts w:asciiTheme="minorHAnsi" w:hAnsiTheme="minorHAnsi" w:cs="Arial"/>
          <w:b/>
          <w:bCs/>
          <w:sz w:val="21"/>
          <w:szCs w:val="21"/>
          <w:u w:val="single"/>
        </w:rPr>
        <w:t>US DOLLARS</w:t>
      </w:r>
      <w:r w:rsidR="00B23623" w:rsidRPr="00A67547">
        <w:rPr>
          <w:rFonts w:asciiTheme="minorHAnsi" w:hAnsiTheme="minorHAnsi" w:cs="Arial"/>
          <w:b/>
          <w:bCs/>
          <w:sz w:val="21"/>
          <w:szCs w:val="21"/>
          <w:u w:val="single"/>
        </w:rPr>
        <w:t>.</w:t>
      </w:r>
    </w:p>
    <w:p w14:paraId="390BEBBD" w14:textId="77777777" w:rsidR="00970A6E" w:rsidRPr="00A67547" w:rsidRDefault="00970A6E" w:rsidP="00970A6E">
      <w:pPr>
        <w:rPr>
          <w:rFonts w:asciiTheme="minorHAnsi" w:hAnsiTheme="minorHAnsi" w:cstheme="minorHAnsi"/>
          <w:sz w:val="21"/>
          <w:szCs w:val="21"/>
        </w:rPr>
      </w:pPr>
    </w:p>
    <w:p w14:paraId="195F8462"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Veuillez préciser après avoir pris connaissance des Termes de Paiement de l’UNICEF énoncés dans ce document, quelle est la remise proposée en fonction du délai de paiement :</w:t>
      </w:r>
    </w:p>
    <w:p w14:paraId="00666B76" w14:textId="77777777" w:rsidR="00970A6E" w:rsidRPr="00A67547" w:rsidRDefault="00970A6E" w:rsidP="00970A6E">
      <w:pPr>
        <w:rPr>
          <w:rFonts w:asciiTheme="minorHAnsi" w:hAnsiTheme="minorHAnsi" w:cstheme="minorHAnsi"/>
          <w:sz w:val="21"/>
          <w:szCs w:val="21"/>
        </w:rPr>
      </w:pPr>
    </w:p>
    <w:p w14:paraId="743548C2" w14:textId="77777777" w:rsidR="00970A6E" w:rsidRPr="00A67547"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Paiement a 10 jours : _____%, a 15 jours : _____%, a 20 jours : _____%, a 30 jours : _____%</w:t>
      </w:r>
    </w:p>
    <w:p w14:paraId="3B3531D7" w14:textId="77777777" w:rsidR="00970A6E" w:rsidRPr="00A67547" w:rsidRDefault="00970A6E" w:rsidP="00970A6E">
      <w:pPr>
        <w:rPr>
          <w:rFonts w:asciiTheme="minorHAnsi" w:hAnsiTheme="minorHAnsi" w:cstheme="minorHAnsi"/>
          <w:sz w:val="21"/>
          <w:szCs w:val="21"/>
        </w:rPr>
      </w:pPr>
    </w:p>
    <w:p w14:paraId="02C5D49C" w14:textId="2AEC75AD" w:rsidR="00970A6E" w:rsidRDefault="00970A6E" w:rsidP="00970A6E">
      <w:pPr>
        <w:rPr>
          <w:rFonts w:asciiTheme="minorHAnsi" w:hAnsiTheme="minorHAnsi" w:cstheme="minorHAnsi"/>
          <w:sz w:val="21"/>
          <w:szCs w:val="21"/>
        </w:rPr>
      </w:pPr>
      <w:r w:rsidRPr="00A67547">
        <w:rPr>
          <w:rFonts w:asciiTheme="minorHAnsi" w:hAnsiTheme="minorHAnsi" w:cstheme="minorHAnsi"/>
          <w:sz w:val="21"/>
          <w:szCs w:val="21"/>
        </w:rPr>
        <w:t>Autre rabais commercial proposé </w:t>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r>
      <w:r w:rsidRPr="00A67547">
        <w:rPr>
          <w:rFonts w:asciiTheme="minorHAnsi" w:hAnsiTheme="minorHAnsi" w:cstheme="minorHAnsi"/>
          <w:sz w:val="21"/>
          <w:szCs w:val="21"/>
        </w:rPr>
        <w:softHyphen/>
        <w:t>: __________________________________________</w:t>
      </w:r>
    </w:p>
    <w:p w14:paraId="4C6B2811" w14:textId="0A8AEC79" w:rsidR="002B76F4" w:rsidRDefault="002B76F4" w:rsidP="002B76F4">
      <w:pPr>
        <w:rPr>
          <w:rFonts w:asciiTheme="minorHAnsi" w:hAnsiTheme="minorHAnsi" w:cstheme="minorHAnsi"/>
          <w:sz w:val="21"/>
          <w:szCs w:val="21"/>
        </w:rPr>
      </w:pPr>
    </w:p>
    <w:p w14:paraId="150F6B4D" w14:textId="5C52F82F" w:rsidR="002B76F4" w:rsidRDefault="002B76F4" w:rsidP="002B76F4">
      <w:pPr>
        <w:pStyle w:val="Heading1"/>
        <w:shd w:val="clear" w:color="auto" w:fill="D0CECE" w:themeFill="background2" w:themeFillShade="E6"/>
        <w:tabs>
          <w:tab w:val="center" w:pos="4513"/>
          <w:tab w:val="right" w:pos="9026"/>
        </w:tabs>
        <w:jc w:val="left"/>
        <w:rPr>
          <w:rFonts w:asciiTheme="minorHAnsi" w:hAnsiTheme="minorHAnsi" w:cstheme="minorHAnsi"/>
          <w:color w:val="4472C4" w:themeColor="accent1"/>
          <w:sz w:val="28"/>
          <w:szCs w:val="28"/>
        </w:rPr>
      </w:pPr>
      <w:r>
        <w:rPr>
          <w:rFonts w:asciiTheme="minorHAnsi" w:hAnsiTheme="minorHAnsi" w:cstheme="minorHAnsi"/>
          <w:sz w:val="21"/>
          <w:szCs w:val="21"/>
        </w:rPr>
        <w:lastRenderedPageBreak/>
        <w:tab/>
      </w:r>
      <w:bookmarkStart w:id="51" w:name="_Toc71880337"/>
      <w:r>
        <w:rPr>
          <w:rFonts w:asciiTheme="minorHAnsi" w:hAnsiTheme="minorHAnsi" w:cstheme="minorHAnsi"/>
          <w:color w:val="4472C4" w:themeColor="accent1"/>
          <w:sz w:val="28"/>
          <w:szCs w:val="28"/>
        </w:rPr>
        <w:t>Annexe 1</w:t>
      </w:r>
      <w:r w:rsidRPr="0078285C">
        <w:rPr>
          <w:rFonts w:asciiTheme="minorHAnsi" w:hAnsiTheme="minorHAnsi" w:cstheme="minorHAnsi"/>
          <w:color w:val="4472C4" w:themeColor="accent1"/>
          <w:sz w:val="28"/>
          <w:szCs w:val="28"/>
        </w:rPr>
        <w:t xml:space="preserve"> – TERMES DE REFERENCES</w:t>
      </w:r>
      <w:bookmarkEnd w:id="51"/>
      <w:r>
        <w:rPr>
          <w:rFonts w:asciiTheme="minorHAnsi" w:hAnsiTheme="minorHAnsi" w:cstheme="minorHAnsi"/>
          <w:color w:val="4472C4" w:themeColor="accent1"/>
          <w:sz w:val="28"/>
          <w:szCs w:val="28"/>
        </w:rPr>
        <w:tab/>
      </w:r>
    </w:p>
    <w:p w14:paraId="0B942EE2" w14:textId="77777777" w:rsidR="002B76F4" w:rsidRPr="00032463" w:rsidRDefault="002B76F4" w:rsidP="002B76F4">
      <w:pPr>
        <w:adjustRightInd w:val="0"/>
        <w:snapToGrid w:val="0"/>
        <w:spacing w:after="0" w:line="240" w:lineRule="auto"/>
        <w:ind w:right="-244"/>
        <w:jc w:val="center"/>
        <w:rPr>
          <w:rFonts w:ascii="Verdana" w:hAnsi="Verdana" w:cs="Tahoma"/>
          <w:b/>
          <w:bCs/>
          <w:sz w:val="20"/>
          <w:szCs w:val="20"/>
        </w:rPr>
      </w:pPr>
    </w:p>
    <w:p w14:paraId="4ED759A2" w14:textId="77777777" w:rsidR="002B76F4" w:rsidRPr="00E3648B" w:rsidRDefault="002B76F4" w:rsidP="002B76F4">
      <w:pPr>
        <w:adjustRightInd w:val="0"/>
        <w:snapToGrid w:val="0"/>
        <w:spacing w:after="0" w:line="240" w:lineRule="auto"/>
        <w:rPr>
          <w:rFonts w:ascii="Verdana" w:hAnsi="Verdana" w:cs="Times New Roman"/>
          <w:b/>
          <w:sz w:val="20"/>
          <w:szCs w:val="20"/>
        </w:rPr>
      </w:pPr>
      <w:r>
        <w:rPr>
          <w:rFonts w:ascii="Verdana" w:hAnsi="Verdana" w:cs="Times New Roman"/>
          <w:b/>
          <w:sz w:val="20"/>
          <w:szCs w:val="20"/>
        </w:rPr>
        <w:t>Annexe 1</w:t>
      </w:r>
    </w:p>
    <w:p w14:paraId="0E9E9FAC" w14:textId="36968B45" w:rsidR="002B76F4" w:rsidRPr="002B76F4" w:rsidRDefault="002B76F4" w:rsidP="002B76F4">
      <w:pPr>
        <w:tabs>
          <w:tab w:val="left" w:pos="3285"/>
        </w:tabs>
        <w:rPr>
          <w:rFonts w:asciiTheme="minorHAnsi" w:hAnsiTheme="minorHAnsi" w:cstheme="minorHAnsi"/>
          <w:sz w:val="21"/>
          <w:szCs w:val="21"/>
        </w:rPr>
      </w:pPr>
    </w:p>
    <w:p w14:paraId="37622DF9" w14:textId="68ABD13F" w:rsidR="00970A6E" w:rsidRPr="007D73CC" w:rsidRDefault="002B76F4" w:rsidP="002B76F4">
      <w:pPr>
        <w:pStyle w:val="Heading1"/>
        <w:shd w:val="clear" w:color="auto" w:fill="D0CECE" w:themeFill="background2" w:themeFillShade="E6"/>
        <w:tabs>
          <w:tab w:val="center" w:pos="4513"/>
          <w:tab w:val="right" w:pos="9026"/>
        </w:tabs>
        <w:jc w:val="both"/>
        <w:rPr>
          <w:rFonts w:asciiTheme="minorHAnsi" w:hAnsiTheme="minorHAnsi" w:cstheme="minorHAnsi"/>
          <w:color w:val="4472C4" w:themeColor="accent1"/>
          <w:sz w:val="28"/>
          <w:szCs w:val="28"/>
        </w:rPr>
      </w:pPr>
      <w:bookmarkStart w:id="52" w:name="_Toc498503211"/>
      <w:bookmarkStart w:id="53" w:name="_Toc71880339"/>
      <w:r w:rsidRPr="002B76F4">
        <w:rPr>
          <w:rFonts w:asciiTheme="minorHAnsi" w:hAnsiTheme="minorHAnsi" w:cstheme="minorHAnsi"/>
          <w:color w:val="4472C4" w:themeColor="accent1"/>
          <w:sz w:val="28"/>
          <w:szCs w:val="28"/>
        </w:rPr>
        <w:tab/>
      </w:r>
      <w:r w:rsidR="00970A6E" w:rsidRPr="007D73CC">
        <w:rPr>
          <w:rFonts w:asciiTheme="minorHAnsi" w:hAnsiTheme="minorHAnsi" w:cstheme="minorHAnsi"/>
          <w:color w:val="4472C4" w:themeColor="accent1"/>
          <w:sz w:val="28"/>
          <w:szCs w:val="28"/>
        </w:rPr>
        <w:t xml:space="preserve">Annexe 2 – </w:t>
      </w:r>
      <w:bookmarkEnd w:id="52"/>
      <w:r w:rsidR="00970A6E" w:rsidRPr="007D73CC">
        <w:rPr>
          <w:rFonts w:asciiTheme="minorHAnsi" w:hAnsiTheme="minorHAnsi" w:cstheme="minorHAnsi"/>
          <w:color w:val="4472C4" w:themeColor="accent1"/>
          <w:sz w:val="28"/>
          <w:szCs w:val="28"/>
        </w:rPr>
        <w:t xml:space="preserve">Unicef General </w:t>
      </w:r>
      <w:r w:rsidR="00E54D3D" w:rsidRPr="007D73CC">
        <w:rPr>
          <w:rFonts w:asciiTheme="minorHAnsi" w:hAnsiTheme="minorHAnsi" w:cstheme="minorHAnsi"/>
          <w:color w:val="4472C4" w:themeColor="accent1"/>
          <w:sz w:val="28"/>
          <w:szCs w:val="28"/>
        </w:rPr>
        <w:t>Termes</w:t>
      </w:r>
      <w:r w:rsidR="00970A6E" w:rsidRPr="007D73CC">
        <w:rPr>
          <w:rFonts w:asciiTheme="minorHAnsi" w:hAnsiTheme="minorHAnsi" w:cstheme="minorHAnsi"/>
          <w:color w:val="4472C4" w:themeColor="accent1"/>
          <w:sz w:val="28"/>
          <w:szCs w:val="28"/>
        </w:rPr>
        <w:t xml:space="preserve"> and Conditions</w:t>
      </w:r>
      <w:bookmarkEnd w:id="53"/>
    </w:p>
    <w:p w14:paraId="2DFF4979" w14:textId="77777777" w:rsidR="002B76F4" w:rsidRPr="007D73CC" w:rsidRDefault="002B76F4" w:rsidP="002B76F4">
      <w:pPr>
        <w:adjustRightInd w:val="0"/>
        <w:snapToGrid w:val="0"/>
        <w:ind w:right="107"/>
        <w:rPr>
          <w:rFonts w:asciiTheme="minorHAnsi" w:hAnsiTheme="minorHAnsi" w:cstheme="minorHAnsi"/>
          <w:b/>
          <w:color w:val="000000"/>
          <w:sz w:val="21"/>
          <w:szCs w:val="21"/>
        </w:rPr>
      </w:pPr>
    </w:p>
    <w:p w14:paraId="78910FA4" w14:textId="77777777" w:rsidR="00970A6E" w:rsidRPr="0062774E" w:rsidRDefault="00970A6E" w:rsidP="00970A6E">
      <w:pPr>
        <w:spacing w:after="160"/>
        <w:rPr>
          <w:rFonts w:asciiTheme="minorHAnsi" w:hAnsiTheme="minorHAnsi" w:cstheme="minorHAnsi"/>
          <w:b/>
          <w:sz w:val="21"/>
          <w:szCs w:val="21"/>
        </w:rPr>
      </w:pPr>
      <w:r w:rsidRPr="0062774E">
        <w:rPr>
          <w:rFonts w:asciiTheme="minorHAnsi" w:hAnsiTheme="minorHAnsi" w:cstheme="minorHAnsi"/>
          <w:b/>
          <w:sz w:val="21"/>
          <w:szCs w:val="21"/>
        </w:rPr>
        <w:t>Voir Annexes 2 (A) et (B) en pièces jointes</w:t>
      </w:r>
    </w:p>
    <w:p w14:paraId="7011FE63" w14:textId="77777777" w:rsidR="00970A6E" w:rsidRPr="0062774E" w:rsidRDefault="00970A6E" w:rsidP="00970A6E">
      <w:pPr>
        <w:spacing w:after="160"/>
        <w:rPr>
          <w:rFonts w:asciiTheme="minorHAnsi" w:hAnsiTheme="minorHAnsi" w:cstheme="minorHAnsi"/>
          <w:sz w:val="21"/>
          <w:szCs w:val="21"/>
        </w:rPr>
      </w:pPr>
      <w:r w:rsidRPr="0062774E">
        <w:rPr>
          <w:rFonts w:asciiTheme="minorHAnsi" w:hAnsiTheme="minorHAnsi" w:cstheme="minorHAnsi"/>
          <w:sz w:val="21"/>
          <w:szCs w:val="21"/>
        </w:rPr>
        <w:t>Les TERMES ET CONDITIONS GENERAUX DES CONTRATS DE L'UNICEF en pièce jointe doivent être parafés en chaque page, signés et cachetés avec la mention “lu et approuvé”.</w:t>
      </w:r>
    </w:p>
    <w:p w14:paraId="7D5906E2" w14:textId="77777777" w:rsidR="00970A6E" w:rsidRPr="0062774E" w:rsidRDefault="00970A6E" w:rsidP="00970A6E">
      <w:pPr>
        <w:spacing w:after="160"/>
        <w:rPr>
          <w:rFonts w:asciiTheme="minorHAnsi" w:hAnsiTheme="minorHAnsi" w:cstheme="minorHAnsi"/>
          <w:sz w:val="21"/>
          <w:szCs w:val="21"/>
        </w:rPr>
      </w:pPr>
      <w:r w:rsidRPr="0062774E">
        <w:rPr>
          <w:rFonts w:asciiTheme="minorHAnsi" w:hAnsiTheme="minorHAnsi" w:cstheme="minorHAnsi"/>
          <w:sz w:val="21"/>
          <w:szCs w:val="21"/>
        </w:rPr>
        <w:t>Veuillez noter que la version officielle des Termes et Conditions Généraux des Contrats de l’UNICEF est rédigée en Anglais. Le Bureau de l’UNICEF au Mali a fourni une version en français des Termes et Conditions Généraux des Contrats de l’UNICEF.</w:t>
      </w:r>
    </w:p>
    <w:p w14:paraId="5B6A1418" w14:textId="1D57A6DD" w:rsidR="00970A6E" w:rsidRPr="0062774E" w:rsidRDefault="00970A6E" w:rsidP="00970A6E">
      <w:pPr>
        <w:spacing w:after="160"/>
        <w:rPr>
          <w:rFonts w:asciiTheme="minorHAnsi" w:hAnsiTheme="minorHAnsi" w:cstheme="minorHAnsi"/>
          <w:sz w:val="21"/>
          <w:szCs w:val="21"/>
        </w:rPr>
      </w:pPr>
      <w:r w:rsidRPr="0062774E">
        <w:rPr>
          <w:rFonts w:asciiTheme="minorHAnsi" w:hAnsiTheme="minorHAnsi" w:cstheme="minorHAnsi"/>
          <w:sz w:val="21"/>
          <w:szCs w:val="21"/>
        </w:rPr>
        <w:t>En cas de doute ou de différence d’</w:t>
      </w:r>
      <w:r w:rsidR="00D92E1D" w:rsidRPr="0062774E">
        <w:rPr>
          <w:rFonts w:asciiTheme="minorHAnsi" w:hAnsiTheme="minorHAnsi" w:cstheme="minorHAnsi"/>
          <w:sz w:val="21"/>
          <w:szCs w:val="21"/>
        </w:rPr>
        <w:t>interprétation</w:t>
      </w:r>
      <w:r w:rsidRPr="0062774E">
        <w:rPr>
          <w:rFonts w:asciiTheme="minorHAnsi" w:hAnsiTheme="minorHAnsi" w:cstheme="minorHAnsi"/>
          <w:sz w:val="21"/>
          <w:szCs w:val="21"/>
        </w:rPr>
        <w:t xml:space="preserve">, la version originale en anglais </w:t>
      </w:r>
      <w:r w:rsidR="00D92E1D" w:rsidRPr="0062774E">
        <w:rPr>
          <w:rFonts w:asciiTheme="minorHAnsi" w:hAnsiTheme="minorHAnsi" w:cstheme="minorHAnsi"/>
          <w:sz w:val="21"/>
          <w:szCs w:val="21"/>
        </w:rPr>
        <w:t>prévaudra</w:t>
      </w:r>
      <w:r w:rsidRPr="0062774E">
        <w:rPr>
          <w:rFonts w:asciiTheme="minorHAnsi" w:hAnsiTheme="minorHAnsi" w:cstheme="minorHAnsi"/>
          <w:sz w:val="21"/>
          <w:szCs w:val="21"/>
        </w:rPr>
        <w:t xml:space="preserve"> sur la traduction en français.</w:t>
      </w:r>
    </w:p>
    <w:p w14:paraId="76888D8F" w14:textId="77777777" w:rsidR="00970A6E" w:rsidRPr="0062774E" w:rsidRDefault="00970A6E" w:rsidP="0033474C">
      <w:pPr>
        <w:adjustRightInd w:val="0"/>
        <w:snapToGrid w:val="0"/>
        <w:ind w:right="107"/>
        <w:rPr>
          <w:rFonts w:asciiTheme="minorHAnsi" w:hAnsiTheme="minorHAnsi" w:cstheme="minorHAnsi"/>
          <w:b/>
          <w:color w:val="000000"/>
          <w:sz w:val="21"/>
          <w:szCs w:val="21"/>
        </w:rPr>
      </w:pPr>
    </w:p>
    <w:p w14:paraId="6FAB9145" w14:textId="77777777" w:rsidR="00970A6E" w:rsidRPr="0062774E" w:rsidRDefault="00970A6E" w:rsidP="00D92E1D">
      <w:pPr>
        <w:pStyle w:val="Heading1"/>
        <w:shd w:val="clear" w:color="auto" w:fill="D0CECE" w:themeFill="background2" w:themeFillShade="E6"/>
        <w:tabs>
          <w:tab w:val="center" w:pos="4513"/>
          <w:tab w:val="right" w:pos="9026"/>
        </w:tabs>
        <w:rPr>
          <w:rFonts w:asciiTheme="minorHAnsi" w:hAnsiTheme="minorHAnsi" w:cstheme="minorHAnsi"/>
          <w:color w:val="4472C4" w:themeColor="accent1"/>
          <w:sz w:val="24"/>
          <w:szCs w:val="24"/>
        </w:rPr>
      </w:pPr>
      <w:bookmarkStart w:id="54" w:name="_Toc498503215"/>
      <w:bookmarkStart w:id="55" w:name="_Toc71880340"/>
      <w:bookmarkEnd w:id="45"/>
      <w:bookmarkEnd w:id="46"/>
      <w:bookmarkEnd w:id="47"/>
      <w:bookmarkEnd w:id="48"/>
      <w:bookmarkEnd w:id="49"/>
      <w:bookmarkEnd w:id="50"/>
      <w:r w:rsidRPr="00D92E1D">
        <w:rPr>
          <w:rFonts w:asciiTheme="minorHAnsi" w:hAnsiTheme="minorHAnsi" w:cstheme="minorHAnsi"/>
          <w:color w:val="4472C4" w:themeColor="accent1"/>
          <w:sz w:val="28"/>
          <w:szCs w:val="28"/>
        </w:rPr>
        <w:t>Annexe 3 – Profil du Fournisseur</w:t>
      </w:r>
      <w:bookmarkEnd w:id="54"/>
      <w:bookmarkEnd w:id="55"/>
    </w:p>
    <w:p w14:paraId="23F0FAAE" w14:textId="77777777" w:rsidR="00970A6E" w:rsidRPr="0062774E" w:rsidRDefault="00970A6E" w:rsidP="00970A6E">
      <w:pPr>
        <w:rPr>
          <w:rFonts w:asciiTheme="minorHAnsi" w:hAnsiTheme="minorHAnsi" w:cstheme="minorHAnsi"/>
          <w:sz w:val="21"/>
          <w:szCs w:val="21"/>
        </w:rPr>
      </w:pPr>
    </w:p>
    <w:p w14:paraId="6380C5EA" w14:textId="5CA32DF4" w:rsidR="00970A6E" w:rsidRPr="0062774E" w:rsidRDefault="00970A6E" w:rsidP="000754C0">
      <w:pPr>
        <w:ind w:left="-900"/>
        <w:rPr>
          <w:rFonts w:asciiTheme="minorHAnsi" w:hAnsiTheme="minorHAnsi" w:cstheme="minorHAnsi"/>
          <w:sz w:val="21"/>
          <w:szCs w:val="21"/>
        </w:rPr>
      </w:pPr>
    </w:p>
    <w:p w14:paraId="5E358908" w14:textId="5DF69C06" w:rsidR="00970A6E" w:rsidRPr="00E54D3D" w:rsidRDefault="00E54D3D" w:rsidP="00970A6E">
      <w:pPr>
        <w:rPr>
          <w:rFonts w:asciiTheme="minorHAnsi" w:hAnsiTheme="minorHAnsi" w:cstheme="minorHAnsi"/>
          <w:b/>
          <w:bCs/>
          <w:szCs w:val="24"/>
        </w:rPr>
      </w:pPr>
      <w:r w:rsidRPr="00E54D3D">
        <w:rPr>
          <w:rFonts w:asciiTheme="minorHAnsi" w:hAnsiTheme="minorHAnsi" w:cstheme="minorHAnsi"/>
          <w:b/>
          <w:bCs/>
          <w:szCs w:val="24"/>
        </w:rPr>
        <w:t>Annexe 3 à remplir.</w:t>
      </w:r>
    </w:p>
    <w:p w14:paraId="46D6EEBE" w14:textId="77777777" w:rsidR="00970A6E" w:rsidRPr="0062774E" w:rsidRDefault="00970A6E" w:rsidP="00970A6E">
      <w:pPr>
        <w:rPr>
          <w:rFonts w:asciiTheme="minorHAnsi" w:hAnsiTheme="minorHAnsi" w:cstheme="minorHAnsi"/>
          <w:sz w:val="21"/>
          <w:szCs w:val="21"/>
        </w:rPr>
      </w:pPr>
    </w:p>
    <w:p w14:paraId="4CD07AF7" w14:textId="7B26E139" w:rsidR="00D5053E" w:rsidRPr="00D5053E" w:rsidRDefault="00D5053E" w:rsidP="00D5053E">
      <w:pPr>
        <w:ind w:left="-900"/>
        <w:rPr>
          <w:rFonts w:asciiTheme="minorHAnsi" w:hAnsiTheme="minorHAnsi" w:cstheme="minorHAnsi"/>
          <w:noProof/>
          <w:sz w:val="21"/>
          <w:szCs w:val="21"/>
        </w:rPr>
      </w:pPr>
    </w:p>
    <w:p w14:paraId="60275567" w14:textId="1D9B4404" w:rsidR="006654BE" w:rsidRPr="0062774E" w:rsidRDefault="006654BE" w:rsidP="000754C0">
      <w:pPr>
        <w:ind w:left="-900"/>
        <w:rPr>
          <w:rFonts w:asciiTheme="minorHAnsi" w:hAnsiTheme="minorHAnsi" w:cstheme="minorHAnsi"/>
          <w:sz w:val="21"/>
          <w:szCs w:val="21"/>
        </w:rPr>
      </w:pPr>
    </w:p>
    <w:p w14:paraId="5D06CACD" w14:textId="688D0E1D" w:rsidR="00970A6E" w:rsidRPr="0062774E" w:rsidRDefault="00970A6E" w:rsidP="001F4C53">
      <w:pPr>
        <w:ind w:left="-900"/>
        <w:rPr>
          <w:rFonts w:asciiTheme="minorHAnsi" w:hAnsiTheme="minorHAnsi" w:cstheme="minorHAnsi"/>
          <w:sz w:val="21"/>
          <w:szCs w:val="21"/>
        </w:rPr>
      </w:pPr>
    </w:p>
    <w:p w14:paraId="689EF881" w14:textId="06636560" w:rsidR="00970A6E" w:rsidRPr="0062774E" w:rsidRDefault="00970A6E" w:rsidP="007E0330">
      <w:pPr>
        <w:ind w:left="-900"/>
        <w:rPr>
          <w:rFonts w:asciiTheme="minorHAnsi" w:hAnsiTheme="minorHAnsi" w:cstheme="minorHAnsi"/>
          <w:sz w:val="21"/>
          <w:szCs w:val="21"/>
        </w:rPr>
      </w:pPr>
    </w:p>
    <w:p w14:paraId="35B06B7E" w14:textId="77777777" w:rsidR="00970A6E" w:rsidRPr="0062774E" w:rsidRDefault="00970A6E" w:rsidP="00970A6E">
      <w:pPr>
        <w:rPr>
          <w:rFonts w:asciiTheme="minorHAnsi" w:hAnsiTheme="minorHAnsi" w:cstheme="minorHAnsi"/>
          <w:sz w:val="21"/>
          <w:szCs w:val="21"/>
        </w:rPr>
      </w:pPr>
    </w:p>
    <w:p w14:paraId="4C189990" w14:textId="77777777" w:rsidR="00970A6E" w:rsidRPr="0062774E" w:rsidRDefault="00970A6E" w:rsidP="00970A6E">
      <w:pPr>
        <w:rPr>
          <w:rFonts w:asciiTheme="minorHAnsi" w:hAnsiTheme="minorHAnsi" w:cstheme="minorHAnsi"/>
          <w:sz w:val="21"/>
          <w:szCs w:val="21"/>
        </w:rPr>
      </w:pPr>
    </w:p>
    <w:p w14:paraId="66C80C84" w14:textId="77777777" w:rsidR="00970A6E" w:rsidRPr="0062774E" w:rsidRDefault="00970A6E" w:rsidP="00970A6E">
      <w:pPr>
        <w:rPr>
          <w:rFonts w:asciiTheme="minorHAnsi" w:hAnsiTheme="minorHAnsi" w:cstheme="minorHAnsi"/>
          <w:sz w:val="21"/>
          <w:szCs w:val="21"/>
        </w:rPr>
      </w:pPr>
    </w:p>
    <w:p w14:paraId="239510AD" w14:textId="77777777" w:rsidR="00970A6E" w:rsidRPr="0062774E" w:rsidRDefault="00970A6E" w:rsidP="00970A6E">
      <w:pPr>
        <w:rPr>
          <w:rFonts w:asciiTheme="minorHAnsi" w:hAnsiTheme="minorHAnsi" w:cstheme="minorHAnsi"/>
          <w:sz w:val="21"/>
          <w:szCs w:val="21"/>
        </w:rPr>
      </w:pPr>
    </w:p>
    <w:p w14:paraId="28AD85D4" w14:textId="2E34CA80" w:rsidR="00970A6E" w:rsidRPr="0062774E" w:rsidRDefault="00970A6E" w:rsidP="0050326B">
      <w:pPr>
        <w:ind w:left="-900"/>
        <w:rPr>
          <w:rFonts w:asciiTheme="minorHAnsi" w:hAnsiTheme="minorHAnsi" w:cstheme="minorHAnsi"/>
          <w:sz w:val="21"/>
          <w:szCs w:val="21"/>
        </w:rPr>
      </w:pPr>
    </w:p>
    <w:p w14:paraId="23F3ECB6" w14:textId="77777777" w:rsidR="00970A6E" w:rsidRPr="0062774E" w:rsidRDefault="00970A6E" w:rsidP="00970A6E">
      <w:pPr>
        <w:rPr>
          <w:rFonts w:asciiTheme="minorHAnsi" w:hAnsiTheme="minorHAnsi" w:cstheme="minorHAnsi"/>
          <w:sz w:val="21"/>
          <w:szCs w:val="21"/>
        </w:rPr>
      </w:pPr>
    </w:p>
    <w:p w14:paraId="5FCCBBA9" w14:textId="77777777" w:rsidR="00970A6E" w:rsidRPr="0062774E" w:rsidRDefault="00970A6E" w:rsidP="00970A6E">
      <w:pPr>
        <w:rPr>
          <w:rFonts w:asciiTheme="minorHAnsi" w:hAnsiTheme="minorHAnsi" w:cstheme="minorHAnsi"/>
          <w:sz w:val="21"/>
          <w:szCs w:val="21"/>
        </w:rPr>
      </w:pPr>
    </w:p>
    <w:p w14:paraId="4C482F6A" w14:textId="77777777" w:rsidR="00970A6E" w:rsidRPr="0062774E" w:rsidRDefault="00970A6E" w:rsidP="00970A6E">
      <w:pPr>
        <w:rPr>
          <w:rFonts w:asciiTheme="minorHAnsi" w:hAnsiTheme="minorHAnsi" w:cstheme="minorHAnsi"/>
          <w:sz w:val="21"/>
          <w:szCs w:val="21"/>
        </w:rPr>
      </w:pPr>
    </w:p>
    <w:p w14:paraId="084FDA5D" w14:textId="77777777" w:rsidR="00970A6E" w:rsidRPr="0062774E" w:rsidRDefault="00970A6E" w:rsidP="00970A6E">
      <w:pPr>
        <w:rPr>
          <w:rFonts w:asciiTheme="minorHAnsi" w:hAnsiTheme="minorHAnsi" w:cstheme="minorHAnsi"/>
          <w:sz w:val="21"/>
          <w:szCs w:val="21"/>
        </w:rPr>
      </w:pPr>
    </w:p>
    <w:p w14:paraId="7A78E7FD" w14:textId="77777777" w:rsidR="00970A6E" w:rsidRPr="0062774E" w:rsidRDefault="00970A6E" w:rsidP="00970A6E">
      <w:pPr>
        <w:rPr>
          <w:rFonts w:asciiTheme="minorHAnsi" w:hAnsiTheme="minorHAnsi" w:cstheme="minorHAnsi"/>
          <w:sz w:val="21"/>
          <w:szCs w:val="21"/>
        </w:rPr>
      </w:pPr>
    </w:p>
    <w:p w14:paraId="0B68DCAF" w14:textId="77777777" w:rsidR="00970A6E" w:rsidRPr="0062774E" w:rsidRDefault="00970A6E" w:rsidP="00970A6E">
      <w:pPr>
        <w:rPr>
          <w:rFonts w:asciiTheme="minorHAnsi" w:hAnsiTheme="minorHAnsi" w:cstheme="minorHAnsi"/>
          <w:sz w:val="21"/>
          <w:szCs w:val="21"/>
        </w:rPr>
      </w:pPr>
    </w:p>
    <w:p w14:paraId="50E6DE25" w14:textId="77777777" w:rsidR="00970A6E" w:rsidRPr="0062774E" w:rsidRDefault="00970A6E" w:rsidP="00970A6E">
      <w:pPr>
        <w:rPr>
          <w:rFonts w:asciiTheme="minorHAnsi" w:hAnsiTheme="minorHAnsi" w:cstheme="minorHAnsi"/>
          <w:sz w:val="21"/>
          <w:szCs w:val="21"/>
        </w:rPr>
      </w:pPr>
    </w:p>
    <w:p w14:paraId="43E5109A" w14:textId="77777777" w:rsidR="00970A6E" w:rsidRPr="0062774E" w:rsidRDefault="00970A6E" w:rsidP="00970A6E">
      <w:pPr>
        <w:rPr>
          <w:rFonts w:asciiTheme="minorHAnsi" w:hAnsiTheme="minorHAnsi" w:cstheme="minorHAnsi"/>
          <w:sz w:val="21"/>
          <w:szCs w:val="21"/>
        </w:rPr>
      </w:pPr>
    </w:p>
    <w:p w14:paraId="45BAB1A5" w14:textId="77777777" w:rsidR="00970A6E" w:rsidRPr="0062774E" w:rsidRDefault="00970A6E" w:rsidP="00970A6E">
      <w:pPr>
        <w:rPr>
          <w:rFonts w:asciiTheme="minorHAnsi" w:hAnsiTheme="minorHAnsi" w:cstheme="minorHAnsi"/>
          <w:sz w:val="21"/>
          <w:szCs w:val="21"/>
        </w:rPr>
      </w:pPr>
    </w:p>
    <w:p w14:paraId="263DEEA5" w14:textId="77777777" w:rsidR="00970A6E" w:rsidRPr="0062774E" w:rsidRDefault="00970A6E" w:rsidP="00970A6E">
      <w:pPr>
        <w:rPr>
          <w:rFonts w:asciiTheme="minorHAnsi" w:hAnsiTheme="minorHAnsi" w:cstheme="minorHAnsi"/>
          <w:sz w:val="21"/>
          <w:szCs w:val="21"/>
        </w:rPr>
      </w:pPr>
    </w:p>
    <w:p w14:paraId="30F8F267" w14:textId="77777777" w:rsidR="00970A6E" w:rsidRPr="0062774E" w:rsidRDefault="00970A6E" w:rsidP="00970A6E">
      <w:pPr>
        <w:rPr>
          <w:rFonts w:asciiTheme="minorHAnsi" w:hAnsiTheme="minorHAnsi" w:cstheme="minorHAnsi"/>
          <w:sz w:val="21"/>
          <w:szCs w:val="21"/>
        </w:rPr>
      </w:pPr>
    </w:p>
    <w:p w14:paraId="597837AD" w14:textId="77777777" w:rsidR="00970A6E" w:rsidRPr="0062774E" w:rsidRDefault="00970A6E" w:rsidP="00970A6E">
      <w:pPr>
        <w:rPr>
          <w:rFonts w:asciiTheme="minorHAnsi" w:hAnsiTheme="minorHAnsi" w:cstheme="minorHAnsi"/>
          <w:sz w:val="21"/>
          <w:szCs w:val="21"/>
        </w:rPr>
      </w:pPr>
    </w:p>
    <w:p w14:paraId="73FCD504" w14:textId="77777777" w:rsidR="00970A6E" w:rsidRPr="0062774E" w:rsidRDefault="00970A6E" w:rsidP="00970A6E">
      <w:pPr>
        <w:rPr>
          <w:rFonts w:asciiTheme="minorHAnsi" w:hAnsiTheme="minorHAnsi" w:cstheme="minorHAnsi"/>
          <w:sz w:val="21"/>
          <w:szCs w:val="21"/>
        </w:rPr>
      </w:pPr>
    </w:p>
    <w:p w14:paraId="4584ED3E" w14:textId="77777777" w:rsidR="00970A6E" w:rsidRPr="0062774E" w:rsidRDefault="00970A6E" w:rsidP="00970A6E">
      <w:pPr>
        <w:rPr>
          <w:rFonts w:asciiTheme="minorHAnsi" w:hAnsiTheme="minorHAnsi" w:cstheme="minorHAnsi"/>
          <w:sz w:val="21"/>
          <w:szCs w:val="21"/>
        </w:rPr>
      </w:pPr>
    </w:p>
    <w:p w14:paraId="178E47DB" w14:textId="77777777" w:rsidR="00970A6E" w:rsidRPr="0062774E" w:rsidRDefault="00970A6E" w:rsidP="00970A6E">
      <w:pPr>
        <w:rPr>
          <w:rFonts w:asciiTheme="minorHAnsi" w:hAnsiTheme="minorHAnsi" w:cstheme="minorHAnsi"/>
          <w:sz w:val="21"/>
          <w:szCs w:val="21"/>
        </w:rPr>
      </w:pPr>
    </w:p>
    <w:p w14:paraId="4867585A" w14:textId="77777777" w:rsidR="00970A6E" w:rsidRPr="0062774E" w:rsidRDefault="00970A6E" w:rsidP="00970A6E">
      <w:pPr>
        <w:rPr>
          <w:rFonts w:asciiTheme="minorHAnsi" w:hAnsiTheme="minorHAnsi" w:cstheme="minorHAnsi"/>
          <w:sz w:val="21"/>
          <w:szCs w:val="21"/>
        </w:rPr>
      </w:pPr>
    </w:p>
    <w:p w14:paraId="3FB54C96" w14:textId="77777777" w:rsidR="00970A6E" w:rsidRPr="0062774E" w:rsidRDefault="00970A6E" w:rsidP="00970A6E">
      <w:pPr>
        <w:rPr>
          <w:rFonts w:asciiTheme="minorHAnsi" w:hAnsiTheme="minorHAnsi" w:cstheme="minorHAnsi"/>
          <w:sz w:val="21"/>
          <w:szCs w:val="21"/>
        </w:rPr>
      </w:pPr>
    </w:p>
    <w:p w14:paraId="2947F2CE" w14:textId="77777777" w:rsidR="00970A6E" w:rsidRPr="0062774E" w:rsidRDefault="00970A6E" w:rsidP="00970A6E">
      <w:pPr>
        <w:rPr>
          <w:rFonts w:asciiTheme="minorHAnsi" w:hAnsiTheme="minorHAnsi" w:cstheme="minorHAnsi"/>
          <w:sz w:val="21"/>
          <w:szCs w:val="21"/>
        </w:rPr>
      </w:pPr>
    </w:p>
    <w:p w14:paraId="483A9A48" w14:textId="77777777" w:rsidR="00970A6E" w:rsidRPr="0062774E" w:rsidRDefault="00970A6E" w:rsidP="00970A6E">
      <w:pPr>
        <w:rPr>
          <w:rFonts w:asciiTheme="minorHAnsi" w:hAnsiTheme="minorHAnsi" w:cstheme="minorHAnsi"/>
          <w:sz w:val="21"/>
          <w:szCs w:val="21"/>
        </w:rPr>
      </w:pPr>
    </w:p>
    <w:p w14:paraId="0B3DA702" w14:textId="77777777" w:rsidR="00970A6E" w:rsidRPr="0062774E" w:rsidRDefault="00970A6E" w:rsidP="00970A6E">
      <w:pPr>
        <w:rPr>
          <w:rFonts w:asciiTheme="minorHAnsi" w:hAnsiTheme="minorHAnsi" w:cstheme="minorHAnsi"/>
          <w:sz w:val="21"/>
          <w:szCs w:val="21"/>
        </w:rPr>
      </w:pPr>
    </w:p>
    <w:p w14:paraId="573CABF3" w14:textId="77777777" w:rsidR="00970A6E" w:rsidRPr="0062774E" w:rsidRDefault="00970A6E" w:rsidP="00970A6E">
      <w:pPr>
        <w:rPr>
          <w:rFonts w:asciiTheme="minorHAnsi" w:hAnsiTheme="minorHAnsi" w:cstheme="minorHAnsi"/>
          <w:sz w:val="21"/>
          <w:szCs w:val="21"/>
        </w:rPr>
      </w:pPr>
    </w:p>
    <w:p w14:paraId="4D9D7A45" w14:textId="77777777" w:rsidR="002C78A8" w:rsidRDefault="002C78A8"/>
    <w:sectPr w:rsidR="002C78A8" w:rsidSect="004B054D">
      <w:headerReference w:type="default" r:id="rId21"/>
      <w:footerReference w:type="default" r:id="rId22"/>
      <w:headerReference w:type="first" r:id="rId23"/>
      <w:footerReference w:type="first" r:id="rId2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F9F04" w14:textId="77777777" w:rsidR="0073584A" w:rsidRDefault="0073584A" w:rsidP="00970A6E">
      <w:pPr>
        <w:spacing w:after="0" w:line="240" w:lineRule="auto"/>
      </w:pPr>
      <w:r>
        <w:separator/>
      </w:r>
    </w:p>
  </w:endnote>
  <w:endnote w:type="continuationSeparator" w:id="0">
    <w:p w14:paraId="6309B947" w14:textId="77777777" w:rsidR="0073584A" w:rsidRDefault="0073584A" w:rsidP="00970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ont459">
    <w:altName w:val="Calibri"/>
    <w:charset w:val="00"/>
    <w:family w:val="auto"/>
    <w:pitch w:val="variable"/>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NewRomanPS">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oudy Old Style">
    <w:panose1 w:val="02020502050305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olice14870">
    <w:altName w:val="Times New Roman"/>
    <w:panose1 w:val="00000000000000000000"/>
    <w:charset w:val="4D"/>
    <w:family w:val="auto"/>
    <w:notTrueType/>
    <w:pitch w:val="default"/>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2"/>
      </w:rPr>
      <w:id w:val="775529341"/>
      <w:docPartObj>
        <w:docPartGallery w:val="Page Numbers (Bottom of Page)"/>
        <w:docPartUnique/>
      </w:docPartObj>
    </w:sdtPr>
    <w:sdtEndPr>
      <w:rPr>
        <w:noProof/>
      </w:rPr>
    </w:sdtEndPr>
    <w:sdtContent>
      <w:p w14:paraId="67A783B1" w14:textId="2A66F57E" w:rsidR="00B96A21" w:rsidRDefault="00B96A21" w:rsidP="004B054D">
        <w:pPr>
          <w:pStyle w:val="Footer"/>
          <w:rPr>
            <w:rFonts w:asciiTheme="minorHAnsi" w:hAnsiTheme="minorHAnsi"/>
            <w:sz w:val="22"/>
          </w:rPr>
        </w:pPr>
        <w:r>
          <w:rPr>
            <w:rFonts w:asciiTheme="minorHAnsi" w:hAnsiTheme="minorHAnsi"/>
            <w:sz w:val="22"/>
          </w:rPr>
          <w:t xml:space="preserve">RFP - MLI – </w:t>
        </w:r>
        <w:r w:rsidR="00C34C85">
          <w:rPr>
            <w:rFonts w:asciiTheme="minorHAnsi" w:hAnsiTheme="minorHAnsi"/>
            <w:sz w:val="22"/>
          </w:rPr>
          <w:t>2021</w:t>
        </w:r>
        <w:r w:rsidR="00C654E1">
          <w:rPr>
            <w:rFonts w:asciiTheme="minorHAnsi" w:hAnsiTheme="minorHAnsi"/>
            <w:sz w:val="22"/>
          </w:rPr>
          <w:t>-9172473</w:t>
        </w:r>
      </w:p>
      <w:p w14:paraId="288BB50F" w14:textId="2F3FC69C" w:rsidR="00B96A21" w:rsidRPr="0035461A" w:rsidRDefault="00B96A21" w:rsidP="004B054D">
        <w:pPr>
          <w:pStyle w:val="Footer"/>
          <w:rPr>
            <w:rFonts w:asciiTheme="minorHAnsi" w:hAnsiTheme="minorHAnsi"/>
            <w:sz w:val="22"/>
          </w:rPr>
        </w:pPr>
        <w:r>
          <w:rPr>
            <w:rFonts w:asciiTheme="minorHAnsi" w:hAnsiTheme="minorHAnsi"/>
            <w:sz w:val="22"/>
          </w:rPr>
          <w:tab/>
        </w:r>
        <w:r w:rsidRPr="0035461A">
          <w:rPr>
            <w:rFonts w:asciiTheme="minorHAnsi" w:hAnsiTheme="minorHAnsi"/>
            <w:sz w:val="22"/>
          </w:rPr>
          <w:fldChar w:fldCharType="begin"/>
        </w:r>
        <w:r w:rsidRPr="0035461A">
          <w:rPr>
            <w:rFonts w:asciiTheme="minorHAnsi" w:hAnsiTheme="minorHAnsi"/>
            <w:sz w:val="22"/>
          </w:rPr>
          <w:instrText xml:space="preserve"> PAGE   \* MERGEFORMAT </w:instrText>
        </w:r>
        <w:r w:rsidRPr="0035461A">
          <w:rPr>
            <w:rFonts w:asciiTheme="minorHAnsi" w:hAnsiTheme="minorHAnsi"/>
            <w:sz w:val="22"/>
          </w:rPr>
          <w:fldChar w:fldCharType="separate"/>
        </w:r>
        <w:r>
          <w:rPr>
            <w:rFonts w:asciiTheme="minorHAnsi" w:hAnsiTheme="minorHAnsi"/>
            <w:noProof/>
            <w:sz w:val="22"/>
          </w:rPr>
          <w:t>21</w:t>
        </w:r>
        <w:r w:rsidRPr="0035461A">
          <w:rPr>
            <w:rFonts w:asciiTheme="minorHAnsi" w:hAnsiTheme="minorHAnsi"/>
            <w:noProof/>
            <w:sz w:val="22"/>
          </w:rPr>
          <w:fldChar w:fldCharType="end"/>
        </w:r>
      </w:p>
    </w:sdtContent>
  </w:sdt>
  <w:p w14:paraId="12ADC72F" w14:textId="77777777" w:rsidR="00B96A21" w:rsidRDefault="00B96A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2"/>
      </w:rPr>
      <w:id w:val="1203443176"/>
      <w:docPartObj>
        <w:docPartGallery w:val="Page Numbers (Bottom of Page)"/>
        <w:docPartUnique/>
      </w:docPartObj>
    </w:sdtPr>
    <w:sdtEndPr>
      <w:rPr>
        <w:noProof/>
      </w:rPr>
    </w:sdtEndPr>
    <w:sdtContent>
      <w:p w14:paraId="55026713" w14:textId="029183FE" w:rsidR="00B96A21" w:rsidRDefault="00B96A21" w:rsidP="004B054D">
        <w:pPr>
          <w:pStyle w:val="Footer"/>
          <w:rPr>
            <w:rFonts w:asciiTheme="minorHAnsi" w:hAnsiTheme="minorHAnsi"/>
            <w:sz w:val="22"/>
          </w:rPr>
        </w:pPr>
        <w:r>
          <w:rPr>
            <w:rFonts w:asciiTheme="minorHAnsi" w:hAnsiTheme="minorHAnsi"/>
            <w:sz w:val="22"/>
          </w:rPr>
          <w:t xml:space="preserve">RFP - MLI - 2021 – </w:t>
        </w:r>
      </w:p>
      <w:p w14:paraId="42F2AC16" w14:textId="464EB855" w:rsidR="00B96A21" w:rsidRPr="0035461A" w:rsidRDefault="00B96A21" w:rsidP="004B054D">
        <w:pPr>
          <w:pStyle w:val="Footer"/>
          <w:rPr>
            <w:rFonts w:asciiTheme="minorHAnsi" w:hAnsiTheme="minorHAnsi"/>
            <w:sz w:val="22"/>
          </w:rPr>
        </w:pPr>
        <w:r>
          <w:rPr>
            <w:rFonts w:asciiTheme="minorHAnsi" w:hAnsiTheme="minorHAnsi"/>
            <w:sz w:val="22"/>
          </w:rPr>
          <w:tab/>
        </w:r>
        <w:r>
          <w:rPr>
            <w:rFonts w:asciiTheme="minorHAnsi" w:hAnsiTheme="minorHAnsi"/>
            <w:sz w:val="22"/>
          </w:rPr>
          <w:tab/>
        </w:r>
        <w:r w:rsidRPr="0035461A">
          <w:rPr>
            <w:rFonts w:asciiTheme="minorHAnsi" w:hAnsiTheme="minorHAnsi"/>
            <w:sz w:val="22"/>
          </w:rPr>
          <w:fldChar w:fldCharType="begin"/>
        </w:r>
        <w:r w:rsidRPr="0035461A">
          <w:rPr>
            <w:rFonts w:asciiTheme="minorHAnsi" w:hAnsiTheme="minorHAnsi"/>
            <w:sz w:val="22"/>
          </w:rPr>
          <w:instrText xml:space="preserve"> PAGE   \* MERGEFORMAT </w:instrText>
        </w:r>
        <w:r w:rsidRPr="0035461A">
          <w:rPr>
            <w:rFonts w:asciiTheme="minorHAnsi" w:hAnsiTheme="minorHAnsi"/>
            <w:sz w:val="22"/>
          </w:rPr>
          <w:fldChar w:fldCharType="separate"/>
        </w:r>
        <w:r>
          <w:rPr>
            <w:rFonts w:asciiTheme="minorHAnsi" w:hAnsiTheme="minorHAnsi"/>
            <w:noProof/>
            <w:sz w:val="22"/>
          </w:rPr>
          <w:t>1</w:t>
        </w:r>
        <w:r w:rsidRPr="0035461A">
          <w:rPr>
            <w:rFonts w:asciiTheme="minorHAnsi" w:hAnsiTheme="minorHAnsi"/>
            <w:noProof/>
            <w:sz w:val="22"/>
          </w:rPr>
          <w:fldChar w:fldCharType="end"/>
        </w:r>
      </w:p>
    </w:sdtContent>
  </w:sdt>
  <w:p w14:paraId="72C09684" w14:textId="77777777" w:rsidR="00B96A21" w:rsidRDefault="00B96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6FA72" w14:textId="77777777" w:rsidR="0073584A" w:rsidRDefault="0073584A" w:rsidP="00970A6E">
      <w:pPr>
        <w:spacing w:after="0" w:line="240" w:lineRule="auto"/>
      </w:pPr>
      <w:r>
        <w:separator/>
      </w:r>
    </w:p>
  </w:footnote>
  <w:footnote w:type="continuationSeparator" w:id="0">
    <w:p w14:paraId="6160E02F" w14:textId="77777777" w:rsidR="0073584A" w:rsidRDefault="0073584A" w:rsidP="00970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0DB6A" w14:textId="77777777" w:rsidR="00B96A21" w:rsidRDefault="00B96A21">
    <w:pPr>
      <w:pStyle w:val="Header"/>
      <w:rPr>
        <w:rFonts w:ascii="Calibri" w:eastAsia="Times" w:hAnsi="Calibri" w:cs="Times New Roman"/>
        <w:b/>
        <w:noProof/>
        <w:color w:val="00B0F0"/>
        <w:spacing w:val="-2"/>
        <w:sz w:val="16"/>
        <w:szCs w:val="20"/>
        <w:lang w:val="fr-CH" w:eastAsia="en-GB"/>
      </w:rPr>
    </w:pPr>
    <w:r>
      <w:rPr>
        <w:noProof/>
        <w:lang w:val="en-US"/>
      </w:rPr>
      <w:drawing>
        <wp:anchor distT="0" distB="0" distL="114300" distR="114300" simplePos="0" relativeHeight="251659264" behindDoc="0" locked="0" layoutInCell="1" allowOverlap="1" wp14:anchorId="7EED5E02" wp14:editId="733C81C4">
          <wp:simplePos x="0" y="0"/>
          <wp:positionH relativeFrom="column">
            <wp:posOffset>-171450</wp:posOffset>
          </wp:positionH>
          <wp:positionV relativeFrom="paragraph">
            <wp:posOffset>64135</wp:posOffset>
          </wp:positionV>
          <wp:extent cx="3589020" cy="459740"/>
          <wp:effectExtent l="0" t="0" r="0" b="0"/>
          <wp:wrapSquare wrapText="bothSides"/>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9020" cy="459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EE3F81" w14:textId="77777777" w:rsidR="00B96A21" w:rsidRDefault="00B96A21">
    <w:pPr>
      <w:pStyle w:val="Header"/>
      <w:rPr>
        <w:rFonts w:ascii="Calibri" w:eastAsia="Times" w:hAnsi="Calibri" w:cs="Times New Roman"/>
        <w:b/>
        <w:noProof/>
        <w:color w:val="00B0F0"/>
        <w:spacing w:val="-2"/>
        <w:sz w:val="16"/>
        <w:szCs w:val="20"/>
        <w:lang w:val="fr-CH" w:eastAsia="en-GB"/>
      </w:rPr>
    </w:pPr>
  </w:p>
  <w:p w14:paraId="38073B70" w14:textId="77777777" w:rsidR="00B96A21" w:rsidRDefault="00B96A21" w:rsidP="004B054D">
    <w:pPr>
      <w:pStyle w:val="Header"/>
    </w:pPr>
    <w:r>
      <w:rPr>
        <w:noProof/>
        <w:lang w:val="en-US"/>
      </w:rPr>
      <mc:AlternateContent>
        <mc:Choice Requires="wps">
          <w:drawing>
            <wp:anchor distT="0" distB="0" distL="114300" distR="114300" simplePos="0" relativeHeight="251660288" behindDoc="0" locked="0" layoutInCell="1" allowOverlap="0" wp14:anchorId="734B2387" wp14:editId="249EDE77">
              <wp:simplePos x="0" y="0"/>
              <wp:positionH relativeFrom="margin">
                <wp:posOffset>-69215</wp:posOffset>
              </wp:positionH>
              <wp:positionV relativeFrom="margin">
                <wp:posOffset>-613410</wp:posOffset>
              </wp:positionV>
              <wp:extent cx="5408295" cy="405130"/>
              <wp:effectExtent l="0" t="0" r="1905" b="1397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295" cy="40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76790" w14:textId="77777777" w:rsidR="00B96A21" w:rsidRPr="006B2D15" w:rsidRDefault="00B96A21" w:rsidP="004B054D">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288CCA51"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3C3A5872"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255FF125" w14:textId="77777777" w:rsidR="00B96A21" w:rsidRPr="0097431C" w:rsidRDefault="00B96A21" w:rsidP="004B054D">
                          <w:pPr>
                            <w:pStyle w:val="AddressText"/>
                            <w:spacing w:line="240" w:lineRule="auto"/>
                            <w:rPr>
                              <w:color w:val="000000"/>
                              <w:lang w:val="fr-CH"/>
                            </w:rPr>
                          </w:pPr>
                        </w:p>
                        <w:p w14:paraId="6CB2E936" w14:textId="77777777" w:rsidR="00B96A21" w:rsidRPr="0097431C" w:rsidRDefault="00B96A21" w:rsidP="004B054D">
                          <w:pPr>
                            <w:pStyle w:val="AddressText"/>
                            <w:spacing w:line="240" w:lineRule="auto"/>
                            <w:rPr>
                              <w:color w:val="000000"/>
                              <w:lang w:val="fr-CH"/>
                            </w:rPr>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734B2387" id="_x0000_t202" coordsize="21600,21600" o:spt="202" path="m,l,21600r21600,l21600,xe">
              <v:stroke joinstyle="miter"/>
              <v:path gradientshapeok="t" o:connecttype="rect"/>
            </v:shapetype>
            <v:shape id="Text Box 20" o:spid="_x0000_s1026" type="#_x0000_t202" style="position:absolute;left:0;text-align:left;margin-left:-5.45pt;margin-top:-48.3pt;width:425.85pt;height:31.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" o:allowoverlap="f" filled="f" stroked="f">
              <v:textbox inset="0,0,0,0">
                <w:txbxContent>
                  <w:p w14:paraId="40376790" w14:textId="77777777" w:rsidR="00B96A21" w:rsidRPr="006B2D15" w:rsidRDefault="00B96A21" w:rsidP="004B054D">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288CCA51"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3C3A5872"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255FF125" w14:textId="77777777" w:rsidR="00B96A21" w:rsidRPr="0097431C" w:rsidRDefault="00B96A21" w:rsidP="004B054D">
                    <w:pPr>
                      <w:pStyle w:val="AddressText"/>
                      <w:spacing w:line="240" w:lineRule="auto"/>
                      <w:rPr>
                        <w:color w:val="000000"/>
                        <w:lang w:val="fr-CH"/>
                      </w:rPr>
                    </w:pPr>
                  </w:p>
                  <w:p w14:paraId="6CB2E936" w14:textId="77777777" w:rsidR="00B96A21" w:rsidRPr="0097431C" w:rsidRDefault="00B96A21" w:rsidP="004B054D">
                    <w:pPr>
                      <w:pStyle w:val="AddressText"/>
                      <w:spacing w:line="240" w:lineRule="auto"/>
                      <w:rPr>
                        <w:color w:val="000000"/>
                        <w:lang w:val="fr-CH"/>
                      </w:rPr>
                    </w:pPr>
                  </w:p>
                </w:txbxContent>
              </v:textbox>
              <w10:wrap type="topAndBottom" anchorx="margin" anchory="margin"/>
            </v:shape>
          </w:pict>
        </mc:Fallback>
      </mc:AlternateContent>
    </w:r>
  </w:p>
  <w:p w14:paraId="08801008" w14:textId="77777777" w:rsidR="00B96A21" w:rsidRDefault="00B96A21" w:rsidP="004B05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018DB" w14:textId="77777777" w:rsidR="00B96A21" w:rsidRDefault="00B96A21" w:rsidP="004B054D">
    <w:pPr>
      <w:pStyle w:val="Header"/>
      <w:rPr>
        <w:rFonts w:ascii="Calibri" w:eastAsia="Times" w:hAnsi="Calibri" w:cs="Times New Roman"/>
        <w:b/>
        <w:noProof/>
        <w:color w:val="00B0F0"/>
        <w:spacing w:val="-2"/>
        <w:sz w:val="16"/>
        <w:szCs w:val="20"/>
        <w:lang w:val="fr-CH" w:eastAsia="en-GB"/>
      </w:rPr>
    </w:pPr>
    <w:r>
      <w:rPr>
        <w:noProof/>
        <w:lang w:val="en-US"/>
      </w:rPr>
      <w:drawing>
        <wp:anchor distT="0" distB="0" distL="114300" distR="114300" simplePos="0" relativeHeight="251661312" behindDoc="0" locked="0" layoutInCell="1" allowOverlap="1" wp14:anchorId="7DC94EC6" wp14:editId="2EDFF013">
          <wp:simplePos x="0" y="0"/>
          <wp:positionH relativeFrom="column">
            <wp:posOffset>-171450</wp:posOffset>
          </wp:positionH>
          <wp:positionV relativeFrom="paragraph">
            <wp:posOffset>64135</wp:posOffset>
          </wp:positionV>
          <wp:extent cx="3589020" cy="459740"/>
          <wp:effectExtent l="0" t="0" r="0" b="0"/>
          <wp:wrapSquare wrapText="bothSides"/>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9020" cy="459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166B58" w14:textId="77777777" w:rsidR="00B96A21" w:rsidRDefault="00B96A21" w:rsidP="004B054D">
    <w:pPr>
      <w:pStyle w:val="Header"/>
      <w:rPr>
        <w:rFonts w:ascii="Calibri" w:eastAsia="Times" w:hAnsi="Calibri" w:cs="Times New Roman"/>
        <w:b/>
        <w:noProof/>
        <w:color w:val="00B0F0"/>
        <w:spacing w:val="-2"/>
        <w:sz w:val="16"/>
        <w:szCs w:val="20"/>
        <w:lang w:val="fr-CH" w:eastAsia="en-GB"/>
      </w:rPr>
    </w:pPr>
  </w:p>
  <w:p w14:paraId="1720C405" w14:textId="77777777" w:rsidR="00B96A21" w:rsidRDefault="00B96A21">
    <w:pPr>
      <w:pStyle w:val="Header"/>
    </w:pPr>
    <w:r>
      <w:rPr>
        <w:noProof/>
        <w:lang w:val="en-US"/>
      </w:rPr>
      <mc:AlternateContent>
        <mc:Choice Requires="wps">
          <w:drawing>
            <wp:anchor distT="0" distB="0" distL="114300" distR="114300" simplePos="0" relativeHeight="251662336" behindDoc="0" locked="0" layoutInCell="1" allowOverlap="0" wp14:anchorId="6009E357" wp14:editId="766363A8">
              <wp:simplePos x="0" y="0"/>
              <wp:positionH relativeFrom="margin">
                <wp:posOffset>39370</wp:posOffset>
              </wp:positionH>
              <wp:positionV relativeFrom="margin">
                <wp:posOffset>-556260</wp:posOffset>
              </wp:positionV>
              <wp:extent cx="3807460" cy="365760"/>
              <wp:effectExtent l="0" t="0" r="2540" b="1524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E1F36" w14:textId="77777777" w:rsidR="00B96A21" w:rsidRPr="006B2D15" w:rsidRDefault="00B96A21" w:rsidP="004B054D">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262FFF69"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1A6619BE"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59F64325" w14:textId="77777777" w:rsidR="00B96A21" w:rsidRPr="0097431C" w:rsidRDefault="00B96A21" w:rsidP="004B054D">
                          <w:pPr>
                            <w:pStyle w:val="AddressText"/>
                            <w:spacing w:line="240" w:lineRule="auto"/>
                            <w:rPr>
                              <w:color w:val="000000"/>
                              <w:lang w:val="fr-CH"/>
                            </w:rPr>
                          </w:pPr>
                        </w:p>
                        <w:p w14:paraId="577ADA53" w14:textId="77777777" w:rsidR="00B96A21" w:rsidRPr="0097431C" w:rsidRDefault="00B96A21" w:rsidP="004B054D">
                          <w:pPr>
                            <w:pStyle w:val="AddressText"/>
                            <w:spacing w:line="240" w:lineRule="auto"/>
                            <w:rPr>
                              <w:color w:val="000000"/>
                              <w:lang w:val="fr-CH"/>
                            </w:rPr>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009E357" id="_x0000_t202" coordsize="21600,21600" o:spt="202" path="m,l,21600r21600,l21600,xe">
              <v:stroke joinstyle="miter"/>
              <v:path gradientshapeok="t" o:connecttype="rect"/>
            </v:shapetype>
            <v:shape id="Text Box 10" o:spid="_x0000_s1027" type="#_x0000_t202" style="position:absolute;left:0;text-align:left;margin-left:3.1pt;margin-top:-43.8pt;width:299.8pt;height:2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" o:allowoverlap="f" filled="f" stroked="f">
              <v:textbox inset="0,0,0,0">
                <w:txbxContent>
                  <w:p w14:paraId="0CEE1F36" w14:textId="77777777" w:rsidR="00B96A21" w:rsidRPr="006B2D15" w:rsidRDefault="00B96A21" w:rsidP="004B054D">
                    <w:pPr>
                      <w:pStyle w:val="AddressText"/>
                      <w:spacing w:line="240" w:lineRule="auto"/>
                      <w:rPr>
                        <w:rFonts w:ascii="Calibri" w:hAnsi="Calibri"/>
                        <w:b/>
                        <w:color w:val="00B0F0"/>
                        <w:lang w:val="fr-CH"/>
                      </w:rPr>
                    </w:pPr>
                    <w:r w:rsidRPr="006B2D15">
                      <w:rPr>
                        <w:rFonts w:ascii="Calibri" w:hAnsi="Calibri"/>
                        <w:b/>
                        <w:color w:val="00B0F0"/>
                        <w:lang w:val="fr-CH"/>
                      </w:rPr>
                      <w:t>Le fonds des Nations Unies pour l’enfance | Mali</w:t>
                    </w:r>
                  </w:p>
                  <w:p w14:paraId="262FFF69"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 xml:space="preserve">Niamakoro, Route de l’Aéroport | BP </w:t>
                    </w:r>
                    <w:r w:rsidRPr="006B2D15">
                      <w:rPr>
                        <w:rFonts w:ascii="Calibri" w:hAnsi="Calibri"/>
                        <w:color w:val="00B0F0"/>
                        <w:lang w:val="fr-FR"/>
                      </w:rPr>
                      <w:t xml:space="preserve">96 </w:t>
                    </w:r>
                    <w:r w:rsidRPr="006B2D15">
                      <w:rPr>
                        <w:rFonts w:ascii="Calibri" w:hAnsi="Calibri"/>
                        <w:color w:val="00B0F0"/>
                        <w:lang w:val="fr-CH"/>
                      </w:rPr>
                      <w:t xml:space="preserve">| </w:t>
                    </w:r>
                    <w:r w:rsidRPr="006B2D15">
                      <w:rPr>
                        <w:rFonts w:ascii="Calibri" w:hAnsi="Calibri"/>
                        <w:color w:val="00B0F0"/>
                        <w:lang w:val="fr-FR"/>
                      </w:rPr>
                      <w:t>Bamako, Republique du Mali</w:t>
                    </w:r>
                  </w:p>
                  <w:p w14:paraId="1A6619BE" w14:textId="77777777" w:rsidR="00B96A21" w:rsidRPr="006B2D15" w:rsidRDefault="00B96A21" w:rsidP="004B054D">
                    <w:pPr>
                      <w:pStyle w:val="AddressText"/>
                      <w:tabs>
                        <w:tab w:val="left" w:pos="2880"/>
                      </w:tabs>
                      <w:spacing w:line="240" w:lineRule="auto"/>
                      <w:rPr>
                        <w:rFonts w:ascii="Calibri" w:hAnsi="Calibri"/>
                        <w:color w:val="00B0F0"/>
                        <w:lang w:val="fr-CH"/>
                      </w:rPr>
                    </w:pPr>
                    <w:r w:rsidRPr="006B2D15">
                      <w:rPr>
                        <w:rFonts w:ascii="Calibri" w:hAnsi="Calibri"/>
                        <w:color w:val="00B0F0"/>
                        <w:lang w:val="fr-CH"/>
                      </w:rPr>
                      <w:t>Téléphone: + 223 20 20 44 01 | + 223 44 97 70 00 | Télécopieur : + 223 44 97 70 89 | Email: bamako@unicef.org</w:t>
                    </w:r>
                    <w:r w:rsidRPr="006B2D15">
                      <w:rPr>
                        <w:rFonts w:ascii="Calibri" w:hAnsi="Calibri" w:cs="Arial"/>
                        <w:color w:val="00B0F0"/>
                        <w:lang w:val="fr-CH"/>
                      </w:rPr>
                      <w:t xml:space="preserve"> | </w:t>
                    </w:r>
                    <w:r w:rsidRPr="006B2D15">
                      <w:rPr>
                        <w:rFonts w:ascii="Calibri" w:hAnsi="Calibri"/>
                        <w:color w:val="00B0F0"/>
                        <w:lang w:val="fr-CH"/>
                      </w:rPr>
                      <w:t>www.unicef.org/mali</w:t>
                    </w:r>
                  </w:p>
                  <w:p w14:paraId="59F64325" w14:textId="77777777" w:rsidR="00B96A21" w:rsidRPr="0097431C" w:rsidRDefault="00B96A21" w:rsidP="004B054D">
                    <w:pPr>
                      <w:pStyle w:val="AddressText"/>
                      <w:spacing w:line="240" w:lineRule="auto"/>
                      <w:rPr>
                        <w:color w:val="000000"/>
                        <w:lang w:val="fr-CH"/>
                      </w:rPr>
                    </w:pPr>
                  </w:p>
                  <w:p w14:paraId="577ADA53" w14:textId="77777777" w:rsidR="00B96A21" w:rsidRPr="0097431C" w:rsidRDefault="00B96A21" w:rsidP="004B054D">
                    <w:pPr>
                      <w:pStyle w:val="AddressText"/>
                      <w:spacing w:line="240" w:lineRule="auto"/>
                      <w:rPr>
                        <w:color w:val="000000"/>
                        <w:lang w:val="fr-CH"/>
                      </w:rPr>
                    </w:pPr>
                  </w:p>
                </w:txbxContent>
              </v:textbox>
              <w10:wrap type="topAndBottom" anchorx="margin" anchory="margin"/>
            </v:shape>
          </w:pict>
        </mc:Fallback>
      </mc:AlternateContent>
    </w:r>
  </w:p>
  <w:p w14:paraId="5F0CBE5E" w14:textId="77777777" w:rsidR="00B96A21" w:rsidRDefault="00B96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44BAF57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B50E5C5C"/>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40EB46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23A3A0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Num1"/>
    <w:lvl w:ilvl="0">
      <w:start w:val="3"/>
      <w:numFmt w:val="decimal"/>
      <w:lvlText w:val="%1"/>
      <w:lvlJc w:val="left"/>
      <w:pPr>
        <w:tabs>
          <w:tab w:val="num" w:pos="0"/>
        </w:tabs>
        <w:ind w:left="502" w:hanging="360"/>
      </w:p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502" w:hanging="360"/>
      </w:pPr>
    </w:lvl>
    <w:lvl w:ilvl="3">
      <w:start w:val="1"/>
      <w:numFmt w:val="decimal"/>
      <w:lvlText w:val="%1.%2.%3.%4"/>
      <w:lvlJc w:val="left"/>
      <w:pPr>
        <w:tabs>
          <w:tab w:val="num" w:pos="0"/>
        </w:tabs>
        <w:ind w:left="862" w:hanging="720"/>
      </w:pPr>
    </w:lvl>
    <w:lvl w:ilvl="4">
      <w:start w:val="1"/>
      <w:numFmt w:val="decimal"/>
      <w:lvlText w:val="%1.%2.%3.%4.%5"/>
      <w:lvlJc w:val="left"/>
      <w:pPr>
        <w:tabs>
          <w:tab w:val="num" w:pos="0"/>
        </w:tabs>
        <w:ind w:left="862" w:hanging="720"/>
      </w:pPr>
    </w:lvl>
    <w:lvl w:ilvl="5">
      <w:start w:val="1"/>
      <w:numFmt w:val="decimal"/>
      <w:lvlText w:val="%1.%2.%3.%4.%5.%6"/>
      <w:lvlJc w:val="left"/>
      <w:pPr>
        <w:tabs>
          <w:tab w:val="num" w:pos="0"/>
        </w:tabs>
        <w:ind w:left="862" w:hanging="720"/>
      </w:pPr>
    </w:lvl>
    <w:lvl w:ilvl="6">
      <w:start w:val="1"/>
      <w:numFmt w:val="decimal"/>
      <w:lvlText w:val="%1.%2.%3.%4.%5.%6.%7"/>
      <w:lvlJc w:val="left"/>
      <w:pPr>
        <w:tabs>
          <w:tab w:val="num" w:pos="0"/>
        </w:tabs>
        <w:ind w:left="1222" w:hanging="1080"/>
      </w:pPr>
    </w:lvl>
    <w:lvl w:ilvl="7">
      <w:start w:val="1"/>
      <w:numFmt w:val="decimal"/>
      <w:lvlText w:val="%1.%2.%3.%4.%5.%6.%7.%8"/>
      <w:lvlJc w:val="left"/>
      <w:pPr>
        <w:tabs>
          <w:tab w:val="num" w:pos="0"/>
        </w:tabs>
        <w:ind w:left="1222" w:hanging="1080"/>
      </w:pPr>
    </w:lvl>
    <w:lvl w:ilvl="8">
      <w:start w:val="1"/>
      <w:numFmt w:val="decimal"/>
      <w:lvlText w:val="%1.%2.%3.%4.%5.%6.%7.%8.%9"/>
      <w:lvlJc w:val="left"/>
      <w:pPr>
        <w:tabs>
          <w:tab w:val="num" w:pos="0"/>
        </w:tabs>
        <w:ind w:left="1222" w:hanging="1080"/>
      </w:pPr>
    </w:lvl>
  </w:abstractNum>
  <w:abstractNum w:abstractNumId="5" w15:restartNumberingAfterBreak="0">
    <w:nsid w:val="00000003"/>
    <w:multiLevelType w:val="multilevel"/>
    <w:tmpl w:val="00000003"/>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5"/>
    <w:multiLevelType w:val="multilevel"/>
    <w:tmpl w:val="00000005"/>
    <w:name w:val="WWNum6"/>
    <w:lvl w:ilvl="0">
      <w:start w:val="2"/>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8" w15:restartNumberingAfterBreak="0">
    <w:nsid w:val="00000006"/>
    <w:multiLevelType w:val="multilevel"/>
    <w:tmpl w:val="00000006"/>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7"/>
    <w:multiLevelType w:val="multilevel"/>
    <w:tmpl w:val="00000007"/>
    <w:name w:val="WWNum10"/>
    <w:lvl w:ilvl="0">
      <w:start w:val="17"/>
      <w:numFmt w:val="bullet"/>
      <w:lvlText w:val="-"/>
      <w:lvlJc w:val="left"/>
      <w:pPr>
        <w:tabs>
          <w:tab w:val="num" w:pos="0"/>
        </w:tabs>
        <w:ind w:left="720" w:hanging="360"/>
      </w:pPr>
      <w:rPr>
        <w:rFonts w:ascii="Arial Narrow" w:hAnsi="Arial Narrow" w:cs="font459"/>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A"/>
    <w:multiLevelType w:val="multilevel"/>
    <w:tmpl w:val="0000000A"/>
    <w:name w:val="WWNum22"/>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B"/>
    <w:multiLevelType w:val="multilevel"/>
    <w:tmpl w:val="0000000B"/>
    <w:name w:val="WWNum2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C"/>
    <w:multiLevelType w:val="multilevel"/>
    <w:tmpl w:val="0000000C"/>
    <w:name w:val="WWNum2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D"/>
    <w:multiLevelType w:val="multilevel"/>
    <w:tmpl w:val="3BA6C966"/>
    <w:name w:val="WWNum25"/>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4" w15:restartNumberingAfterBreak="0">
    <w:nsid w:val="027C7346"/>
    <w:multiLevelType w:val="hybridMultilevel"/>
    <w:tmpl w:val="00645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7E50BD"/>
    <w:multiLevelType w:val="hybridMultilevel"/>
    <w:tmpl w:val="2EC47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A657D03"/>
    <w:multiLevelType w:val="hybridMultilevel"/>
    <w:tmpl w:val="8554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754AAB"/>
    <w:multiLevelType w:val="hybridMultilevel"/>
    <w:tmpl w:val="E564EF7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95893"/>
    <w:multiLevelType w:val="hybridMultilevel"/>
    <w:tmpl w:val="73F4DD0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92F5C82"/>
    <w:multiLevelType w:val="hybridMultilevel"/>
    <w:tmpl w:val="6DE09164"/>
    <w:lvl w:ilvl="0" w:tplc="63AC13FE">
      <w:start w:val="1"/>
      <w:numFmt w:val="lowerLetter"/>
      <w:pStyle w:val="Titre0"/>
      <w:lvlText w:val="(%1)"/>
      <w:lvlJc w:val="left"/>
      <w:pPr>
        <w:ind w:left="360" w:hanging="360"/>
      </w:pPr>
      <w:rPr>
        <w:rFonts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239701C1"/>
    <w:multiLevelType w:val="multilevel"/>
    <w:tmpl w:val="24D67ACE"/>
    <w:lvl w:ilvl="0">
      <w:start w:val="1"/>
      <w:numFmt w:val="decimal"/>
      <w:lvlText w:val="%1."/>
      <w:lvlJc w:val="left"/>
      <w:pPr>
        <w:ind w:left="360" w:hanging="360"/>
      </w:pPr>
      <w:rPr>
        <w:rFonts w:ascii="Arial Narrow" w:eastAsia="Times" w:hAnsi="Arial Narrow" w:cs="Times New Roman"/>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1" w15:restartNumberingAfterBreak="0">
    <w:nsid w:val="24CB2A1A"/>
    <w:multiLevelType w:val="hybridMultilevel"/>
    <w:tmpl w:val="D3BA2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263F7"/>
    <w:multiLevelType w:val="hybridMultilevel"/>
    <w:tmpl w:val="6BCC082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ED05DA"/>
    <w:multiLevelType w:val="multilevel"/>
    <w:tmpl w:val="72B27C92"/>
    <w:lvl w:ilvl="0">
      <w:start w:val="1"/>
      <w:numFmt w:val="bullet"/>
      <w:pStyle w:val="Listesanspuce"/>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38230D"/>
    <w:multiLevelType w:val="hybridMultilevel"/>
    <w:tmpl w:val="C3CCD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37FAA"/>
    <w:multiLevelType w:val="hybridMultilevel"/>
    <w:tmpl w:val="10DA00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B877117"/>
    <w:multiLevelType w:val="hybridMultilevel"/>
    <w:tmpl w:val="A9FCA8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3E823B1D"/>
    <w:multiLevelType w:val="hybridMultilevel"/>
    <w:tmpl w:val="8B4C5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FC58D4"/>
    <w:multiLevelType w:val="hybridMultilevel"/>
    <w:tmpl w:val="0B96B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3B7557"/>
    <w:multiLevelType w:val="hybridMultilevel"/>
    <w:tmpl w:val="9446CB1C"/>
    <w:styleLink w:val="Style3import"/>
    <w:lvl w:ilvl="0" w:tplc="6D4A3998">
      <w:start w:val="1"/>
      <w:numFmt w:val="lowerLetter"/>
      <w:lvlText w:val="%1."/>
      <w:lvlJc w:val="left"/>
      <w:pPr>
        <w:ind w:left="5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EADA425E">
      <w:start w:val="1"/>
      <w:numFmt w:val="lowerLetter"/>
      <w:suff w:val="nothing"/>
      <w:lvlText w:val="%2."/>
      <w:lvlJc w:val="left"/>
      <w:pPr>
        <w:ind w:left="1440" w:hanging="195"/>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5D0AB576">
      <w:start w:val="1"/>
      <w:numFmt w:val="lowerRoman"/>
      <w:suff w:val="nothing"/>
      <w:lvlText w:val="%3."/>
      <w:lvlJc w:val="left"/>
      <w:pPr>
        <w:ind w:left="2160" w:hanging="137"/>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11A0A78C">
      <w:start w:val="1"/>
      <w:numFmt w:val="decimal"/>
      <w:suff w:val="nothing"/>
      <w:lvlText w:val="%4."/>
      <w:lvlJc w:val="left"/>
      <w:pPr>
        <w:ind w:left="2880" w:hanging="195"/>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39FA7386">
      <w:start w:val="1"/>
      <w:numFmt w:val="lowerLetter"/>
      <w:suff w:val="nothing"/>
      <w:lvlText w:val="%5."/>
      <w:lvlJc w:val="left"/>
      <w:pPr>
        <w:ind w:left="3600" w:hanging="195"/>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522A67E6">
      <w:start w:val="1"/>
      <w:numFmt w:val="lowerRoman"/>
      <w:suff w:val="nothing"/>
      <w:lvlText w:val="%6."/>
      <w:lvlJc w:val="left"/>
      <w:pPr>
        <w:ind w:left="4320" w:hanging="137"/>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68B2145C">
      <w:start w:val="1"/>
      <w:numFmt w:val="decimal"/>
      <w:suff w:val="nothing"/>
      <w:lvlText w:val="%7."/>
      <w:lvlJc w:val="left"/>
      <w:pPr>
        <w:ind w:left="5040" w:hanging="195"/>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5036B5EA">
      <w:start w:val="1"/>
      <w:numFmt w:val="lowerLetter"/>
      <w:suff w:val="nothing"/>
      <w:lvlText w:val="%8."/>
      <w:lvlJc w:val="left"/>
      <w:pPr>
        <w:ind w:left="5760" w:hanging="195"/>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5D72659A">
      <w:start w:val="1"/>
      <w:numFmt w:val="lowerRoman"/>
      <w:suff w:val="nothing"/>
      <w:lvlText w:val="%9."/>
      <w:lvlJc w:val="left"/>
      <w:pPr>
        <w:ind w:left="6480" w:hanging="137"/>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84119E2"/>
    <w:multiLevelType w:val="hybridMultilevel"/>
    <w:tmpl w:val="9D544B9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91206BE"/>
    <w:multiLevelType w:val="hybridMultilevel"/>
    <w:tmpl w:val="B1A0C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8069AA"/>
    <w:multiLevelType w:val="multilevel"/>
    <w:tmpl w:val="A14EC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756941"/>
    <w:multiLevelType w:val="hybridMultilevel"/>
    <w:tmpl w:val="482E99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C940E3E"/>
    <w:multiLevelType w:val="hybridMultilevel"/>
    <w:tmpl w:val="80F23E9E"/>
    <w:lvl w:ilvl="0" w:tplc="F50EB4B2">
      <w:start w:val="1"/>
      <w:numFmt w:val="decimal"/>
      <w:pStyle w:val="Heading5"/>
      <w:lvlText w:val="%1."/>
      <w:lvlJc w:val="left"/>
      <w:pPr>
        <w:ind w:left="720" w:hanging="360"/>
      </w:pPr>
    </w:lvl>
    <w:lvl w:ilvl="1" w:tplc="040C0019">
      <w:start w:val="1"/>
      <w:numFmt w:val="lowerLetter"/>
      <w:lvlText w:val="%2."/>
      <w:lvlJc w:val="left"/>
      <w:pPr>
        <w:ind w:left="1440" w:hanging="360"/>
      </w:pPr>
    </w:lvl>
    <w:lvl w:ilvl="2" w:tplc="8C422EEE">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D35310D"/>
    <w:multiLevelType w:val="multilevel"/>
    <w:tmpl w:val="D54E97A2"/>
    <w:lvl w:ilvl="0">
      <w:start w:val="1"/>
      <w:numFmt w:val="decimal"/>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36" w15:restartNumberingAfterBreak="0">
    <w:nsid w:val="4D660E67"/>
    <w:multiLevelType w:val="hybridMultilevel"/>
    <w:tmpl w:val="1444E6B4"/>
    <w:lvl w:ilvl="0" w:tplc="9572B9D8">
      <w:numFmt w:val="bullet"/>
      <w:lvlText w:val="-"/>
      <w:lvlJc w:val="left"/>
      <w:pPr>
        <w:ind w:left="720" w:hanging="36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F66EF8"/>
    <w:multiLevelType w:val="hybridMultilevel"/>
    <w:tmpl w:val="CB8A1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1220F8"/>
    <w:multiLevelType w:val="hybridMultilevel"/>
    <w:tmpl w:val="F872B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D05435B"/>
    <w:multiLevelType w:val="hybridMultilevel"/>
    <w:tmpl w:val="F9DCF908"/>
    <w:lvl w:ilvl="0" w:tplc="522E32DC">
      <w:start w:val="430"/>
      <w:numFmt w:val="bullet"/>
      <w:pStyle w:val="Liste1"/>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FF25E0"/>
    <w:multiLevelType w:val="hybridMultilevel"/>
    <w:tmpl w:val="FC12FE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0196AEF"/>
    <w:multiLevelType w:val="hybridMultilevel"/>
    <w:tmpl w:val="BFE40DFC"/>
    <w:lvl w:ilvl="0" w:tplc="FFFFFFFF">
      <w:start w:val="1"/>
      <w:numFmt w:val="lowerLetter"/>
      <w:pStyle w:val="Normal"/>
      <w:lvlText w:val="(%1)"/>
      <w:lvlJc w:val="left"/>
      <w:pPr>
        <w:tabs>
          <w:tab w:val="num" w:pos="1296"/>
        </w:tabs>
        <w:ind w:left="1296" w:hanging="432"/>
      </w:pPr>
      <w:rPr>
        <w:rFonts w:hint="default"/>
      </w:rPr>
    </w:lvl>
    <w:lvl w:ilvl="1" w:tplc="FFFFFFFF">
      <w:start w:val="1"/>
      <w:numFmt w:val="lowerLetter"/>
      <w:lvlText w:val="%2."/>
      <w:lvlJc w:val="left"/>
      <w:pPr>
        <w:tabs>
          <w:tab w:val="num" w:pos="720"/>
        </w:tabs>
        <w:ind w:left="720" w:hanging="360"/>
      </w:pPr>
      <w:rPr>
        <w:rFonts w:hint="default"/>
      </w:r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42" w15:restartNumberingAfterBreak="0">
    <w:nsid w:val="6045718E"/>
    <w:multiLevelType w:val="hybridMultilevel"/>
    <w:tmpl w:val="31665B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59C5BB5"/>
    <w:multiLevelType w:val="multilevel"/>
    <w:tmpl w:val="EE8AE3FA"/>
    <w:lvl w:ilvl="0">
      <w:start w:val="1"/>
      <w:numFmt w:val="decimal"/>
      <w:pStyle w:val="liste10"/>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4" w15:restartNumberingAfterBreak="0">
    <w:nsid w:val="72921AEA"/>
    <w:multiLevelType w:val="hybridMultilevel"/>
    <w:tmpl w:val="5CD25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3071A82"/>
    <w:multiLevelType w:val="hybridMultilevel"/>
    <w:tmpl w:val="5C1039C6"/>
    <w:name w:val="WWNum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32828D7"/>
    <w:multiLevelType w:val="hybridMultilevel"/>
    <w:tmpl w:val="DB2A75D4"/>
    <w:styleLink w:val="Style7import"/>
    <w:lvl w:ilvl="0" w:tplc="E0A23CD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A679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0CEA3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506E8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D254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1DE94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DCE6F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15A6F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422F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65A3209"/>
    <w:multiLevelType w:val="hybridMultilevel"/>
    <w:tmpl w:val="94EEDEE6"/>
    <w:lvl w:ilvl="0" w:tplc="283A866E">
      <w:numFmt w:val="bullet"/>
      <w:lvlText w:val="-"/>
      <w:lvlJc w:val="left"/>
      <w:pPr>
        <w:ind w:left="720" w:hanging="360"/>
      </w:pPr>
      <w:rPr>
        <w:rFonts w:ascii="Calibri" w:eastAsia="Trebuchet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AC342E"/>
    <w:multiLevelType w:val="multilevel"/>
    <w:tmpl w:val="5CD6F3AA"/>
    <w:lvl w:ilvl="0">
      <w:start w:val="1"/>
      <w:numFmt w:val="decimal"/>
      <w:pStyle w:val="TITRE-2-GABSI"/>
      <w:isLgl/>
      <w:lvlText w:val="%1."/>
      <w:lvlJc w:val="left"/>
      <w:pPr>
        <w:tabs>
          <w:tab w:val="num" w:pos="567"/>
        </w:tabs>
        <w:ind w:left="284" w:hanging="142"/>
      </w:pPr>
      <w:rPr>
        <w:rFonts w:hint="default"/>
      </w:rPr>
    </w:lvl>
    <w:lvl w:ilvl="1">
      <w:start w:val="1"/>
      <w:numFmt w:val="decimal"/>
      <w:pStyle w:val="xl180"/>
      <w:isLgl/>
      <w:lvlText w:val="%1.%2."/>
      <w:lvlJc w:val="left"/>
      <w:pPr>
        <w:tabs>
          <w:tab w:val="num" w:pos="862"/>
        </w:tabs>
        <w:ind w:left="596" w:hanging="454"/>
      </w:pPr>
      <w:rPr>
        <w:rFonts w:hint="default"/>
      </w:rPr>
    </w:lvl>
    <w:lvl w:ilvl="2">
      <w:start w:val="1"/>
      <w:numFmt w:val="decimal"/>
      <w:isLgl/>
      <w:lvlText w:val="%1.%2.%3"/>
      <w:lvlJc w:val="left"/>
      <w:pPr>
        <w:tabs>
          <w:tab w:val="num" w:pos="425"/>
        </w:tabs>
        <w:ind w:left="425" w:hanging="425"/>
      </w:pPr>
      <w:rPr>
        <w:rFonts w:ascii="Arial" w:hAnsi="Arial" w:hint="default"/>
        <w:b/>
        <w:i w:val="0"/>
        <w:sz w:val="24"/>
        <w:szCs w:val="24"/>
      </w:rPr>
    </w:lvl>
    <w:lvl w:ilvl="3">
      <w:start w:val="1"/>
      <w:numFmt w:val="decimal"/>
      <w:pStyle w:val="xl188"/>
      <w:lvlText w:val="%1.%2.%3.%4"/>
      <w:lvlJc w:val="left"/>
      <w:pPr>
        <w:tabs>
          <w:tab w:val="num" w:pos="864"/>
        </w:tabs>
        <w:ind w:left="864" w:hanging="864"/>
      </w:pPr>
      <w:rPr>
        <w:rFonts w:hint="default"/>
      </w:rPr>
    </w:lvl>
    <w:lvl w:ilvl="4">
      <w:start w:val="1"/>
      <w:numFmt w:val="decimal"/>
      <w:lvlText w:val="%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49" w15:restartNumberingAfterBreak="0">
    <w:nsid w:val="7BBD5C33"/>
    <w:multiLevelType w:val="hybridMultilevel"/>
    <w:tmpl w:val="5D482AE4"/>
    <w:lvl w:ilvl="0" w:tplc="7076F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0"/>
  </w:num>
  <w:num w:numId="3">
    <w:abstractNumId w:val="19"/>
  </w:num>
  <w:num w:numId="4">
    <w:abstractNumId w:val="43"/>
  </w:num>
  <w:num w:numId="5">
    <w:abstractNumId w:val="34"/>
  </w:num>
  <w:num w:numId="6">
    <w:abstractNumId w:val="42"/>
  </w:num>
  <w:num w:numId="7">
    <w:abstractNumId w:val="2"/>
  </w:num>
  <w:num w:numId="8">
    <w:abstractNumId w:val="1"/>
  </w:num>
  <w:num w:numId="9">
    <w:abstractNumId w:val="48"/>
  </w:num>
  <w:num w:numId="10">
    <w:abstractNumId w:val="39"/>
  </w:num>
  <w:num w:numId="11">
    <w:abstractNumId w:val="3"/>
  </w:num>
  <w:num w:numId="12">
    <w:abstractNumId w:val="23"/>
  </w:num>
  <w:num w:numId="13">
    <w:abstractNumId w:val="35"/>
  </w:num>
  <w:num w:numId="14">
    <w:abstractNumId w:val="14"/>
  </w:num>
  <w:num w:numId="15">
    <w:abstractNumId w:val="15"/>
  </w:num>
  <w:num w:numId="16">
    <w:abstractNumId w:val="32"/>
  </w:num>
  <w:num w:numId="17">
    <w:abstractNumId w:val="33"/>
  </w:num>
  <w:num w:numId="18">
    <w:abstractNumId w:val="18"/>
  </w:num>
  <w:num w:numId="19">
    <w:abstractNumId w:val="29"/>
  </w:num>
  <w:num w:numId="20">
    <w:abstractNumId w:val="46"/>
  </w:num>
  <w:num w:numId="21">
    <w:abstractNumId w:val="25"/>
  </w:num>
  <w:num w:numId="22">
    <w:abstractNumId w:val="17"/>
  </w:num>
  <w:num w:numId="23">
    <w:abstractNumId w:val="40"/>
  </w:num>
  <w:num w:numId="24">
    <w:abstractNumId w:val="36"/>
  </w:num>
  <w:num w:numId="25">
    <w:abstractNumId w:val="38"/>
  </w:num>
  <w:num w:numId="26">
    <w:abstractNumId w:val="22"/>
  </w:num>
  <w:num w:numId="27">
    <w:abstractNumId w:val="30"/>
  </w:num>
  <w:num w:numId="28">
    <w:abstractNumId w:val="26"/>
  </w:num>
  <w:num w:numId="29">
    <w:abstractNumId w:val="20"/>
  </w:num>
  <w:num w:numId="30">
    <w:abstractNumId w:val="27"/>
  </w:num>
  <w:num w:numId="31">
    <w:abstractNumId w:val="49"/>
  </w:num>
  <w:num w:numId="32">
    <w:abstractNumId w:val="24"/>
  </w:num>
  <w:num w:numId="33">
    <w:abstractNumId w:val="16"/>
  </w:num>
  <w:num w:numId="34">
    <w:abstractNumId w:val="37"/>
  </w:num>
  <w:num w:numId="35">
    <w:abstractNumId w:val="21"/>
  </w:num>
  <w:num w:numId="36">
    <w:abstractNumId w:val="28"/>
  </w:num>
  <w:num w:numId="37">
    <w:abstractNumId w:val="44"/>
  </w:num>
  <w:num w:numId="38">
    <w:abstractNumId w:val="31"/>
  </w:num>
  <w:num w:numId="39">
    <w:abstractNumId w:val="4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6E"/>
    <w:rsid w:val="00003FC5"/>
    <w:rsid w:val="00005D33"/>
    <w:rsid w:val="00010269"/>
    <w:rsid w:val="00012397"/>
    <w:rsid w:val="00012DDE"/>
    <w:rsid w:val="000147C3"/>
    <w:rsid w:val="00014D7E"/>
    <w:rsid w:val="0001696F"/>
    <w:rsid w:val="00020B67"/>
    <w:rsid w:val="00023A73"/>
    <w:rsid w:val="00031C58"/>
    <w:rsid w:val="000406BF"/>
    <w:rsid w:val="000522ED"/>
    <w:rsid w:val="00052D81"/>
    <w:rsid w:val="00056C67"/>
    <w:rsid w:val="000608BB"/>
    <w:rsid w:val="00062CF8"/>
    <w:rsid w:val="0006340A"/>
    <w:rsid w:val="000754C0"/>
    <w:rsid w:val="000767E6"/>
    <w:rsid w:val="000800A5"/>
    <w:rsid w:val="000809FA"/>
    <w:rsid w:val="00083A7C"/>
    <w:rsid w:val="00083F84"/>
    <w:rsid w:val="00094C4E"/>
    <w:rsid w:val="000950A9"/>
    <w:rsid w:val="000973B0"/>
    <w:rsid w:val="000A01A8"/>
    <w:rsid w:val="000A0EF6"/>
    <w:rsid w:val="000A22F3"/>
    <w:rsid w:val="000A53A8"/>
    <w:rsid w:val="000A5D47"/>
    <w:rsid w:val="000A6474"/>
    <w:rsid w:val="000A74CA"/>
    <w:rsid w:val="000A7B09"/>
    <w:rsid w:val="000B38BF"/>
    <w:rsid w:val="000B51FD"/>
    <w:rsid w:val="000C2296"/>
    <w:rsid w:val="000C2F7C"/>
    <w:rsid w:val="000C4AC6"/>
    <w:rsid w:val="000D2308"/>
    <w:rsid w:val="000D4F98"/>
    <w:rsid w:val="000D6113"/>
    <w:rsid w:val="000D628F"/>
    <w:rsid w:val="000E00A6"/>
    <w:rsid w:val="000E0546"/>
    <w:rsid w:val="000F15E2"/>
    <w:rsid w:val="000F21B7"/>
    <w:rsid w:val="000F2B93"/>
    <w:rsid w:val="000F2F4E"/>
    <w:rsid w:val="000F47F3"/>
    <w:rsid w:val="000F7611"/>
    <w:rsid w:val="0010334C"/>
    <w:rsid w:val="00106B81"/>
    <w:rsid w:val="00114BD1"/>
    <w:rsid w:val="00117719"/>
    <w:rsid w:val="00125E88"/>
    <w:rsid w:val="0013015A"/>
    <w:rsid w:val="00135A61"/>
    <w:rsid w:val="001363A0"/>
    <w:rsid w:val="001404C3"/>
    <w:rsid w:val="00142045"/>
    <w:rsid w:val="001433EB"/>
    <w:rsid w:val="00147874"/>
    <w:rsid w:val="001512E1"/>
    <w:rsid w:val="00156D6C"/>
    <w:rsid w:val="001641C5"/>
    <w:rsid w:val="001664C4"/>
    <w:rsid w:val="00181DE8"/>
    <w:rsid w:val="001945A8"/>
    <w:rsid w:val="001945AD"/>
    <w:rsid w:val="0019723C"/>
    <w:rsid w:val="001A12DF"/>
    <w:rsid w:val="001A2D89"/>
    <w:rsid w:val="001A69F3"/>
    <w:rsid w:val="001A6E43"/>
    <w:rsid w:val="001C2E38"/>
    <w:rsid w:val="001C3599"/>
    <w:rsid w:val="001C649D"/>
    <w:rsid w:val="001C6FAE"/>
    <w:rsid w:val="001D0150"/>
    <w:rsid w:val="001D0662"/>
    <w:rsid w:val="001D5C10"/>
    <w:rsid w:val="001D62EB"/>
    <w:rsid w:val="001E118E"/>
    <w:rsid w:val="001E34BB"/>
    <w:rsid w:val="001E514B"/>
    <w:rsid w:val="001E71C0"/>
    <w:rsid w:val="001E7CCA"/>
    <w:rsid w:val="001F4C53"/>
    <w:rsid w:val="00200F82"/>
    <w:rsid w:val="00204BD7"/>
    <w:rsid w:val="002135B7"/>
    <w:rsid w:val="00214F5A"/>
    <w:rsid w:val="00216BD0"/>
    <w:rsid w:val="002348E8"/>
    <w:rsid w:val="00235DA2"/>
    <w:rsid w:val="00247511"/>
    <w:rsid w:val="00250EC7"/>
    <w:rsid w:val="00253089"/>
    <w:rsid w:val="0025532D"/>
    <w:rsid w:val="00256DE4"/>
    <w:rsid w:val="0026219A"/>
    <w:rsid w:val="002622D6"/>
    <w:rsid w:val="00265A47"/>
    <w:rsid w:val="00271BB7"/>
    <w:rsid w:val="002726D6"/>
    <w:rsid w:val="00274AC8"/>
    <w:rsid w:val="00276DD1"/>
    <w:rsid w:val="00277621"/>
    <w:rsid w:val="00281F18"/>
    <w:rsid w:val="00282E5A"/>
    <w:rsid w:val="0028794D"/>
    <w:rsid w:val="00290EB5"/>
    <w:rsid w:val="002A0987"/>
    <w:rsid w:val="002A4359"/>
    <w:rsid w:val="002B1798"/>
    <w:rsid w:val="002B3C07"/>
    <w:rsid w:val="002B76F4"/>
    <w:rsid w:val="002C06DA"/>
    <w:rsid w:val="002C78A8"/>
    <w:rsid w:val="002D34A8"/>
    <w:rsid w:val="002D50BB"/>
    <w:rsid w:val="002D5646"/>
    <w:rsid w:val="002D667E"/>
    <w:rsid w:val="002D7BA3"/>
    <w:rsid w:val="002E4973"/>
    <w:rsid w:val="002F15D8"/>
    <w:rsid w:val="002F1FC0"/>
    <w:rsid w:val="002F645C"/>
    <w:rsid w:val="003031CA"/>
    <w:rsid w:val="00305294"/>
    <w:rsid w:val="003064C4"/>
    <w:rsid w:val="003122DE"/>
    <w:rsid w:val="00316141"/>
    <w:rsid w:val="00316AA0"/>
    <w:rsid w:val="0032026A"/>
    <w:rsid w:val="00320DB9"/>
    <w:rsid w:val="003216E8"/>
    <w:rsid w:val="00321753"/>
    <w:rsid w:val="00323325"/>
    <w:rsid w:val="00324214"/>
    <w:rsid w:val="00326549"/>
    <w:rsid w:val="003303F6"/>
    <w:rsid w:val="00331EFA"/>
    <w:rsid w:val="0033474C"/>
    <w:rsid w:val="00337C9C"/>
    <w:rsid w:val="00337DD5"/>
    <w:rsid w:val="00343727"/>
    <w:rsid w:val="00357F90"/>
    <w:rsid w:val="00370BB4"/>
    <w:rsid w:val="00372CD9"/>
    <w:rsid w:val="00373633"/>
    <w:rsid w:val="00381A35"/>
    <w:rsid w:val="0038235F"/>
    <w:rsid w:val="00391DAA"/>
    <w:rsid w:val="00392573"/>
    <w:rsid w:val="003A2413"/>
    <w:rsid w:val="003B531B"/>
    <w:rsid w:val="003B7754"/>
    <w:rsid w:val="003C624C"/>
    <w:rsid w:val="003D1A22"/>
    <w:rsid w:val="003D668E"/>
    <w:rsid w:val="003E011E"/>
    <w:rsid w:val="003E107C"/>
    <w:rsid w:val="003E21EC"/>
    <w:rsid w:val="003F1038"/>
    <w:rsid w:val="003F2560"/>
    <w:rsid w:val="003F4EAD"/>
    <w:rsid w:val="004023E7"/>
    <w:rsid w:val="00403FFF"/>
    <w:rsid w:val="004058C4"/>
    <w:rsid w:val="00407921"/>
    <w:rsid w:val="00411A5B"/>
    <w:rsid w:val="0041690B"/>
    <w:rsid w:val="00417C27"/>
    <w:rsid w:val="00420F08"/>
    <w:rsid w:val="004244BA"/>
    <w:rsid w:val="00425217"/>
    <w:rsid w:val="0042561E"/>
    <w:rsid w:val="00433390"/>
    <w:rsid w:val="00434555"/>
    <w:rsid w:val="0044463F"/>
    <w:rsid w:val="004539B1"/>
    <w:rsid w:val="004574F8"/>
    <w:rsid w:val="00457AA3"/>
    <w:rsid w:val="004611A0"/>
    <w:rsid w:val="0046672D"/>
    <w:rsid w:val="00466D92"/>
    <w:rsid w:val="00472883"/>
    <w:rsid w:val="00473195"/>
    <w:rsid w:val="004822FB"/>
    <w:rsid w:val="00485EC8"/>
    <w:rsid w:val="00493269"/>
    <w:rsid w:val="00493D9B"/>
    <w:rsid w:val="004A01C1"/>
    <w:rsid w:val="004A24B6"/>
    <w:rsid w:val="004A2D65"/>
    <w:rsid w:val="004A5774"/>
    <w:rsid w:val="004B0110"/>
    <w:rsid w:val="004B054D"/>
    <w:rsid w:val="004B19A4"/>
    <w:rsid w:val="004B54C8"/>
    <w:rsid w:val="004B640E"/>
    <w:rsid w:val="004C049D"/>
    <w:rsid w:val="004C23D4"/>
    <w:rsid w:val="004C2817"/>
    <w:rsid w:val="004C57BF"/>
    <w:rsid w:val="004D3C2C"/>
    <w:rsid w:val="004D4B9C"/>
    <w:rsid w:val="004D754E"/>
    <w:rsid w:val="004E368D"/>
    <w:rsid w:val="004E4AFA"/>
    <w:rsid w:val="004E76E9"/>
    <w:rsid w:val="004F0027"/>
    <w:rsid w:val="004F56C2"/>
    <w:rsid w:val="004F58D1"/>
    <w:rsid w:val="004F65E0"/>
    <w:rsid w:val="0050326B"/>
    <w:rsid w:val="00506F8F"/>
    <w:rsid w:val="00512335"/>
    <w:rsid w:val="00514090"/>
    <w:rsid w:val="00515203"/>
    <w:rsid w:val="00522B30"/>
    <w:rsid w:val="00523A24"/>
    <w:rsid w:val="005267D6"/>
    <w:rsid w:val="00526B2C"/>
    <w:rsid w:val="00527C48"/>
    <w:rsid w:val="0053249F"/>
    <w:rsid w:val="00534138"/>
    <w:rsid w:val="00534374"/>
    <w:rsid w:val="0053443C"/>
    <w:rsid w:val="00534A25"/>
    <w:rsid w:val="00537706"/>
    <w:rsid w:val="00544BF3"/>
    <w:rsid w:val="00545DA9"/>
    <w:rsid w:val="00546214"/>
    <w:rsid w:val="005477A6"/>
    <w:rsid w:val="0054799D"/>
    <w:rsid w:val="00550053"/>
    <w:rsid w:val="00550C6F"/>
    <w:rsid w:val="0055281F"/>
    <w:rsid w:val="00553E31"/>
    <w:rsid w:val="00561B1B"/>
    <w:rsid w:val="00566379"/>
    <w:rsid w:val="0057136F"/>
    <w:rsid w:val="005737EB"/>
    <w:rsid w:val="00576EB7"/>
    <w:rsid w:val="00580B13"/>
    <w:rsid w:val="00581F8C"/>
    <w:rsid w:val="005863A0"/>
    <w:rsid w:val="005934CF"/>
    <w:rsid w:val="005A33FC"/>
    <w:rsid w:val="005A4E56"/>
    <w:rsid w:val="005A6B1B"/>
    <w:rsid w:val="005B353D"/>
    <w:rsid w:val="005B43E7"/>
    <w:rsid w:val="005B463B"/>
    <w:rsid w:val="005B68D7"/>
    <w:rsid w:val="005C4582"/>
    <w:rsid w:val="005C549D"/>
    <w:rsid w:val="005C5AB5"/>
    <w:rsid w:val="005C72FA"/>
    <w:rsid w:val="005C7AAB"/>
    <w:rsid w:val="005C7B28"/>
    <w:rsid w:val="005D2505"/>
    <w:rsid w:val="005D50E6"/>
    <w:rsid w:val="005D5BE6"/>
    <w:rsid w:val="005D67A7"/>
    <w:rsid w:val="005E29A7"/>
    <w:rsid w:val="005E7B2F"/>
    <w:rsid w:val="005F44B4"/>
    <w:rsid w:val="005F67BB"/>
    <w:rsid w:val="005F76E5"/>
    <w:rsid w:val="00604624"/>
    <w:rsid w:val="006057F9"/>
    <w:rsid w:val="0060708F"/>
    <w:rsid w:val="00610AAA"/>
    <w:rsid w:val="00614757"/>
    <w:rsid w:val="00614815"/>
    <w:rsid w:val="006152F3"/>
    <w:rsid w:val="00621555"/>
    <w:rsid w:val="006229D5"/>
    <w:rsid w:val="00625A1B"/>
    <w:rsid w:val="0063001A"/>
    <w:rsid w:val="00632FAE"/>
    <w:rsid w:val="00633E5E"/>
    <w:rsid w:val="00637368"/>
    <w:rsid w:val="00640CC3"/>
    <w:rsid w:val="00646249"/>
    <w:rsid w:val="0065196C"/>
    <w:rsid w:val="00651D75"/>
    <w:rsid w:val="00660F31"/>
    <w:rsid w:val="00661452"/>
    <w:rsid w:val="00663DC0"/>
    <w:rsid w:val="006654BE"/>
    <w:rsid w:val="00666B5E"/>
    <w:rsid w:val="00673511"/>
    <w:rsid w:val="0067359A"/>
    <w:rsid w:val="00673E1F"/>
    <w:rsid w:val="0068155B"/>
    <w:rsid w:val="006838D2"/>
    <w:rsid w:val="00684D8C"/>
    <w:rsid w:val="00685307"/>
    <w:rsid w:val="00687C38"/>
    <w:rsid w:val="00690524"/>
    <w:rsid w:val="0069193B"/>
    <w:rsid w:val="00694F6D"/>
    <w:rsid w:val="00695058"/>
    <w:rsid w:val="006A0D1E"/>
    <w:rsid w:val="006A16DF"/>
    <w:rsid w:val="006A23FF"/>
    <w:rsid w:val="006A6B0F"/>
    <w:rsid w:val="006B785A"/>
    <w:rsid w:val="006C250E"/>
    <w:rsid w:val="006C4866"/>
    <w:rsid w:val="006C7D1A"/>
    <w:rsid w:val="006D0673"/>
    <w:rsid w:val="006D3648"/>
    <w:rsid w:val="006D42D7"/>
    <w:rsid w:val="006D61BD"/>
    <w:rsid w:val="006E1563"/>
    <w:rsid w:val="006E3571"/>
    <w:rsid w:val="006E5FF0"/>
    <w:rsid w:val="006E61D8"/>
    <w:rsid w:val="006E7039"/>
    <w:rsid w:val="006E7DDA"/>
    <w:rsid w:val="006F663F"/>
    <w:rsid w:val="007024A8"/>
    <w:rsid w:val="00706466"/>
    <w:rsid w:val="00710DE5"/>
    <w:rsid w:val="00711F2B"/>
    <w:rsid w:val="00712DBB"/>
    <w:rsid w:val="007210C9"/>
    <w:rsid w:val="00733B55"/>
    <w:rsid w:val="007343E1"/>
    <w:rsid w:val="0073584A"/>
    <w:rsid w:val="007412F5"/>
    <w:rsid w:val="007447BF"/>
    <w:rsid w:val="007513B3"/>
    <w:rsid w:val="00764537"/>
    <w:rsid w:val="0076537D"/>
    <w:rsid w:val="00781CA2"/>
    <w:rsid w:val="0078285C"/>
    <w:rsid w:val="00786FBF"/>
    <w:rsid w:val="007875B1"/>
    <w:rsid w:val="00790E6A"/>
    <w:rsid w:val="007936FB"/>
    <w:rsid w:val="007A059F"/>
    <w:rsid w:val="007A1609"/>
    <w:rsid w:val="007A324D"/>
    <w:rsid w:val="007A3E3A"/>
    <w:rsid w:val="007A71E5"/>
    <w:rsid w:val="007B0C65"/>
    <w:rsid w:val="007B3F1F"/>
    <w:rsid w:val="007B6227"/>
    <w:rsid w:val="007B6AB6"/>
    <w:rsid w:val="007C0164"/>
    <w:rsid w:val="007C140E"/>
    <w:rsid w:val="007C18FC"/>
    <w:rsid w:val="007C4C21"/>
    <w:rsid w:val="007C6BEA"/>
    <w:rsid w:val="007D5164"/>
    <w:rsid w:val="007D5A35"/>
    <w:rsid w:val="007D73CC"/>
    <w:rsid w:val="007E0330"/>
    <w:rsid w:val="007F2F64"/>
    <w:rsid w:val="007F3643"/>
    <w:rsid w:val="007F4F90"/>
    <w:rsid w:val="00804493"/>
    <w:rsid w:val="00807CE2"/>
    <w:rsid w:val="0081109C"/>
    <w:rsid w:val="008118F7"/>
    <w:rsid w:val="00814518"/>
    <w:rsid w:val="00817BA2"/>
    <w:rsid w:val="00821763"/>
    <w:rsid w:val="0082506A"/>
    <w:rsid w:val="0082753F"/>
    <w:rsid w:val="0083270F"/>
    <w:rsid w:val="00832A75"/>
    <w:rsid w:val="00840946"/>
    <w:rsid w:val="008433EB"/>
    <w:rsid w:val="00845634"/>
    <w:rsid w:val="00845A17"/>
    <w:rsid w:val="00846138"/>
    <w:rsid w:val="00854D5A"/>
    <w:rsid w:val="008639B7"/>
    <w:rsid w:val="00864285"/>
    <w:rsid w:val="00871D10"/>
    <w:rsid w:val="00871D5E"/>
    <w:rsid w:val="00873CC6"/>
    <w:rsid w:val="0087497B"/>
    <w:rsid w:val="00876BEB"/>
    <w:rsid w:val="008908AA"/>
    <w:rsid w:val="008966B5"/>
    <w:rsid w:val="00896867"/>
    <w:rsid w:val="00897216"/>
    <w:rsid w:val="008B2763"/>
    <w:rsid w:val="008B3599"/>
    <w:rsid w:val="008B593D"/>
    <w:rsid w:val="008B5BB2"/>
    <w:rsid w:val="008B5FDA"/>
    <w:rsid w:val="008C0D36"/>
    <w:rsid w:val="008C2039"/>
    <w:rsid w:val="008C3356"/>
    <w:rsid w:val="008C7212"/>
    <w:rsid w:val="008D59F9"/>
    <w:rsid w:val="008E31D4"/>
    <w:rsid w:val="008E32F7"/>
    <w:rsid w:val="008E49BE"/>
    <w:rsid w:val="008E781A"/>
    <w:rsid w:val="008F3756"/>
    <w:rsid w:val="008F7985"/>
    <w:rsid w:val="00905EDA"/>
    <w:rsid w:val="00912106"/>
    <w:rsid w:val="009130D2"/>
    <w:rsid w:val="00917140"/>
    <w:rsid w:val="00923DD3"/>
    <w:rsid w:val="00930604"/>
    <w:rsid w:val="00933164"/>
    <w:rsid w:val="009403F8"/>
    <w:rsid w:val="00940F99"/>
    <w:rsid w:val="00942796"/>
    <w:rsid w:val="009449C9"/>
    <w:rsid w:val="00944F75"/>
    <w:rsid w:val="00946E08"/>
    <w:rsid w:val="00956751"/>
    <w:rsid w:val="00961730"/>
    <w:rsid w:val="0096216C"/>
    <w:rsid w:val="00966F11"/>
    <w:rsid w:val="00967D1B"/>
    <w:rsid w:val="00970986"/>
    <w:rsid w:val="00970A6E"/>
    <w:rsid w:val="0097754C"/>
    <w:rsid w:val="00981C37"/>
    <w:rsid w:val="00981EC1"/>
    <w:rsid w:val="00982269"/>
    <w:rsid w:val="00987528"/>
    <w:rsid w:val="009904BD"/>
    <w:rsid w:val="009928FC"/>
    <w:rsid w:val="009933DA"/>
    <w:rsid w:val="009A2061"/>
    <w:rsid w:val="009A6AA7"/>
    <w:rsid w:val="009B0E66"/>
    <w:rsid w:val="009B7A11"/>
    <w:rsid w:val="009C0CD9"/>
    <w:rsid w:val="009C3F33"/>
    <w:rsid w:val="009D0783"/>
    <w:rsid w:val="009D0A82"/>
    <w:rsid w:val="009D183E"/>
    <w:rsid w:val="009D4CF5"/>
    <w:rsid w:val="009D54FC"/>
    <w:rsid w:val="009E451B"/>
    <w:rsid w:val="009E657D"/>
    <w:rsid w:val="009E7B1D"/>
    <w:rsid w:val="009F372C"/>
    <w:rsid w:val="009F6675"/>
    <w:rsid w:val="00A00D10"/>
    <w:rsid w:val="00A04AD8"/>
    <w:rsid w:val="00A125A5"/>
    <w:rsid w:val="00A12D5A"/>
    <w:rsid w:val="00A16EAF"/>
    <w:rsid w:val="00A2135D"/>
    <w:rsid w:val="00A2429C"/>
    <w:rsid w:val="00A3076D"/>
    <w:rsid w:val="00A30C71"/>
    <w:rsid w:val="00A33D27"/>
    <w:rsid w:val="00A347AA"/>
    <w:rsid w:val="00A36AB1"/>
    <w:rsid w:val="00A400AB"/>
    <w:rsid w:val="00A45CF2"/>
    <w:rsid w:val="00A472F8"/>
    <w:rsid w:val="00A52077"/>
    <w:rsid w:val="00A5274A"/>
    <w:rsid w:val="00A5689B"/>
    <w:rsid w:val="00A64C00"/>
    <w:rsid w:val="00A67547"/>
    <w:rsid w:val="00A6759F"/>
    <w:rsid w:val="00A71AAF"/>
    <w:rsid w:val="00A731D1"/>
    <w:rsid w:val="00A85620"/>
    <w:rsid w:val="00A85FDB"/>
    <w:rsid w:val="00A9385B"/>
    <w:rsid w:val="00A946D0"/>
    <w:rsid w:val="00AA43A5"/>
    <w:rsid w:val="00AA4E35"/>
    <w:rsid w:val="00AB23D7"/>
    <w:rsid w:val="00AB3FBA"/>
    <w:rsid w:val="00AB5ABC"/>
    <w:rsid w:val="00AC16BB"/>
    <w:rsid w:val="00AC337D"/>
    <w:rsid w:val="00AC41BD"/>
    <w:rsid w:val="00AC4A65"/>
    <w:rsid w:val="00AC5E04"/>
    <w:rsid w:val="00AD25DC"/>
    <w:rsid w:val="00AE1334"/>
    <w:rsid w:val="00AE18CC"/>
    <w:rsid w:val="00AE3A8F"/>
    <w:rsid w:val="00AE6A36"/>
    <w:rsid w:val="00AF1767"/>
    <w:rsid w:val="00AF3089"/>
    <w:rsid w:val="00AF53BA"/>
    <w:rsid w:val="00B01A8A"/>
    <w:rsid w:val="00B052D9"/>
    <w:rsid w:val="00B10A14"/>
    <w:rsid w:val="00B10F63"/>
    <w:rsid w:val="00B15888"/>
    <w:rsid w:val="00B2188E"/>
    <w:rsid w:val="00B23623"/>
    <w:rsid w:val="00B242B9"/>
    <w:rsid w:val="00B2676F"/>
    <w:rsid w:val="00B2771B"/>
    <w:rsid w:val="00B27DC0"/>
    <w:rsid w:val="00B31B28"/>
    <w:rsid w:val="00B37A6E"/>
    <w:rsid w:val="00B430E3"/>
    <w:rsid w:val="00B443DD"/>
    <w:rsid w:val="00B46BC5"/>
    <w:rsid w:val="00B47DCA"/>
    <w:rsid w:val="00B5157B"/>
    <w:rsid w:val="00B53658"/>
    <w:rsid w:val="00B538E1"/>
    <w:rsid w:val="00B53E97"/>
    <w:rsid w:val="00B55465"/>
    <w:rsid w:val="00B638AA"/>
    <w:rsid w:val="00B74490"/>
    <w:rsid w:val="00B74DF7"/>
    <w:rsid w:val="00B77406"/>
    <w:rsid w:val="00B81653"/>
    <w:rsid w:val="00B863C9"/>
    <w:rsid w:val="00B86DD0"/>
    <w:rsid w:val="00B942E4"/>
    <w:rsid w:val="00B96A21"/>
    <w:rsid w:val="00BA0DA4"/>
    <w:rsid w:val="00BA0E9A"/>
    <w:rsid w:val="00BA7BAD"/>
    <w:rsid w:val="00BB13F9"/>
    <w:rsid w:val="00BB2031"/>
    <w:rsid w:val="00BB3F6B"/>
    <w:rsid w:val="00BB3F76"/>
    <w:rsid w:val="00BB503B"/>
    <w:rsid w:val="00BB6296"/>
    <w:rsid w:val="00BB75E9"/>
    <w:rsid w:val="00BB7A07"/>
    <w:rsid w:val="00BC31F2"/>
    <w:rsid w:val="00BD2E57"/>
    <w:rsid w:val="00BD5DE1"/>
    <w:rsid w:val="00BD7215"/>
    <w:rsid w:val="00BD72A4"/>
    <w:rsid w:val="00BE0AC4"/>
    <w:rsid w:val="00BE35FD"/>
    <w:rsid w:val="00BF2666"/>
    <w:rsid w:val="00BF3A1E"/>
    <w:rsid w:val="00C022E8"/>
    <w:rsid w:val="00C0289E"/>
    <w:rsid w:val="00C031A4"/>
    <w:rsid w:val="00C0437A"/>
    <w:rsid w:val="00C05925"/>
    <w:rsid w:val="00C06885"/>
    <w:rsid w:val="00C10252"/>
    <w:rsid w:val="00C13415"/>
    <w:rsid w:val="00C14C1E"/>
    <w:rsid w:val="00C27344"/>
    <w:rsid w:val="00C27507"/>
    <w:rsid w:val="00C34C85"/>
    <w:rsid w:val="00C413CC"/>
    <w:rsid w:val="00C455BB"/>
    <w:rsid w:val="00C50C72"/>
    <w:rsid w:val="00C53CE4"/>
    <w:rsid w:val="00C54361"/>
    <w:rsid w:val="00C577DC"/>
    <w:rsid w:val="00C654E1"/>
    <w:rsid w:val="00C66A8A"/>
    <w:rsid w:val="00C74E80"/>
    <w:rsid w:val="00C75958"/>
    <w:rsid w:val="00C75BD7"/>
    <w:rsid w:val="00C80AB0"/>
    <w:rsid w:val="00C83390"/>
    <w:rsid w:val="00C843C4"/>
    <w:rsid w:val="00C86238"/>
    <w:rsid w:val="00C87A45"/>
    <w:rsid w:val="00C922EB"/>
    <w:rsid w:val="00C9369C"/>
    <w:rsid w:val="00C96619"/>
    <w:rsid w:val="00CA320D"/>
    <w:rsid w:val="00CA3C8D"/>
    <w:rsid w:val="00CC10F4"/>
    <w:rsid w:val="00CC253C"/>
    <w:rsid w:val="00CC2960"/>
    <w:rsid w:val="00CC498E"/>
    <w:rsid w:val="00CD4B40"/>
    <w:rsid w:val="00CD7FB1"/>
    <w:rsid w:val="00CE1DEE"/>
    <w:rsid w:val="00CE207E"/>
    <w:rsid w:val="00CF0A15"/>
    <w:rsid w:val="00CF1FA2"/>
    <w:rsid w:val="00CF4359"/>
    <w:rsid w:val="00CF5770"/>
    <w:rsid w:val="00CF6C20"/>
    <w:rsid w:val="00D07E12"/>
    <w:rsid w:val="00D11E6F"/>
    <w:rsid w:val="00D1203F"/>
    <w:rsid w:val="00D13551"/>
    <w:rsid w:val="00D14D47"/>
    <w:rsid w:val="00D14FC8"/>
    <w:rsid w:val="00D17884"/>
    <w:rsid w:val="00D17891"/>
    <w:rsid w:val="00D240DF"/>
    <w:rsid w:val="00D2653A"/>
    <w:rsid w:val="00D32102"/>
    <w:rsid w:val="00D33545"/>
    <w:rsid w:val="00D3772C"/>
    <w:rsid w:val="00D40751"/>
    <w:rsid w:val="00D4595C"/>
    <w:rsid w:val="00D5053E"/>
    <w:rsid w:val="00D519DA"/>
    <w:rsid w:val="00D527C4"/>
    <w:rsid w:val="00D544EB"/>
    <w:rsid w:val="00D55688"/>
    <w:rsid w:val="00D561D2"/>
    <w:rsid w:val="00D60490"/>
    <w:rsid w:val="00D65E4B"/>
    <w:rsid w:val="00D73B56"/>
    <w:rsid w:val="00D7602F"/>
    <w:rsid w:val="00D76198"/>
    <w:rsid w:val="00D77709"/>
    <w:rsid w:val="00D8057C"/>
    <w:rsid w:val="00D81819"/>
    <w:rsid w:val="00D847F2"/>
    <w:rsid w:val="00D84BE0"/>
    <w:rsid w:val="00D86F36"/>
    <w:rsid w:val="00D86FC9"/>
    <w:rsid w:val="00D90183"/>
    <w:rsid w:val="00D921E5"/>
    <w:rsid w:val="00D92E1D"/>
    <w:rsid w:val="00D94953"/>
    <w:rsid w:val="00DA220F"/>
    <w:rsid w:val="00DA3386"/>
    <w:rsid w:val="00DA4436"/>
    <w:rsid w:val="00DA521A"/>
    <w:rsid w:val="00DB05B6"/>
    <w:rsid w:val="00DB16AF"/>
    <w:rsid w:val="00DC0C9D"/>
    <w:rsid w:val="00DC5B80"/>
    <w:rsid w:val="00DC5C62"/>
    <w:rsid w:val="00DD19D9"/>
    <w:rsid w:val="00DD75E9"/>
    <w:rsid w:val="00DE0418"/>
    <w:rsid w:val="00DE054A"/>
    <w:rsid w:val="00DF084C"/>
    <w:rsid w:val="00DF179F"/>
    <w:rsid w:val="00DF4068"/>
    <w:rsid w:val="00DF56ED"/>
    <w:rsid w:val="00DF601C"/>
    <w:rsid w:val="00E049CB"/>
    <w:rsid w:val="00E051F5"/>
    <w:rsid w:val="00E056C3"/>
    <w:rsid w:val="00E151DE"/>
    <w:rsid w:val="00E17024"/>
    <w:rsid w:val="00E21A1A"/>
    <w:rsid w:val="00E22E55"/>
    <w:rsid w:val="00E3084B"/>
    <w:rsid w:val="00E343FA"/>
    <w:rsid w:val="00E3648B"/>
    <w:rsid w:val="00E41473"/>
    <w:rsid w:val="00E471A1"/>
    <w:rsid w:val="00E50093"/>
    <w:rsid w:val="00E542AE"/>
    <w:rsid w:val="00E54C92"/>
    <w:rsid w:val="00E54D3D"/>
    <w:rsid w:val="00E62571"/>
    <w:rsid w:val="00E74215"/>
    <w:rsid w:val="00E74A21"/>
    <w:rsid w:val="00E766C3"/>
    <w:rsid w:val="00E84105"/>
    <w:rsid w:val="00E84C49"/>
    <w:rsid w:val="00E85385"/>
    <w:rsid w:val="00E9495F"/>
    <w:rsid w:val="00E97678"/>
    <w:rsid w:val="00EA56CF"/>
    <w:rsid w:val="00EB0402"/>
    <w:rsid w:val="00EB2964"/>
    <w:rsid w:val="00EB5526"/>
    <w:rsid w:val="00EB588B"/>
    <w:rsid w:val="00EB58E8"/>
    <w:rsid w:val="00EC43B6"/>
    <w:rsid w:val="00ED2642"/>
    <w:rsid w:val="00ED66DC"/>
    <w:rsid w:val="00ED79CF"/>
    <w:rsid w:val="00EE14DB"/>
    <w:rsid w:val="00EE3DF5"/>
    <w:rsid w:val="00EE61F1"/>
    <w:rsid w:val="00EF065D"/>
    <w:rsid w:val="00EF10AD"/>
    <w:rsid w:val="00F07053"/>
    <w:rsid w:val="00F10AE8"/>
    <w:rsid w:val="00F116A9"/>
    <w:rsid w:val="00F12307"/>
    <w:rsid w:val="00F2125F"/>
    <w:rsid w:val="00F21D12"/>
    <w:rsid w:val="00F305AD"/>
    <w:rsid w:val="00F315AE"/>
    <w:rsid w:val="00F31F17"/>
    <w:rsid w:val="00F342A8"/>
    <w:rsid w:val="00F351C4"/>
    <w:rsid w:val="00F3680E"/>
    <w:rsid w:val="00F36E69"/>
    <w:rsid w:val="00F41277"/>
    <w:rsid w:val="00F4146E"/>
    <w:rsid w:val="00F415E1"/>
    <w:rsid w:val="00F41C12"/>
    <w:rsid w:val="00F4449E"/>
    <w:rsid w:val="00F45690"/>
    <w:rsid w:val="00F45F90"/>
    <w:rsid w:val="00F4620A"/>
    <w:rsid w:val="00F500BA"/>
    <w:rsid w:val="00F50F4D"/>
    <w:rsid w:val="00F54A81"/>
    <w:rsid w:val="00F5587A"/>
    <w:rsid w:val="00F56D99"/>
    <w:rsid w:val="00F602BD"/>
    <w:rsid w:val="00F6090E"/>
    <w:rsid w:val="00F635DC"/>
    <w:rsid w:val="00F6437B"/>
    <w:rsid w:val="00F6724A"/>
    <w:rsid w:val="00F76E73"/>
    <w:rsid w:val="00F8098E"/>
    <w:rsid w:val="00FA6AB2"/>
    <w:rsid w:val="00FB5463"/>
    <w:rsid w:val="00FB6E37"/>
    <w:rsid w:val="00FC12CB"/>
    <w:rsid w:val="00FC5159"/>
    <w:rsid w:val="00FC5364"/>
    <w:rsid w:val="00FC645A"/>
    <w:rsid w:val="00FD03A2"/>
    <w:rsid w:val="00FD04B5"/>
    <w:rsid w:val="00FD242A"/>
    <w:rsid w:val="00FD4C45"/>
    <w:rsid w:val="00FE1FCD"/>
    <w:rsid w:val="00FE447E"/>
    <w:rsid w:val="00FE7473"/>
    <w:rsid w:val="00FF2D42"/>
    <w:rsid w:val="00FF35A4"/>
    <w:rsid w:val="00FF5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5B43B"/>
  <w15:chartTrackingRefBased/>
  <w15:docId w15:val="{21BB2D5F-1BE9-4B19-BA44-326EFAD9F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0">
    <w:name w:val="Normal"/>
    <w:qFormat/>
    <w:rsid w:val="00970A6E"/>
    <w:pPr>
      <w:spacing w:after="60"/>
      <w:jc w:val="both"/>
    </w:pPr>
    <w:rPr>
      <w:rFonts w:ascii="Times New Roman" w:hAnsi="Times New Roman"/>
      <w:sz w:val="24"/>
      <w:lang w:val="fr-FR"/>
    </w:rPr>
  </w:style>
  <w:style w:type="paragraph" w:styleId="Heading1">
    <w:name w:val="heading 1"/>
    <w:aliases w:val="Document Header1,ARTICLE,Titre 24.1,titre n1"/>
    <w:basedOn w:val="Normal0"/>
    <w:next w:val="Normal0"/>
    <w:link w:val="Heading1Char"/>
    <w:uiPriority w:val="9"/>
    <w:qFormat/>
    <w:rsid w:val="00970A6E"/>
    <w:pPr>
      <w:keepNext/>
      <w:keepLines/>
      <w:spacing w:before="240" w:after="0"/>
      <w:jc w:val="center"/>
      <w:outlineLvl w:val="0"/>
    </w:pPr>
    <w:rPr>
      <w:rFonts w:asciiTheme="majorHAnsi" w:eastAsiaTheme="majorEastAsia" w:hAnsiTheme="majorHAnsi" w:cstheme="majorBidi"/>
      <w:b/>
      <w:color w:val="2F5496" w:themeColor="accent1" w:themeShade="BF"/>
      <w:sz w:val="32"/>
      <w:szCs w:val="32"/>
    </w:rPr>
  </w:style>
  <w:style w:type="paragraph" w:styleId="Heading2">
    <w:name w:val="heading 2"/>
    <w:aliases w:val="Title Header2,Titre secondaire (2) Car,Titre secondaire (2),Paranum Car Car,Paranum Car Car Car Car Car,Paranum,alec2"/>
    <w:basedOn w:val="Normal0"/>
    <w:next w:val="Normal0"/>
    <w:link w:val="Heading2Char"/>
    <w:uiPriority w:val="9"/>
    <w:unhideWhenUsed/>
    <w:qFormat/>
    <w:rsid w:val="00970A6E"/>
    <w:pPr>
      <w:keepNext/>
      <w:keepLines/>
      <w:spacing w:before="40" w:after="240"/>
      <w:outlineLvl w:val="1"/>
    </w:pPr>
    <w:rPr>
      <w:rFonts w:asciiTheme="majorHAnsi" w:eastAsiaTheme="majorEastAsia" w:hAnsiTheme="majorHAnsi" w:cstheme="majorBidi"/>
      <w:b/>
      <w:color w:val="2F5496" w:themeColor="accent1" w:themeShade="BF"/>
      <w:sz w:val="26"/>
      <w:szCs w:val="26"/>
    </w:rPr>
  </w:style>
  <w:style w:type="paragraph" w:styleId="Heading3">
    <w:name w:val="heading 3"/>
    <w:aliases w:val="Section Header3,titre n3"/>
    <w:basedOn w:val="Normal0"/>
    <w:next w:val="Normal0"/>
    <w:link w:val="Heading3Char"/>
    <w:unhideWhenUsed/>
    <w:qFormat/>
    <w:rsid w:val="00970A6E"/>
    <w:pPr>
      <w:keepNext/>
      <w:keepLines/>
      <w:tabs>
        <w:tab w:val="left" w:pos="567"/>
      </w:tabs>
      <w:spacing w:before="40"/>
      <w:outlineLvl w:val="2"/>
    </w:pPr>
    <w:rPr>
      <w:rFonts w:eastAsiaTheme="majorEastAsia" w:cstheme="majorBidi"/>
      <w:b/>
      <w:color w:val="1F3763" w:themeColor="accent1" w:themeShade="7F"/>
      <w:szCs w:val="24"/>
    </w:rPr>
  </w:style>
  <w:style w:type="paragraph" w:styleId="Heading4">
    <w:name w:val="heading 4"/>
    <w:basedOn w:val="Normal0"/>
    <w:next w:val="Normal0"/>
    <w:link w:val="Heading4Char"/>
    <w:unhideWhenUsed/>
    <w:qFormat/>
    <w:rsid w:val="00970A6E"/>
    <w:pPr>
      <w:keepNext/>
      <w:keepLines/>
      <w:spacing w:before="40" w:after="0"/>
      <w:jc w:val="center"/>
      <w:outlineLvl w:val="3"/>
    </w:pPr>
    <w:rPr>
      <w:rFonts w:eastAsiaTheme="majorEastAsia" w:cstheme="majorBidi"/>
      <w:b/>
      <w:iCs/>
      <w:color w:val="000000" w:themeColor="text1"/>
    </w:rPr>
  </w:style>
  <w:style w:type="paragraph" w:styleId="Heading5">
    <w:name w:val="heading 5"/>
    <w:aliases w:val="Titre 51,Titre 5 Car Car"/>
    <w:basedOn w:val="Normal0"/>
    <w:next w:val="Normal0"/>
    <w:link w:val="Heading5Char"/>
    <w:uiPriority w:val="9"/>
    <w:unhideWhenUsed/>
    <w:qFormat/>
    <w:rsid w:val="00970A6E"/>
    <w:pPr>
      <w:keepNext/>
      <w:keepLines/>
      <w:numPr>
        <w:numId w:val="5"/>
      </w:numPr>
      <w:spacing w:before="120" w:after="160"/>
      <w:ind w:left="714" w:hanging="357"/>
      <w:outlineLvl w:val="4"/>
    </w:pPr>
    <w:rPr>
      <w:rFonts w:eastAsiaTheme="majorEastAsia" w:cstheme="majorBidi"/>
      <w:b/>
      <w:color w:val="000000" w:themeColor="text1"/>
      <w:sz w:val="26"/>
    </w:rPr>
  </w:style>
  <w:style w:type="paragraph" w:styleId="Heading6">
    <w:name w:val="heading 6"/>
    <w:aliases w:val="Titre 6 Car Car Car Car,Titre 6 Car Car Car"/>
    <w:basedOn w:val="Normal0"/>
    <w:next w:val="Normal0"/>
    <w:link w:val="Heading6Char"/>
    <w:uiPriority w:val="9"/>
    <w:qFormat/>
    <w:rsid w:val="00970A6E"/>
    <w:pPr>
      <w:tabs>
        <w:tab w:val="left" w:pos="1152"/>
      </w:tabs>
      <w:overflowPunct w:val="0"/>
      <w:autoSpaceDE w:val="0"/>
      <w:autoSpaceDN w:val="0"/>
      <w:adjustRightInd w:val="0"/>
      <w:spacing w:before="240" w:line="240" w:lineRule="auto"/>
      <w:ind w:left="1152" w:hanging="1152"/>
      <w:textAlignment w:val="baseline"/>
      <w:outlineLvl w:val="5"/>
    </w:pPr>
    <w:rPr>
      <w:rFonts w:eastAsia="Times New Roman" w:cs="Times New Roman"/>
      <w:i/>
      <w:sz w:val="22"/>
      <w:szCs w:val="24"/>
      <w:lang w:val="es-ES_tradnl" w:eastAsia="x-none"/>
    </w:rPr>
  </w:style>
  <w:style w:type="paragraph" w:styleId="Heading7">
    <w:name w:val="heading 7"/>
    <w:basedOn w:val="Normal0"/>
    <w:next w:val="Normal0"/>
    <w:link w:val="Heading7Char"/>
    <w:uiPriority w:val="9"/>
    <w:qFormat/>
    <w:rsid w:val="00970A6E"/>
    <w:pPr>
      <w:tabs>
        <w:tab w:val="left" w:pos="1296"/>
      </w:tabs>
      <w:overflowPunct w:val="0"/>
      <w:autoSpaceDE w:val="0"/>
      <w:autoSpaceDN w:val="0"/>
      <w:adjustRightInd w:val="0"/>
      <w:spacing w:before="240" w:line="240" w:lineRule="auto"/>
      <w:ind w:left="1296" w:hanging="1296"/>
      <w:textAlignment w:val="baseline"/>
      <w:outlineLvl w:val="6"/>
    </w:pPr>
    <w:rPr>
      <w:rFonts w:ascii="Arial" w:eastAsia="Times New Roman" w:hAnsi="Arial" w:cs="Times New Roman"/>
      <w:sz w:val="20"/>
      <w:szCs w:val="24"/>
      <w:lang w:val="es-ES_tradnl" w:eastAsia="x-none"/>
    </w:rPr>
  </w:style>
  <w:style w:type="paragraph" w:styleId="Heading8">
    <w:name w:val="heading 8"/>
    <w:basedOn w:val="Normal0"/>
    <w:next w:val="Normal0"/>
    <w:link w:val="Heading8Char"/>
    <w:qFormat/>
    <w:rsid w:val="00970A6E"/>
    <w:pPr>
      <w:tabs>
        <w:tab w:val="left" w:pos="1440"/>
      </w:tabs>
      <w:overflowPunct w:val="0"/>
      <w:autoSpaceDE w:val="0"/>
      <w:autoSpaceDN w:val="0"/>
      <w:adjustRightInd w:val="0"/>
      <w:spacing w:before="240" w:line="240" w:lineRule="auto"/>
      <w:ind w:left="1440" w:hanging="1440"/>
      <w:textAlignment w:val="baseline"/>
      <w:outlineLvl w:val="7"/>
    </w:pPr>
    <w:rPr>
      <w:rFonts w:ascii="Arial" w:eastAsia="Times New Roman" w:hAnsi="Arial" w:cs="Times New Roman"/>
      <w:i/>
      <w:sz w:val="20"/>
      <w:szCs w:val="24"/>
      <w:lang w:val="es-ES_tradnl" w:eastAsia="x-none"/>
    </w:rPr>
  </w:style>
  <w:style w:type="paragraph" w:styleId="Heading9">
    <w:name w:val="heading 9"/>
    <w:aliases w:val="Tableau. 1: Titre 9"/>
    <w:basedOn w:val="Normal0"/>
    <w:next w:val="Normal0"/>
    <w:link w:val="Heading9Char"/>
    <w:uiPriority w:val="9"/>
    <w:qFormat/>
    <w:rsid w:val="00970A6E"/>
    <w:pPr>
      <w:tabs>
        <w:tab w:val="left" w:pos="1584"/>
      </w:tabs>
      <w:overflowPunct w:val="0"/>
      <w:autoSpaceDE w:val="0"/>
      <w:autoSpaceDN w:val="0"/>
      <w:adjustRightInd w:val="0"/>
      <w:spacing w:before="240" w:line="240" w:lineRule="auto"/>
      <w:ind w:left="1584" w:hanging="1584"/>
      <w:textAlignment w:val="baseline"/>
      <w:outlineLvl w:val="8"/>
    </w:pPr>
    <w:rPr>
      <w:rFonts w:ascii="Arial" w:eastAsia="Times New Roman" w:hAnsi="Arial" w:cs="Times New Roman"/>
      <w:b/>
      <w:i/>
      <w:sz w:val="18"/>
      <w:szCs w:val="24"/>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ARTICLE Char,Titre 24.1 Char,titre n1 Char"/>
    <w:basedOn w:val="DefaultParagraphFont"/>
    <w:link w:val="Heading1"/>
    <w:uiPriority w:val="9"/>
    <w:rsid w:val="00970A6E"/>
    <w:rPr>
      <w:rFonts w:asciiTheme="majorHAnsi" w:eastAsiaTheme="majorEastAsia" w:hAnsiTheme="majorHAnsi" w:cstheme="majorBidi"/>
      <w:b/>
      <w:color w:val="2F5496" w:themeColor="accent1" w:themeShade="BF"/>
      <w:sz w:val="32"/>
      <w:szCs w:val="32"/>
      <w:lang w:val="fr-FR"/>
    </w:rPr>
  </w:style>
  <w:style w:type="character" w:customStyle="1" w:styleId="Heading2Char">
    <w:name w:val="Heading 2 Char"/>
    <w:aliases w:val="Title Header2 Char1,Titre secondaire (2) Car Char1,Titre secondaire (2) Char1,Paranum Car Car Char1,Paranum Car Car Car Car Car Char1,Paranum Char1,alec2 Char1"/>
    <w:basedOn w:val="DefaultParagraphFont"/>
    <w:link w:val="Heading2"/>
    <w:uiPriority w:val="9"/>
    <w:rsid w:val="00970A6E"/>
    <w:rPr>
      <w:rFonts w:asciiTheme="majorHAnsi" w:eastAsiaTheme="majorEastAsia" w:hAnsiTheme="majorHAnsi" w:cstheme="majorBidi"/>
      <w:b/>
      <w:color w:val="2F5496" w:themeColor="accent1" w:themeShade="BF"/>
      <w:sz w:val="26"/>
      <w:szCs w:val="26"/>
      <w:lang w:val="fr-FR"/>
    </w:rPr>
  </w:style>
  <w:style w:type="character" w:customStyle="1" w:styleId="Heading3Char">
    <w:name w:val="Heading 3 Char"/>
    <w:aliases w:val="Section Header3 Char,titre n3 Char"/>
    <w:basedOn w:val="DefaultParagraphFont"/>
    <w:link w:val="Heading3"/>
    <w:rsid w:val="00970A6E"/>
    <w:rPr>
      <w:rFonts w:ascii="Times New Roman" w:eastAsiaTheme="majorEastAsia" w:hAnsi="Times New Roman" w:cstheme="majorBidi"/>
      <w:b/>
      <w:color w:val="1F3763" w:themeColor="accent1" w:themeShade="7F"/>
      <w:sz w:val="24"/>
      <w:szCs w:val="24"/>
      <w:lang w:val="fr-FR"/>
    </w:rPr>
  </w:style>
  <w:style w:type="character" w:customStyle="1" w:styleId="Heading4Char">
    <w:name w:val="Heading 4 Char"/>
    <w:basedOn w:val="DefaultParagraphFont"/>
    <w:link w:val="Heading4"/>
    <w:rsid w:val="00970A6E"/>
    <w:rPr>
      <w:rFonts w:ascii="Times New Roman" w:eastAsiaTheme="majorEastAsia" w:hAnsi="Times New Roman" w:cstheme="majorBidi"/>
      <w:b/>
      <w:iCs/>
      <w:color w:val="000000" w:themeColor="text1"/>
      <w:sz w:val="24"/>
      <w:lang w:val="fr-FR"/>
    </w:rPr>
  </w:style>
  <w:style w:type="character" w:customStyle="1" w:styleId="Heading5Char">
    <w:name w:val="Heading 5 Char"/>
    <w:aliases w:val="Titre 51 Char,Titre 5 Car Car Char"/>
    <w:basedOn w:val="DefaultParagraphFont"/>
    <w:link w:val="Heading5"/>
    <w:uiPriority w:val="9"/>
    <w:rsid w:val="00970A6E"/>
    <w:rPr>
      <w:rFonts w:ascii="Times New Roman" w:eastAsiaTheme="majorEastAsia" w:hAnsi="Times New Roman" w:cstheme="majorBidi"/>
      <w:b/>
      <w:color w:val="000000" w:themeColor="text1"/>
      <w:sz w:val="26"/>
      <w:lang w:val="fr-FR"/>
    </w:rPr>
  </w:style>
  <w:style w:type="character" w:customStyle="1" w:styleId="Heading6Char">
    <w:name w:val="Heading 6 Char"/>
    <w:aliases w:val="Titre 6 Car Car Car Car Char,Titre 6 Car Car Car Char"/>
    <w:basedOn w:val="DefaultParagraphFont"/>
    <w:link w:val="Heading6"/>
    <w:uiPriority w:val="9"/>
    <w:rsid w:val="00970A6E"/>
    <w:rPr>
      <w:rFonts w:ascii="Times New Roman" w:eastAsia="Times New Roman" w:hAnsi="Times New Roman" w:cs="Times New Roman"/>
      <w:i/>
      <w:szCs w:val="24"/>
      <w:lang w:val="es-ES_tradnl" w:eastAsia="x-none"/>
    </w:rPr>
  </w:style>
  <w:style w:type="character" w:customStyle="1" w:styleId="Heading7Char">
    <w:name w:val="Heading 7 Char"/>
    <w:basedOn w:val="DefaultParagraphFont"/>
    <w:link w:val="Heading7"/>
    <w:uiPriority w:val="9"/>
    <w:rsid w:val="00970A6E"/>
    <w:rPr>
      <w:rFonts w:ascii="Arial" w:eastAsia="Times New Roman" w:hAnsi="Arial" w:cs="Times New Roman"/>
      <w:sz w:val="20"/>
      <w:szCs w:val="24"/>
      <w:lang w:val="es-ES_tradnl" w:eastAsia="x-none"/>
    </w:rPr>
  </w:style>
  <w:style w:type="character" w:customStyle="1" w:styleId="Heading8Char">
    <w:name w:val="Heading 8 Char"/>
    <w:basedOn w:val="DefaultParagraphFont"/>
    <w:link w:val="Heading8"/>
    <w:rsid w:val="00970A6E"/>
    <w:rPr>
      <w:rFonts w:ascii="Arial" w:eastAsia="Times New Roman" w:hAnsi="Arial" w:cs="Times New Roman"/>
      <w:i/>
      <w:sz w:val="20"/>
      <w:szCs w:val="24"/>
      <w:lang w:val="es-ES_tradnl" w:eastAsia="x-none"/>
    </w:rPr>
  </w:style>
  <w:style w:type="character" w:customStyle="1" w:styleId="Heading9Char">
    <w:name w:val="Heading 9 Char"/>
    <w:aliases w:val="Tableau. 1: Titre 9 Char"/>
    <w:basedOn w:val="DefaultParagraphFont"/>
    <w:link w:val="Heading9"/>
    <w:uiPriority w:val="9"/>
    <w:rsid w:val="00970A6E"/>
    <w:rPr>
      <w:rFonts w:ascii="Arial" w:eastAsia="Times New Roman" w:hAnsi="Arial" w:cs="Times New Roman"/>
      <w:b/>
      <w:i/>
      <w:sz w:val="18"/>
      <w:szCs w:val="24"/>
      <w:lang w:val="es-ES_tradnl" w:eastAsia="x-none"/>
    </w:rPr>
  </w:style>
  <w:style w:type="paragraph" w:styleId="ListBullet5">
    <w:name w:val="List Bullet 5"/>
    <w:basedOn w:val="Normal0"/>
    <w:unhideWhenUsed/>
    <w:rsid w:val="00970A6E"/>
    <w:pPr>
      <w:numPr>
        <w:numId w:val="2"/>
      </w:numPr>
      <w:contextualSpacing/>
    </w:pPr>
  </w:style>
  <w:style w:type="character" w:styleId="Hyperlink">
    <w:name w:val="Hyperlink"/>
    <w:basedOn w:val="DefaultParagraphFont"/>
    <w:uiPriority w:val="99"/>
    <w:unhideWhenUsed/>
    <w:rsid w:val="00970A6E"/>
    <w:rPr>
      <w:color w:val="0563C1" w:themeColor="hyperlink"/>
      <w:u w:val="single"/>
    </w:rPr>
  </w:style>
  <w:style w:type="paragraph" w:styleId="TOCHeading">
    <w:name w:val="TOC Heading"/>
    <w:basedOn w:val="Heading1"/>
    <w:next w:val="Normal0"/>
    <w:uiPriority w:val="39"/>
    <w:unhideWhenUsed/>
    <w:qFormat/>
    <w:rsid w:val="00970A6E"/>
    <w:pPr>
      <w:jc w:val="left"/>
      <w:outlineLvl w:val="9"/>
    </w:pPr>
    <w:rPr>
      <w:b w:val="0"/>
      <w:lang w:val="en-US"/>
    </w:rPr>
  </w:style>
  <w:style w:type="paragraph" w:styleId="TOC1">
    <w:name w:val="toc 1"/>
    <w:basedOn w:val="Normal0"/>
    <w:next w:val="Normal0"/>
    <w:autoRedefine/>
    <w:uiPriority w:val="39"/>
    <w:unhideWhenUsed/>
    <w:qFormat/>
    <w:rsid w:val="00970A6E"/>
    <w:pPr>
      <w:tabs>
        <w:tab w:val="left" w:pos="1440"/>
        <w:tab w:val="right" w:leader="dot" w:pos="9628"/>
      </w:tabs>
      <w:spacing w:after="100"/>
    </w:pPr>
    <w:rPr>
      <w:noProof/>
      <w:color w:val="2F5496" w:themeColor="accent1" w:themeShade="BF"/>
    </w:rPr>
  </w:style>
  <w:style w:type="paragraph" w:styleId="TOC2">
    <w:name w:val="toc 2"/>
    <w:basedOn w:val="Normal0"/>
    <w:next w:val="Normal0"/>
    <w:autoRedefine/>
    <w:uiPriority w:val="39"/>
    <w:unhideWhenUsed/>
    <w:qFormat/>
    <w:rsid w:val="00970A6E"/>
    <w:pPr>
      <w:spacing w:after="100"/>
      <w:ind w:left="240"/>
    </w:pPr>
  </w:style>
  <w:style w:type="paragraph" w:styleId="TOC3">
    <w:name w:val="toc 3"/>
    <w:basedOn w:val="Normal0"/>
    <w:next w:val="Normal0"/>
    <w:autoRedefine/>
    <w:uiPriority w:val="39"/>
    <w:unhideWhenUsed/>
    <w:qFormat/>
    <w:rsid w:val="00970A6E"/>
    <w:pPr>
      <w:spacing w:after="100"/>
      <w:ind w:left="480"/>
    </w:pPr>
  </w:style>
  <w:style w:type="paragraph" w:styleId="TOC4">
    <w:name w:val="toc 4"/>
    <w:basedOn w:val="Normal0"/>
    <w:next w:val="Normal0"/>
    <w:autoRedefine/>
    <w:uiPriority w:val="39"/>
    <w:unhideWhenUsed/>
    <w:rsid w:val="00970A6E"/>
    <w:pPr>
      <w:spacing w:after="100"/>
      <w:ind w:left="720"/>
    </w:pPr>
  </w:style>
  <w:style w:type="paragraph" w:customStyle="1" w:styleId="Default">
    <w:name w:val="Default"/>
    <w:rsid w:val="00970A6E"/>
    <w:pPr>
      <w:widowControl w:val="0"/>
      <w:autoSpaceDE w:val="0"/>
      <w:autoSpaceDN w:val="0"/>
      <w:adjustRightInd w:val="0"/>
      <w:spacing w:after="0" w:line="240" w:lineRule="auto"/>
    </w:pPr>
    <w:rPr>
      <w:rFonts w:ascii="Verdana" w:eastAsia="Times New Roman" w:hAnsi="Verdana" w:cs="Verdana"/>
      <w:color w:val="000000"/>
      <w:sz w:val="24"/>
      <w:szCs w:val="24"/>
      <w:lang w:val="fr-FR" w:eastAsia="fr-FR"/>
    </w:rPr>
  </w:style>
  <w:style w:type="paragraph" w:styleId="ListParagraph">
    <w:name w:val="List Paragraph"/>
    <w:aliases w:val="Premier,Bullets,References,Paragraphe de liste1,List Paragraph nowy,Numbered List Paragraph,List Paragraph (numbered (a)),Medium Grid 1 - Accent 21,Paragraphe de liste2,Evidence on Demand bullet points,Tableau Adere,bk paragraph,lp1,列出段落"/>
    <w:basedOn w:val="Normal0"/>
    <w:link w:val="ListParagraphChar"/>
    <w:uiPriority w:val="34"/>
    <w:qFormat/>
    <w:rsid w:val="00970A6E"/>
    <w:pPr>
      <w:spacing w:line="276" w:lineRule="auto"/>
      <w:ind w:left="720"/>
    </w:pPr>
    <w:rPr>
      <w:rFonts w:eastAsia="Calibri" w:cs="Times New Roman"/>
    </w:rPr>
  </w:style>
  <w:style w:type="table" w:styleId="TableGrid">
    <w:name w:val="Table Grid"/>
    <w:basedOn w:val="TableNormal"/>
    <w:rsid w:val="00970A6E"/>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970A6E"/>
    <w:rPr>
      <w:i/>
      <w:iCs/>
    </w:rPr>
  </w:style>
  <w:style w:type="paragraph" w:styleId="Header">
    <w:name w:val="header"/>
    <w:basedOn w:val="Normal0"/>
    <w:link w:val="HeaderChar"/>
    <w:uiPriority w:val="99"/>
    <w:unhideWhenUsed/>
    <w:rsid w:val="00970A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0A6E"/>
    <w:rPr>
      <w:rFonts w:ascii="Times New Roman" w:hAnsi="Times New Roman"/>
      <w:sz w:val="24"/>
      <w:lang w:val="fr-FR"/>
    </w:rPr>
  </w:style>
  <w:style w:type="paragraph" w:styleId="Footer">
    <w:name w:val="footer"/>
    <w:basedOn w:val="Normal0"/>
    <w:link w:val="FooterChar"/>
    <w:uiPriority w:val="99"/>
    <w:unhideWhenUsed/>
    <w:rsid w:val="00970A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0A6E"/>
    <w:rPr>
      <w:rFonts w:ascii="Times New Roman" w:hAnsi="Times New Roman"/>
      <w:sz w:val="24"/>
      <w:lang w:val="fr-FR"/>
    </w:rPr>
  </w:style>
  <w:style w:type="character" w:styleId="CommentReference">
    <w:name w:val="annotation reference"/>
    <w:basedOn w:val="DefaultParagraphFont"/>
    <w:uiPriority w:val="99"/>
    <w:unhideWhenUsed/>
    <w:rsid w:val="00970A6E"/>
    <w:rPr>
      <w:sz w:val="16"/>
      <w:szCs w:val="16"/>
    </w:rPr>
  </w:style>
  <w:style w:type="paragraph" w:styleId="CommentText">
    <w:name w:val="annotation text"/>
    <w:basedOn w:val="Normal0"/>
    <w:link w:val="CommentTextChar"/>
    <w:uiPriority w:val="99"/>
    <w:unhideWhenUsed/>
    <w:rsid w:val="00970A6E"/>
    <w:pPr>
      <w:spacing w:line="240" w:lineRule="auto"/>
    </w:pPr>
    <w:rPr>
      <w:sz w:val="20"/>
      <w:szCs w:val="20"/>
    </w:rPr>
  </w:style>
  <w:style w:type="character" w:customStyle="1" w:styleId="CommentTextChar">
    <w:name w:val="Comment Text Char"/>
    <w:basedOn w:val="DefaultParagraphFont"/>
    <w:link w:val="CommentText"/>
    <w:uiPriority w:val="99"/>
    <w:rsid w:val="00970A6E"/>
    <w:rPr>
      <w:rFonts w:ascii="Times New Roman" w:hAnsi="Times New Roman"/>
      <w:sz w:val="20"/>
      <w:szCs w:val="20"/>
      <w:lang w:val="fr-FR"/>
    </w:rPr>
  </w:style>
  <w:style w:type="paragraph" w:styleId="CommentSubject">
    <w:name w:val="annotation subject"/>
    <w:basedOn w:val="CommentText"/>
    <w:next w:val="CommentText"/>
    <w:link w:val="CommentSubjectChar"/>
    <w:uiPriority w:val="99"/>
    <w:unhideWhenUsed/>
    <w:rsid w:val="00970A6E"/>
    <w:rPr>
      <w:b/>
      <w:bCs/>
    </w:rPr>
  </w:style>
  <w:style w:type="character" w:customStyle="1" w:styleId="CommentSubjectChar">
    <w:name w:val="Comment Subject Char"/>
    <w:basedOn w:val="CommentTextChar"/>
    <w:link w:val="CommentSubject"/>
    <w:uiPriority w:val="99"/>
    <w:rsid w:val="00970A6E"/>
    <w:rPr>
      <w:rFonts w:ascii="Times New Roman" w:hAnsi="Times New Roman"/>
      <w:b/>
      <w:bCs/>
      <w:sz w:val="20"/>
      <w:szCs w:val="20"/>
      <w:lang w:val="fr-FR"/>
    </w:rPr>
  </w:style>
  <w:style w:type="paragraph" w:styleId="BalloonText">
    <w:name w:val="Balloon Text"/>
    <w:basedOn w:val="Normal0"/>
    <w:link w:val="BalloonTextChar"/>
    <w:uiPriority w:val="99"/>
    <w:unhideWhenUsed/>
    <w:rsid w:val="00970A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70A6E"/>
    <w:rPr>
      <w:rFonts w:ascii="Segoe UI" w:hAnsi="Segoe UI" w:cs="Segoe UI"/>
      <w:sz w:val="18"/>
      <w:szCs w:val="18"/>
      <w:lang w:val="fr-FR"/>
    </w:rPr>
  </w:style>
  <w:style w:type="paragraph" w:styleId="Revision">
    <w:name w:val="Revision"/>
    <w:hidden/>
    <w:uiPriority w:val="99"/>
    <w:semiHidden/>
    <w:rsid w:val="00970A6E"/>
    <w:pPr>
      <w:spacing w:after="0" w:line="240" w:lineRule="auto"/>
    </w:pPr>
    <w:rPr>
      <w:rFonts w:ascii="Times New Roman" w:hAnsi="Times New Roman"/>
      <w:sz w:val="24"/>
      <w:lang w:val="fr-FR"/>
    </w:rPr>
  </w:style>
  <w:style w:type="character" w:customStyle="1" w:styleId="DeltaViewInsertion">
    <w:name w:val="DeltaView Insertion"/>
    <w:rsid w:val="00970A6E"/>
    <w:rPr>
      <w:color w:val="0000FF"/>
      <w:spacing w:val="0"/>
      <w:u w:val="double"/>
    </w:rPr>
  </w:style>
  <w:style w:type="paragraph" w:styleId="BodyText">
    <w:name w:val="Body Text"/>
    <w:aliases w:val="Corps de texte Car,Corps de texte Car1 Car,Corps de texte Car Car Car,Corps de texte Car Car1"/>
    <w:basedOn w:val="Normal0"/>
    <w:link w:val="BodyTextChar"/>
    <w:rsid w:val="00970A6E"/>
    <w:pPr>
      <w:spacing w:after="120" w:line="240" w:lineRule="auto"/>
      <w:jc w:val="left"/>
    </w:pPr>
    <w:rPr>
      <w:rFonts w:eastAsia="Times New Roman" w:cs="Times New Roman"/>
      <w:szCs w:val="24"/>
      <w:lang w:eastAsia="fr-FR"/>
    </w:rPr>
  </w:style>
  <w:style w:type="character" w:customStyle="1" w:styleId="BodyTextChar">
    <w:name w:val="Body Text Char"/>
    <w:aliases w:val="Corps de texte Car Char,Corps de texte Car1 Car Char,Corps de texte Car Car Car Char,Corps de texte Car Car1 Char"/>
    <w:basedOn w:val="DefaultParagraphFont"/>
    <w:link w:val="BodyText"/>
    <w:rsid w:val="00970A6E"/>
    <w:rPr>
      <w:rFonts w:ascii="Times New Roman" w:eastAsia="Times New Roman" w:hAnsi="Times New Roman" w:cs="Times New Roman"/>
      <w:sz w:val="24"/>
      <w:szCs w:val="24"/>
      <w:lang w:val="fr-FR" w:eastAsia="fr-FR"/>
    </w:rPr>
  </w:style>
  <w:style w:type="paragraph" w:styleId="BodyTextIndent2">
    <w:name w:val="Body Text Indent 2"/>
    <w:basedOn w:val="Normal0"/>
    <w:link w:val="BodyTextIndent2Char"/>
    <w:uiPriority w:val="99"/>
    <w:unhideWhenUsed/>
    <w:rsid w:val="00970A6E"/>
    <w:pPr>
      <w:spacing w:after="120" w:line="480" w:lineRule="auto"/>
      <w:ind w:left="283"/>
      <w:jc w:val="left"/>
    </w:pPr>
    <w:rPr>
      <w:rFonts w:ascii="Calibri" w:eastAsia="Calibri" w:hAnsi="Calibri" w:cs="Times New Roman"/>
      <w:sz w:val="22"/>
    </w:rPr>
  </w:style>
  <w:style w:type="character" w:customStyle="1" w:styleId="BodyTextIndent2Char">
    <w:name w:val="Body Text Indent 2 Char"/>
    <w:basedOn w:val="DefaultParagraphFont"/>
    <w:link w:val="BodyTextIndent2"/>
    <w:uiPriority w:val="99"/>
    <w:rsid w:val="00970A6E"/>
    <w:rPr>
      <w:rFonts w:ascii="Calibri" w:eastAsia="Calibri" w:hAnsi="Calibri" w:cs="Times New Roman"/>
      <w:lang w:val="fr-FR"/>
    </w:rPr>
  </w:style>
  <w:style w:type="paragraph" w:styleId="NoSpacing">
    <w:name w:val="No Spacing"/>
    <w:link w:val="NoSpacingChar"/>
    <w:uiPriority w:val="1"/>
    <w:qFormat/>
    <w:rsid w:val="00970A6E"/>
    <w:pPr>
      <w:spacing w:after="0" w:line="240" w:lineRule="auto"/>
    </w:pPr>
    <w:rPr>
      <w:rFonts w:ascii="Calibri" w:eastAsia="Calibri" w:hAnsi="Calibri" w:cs="Times New Roman"/>
      <w:lang w:val="fr-FR"/>
    </w:rPr>
  </w:style>
  <w:style w:type="character" w:customStyle="1" w:styleId="NoSpacingChar">
    <w:name w:val="No Spacing Char"/>
    <w:basedOn w:val="DefaultParagraphFont"/>
    <w:link w:val="NoSpacing"/>
    <w:uiPriority w:val="1"/>
    <w:rsid w:val="00970A6E"/>
    <w:rPr>
      <w:rFonts w:ascii="Calibri" w:eastAsia="Calibri" w:hAnsi="Calibri" w:cs="Times New Roman"/>
      <w:lang w:val="fr-FR"/>
    </w:rPr>
  </w:style>
  <w:style w:type="paragraph" w:customStyle="1" w:styleId="Texte1">
    <w:name w:val="Texte 1"/>
    <w:basedOn w:val="Normal0"/>
    <w:rsid w:val="00970A6E"/>
    <w:pPr>
      <w:spacing w:after="240" w:line="240" w:lineRule="auto"/>
      <w:ind w:left="993"/>
    </w:pPr>
    <w:rPr>
      <w:rFonts w:ascii="Arial" w:eastAsia="Times New Roman" w:hAnsi="Arial" w:cs="Arial"/>
      <w:sz w:val="20"/>
      <w:szCs w:val="20"/>
      <w:lang w:eastAsia="fr-FR"/>
    </w:rPr>
  </w:style>
  <w:style w:type="paragraph" w:customStyle="1" w:styleId="TableContents">
    <w:name w:val="Table Contents"/>
    <w:basedOn w:val="Normal0"/>
    <w:rsid w:val="00970A6E"/>
    <w:pPr>
      <w:autoSpaceDN w:val="0"/>
      <w:spacing w:after="0" w:line="240" w:lineRule="auto"/>
      <w:jc w:val="left"/>
    </w:pPr>
    <w:rPr>
      <w:rFonts w:cs="Times New Roman"/>
      <w:szCs w:val="24"/>
      <w:lang w:val="en-US" w:eastAsia="zh-CN"/>
    </w:rPr>
  </w:style>
  <w:style w:type="paragraph" w:customStyle="1" w:styleId="Style2">
    <w:name w:val="Style 2"/>
    <w:basedOn w:val="ListParagraph"/>
    <w:link w:val="Style2Car"/>
    <w:autoRedefine/>
    <w:qFormat/>
    <w:rsid w:val="00970A6E"/>
    <w:pPr>
      <w:pBdr>
        <w:bottom w:val="single" w:sz="4" w:space="1" w:color="auto"/>
      </w:pBdr>
      <w:spacing w:after="240" w:line="300" w:lineRule="exact"/>
      <w:ind w:left="0"/>
      <w:contextualSpacing/>
      <w:outlineLvl w:val="1"/>
    </w:pPr>
    <w:rPr>
      <w:rFonts w:ascii="Arial" w:hAnsi="Arial" w:cs="Arial"/>
      <w:b/>
      <w:sz w:val="20"/>
      <w:szCs w:val="20"/>
    </w:rPr>
  </w:style>
  <w:style w:type="character" w:customStyle="1" w:styleId="Style2Car">
    <w:name w:val="Style 2 Car"/>
    <w:basedOn w:val="DefaultParagraphFont"/>
    <w:link w:val="Style2"/>
    <w:rsid w:val="00970A6E"/>
    <w:rPr>
      <w:rFonts w:ascii="Arial" w:eastAsia="Calibri" w:hAnsi="Arial" w:cs="Arial"/>
      <w:b/>
      <w:sz w:val="20"/>
      <w:szCs w:val="20"/>
      <w:lang w:val="fr-FR"/>
    </w:rPr>
  </w:style>
  <w:style w:type="character" w:customStyle="1" w:styleId="ListParagraphChar">
    <w:name w:val="List Paragraph Char"/>
    <w:aliases w:val="Premier Char,Bullets Char,References Char,Paragraphe de liste1 Char,List Paragraph nowy Char,Numbered List Paragraph Char,List Paragraph (numbered (a)) Char,Medium Grid 1 - Accent 21 Char,Paragraphe de liste2 Char,Tableau Adere Char"/>
    <w:basedOn w:val="DefaultParagraphFont"/>
    <w:link w:val="ListParagraph"/>
    <w:uiPriority w:val="34"/>
    <w:qFormat/>
    <w:rsid w:val="00970A6E"/>
    <w:rPr>
      <w:rFonts w:ascii="Times New Roman" w:eastAsia="Calibri" w:hAnsi="Times New Roman" w:cs="Times New Roman"/>
      <w:sz w:val="24"/>
      <w:lang w:val="fr-FR"/>
    </w:rPr>
  </w:style>
  <w:style w:type="paragraph" w:customStyle="1" w:styleId="AddressText">
    <w:name w:val="Address Text"/>
    <w:rsid w:val="00970A6E"/>
    <w:pPr>
      <w:spacing w:after="0" w:line="200" w:lineRule="exact"/>
    </w:pPr>
    <w:rPr>
      <w:rFonts w:ascii="Arial" w:eastAsia="Times" w:hAnsi="Arial" w:cs="Times New Roman"/>
      <w:noProof/>
      <w:color w:val="00FFFF"/>
      <w:spacing w:val="-2"/>
      <w:sz w:val="16"/>
      <w:szCs w:val="20"/>
      <w:lang w:val="en-GB" w:eastAsia="en-GB"/>
    </w:rPr>
  </w:style>
  <w:style w:type="character" w:styleId="Mention">
    <w:name w:val="Mention"/>
    <w:basedOn w:val="DefaultParagraphFont"/>
    <w:uiPriority w:val="99"/>
    <w:semiHidden/>
    <w:unhideWhenUsed/>
    <w:rsid w:val="00970A6E"/>
    <w:rPr>
      <w:color w:val="2B579A"/>
      <w:shd w:val="clear" w:color="auto" w:fill="E6E6E6"/>
    </w:rPr>
  </w:style>
  <w:style w:type="paragraph" w:styleId="BodyText2">
    <w:name w:val="Body Text 2"/>
    <w:basedOn w:val="Normal0"/>
    <w:link w:val="BodyText2Char"/>
    <w:unhideWhenUsed/>
    <w:rsid w:val="00970A6E"/>
    <w:pPr>
      <w:spacing w:after="120" w:line="480" w:lineRule="auto"/>
    </w:pPr>
  </w:style>
  <w:style w:type="character" w:customStyle="1" w:styleId="BodyText2Char">
    <w:name w:val="Body Text 2 Char"/>
    <w:basedOn w:val="DefaultParagraphFont"/>
    <w:link w:val="BodyText2"/>
    <w:rsid w:val="00970A6E"/>
    <w:rPr>
      <w:rFonts w:ascii="Times New Roman" w:hAnsi="Times New Roman"/>
      <w:sz w:val="24"/>
      <w:lang w:val="fr-FR"/>
    </w:rPr>
  </w:style>
  <w:style w:type="numbering" w:customStyle="1" w:styleId="NoList1">
    <w:name w:val="No List1"/>
    <w:next w:val="NoList"/>
    <w:semiHidden/>
    <w:unhideWhenUsed/>
    <w:rsid w:val="00970A6E"/>
  </w:style>
  <w:style w:type="character" w:customStyle="1" w:styleId="Heading2Char1">
    <w:name w:val="Heading 2 Char1"/>
    <w:aliases w:val="Title Header2 Char,Titre secondaire (2) Car Char,Titre secondaire (2) Char,Paranum Car Car Char,Paranum Car Car Car Car Car Char,Paranum Char,alec2 Char,Heading 2 Char Char"/>
    <w:uiPriority w:val="9"/>
    <w:rsid w:val="00970A6E"/>
    <w:rPr>
      <w:rFonts w:ascii="Times New Roman" w:eastAsia="Times New Roman" w:hAnsi="Times New Roman"/>
      <w:b/>
      <w:sz w:val="28"/>
      <w:szCs w:val="24"/>
      <w:lang w:val="x-none"/>
    </w:rPr>
  </w:style>
  <w:style w:type="character" w:customStyle="1" w:styleId="a1">
    <w:name w:val="a1"/>
    <w:rsid w:val="00970A6E"/>
    <w:rPr>
      <w:rFonts w:ascii="Courier" w:hAnsi="Courier"/>
      <w:noProof w:val="0"/>
      <w:sz w:val="20"/>
      <w:lang w:val="en-US"/>
    </w:rPr>
  </w:style>
  <w:style w:type="paragraph" w:styleId="Caption">
    <w:name w:val="caption"/>
    <w:aliases w:val="Légende Car"/>
    <w:basedOn w:val="Normal0"/>
    <w:next w:val="Normal0"/>
    <w:qFormat/>
    <w:rsid w:val="00970A6E"/>
    <w:pPr>
      <w:suppressAutoHyphens/>
      <w:overflowPunct w:val="0"/>
      <w:autoSpaceDE w:val="0"/>
      <w:autoSpaceDN w:val="0"/>
      <w:adjustRightInd w:val="0"/>
      <w:spacing w:after="0" w:line="240" w:lineRule="auto"/>
      <w:textAlignment w:val="baseline"/>
    </w:pPr>
    <w:rPr>
      <w:rFonts w:eastAsia="Times New Roman" w:cs="Arial"/>
      <w:szCs w:val="24"/>
      <w:lang w:eastAsia="fr-FR"/>
    </w:rPr>
  </w:style>
  <w:style w:type="character" w:customStyle="1" w:styleId="EquationCaption">
    <w:name w:val="_Equation Caption"/>
    <w:rsid w:val="00970A6E"/>
  </w:style>
  <w:style w:type="character" w:styleId="FootnoteReference">
    <w:name w:val="footnote reference"/>
    <w:aliases w:val="ftref Car Car1 Car,16 Point Car Car1 Car,Superscript 6 Point Car1 Car Car,BVI fnr Car1 Car Car,BVI fnr Car Car2 Car,BVI fnr Car Car Car1 Car Car,BVI fnr Car Car2 Car Car,BVI fnr Car Car Car Car Car1 Car Car, BVI fnr Car1 Car Car,ftref"/>
    <w:link w:val="ftrefCarCar1"/>
    <w:uiPriority w:val="99"/>
    <w:qFormat/>
    <w:rsid w:val="00970A6E"/>
    <w:rPr>
      <w:vertAlign w:val="superscript"/>
    </w:rPr>
  </w:style>
  <w:style w:type="character" w:styleId="PageNumber">
    <w:name w:val="page number"/>
    <w:basedOn w:val="DefaultParagraphFont"/>
    <w:rsid w:val="00970A6E"/>
  </w:style>
  <w:style w:type="paragraph" w:styleId="FootnoteText">
    <w:name w:val="footnote text"/>
    <w:aliases w:val="fn,single space,ALTS FOOTNOTE,Fodnotetekst Tegn,footnote text,FOOTNOTES,Footnote ak,Footnotes,f,ALTS FOOTNOTE Car Car,Текст сноски Знак1,Footnote,Text,ft,ADB,pod carou,Footnote Text Char1 Char,Footnote Text Char2 Char Char,Footnote Text1"/>
    <w:basedOn w:val="Normal0"/>
    <w:link w:val="FootnoteTextChar"/>
    <w:qFormat/>
    <w:rsid w:val="00970A6E"/>
    <w:pPr>
      <w:suppressAutoHyphens/>
      <w:overflowPunct w:val="0"/>
      <w:autoSpaceDE w:val="0"/>
      <w:autoSpaceDN w:val="0"/>
      <w:adjustRightInd w:val="0"/>
      <w:spacing w:after="0" w:line="240" w:lineRule="auto"/>
      <w:textAlignment w:val="baseline"/>
    </w:pPr>
    <w:rPr>
      <w:rFonts w:eastAsia="Times New Roman" w:cs="Times New Roman"/>
      <w:sz w:val="20"/>
      <w:szCs w:val="24"/>
      <w:lang w:val="x-none" w:eastAsia="fr-FR"/>
    </w:rPr>
  </w:style>
  <w:style w:type="character" w:customStyle="1" w:styleId="FootnoteTextChar">
    <w:name w:val="Footnote Text Char"/>
    <w:aliases w:val="fn Char,single space Char,ALTS FOOTNOTE Char,Fodnotetekst Tegn Char,footnote text Char,FOOTNOTES Char,Footnote ak Char,Footnotes Char,f Char,ALTS FOOTNOTE Car Car Char,Текст сноски Знак1 Char,Footnote Char,Text Char,ft Char,ADB Char"/>
    <w:basedOn w:val="DefaultParagraphFont"/>
    <w:link w:val="FootnoteText"/>
    <w:rsid w:val="00970A6E"/>
    <w:rPr>
      <w:rFonts w:ascii="Times New Roman" w:eastAsia="Times New Roman" w:hAnsi="Times New Roman" w:cs="Times New Roman"/>
      <w:sz w:val="20"/>
      <w:szCs w:val="24"/>
      <w:lang w:val="x-none" w:eastAsia="fr-FR"/>
    </w:rPr>
  </w:style>
  <w:style w:type="paragraph" w:customStyle="1" w:styleId="Head21">
    <w:name w:val="Head 2.1"/>
    <w:basedOn w:val="Normal0"/>
    <w:rsid w:val="00970A6E"/>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22">
    <w:name w:val="Head 2.2"/>
    <w:basedOn w:val="Normal0"/>
    <w:rsid w:val="00970A6E"/>
    <w:pPr>
      <w:tabs>
        <w:tab w:val="left" w:pos="360"/>
      </w:tabs>
      <w:suppressAutoHyphens/>
      <w:overflowPunct w:val="0"/>
      <w:autoSpaceDE w:val="0"/>
      <w:autoSpaceDN w:val="0"/>
      <w:adjustRightInd w:val="0"/>
      <w:spacing w:after="0" w:line="240" w:lineRule="auto"/>
      <w:ind w:left="360" w:hanging="360"/>
      <w:jc w:val="left"/>
      <w:textAlignment w:val="baseline"/>
    </w:pPr>
    <w:rPr>
      <w:rFonts w:eastAsia="Times New Roman" w:cs="Arial"/>
      <w:b/>
      <w:szCs w:val="24"/>
      <w:lang w:eastAsia="fr-FR"/>
    </w:rPr>
  </w:style>
  <w:style w:type="paragraph" w:customStyle="1" w:styleId="Head32">
    <w:name w:val="Head 3.2"/>
    <w:basedOn w:val="Normal0"/>
    <w:rsid w:val="00970A6E"/>
    <w:pPr>
      <w:tabs>
        <w:tab w:val="left" w:pos="360"/>
      </w:tabs>
      <w:suppressAutoHyphens/>
      <w:overflowPunct w:val="0"/>
      <w:autoSpaceDE w:val="0"/>
      <w:autoSpaceDN w:val="0"/>
      <w:adjustRightInd w:val="0"/>
      <w:spacing w:after="0" w:line="240" w:lineRule="auto"/>
      <w:ind w:left="360" w:hanging="360"/>
      <w:jc w:val="left"/>
      <w:textAlignment w:val="baseline"/>
    </w:pPr>
    <w:rPr>
      <w:rFonts w:eastAsia="Times New Roman" w:cs="Arial"/>
      <w:b/>
      <w:szCs w:val="24"/>
      <w:lang w:eastAsia="fr-FR"/>
    </w:rPr>
  </w:style>
  <w:style w:type="paragraph" w:customStyle="1" w:styleId="Head31">
    <w:name w:val="Head 3.1"/>
    <w:basedOn w:val="Normal0"/>
    <w:rsid w:val="00970A6E"/>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81">
    <w:name w:val="Head 8.1"/>
    <w:basedOn w:val="Normal0"/>
    <w:rsid w:val="00970A6E"/>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41">
    <w:name w:val="Head 4.1"/>
    <w:basedOn w:val="Normal0"/>
    <w:rsid w:val="00970A6E"/>
    <w:pPr>
      <w:suppressAutoHyphens/>
      <w:overflowPunct w:val="0"/>
      <w:autoSpaceDE w:val="0"/>
      <w:autoSpaceDN w:val="0"/>
      <w:adjustRightInd w:val="0"/>
      <w:spacing w:after="0" w:line="240" w:lineRule="auto"/>
      <w:jc w:val="center"/>
      <w:textAlignment w:val="baseline"/>
    </w:pPr>
    <w:rPr>
      <w:rFonts w:eastAsia="Times New Roman" w:cs="Arial"/>
      <w:b/>
      <w:sz w:val="28"/>
      <w:szCs w:val="24"/>
      <w:lang w:eastAsia="fr-FR"/>
    </w:rPr>
  </w:style>
  <w:style w:type="paragraph" w:customStyle="1" w:styleId="Head42">
    <w:name w:val="Head 4.2"/>
    <w:basedOn w:val="Normal0"/>
    <w:rsid w:val="00970A6E"/>
    <w:pPr>
      <w:tabs>
        <w:tab w:val="left" w:pos="360"/>
      </w:tabs>
      <w:suppressAutoHyphens/>
      <w:overflowPunct w:val="0"/>
      <w:autoSpaceDE w:val="0"/>
      <w:autoSpaceDN w:val="0"/>
      <w:adjustRightInd w:val="0"/>
      <w:spacing w:after="0" w:line="240" w:lineRule="auto"/>
      <w:ind w:left="360" w:hanging="360"/>
      <w:jc w:val="left"/>
      <w:textAlignment w:val="baseline"/>
    </w:pPr>
    <w:rPr>
      <w:rFonts w:eastAsia="Times New Roman" w:cs="Arial"/>
      <w:b/>
      <w:szCs w:val="24"/>
      <w:lang w:eastAsia="fr-FR"/>
    </w:rPr>
  </w:style>
  <w:style w:type="paragraph" w:customStyle="1" w:styleId="i">
    <w:name w:val="(i)"/>
    <w:basedOn w:val="Normal0"/>
    <w:rsid w:val="00970A6E"/>
    <w:pPr>
      <w:suppressAutoHyphens/>
      <w:overflowPunct w:val="0"/>
      <w:autoSpaceDE w:val="0"/>
      <w:autoSpaceDN w:val="0"/>
      <w:adjustRightInd w:val="0"/>
      <w:spacing w:after="0" w:line="240" w:lineRule="auto"/>
      <w:textAlignment w:val="baseline"/>
    </w:pPr>
    <w:rPr>
      <w:rFonts w:ascii="Tms Rmn" w:eastAsia="Times New Roman" w:hAnsi="Tms Rmn" w:cs="Arial"/>
      <w:szCs w:val="24"/>
      <w:lang w:val="en-US" w:eastAsia="fr-FR"/>
    </w:rPr>
  </w:style>
  <w:style w:type="paragraph" w:customStyle="1" w:styleId="explanatoryclause">
    <w:name w:val="explanatory_clause"/>
    <w:basedOn w:val="Normal0"/>
    <w:rsid w:val="00970A6E"/>
    <w:pPr>
      <w:suppressAutoHyphens/>
      <w:overflowPunct w:val="0"/>
      <w:autoSpaceDE w:val="0"/>
      <w:autoSpaceDN w:val="0"/>
      <w:adjustRightInd w:val="0"/>
      <w:spacing w:after="240" w:line="240" w:lineRule="auto"/>
      <w:ind w:left="738" w:right="-14" w:hanging="738"/>
      <w:jc w:val="left"/>
      <w:textAlignment w:val="baseline"/>
    </w:pPr>
    <w:rPr>
      <w:rFonts w:ascii="Arial" w:eastAsia="Times New Roman" w:hAnsi="Arial" w:cs="Arial"/>
      <w:sz w:val="22"/>
      <w:szCs w:val="24"/>
      <w:lang w:val="en-US" w:eastAsia="fr-FR"/>
    </w:rPr>
  </w:style>
  <w:style w:type="paragraph" w:customStyle="1" w:styleId="Outline">
    <w:name w:val="Outline"/>
    <w:basedOn w:val="Normal0"/>
    <w:rsid w:val="00970A6E"/>
    <w:pPr>
      <w:overflowPunct w:val="0"/>
      <w:autoSpaceDE w:val="0"/>
      <w:autoSpaceDN w:val="0"/>
      <w:adjustRightInd w:val="0"/>
      <w:spacing w:before="240" w:after="0" w:line="240" w:lineRule="auto"/>
      <w:jc w:val="left"/>
      <w:textAlignment w:val="baseline"/>
    </w:pPr>
    <w:rPr>
      <w:rFonts w:eastAsia="Times New Roman" w:cs="Arial"/>
      <w:kern w:val="28"/>
      <w:szCs w:val="24"/>
      <w:lang w:eastAsia="fr-FR"/>
    </w:rPr>
  </w:style>
  <w:style w:type="paragraph" w:styleId="Title">
    <w:name w:val="Title"/>
    <w:basedOn w:val="Normal0"/>
    <w:link w:val="TitleChar"/>
    <w:qFormat/>
    <w:rsid w:val="00970A6E"/>
    <w:pPr>
      <w:overflowPunct w:val="0"/>
      <w:autoSpaceDE w:val="0"/>
      <w:autoSpaceDN w:val="0"/>
      <w:adjustRightInd w:val="0"/>
      <w:spacing w:after="0" w:line="240" w:lineRule="auto"/>
      <w:jc w:val="center"/>
      <w:textAlignment w:val="baseline"/>
    </w:pPr>
    <w:rPr>
      <w:rFonts w:eastAsia="Times New Roman" w:cs="Times New Roman"/>
      <w:b/>
      <w:sz w:val="48"/>
      <w:szCs w:val="24"/>
      <w:lang w:val="es-ES_tradnl" w:eastAsia="fr-FR"/>
    </w:rPr>
  </w:style>
  <w:style w:type="character" w:customStyle="1" w:styleId="TitleChar">
    <w:name w:val="Title Char"/>
    <w:basedOn w:val="DefaultParagraphFont"/>
    <w:link w:val="Title"/>
    <w:rsid w:val="00970A6E"/>
    <w:rPr>
      <w:rFonts w:ascii="Times New Roman" w:eastAsia="Times New Roman" w:hAnsi="Times New Roman" w:cs="Times New Roman"/>
      <w:b/>
      <w:sz w:val="48"/>
      <w:szCs w:val="24"/>
      <w:lang w:val="es-ES_tradnl" w:eastAsia="fr-FR"/>
    </w:rPr>
  </w:style>
  <w:style w:type="paragraph" w:customStyle="1" w:styleId="Subtitle2">
    <w:name w:val="Subtitle 2"/>
    <w:basedOn w:val="Footer"/>
    <w:rsid w:val="00970A6E"/>
    <w:pPr>
      <w:tabs>
        <w:tab w:val="clear" w:pos="4513"/>
        <w:tab w:val="clear" w:pos="9026"/>
      </w:tabs>
      <w:overflowPunct w:val="0"/>
      <w:autoSpaceDE w:val="0"/>
      <w:autoSpaceDN w:val="0"/>
      <w:adjustRightInd w:val="0"/>
      <w:spacing w:before="120"/>
      <w:jc w:val="center"/>
      <w:textAlignment w:val="baseline"/>
    </w:pPr>
    <w:rPr>
      <w:rFonts w:eastAsia="Times New Roman" w:cs="Times New Roman"/>
      <w:b/>
      <w:sz w:val="32"/>
      <w:szCs w:val="24"/>
      <w:lang w:val="x-none" w:eastAsia="fr-FR"/>
    </w:rPr>
  </w:style>
  <w:style w:type="paragraph" w:styleId="List">
    <w:name w:val="List"/>
    <w:aliases w:val="1. List"/>
    <w:basedOn w:val="Normal0"/>
    <w:rsid w:val="00970A6E"/>
    <w:pPr>
      <w:overflowPunct w:val="0"/>
      <w:autoSpaceDE w:val="0"/>
      <w:autoSpaceDN w:val="0"/>
      <w:adjustRightInd w:val="0"/>
      <w:spacing w:before="120" w:after="120" w:line="240" w:lineRule="auto"/>
      <w:ind w:left="1440"/>
      <w:textAlignment w:val="baseline"/>
    </w:pPr>
    <w:rPr>
      <w:rFonts w:eastAsia="Times New Roman" w:cs="Arial"/>
      <w:szCs w:val="24"/>
      <w:lang w:val="en-US" w:eastAsia="fr-FR"/>
    </w:rPr>
  </w:style>
  <w:style w:type="paragraph" w:customStyle="1" w:styleId="Outline1">
    <w:name w:val="Outline1"/>
    <w:basedOn w:val="Outline"/>
    <w:next w:val="Outline2"/>
    <w:rsid w:val="00970A6E"/>
    <w:pPr>
      <w:keepNext/>
      <w:tabs>
        <w:tab w:val="left" w:pos="432"/>
      </w:tabs>
      <w:ind w:left="432" w:hanging="432"/>
    </w:pPr>
  </w:style>
  <w:style w:type="paragraph" w:customStyle="1" w:styleId="Outline2">
    <w:name w:val="Outline2"/>
    <w:basedOn w:val="Normal0"/>
    <w:rsid w:val="00970A6E"/>
    <w:pPr>
      <w:tabs>
        <w:tab w:val="left" w:pos="864"/>
      </w:tabs>
      <w:overflowPunct w:val="0"/>
      <w:autoSpaceDE w:val="0"/>
      <w:autoSpaceDN w:val="0"/>
      <w:adjustRightInd w:val="0"/>
      <w:spacing w:before="240" w:after="0" w:line="240" w:lineRule="auto"/>
      <w:ind w:left="864" w:hanging="504"/>
      <w:jc w:val="left"/>
      <w:textAlignment w:val="baseline"/>
    </w:pPr>
    <w:rPr>
      <w:rFonts w:eastAsia="Times New Roman" w:cs="Arial"/>
      <w:kern w:val="28"/>
      <w:szCs w:val="24"/>
      <w:lang w:eastAsia="fr-FR"/>
    </w:rPr>
  </w:style>
  <w:style w:type="paragraph" w:customStyle="1" w:styleId="Outline3">
    <w:name w:val="Outline3"/>
    <w:basedOn w:val="Normal0"/>
    <w:rsid w:val="00970A6E"/>
    <w:pPr>
      <w:tabs>
        <w:tab w:val="left" w:pos="1368"/>
      </w:tabs>
      <w:overflowPunct w:val="0"/>
      <w:autoSpaceDE w:val="0"/>
      <w:autoSpaceDN w:val="0"/>
      <w:adjustRightInd w:val="0"/>
      <w:spacing w:before="240" w:after="0" w:line="240" w:lineRule="auto"/>
      <w:ind w:left="1368" w:hanging="504"/>
      <w:jc w:val="left"/>
      <w:textAlignment w:val="baseline"/>
    </w:pPr>
    <w:rPr>
      <w:rFonts w:eastAsia="Times New Roman" w:cs="Arial"/>
      <w:kern w:val="28"/>
      <w:szCs w:val="24"/>
      <w:lang w:eastAsia="fr-FR"/>
    </w:rPr>
  </w:style>
  <w:style w:type="paragraph" w:customStyle="1" w:styleId="Outline4">
    <w:name w:val="Outline4"/>
    <w:basedOn w:val="Normal0"/>
    <w:rsid w:val="00970A6E"/>
    <w:pPr>
      <w:tabs>
        <w:tab w:val="left" w:pos="1872"/>
      </w:tabs>
      <w:overflowPunct w:val="0"/>
      <w:autoSpaceDE w:val="0"/>
      <w:autoSpaceDN w:val="0"/>
      <w:adjustRightInd w:val="0"/>
      <w:spacing w:before="240" w:after="0" w:line="240" w:lineRule="auto"/>
      <w:ind w:left="1872" w:hanging="504"/>
      <w:jc w:val="left"/>
      <w:textAlignment w:val="baseline"/>
    </w:pPr>
    <w:rPr>
      <w:rFonts w:eastAsia="Times New Roman" w:cs="Arial"/>
      <w:kern w:val="28"/>
      <w:szCs w:val="24"/>
      <w:lang w:eastAsia="fr-FR"/>
    </w:rPr>
  </w:style>
  <w:style w:type="paragraph" w:customStyle="1" w:styleId="outlinebullet">
    <w:name w:val="outlinebullet"/>
    <w:basedOn w:val="Normal0"/>
    <w:rsid w:val="00970A6E"/>
    <w:pPr>
      <w:tabs>
        <w:tab w:val="left" w:pos="1440"/>
      </w:tabs>
      <w:overflowPunct w:val="0"/>
      <w:autoSpaceDE w:val="0"/>
      <w:autoSpaceDN w:val="0"/>
      <w:adjustRightInd w:val="0"/>
      <w:spacing w:before="120" w:after="0" w:line="240" w:lineRule="auto"/>
      <w:ind w:left="1440" w:hanging="450"/>
      <w:jc w:val="left"/>
      <w:textAlignment w:val="baseline"/>
    </w:pPr>
    <w:rPr>
      <w:rFonts w:eastAsia="Times New Roman" w:cs="Arial"/>
      <w:szCs w:val="24"/>
      <w:lang w:eastAsia="fr-FR"/>
    </w:rPr>
  </w:style>
  <w:style w:type="paragraph" w:customStyle="1" w:styleId="BodyText21">
    <w:name w:val="Body Text 21"/>
    <w:basedOn w:val="Normal0"/>
    <w:rsid w:val="00970A6E"/>
    <w:pPr>
      <w:overflowPunct w:val="0"/>
      <w:autoSpaceDE w:val="0"/>
      <w:autoSpaceDN w:val="0"/>
      <w:adjustRightInd w:val="0"/>
      <w:spacing w:before="120" w:after="120" w:line="240" w:lineRule="auto"/>
      <w:jc w:val="center"/>
      <w:textAlignment w:val="baseline"/>
    </w:pPr>
    <w:rPr>
      <w:rFonts w:eastAsia="Times New Roman" w:cs="Arial"/>
      <w:b/>
      <w:sz w:val="28"/>
      <w:szCs w:val="24"/>
      <w:lang w:val="es-ES_tradnl" w:eastAsia="fr-FR"/>
    </w:rPr>
  </w:style>
  <w:style w:type="paragraph" w:customStyle="1" w:styleId="SectionVIIHeader2">
    <w:name w:val="Section VII Header2"/>
    <w:basedOn w:val="Heading1"/>
    <w:rsid w:val="00970A6E"/>
    <w:pPr>
      <w:keepNext w:val="0"/>
      <w:keepLines w:val="0"/>
      <w:tabs>
        <w:tab w:val="left" w:pos="360"/>
      </w:tabs>
      <w:overflowPunct w:val="0"/>
      <w:autoSpaceDE w:val="0"/>
      <w:autoSpaceDN w:val="0"/>
      <w:adjustRightInd w:val="0"/>
      <w:spacing w:before="0" w:after="200" w:line="240" w:lineRule="auto"/>
      <w:ind w:left="360" w:hanging="360"/>
      <w:textAlignment w:val="baseline"/>
      <w:outlineLvl w:val="9"/>
    </w:pPr>
    <w:rPr>
      <w:rFonts w:ascii="Times New Roman" w:eastAsia="Times New Roman" w:hAnsi="Times New Roman" w:cs="Times New Roman"/>
      <w:color w:val="auto"/>
      <w:kern w:val="28"/>
      <w:szCs w:val="24"/>
      <w:lang w:val="x-none" w:eastAsia="fr-FR"/>
    </w:rPr>
  </w:style>
  <w:style w:type="paragraph" w:customStyle="1" w:styleId="2AutoList1">
    <w:name w:val="2AutoList1"/>
    <w:basedOn w:val="Normal0"/>
    <w:rsid w:val="00970A6E"/>
    <w:pPr>
      <w:tabs>
        <w:tab w:val="left" w:pos="504"/>
      </w:tabs>
      <w:overflowPunct w:val="0"/>
      <w:autoSpaceDE w:val="0"/>
      <w:autoSpaceDN w:val="0"/>
      <w:adjustRightInd w:val="0"/>
      <w:spacing w:after="0" w:line="240" w:lineRule="auto"/>
      <w:ind w:left="504" w:hanging="504"/>
      <w:textAlignment w:val="baseline"/>
    </w:pPr>
    <w:rPr>
      <w:rFonts w:eastAsia="Times New Roman" w:cs="Arial"/>
      <w:szCs w:val="24"/>
      <w:lang w:val="es-ES_tradnl" w:eastAsia="fr-FR"/>
    </w:rPr>
  </w:style>
  <w:style w:type="paragraph" w:customStyle="1" w:styleId="Header3-Paragraph">
    <w:name w:val="Header 3 - Paragraph"/>
    <w:basedOn w:val="Normal0"/>
    <w:rsid w:val="00970A6E"/>
    <w:pPr>
      <w:tabs>
        <w:tab w:val="left" w:pos="504"/>
      </w:tabs>
      <w:overflowPunct w:val="0"/>
      <w:autoSpaceDE w:val="0"/>
      <w:autoSpaceDN w:val="0"/>
      <w:adjustRightInd w:val="0"/>
      <w:spacing w:after="200" w:line="240" w:lineRule="auto"/>
      <w:ind w:left="504" w:hanging="504"/>
      <w:textAlignment w:val="baseline"/>
    </w:pPr>
    <w:rPr>
      <w:rFonts w:eastAsia="Times New Roman" w:cs="Arial"/>
      <w:szCs w:val="24"/>
      <w:lang w:val="en-US" w:eastAsia="fr-FR"/>
    </w:rPr>
  </w:style>
  <w:style w:type="paragraph" w:customStyle="1" w:styleId="P3Header1-Clauses">
    <w:name w:val="P3 Header1-Clauses"/>
    <w:basedOn w:val="Header1-Clauses"/>
    <w:rsid w:val="00970A6E"/>
    <w:pPr>
      <w:tabs>
        <w:tab w:val="left" w:pos="864"/>
      </w:tabs>
      <w:ind w:left="864"/>
    </w:pPr>
  </w:style>
  <w:style w:type="paragraph" w:customStyle="1" w:styleId="Header1-Clauses">
    <w:name w:val="Header 1 - Clauses"/>
    <w:basedOn w:val="Normal0"/>
    <w:rsid w:val="00970A6E"/>
    <w:pPr>
      <w:tabs>
        <w:tab w:val="left" w:pos="432"/>
      </w:tabs>
      <w:overflowPunct w:val="0"/>
      <w:autoSpaceDE w:val="0"/>
      <w:autoSpaceDN w:val="0"/>
      <w:adjustRightInd w:val="0"/>
      <w:spacing w:after="0" w:line="240" w:lineRule="auto"/>
      <w:ind w:left="432" w:hanging="432"/>
      <w:jc w:val="left"/>
      <w:textAlignment w:val="baseline"/>
    </w:pPr>
    <w:rPr>
      <w:rFonts w:eastAsia="Times New Roman" w:cs="Arial"/>
      <w:b/>
      <w:szCs w:val="24"/>
      <w:lang w:val="es-ES_tradnl" w:eastAsia="fr-FR"/>
    </w:rPr>
  </w:style>
  <w:style w:type="paragraph" w:customStyle="1" w:styleId="SectionXHeader3">
    <w:name w:val="Section X Header 3"/>
    <w:basedOn w:val="Heading1"/>
    <w:rsid w:val="00970A6E"/>
    <w:pPr>
      <w:keepNext w:val="0"/>
      <w:keepLines w:val="0"/>
      <w:overflowPunct w:val="0"/>
      <w:autoSpaceDE w:val="0"/>
      <w:autoSpaceDN w:val="0"/>
      <w:adjustRightInd w:val="0"/>
      <w:spacing w:before="0" w:line="240" w:lineRule="auto"/>
      <w:ind w:left="432" w:hanging="432"/>
      <w:textAlignment w:val="baseline"/>
      <w:outlineLvl w:val="9"/>
    </w:pPr>
    <w:rPr>
      <w:rFonts w:ascii="Times New Roman" w:eastAsia="Times New Roman" w:hAnsi="Times New Roman" w:cs="Times New Roman"/>
      <w:color w:val="auto"/>
      <w:sz w:val="40"/>
      <w:szCs w:val="24"/>
      <w:lang w:val="x-none" w:eastAsia="fr-FR"/>
    </w:rPr>
  </w:style>
  <w:style w:type="paragraph" w:styleId="Subtitle">
    <w:name w:val="Subtitle"/>
    <w:basedOn w:val="Normal0"/>
    <w:link w:val="SubtitleChar"/>
    <w:uiPriority w:val="11"/>
    <w:qFormat/>
    <w:rsid w:val="00970A6E"/>
    <w:pPr>
      <w:overflowPunct w:val="0"/>
      <w:autoSpaceDE w:val="0"/>
      <w:autoSpaceDN w:val="0"/>
      <w:adjustRightInd w:val="0"/>
      <w:spacing w:after="0" w:line="240" w:lineRule="auto"/>
      <w:jc w:val="center"/>
      <w:textAlignment w:val="baseline"/>
    </w:pPr>
    <w:rPr>
      <w:rFonts w:eastAsia="Times New Roman" w:cs="Times New Roman"/>
      <w:b/>
      <w:sz w:val="44"/>
      <w:szCs w:val="24"/>
      <w:lang w:val="es-ES_tradnl" w:eastAsia="fr-FR"/>
    </w:rPr>
  </w:style>
  <w:style w:type="character" w:customStyle="1" w:styleId="SubtitleChar">
    <w:name w:val="Subtitle Char"/>
    <w:basedOn w:val="DefaultParagraphFont"/>
    <w:link w:val="Subtitle"/>
    <w:uiPriority w:val="11"/>
    <w:rsid w:val="00970A6E"/>
    <w:rPr>
      <w:rFonts w:ascii="Times New Roman" w:eastAsia="Times New Roman" w:hAnsi="Times New Roman" w:cs="Times New Roman"/>
      <w:b/>
      <w:sz w:val="44"/>
      <w:szCs w:val="24"/>
      <w:lang w:val="es-ES_tradnl" w:eastAsia="fr-FR"/>
    </w:rPr>
  </w:style>
  <w:style w:type="paragraph" w:customStyle="1" w:styleId="Header2-SubClauses">
    <w:name w:val="Header 2 - SubClauses"/>
    <w:basedOn w:val="Normal0"/>
    <w:rsid w:val="00970A6E"/>
    <w:pPr>
      <w:tabs>
        <w:tab w:val="left" w:pos="619"/>
      </w:tabs>
      <w:overflowPunct w:val="0"/>
      <w:autoSpaceDE w:val="0"/>
      <w:autoSpaceDN w:val="0"/>
      <w:adjustRightInd w:val="0"/>
      <w:spacing w:after="200" w:line="240" w:lineRule="auto"/>
      <w:textAlignment w:val="baseline"/>
    </w:pPr>
    <w:rPr>
      <w:rFonts w:eastAsia="Times New Roman" w:cs="Arial"/>
      <w:szCs w:val="24"/>
      <w:lang w:val="es-ES_tradnl" w:eastAsia="fr-FR"/>
    </w:rPr>
  </w:style>
  <w:style w:type="paragraph" w:styleId="BodyTextIndent3">
    <w:name w:val="Body Text Indent 3"/>
    <w:basedOn w:val="Normal0"/>
    <w:link w:val="BodyTextIndent3Char"/>
    <w:uiPriority w:val="99"/>
    <w:rsid w:val="00970A6E"/>
    <w:pPr>
      <w:overflowPunct w:val="0"/>
      <w:autoSpaceDE w:val="0"/>
      <w:autoSpaceDN w:val="0"/>
      <w:adjustRightInd w:val="0"/>
      <w:spacing w:before="240" w:after="0" w:line="240" w:lineRule="auto"/>
      <w:ind w:left="576"/>
      <w:textAlignment w:val="baseline"/>
    </w:pPr>
    <w:rPr>
      <w:rFonts w:eastAsia="Times New Roman" w:cs="Times New Roman"/>
      <w:szCs w:val="24"/>
      <w:lang w:val="en-US" w:eastAsia="fr-FR"/>
    </w:rPr>
  </w:style>
  <w:style w:type="character" w:customStyle="1" w:styleId="BodyTextIndent3Char">
    <w:name w:val="Body Text Indent 3 Char"/>
    <w:basedOn w:val="DefaultParagraphFont"/>
    <w:link w:val="BodyTextIndent3"/>
    <w:uiPriority w:val="99"/>
    <w:rsid w:val="00970A6E"/>
    <w:rPr>
      <w:rFonts w:ascii="Times New Roman" w:eastAsia="Times New Roman" w:hAnsi="Times New Roman" w:cs="Times New Roman"/>
      <w:sz w:val="24"/>
      <w:szCs w:val="24"/>
      <w:lang w:eastAsia="fr-FR"/>
    </w:rPr>
  </w:style>
  <w:style w:type="paragraph" w:customStyle="1" w:styleId="SectionVHeader">
    <w:name w:val="Section V. Header"/>
    <w:basedOn w:val="Normal0"/>
    <w:rsid w:val="00970A6E"/>
    <w:pPr>
      <w:overflowPunct w:val="0"/>
      <w:autoSpaceDE w:val="0"/>
      <w:autoSpaceDN w:val="0"/>
      <w:adjustRightInd w:val="0"/>
      <w:spacing w:after="0" w:line="240" w:lineRule="auto"/>
      <w:jc w:val="center"/>
      <w:textAlignment w:val="baseline"/>
    </w:pPr>
    <w:rPr>
      <w:rFonts w:eastAsia="Times New Roman" w:cs="Arial"/>
      <w:b/>
      <w:sz w:val="36"/>
      <w:szCs w:val="24"/>
      <w:lang w:val="es-ES_tradnl" w:eastAsia="fr-FR"/>
    </w:rPr>
  </w:style>
  <w:style w:type="paragraph" w:customStyle="1" w:styleId="BankNormal">
    <w:name w:val="BankNormal"/>
    <w:basedOn w:val="Normal0"/>
    <w:rsid w:val="00970A6E"/>
    <w:pPr>
      <w:overflowPunct w:val="0"/>
      <w:autoSpaceDE w:val="0"/>
      <w:autoSpaceDN w:val="0"/>
      <w:adjustRightInd w:val="0"/>
      <w:spacing w:after="240" w:line="240" w:lineRule="auto"/>
      <w:jc w:val="left"/>
      <w:textAlignment w:val="baseline"/>
    </w:pPr>
    <w:rPr>
      <w:rFonts w:eastAsia="Times New Roman" w:cs="Arial"/>
      <w:szCs w:val="24"/>
      <w:lang w:val="en-US" w:eastAsia="fr-FR"/>
    </w:rPr>
  </w:style>
  <w:style w:type="paragraph" w:customStyle="1" w:styleId="TOCNumber1">
    <w:name w:val="TOC Number1"/>
    <w:basedOn w:val="Heading4"/>
    <w:rsid w:val="00970A6E"/>
    <w:pPr>
      <w:keepNext w:val="0"/>
      <w:keepLines w:val="0"/>
      <w:overflowPunct w:val="0"/>
      <w:autoSpaceDE w:val="0"/>
      <w:autoSpaceDN w:val="0"/>
      <w:adjustRightInd w:val="0"/>
      <w:spacing w:before="0" w:line="240" w:lineRule="auto"/>
      <w:jc w:val="left"/>
      <w:textAlignment w:val="baseline"/>
      <w:outlineLvl w:val="9"/>
    </w:pPr>
    <w:rPr>
      <w:rFonts w:eastAsia="Times New Roman" w:cs="Times New Roman"/>
      <w:iCs w:val="0"/>
      <w:color w:val="auto"/>
      <w:szCs w:val="24"/>
      <w:lang w:eastAsia="x-none"/>
    </w:rPr>
  </w:style>
  <w:style w:type="paragraph" w:styleId="BodyText3">
    <w:name w:val="Body Text 3"/>
    <w:basedOn w:val="Normal0"/>
    <w:link w:val="BodyText3Char"/>
    <w:uiPriority w:val="99"/>
    <w:rsid w:val="00970A6E"/>
    <w:pPr>
      <w:overflowPunct w:val="0"/>
      <w:autoSpaceDE w:val="0"/>
      <w:autoSpaceDN w:val="0"/>
      <w:adjustRightInd w:val="0"/>
      <w:spacing w:after="0" w:line="240" w:lineRule="auto"/>
      <w:jc w:val="center"/>
      <w:textAlignment w:val="baseline"/>
    </w:pPr>
    <w:rPr>
      <w:rFonts w:ascii="Times New Roman Bold" w:eastAsia="Times New Roman" w:hAnsi="Times New Roman Bold" w:cs="Times New Roman"/>
      <w:spacing w:val="80"/>
      <w:sz w:val="40"/>
      <w:szCs w:val="24"/>
      <w:lang w:val="x-none" w:eastAsia="fr-FR"/>
    </w:rPr>
  </w:style>
  <w:style w:type="character" w:customStyle="1" w:styleId="BodyText3Char">
    <w:name w:val="Body Text 3 Char"/>
    <w:basedOn w:val="DefaultParagraphFont"/>
    <w:link w:val="BodyText3"/>
    <w:uiPriority w:val="99"/>
    <w:rsid w:val="00970A6E"/>
    <w:rPr>
      <w:rFonts w:ascii="Times New Roman Bold" w:eastAsia="Times New Roman" w:hAnsi="Times New Roman Bold" w:cs="Times New Roman"/>
      <w:spacing w:val="80"/>
      <w:sz w:val="40"/>
      <w:szCs w:val="24"/>
      <w:lang w:val="x-none" w:eastAsia="fr-FR"/>
    </w:rPr>
  </w:style>
  <w:style w:type="paragraph" w:styleId="DocumentMap">
    <w:name w:val="Document Map"/>
    <w:basedOn w:val="Normal0"/>
    <w:link w:val="DocumentMapChar"/>
    <w:uiPriority w:val="99"/>
    <w:rsid w:val="00970A6E"/>
    <w:pPr>
      <w:shd w:val="clear" w:color="auto" w:fill="000080"/>
      <w:overflowPunct w:val="0"/>
      <w:autoSpaceDE w:val="0"/>
      <w:autoSpaceDN w:val="0"/>
      <w:adjustRightInd w:val="0"/>
      <w:spacing w:after="0" w:line="240" w:lineRule="auto"/>
      <w:jc w:val="left"/>
      <w:textAlignment w:val="baseline"/>
    </w:pPr>
    <w:rPr>
      <w:rFonts w:ascii="Tahoma" w:eastAsia="Times New Roman" w:hAnsi="Tahoma" w:cs="Times New Roman"/>
      <w:szCs w:val="24"/>
      <w:lang w:val="x-none" w:eastAsia="fr-FR"/>
    </w:rPr>
  </w:style>
  <w:style w:type="character" w:customStyle="1" w:styleId="DocumentMapChar">
    <w:name w:val="Document Map Char"/>
    <w:basedOn w:val="DefaultParagraphFont"/>
    <w:link w:val="DocumentMap"/>
    <w:uiPriority w:val="99"/>
    <w:rsid w:val="00970A6E"/>
    <w:rPr>
      <w:rFonts w:ascii="Tahoma" w:eastAsia="Times New Roman" w:hAnsi="Tahoma" w:cs="Times New Roman"/>
      <w:sz w:val="24"/>
      <w:szCs w:val="24"/>
      <w:shd w:val="clear" w:color="auto" w:fill="000080"/>
      <w:lang w:val="x-none" w:eastAsia="fr-FR"/>
    </w:rPr>
  </w:style>
  <w:style w:type="paragraph" w:customStyle="1" w:styleId="explanatorynotes">
    <w:name w:val="explanatory_notes"/>
    <w:basedOn w:val="Normal0"/>
    <w:rsid w:val="00970A6E"/>
    <w:pPr>
      <w:suppressAutoHyphens/>
      <w:overflowPunct w:val="0"/>
      <w:autoSpaceDE w:val="0"/>
      <w:autoSpaceDN w:val="0"/>
      <w:adjustRightInd w:val="0"/>
      <w:spacing w:after="120" w:line="360" w:lineRule="exact"/>
      <w:textAlignment w:val="baseline"/>
    </w:pPr>
    <w:rPr>
      <w:rFonts w:ascii="Arial" w:eastAsia="Times New Roman" w:hAnsi="Arial" w:cs="Arial"/>
      <w:sz w:val="22"/>
      <w:szCs w:val="24"/>
      <w:lang w:val="en-US" w:eastAsia="fr-FR"/>
    </w:rPr>
  </w:style>
  <w:style w:type="paragraph" w:customStyle="1" w:styleId="Sub-ClauseText">
    <w:name w:val="Sub-Clause Text"/>
    <w:basedOn w:val="Normal0"/>
    <w:rsid w:val="00970A6E"/>
    <w:pPr>
      <w:overflowPunct w:val="0"/>
      <w:autoSpaceDE w:val="0"/>
      <w:autoSpaceDN w:val="0"/>
      <w:adjustRightInd w:val="0"/>
      <w:spacing w:before="120" w:after="120" w:line="240" w:lineRule="auto"/>
      <w:textAlignment w:val="baseline"/>
    </w:pPr>
    <w:rPr>
      <w:rFonts w:eastAsia="Times New Roman" w:cs="Arial"/>
      <w:spacing w:val="-4"/>
      <w:szCs w:val="24"/>
      <w:lang w:val="en-US" w:eastAsia="fr-FR"/>
    </w:rPr>
  </w:style>
  <w:style w:type="paragraph" w:customStyle="1" w:styleId="SectionVIHeader">
    <w:name w:val="Section VI. Header"/>
    <w:basedOn w:val="SectionVHeader"/>
    <w:rsid w:val="00970A6E"/>
    <w:rPr>
      <w:lang w:val="en-US"/>
    </w:rPr>
  </w:style>
  <w:style w:type="character" w:customStyle="1" w:styleId="Table">
    <w:name w:val="Table"/>
    <w:rsid w:val="00970A6E"/>
    <w:rPr>
      <w:rFonts w:ascii="Arial" w:hAnsi="Arial"/>
      <w:sz w:val="20"/>
    </w:rPr>
  </w:style>
  <w:style w:type="paragraph" w:customStyle="1" w:styleId="Head2">
    <w:name w:val="Head 2"/>
    <w:basedOn w:val="Heading9"/>
    <w:rsid w:val="00970A6E"/>
    <w:pPr>
      <w:keepNext/>
      <w:widowControl w:val="0"/>
      <w:tabs>
        <w:tab w:val="clear" w:pos="1584"/>
      </w:tabs>
      <w:suppressAutoHyphens/>
      <w:spacing w:before="0" w:after="0"/>
      <w:ind w:left="0" w:firstLine="0"/>
      <w:outlineLvl w:val="9"/>
    </w:pPr>
    <w:rPr>
      <w:rFonts w:ascii="Times New Roman Bold" w:hAnsi="Times New Roman Bold"/>
      <w:b w:val="0"/>
      <w:i w:val="0"/>
      <w:spacing w:val="-4"/>
      <w:sz w:val="32"/>
      <w:lang w:val="en-US"/>
    </w:rPr>
  </w:style>
  <w:style w:type="character" w:customStyle="1" w:styleId="Parahead">
    <w:name w:val="Para head"/>
    <w:rsid w:val="00970A6E"/>
    <w:rPr>
      <w:sz w:val="20"/>
    </w:rPr>
  </w:style>
  <w:style w:type="paragraph" w:customStyle="1" w:styleId="sectionIIIheader">
    <w:name w:val="section III header"/>
    <w:basedOn w:val="Normal0"/>
    <w:rsid w:val="00970A6E"/>
    <w:pPr>
      <w:overflowPunct w:val="0"/>
      <w:autoSpaceDE w:val="0"/>
      <w:autoSpaceDN w:val="0"/>
      <w:adjustRightInd w:val="0"/>
      <w:spacing w:before="240" w:after="0" w:line="240" w:lineRule="auto"/>
      <w:jc w:val="left"/>
      <w:textAlignment w:val="baseline"/>
    </w:pPr>
    <w:rPr>
      <w:rFonts w:ascii="Arial Black" w:eastAsia="Times New Roman" w:hAnsi="Arial Black" w:cs="Arial"/>
      <w:szCs w:val="24"/>
      <w:lang w:val="en-US" w:eastAsia="fr-FR"/>
    </w:rPr>
  </w:style>
  <w:style w:type="paragraph" w:customStyle="1" w:styleId="titulo">
    <w:name w:val="titulo"/>
    <w:basedOn w:val="Heading5"/>
    <w:rsid w:val="00970A6E"/>
    <w:pPr>
      <w:keepNext w:val="0"/>
      <w:keepLines w:val="0"/>
      <w:numPr>
        <w:ilvl w:val="4"/>
        <w:numId w:val="0"/>
      </w:numPr>
      <w:overflowPunct w:val="0"/>
      <w:autoSpaceDE w:val="0"/>
      <w:autoSpaceDN w:val="0"/>
      <w:adjustRightInd w:val="0"/>
      <w:spacing w:before="0" w:after="240" w:line="240" w:lineRule="auto"/>
      <w:ind w:left="1008" w:hanging="1008"/>
      <w:jc w:val="center"/>
      <w:textAlignment w:val="baseline"/>
      <w:outlineLvl w:val="9"/>
    </w:pPr>
    <w:rPr>
      <w:rFonts w:ascii="Times New Roman Bold" w:eastAsia="Times New Roman" w:hAnsi="Times New Roman Bold" w:cs="Times New Roman"/>
      <w:color w:val="auto"/>
      <w:sz w:val="24"/>
      <w:szCs w:val="24"/>
      <w:lang w:val="en-US" w:eastAsia="fr-FR"/>
    </w:rPr>
  </w:style>
  <w:style w:type="paragraph" w:customStyle="1" w:styleId="Part">
    <w:name w:val="Part"/>
    <w:basedOn w:val="Normal0"/>
    <w:next w:val="Normal0"/>
    <w:rsid w:val="00970A6E"/>
    <w:pPr>
      <w:suppressAutoHyphens/>
      <w:overflowPunct w:val="0"/>
      <w:autoSpaceDE w:val="0"/>
      <w:autoSpaceDN w:val="0"/>
      <w:adjustRightInd w:val="0"/>
      <w:spacing w:before="1200" w:after="0" w:line="240" w:lineRule="auto"/>
      <w:jc w:val="center"/>
      <w:textAlignment w:val="baseline"/>
    </w:pPr>
    <w:rPr>
      <w:rFonts w:eastAsia="Times New Roman" w:cs="Arial"/>
      <w:b/>
      <w:sz w:val="56"/>
      <w:szCs w:val="24"/>
      <w:lang w:eastAsia="fr-FR"/>
    </w:rPr>
  </w:style>
  <w:style w:type="paragraph" w:customStyle="1" w:styleId="StyleHeader1-ClausesLeft0Firstline0">
    <w:name w:val="Style Header 1 - Clauses + Left:  0&quot; First line:  0&quot;"/>
    <w:basedOn w:val="Header1-Clauses"/>
    <w:rsid w:val="00970A6E"/>
    <w:rPr>
      <w:bCs/>
    </w:rPr>
  </w:style>
  <w:style w:type="paragraph" w:customStyle="1" w:styleId="SectionIVHeader">
    <w:name w:val="Section IV Header"/>
    <w:basedOn w:val="SectionVHeader"/>
    <w:rsid w:val="00970A6E"/>
    <w:rPr>
      <w:lang w:val="fr-FR"/>
    </w:rPr>
  </w:style>
  <w:style w:type="paragraph" w:customStyle="1" w:styleId="SectionIVHeader-2">
    <w:name w:val="Section IV Header - 2"/>
    <w:basedOn w:val="Head81"/>
    <w:rsid w:val="00970A6E"/>
  </w:style>
  <w:style w:type="paragraph" w:customStyle="1" w:styleId="StyleSectionIVHeader-2Centered">
    <w:name w:val="Style Section IV Header - 2 + Centered"/>
    <w:basedOn w:val="SectionIVHeader-2"/>
    <w:rsid w:val="00970A6E"/>
    <w:rPr>
      <w:bCs/>
    </w:rPr>
  </w:style>
  <w:style w:type="paragraph" w:customStyle="1" w:styleId="SectionIXHeading">
    <w:name w:val="Section IX Heading"/>
    <w:basedOn w:val="Head81"/>
    <w:rsid w:val="00970A6E"/>
  </w:style>
  <w:style w:type="paragraph" w:customStyle="1" w:styleId="Section1Header1">
    <w:name w:val="Section 1 Header 1"/>
    <w:basedOn w:val="BodyText21"/>
    <w:rsid w:val="00970A6E"/>
    <w:rPr>
      <w:lang w:val="fr-FR"/>
    </w:rPr>
  </w:style>
  <w:style w:type="paragraph" w:styleId="BodyTextIndent">
    <w:name w:val="Body Text Indent"/>
    <w:basedOn w:val="Normal0"/>
    <w:link w:val="BodyTextIndentChar"/>
    <w:rsid w:val="00970A6E"/>
    <w:pPr>
      <w:spacing w:after="0" w:line="240" w:lineRule="auto"/>
      <w:ind w:left="720"/>
    </w:pPr>
    <w:rPr>
      <w:rFonts w:eastAsia="Times New Roman" w:cs="Times New Roman"/>
      <w:szCs w:val="24"/>
      <w:lang w:val="es-ES_tradnl" w:eastAsia="fr-FR"/>
    </w:rPr>
  </w:style>
  <w:style w:type="character" w:customStyle="1" w:styleId="BodyTextIndentChar">
    <w:name w:val="Body Text Indent Char"/>
    <w:basedOn w:val="DefaultParagraphFont"/>
    <w:link w:val="BodyTextIndent"/>
    <w:rsid w:val="00970A6E"/>
    <w:rPr>
      <w:rFonts w:ascii="Times New Roman" w:eastAsia="Times New Roman" w:hAnsi="Times New Roman" w:cs="Times New Roman"/>
      <w:sz w:val="24"/>
      <w:szCs w:val="24"/>
      <w:lang w:val="es-ES_tradnl" w:eastAsia="fr-FR"/>
    </w:rPr>
  </w:style>
  <w:style w:type="paragraph" w:styleId="NormalWeb">
    <w:name w:val="Normal (Web)"/>
    <w:basedOn w:val="Normal0"/>
    <w:uiPriority w:val="99"/>
    <w:rsid w:val="00970A6E"/>
    <w:pPr>
      <w:spacing w:before="100" w:beforeAutospacing="1" w:after="100" w:afterAutospacing="1" w:line="240" w:lineRule="auto"/>
      <w:jc w:val="left"/>
    </w:pPr>
    <w:rPr>
      <w:rFonts w:eastAsia="Times New Roman" w:cs="Arial"/>
      <w:szCs w:val="24"/>
      <w:lang w:eastAsia="fr-FR"/>
    </w:rPr>
  </w:style>
  <w:style w:type="paragraph" w:customStyle="1" w:styleId="UG-Heading1">
    <w:name w:val="UG - Heading 1"/>
    <w:basedOn w:val="Heading1"/>
    <w:rsid w:val="00970A6E"/>
    <w:pPr>
      <w:keepLines w:val="0"/>
      <w:spacing w:before="0" w:after="200" w:line="240" w:lineRule="auto"/>
      <w:ind w:left="432" w:hanging="432"/>
    </w:pPr>
    <w:rPr>
      <w:rFonts w:ascii="Times New Roman" w:eastAsia="Times New Roman" w:hAnsi="Times New Roman" w:cs="Times New Roman"/>
      <w:color w:val="auto"/>
      <w:kern w:val="28"/>
      <w:sz w:val="36"/>
      <w:szCs w:val="24"/>
      <w:lang w:val="x-none" w:eastAsia="fr-FR"/>
    </w:rPr>
  </w:style>
  <w:style w:type="paragraph" w:customStyle="1" w:styleId="UG-Heading2">
    <w:name w:val="UG - Heading 2"/>
    <w:basedOn w:val="Heading2"/>
    <w:rsid w:val="00970A6E"/>
    <w:pPr>
      <w:keepNext w:val="0"/>
      <w:keepLines w:val="0"/>
      <w:numPr>
        <w:ilvl w:val="1"/>
      </w:numPr>
      <w:tabs>
        <w:tab w:val="left" w:pos="619"/>
      </w:tabs>
      <w:spacing w:before="0" w:after="200" w:line="240" w:lineRule="auto"/>
      <w:ind w:left="576" w:hanging="576"/>
      <w:jc w:val="center"/>
    </w:pPr>
    <w:rPr>
      <w:rFonts w:ascii="Times New Roman Bold" w:eastAsia="Times New Roman" w:hAnsi="Times New Roman Bold" w:cs="Times New Roman"/>
      <w:color w:val="auto"/>
      <w:sz w:val="28"/>
      <w:szCs w:val="28"/>
      <w:lang w:val="x-none" w:eastAsia="fr-FR"/>
    </w:rPr>
  </w:style>
  <w:style w:type="paragraph" w:customStyle="1" w:styleId="UG-Header">
    <w:name w:val="UG - Header"/>
    <w:basedOn w:val="Normal0"/>
    <w:rsid w:val="00970A6E"/>
    <w:pPr>
      <w:suppressAutoHyphens/>
      <w:overflowPunct w:val="0"/>
      <w:autoSpaceDE w:val="0"/>
      <w:autoSpaceDN w:val="0"/>
      <w:adjustRightInd w:val="0"/>
      <w:spacing w:after="0" w:line="240" w:lineRule="auto"/>
      <w:jc w:val="center"/>
      <w:textAlignment w:val="baseline"/>
    </w:pPr>
    <w:rPr>
      <w:rFonts w:eastAsia="Times New Roman" w:cs="Arial"/>
      <w:b/>
      <w:sz w:val="72"/>
      <w:szCs w:val="24"/>
      <w:lang w:eastAsia="fr-FR"/>
    </w:rPr>
  </w:style>
  <w:style w:type="paragraph" w:styleId="EndnoteText">
    <w:name w:val="endnote text"/>
    <w:basedOn w:val="Normal0"/>
    <w:link w:val="EndnoteTextChar"/>
    <w:rsid w:val="00970A6E"/>
    <w:pPr>
      <w:spacing w:after="0" w:line="240" w:lineRule="auto"/>
      <w:jc w:val="left"/>
    </w:pPr>
    <w:rPr>
      <w:rFonts w:eastAsia="Times New Roman" w:cs="Times New Roman"/>
      <w:sz w:val="20"/>
      <w:szCs w:val="24"/>
      <w:lang w:val="x-none" w:eastAsia="fr-FR"/>
    </w:rPr>
  </w:style>
  <w:style w:type="character" w:customStyle="1" w:styleId="EndnoteTextChar">
    <w:name w:val="Endnote Text Char"/>
    <w:basedOn w:val="DefaultParagraphFont"/>
    <w:link w:val="EndnoteText"/>
    <w:rsid w:val="00970A6E"/>
    <w:rPr>
      <w:rFonts w:ascii="Times New Roman" w:eastAsia="Times New Roman" w:hAnsi="Times New Roman" w:cs="Times New Roman"/>
      <w:sz w:val="20"/>
      <w:szCs w:val="24"/>
      <w:lang w:val="x-none" w:eastAsia="fr-FR"/>
    </w:rPr>
  </w:style>
  <w:style w:type="paragraph" w:customStyle="1" w:styleId="Style1">
    <w:name w:val="Style1"/>
    <w:basedOn w:val="Normal0"/>
    <w:uiPriority w:val="99"/>
    <w:rsid w:val="00970A6E"/>
    <w:pPr>
      <w:tabs>
        <w:tab w:val="num" w:pos="360"/>
      </w:tabs>
      <w:spacing w:after="0" w:line="240" w:lineRule="auto"/>
      <w:ind w:left="360" w:hanging="360"/>
      <w:jc w:val="left"/>
    </w:pPr>
    <w:rPr>
      <w:rFonts w:eastAsia="Times New Roman" w:cs="Times New Roman"/>
      <w:b/>
      <w:szCs w:val="20"/>
      <w:lang w:eastAsia="fr-FR"/>
    </w:rPr>
  </w:style>
  <w:style w:type="paragraph" w:customStyle="1" w:styleId="SectionVStyle1">
    <w:name w:val="Section V Style1"/>
    <w:basedOn w:val="Style1"/>
    <w:rsid w:val="00970A6E"/>
    <w:pPr>
      <w:tabs>
        <w:tab w:val="clear" w:pos="360"/>
      </w:tabs>
      <w:ind w:left="576" w:hanging="576"/>
    </w:pPr>
  </w:style>
  <w:style w:type="paragraph" w:customStyle="1" w:styleId="NormalWeb8">
    <w:name w:val="Normal (Web)8"/>
    <w:basedOn w:val="Normal0"/>
    <w:rsid w:val="00970A6E"/>
    <w:pPr>
      <w:spacing w:before="75" w:after="75" w:line="240" w:lineRule="auto"/>
      <w:ind w:left="225" w:right="225"/>
      <w:jc w:val="left"/>
    </w:pPr>
    <w:rPr>
      <w:rFonts w:eastAsia="Times New Roman" w:cs="Times New Roman"/>
      <w:sz w:val="22"/>
      <w:szCs w:val="20"/>
      <w:lang w:eastAsia="fr-FR"/>
    </w:rPr>
  </w:style>
  <w:style w:type="character" w:customStyle="1" w:styleId="CarCar2">
    <w:name w:val="Car Car2"/>
    <w:locked/>
    <w:rsid w:val="00970A6E"/>
    <w:rPr>
      <w:rFonts w:ascii="Arial" w:hAnsi="Arial" w:cs="Arial"/>
      <w:szCs w:val="24"/>
      <w:lang w:val="fr-FR" w:eastAsia="fr-FR" w:bidi="ar-SA"/>
    </w:rPr>
  </w:style>
  <w:style w:type="table" w:customStyle="1" w:styleId="TableGrid1">
    <w:name w:val="Table Grid1"/>
    <w:basedOn w:val="TableNormal"/>
    <w:next w:val="TableGrid"/>
    <w:rsid w:val="00970A6E"/>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0"/>
    <w:rsid w:val="00970A6E"/>
    <w:pPr>
      <w:suppressAutoHyphens/>
      <w:spacing w:after="0" w:line="240" w:lineRule="auto"/>
      <w:ind w:left="1253" w:right="-72" w:hanging="533"/>
      <w:jc w:val="left"/>
    </w:pPr>
    <w:rPr>
      <w:rFonts w:eastAsia="Times New Roman" w:cs="Times New Roman"/>
      <w:sz w:val="23"/>
      <w:szCs w:val="23"/>
      <w:lang w:eastAsia="fr-FR"/>
    </w:rPr>
  </w:style>
  <w:style w:type="paragraph" w:customStyle="1" w:styleId="Head52">
    <w:name w:val="Head 5.2"/>
    <w:basedOn w:val="Normal0"/>
    <w:rsid w:val="00970A6E"/>
    <w:pPr>
      <w:suppressAutoHyphens/>
      <w:spacing w:after="0" w:line="240" w:lineRule="auto"/>
      <w:ind w:left="533" w:hanging="533"/>
    </w:pPr>
    <w:rPr>
      <w:rFonts w:eastAsia="Times New Roman" w:cs="Times New Roman"/>
      <w:b/>
      <w:bCs/>
      <w:szCs w:val="24"/>
      <w:lang w:eastAsia="fr-FR"/>
    </w:rPr>
  </w:style>
  <w:style w:type="paragraph" w:customStyle="1" w:styleId="PAR2">
    <w:name w:val="PAR 2"/>
    <w:basedOn w:val="Normal0"/>
    <w:rsid w:val="00970A6E"/>
    <w:pPr>
      <w:spacing w:after="0" w:line="240" w:lineRule="auto"/>
      <w:ind w:left="1418"/>
    </w:pPr>
    <w:rPr>
      <w:rFonts w:ascii="Times" w:eastAsia="Times New Roman" w:hAnsi="Times" w:cs="Times"/>
      <w:sz w:val="20"/>
      <w:szCs w:val="20"/>
      <w:lang w:eastAsia="fr-FR"/>
    </w:rPr>
  </w:style>
  <w:style w:type="paragraph" w:customStyle="1" w:styleId="PAR1bis">
    <w:name w:val="PAR 1bis"/>
    <w:basedOn w:val="Normal0"/>
    <w:rsid w:val="00970A6E"/>
    <w:pPr>
      <w:spacing w:after="0" w:line="240" w:lineRule="auto"/>
      <w:ind w:left="709" w:hanging="709"/>
    </w:pPr>
    <w:rPr>
      <w:rFonts w:ascii="Times" w:eastAsia="Times New Roman" w:hAnsi="Times" w:cs="Times"/>
      <w:sz w:val="20"/>
      <w:szCs w:val="20"/>
      <w:lang w:eastAsia="fr-FR"/>
    </w:rPr>
  </w:style>
  <w:style w:type="paragraph" w:customStyle="1" w:styleId="TIT3">
    <w:name w:val="TIT 3"/>
    <w:basedOn w:val="Normal0"/>
    <w:rsid w:val="00970A6E"/>
    <w:pPr>
      <w:spacing w:after="0" w:line="240" w:lineRule="auto"/>
    </w:pPr>
    <w:rPr>
      <w:rFonts w:ascii="TimesNewRomanPS" w:eastAsia="Times New Roman" w:hAnsi="TimesNewRomanPS" w:cs="TimesNewRomanPS"/>
      <w:color w:val="000000"/>
      <w:sz w:val="20"/>
      <w:szCs w:val="20"/>
      <w:u w:val="single"/>
      <w:lang w:eastAsia="fr-FR"/>
    </w:rPr>
  </w:style>
  <w:style w:type="paragraph" w:customStyle="1" w:styleId="TIT2">
    <w:name w:val="TIT 2"/>
    <w:basedOn w:val="Normal0"/>
    <w:rsid w:val="00970A6E"/>
    <w:pPr>
      <w:spacing w:after="0" w:line="240" w:lineRule="atLeast"/>
    </w:pPr>
    <w:rPr>
      <w:rFonts w:ascii="TimesNewRomanPS" w:eastAsia="Times New Roman" w:hAnsi="TimesNewRomanPS" w:cs="TimesNewRomanPS"/>
      <w:b/>
      <w:bCs/>
      <w:color w:val="000000"/>
      <w:sz w:val="20"/>
      <w:szCs w:val="20"/>
      <w:u w:val="single"/>
      <w:lang w:eastAsia="fr-FR"/>
    </w:rPr>
  </w:style>
  <w:style w:type="paragraph" w:styleId="EnvelopeReturn">
    <w:name w:val="envelope return"/>
    <w:basedOn w:val="Normal0"/>
    <w:rsid w:val="00970A6E"/>
    <w:pPr>
      <w:overflowPunct w:val="0"/>
      <w:autoSpaceDE w:val="0"/>
      <w:autoSpaceDN w:val="0"/>
      <w:adjustRightInd w:val="0"/>
      <w:spacing w:after="0" w:line="240" w:lineRule="auto"/>
      <w:jc w:val="left"/>
      <w:textAlignment w:val="baseline"/>
    </w:pPr>
    <w:rPr>
      <w:rFonts w:eastAsia="Times New Roman" w:cs="Times New Roman"/>
      <w:szCs w:val="24"/>
      <w:lang w:eastAsia="fr-FR"/>
    </w:rPr>
  </w:style>
  <w:style w:type="paragraph" w:styleId="TOAHeading">
    <w:name w:val="toa heading"/>
    <w:basedOn w:val="Normal0"/>
    <w:next w:val="Normal0"/>
    <w:rsid w:val="00970A6E"/>
    <w:pPr>
      <w:tabs>
        <w:tab w:val="left" w:pos="9000"/>
        <w:tab w:val="right" w:pos="9360"/>
      </w:tabs>
      <w:suppressAutoHyphens/>
      <w:overflowPunct w:val="0"/>
      <w:autoSpaceDE w:val="0"/>
      <w:autoSpaceDN w:val="0"/>
      <w:adjustRightInd w:val="0"/>
      <w:spacing w:after="0" w:line="240" w:lineRule="auto"/>
      <w:jc w:val="left"/>
      <w:textAlignment w:val="baseline"/>
    </w:pPr>
    <w:rPr>
      <w:rFonts w:ascii="Courier New" w:eastAsia="Times New Roman" w:hAnsi="Courier New" w:cs="Times New Roman"/>
      <w:sz w:val="20"/>
      <w:szCs w:val="20"/>
      <w:lang w:val="en-US" w:eastAsia="fr-FR"/>
    </w:rPr>
  </w:style>
  <w:style w:type="character" w:customStyle="1" w:styleId="appeldenote">
    <w:name w:val="appel de note"/>
    <w:rsid w:val="00970A6E"/>
    <w:rPr>
      <w:vertAlign w:val="superscript"/>
    </w:rPr>
  </w:style>
  <w:style w:type="paragraph" w:customStyle="1" w:styleId="TexteCarCar">
    <w:name w:val="Texte Car Car"/>
    <w:basedOn w:val="Normal0"/>
    <w:rsid w:val="00970A6E"/>
    <w:pPr>
      <w:keepLines/>
      <w:spacing w:before="120" w:after="0" w:line="240" w:lineRule="auto"/>
    </w:pPr>
    <w:rPr>
      <w:rFonts w:ascii="Arial" w:eastAsia="Times New Roman" w:hAnsi="Arial" w:cs="Times New Roman"/>
      <w:sz w:val="20"/>
      <w:szCs w:val="20"/>
      <w:lang w:eastAsia="fr-FR"/>
    </w:rPr>
  </w:style>
  <w:style w:type="paragraph" w:customStyle="1" w:styleId="StyleTitre1">
    <w:name w:val="Style Titre 1"/>
    <w:aliases w:val="ARTICLE + 105 pt Gauche Avant : 6 pt Après : 6 pt"/>
    <w:basedOn w:val="Heading1"/>
    <w:rsid w:val="00970A6E"/>
    <w:pPr>
      <w:keepLines w:val="0"/>
      <w:tabs>
        <w:tab w:val="center" w:pos="4513"/>
      </w:tabs>
      <w:suppressAutoHyphens/>
      <w:spacing w:before="120" w:after="120" w:line="240" w:lineRule="auto"/>
      <w:ind w:left="432" w:hanging="432"/>
      <w:jc w:val="left"/>
    </w:pPr>
    <w:rPr>
      <w:rFonts w:ascii="Arial" w:eastAsia="Times New Roman" w:hAnsi="Arial" w:cs="Times New Roman"/>
      <w:bCs/>
      <w:color w:val="auto"/>
      <w:spacing w:val="-3"/>
      <w:sz w:val="21"/>
      <w:szCs w:val="20"/>
      <w:lang w:val="x-none" w:eastAsia="fr-FR"/>
    </w:rPr>
  </w:style>
  <w:style w:type="paragraph" w:customStyle="1" w:styleId="Numtitre2">
    <w:name w:val="Num titre 2"/>
    <w:basedOn w:val="Normal0"/>
    <w:rsid w:val="00970A6E"/>
    <w:pPr>
      <w:spacing w:before="120" w:after="0" w:line="240" w:lineRule="auto"/>
      <w:ind w:left="1134"/>
    </w:pPr>
    <w:rPr>
      <w:rFonts w:eastAsia="Times New Roman" w:cs="Times New Roman"/>
      <w:sz w:val="22"/>
      <w:lang w:eastAsia="fr-FR"/>
    </w:rPr>
  </w:style>
  <w:style w:type="paragraph" w:customStyle="1" w:styleId="H6">
    <w:name w:val="H6"/>
    <w:basedOn w:val="Normal0"/>
    <w:next w:val="Normal0"/>
    <w:rsid w:val="00970A6E"/>
    <w:pPr>
      <w:keepNext/>
      <w:widowControl w:val="0"/>
      <w:spacing w:before="100" w:after="100" w:line="240" w:lineRule="auto"/>
      <w:jc w:val="left"/>
      <w:outlineLvl w:val="6"/>
    </w:pPr>
    <w:rPr>
      <w:rFonts w:eastAsia="Times New Roman" w:cs="Times New Roman"/>
      <w:b/>
      <w:snapToGrid w:val="0"/>
      <w:sz w:val="16"/>
      <w:szCs w:val="20"/>
      <w:lang w:eastAsia="fr-FR"/>
    </w:rPr>
  </w:style>
  <w:style w:type="character" w:styleId="FollowedHyperlink">
    <w:name w:val="FollowedHyperlink"/>
    <w:uiPriority w:val="99"/>
    <w:rsid w:val="00970A6E"/>
    <w:rPr>
      <w:color w:val="800080"/>
      <w:u w:val="single"/>
    </w:rPr>
  </w:style>
  <w:style w:type="paragraph" w:customStyle="1" w:styleId="font5">
    <w:name w:val="font5"/>
    <w:basedOn w:val="Normal0"/>
    <w:rsid w:val="00970A6E"/>
    <w:pPr>
      <w:spacing w:before="100" w:beforeAutospacing="1" w:after="100" w:afterAutospacing="1" w:line="240" w:lineRule="auto"/>
      <w:jc w:val="left"/>
    </w:pPr>
    <w:rPr>
      <w:rFonts w:ascii="Book Antiqua" w:eastAsia="Times New Roman" w:hAnsi="Book Antiqua" w:cs="Times New Roman"/>
      <w:sz w:val="20"/>
      <w:szCs w:val="20"/>
      <w:lang w:val="en-US"/>
    </w:rPr>
  </w:style>
  <w:style w:type="paragraph" w:customStyle="1" w:styleId="font6">
    <w:name w:val="font6"/>
    <w:basedOn w:val="Normal0"/>
    <w:rsid w:val="00970A6E"/>
    <w:pPr>
      <w:spacing w:before="100" w:beforeAutospacing="1" w:after="100" w:afterAutospacing="1" w:line="240" w:lineRule="auto"/>
      <w:jc w:val="left"/>
    </w:pPr>
    <w:rPr>
      <w:rFonts w:ascii="Book Antiqua" w:eastAsia="Times New Roman" w:hAnsi="Book Antiqua" w:cs="Times New Roman"/>
      <w:sz w:val="20"/>
      <w:szCs w:val="20"/>
      <w:lang w:val="en-US"/>
    </w:rPr>
  </w:style>
  <w:style w:type="paragraph" w:customStyle="1" w:styleId="xl66">
    <w:name w:val="xl66"/>
    <w:basedOn w:val="Normal0"/>
    <w:rsid w:val="00970A6E"/>
    <w:pPr>
      <w:spacing w:before="100" w:beforeAutospacing="1" w:after="100" w:afterAutospacing="1" w:line="240" w:lineRule="auto"/>
      <w:jc w:val="center"/>
    </w:pPr>
    <w:rPr>
      <w:rFonts w:ascii="Arial" w:eastAsia="Times New Roman" w:hAnsi="Arial" w:cs="Arial"/>
      <w:b/>
      <w:bCs/>
      <w:sz w:val="36"/>
      <w:szCs w:val="36"/>
      <w:lang w:val="en-US"/>
    </w:rPr>
  </w:style>
  <w:style w:type="paragraph" w:customStyle="1" w:styleId="xl67">
    <w:name w:val="xl67"/>
    <w:basedOn w:val="Normal0"/>
    <w:rsid w:val="00970A6E"/>
    <w:pPr>
      <w:pBdr>
        <w:top w:val="double" w:sz="6"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68">
    <w:name w:val="xl68"/>
    <w:basedOn w:val="Normal0"/>
    <w:rsid w:val="00970A6E"/>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69">
    <w:name w:val="xl69"/>
    <w:basedOn w:val="Normal0"/>
    <w:rsid w:val="00970A6E"/>
    <w:pPr>
      <w:pBdr>
        <w:top w:val="double" w:sz="6"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70">
    <w:name w:val="xl70"/>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71">
    <w:name w:val="xl71"/>
    <w:basedOn w:val="Normal0"/>
    <w:rsid w:val="00970A6E"/>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72">
    <w:name w:val="xl72"/>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73">
    <w:name w:val="xl73"/>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74">
    <w:name w:val="xl74"/>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75">
    <w:name w:val="xl75"/>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76">
    <w:name w:val="xl76"/>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77">
    <w:name w:val="xl77"/>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78">
    <w:name w:val="xl78"/>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79">
    <w:name w:val="xl79"/>
    <w:basedOn w:val="Normal0"/>
    <w:rsid w:val="00970A6E"/>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0">
    <w:name w:val="xl80"/>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1">
    <w:name w:val="xl81"/>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Book Antiqua" w:eastAsia="Times New Roman" w:hAnsi="Book Antiqua" w:cs="Times New Roman"/>
      <w:szCs w:val="24"/>
      <w:lang w:val="en-US"/>
    </w:rPr>
  </w:style>
  <w:style w:type="paragraph" w:customStyle="1" w:styleId="xl82">
    <w:name w:val="xl82"/>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3">
    <w:name w:val="xl83"/>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4">
    <w:name w:val="xl8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5">
    <w:name w:val="xl8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6">
    <w:name w:val="xl86"/>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7">
    <w:name w:val="xl87"/>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88">
    <w:name w:val="xl88"/>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89">
    <w:name w:val="xl89"/>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90">
    <w:name w:val="xl90"/>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91">
    <w:name w:val="xl91"/>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92">
    <w:name w:val="xl92"/>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93">
    <w:name w:val="xl93"/>
    <w:basedOn w:val="Normal0"/>
    <w:rsid w:val="00970A6E"/>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94">
    <w:name w:val="xl9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entury Gothic" w:eastAsia="Times New Roman" w:hAnsi="Century Gothic" w:cs="Times New Roman"/>
      <w:sz w:val="18"/>
      <w:szCs w:val="18"/>
      <w:lang w:val="en-US"/>
    </w:rPr>
  </w:style>
  <w:style w:type="paragraph" w:customStyle="1" w:styleId="xl95">
    <w:name w:val="xl9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Cs w:val="24"/>
      <w:lang w:val="en-US"/>
    </w:rPr>
  </w:style>
  <w:style w:type="paragraph" w:customStyle="1" w:styleId="xl96">
    <w:name w:val="xl96"/>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 w:val="18"/>
      <w:szCs w:val="18"/>
      <w:lang w:val="en-US"/>
    </w:rPr>
  </w:style>
  <w:style w:type="paragraph" w:customStyle="1" w:styleId="xl97">
    <w:name w:val="xl9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98">
    <w:name w:val="xl98"/>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99">
    <w:name w:val="xl99"/>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00">
    <w:name w:val="xl100"/>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1">
    <w:name w:val="xl101"/>
    <w:basedOn w:val="Normal0"/>
    <w:rsid w:val="00970A6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left"/>
    </w:pPr>
    <w:rPr>
      <w:rFonts w:ascii="Book Antiqua" w:eastAsia="Times New Roman" w:hAnsi="Book Antiqua" w:cs="Times New Roman"/>
      <w:b/>
      <w:bCs/>
      <w:sz w:val="18"/>
      <w:szCs w:val="18"/>
      <w:lang w:val="en-US"/>
    </w:rPr>
  </w:style>
  <w:style w:type="paragraph" w:customStyle="1" w:styleId="xl102">
    <w:name w:val="xl102"/>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03">
    <w:name w:val="xl103"/>
    <w:basedOn w:val="Normal0"/>
    <w:rsid w:val="00970A6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4">
    <w:name w:val="xl104"/>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5">
    <w:name w:val="xl10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 w:val="18"/>
      <w:szCs w:val="18"/>
      <w:lang w:val="en-US"/>
    </w:rPr>
  </w:style>
  <w:style w:type="paragraph" w:customStyle="1" w:styleId="xl106">
    <w:name w:val="xl106"/>
    <w:basedOn w:val="Normal0"/>
    <w:rsid w:val="00970A6E"/>
    <w:pPr>
      <w:pBdr>
        <w:top w:val="single" w:sz="4" w:space="0" w:color="auto"/>
        <w:left w:val="double" w:sz="6" w:space="0" w:color="auto"/>
        <w:bottom w:val="single" w:sz="4" w:space="0" w:color="auto"/>
        <w:right w:val="single" w:sz="4"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07">
    <w:name w:val="xl107"/>
    <w:basedOn w:val="Normal0"/>
    <w:rsid w:val="00970A6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left"/>
    </w:pPr>
    <w:rPr>
      <w:rFonts w:ascii="Book Antiqua" w:eastAsia="Times New Roman" w:hAnsi="Book Antiqua" w:cs="Times New Roman"/>
      <w:b/>
      <w:bCs/>
      <w:sz w:val="18"/>
      <w:szCs w:val="18"/>
      <w:lang w:val="en-US"/>
    </w:rPr>
  </w:style>
  <w:style w:type="paragraph" w:customStyle="1" w:styleId="xl108">
    <w:name w:val="xl108"/>
    <w:basedOn w:val="Normal0"/>
    <w:rsid w:val="00970A6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09">
    <w:name w:val="xl109"/>
    <w:basedOn w:val="Normal0"/>
    <w:rsid w:val="00970A6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0">
    <w:name w:val="xl110"/>
    <w:basedOn w:val="Normal0"/>
    <w:rsid w:val="00970A6E"/>
    <w:pPr>
      <w:pBdr>
        <w:top w:val="single" w:sz="4" w:space="0" w:color="auto"/>
        <w:left w:val="single" w:sz="4" w:space="0" w:color="auto"/>
        <w:bottom w:val="single" w:sz="4" w:space="0" w:color="auto"/>
        <w:right w:val="double" w:sz="6" w:space="0" w:color="auto"/>
      </w:pBdr>
      <w:shd w:val="clear" w:color="000000" w:fill="FF99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1">
    <w:name w:val="xl111"/>
    <w:basedOn w:val="Normal0"/>
    <w:rsid w:val="00970A6E"/>
    <w:pPr>
      <w:pBdr>
        <w:top w:val="single" w:sz="4" w:space="0" w:color="auto"/>
        <w:left w:val="double" w:sz="6" w:space="0" w:color="auto"/>
        <w:bottom w:val="single" w:sz="4" w:space="0" w:color="auto"/>
        <w:right w:val="single" w:sz="4"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2">
    <w:name w:val="xl112"/>
    <w:basedOn w:val="Normal0"/>
    <w:rsid w:val="00970A6E"/>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3">
    <w:name w:val="xl113"/>
    <w:basedOn w:val="Normal0"/>
    <w:rsid w:val="00970A6E"/>
    <w:pPr>
      <w:pBdr>
        <w:top w:val="single" w:sz="4" w:space="0" w:color="auto"/>
        <w:left w:val="single" w:sz="4" w:space="0" w:color="auto"/>
        <w:bottom w:val="single" w:sz="4" w:space="0" w:color="auto"/>
        <w:right w:val="double" w:sz="6"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4">
    <w:name w:val="xl114"/>
    <w:basedOn w:val="Normal0"/>
    <w:rsid w:val="00970A6E"/>
    <w:pPr>
      <w:pBdr>
        <w:top w:val="single" w:sz="4" w:space="0" w:color="auto"/>
        <w:left w:val="double" w:sz="6" w:space="0" w:color="auto"/>
        <w:bottom w:val="single" w:sz="4" w:space="0" w:color="auto"/>
        <w:right w:val="single" w:sz="4" w:space="0" w:color="auto"/>
      </w:pBdr>
      <w:shd w:val="clear" w:color="000000" w:fill="CCCC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15">
    <w:name w:val="xl115"/>
    <w:basedOn w:val="Normal0"/>
    <w:rsid w:val="00970A6E"/>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16">
    <w:name w:val="xl116"/>
    <w:basedOn w:val="Normal0"/>
    <w:rsid w:val="00970A6E"/>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17">
    <w:name w:val="xl117"/>
    <w:basedOn w:val="Normal0"/>
    <w:rsid w:val="00970A6E"/>
    <w:pPr>
      <w:pBdr>
        <w:top w:val="single" w:sz="4" w:space="0" w:color="auto"/>
        <w:left w:val="single" w:sz="4" w:space="0" w:color="auto"/>
        <w:bottom w:val="single" w:sz="4" w:space="0" w:color="auto"/>
        <w:right w:val="double" w:sz="6" w:space="0" w:color="auto"/>
      </w:pBdr>
      <w:shd w:val="clear" w:color="000000" w:fill="CCCCFF"/>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18">
    <w:name w:val="xl118"/>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Book Antiqua" w:eastAsia="Times New Roman" w:hAnsi="Book Antiqua" w:cs="Times New Roman"/>
      <w:szCs w:val="24"/>
      <w:lang w:val="en-US"/>
    </w:rPr>
  </w:style>
  <w:style w:type="paragraph" w:customStyle="1" w:styleId="xl119">
    <w:name w:val="xl119"/>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20">
    <w:name w:val="xl120"/>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 w:val="18"/>
      <w:szCs w:val="18"/>
      <w:lang w:val="en-US"/>
    </w:rPr>
  </w:style>
  <w:style w:type="paragraph" w:customStyle="1" w:styleId="xl121">
    <w:name w:val="xl121"/>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22">
    <w:name w:val="xl122"/>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3">
    <w:name w:val="xl123"/>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24">
    <w:name w:val="xl124"/>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5">
    <w:name w:val="xl125"/>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6">
    <w:name w:val="xl126"/>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27">
    <w:name w:val="xl12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28">
    <w:name w:val="xl128"/>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29">
    <w:name w:val="xl129"/>
    <w:basedOn w:val="Normal0"/>
    <w:rsid w:val="00970A6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pPr>
    <w:rPr>
      <w:rFonts w:ascii="Book Antiqua" w:eastAsia="Times New Roman" w:hAnsi="Book Antiqua" w:cs="Times New Roman"/>
      <w:sz w:val="18"/>
      <w:szCs w:val="18"/>
      <w:lang w:val="en-US"/>
    </w:rPr>
  </w:style>
  <w:style w:type="paragraph" w:customStyle="1" w:styleId="xl130">
    <w:name w:val="xl130"/>
    <w:basedOn w:val="Normal0"/>
    <w:rsid w:val="00970A6E"/>
    <w:pPr>
      <w:pBdr>
        <w:top w:val="single" w:sz="8" w:space="0" w:color="auto"/>
        <w:left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1">
    <w:name w:val="xl131"/>
    <w:basedOn w:val="Normal0"/>
    <w:rsid w:val="00970A6E"/>
    <w:pPr>
      <w:pBdr>
        <w:top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2">
    <w:name w:val="xl132"/>
    <w:basedOn w:val="Normal0"/>
    <w:rsid w:val="00970A6E"/>
    <w:pPr>
      <w:pBdr>
        <w:top w:val="single" w:sz="8" w:space="0" w:color="auto"/>
        <w:right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3">
    <w:name w:val="xl133"/>
    <w:basedOn w:val="Normal0"/>
    <w:rsid w:val="00970A6E"/>
    <w:pPr>
      <w:pBdr>
        <w:left w:val="single" w:sz="8" w:space="0" w:color="auto"/>
        <w:bottom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4">
    <w:name w:val="xl134"/>
    <w:basedOn w:val="Normal0"/>
    <w:rsid w:val="00970A6E"/>
    <w:pPr>
      <w:pBdr>
        <w:bottom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5">
    <w:name w:val="xl135"/>
    <w:basedOn w:val="Normal0"/>
    <w:rsid w:val="00970A6E"/>
    <w:pPr>
      <w:pBdr>
        <w:bottom w:val="single" w:sz="8" w:space="0" w:color="auto"/>
        <w:right w:val="single" w:sz="8" w:space="0" w:color="auto"/>
      </w:pBd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136">
    <w:name w:val="xl136"/>
    <w:basedOn w:val="Normal0"/>
    <w:rsid w:val="00970A6E"/>
    <w:pPr>
      <w:pBdr>
        <w:top w:val="double" w:sz="6" w:space="0" w:color="auto"/>
        <w:lef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37">
    <w:name w:val="xl137"/>
    <w:basedOn w:val="Normal0"/>
    <w:rsid w:val="00970A6E"/>
    <w:pPr>
      <w:pBdr>
        <w:top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38">
    <w:name w:val="xl138"/>
    <w:basedOn w:val="Normal0"/>
    <w:rsid w:val="00970A6E"/>
    <w:pPr>
      <w:pBdr>
        <w:top w:val="double" w:sz="6"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39">
    <w:name w:val="xl139"/>
    <w:basedOn w:val="Normal0"/>
    <w:rsid w:val="00970A6E"/>
    <w:pPr>
      <w:pBdr>
        <w:lef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40">
    <w:name w:val="xl140"/>
    <w:basedOn w:val="Normal0"/>
    <w:rsid w:val="00970A6E"/>
    <w:pP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41">
    <w:name w:val="xl141"/>
    <w:basedOn w:val="Normal0"/>
    <w:rsid w:val="00970A6E"/>
    <w:pPr>
      <w:pBdr>
        <w:righ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32"/>
      <w:szCs w:val="32"/>
      <w:lang w:val="en-US"/>
    </w:rPr>
  </w:style>
  <w:style w:type="paragraph" w:customStyle="1" w:styleId="xl142">
    <w:name w:val="xl142"/>
    <w:basedOn w:val="Normal0"/>
    <w:rsid w:val="00970A6E"/>
    <w:pPr>
      <w:pBdr>
        <w:lef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3">
    <w:name w:val="xl143"/>
    <w:basedOn w:val="Normal0"/>
    <w:rsid w:val="00970A6E"/>
    <w:pPr>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4">
    <w:name w:val="xl144"/>
    <w:basedOn w:val="Normal0"/>
    <w:rsid w:val="00970A6E"/>
    <w:pPr>
      <w:pBdr>
        <w:right w:val="double" w:sz="6" w:space="0" w:color="auto"/>
      </w:pBdr>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5">
    <w:name w:val="xl145"/>
    <w:basedOn w:val="Normal0"/>
    <w:rsid w:val="00970A6E"/>
    <w:pPr>
      <w:pBdr>
        <w:lef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6">
    <w:name w:val="xl146"/>
    <w:basedOn w:val="Normal0"/>
    <w:rsid w:val="00970A6E"/>
    <w:pPr>
      <w:shd w:val="clear" w:color="000000" w:fill="E46D0A"/>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7">
    <w:name w:val="xl147"/>
    <w:basedOn w:val="Normal0"/>
    <w:rsid w:val="00970A6E"/>
    <w:pPr>
      <w:pBdr>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color w:val="000000"/>
      <w:sz w:val="28"/>
      <w:szCs w:val="28"/>
      <w:lang w:val="en-US"/>
    </w:rPr>
  </w:style>
  <w:style w:type="paragraph" w:customStyle="1" w:styleId="xl148">
    <w:name w:val="xl148"/>
    <w:basedOn w:val="Normal0"/>
    <w:rsid w:val="00970A6E"/>
    <w:pPr>
      <w:pBdr>
        <w:left w:val="double" w:sz="6" w:space="0" w:color="auto"/>
        <w:bottom w:val="double" w:sz="6" w:space="0" w:color="auto"/>
      </w:pBdr>
      <w:spacing w:before="100" w:beforeAutospacing="1" w:after="100" w:afterAutospacing="1" w:line="240" w:lineRule="auto"/>
      <w:jc w:val="left"/>
    </w:pPr>
    <w:rPr>
      <w:rFonts w:ascii="Arial" w:eastAsia="Times New Roman" w:hAnsi="Arial" w:cs="Arial"/>
      <w:b/>
      <w:bCs/>
      <w:color w:val="FF0000"/>
      <w:sz w:val="22"/>
      <w:lang w:val="en-US"/>
    </w:rPr>
  </w:style>
  <w:style w:type="paragraph" w:customStyle="1" w:styleId="xl149">
    <w:name w:val="xl149"/>
    <w:basedOn w:val="Normal0"/>
    <w:rsid w:val="00970A6E"/>
    <w:pPr>
      <w:pBdr>
        <w:bottom w:val="double" w:sz="6" w:space="0" w:color="auto"/>
      </w:pBdr>
      <w:spacing w:before="100" w:beforeAutospacing="1" w:after="100" w:afterAutospacing="1" w:line="240" w:lineRule="auto"/>
      <w:jc w:val="center"/>
    </w:pPr>
    <w:rPr>
      <w:rFonts w:ascii="Arial" w:eastAsia="Times New Roman" w:hAnsi="Arial" w:cs="Arial"/>
      <w:b/>
      <w:bCs/>
      <w:szCs w:val="24"/>
      <w:lang w:val="en-US"/>
    </w:rPr>
  </w:style>
  <w:style w:type="paragraph" w:customStyle="1" w:styleId="xl150">
    <w:name w:val="xl150"/>
    <w:basedOn w:val="Normal0"/>
    <w:rsid w:val="00970A6E"/>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151">
    <w:name w:val="xl151"/>
    <w:basedOn w:val="Normal0"/>
    <w:rsid w:val="00970A6E"/>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152">
    <w:name w:val="xl152"/>
    <w:basedOn w:val="Normal0"/>
    <w:rsid w:val="00970A6E"/>
    <w:pPr>
      <w:pBdr>
        <w:bottom w:val="double" w:sz="6" w:space="0" w:color="auto"/>
        <w:right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153">
    <w:name w:val="xl153"/>
    <w:basedOn w:val="Normal0"/>
    <w:rsid w:val="00970A6E"/>
    <w:pPr>
      <w:pBdr>
        <w:top w:val="double" w:sz="6" w:space="0" w:color="auto"/>
        <w:bottom w:val="double" w:sz="6" w:space="0" w:color="auto"/>
      </w:pBdr>
      <w:spacing w:before="100" w:beforeAutospacing="1" w:after="100" w:afterAutospacing="1" w:line="240" w:lineRule="auto"/>
      <w:jc w:val="left"/>
    </w:pPr>
    <w:rPr>
      <w:rFonts w:eastAsia="Times New Roman" w:cs="Times New Roman"/>
      <w:szCs w:val="24"/>
      <w:lang w:val="en-US"/>
    </w:rPr>
  </w:style>
  <w:style w:type="paragraph" w:customStyle="1" w:styleId="xl154">
    <w:name w:val="xl154"/>
    <w:basedOn w:val="Normal0"/>
    <w:rsid w:val="00970A6E"/>
    <w:pPr>
      <w:pBdr>
        <w:top w:val="double" w:sz="6" w:space="0" w:color="auto"/>
        <w:bottom w:val="double" w:sz="6" w:space="0" w:color="auto"/>
      </w:pBdr>
      <w:spacing w:before="100" w:beforeAutospacing="1" w:after="100" w:afterAutospacing="1" w:line="240" w:lineRule="auto"/>
      <w:jc w:val="left"/>
    </w:pPr>
    <w:rPr>
      <w:rFonts w:ascii="Arial" w:eastAsia="Times New Roman" w:hAnsi="Arial" w:cs="Arial"/>
      <w:szCs w:val="24"/>
      <w:lang w:val="en-US"/>
    </w:rPr>
  </w:style>
  <w:style w:type="paragraph" w:customStyle="1" w:styleId="xl155">
    <w:name w:val="xl155"/>
    <w:basedOn w:val="Normal0"/>
    <w:rsid w:val="00970A6E"/>
    <w:pPr>
      <w:spacing w:before="100" w:beforeAutospacing="1" w:after="100" w:afterAutospacing="1" w:line="240" w:lineRule="auto"/>
      <w:jc w:val="left"/>
    </w:pPr>
    <w:rPr>
      <w:rFonts w:ascii="Arial" w:eastAsia="Times New Roman" w:hAnsi="Arial" w:cs="Arial"/>
      <w:szCs w:val="24"/>
      <w:lang w:val="en-US"/>
    </w:rPr>
  </w:style>
  <w:style w:type="paragraph" w:customStyle="1" w:styleId="xl156">
    <w:name w:val="xl156"/>
    <w:basedOn w:val="Normal0"/>
    <w:rsid w:val="00970A6E"/>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57">
    <w:name w:val="xl157"/>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58">
    <w:name w:val="xl158"/>
    <w:basedOn w:val="Normal0"/>
    <w:rsid w:val="00970A6E"/>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59">
    <w:name w:val="xl159"/>
    <w:basedOn w:val="Normal0"/>
    <w:rsid w:val="00970A6E"/>
    <w:pPr>
      <w:pBdr>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0">
    <w:name w:val="xl160"/>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1">
    <w:name w:val="xl161"/>
    <w:basedOn w:val="Normal0"/>
    <w:rsid w:val="00970A6E"/>
    <w:pPr>
      <w:pBdr>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2">
    <w:name w:val="xl16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3">
    <w:name w:val="xl163"/>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4">
    <w:name w:val="xl164"/>
    <w:basedOn w:val="Normal0"/>
    <w:rsid w:val="00970A6E"/>
    <w:pPr>
      <w:pBdr>
        <w:top w:val="single" w:sz="4" w:space="0" w:color="auto"/>
        <w:left w:val="double" w:sz="6"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165">
    <w:name w:val="xl165"/>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66">
    <w:name w:val="xl166"/>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7">
    <w:name w:val="xl167"/>
    <w:basedOn w:val="Normal0"/>
    <w:rsid w:val="00970A6E"/>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68">
    <w:name w:val="xl168"/>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69">
    <w:name w:val="xl169"/>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70">
    <w:name w:val="xl170"/>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171">
    <w:name w:val="xl171"/>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72">
    <w:name w:val="xl17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73">
    <w:name w:val="xl17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74">
    <w:name w:val="xl17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75">
    <w:name w:val="xl17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176">
    <w:name w:val="xl176"/>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177">
    <w:name w:val="xl177"/>
    <w:basedOn w:val="Normal0"/>
    <w:rsid w:val="00970A6E"/>
    <w:pPr>
      <w:pBdr>
        <w:top w:val="single" w:sz="4" w:space="0" w:color="auto"/>
        <w:left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178">
    <w:name w:val="xl178"/>
    <w:basedOn w:val="Normal0"/>
    <w:rsid w:val="00970A6E"/>
    <w:pPr>
      <w:pBdr>
        <w:top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179">
    <w:name w:val="xl179"/>
    <w:basedOn w:val="Normal0"/>
    <w:rsid w:val="00970A6E"/>
    <w:pPr>
      <w:pBdr>
        <w:top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180">
    <w:name w:val="xl180"/>
    <w:basedOn w:val="Normal0"/>
    <w:rsid w:val="00970A6E"/>
    <w:pPr>
      <w:numPr>
        <w:ilvl w:val="1"/>
        <w:numId w:val="9"/>
      </w:numPr>
      <w:pBdr>
        <w:top w:val="single" w:sz="4" w:space="0" w:color="auto"/>
        <w:left w:val="single" w:sz="4" w:space="0" w:color="auto"/>
        <w:bottom w:val="single" w:sz="4" w:space="0" w:color="auto"/>
        <w:right w:val="double" w:sz="6" w:space="0" w:color="auto"/>
      </w:pBdr>
      <w:tabs>
        <w:tab w:val="clear" w:pos="862"/>
      </w:tabs>
      <w:spacing w:before="100" w:beforeAutospacing="1" w:after="100" w:afterAutospacing="1" w:line="240" w:lineRule="auto"/>
      <w:ind w:left="0" w:firstLine="0"/>
      <w:jc w:val="left"/>
    </w:pPr>
    <w:rPr>
      <w:rFonts w:eastAsia="Times New Roman" w:cs="Times New Roman"/>
      <w:szCs w:val="24"/>
      <w:lang w:val="en-US"/>
    </w:rPr>
  </w:style>
  <w:style w:type="paragraph" w:customStyle="1" w:styleId="xl181">
    <w:name w:val="xl181"/>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Century Gothic" w:eastAsia="Times New Roman" w:hAnsi="Century Gothic" w:cs="Times New Roman"/>
      <w:sz w:val="18"/>
      <w:szCs w:val="18"/>
      <w:lang w:val="en-US"/>
    </w:rPr>
  </w:style>
  <w:style w:type="paragraph" w:customStyle="1" w:styleId="xl182">
    <w:name w:val="xl182"/>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83">
    <w:name w:val="xl183"/>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84">
    <w:name w:val="xl18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85">
    <w:name w:val="xl185"/>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86">
    <w:name w:val="xl186"/>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87">
    <w:name w:val="xl187"/>
    <w:basedOn w:val="Normal0"/>
    <w:rsid w:val="00970A6E"/>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88">
    <w:name w:val="xl188"/>
    <w:basedOn w:val="Normal0"/>
    <w:rsid w:val="00970A6E"/>
    <w:pPr>
      <w:numPr>
        <w:ilvl w:val="3"/>
        <w:numId w:val="9"/>
      </w:numPr>
      <w:pBdr>
        <w:left w:val="double" w:sz="6" w:space="0" w:color="auto"/>
        <w:bottom w:val="single" w:sz="4" w:space="0" w:color="auto"/>
        <w:right w:val="single" w:sz="4" w:space="0" w:color="auto"/>
      </w:pBdr>
      <w:shd w:val="clear" w:color="000000" w:fill="FFFFFF"/>
      <w:tabs>
        <w:tab w:val="clear" w:pos="864"/>
      </w:tabs>
      <w:spacing w:before="100" w:beforeAutospacing="1" w:after="100" w:afterAutospacing="1" w:line="240" w:lineRule="auto"/>
      <w:ind w:left="0" w:firstLine="0"/>
      <w:jc w:val="center"/>
    </w:pPr>
    <w:rPr>
      <w:rFonts w:ascii="Book Antiqua" w:eastAsia="Times New Roman" w:hAnsi="Book Antiqua" w:cs="Times New Roman"/>
      <w:b/>
      <w:bCs/>
      <w:szCs w:val="24"/>
      <w:lang w:val="en-US"/>
    </w:rPr>
  </w:style>
  <w:style w:type="paragraph" w:customStyle="1" w:styleId="xl189">
    <w:name w:val="xl189"/>
    <w:basedOn w:val="Normal0"/>
    <w:rsid w:val="00970A6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0">
    <w:name w:val="xl190"/>
    <w:basedOn w:val="Normal0"/>
    <w:rsid w:val="00970A6E"/>
    <w:pPr>
      <w:pBdr>
        <w:left w:val="single" w:sz="4" w:space="0" w:color="auto"/>
        <w:bottom w:val="single" w:sz="4" w:space="0" w:color="auto"/>
        <w:right w:val="double" w:sz="6" w:space="0" w:color="auto"/>
      </w:pBdr>
      <w:shd w:val="clear" w:color="000000" w:fill="FFFFFF"/>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1">
    <w:name w:val="xl191"/>
    <w:basedOn w:val="Normal0"/>
    <w:rsid w:val="00970A6E"/>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2">
    <w:name w:val="xl192"/>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3">
    <w:name w:val="xl193"/>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194">
    <w:name w:val="xl194"/>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5">
    <w:name w:val="xl195"/>
    <w:basedOn w:val="Normal0"/>
    <w:rsid w:val="00970A6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6">
    <w:name w:val="xl196"/>
    <w:basedOn w:val="Normal0"/>
    <w:rsid w:val="00970A6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197">
    <w:name w:val="xl197"/>
    <w:basedOn w:val="Normal0"/>
    <w:rsid w:val="00970A6E"/>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8">
    <w:name w:val="xl198"/>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199">
    <w:name w:val="xl199"/>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00">
    <w:name w:val="xl200"/>
    <w:basedOn w:val="Normal0"/>
    <w:rsid w:val="00970A6E"/>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01">
    <w:name w:val="xl201"/>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02">
    <w:name w:val="xl202"/>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3">
    <w:name w:val="xl203"/>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4">
    <w:name w:val="xl204"/>
    <w:basedOn w:val="Normal0"/>
    <w:rsid w:val="00970A6E"/>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05">
    <w:name w:val="xl205"/>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06">
    <w:name w:val="xl206"/>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7">
    <w:name w:val="xl207"/>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08">
    <w:name w:val="xl208"/>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09">
    <w:name w:val="xl209"/>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10">
    <w:name w:val="xl210"/>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11">
    <w:name w:val="xl211"/>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12">
    <w:name w:val="xl212"/>
    <w:basedOn w:val="Normal0"/>
    <w:rsid w:val="00970A6E"/>
    <w:pP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213">
    <w:name w:val="xl213"/>
    <w:basedOn w:val="Normal0"/>
    <w:rsid w:val="00970A6E"/>
    <w:pPr>
      <w:shd w:val="clear" w:color="000000" w:fill="E46D0A"/>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214">
    <w:name w:val="xl214"/>
    <w:basedOn w:val="Normal0"/>
    <w:rsid w:val="00970A6E"/>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215">
    <w:name w:val="xl215"/>
    <w:basedOn w:val="Normal0"/>
    <w:rsid w:val="00970A6E"/>
    <w:pPr>
      <w:pBdr>
        <w:bottom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216">
    <w:name w:val="xl216"/>
    <w:basedOn w:val="Normal0"/>
    <w:rsid w:val="00970A6E"/>
    <w:pPr>
      <w:pBdr>
        <w:bottom w:val="double" w:sz="6" w:space="0" w:color="auto"/>
        <w:right w:val="double" w:sz="6" w:space="0" w:color="auto"/>
      </w:pBdr>
      <w:spacing w:before="100" w:beforeAutospacing="1" w:after="100" w:afterAutospacing="1" w:line="240" w:lineRule="auto"/>
      <w:jc w:val="left"/>
    </w:pPr>
    <w:rPr>
      <w:rFonts w:ascii="Arial" w:eastAsia="Times New Roman" w:hAnsi="Arial" w:cs="Arial"/>
      <w:b/>
      <w:bCs/>
      <w:szCs w:val="24"/>
      <w:lang w:val="en-US"/>
    </w:rPr>
  </w:style>
  <w:style w:type="paragraph" w:customStyle="1" w:styleId="xl217">
    <w:name w:val="xl217"/>
    <w:basedOn w:val="Normal0"/>
    <w:rsid w:val="00970A6E"/>
    <w:pPr>
      <w:pBdr>
        <w:top w:val="double" w:sz="6" w:space="0" w:color="auto"/>
        <w:bottom w:val="double" w:sz="6" w:space="0" w:color="auto"/>
      </w:pBdr>
      <w:spacing w:before="100" w:beforeAutospacing="1" w:after="100" w:afterAutospacing="1" w:line="240" w:lineRule="auto"/>
      <w:jc w:val="left"/>
    </w:pPr>
    <w:rPr>
      <w:rFonts w:eastAsia="Times New Roman" w:cs="Times New Roman"/>
      <w:szCs w:val="24"/>
      <w:lang w:val="en-US"/>
    </w:rPr>
  </w:style>
  <w:style w:type="paragraph" w:customStyle="1" w:styleId="xl218">
    <w:name w:val="xl218"/>
    <w:basedOn w:val="Normal0"/>
    <w:rsid w:val="00970A6E"/>
    <w:pPr>
      <w:pBdr>
        <w:top w:val="double" w:sz="6" w:space="0" w:color="auto"/>
        <w:bottom w:val="double" w:sz="6" w:space="0" w:color="auto"/>
      </w:pBdr>
      <w:spacing w:before="100" w:beforeAutospacing="1" w:after="100" w:afterAutospacing="1" w:line="240" w:lineRule="auto"/>
      <w:jc w:val="left"/>
    </w:pPr>
    <w:rPr>
      <w:rFonts w:ascii="Arial" w:eastAsia="Times New Roman" w:hAnsi="Arial" w:cs="Arial"/>
      <w:szCs w:val="24"/>
      <w:lang w:val="en-US"/>
    </w:rPr>
  </w:style>
  <w:style w:type="paragraph" w:customStyle="1" w:styleId="xl219">
    <w:name w:val="xl219"/>
    <w:basedOn w:val="Normal0"/>
    <w:rsid w:val="00970A6E"/>
    <w:pPr>
      <w:spacing w:before="100" w:beforeAutospacing="1" w:after="100" w:afterAutospacing="1" w:line="240" w:lineRule="auto"/>
      <w:jc w:val="left"/>
    </w:pPr>
    <w:rPr>
      <w:rFonts w:ascii="Arial" w:eastAsia="Times New Roman" w:hAnsi="Arial" w:cs="Arial"/>
      <w:szCs w:val="24"/>
      <w:lang w:val="en-US"/>
    </w:rPr>
  </w:style>
  <w:style w:type="paragraph" w:customStyle="1" w:styleId="xl220">
    <w:name w:val="xl220"/>
    <w:basedOn w:val="Normal0"/>
    <w:rsid w:val="00970A6E"/>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1">
    <w:name w:val="xl221"/>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2">
    <w:name w:val="xl222"/>
    <w:basedOn w:val="Normal0"/>
    <w:rsid w:val="00970A6E"/>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3">
    <w:name w:val="xl22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4">
    <w:name w:val="xl224"/>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5">
    <w:name w:val="xl225"/>
    <w:basedOn w:val="Normal0"/>
    <w:rsid w:val="00970A6E"/>
    <w:pPr>
      <w:pBdr>
        <w:top w:val="single" w:sz="4" w:space="0" w:color="auto"/>
        <w:left w:val="double" w:sz="6"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26">
    <w:name w:val="xl226"/>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27">
    <w:name w:val="xl227"/>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8">
    <w:name w:val="xl228"/>
    <w:basedOn w:val="Normal0"/>
    <w:rsid w:val="00970A6E"/>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29">
    <w:name w:val="xl229"/>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30">
    <w:name w:val="xl230"/>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31">
    <w:name w:val="xl231"/>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32">
    <w:name w:val="xl23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33">
    <w:name w:val="xl23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34">
    <w:name w:val="xl23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35">
    <w:name w:val="xl23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236">
    <w:name w:val="xl236"/>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color w:val="000000"/>
      <w:szCs w:val="24"/>
      <w:lang w:val="en-US"/>
    </w:rPr>
  </w:style>
  <w:style w:type="paragraph" w:customStyle="1" w:styleId="xl237">
    <w:name w:val="xl237"/>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38">
    <w:name w:val="xl238"/>
    <w:basedOn w:val="Normal0"/>
    <w:rsid w:val="00970A6E"/>
    <w:pPr>
      <w:pBdr>
        <w:top w:val="single" w:sz="4" w:space="0" w:color="auto"/>
        <w:left w:val="double" w:sz="6" w:space="0" w:color="auto"/>
        <w:bottom w:val="single" w:sz="4" w:space="0" w:color="auto"/>
        <w:right w:val="single" w:sz="4" w:space="0" w:color="auto"/>
      </w:pBdr>
      <w:shd w:val="clear" w:color="000000" w:fill="FAC09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39">
    <w:name w:val="xl239"/>
    <w:basedOn w:val="Normal0"/>
    <w:rsid w:val="00970A6E"/>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0">
    <w:name w:val="xl240"/>
    <w:basedOn w:val="Normal0"/>
    <w:rsid w:val="00970A6E"/>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41">
    <w:name w:val="xl241"/>
    <w:basedOn w:val="Normal0"/>
    <w:rsid w:val="00970A6E"/>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42">
    <w:name w:val="xl242"/>
    <w:basedOn w:val="Normal0"/>
    <w:rsid w:val="00970A6E"/>
    <w:pPr>
      <w:pBdr>
        <w:top w:val="single" w:sz="4" w:space="0" w:color="auto"/>
        <w:left w:val="single" w:sz="4" w:space="0" w:color="auto"/>
        <w:bottom w:val="single" w:sz="4" w:space="0" w:color="auto"/>
        <w:right w:val="double" w:sz="6" w:space="0" w:color="auto"/>
      </w:pBdr>
      <w:shd w:val="clear" w:color="000000" w:fill="FAC090"/>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3">
    <w:name w:val="xl243"/>
    <w:basedOn w:val="Normal0"/>
    <w:rsid w:val="00970A6E"/>
    <w:pPr>
      <w:pBdr>
        <w:top w:val="single" w:sz="4" w:space="0" w:color="auto"/>
        <w:left w:val="double" w:sz="6" w:space="0" w:color="auto"/>
        <w:bottom w:val="double" w:sz="6" w:space="0" w:color="auto"/>
        <w:right w:val="single" w:sz="4" w:space="0" w:color="auto"/>
      </w:pBdr>
      <w:shd w:val="clear" w:color="000000" w:fill="B6DDE8"/>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44">
    <w:name w:val="xl244"/>
    <w:basedOn w:val="Normal0"/>
    <w:rsid w:val="00970A6E"/>
    <w:pPr>
      <w:pBdr>
        <w:top w:val="single" w:sz="4" w:space="0" w:color="auto"/>
        <w:left w:val="single" w:sz="4" w:space="0" w:color="auto"/>
        <w:bottom w:val="double" w:sz="6" w:space="0" w:color="auto"/>
        <w:right w:val="single" w:sz="4" w:space="0" w:color="auto"/>
      </w:pBdr>
      <w:shd w:val="clear" w:color="000000" w:fill="B6DDE8"/>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5">
    <w:name w:val="xl245"/>
    <w:basedOn w:val="Normal0"/>
    <w:rsid w:val="00970A6E"/>
    <w:pPr>
      <w:pBdr>
        <w:top w:val="single" w:sz="4" w:space="0" w:color="auto"/>
        <w:left w:val="single" w:sz="4" w:space="0" w:color="auto"/>
        <w:bottom w:val="double" w:sz="6" w:space="0" w:color="auto"/>
        <w:right w:val="single" w:sz="4" w:space="0" w:color="auto"/>
      </w:pBdr>
      <w:shd w:val="clear" w:color="000000" w:fill="B6DDE8"/>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46">
    <w:name w:val="xl246"/>
    <w:basedOn w:val="Normal0"/>
    <w:rsid w:val="00970A6E"/>
    <w:pPr>
      <w:pBdr>
        <w:top w:val="single" w:sz="4" w:space="0" w:color="auto"/>
        <w:left w:val="single" w:sz="4" w:space="0" w:color="auto"/>
        <w:bottom w:val="double" w:sz="6" w:space="0" w:color="auto"/>
        <w:right w:val="single" w:sz="4" w:space="0" w:color="auto"/>
      </w:pBdr>
      <w:shd w:val="clear" w:color="000000" w:fill="B6DDE8"/>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47">
    <w:name w:val="xl247"/>
    <w:basedOn w:val="Normal0"/>
    <w:rsid w:val="00970A6E"/>
    <w:pPr>
      <w:pBdr>
        <w:top w:val="single" w:sz="4" w:space="0" w:color="auto"/>
        <w:left w:val="single" w:sz="4" w:space="0" w:color="auto"/>
        <w:bottom w:val="double" w:sz="6" w:space="0" w:color="auto"/>
        <w:right w:val="double" w:sz="6" w:space="0" w:color="auto"/>
      </w:pBdr>
      <w:shd w:val="clear" w:color="000000" w:fill="B6DDE8"/>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48">
    <w:name w:val="xl248"/>
    <w:basedOn w:val="Normal0"/>
    <w:rsid w:val="00970A6E"/>
    <w:pPr>
      <w:spacing w:before="100" w:beforeAutospacing="1" w:after="100" w:afterAutospacing="1" w:line="240" w:lineRule="auto"/>
      <w:jc w:val="left"/>
    </w:pPr>
    <w:rPr>
      <w:rFonts w:ascii="Arial" w:eastAsia="Times New Roman" w:hAnsi="Arial" w:cs="Arial"/>
      <w:b/>
      <w:bCs/>
      <w:szCs w:val="24"/>
      <w:lang w:val="en-US"/>
    </w:rPr>
  </w:style>
  <w:style w:type="paragraph" w:customStyle="1" w:styleId="xl249">
    <w:name w:val="xl249"/>
    <w:basedOn w:val="Normal0"/>
    <w:rsid w:val="00970A6E"/>
    <w:pP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50">
    <w:name w:val="xl250"/>
    <w:basedOn w:val="Normal0"/>
    <w:rsid w:val="00970A6E"/>
    <w:pP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51">
    <w:name w:val="xl251"/>
    <w:basedOn w:val="Normal0"/>
    <w:rsid w:val="00970A6E"/>
    <w:pPr>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52">
    <w:name w:val="xl252"/>
    <w:basedOn w:val="Normal0"/>
    <w:rsid w:val="00970A6E"/>
    <w:pPr>
      <w:spacing w:before="100" w:beforeAutospacing="1" w:after="100" w:afterAutospacing="1" w:line="240" w:lineRule="auto"/>
      <w:jc w:val="center"/>
    </w:pPr>
    <w:rPr>
      <w:rFonts w:ascii="Book Antiqua" w:eastAsia="Times New Roman" w:hAnsi="Book Antiqua" w:cs="Times New Roman"/>
      <w:b/>
      <w:bCs/>
      <w:sz w:val="28"/>
      <w:szCs w:val="28"/>
      <w:lang w:val="en-US"/>
    </w:rPr>
  </w:style>
  <w:style w:type="paragraph" w:customStyle="1" w:styleId="xl253">
    <w:name w:val="xl253"/>
    <w:basedOn w:val="Normal0"/>
    <w:rsid w:val="00970A6E"/>
    <w:pPr>
      <w:pBdr>
        <w:top w:val="single" w:sz="4" w:space="0" w:color="auto"/>
        <w:left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254">
    <w:name w:val="xl254"/>
    <w:basedOn w:val="Normal0"/>
    <w:rsid w:val="00970A6E"/>
    <w:pPr>
      <w:pBdr>
        <w:top w:val="single" w:sz="4" w:space="0" w:color="auto"/>
        <w:bottom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255">
    <w:name w:val="xl255"/>
    <w:basedOn w:val="Normal0"/>
    <w:rsid w:val="00970A6E"/>
    <w:pPr>
      <w:pBdr>
        <w:top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radley Hand ITC" w:eastAsia="Times New Roman" w:hAnsi="Bradley Hand ITC" w:cs="Times New Roman"/>
      <w:b/>
      <w:bCs/>
      <w:sz w:val="36"/>
      <w:szCs w:val="36"/>
      <w:lang w:val="en-US"/>
    </w:rPr>
  </w:style>
  <w:style w:type="paragraph" w:customStyle="1" w:styleId="xl256">
    <w:name w:val="xl256"/>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szCs w:val="24"/>
      <w:lang w:val="en-US"/>
    </w:rPr>
  </w:style>
  <w:style w:type="paragraph" w:customStyle="1" w:styleId="xl257">
    <w:name w:val="xl257"/>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Century Gothic" w:eastAsia="Times New Roman" w:hAnsi="Century Gothic" w:cs="Times New Roman"/>
      <w:sz w:val="18"/>
      <w:szCs w:val="18"/>
      <w:lang w:val="en-US"/>
    </w:rPr>
  </w:style>
  <w:style w:type="paragraph" w:customStyle="1" w:styleId="xl258">
    <w:name w:val="xl258"/>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59">
    <w:name w:val="xl259"/>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0">
    <w:name w:val="xl260"/>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61">
    <w:name w:val="xl261"/>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2">
    <w:name w:val="xl262"/>
    <w:basedOn w:val="Normal0"/>
    <w:rsid w:val="00970A6E"/>
    <w:pPr>
      <w:pBdr>
        <w:top w:val="single" w:sz="4" w:space="0" w:color="auto"/>
        <w:left w:val="double" w:sz="6" w:space="0" w:color="auto"/>
        <w:bottom w:val="single" w:sz="4" w:space="0" w:color="auto"/>
        <w:right w:val="single" w:sz="4" w:space="0" w:color="auto"/>
      </w:pBdr>
      <w:shd w:val="clear" w:color="000000" w:fill="FAC090"/>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63">
    <w:name w:val="xl263"/>
    <w:basedOn w:val="Normal0"/>
    <w:rsid w:val="00970A6E"/>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4">
    <w:name w:val="xl264"/>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5">
    <w:name w:val="xl265"/>
    <w:basedOn w:val="Normal0"/>
    <w:rsid w:val="00970A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6">
    <w:name w:val="xl266"/>
    <w:basedOn w:val="Normal0"/>
    <w:rsid w:val="00970A6E"/>
    <w:pPr>
      <w:pBdr>
        <w:top w:val="single" w:sz="4" w:space="0" w:color="auto"/>
        <w:left w:val="single" w:sz="4" w:space="0" w:color="auto"/>
        <w:bottom w:val="single" w:sz="4" w:space="0" w:color="auto"/>
        <w:right w:val="double" w:sz="6" w:space="0" w:color="auto"/>
      </w:pBdr>
      <w:shd w:val="clear" w:color="000000" w:fill="FFFF00"/>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67">
    <w:name w:val="xl267"/>
    <w:basedOn w:val="Normal0"/>
    <w:rsid w:val="00970A6E"/>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8">
    <w:name w:val="xl268"/>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69">
    <w:name w:val="xl269"/>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Cs w:val="24"/>
      <w:lang w:val="en-US"/>
    </w:rPr>
  </w:style>
  <w:style w:type="paragraph" w:customStyle="1" w:styleId="xl270">
    <w:name w:val="xl270"/>
    <w:basedOn w:val="Normal0"/>
    <w:rsid w:val="00970A6E"/>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FF0000"/>
      <w:szCs w:val="24"/>
      <w:lang w:val="en-US"/>
    </w:rPr>
  </w:style>
  <w:style w:type="paragraph" w:customStyle="1" w:styleId="xl271">
    <w:name w:val="xl271"/>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72">
    <w:name w:val="xl272"/>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3">
    <w:name w:val="xl273"/>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4">
    <w:name w:val="xl274"/>
    <w:basedOn w:val="Normal0"/>
    <w:rsid w:val="00970A6E"/>
    <w:pPr>
      <w:pBdr>
        <w:top w:val="single" w:sz="4" w:space="0" w:color="auto"/>
        <w:left w:val="double" w:sz="6"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color w:val="000000"/>
      <w:szCs w:val="24"/>
      <w:lang w:val="en-US"/>
    </w:rPr>
  </w:style>
  <w:style w:type="paragraph" w:customStyle="1" w:styleId="xl275">
    <w:name w:val="xl275"/>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76">
    <w:name w:val="xl276"/>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7">
    <w:name w:val="xl277"/>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szCs w:val="24"/>
      <w:lang w:val="en-US"/>
    </w:rPr>
  </w:style>
  <w:style w:type="paragraph" w:customStyle="1" w:styleId="xl278">
    <w:name w:val="xl278"/>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79">
    <w:name w:val="xl279"/>
    <w:basedOn w:val="Normal0"/>
    <w:rsid w:val="00970A6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80">
    <w:name w:val="xl280"/>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left"/>
    </w:pPr>
    <w:rPr>
      <w:rFonts w:ascii="Book Antiqua" w:eastAsia="Times New Roman" w:hAnsi="Book Antiqua" w:cs="Times New Roman"/>
      <w:b/>
      <w:bCs/>
      <w:szCs w:val="24"/>
      <w:lang w:val="en-US"/>
    </w:rPr>
  </w:style>
  <w:style w:type="paragraph" w:customStyle="1" w:styleId="xl281">
    <w:name w:val="xl281"/>
    <w:basedOn w:val="Normal0"/>
    <w:rsid w:val="00970A6E"/>
    <w:pPr>
      <w:pBdr>
        <w:top w:val="single" w:sz="4" w:space="0" w:color="auto"/>
        <w:left w:val="single" w:sz="4" w:space="0" w:color="auto"/>
        <w:bottom w:val="single" w:sz="4"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szCs w:val="24"/>
      <w:lang w:val="en-US"/>
    </w:rPr>
  </w:style>
  <w:style w:type="paragraph" w:customStyle="1" w:styleId="xl282">
    <w:name w:val="xl282"/>
    <w:basedOn w:val="Normal0"/>
    <w:rsid w:val="00970A6E"/>
    <w:pPr>
      <w:pBdr>
        <w:top w:val="double" w:sz="6" w:space="0" w:color="auto"/>
        <w:left w:val="double" w:sz="6" w:space="0" w:color="auto"/>
        <w:bottom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 w:val="48"/>
      <w:szCs w:val="48"/>
      <w:lang w:val="en-US"/>
    </w:rPr>
  </w:style>
  <w:style w:type="paragraph" w:customStyle="1" w:styleId="xl283">
    <w:name w:val="xl283"/>
    <w:basedOn w:val="Normal0"/>
    <w:rsid w:val="00970A6E"/>
    <w:pPr>
      <w:pBdr>
        <w:top w:val="double" w:sz="6" w:space="0" w:color="auto"/>
        <w:bottom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 w:val="48"/>
      <w:szCs w:val="48"/>
      <w:lang w:val="en-US"/>
    </w:rPr>
  </w:style>
  <w:style w:type="paragraph" w:customStyle="1" w:styleId="xl284">
    <w:name w:val="xl284"/>
    <w:basedOn w:val="Normal0"/>
    <w:rsid w:val="00970A6E"/>
    <w:pPr>
      <w:pBdr>
        <w:top w:val="double" w:sz="6" w:space="0" w:color="auto"/>
        <w:bottom w:val="double" w:sz="6" w:space="0" w:color="auto"/>
        <w:right w:val="double" w:sz="6" w:space="0" w:color="auto"/>
      </w:pBdr>
      <w:shd w:val="clear" w:color="000000" w:fill="E46D0A"/>
      <w:spacing w:before="100" w:beforeAutospacing="1" w:after="100" w:afterAutospacing="1" w:line="240" w:lineRule="auto"/>
      <w:jc w:val="center"/>
    </w:pPr>
    <w:rPr>
      <w:rFonts w:ascii="Book Antiqua" w:eastAsia="Times New Roman" w:hAnsi="Book Antiqua" w:cs="Times New Roman"/>
      <w:b/>
      <w:bCs/>
      <w:sz w:val="48"/>
      <w:szCs w:val="48"/>
      <w:lang w:val="en-US"/>
    </w:rPr>
  </w:style>
  <w:style w:type="paragraph" w:customStyle="1" w:styleId="xl285">
    <w:name w:val="xl285"/>
    <w:basedOn w:val="Normal0"/>
    <w:rsid w:val="00970A6E"/>
    <w:pPr>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xl286">
    <w:name w:val="xl286"/>
    <w:basedOn w:val="Normal0"/>
    <w:rsid w:val="00970A6E"/>
    <w:pPr>
      <w:shd w:val="clear" w:color="000000" w:fill="E46D0A"/>
      <w:spacing w:before="100" w:beforeAutospacing="1" w:after="100" w:afterAutospacing="1" w:line="240" w:lineRule="auto"/>
      <w:jc w:val="center"/>
    </w:pPr>
    <w:rPr>
      <w:rFonts w:ascii="Book Antiqua" w:eastAsia="Times New Roman" w:hAnsi="Book Antiqua" w:cs="Times New Roman"/>
      <w:b/>
      <w:bCs/>
      <w:sz w:val="36"/>
      <w:szCs w:val="36"/>
      <w:lang w:val="en-US"/>
    </w:rPr>
  </w:style>
  <w:style w:type="paragraph" w:customStyle="1" w:styleId="Texte">
    <w:name w:val="Texte"/>
    <w:basedOn w:val="Normal0"/>
    <w:rsid w:val="00970A6E"/>
    <w:pPr>
      <w:keepLines/>
      <w:spacing w:before="120" w:after="0" w:line="240" w:lineRule="auto"/>
    </w:pPr>
    <w:rPr>
      <w:rFonts w:ascii="Arial" w:eastAsia="Times New Roman" w:hAnsi="Arial" w:cs="Times New Roman"/>
      <w:sz w:val="20"/>
      <w:szCs w:val="20"/>
      <w:lang w:eastAsia="fr-FR"/>
    </w:rPr>
  </w:style>
  <w:style w:type="paragraph" w:customStyle="1" w:styleId="Enum1">
    <w:name w:val="Enum 1"/>
    <w:basedOn w:val="Normal0"/>
    <w:rsid w:val="00970A6E"/>
    <w:pPr>
      <w:keepLines/>
      <w:tabs>
        <w:tab w:val="num" w:pos="360"/>
      </w:tabs>
      <w:spacing w:before="60" w:after="0" w:line="240" w:lineRule="auto"/>
      <w:ind w:left="360" w:hanging="360"/>
    </w:pPr>
    <w:rPr>
      <w:rFonts w:ascii="Arial" w:eastAsia="Times New Roman" w:hAnsi="Arial" w:cs="Times New Roman"/>
      <w:sz w:val="20"/>
      <w:szCs w:val="20"/>
      <w:lang w:eastAsia="fr-FR"/>
    </w:rPr>
  </w:style>
  <w:style w:type="paragraph" w:customStyle="1" w:styleId="TITRE-2-GABSI">
    <w:name w:val="TITRE-2-GABSI"/>
    <w:basedOn w:val="Heading2"/>
    <w:autoRedefine/>
    <w:rsid w:val="00970A6E"/>
    <w:pPr>
      <w:numPr>
        <w:numId w:val="9"/>
      </w:numPr>
      <w:tabs>
        <w:tab w:val="clear" w:pos="567"/>
        <w:tab w:val="left" w:pos="180"/>
        <w:tab w:val="num" w:pos="425"/>
        <w:tab w:val="num" w:pos="720"/>
      </w:tabs>
      <w:spacing w:before="0" w:after="0" w:line="240" w:lineRule="auto"/>
      <w:ind w:left="180" w:firstLine="0"/>
    </w:pPr>
    <w:rPr>
      <w:rFonts w:ascii="Book Antiqua" w:eastAsia="Times New Roman" w:hAnsi="Book Antiqua" w:cs="Times New Roman"/>
      <w:color w:val="auto"/>
      <w:sz w:val="24"/>
      <w:szCs w:val="24"/>
      <w:lang w:eastAsia="fr-FR"/>
    </w:rPr>
  </w:style>
  <w:style w:type="paragraph" w:customStyle="1" w:styleId="TITRE-3-GABSI">
    <w:name w:val="TITRE-3-GABSI"/>
    <w:basedOn w:val="Heading3"/>
    <w:autoRedefine/>
    <w:rsid w:val="00970A6E"/>
    <w:pPr>
      <w:keepNext w:val="0"/>
      <w:numPr>
        <w:ilvl w:val="2"/>
      </w:numPr>
      <w:shd w:val="clear" w:color="0000FF" w:fill="auto"/>
      <w:tabs>
        <w:tab w:val="clear" w:pos="567"/>
        <w:tab w:val="num" w:pos="425"/>
        <w:tab w:val="left" w:pos="1080"/>
        <w:tab w:val="left" w:pos="1260"/>
      </w:tabs>
      <w:spacing w:before="0" w:after="0" w:line="240" w:lineRule="auto"/>
      <w:ind w:left="425" w:hanging="425"/>
      <w:jc w:val="left"/>
    </w:pPr>
    <w:rPr>
      <w:rFonts w:ascii="Book Antiqua" w:eastAsia="Times New Roman" w:hAnsi="Book Antiqua" w:cs="Times New Roman"/>
      <w:color w:val="auto"/>
      <w:spacing w:val="60"/>
      <w:sz w:val="22"/>
      <w:szCs w:val="22"/>
      <w:lang w:val="fr-CA" w:eastAsia="fr-FR"/>
    </w:rPr>
  </w:style>
  <w:style w:type="paragraph" w:styleId="TOC7">
    <w:name w:val="toc 7"/>
    <w:basedOn w:val="Normal0"/>
    <w:next w:val="Normal0"/>
    <w:autoRedefine/>
    <w:uiPriority w:val="39"/>
    <w:rsid w:val="00970A6E"/>
    <w:pPr>
      <w:suppressAutoHyphens/>
      <w:spacing w:after="0" w:line="240" w:lineRule="auto"/>
      <w:ind w:left="720" w:hanging="720"/>
    </w:pPr>
    <w:rPr>
      <w:rFonts w:eastAsia="Times New Roman" w:cs="Times New Roman"/>
      <w:szCs w:val="20"/>
      <w:lang w:val="en-US" w:eastAsia="fr-FR"/>
    </w:rPr>
  </w:style>
  <w:style w:type="paragraph" w:styleId="TOC5">
    <w:name w:val="toc 5"/>
    <w:basedOn w:val="Normal0"/>
    <w:next w:val="Normal0"/>
    <w:autoRedefine/>
    <w:uiPriority w:val="39"/>
    <w:rsid w:val="00970A6E"/>
    <w:pPr>
      <w:spacing w:after="0" w:line="240" w:lineRule="auto"/>
      <w:ind w:left="800"/>
      <w:jc w:val="left"/>
    </w:pPr>
    <w:rPr>
      <w:rFonts w:eastAsia="Times New Roman" w:cs="Times New Roman"/>
      <w:sz w:val="20"/>
      <w:szCs w:val="20"/>
      <w:lang w:eastAsia="fr-FR"/>
    </w:rPr>
  </w:style>
  <w:style w:type="paragraph" w:styleId="TOC6">
    <w:name w:val="toc 6"/>
    <w:basedOn w:val="Normal0"/>
    <w:next w:val="Normal0"/>
    <w:autoRedefine/>
    <w:uiPriority w:val="39"/>
    <w:rsid w:val="00970A6E"/>
    <w:pPr>
      <w:spacing w:after="0" w:line="240" w:lineRule="auto"/>
      <w:ind w:left="1000"/>
      <w:jc w:val="left"/>
    </w:pPr>
    <w:rPr>
      <w:rFonts w:eastAsia="Times New Roman" w:cs="Times New Roman"/>
      <w:sz w:val="20"/>
      <w:szCs w:val="20"/>
      <w:lang w:eastAsia="fr-FR"/>
    </w:rPr>
  </w:style>
  <w:style w:type="paragraph" w:styleId="TOC8">
    <w:name w:val="toc 8"/>
    <w:basedOn w:val="Normal0"/>
    <w:next w:val="Normal0"/>
    <w:autoRedefine/>
    <w:uiPriority w:val="39"/>
    <w:rsid w:val="00970A6E"/>
    <w:pPr>
      <w:spacing w:after="0" w:line="240" w:lineRule="auto"/>
      <w:ind w:left="1400"/>
      <w:jc w:val="left"/>
    </w:pPr>
    <w:rPr>
      <w:rFonts w:eastAsia="Times New Roman" w:cs="Times New Roman"/>
      <w:sz w:val="20"/>
      <w:szCs w:val="20"/>
      <w:lang w:eastAsia="fr-FR"/>
    </w:rPr>
  </w:style>
  <w:style w:type="paragraph" w:styleId="TOC9">
    <w:name w:val="toc 9"/>
    <w:basedOn w:val="Normal0"/>
    <w:next w:val="Normal0"/>
    <w:autoRedefine/>
    <w:uiPriority w:val="39"/>
    <w:rsid w:val="00970A6E"/>
    <w:pPr>
      <w:spacing w:after="0" w:line="240" w:lineRule="auto"/>
      <w:ind w:left="1600"/>
      <w:jc w:val="left"/>
    </w:pPr>
    <w:rPr>
      <w:rFonts w:eastAsia="Times New Roman" w:cs="Times New Roman"/>
      <w:sz w:val="20"/>
      <w:szCs w:val="20"/>
      <w:lang w:eastAsia="fr-FR"/>
    </w:rPr>
  </w:style>
  <w:style w:type="paragraph" w:customStyle="1" w:styleId="xl65">
    <w:name w:val="xl65"/>
    <w:basedOn w:val="Normal0"/>
    <w:rsid w:val="00970A6E"/>
    <w:pPr>
      <w:spacing w:before="100" w:beforeAutospacing="1" w:after="100" w:afterAutospacing="1" w:line="240" w:lineRule="auto"/>
      <w:jc w:val="left"/>
    </w:pPr>
    <w:rPr>
      <w:rFonts w:eastAsia="Times New Roman" w:cs="Times New Roman"/>
      <w:szCs w:val="24"/>
      <w:lang w:eastAsia="fr-FR"/>
    </w:rPr>
  </w:style>
  <w:style w:type="paragraph" w:customStyle="1" w:styleId="xl58">
    <w:name w:val="xl58"/>
    <w:basedOn w:val="Normal0"/>
    <w:rsid w:val="00970A6E"/>
    <w:pPr>
      <w:pBdr>
        <w:left w:val="single" w:sz="8" w:space="0" w:color="auto"/>
        <w:bottom w:val="single" w:sz="8" w:space="0" w:color="auto"/>
        <w:right w:val="single" w:sz="8" w:space="0" w:color="auto"/>
      </w:pBdr>
      <w:spacing w:before="100" w:beforeAutospacing="1" w:after="100" w:afterAutospacing="1" w:line="240" w:lineRule="auto"/>
      <w:jc w:val="left"/>
    </w:pPr>
    <w:rPr>
      <w:rFonts w:ascii="Arial Narrow" w:eastAsia="Times New Roman" w:hAnsi="Arial Narrow" w:cs="Times New Roman"/>
      <w:b/>
      <w:bCs/>
      <w:szCs w:val="24"/>
      <w:lang w:eastAsia="fr-FR"/>
    </w:rPr>
  </w:style>
  <w:style w:type="paragraph" w:styleId="PlainText">
    <w:name w:val="Plain Text"/>
    <w:basedOn w:val="Normal0"/>
    <w:link w:val="PlainTextChar"/>
    <w:rsid w:val="00970A6E"/>
    <w:pPr>
      <w:spacing w:after="0" w:line="240" w:lineRule="auto"/>
      <w:jc w:val="left"/>
    </w:pPr>
    <w:rPr>
      <w:rFonts w:ascii="Arial" w:eastAsia="Times New Roman" w:hAnsi="Arial" w:cs="Times New Roman"/>
      <w:sz w:val="20"/>
      <w:szCs w:val="20"/>
      <w:lang w:val="x-none" w:eastAsia="x-none"/>
    </w:rPr>
  </w:style>
  <w:style w:type="character" w:customStyle="1" w:styleId="PlainTextChar">
    <w:name w:val="Plain Text Char"/>
    <w:basedOn w:val="DefaultParagraphFont"/>
    <w:link w:val="PlainText"/>
    <w:rsid w:val="00970A6E"/>
    <w:rPr>
      <w:rFonts w:ascii="Arial" w:eastAsia="Times New Roman" w:hAnsi="Arial" w:cs="Times New Roman"/>
      <w:sz w:val="20"/>
      <w:szCs w:val="20"/>
      <w:lang w:val="x-none" w:eastAsia="x-none"/>
    </w:rPr>
  </w:style>
  <w:style w:type="paragraph" w:customStyle="1" w:styleId="PAR1">
    <w:name w:val="PAR 1"/>
    <w:basedOn w:val="Normal0"/>
    <w:rsid w:val="00970A6E"/>
    <w:pPr>
      <w:spacing w:after="0" w:line="240" w:lineRule="auto"/>
      <w:ind w:left="709"/>
    </w:pPr>
    <w:rPr>
      <w:rFonts w:ascii="Times" w:eastAsia="Times New Roman" w:hAnsi="Times" w:cs="Times New Roman"/>
      <w:sz w:val="20"/>
      <w:szCs w:val="20"/>
      <w:lang w:eastAsia="fr-FR"/>
    </w:rPr>
  </w:style>
  <w:style w:type="paragraph" w:customStyle="1" w:styleId="Numrodepage1">
    <w:name w:val="Numéro de page1"/>
    <w:basedOn w:val="Normal0"/>
    <w:next w:val="Normal0"/>
    <w:rsid w:val="00970A6E"/>
    <w:pPr>
      <w:spacing w:after="0" w:line="240" w:lineRule="auto"/>
    </w:pPr>
    <w:rPr>
      <w:rFonts w:ascii="TimesNewRomanPS" w:eastAsia="Times New Roman" w:hAnsi="TimesNewRomanPS" w:cs="Times New Roman"/>
      <w:color w:val="000000"/>
      <w:sz w:val="20"/>
      <w:szCs w:val="20"/>
      <w:lang w:eastAsia="fr-FR"/>
    </w:rPr>
  </w:style>
  <w:style w:type="paragraph" w:customStyle="1" w:styleId="TIT1">
    <w:name w:val="TIT 1"/>
    <w:basedOn w:val="Normal0"/>
    <w:rsid w:val="00970A6E"/>
    <w:pPr>
      <w:pBdr>
        <w:top w:val="single" w:sz="6" w:space="1" w:color="auto" w:shadow="1"/>
        <w:left w:val="single" w:sz="6" w:space="1" w:color="auto" w:shadow="1"/>
        <w:bottom w:val="single" w:sz="6" w:space="1" w:color="auto" w:shadow="1"/>
        <w:right w:val="single" w:sz="6" w:space="1" w:color="auto" w:shadow="1"/>
      </w:pBdr>
      <w:spacing w:after="0" w:line="240" w:lineRule="atLeast"/>
      <w:jc w:val="center"/>
    </w:pPr>
    <w:rPr>
      <w:rFonts w:ascii="TimesNewRomanPS" w:eastAsia="Times New Roman" w:hAnsi="TimesNewRomanPS" w:cs="Times New Roman"/>
      <w:b/>
      <w:color w:val="000000"/>
      <w:sz w:val="20"/>
      <w:szCs w:val="20"/>
      <w:lang w:eastAsia="fr-FR"/>
    </w:rPr>
  </w:style>
  <w:style w:type="paragraph" w:customStyle="1" w:styleId="PAR1BIS0">
    <w:name w:val="PAR 1 BIS"/>
    <w:basedOn w:val="Normal0"/>
    <w:rsid w:val="00970A6E"/>
    <w:pPr>
      <w:spacing w:after="0" w:line="240" w:lineRule="auto"/>
      <w:ind w:left="709" w:hanging="709"/>
    </w:pPr>
    <w:rPr>
      <w:rFonts w:ascii="TimesNewRomanPS" w:eastAsia="Times New Roman" w:hAnsi="TimesNewRomanPS" w:cs="Times New Roman"/>
      <w:color w:val="000000"/>
      <w:sz w:val="20"/>
      <w:szCs w:val="20"/>
      <w:lang w:eastAsia="fr-FR"/>
    </w:rPr>
  </w:style>
  <w:style w:type="paragraph" w:customStyle="1" w:styleId="PAR2BIS">
    <w:name w:val="PAR 2 BIS"/>
    <w:basedOn w:val="PAR1BIS0"/>
    <w:rsid w:val="00970A6E"/>
    <w:pPr>
      <w:ind w:left="1418"/>
    </w:pPr>
  </w:style>
  <w:style w:type="paragraph" w:customStyle="1" w:styleId="Destinataire">
    <w:name w:val="Destinataire"/>
    <w:basedOn w:val="Normal0"/>
    <w:rsid w:val="00970A6E"/>
    <w:pPr>
      <w:tabs>
        <w:tab w:val="center" w:pos="4252"/>
        <w:tab w:val="right" w:pos="8504"/>
      </w:tabs>
      <w:spacing w:after="0" w:line="240" w:lineRule="auto"/>
      <w:ind w:left="4536"/>
    </w:pPr>
    <w:rPr>
      <w:rFonts w:ascii="TimesNewRomanPS" w:eastAsia="Times New Roman" w:hAnsi="TimesNewRomanPS" w:cs="Times New Roman"/>
      <w:color w:val="000000"/>
      <w:szCs w:val="20"/>
      <w:lang w:eastAsia="fr-FR"/>
    </w:rPr>
  </w:style>
  <w:style w:type="paragraph" w:customStyle="1" w:styleId="Objet1">
    <w:name w:val="Objet 1"/>
    <w:rsid w:val="00970A6E"/>
    <w:pPr>
      <w:spacing w:after="0" w:line="240" w:lineRule="auto"/>
      <w:ind w:left="1418" w:right="2835" w:hanging="1418"/>
      <w:jc w:val="both"/>
    </w:pPr>
    <w:rPr>
      <w:rFonts w:ascii="TimesNewRomanPS" w:eastAsia="Times New Roman" w:hAnsi="TimesNewRomanPS" w:cs="Times New Roman"/>
      <w:color w:val="000000"/>
      <w:sz w:val="24"/>
      <w:szCs w:val="20"/>
      <w:lang w:val="en-GB" w:eastAsia="fr-FR"/>
    </w:rPr>
  </w:style>
  <w:style w:type="paragraph" w:customStyle="1" w:styleId="Objet2">
    <w:name w:val="Objet 2"/>
    <w:rsid w:val="00970A6E"/>
    <w:pPr>
      <w:spacing w:after="0" w:line="240" w:lineRule="auto"/>
      <w:ind w:left="1418" w:right="2835"/>
      <w:jc w:val="both"/>
    </w:pPr>
    <w:rPr>
      <w:rFonts w:ascii="TimesNewRomanPS" w:eastAsia="Times New Roman" w:hAnsi="TimesNewRomanPS" w:cs="Times New Roman"/>
      <w:color w:val="000000"/>
      <w:sz w:val="24"/>
      <w:szCs w:val="20"/>
      <w:lang w:val="en-GB" w:eastAsia="fr-FR"/>
    </w:rPr>
  </w:style>
  <w:style w:type="paragraph" w:customStyle="1" w:styleId="Signaturenom">
    <w:name w:val="Signature nom"/>
    <w:rsid w:val="00970A6E"/>
    <w:pPr>
      <w:spacing w:after="0" w:line="240" w:lineRule="auto"/>
      <w:ind w:left="4536"/>
      <w:jc w:val="center"/>
    </w:pPr>
    <w:rPr>
      <w:rFonts w:ascii="TimesNewRomanPS" w:eastAsia="Times New Roman" w:hAnsi="TimesNewRomanPS" w:cs="Times New Roman"/>
      <w:b/>
      <w:color w:val="000000"/>
      <w:sz w:val="24"/>
      <w:szCs w:val="20"/>
      <w:u w:val="single"/>
      <w:lang w:val="en-GB" w:eastAsia="fr-FR"/>
    </w:rPr>
  </w:style>
  <w:style w:type="paragraph" w:customStyle="1" w:styleId="Signaturetitre">
    <w:name w:val="Signature titre"/>
    <w:basedOn w:val="Signaturenom"/>
    <w:rsid w:val="00970A6E"/>
    <w:rPr>
      <w:b w:val="0"/>
      <w:u w:val="none"/>
    </w:rPr>
  </w:style>
  <w:style w:type="paragraph" w:customStyle="1" w:styleId="En-tte2">
    <w:name w:val="En-tête 2"/>
    <w:basedOn w:val="Header"/>
    <w:rsid w:val="00970A6E"/>
    <w:pPr>
      <w:pBdr>
        <w:top w:val="single" w:sz="6" w:space="1" w:color="auto"/>
        <w:left w:val="single" w:sz="6" w:space="1" w:color="auto"/>
        <w:bottom w:val="single" w:sz="6" w:space="1" w:color="auto"/>
        <w:right w:val="single" w:sz="6" w:space="1" w:color="auto"/>
      </w:pBdr>
      <w:tabs>
        <w:tab w:val="clear" w:pos="4513"/>
        <w:tab w:val="clear" w:pos="9026"/>
      </w:tabs>
      <w:ind w:left="1134" w:right="1134"/>
      <w:jc w:val="center"/>
    </w:pPr>
    <w:rPr>
      <w:rFonts w:ascii="TimesNewRomanPS" w:eastAsia="Times New Roman" w:hAnsi="TimesNewRomanPS" w:cs="Times New Roman"/>
      <w:b/>
      <w:color w:val="000000"/>
      <w:szCs w:val="20"/>
      <w:lang w:val="x-none" w:eastAsia="x-none"/>
    </w:rPr>
  </w:style>
  <w:style w:type="paragraph" w:customStyle="1" w:styleId="Tit20">
    <w:name w:val="Tit 2"/>
    <w:basedOn w:val="Normal0"/>
    <w:rsid w:val="00970A6E"/>
    <w:pPr>
      <w:spacing w:after="0" w:line="240" w:lineRule="atLeast"/>
    </w:pPr>
    <w:rPr>
      <w:rFonts w:ascii="Times" w:eastAsia="Times New Roman" w:hAnsi="Times" w:cs="Times New Roman"/>
      <w:b/>
      <w:sz w:val="20"/>
      <w:szCs w:val="20"/>
      <w:u w:val="single"/>
      <w:lang w:eastAsia="fr-FR"/>
    </w:rPr>
  </w:style>
  <w:style w:type="paragraph" w:customStyle="1" w:styleId="Technical8">
    <w:name w:val="Technical 8"/>
    <w:rsid w:val="00970A6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rPr>
  </w:style>
  <w:style w:type="character" w:customStyle="1" w:styleId="Document6">
    <w:name w:val="Document 6"/>
    <w:basedOn w:val="DefaultParagraphFont"/>
    <w:rsid w:val="00970A6E"/>
  </w:style>
  <w:style w:type="numbering" w:customStyle="1" w:styleId="Aucuneliste1">
    <w:name w:val="Aucune liste1"/>
    <w:next w:val="NoList"/>
    <w:uiPriority w:val="99"/>
    <w:semiHidden/>
    <w:unhideWhenUsed/>
    <w:rsid w:val="00970A6E"/>
  </w:style>
  <w:style w:type="numbering" w:customStyle="1" w:styleId="Aucuneliste2">
    <w:name w:val="Aucune liste2"/>
    <w:next w:val="NoList"/>
    <w:uiPriority w:val="99"/>
    <w:semiHidden/>
    <w:unhideWhenUsed/>
    <w:rsid w:val="00970A6E"/>
  </w:style>
  <w:style w:type="paragraph" w:styleId="Index1">
    <w:name w:val="index 1"/>
    <w:basedOn w:val="Normal0"/>
    <w:next w:val="Normal0"/>
    <w:autoRedefine/>
    <w:rsid w:val="00970A6E"/>
    <w:pPr>
      <w:widowControl w:val="0"/>
      <w:tabs>
        <w:tab w:val="right" w:leader="dot" w:pos="9360"/>
      </w:tabs>
      <w:suppressAutoHyphens/>
      <w:spacing w:after="0" w:line="240" w:lineRule="auto"/>
      <w:ind w:left="1440" w:right="720" w:hanging="1440"/>
      <w:jc w:val="left"/>
    </w:pPr>
    <w:rPr>
      <w:rFonts w:ascii="Courier" w:eastAsia="Times New Roman" w:hAnsi="Courier" w:cs="Times New Roman"/>
      <w:snapToGrid w:val="0"/>
      <w:sz w:val="20"/>
      <w:szCs w:val="20"/>
      <w:lang w:val="en-US" w:eastAsia="fr-FR"/>
    </w:rPr>
  </w:style>
  <w:style w:type="paragraph" w:styleId="Index2">
    <w:name w:val="index 2"/>
    <w:basedOn w:val="Normal0"/>
    <w:next w:val="Normal0"/>
    <w:autoRedefine/>
    <w:rsid w:val="00970A6E"/>
    <w:pPr>
      <w:widowControl w:val="0"/>
      <w:tabs>
        <w:tab w:val="right" w:leader="dot" w:pos="9360"/>
      </w:tabs>
      <w:suppressAutoHyphens/>
      <w:spacing w:after="0" w:line="240" w:lineRule="auto"/>
      <w:ind w:left="1440" w:right="720" w:hanging="720"/>
      <w:jc w:val="left"/>
    </w:pPr>
    <w:rPr>
      <w:rFonts w:ascii="Courier" w:eastAsia="Times New Roman" w:hAnsi="Courier" w:cs="Times New Roman"/>
      <w:snapToGrid w:val="0"/>
      <w:sz w:val="20"/>
      <w:szCs w:val="20"/>
      <w:lang w:val="en-US" w:eastAsia="fr-FR"/>
    </w:rPr>
  </w:style>
  <w:style w:type="paragraph" w:styleId="List2">
    <w:name w:val="List 2"/>
    <w:basedOn w:val="Normal0"/>
    <w:rsid w:val="00970A6E"/>
    <w:pPr>
      <w:spacing w:after="0" w:line="240" w:lineRule="auto"/>
      <w:ind w:left="566" w:hanging="283"/>
      <w:jc w:val="left"/>
    </w:pPr>
    <w:rPr>
      <w:rFonts w:eastAsia="Times New Roman" w:cs="Times New Roman"/>
      <w:szCs w:val="24"/>
      <w:lang w:eastAsia="fr-FR"/>
    </w:rPr>
  </w:style>
  <w:style w:type="paragraph" w:styleId="ListBullet2">
    <w:name w:val="List Bullet 2"/>
    <w:basedOn w:val="Normal0"/>
    <w:autoRedefine/>
    <w:rsid w:val="00970A6E"/>
    <w:pPr>
      <w:numPr>
        <w:numId w:val="7"/>
      </w:numPr>
      <w:tabs>
        <w:tab w:val="clear" w:pos="643"/>
        <w:tab w:val="num" w:pos="1620"/>
      </w:tabs>
      <w:spacing w:after="0" w:line="240" w:lineRule="auto"/>
      <w:ind w:left="1620"/>
    </w:pPr>
    <w:rPr>
      <w:rFonts w:eastAsia="Times New Roman" w:cs="Times New Roman"/>
      <w:szCs w:val="24"/>
      <w:lang w:eastAsia="fr-FR"/>
    </w:rPr>
  </w:style>
  <w:style w:type="paragraph" w:styleId="ListContinue">
    <w:name w:val="List Continue"/>
    <w:basedOn w:val="Normal0"/>
    <w:rsid w:val="00970A6E"/>
    <w:pPr>
      <w:spacing w:after="120" w:line="240" w:lineRule="auto"/>
      <w:ind w:left="283"/>
      <w:jc w:val="left"/>
    </w:pPr>
    <w:rPr>
      <w:rFonts w:eastAsia="Times New Roman" w:cs="Times New Roman"/>
      <w:szCs w:val="24"/>
      <w:lang w:eastAsia="fr-FR"/>
    </w:rPr>
  </w:style>
  <w:style w:type="paragraph" w:customStyle="1" w:styleId="TITRE2">
    <w:name w:val="TITRE 2"/>
    <w:basedOn w:val="Normal0"/>
    <w:rsid w:val="00970A6E"/>
    <w:pPr>
      <w:widowControl w:val="0"/>
      <w:tabs>
        <w:tab w:val="left" w:pos="850"/>
        <w:tab w:val="left" w:pos="1020"/>
      </w:tabs>
      <w:spacing w:after="0" w:line="360" w:lineRule="auto"/>
    </w:pPr>
    <w:rPr>
      <w:rFonts w:eastAsia="Times New Roman" w:cs="Times New Roman"/>
      <w:b/>
      <w:sz w:val="22"/>
      <w:szCs w:val="20"/>
      <w:lang w:eastAsia="fr-FR"/>
    </w:rPr>
  </w:style>
  <w:style w:type="paragraph" w:styleId="ListBullet3">
    <w:name w:val="List Bullet 3"/>
    <w:basedOn w:val="Normal0"/>
    <w:autoRedefine/>
    <w:rsid w:val="00970A6E"/>
    <w:pPr>
      <w:numPr>
        <w:numId w:val="8"/>
      </w:numPr>
      <w:tabs>
        <w:tab w:val="clear" w:pos="926"/>
        <w:tab w:val="num" w:pos="1440"/>
      </w:tabs>
      <w:spacing w:after="0" w:line="240" w:lineRule="auto"/>
      <w:ind w:left="1440"/>
    </w:pPr>
    <w:rPr>
      <w:rFonts w:eastAsia="Times New Roman" w:cs="Times New Roman"/>
      <w:szCs w:val="24"/>
      <w:lang w:eastAsia="fr-FR"/>
    </w:rPr>
  </w:style>
  <w:style w:type="paragraph" w:styleId="ListContinue2">
    <w:name w:val="List Continue 2"/>
    <w:basedOn w:val="Normal0"/>
    <w:rsid w:val="00970A6E"/>
    <w:pPr>
      <w:spacing w:after="120" w:line="240" w:lineRule="auto"/>
      <w:ind w:left="566"/>
      <w:jc w:val="left"/>
    </w:pPr>
    <w:rPr>
      <w:rFonts w:eastAsia="Times New Roman" w:cs="Times New Roman"/>
      <w:szCs w:val="24"/>
      <w:lang w:eastAsia="fr-FR"/>
    </w:rPr>
  </w:style>
  <w:style w:type="paragraph" w:customStyle="1" w:styleId="Objetducommentaire1">
    <w:name w:val="Objet du commentaire1"/>
    <w:basedOn w:val="CommentText"/>
    <w:next w:val="CommentText"/>
    <w:semiHidden/>
    <w:rsid w:val="00970A6E"/>
    <w:pPr>
      <w:spacing w:after="0"/>
      <w:jc w:val="left"/>
    </w:pPr>
    <w:rPr>
      <w:rFonts w:eastAsia="Times New Roman" w:cs="Times New Roman"/>
      <w:b/>
      <w:bCs/>
      <w:lang w:val="x-none" w:eastAsia="x-none"/>
    </w:rPr>
  </w:style>
  <w:style w:type="paragraph" w:customStyle="1" w:styleId="StyleTitre313ptBleuNonToutenmajusculeAvant12pt">
    <w:name w:val="Style Titre 3 + 13 pt Bleu Non Tout en majuscule Avant : 12 pt ..."/>
    <w:basedOn w:val="Normal0"/>
    <w:rsid w:val="00970A6E"/>
    <w:pPr>
      <w:tabs>
        <w:tab w:val="num" w:pos="1698"/>
      </w:tabs>
      <w:spacing w:after="0" w:line="240" w:lineRule="auto"/>
      <w:ind w:left="1338" w:hanging="720"/>
    </w:pPr>
    <w:rPr>
      <w:rFonts w:eastAsia="Times New Roman" w:cs="Times New Roman"/>
      <w:szCs w:val="24"/>
      <w:lang w:eastAsia="fr-FR"/>
    </w:rPr>
  </w:style>
  <w:style w:type="paragraph" w:customStyle="1" w:styleId="StyleTitre212ptNonItaliqueBleuJustifiAvant15pt">
    <w:name w:val="Style Titre 2 + 12 pt Non Italique Bleu Justifié Avant : 15 pt..."/>
    <w:basedOn w:val="Heading2"/>
    <w:autoRedefine/>
    <w:rsid w:val="00970A6E"/>
    <w:pPr>
      <w:keepLines w:val="0"/>
      <w:numPr>
        <w:ilvl w:val="1"/>
      </w:numPr>
      <w:tabs>
        <w:tab w:val="num" w:pos="1338"/>
      </w:tabs>
      <w:spacing w:before="300" w:line="240" w:lineRule="auto"/>
      <w:ind w:left="1072" w:hanging="454"/>
    </w:pPr>
    <w:rPr>
      <w:rFonts w:ascii="Arial" w:eastAsia="Times New Roman" w:hAnsi="Arial" w:cs="Times New Roman"/>
      <w:bCs/>
      <w:color w:val="0000FF"/>
      <w:spacing w:val="30"/>
      <w:kern w:val="28"/>
      <w:sz w:val="24"/>
      <w:szCs w:val="20"/>
      <w:lang w:val="x-none" w:eastAsia="fr-FR"/>
    </w:rPr>
  </w:style>
  <w:style w:type="paragraph" w:customStyle="1" w:styleId="StyleStyleTitre3Avant0cmPremireligne0cmNonGras">
    <w:name w:val="Style Style Titre 3 + Avant : 0 cm Première ligne : 0 cm + Non Gras..."/>
    <w:basedOn w:val="Normal0"/>
    <w:autoRedefine/>
    <w:rsid w:val="00970A6E"/>
    <w:pPr>
      <w:shd w:val="clear" w:color="0000FF" w:fill="auto"/>
      <w:tabs>
        <w:tab w:val="num" w:pos="432"/>
        <w:tab w:val="num" w:pos="1590"/>
      </w:tabs>
      <w:spacing w:before="120" w:after="120" w:line="240" w:lineRule="auto"/>
      <w:ind w:left="432" w:hanging="432"/>
    </w:pPr>
    <w:rPr>
      <w:rFonts w:ascii="Arial" w:eastAsia="Times New Roman" w:hAnsi="Arial" w:cs="Times New Roman"/>
      <w:color w:val="0000FF"/>
      <w:spacing w:val="60"/>
      <w:szCs w:val="20"/>
      <w:lang w:eastAsia="fr-FR"/>
    </w:rPr>
  </w:style>
  <w:style w:type="paragraph" w:customStyle="1" w:styleId="StyleStyleTitre313ptBleuNonToutenmajusculeAvant12p">
    <w:name w:val="Style Style Titre 3 + 13 pt Bleu Non Tout en majuscule Avant : 12 p..."/>
    <w:basedOn w:val="StyleTitre313ptBleuNonToutenmajusculeAvant12pt"/>
    <w:autoRedefine/>
    <w:rsid w:val="00970A6E"/>
    <w:rPr>
      <w:rFonts w:ascii="Arial" w:hAnsi="Arial"/>
      <w:b/>
      <w:color w:val="0000FF"/>
    </w:rPr>
  </w:style>
  <w:style w:type="paragraph" w:customStyle="1" w:styleId="TexteTableau">
    <w:name w:val="Texte Tableau"/>
    <w:basedOn w:val="Normal0"/>
    <w:rsid w:val="00970A6E"/>
    <w:pPr>
      <w:spacing w:after="0" w:line="240" w:lineRule="auto"/>
    </w:pPr>
    <w:rPr>
      <w:rFonts w:eastAsia="Times New Roman" w:cs="Times New Roman"/>
      <w:sz w:val="22"/>
      <w:szCs w:val="20"/>
      <w:lang w:eastAsia="fr-FR"/>
    </w:rPr>
  </w:style>
  <w:style w:type="paragraph" w:customStyle="1" w:styleId="Annexe">
    <w:name w:val="Annexe"/>
    <w:basedOn w:val="TexteCarCar"/>
    <w:rsid w:val="00970A6E"/>
    <w:rPr>
      <w:b/>
      <w:sz w:val="22"/>
    </w:rPr>
  </w:style>
  <w:style w:type="paragraph" w:customStyle="1" w:styleId="TexteCar">
    <w:name w:val="Texte Car"/>
    <w:basedOn w:val="Normal0"/>
    <w:link w:val="TexteCarCar3"/>
    <w:rsid w:val="00970A6E"/>
    <w:pPr>
      <w:keepLines/>
      <w:spacing w:before="120" w:after="0" w:line="240" w:lineRule="auto"/>
    </w:pPr>
    <w:rPr>
      <w:rFonts w:ascii="Arial" w:eastAsia="Times New Roman" w:hAnsi="Arial" w:cs="Times New Roman"/>
      <w:sz w:val="20"/>
      <w:szCs w:val="20"/>
      <w:lang w:val="x-none" w:eastAsia="x-none"/>
    </w:rPr>
  </w:style>
  <w:style w:type="character" w:customStyle="1" w:styleId="TexteCarCar3">
    <w:name w:val="Texte Car Car3"/>
    <w:link w:val="TexteCar"/>
    <w:rsid w:val="00970A6E"/>
    <w:rPr>
      <w:rFonts w:ascii="Arial" w:eastAsia="Times New Roman" w:hAnsi="Arial" w:cs="Times New Roman"/>
      <w:sz w:val="20"/>
      <w:szCs w:val="20"/>
      <w:lang w:val="x-none" w:eastAsia="x-none"/>
    </w:rPr>
  </w:style>
  <w:style w:type="paragraph" w:customStyle="1" w:styleId="xl22">
    <w:name w:val="xl22"/>
    <w:basedOn w:val="Normal0"/>
    <w:rsid w:val="00970A6E"/>
    <w:pPr>
      <w:pBdr>
        <w:bottom w:val="single" w:sz="4" w:space="0" w:color="auto"/>
        <w:right w:val="single" w:sz="4" w:space="0" w:color="auto"/>
      </w:pBdr>
      <w:spacing w:before="100" w:beforeAutospacing="1" w:after="100" w:afterAutospacing="1" w:line="240" w:lineRule="auto"/>
      <w:textAlignment w:val="top"/>
    </w:pPr>
    <w:rPr>
      <w:rFonts w:eastAsia="Arial Unicode MS" w:cs="Times New Roman"/>
      <w:szCs w:val="24"/>
      <w:lang w:eastAsia="fr-FR"/>
    </w:rPr>
  </w:style>
  <w:style w:type="paragraph" w:customStyle="1" w:styleId="TITRE-1-GABSI">
    <w:name w:val="TITRE-1-GABSI"/>
    <w:basedOn w:val="Heading1"/>
    <w:autoRedefine/>
    <w:rsid w:val="00970A6E"/>
    <w:pPr>
      <w:keepNext w:val="0"/>
      <w:keepLines w:val="0"/>
      <w:pageBreakBefore/>
      <w:pBdr>
        <w:bottom w:val="single" w:sz="6" w:space="0" w:color="0000FF"/>
      </w:pBdr>
      <w:tabs>
        <w:tab w:val="num" w:pos="567"/>
      </w:tabs>
      <w:autoSpaceDE w:val="0"/>
      <w:autoSpaceDN w:val="0"/>
      <w:adjustRightInd w:val="0"/>
      <w:spacing w:before="360" w:after="240" w:line="240" w:lineRule="auto"/>
      <w:ind w:left="284" w:hanging="142"/>
    </w:pPr>
    <w:rPr>
      <w:rFonts w:ascii="Arial" w:eastAsia="Times New Roman" w:hAnsi="Arial" w:cs="Times New Roman"/>
      <w:bCs/>
      <w:caps/>
      <w:color w:val="auto"/>
      <w:spacing w:val="30"/>
      <w:kern w:val="28"/>
      <w:sz w:val="22"/>
      <w:szCs w:val="28"/>
      <w:lang w:val="x-none" w:eastAsia="x-none"/>
    </w:rPr>
  </w:style>
  <w:style w:type="paragraph" w:customStyle="1" w:styleId="StyleTexteCarCar11ptGrasSoulignementAvant0pt">
    <w:name w:val="Style Texte Car Car + 11 pt Gras Soulignement  Avant : 0 pt"/>
    <w:basedOn w:val="TexteCarCar"/>
    <w:rsid w:val="00970A6E"/>
    <w:pPr>
      <w:tabs>
        <w:tab w:val="num" w:pos="720"/>
      </w:tabs>
      <w:spacing w:before="0"/>
      <w:ind w:left="720" w:hanging="360"/>
    </w:pPr>
    <w:rPr>
      <w:b/>
      <w:bCs/>
      <w:sz w:val="22"/>
      <w:u w:val="single"/>
    </w:rPr>
  </w:style>
  <w:style w:type="paragraph" w:customStyle="1" w:styleId="StyleTitre118ptBleuToutenmajusculeJustifiAvant1">
    <w:name w:val="Style Titre 1 + 18 pt Bleu Tout en majuscule Justifié Avant : 1..."/>
    <w:basedOn w:val="Heading1"/>
    <w:autoRedefine/>
    <w:rsid w:val="00970A6E"/>
    <w:pPr>
      <w:keepNext w:val="0"/>
      <w:keepLines w:val="0"/>
      <w:pageBreakBefore/>
      <w:pBdr>
        <w:bottom w:val="single" w:sz="6" w:space="0" w:color="0000FF"/>
      </w:pBdr>
      <w:tabs>
        <w:tab w:val="num" w:pos="720"/>
      </w:tabs>
      <w:autoSpaceDE w:val="0"/>
      <w:autoSpaceDN w:val="0"/>
      <w:adjustRightInd w:val="0"/>
      <w:spacing w:before="360" w:after="120" w:line="240" w:lineRule="auto"/>
      <w:ind w:left="720" w:hanging="360"/>
      <w:jc w:val="both"/>
    </w:pPr>
    <w:rPr>
      <w:rFonts w:ascii="Arial" w:eastAsia="Times New Roman" w:hAnsi="Arial" w:cs="Times New Roman"/>
      <w:bCs/>
      <w:caps/>
      <w:color w:val="0000FF"/>
      <w:spacing w:val="30"/>
      <w:kern w:val="28"/>
      <w:sz w:val="36"/>
      <w:szCs w:val="20"/>
      <w:lang w:val="x-none" w:eastAsia="x-none"/>
    </w:rPr>
  </w:style>
  <w:style w:type="paragraph" w:customStyle="1" w:styleId="StyleTitre2">
    <w:name w:val="Style Titre 2"/>
    <w:aliases w:val="Titre secondaire (2) + 12 pt Bleu Avant : 15 pt Ap..."/>
    <w:basedOn w:val="Heading2"/>
    <w:autoRedefine/>
    <w:rsid w:val="00970A6E"/>
    <w:pPr>
      <w:keepNext w:val="0"/>
      <w:keepLines w:val="0"/>
      <w:numPr>
        <w:ilvl w:val="1"/>
      </w:numPr>
      <w:autoSpaceDE w:val="0"/>
      <w:autoSpaceDN w:val="0"/>
      <w:adjustRightInd w:val="0"/>
      <w:spacing w:before="300" w:line="240" w:lineRule="auto"/>
      <w:ind w:left="576" w:hanging="576"/>
    </w:pPr>
    <w:rPr>
      <w:rFonts w:ascii="Arial" w:eastAsia="Times New Roman" w:hAnsi="Arial" w:cs="Times New Roman"/>
      <w:bCs/>
      <w:caps/>
      <w:color w:val="0000FF"/>
      <w:spacing w:val="30"/>
      <w:kern w:val="28"/>
      <w:sz w:val="24"/>
      <w:szCs w:val="20"/>
      <w:lang w:val="x-none" w:eastAsia="fr-FR"/>
    </w:rPr>
  </w:style>
  <w:style w:type="paragraph" w:customStyle="1" w:styleId="StyleTitre4NonGrasBleuAvant6ptAprs3pttendu">
    <w:name w:val="Style Titre 4 + Non Gras Bleu Avant : 6 pt Après : 3 pt Étendu ..."/>
    <w:basedOn w:val="Heading4"/>
    <w:autoRedefine/>
    <w:rsid w:val="00970A6E"/>
    <w:pPr>
      <w:keepNext w:val="0"/>
      <w:keepLines w:val="0"/>
      <w:tabs>
        <w:tab w:val="num" w:pos="1136"/>
      </w:tabs>
      <w:autoSpaceDE w:val="0"/>
      <w:autoSpaceDN w:val="0"/>
      <w:adjustRightInd w:val="0"/>
      <w:spacing w:before="120" w:after="120" w:line="240" w:lineRule="auto"/>
      <w:ind w:left="1431" w:hanging="777"/>
      <w:jc w:val="both"/>
    </w:pPr>
    <w:rPr>
      <w:rFonts w:ascii="Arial" w:eastAsia="Times New Roman" w:hAnsi="Arial" w:cs="Times New Roman"/>
      <w:b w:val="0"/>
      <w:iCs w:val="0"/>
      <w:color w:val="0000FF"/>
      <w:spacing w:val="60"/>
      <w:sz w:val="22"/>
      <w:lang w:eastAsia="x-none"/>
    </w:rPr>
  </w:style>
  <w:style w:type="paragraph" w:customStyle="1" w:styleId="StyleTITRE-2-GABSI14ptNonGras">
    <w:name w:val="Style TITRE-2-GABSI + 14 pt Non Gras"/>
    <w:basedOn w:val="TITRE-2-GABSI"/>
    <w:autoRedefine/>
    <w:rsid w:val="00970A6E"/>
    <w:pPr>
      <w:tabs>
        <w:tab w:val="clear" w:pos="180"/>
        <w:tab w:val="clear" w:pos="425"/>
        <w:tab w:val="clear" w:pos="720"/>
        <w:tab w:val="left" w:pos="426"/>
      </w:tabs>
      <w:ind w:left="0" w:right="-270"/>
      <w:jc w:val="left"/>
    </w:pPr>
    <w:rPr>
      <w:u w:val="single"/>
      <w:lang w:val="nl-NL"/>
    </w:rPr>
  </w:style>
  <w:style w:type="paragraph" w:customStyle="1" w:styleId="Enum2">
    <w:name w:val="Enum 2"/>
    <w:basedOn w:val="Enum1"/>
    <w:rsid w:val="00970A6E"/>
  </w:style>
  <w:style w:type="paragraph" w:customStyle="1" w:styleId="Style3">
    <w:name w:val="Style3"/>
    <w:basedOn w:val="Heading3"/>
    <w:autoRedefine/>
    <w:uiPriority w:val="99"/>
    <w:rsid w:val="00970A6E"/>
    <w:pPr>
      <w:keepNext w:val="0"/>
      <w:numPr>
        <w:ilvl w:val="2"/>
      </w:numPr>
      <w:shd w:val="clear" w:color="0000FF" w:fill="auto"/>
      <w:tabs>
        <w:tab w:val="clear" w:pos="567"/>
        <w:tab w:val="num" w:pos="1080"/>
        <w:tab w:val="num" w:pos="1134"/>
      </w:tabs>
      <w:spacing w:before="120" w:after="120" w:line="240" w:lineRule="auto"/>
      <w:ind w:left="720" w:hanging="504"/>
    </w:pPr>
    <w:rPr>
      <w:rFonts w:ascii="Helvetica" w:eastAsia="Times New Roman" w:hAnsi="Helvetica" w:cs="Times New Roman"/>
      <w:b w:val="0"/>
      <w:color w:val="0000FF"/>
      <w:spacing w:val="60"/>
      <w:szCs w:val="18"/>
      <w:lang w:eastAsia="fr-FR"/>
    </w:rPr>
  </w:style>
  <w:style w:type="paragraph" w:customStyle="1" w:styleId="TITRE-4-GABSI">
    <w:name w:val="TITRE-4-GABSI"/>
    <w:basedOn w:val="StyleTitre212ptNonItaliqueBleuJustifiAvant15pt"/>
    <w:autoRedefine/>
    <w:rsid w:val="00970A6E"/>
    <w:pPr>
      <w:tabs>
        <w:tab w:val="clear" w:pos="1338"/>
        <w:tab w:val="left" w:pos="1080"/>
        <w:tab w:val="num" w:pos="1432"/>
      </w:tabs>
      <w:spacing w:before="0" w:after="0"/>
      <w:ind w:left="1006" w:hanging="580"/>
    </w:pPr>
    <w:rPr>
      <w:rFonts w:cs="Arial"/>
      <w:color w:val="auto"/>
      <w:sz w:val="22"/>
      <w:szCs w:val="22"/>
      <w:u w:val="single"/>
    </w:rPr>
  </w:style>
  <w:style w:type="paragraph" w:customStyle="1" w:styleId="TITRE-5-GABSI">
    <w:name w:val="TITRE-5-GABSI"/>
    <w:basedOn w:val="TITRE-4-GABSI"/>
    <w:autoRedefine/>
    <w:rsid w:val="00970A6E"/>
    <w:pPr>
      <w:tabs>
        <w:tab w:val="clear" w:pos="1432"/>
        <w:tab w:val="num" w:pos="1150"/>
        <w:tab w:val="left" w:pos="1620"/>
      </w:tabs>
      <w:ind w:left="0" w:firstLine="0"/>
    </w:pPr>
    <w:rPr>
      <w:rFonts w:ascii="Book Antiqua" w:hAnsi="Book Antiqua"/>
      <w:u w:val="none"/>
    </w:rPr>
  </w:style>
  <w:style w:type="paragraph" w:customStyle="1" w:styleId="StyleBookAntiquaJustifiInterligneExactement1215pt">
    <w:name w:val="Style Book Antiqua Justifié Interligne : Exactement 1215 pt"/>
    <w:basedOn w:val="Normal0"/>
    <w:autoRedefine/>
    <w:rsid w:val="00970A6E"/>
    <w:pPr>
      <w:spacing w:after="0" w:line="243" w:lineRule="exact"/>
    </w:pPr>
    <w:rPr>
      <w:rFonts w:ascii="Arial" w:eastAsia="Times New Roman" w:hAnsi="Arial" w:cs="Times New Roman"/>
      <w:sz w:val="22"/>
      <w:szCs w:val="20"/>
      <w:lang w:eastAsia="fr-FR"/>
    </w:rPr>
  </w:style>
  <w:style w:type="paragraph" w:customStyle="1" w:styleId="StyleBookAntiquaGauche13cmSuspendu1634cm">
    <w:name w:val="Style Book Antiqua Gauche :  13 cm Suspendu : 1634 cm"/>
    <w:basedOn w:val="Normal0"/>
    <w:autoRedefine/>
    <w:rsid w:val="00970A6E"/>
    <w:pPr>
      <w:spacing w:after="0" w:line="240" w:lineRule="auto"/>
      <w:ind w:left="10000" w:hanging="9263"/>
    </w:pPr>
    <w:rPr>
      <w:rFonts w:ascii="Arial" w:eastAsia="Times New Roman" w:hAnsi="Arial" w:cs="Times New Roman"/>
      <w:sz w:val="22"/>
      <w:szCs w:val="20"/>
      <w:lang w:eastAsia="fr-FR"/>
    </w:rPr>
  </w:style>
  <w:style w:type="character" w:customStyle="1" w:styleId="Titre2Titre2CarTitresecondaire2CarTitresecondaire2Car">
    <w:name w:val="Titre 2.Titre 2 Car.Titre secondaire (2) Car.Titre secondaire (2) Car"/>
    <w:rsid w:val="00970A6E"/>
    <w:rPr>
      <w:rFonts w:ascii="Arial" w:hAnsi="Arial" w:cs="Arial"/>
      <w:b/>
      <w:bCs/>
      <w:sz w:val="22"/>
      <w:szCs w:val="24"/>
      <w:lang w:val="fr-FR" w:eastAsia="fr-FR" w:bidi="ar-SA"/>
    </w:rPr>
  </w:style>
  <w:style w:type="character" w:customStyle="1" w:styleId="StyleTitre212ptNonItaliqueBleuJustifiAvant15ptCar">
    <w:name w:val="Style Titre 2 + 12 pt Non Italique Bleu Justifié Avant : 15 pt... Car"/>
    <w:rsid w:val="00970A6E"/>
    <w:rPr>
      <w:rFonts w:ascii="Arial" w:hAnsi="Arial" w:cs="Arial"/>
      <w:b/>
      <w:bCs/>
      <w:color w:val="0000FF"/>
      <w:spacing w:val="30"/>
      <w:kern w:val="28"/>
      <w:sz w:val="24"/>
      <w:szCs w:val="24"/>
      <w:lang w:val="fr-FR" w:eastAsia="fr-FR" w:bidi="ar-SA"/>
    </w:rPr>
  </w:style>
  <w:style w:type="character" w:customStyle="1" w:styleId="TITRE-4-GABSICar">
    <w:name w:val="TITRE-4-GABSI Car"/>
    <w:rsid w:val="00970A6E"/>
    <w:rPr>
      <w:rFonts w:ascii="Arial" w:hAnsi="Arial" w:cs="Arial"/>
      <w:b/>
      <w:bCs/>
      <w:color w:val="0000FF"/>
      <w:spacing w:val="30"/>
      <w:kern w:val="28"/>
      <w:sz w:val="22"/>
      <w:szCs w:val="24"/>
      <w:lang w:val="fr-FR" w:eastAsia="fr-FR" w:bidi="ar-SA"/>
    </w:rPr>
  </w:style>
  <w:style w:type="character" w:customStyle="1" w:styleId="TITRE-5-GABSICar">
    <w:name w:val="TITRE-5-GABSI Car"/>
    <w:basedOn w:val="TITRE-4-GABSICar"/>
    <w:rsid w:val="00970A6E"/>
    <w:rPr>
      <w:rFonts w:ascii="Arial" w:hAnsi="Arial" w:cs="Arial"/>
      <w:b/>
      <w:bCs/>
      <w:color w:val="0000FF"/>
      <w:spacing w:val="30"/>
      <w:kern w:val="28"/>
      <w:sz w:val="22"/>
      <w:szCs w:val="24"/>
      <w:lang w:val="fr-FR" w:eastAsia="fr-FR" w:bidi="ar-SA"/>
    </w:rPr>
  </w:style>
  <w:style w:type="paragraph" w:customStyle="1" w:styleId="TitreTableau">
    <w:name w:val="Titre Tableau"/>
    <w:basedOn w:val="TexteCarCar"/>
    <w:rsid w:val="00970A6E"/>
    <w:pPr>
      <w:jc w:val="center"/>
    </w:pPr>
    <w:rPr>
      <w:b/>
    </w:rPr>
  </w:style>
  <w:style w:type="paragraph" w:styleId="NormalIndent">
    <w:name w:val="Normal Indent"/>
    <w:basedOn w:val="Normal0"/>
    <w:uiPriority w:val="99"/>
    <w:rsid w:val="00970A6E"/>
    <w:pPr>
      <w:overflowPunct w:val="0"/>
      <w:autoSpaceDE w:val="0"/>
      <w:autoSpaceDN w:val="0"/>
      <w:adjustRightInd w:val="0"/>
      <w:spacing w:after="0" w:line="240" w:lineRule="auto"/>
      <w:ind w:left="708"/>
      <w:textAlignment w:val="baseline"/>
    </w:pPr>
    <w:rPr>
      <w:rFonts w:eastAsia="Times New Roman" w:cs="Times New Roman"/>
      <w:szCs w:val="24"/>
      <w:lang w:eastAsia="fr-FR"/>
    </w:rPr>
  </w:style>
  <w:style w:type="paragraph" w:customStyle="1" w:styleId="P1">
    <w:name w:val="P1"/>
    <w:basedOn w:val="Normal0"/>
    <w:rsid w:val="00970A6E"/>
    <w:pPr>
      <w:tabs>
        <w:tab w:val="num" w:pos="780"/>
      </w:tabs>
      <w:autoSpaceDE w:val="0"/>
      <w:autoSpaceDN w:val="0"/>
      <w:adjustRightInd w:val="0"/>
      <w:spacing w:line="-240" w:lineRule="auto"/>
      <w:ind w:left="780" w:hanging="420"/>
      <w:textAlignment w:val="baseline"/>
    </w:pPr>
    <w:rPr>
      <w:rFonts w:ascii="Arial" w:eastAsia="Times New Roman" w:hAnsi="Arial" w:cs="Times New Roman"/>
      <w:sz w:val="22"/>
      <w:lang w:eastAsia="fr-FR"/>
    </w:rPr>
  </w:style>
  <w:style w:type="paragraph" w:customStyle="1" w:styleId="Retrait-1">
    <w:name w:val="Retrait-1"/>
    <w:basedOn w:val="Normal0"/>
    <w:rsid w:val="00970A6E"/>
    <w:pPr>
      <w:widowControl w:val="0"/>
      <w:spacing w:after="0" w:line="260" w:lineRule="atLeast"/>
      <w:ind w:left="567" w:hanging="567"/>
      <w:textAlignment w:val="baseline"/>
    </w:pPr>
    <w:rPr>
      <w:rFonts w:eastAsia="Times New Roman" w:cs="Times New Roman"/>
      <w:szCs w:val="24"/>
      <w:lang w:eastAsia="fr-FR"/>
    </w:rPr>
  </w:style>
  <w:style w:type="paragraph" w:customStyle="1" w:styleId="PageNumber1">
    <w:name w:val="Page Number1"/>
    <w:basedOn w:val="Normal0"/>
    <w:next w:val="Normal0"/>
    <w:rsid w:val="00970A6E"/>
    <w:pPr>
      <w:spacing w:after="0" w:line="240" w:lineRule="auto"/>
    </w:pPr>
    <w:rPr>
      <w:rFonts w:ascii="TimesNewRomanPS" w:eastAsia="Times New Roman" w:hAnsi="TimesNewRomanPS" w:cs="Times New Roman"/>
      <w:color w:val="000000"/>
      <w:sz w:val="20"/>
      <w:szCs w:val="20"/>
      <w:lang w:eastAsia="fr-FR"/>
    </w:rPr>
  </w:style>
  <w:style w:type="character" w:customStyle="1" w:styleId="Document8">
    <w:name w:val="Document 8"/>
    <w:basedOn w:val="DefaultParagraphFont"/>
    <w:rsid w:val="00970A6E"/>
  </w:style>
  <w:style w:type="character" w:customStyle="1" w:styleId="Document5">
    <w:name w:val="Document 5"/>
    <w:basedOn w:val="DefaultParagraphFont"/>
    <w:rsid w:val="00970A6E"/>
  </w:style>
  <w:style w:type="character" w:customStyle="1" w:styleId="Document2">
    <w:name w:val="Document 2"/>
    <w:rsid w:val="00970A6E"/>
    <w:rPr>
      <w:rFonts w:ascii="Courier New" w:hAnsi="Courier New"/>
      <w:noProof w:val="0"/>
      <w:sz w:val="24"/>
      <w:szCs w:val="24"/>
      <w:lang w:val="en-US"/>
    </w:rPr>
  </w:style>
  <w:style w:type="character" w:customStyle="1" w:styleId="Document7">
    <w:name w:val="Document 7"/>
    <w:basedOn w:val="DefaultParagraphFont"/>
    <w:rsid w:val="00970A6E"/>
  </w:style>
  <w:style w:type="character" w:customStyle="1" w:styleId="Bibliographi">
    <w:name w:val="Bibliographi"/>
    <w:basedOn w:val="DefaultParagraphFont"/>
    <w:rsid w:val="00970A6E"/>
  </w:style>
  <w:style w:type="paragraph" w:customStyle="1" w:styleId="Paradroit1">
    <w:name w:val="Para. droit 1"/>
    <w:rsid w:val="00970A6E"/>
    <w:pPr>
      <w:tabs>
        <w:tab w:val="left" w:pos="-720"/>
        <w:tab w:val="left" w:pos="0"/>
        <w:tab w:val="decimal" w:pos="720"/>
      </w:tabs>
      <w:suppressAutoHyphens/>
      <w:spacing w:after="0" w:line="240" w:lineRule="auto"/>
      <w:ind w:left="720" w:hanging="185"/>
    </w:pPr>
    <w:rPr>
      <w:rFonts w:ascii="Courier New" w:eastAsia="Times New Roman" w:hAnsi="Courier New" w:cs="Courier New"/>
      <w:sz w:val="24"/>
      <w:szCs w:val="24"/>
      <w:lang w:eastAsia="fr-FR"/>
    </w:rPr>
  </w:style>
  <w:style w:type="paragraph" w:customStyle="1" w:styleId="Paradroit2">
    <w:name w:val="Para. droit 2"/>
    <w:rsid w:val="00970A6E"/>
    <w:pPr>
      <w:tabs>
        <w:tab w:val="left" w:pos="-720"/>
        <w:tab w:val="left" w:pos="0"/>
        <w:tab w:val="left" w:pos="720"/>
        <w:tab w:val="decimal" w:pos="1440"/>
      </w:tabs>
      <w:suppressAutoHyphens/>
      <w:spacing w:after="0" w:line="240" w:lineRule="auto"/>
      <w:ind w:left="1440" w:hanging="262"/>
    </w:pPr>
    <w:rPr>
      <w:rFonts w:ascii="Courier New" w:eastAsia="Times New Roman" w:hAnsi="Courier New" w:cs="Courier New"/>
      <w:sz w:val="24"/>
      <w:szCs w:val="24"/>
      <w:lang w:eastAsia="fr-FR"/>
    </w:rPr>
  </w:style>
  <w:style w:type="character" w:customStyle="1" w:styleId="Document3">
    <w:name w:val="Document 3"/>
    <w:rsid w:val="00970A6E"/>
    <w:rPr>
      <w:rFonts w:ascii="Courier New" w:hAnsi="Courier New"/>
      <w:noProof w:val="0"/>
      <w:sz w:val="24"/>
      <w:szCs w:val="24"/>
      <w:lang w:val="en-US"/>
    </w:rPr>
  </w:style>
  <w:style w:type="paragraph" w:customStyle="1" w:styleId="Paradroit3">
    <w:name w:val="Para. droit 3"/>
    <w:rsid w:val="00970A6E"/>
    <w:pPr>
      <w:tabs>
        <w:tab w:val="left" w:pos="-720"/>
        <w:tab w:val="left" w:pos="0"/>
        <w:tab w:val="left" w:pos="720"/>
        <w:tab w:val="left" w:pos="1440"/>
        <w:tab w:val="decimal" w:pos="2160"/>
      </w:tabs>
      <w:suppressAutoHyphens/>
      <w:spacing w:after="0" w:line="240" w:lineRule="auto"/>
      <w:ind w:left="2160" w:hanging="217"/>
    </w:pPr>
    <w:rPr>
      <w:rFonts w:ascii="Courier New" w:eastAsia="Times New Roman" w:hAnsi="Courier New" w:cs="Courier New"/>
      <w:sz w:val="24"/>
      <w:szCs w:val="24"/>
      <w:lang w:eastAsia="fr-FR"/>
    </w:rPr>
  </w:style>
  <w:style w:type="paragraph" w:customStyle="1" w:styleId="Paradroit4">
    <w:name w:val="Para. droit 4"/>
    <w:rsid w:val="00970A6E"/>
    <w:pPr>
      <w:tabs>
        <w:tab w:val="left" w:pos="-720"/>
        <w:tab w:val="left" w:pos="0"/>
        <w:tab w:val="left" w:pos="720"/>
        <w:tab w:val="left" w:pos="1440"/>
        <w:tab w:val="left" w:pos="2160"/>
        <w:tab w:val="decimal" w:pos="2880"/>
      </w:tabs>
      <w:suppressAutoHyphens/>
      <w:spacing w:after="0" w:line="240" w:lineRule="auto"/>
      <w:ind w:left="2880" w:hanging="206"/>
    </w:pPr>
    <w:rPr>
      <w:rFonts w:ascii="Courier New" w:eastAsia="Times New Roman" w:hAnsi="Courier New" w:cs="Courier New"/>
      <w:sz w:val="24"/>
      <w:szCs w:val="24"/>
      <w:lang w:eastAsia="fr-FR"/>
    </w:rPr>
  </w:style>
  <w:style w:type="paragraph" w:customStyle="1" w:styleId="Paradroit5">
    <w:name w:val="Para. droit 5"/>
    <w:rsid w:val="00970A6E"/>
    <w:pPr>
      <w:tabs>
        <w:tab w:val="left" w:pos="-720"/>
        <w:tab w:val="left" w:pos="0"/>
        <w:tab w:val="left" w:pos="720"/>
        <w:tab w:val="left" w:pos="1440"/>
        <w:tab w:val="left" w:pos="2160"/>
        <w:tab w:val="left" w:pos="2880"/>
        <w:tab w:val="decimal" w:pos="3600"/>
      </w:tabs>
      <w:suppressAutoHyphens/>
      <w:spacing w:after="0" w:line="240" w:lineRule="auto"/>
      <w:ind w:left="3600" w:hanging="301"/>
    </w:pPr>
    <w:rPr>
      <w:rFonts w:ascii="Courier New" w:eastAsia="Times New Roman" w:hAnsi="Courier New" w:cs="Courier New"/>
      <w:sz w:val="24"/>
      <w:szCs w:val="24"/>
      <w:lang w:eastAsia="fr-FR"/>
    </w:rPr>
  </w:style>
  <w:style w:type="paragraph" w:customStyle="1" w:styleId="Paradroit6">
    <w:name w:val="Para. droit 6"/>
    <w:rsid w:val="00970A6E"/>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290"/>
    </w:pPr>
    <w:rPr>
      <w:rFonts w:ascii="Courier New" w:eastAsia="Times New Roman" w:hAnsi="Courier New" w:cs="Courier New"/>
      <w:sz w:val="24"/>
      <w:szCs w:val="24"/>
      <w:lang w:eastAsia="fr-FR"/>
    </w:rPr>
  </w:style>
  <w:style w:type="paragraph" w:customStyle="1" w:styleId="Paradroit7">
    <w:name w:val="Para. droit 7"/>
    <w:rsid w:val="00970A6E"/>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190"/>
    </w:pPr>
    <w:rPr>
      <w:rFonts w:ascii="Courier New" w:eastAsia="Times New Roman" w:hAnsi="Courier New" w:cs="Courier New"/>
      <w:sz w:val="24"/>
      <w:szCs w:val="24"/>
      <w:lang w:eastAsia="fr-FR"/>
    </w:rPr>
  </w:style>
  <w:style w:type="paragraph" w:customStyle="1" w:styleId="Paradroit8">
    <w:name w:val="Para. droit 8"/>
    <w:rsid w:val="00970A6E"/>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223"/>
    </w:pPr>
    <w:rPr>
      <w:rFonts w:ascii="Courier New" w:eastAsia="Times New Roman" w:hAnsi="Courier New" w:cs="Courier New"/>
      <w:sz w:val="24"/>
      <w:szCs w:val="24"/>
      <w:lang w:eastAsia="fr-FR"/>
    </w:rPr>
  </w:style>
  <w:style w:type="paragraph" w:customStyle="1" w:styleId="Document1">
    <w:name w:val="Document 1"/>
    <w:rsid w:val="00970A6E"/>
    <w:pPr>
      <w:keepNext/>
      <w:keepLines/>
      <w:tabs>
        <w:tab w:val="left" w:pos="-720"/>
      </w:tabs>
      <w:suppressAutoHyphens/>
      <w:spacing w:after="0" w:line="240" w:lineRule="auto"/>
    </w:pPr>
    <w:rPr>
      <w:rFonts w:ascii="Courier New" w:eastAsia="Times New Roman" w:hAnsi="Courier New" w:cs="Courier New"/>
      <w:sz w:val="24"/>
      <w:szCs w:val="24"/>
      <w:lang w:eastAsia="fr-FR"/>
    </w:rPr>
  </w:style>
  <w:style w:type="character" w:customStyle="1" w:styleId="Technactif">
    <w:name w:val="Techn actif"/>
    <w:rsid w:val="00970A6E"/>
    <w:rPr>
      <w:rFonts w:ascii="Courier New" w:hAnsi="Courier New"/>
      <w:noProof w:val="0"/>
      <w:sz w:val="24"/>
      <w:szCs w:val="24"/>
      <w:lang w:val="en-US"/>
    </w:rPr>
  </w:style>
  <w:style w:type="character" w:customStyle="1" w:styleId="Technique2">
    <w:name w:val="Technique 2"/>
    <w:rsid w:val="00970A6E"/>
    <w:rPr>
      <w:rFonts w:ascii="Courier New" w:hAnsi="Courier New"/>
      <w:noProof w:val="0"/>
      <w:sz w:val="24"/>
      <w:szCs w:val="24"/>
      <w:lang w:val="en-US"/>
    </w:rPr>
  </w:style>
  <w:style w:type="character" w:customStyle="1" w:styleId="Technique3">
    <w:name w:val="Technique 3"/>
    <w:rsid w:val="00970A6E"/>
    <w:rPr>
      <w:rFonts w:ascii="Courier New" w:hAnsi="Courier New"/>
      <w:noProof w:val="0"/>
      <w:sz w:val="24"/>
      <w:szCs w:val="24"/>
      <w:lang w:val="en-US"/>
    </w:rPr>
  </w:style>
  <w:style w:type="paragraph" w:customStyle="1" w:styleId="Technique4">
    <w:name w:val="Technique 4"/>
    <w:rsid w:val="00970A6E"/>
    <w:pPr>
      <w:tabs>
        <w:tab w:val="left" w:pos="-720"/>
      </w:tabs>
      <w:suppressAutoHyphens/>
      <w:spacing w:after="0" w:line="240" w:lineRule="auto"/>
    </w:pPr>
    <w:rPr>
      <w:rFonts w:ascii="Courier New" w:eastAsia="Times New Roman" w:hAnsi="Courier New" w:cs="Courier New"/>
      <w:b/>
      <w:bCs/>
      <w:sz w:val="24"/>
      <w:szCs w:val="24"/>
      <w:lang w:eastAsia="fr-FR"/>
    </w:rPr>
  </w:style>
  <w:style w:type="character" w:customStyle="1" w:styleId="Technique1">
    <w:name w:val="Technique 1"/>
    <w:rsid w:val="00970A6E"/>
    <w:rPr>
      <w:rFonts w:ascii="Courier New" w:hAnsi="Courier New"/>
      <w:noProof w:val="0"/>
      <w:sz w:val="24"/>
      <w:szCs w:val="24"/>
      <w:lang w:val="en-US"/>
    </w:rPr>
  </w:style>
  <w:style w:type="character" w:customStyle="1" w:styleId="Docactif">
    <w:name w:val="Doc actif"/>
    <w:basedOn w:val="DefaultParagraphFont"/>
    <w:rsid w:val="00970A6E"/>
  </w:style>
  <w:style w:type="character" w:customStyle="1" w:styleId="Document4">
    <w:name w:val="Document 4"/>
    <w:rsid w:val="00970A6E"/>
    <w:rPr>
      <w:b/>
      <w:bCs/>
      <w:i/>
      <w:iCs/>
      <w:sz w:val="24"/>
      <w:szCs w:val="24"/>
    </w:rPr>
  </w:style>
  <w:style w:type="paragraph" w:customStyle="1" w:styleId="Technique5">
    <w:name w:val="Technique 5"/>
    <w:rsid w:val="00970A6E"/>
    <w:pPr>
      <w:tabs>
        <w:tab w:val="left" w:pos="-720"/>
      </w:tabs>
      <w:suppressAutoHyphens/>
      <w:spacing w:after="0" w:line="240" w:lineRule="auto"/>
      <w:ind w:firstLine="720"/>
    </w:pPr>
    <w:rPr>
      <w:rFonts w:ascii="Courier New" w:eastAsia="Times New Roman" w:hAnsi="Courier New" w:cs="Courier New"/>
      <w:b/>
      <w:bCs/>
      <w:sz w:val="24"/>
      <w:szCs w:val="24"/>
      <w:lang w:eastAsia="fr-FR"/>
    </w:rPr>
  </w:style>
  <w:style w:type="paragraph" w:customStyle="1" w:styleId="Technique6">
    <w:name w:val="Technique 6"/>
    <w:rsid w:val="00970A6E"/>
    <w:pPr>
      <w:tabs>
        <w:tab w:val="left" w:pos="-720"/>
      </w:tabs>
      <w:suppressAutoHyphens/>
      <w:spacing w:after="0" w:line="240" w:lineRule="auto"/>
      <w:ind w:firstLine="720"/>
    </w:pPr>
    <w:rPr>
      <w:rFonts w:ascii="Courier New" w:eastAsia="Times New Roman" w:hAnsi="Courier New" w:cs="Courier New"/>
      <w:b/>
      <w:bCs/>
      <w:sz w:val="24"/>
      <w:szCs w:val="24"/>
      <w:lang w:eastAsia="fr-FR"/>
    </w:rPr>
  </w:style>
  <w:style w:type="paragraph" w:customStyle="1" w:styleId="Technique7">
    <w:name w:val="Technique 7"/>
    <w:rsid w:val="00970A6E"/>
    <w:pPr>
      <w:tabs>
        <w:tab w:val="left" w:pos="-720"/>
      </w:tabs>
      <w:suppressAutoHyphens/>
      <w:spacing w:after="0" w:line="240" w:lineRule="auto"/>
      <w:ind w:firstLine="720"/>
    </w:pPr>
    <w:rPr>
      <w:rFonts w:ascii="Courier New" w:eastAsia="Times New Roman" w:hAnsi="Courier New" w:cs="Courier New"/>
      <w:b/>
      <w:bCs/>
      <w:sz w:val="24"/>
      <w:szCs w:val="24"/>
      <w:lang w:eastAsia="fr-FR"/>
    </w:rPr>
  </w:style>
  <w:style w:type="paragraph" w:customStyle="1" w:styleId="Technique8">
    <w:name w:val="Technique 8"/>
    <w:rsid w:val="00970A6E"/>
    <w:pPr>
      <w:tabs>
        <w:tab w:val="left" w:pos="-720"/>
      </w:tabs>
      <w:suppressAutoHyphens/>
      <w:spacing w:after="0" w:line="240" w:lineRule="auto"/>
      <w:ind w:firstLine="720"/>
    </w:pPr>
    <w:rPr>
      <w:rFonts w:ascii="Courier New" w:eastAsia="Times New Roman" w:hAnsi="Courier New" w:cs="Courier New"/>
      <w:b/>
      <w:bCs/>
      <w:sz w:val="24"/>
      <w:szCs w:val="24"/>
      <w:lang w:eastAsia="fr-FR"/>
    </w:rPr>
  </w:style>
  <w:style w:type="paragraph" w:customStyle="1" w:styleId="Papiermarg">
    <w:name w:val="Papier margÀ)À"/>
    <w:rsid w:val="00970A6E"/>
    <w:pPr>
      <w:tabs>
        <w:tab w:val="left" w:pos="-720"/>
      </w:tabs>
      <w:suppressAutoHyphens/>
      <w:spacing w:after="0" w:line="240" w:lineRule="exact"/>
    </w:pPr>
    <w:rPr>
      <w:rFonts w:ascii="Courier New" w:eastAsia="Times New Roman" w:hAnsi="Courier New" w:cs="Courier New"/>
      <w:sz w:val="24"/>
      <w:szCs w:val="24"/>
      <w:lang w:eastAsia="fr-FR"/>
    </w:rPr>
  </w:style>
  <w:style w:type="paragraph" w:customStyle="1" w:styleId="xl27">
    <w:name w:val="xl27"/>
    <w:basedOn w:val="Normal0"/>
    <w:uiPriority w:val="99"/>
    <w:rsid w:val="00970A6E"/>
    <w:pPr>
      <w:spacing w:before="100" w:beforeAutospacing="1" w:after="100" w:afterAutospacing="1" w:line="240" w:lineRule="auto"/>
      <w:jc w:val="left"/>
    </w:pPr>
    <w:rPr>
      <w:rFonts w:ascii="Arial" w:eastAsia="Times New Roman" w:hAnsi="Arial" w:cs="Arial"/>
      <w:b/>
      <w:bCs/>
      <w:szCs w:val="24"/>
      <w:u w:val="single"/>
      <w:lang w:eastAsia="fr-FR"/>
    </w:rPr>
  </w:style>
  <w:style w:type="paragraph" w:customStyle="1" w:styleId="Descriptif3">
    <w:name w:val="Descriptif 3"/>
    <w:rsid w:val="00970A6E"/>
    <w:pPr>
      <w:keepLines/>
      <w:widowControl w:val="0"/>
      <w:spacing w:after="0" w:line="240" w:lineRule="auto"/>
      <w:ind w:left="680"/>
      <w:jc w:val="both"/>
    </w:pPr>
    <w:rPr>
      <w:rFonts w:ascii="Times New Roman" w:eastAsia="Times New Roman" w:hAnsi="Times New Roman" w:cs="Times New Roman"/>
      <w:snapToGrid w:val="0"/>
      <w:color w:val="000000"/>
      <w:sz w:val="24"/>
      <w:szCs w:val="20"/>
      <w:lang w:val="fr-FR" w:eastAsia="fr-FR"/>
    </w:rPr>
  </w:style>
  <w:style w:type="paragraph" w:customStyle="1" w:styleId="Corpsdetexte21">
    <w:name w:val="Corps de texte 21"/>
    <w:basedOn w:val="Normal0"/>
    <w:uiPriority w:val="99"/>
    <w:rsid w:val="00970A6E"/>
    <w:pPr>
      <w:spacing w:after="0" w:line="240" w:lineRule="auto"/>
      <w:ind w:left="708"/>
      <w:jc w:val="left"/>
    </w:pPr>
    <w:rPr>
      <w:rFonts w:eastAsia="Times New Roman" w:cs="Times New Roman"/>
      <w:szCs w:val="20"/>
      <w:lang w:eastAsia="fr-FR"/>
    </w:rPr>
  </w:style>
  <w:style w:type="paragraph" w:customStyle="1" w:styleId="Style">
    <w:name w:val="Style"/>
    <w:rsid w:val="00970A6E"/>
    <w:pPr>
      <w:widowControl w:val="0"/>
      <w:autoSpaceDE w:val="0"/>
      <w:autoSpaceDN w:val="0"/>
      <w:adjustRightInd w:val="0"/>
      <w:spacing w:after="0" w:line="240" w:lineRule="auto"/>
    </w:pPr>
    <w:rPr>
      <w:rFonts w:ascii="Arial" w:eastAsia="Times New Roman" w:hAnsi="Arial" w:cs="Arial"/>
      <w:sz w:val="24"/>
      <w:szCs w:val="24"/>
      <w:lang w:val="fr-FR" w:eastAsia="fr-FR"/>
    </w:rPr>
  </w:style>
  <w:style w:type="paragraph" w:customStyle="1" w:styleId="t6">
    <w:name w:val="t6"/>
    <w:basedOn w:val="Normal0"/>
    <w:rsid w:val="00970A6E"/>
    <w:pPr>
      <w:widowControl w:val="0"/>
      <w:spacing w:after="0" w:line="240" w:lineRule="atLeast"/>
      <w:jc w:val="left"/>
    </w:pPr>
    <w:rPr>
      <w:rFonts w:eastAsia="Times New Roman" w:cs="Times New Roman"/>
      <w:szCs w:val="24"/>
      <w:lang w:eastAsia="fr-FR"/>
    </w:rPr>
  </w:style>
  <w:style w:type="table" w:styleId="LightList-Accent3">
    <w:name w:val="Light List Accent 3"/>
    <w:basedOn w:val="TableNormal"/>
    <w:uiPriority w:val="61"/>
    <w:rsid w:val="00970A6E"/>
    <w:pPr>
      <w:spacing w:after="0" w:line="240" w:lineRule="auto"/>
    </w:pPr>
    <w:rPr>
      <w:rFonts w:ascii="Times New Roman" w:eastAsia="Times New Roman" w:hAnsi="Times New Roman" w:cs="Times New Roman"/>
      <w:sz w:val="20"/>
      <w:szCs w:val="20"/>
      <w:lang w:val="fr-FR" w:eastAsia="fr-F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Grid-Accent3">
    <w:name w:val="Light Grid Accent 3"/>
    <w:basedOn w:val="TableNormal"/>
    <w:uiPriority w:val="62"/>
    <w:rsid w:val="00970A6E"/>
    <w:pPr>
      <w:spacing w:after="0" w:line="240" w:lineRule="auto"/>
    </w:pPr>
    <w:rPr>
      <w:rFonts w:ascii="Times New Roman" w:eastAsia="Times New Roman" w:hAnsi="Times New Roman" w:cs="Times New Roman"/>
      <w:sz w:val="20"/>
      <w:szCs w:val="20"/>
      <w:lang w:val="fr-FR"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
    <w:name w:val="[Normal]"/>
    <w:rsid w:val="00970A6E"/>
    <w:pPr>
      <w:numPr>
        <w:numId w:val="1"/>
      </w:numPr>
      <w:spacing w:after="0" w:line="240" w:lineRule="auto"/>
      <w:ind w:left="0" w:firstLine="0"/>
    </w:pPr>
    <w:rPr>
      <w:rFonts w:ascii="Arial" w:eastAsia="Arial" w:hAnsi="Arial" w:cs="Times New Roman"/>
      <w:noProof/>
      <w:sz w:val="24"/>
      <w:szCs w:val="20"/>
    </w:rPr>
  </w:style>
  <w:style w:type="paragraph" w:customStyle="1" w:styleId="font7">
    <w:name w:val="font7"/>
    <w:basedOn w:val="Normal0"/>
    <w:rsid w:val="00970A6E"/>
    <w:pP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font8">
    <w:name w:val="font8"/>
    <w:basedOn w:val="Normal0"/>
    <w:rsid w:val="00970A6E"/>
    <w:pP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font9">
    <w:name w:val="font9"/>
    <w:basedOn w:val="Normal0"/>
    <w:rsid w:val="00970A6E"/>
    <w:pPr>
      <w:spacing w:before="100" w:beforeAutospacing="1" w:after="100" w:afterAutospacing="1" w:line="240" w:lineRule="auto"/>
      <w:jc w:val="left"/>
    </w:pPr>
    <w:rPr>
      <w:rFonts w:ascii="Goudy Old Style" w:eastAsia="Times New Roman" w:hAnsi="Goudy Old Style" w:cs="Times New Roman"/>
      <w:sz w:val="22"/>
      <w:lang w:eastAsia="fr-FR"/>
    </w:rPr>
  </w:style>
  <w:style w:type="paragraph" w:customStyle="1" w:styleId="xl1929">
    <w:name w:val="xl1929"/>
    <w:basedOn w:val="Normal0"/>
    <w:rsid w:val="00970A6E"/>
    <w:pP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0">
    <w:name w:val="xl1930"/>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31">
    <w:name w:val="xl1931"/>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2">
    <w:name w:val="xl1932"/>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33">
    <w:name w:val="xl1933"/>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u w:val="single"/>
      <w:lang w:eastAsia="fr-FR"/>
    </w:rPr>
  </w:style>
  <w:style w:type="paragraph" w:customStyle="1" w:styleId="xl1934">
    <w:name w:val="xl1934"/>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5">
    <w:name w:val="xl1935"/>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36">
    <w:name w:val="xl1936"/>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37">
    <w:name w:val="xl1937"/>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8">
    <w:name w:val="xl1938"/>
    <w:basedOn w:val="Normal0"/>
    <w:rsid w:val="00970A6E"/>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39">
    <w:name w:val="xl1939"/>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0">
    <w:name w:val="xl1940"/>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41">
    <w:name w:val="xl1941"/>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42">
    <w:name w:val="xl1942"/>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43">
    <w:name w:val="xl1943"/>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4">
    <w:name w:val="xl1944"/>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5">
    <w:name w:val="xl1945"/>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46">
    <w:name w:val="xl1946"/>
    <w:basedOn w:val="Normal0"/>
    <w:rsid w:val="00970A6E"/>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47">
    <w:name w:val="xl1947"/>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48">
    <w:name w:val="xl1948"/>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49">
    <w:name w:val="xl1949"/>
    <w:basedOn w:val="Normal0"/>
    <w:rsid w:val="00970A6E"/>
    <w:pP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0">
    <w:name w:val="xl1950"/>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u w:val="single"/>
      <w:lang w:eastAsia="fr-FR"/>
    </w:rPr>
  </w:style>
  <w:style w:type="paragraph" w:customStyle="1" w:styleId="xl1951">
    <w:name w:val="xl1951"/>
    <w:basedOn w:val="Normal0"/>
    <w:rsid w:val="00970A6E"/>
    <w:pP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52">
    <w:name w:val="xl1952"/>
    <w:basedOn w:val="Normal0"/>
    <w:rsid w:val="00970A6E"/>
    <w:pP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3">
    <w:name w:val="xl1953"/>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54">
    <w:name w:val="xl1954"/>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55">
    <w:name w:val="xl1955"/>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6">
    <w:name w:val="xl1956"/>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57">
    <w:name w:val="xl1957"/>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58">
    <w:name w:val="xl1958"/>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59">
    <w:name w:val="xl1959"/>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60">
    <w:name w:val="xl1960"/>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61">
    <w:name w:val="xl1961"/>
    <w:basedOn w:val="Normal0"/>
    <w:rsid w:val="00970A6E"/>
    <w:pPr>
      <w:pBdr>
        <w:left w:val="single" w:sz="4" w:space="0" w:color="auto"/>
        <w:right w:val="single" w:sz="4" w:space="0" w:color="auto"/>
      </w:pBdr>
      <w:spacing w:before="100" w:beforeAutospacing="1" w:after="100" w:afterAutospacing="1" w:line="240" w:lineRule="auto"/>
      <w:jc w:val="center"/>
      <w:textAlignment w:val="top"/>
    </w:pPr>
    <w:rPr>
      <w:rFonts w:eastAsia="Times New Roman" w:cs="Times New Roman"/>
      <w:szCs w:val="24"/>
      <w:lang w:eastAsia="fr-FR"/>
    </w:rPr>
  </w:style>
  <w:style w:type="paragraph" w:customStyle="1" w:styleId="xl1962">
    <w:name w:val="xl1962"/>
    <w:basedOn w:val="Normal0"/>
    <w:rsid w:val="00970A6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1963">
    <w:name w:val="xl1963"/>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64">
    <w:name w:val="xl1964"/>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65">
    <w:name w:val="xl1965"/>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u w:val="single"/>
      <w:lang w:eastAsia="fr-FR"/>
    </w:rPr>
  </w:style>
  <w:style w:type="paragraph" w:customStyle="1" w:styleId="xl1966">
    <w:name w:val="xl1966"/>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67">
    <w:name w:val="xl1967"/>
    <w:basedOn w:val="Normal0"/>
    <w:rsid w:val="00970A6E"/>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68">
    <w:name w:val="xl1968"/>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69">
    <w:name w:val="xl1969"/>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70">
    <w:name w:val="xl1970"/>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71">
    <w:name w:val="xl1971"/>
    <w:basedOn w:val="Normal0"/>
    <w:rsid w:val="00970A6E"/>
    <w:pP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72">
    <w:name w:val="xl1972"/>
    <w:basedOn w:val="Normal0"/>
    <w:rsid w:val="00970A6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fr-FR"/>
    </w:rPr>
  </w:style>
  <w:style w:type="paragraph" w:customStyle="1" w:styleId="xl1973">
    <w:name w:val="xl1973"/>
    <w:basedOn w:val="Normal0"/>
    <w:rsid w:val="00970A6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fr-FR"/>
    </w:rPr>
  </w:style>
  <w:style w:type="paragraph" w:customStyle="1" w:styleId="xl1974">
    <w:name w:val="xl1974"/>
    <w:basedOn w:val="Normal0"/>
    <w:rsid w:val="00970A6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fr-FR"/>
    </w:rPr>
  </w:style>
  <w:style w:type="paragraph" w:customStyle="1" w:styleId="xl1975">
    <w:name w:val="xl1975"/>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Arial" w:eastAsia="Times New Roman" w:hAnsi="Arial" w:cs="Arial"/>
      <w:b/>
      <w:bCs/>
      <w:sz w:val="22"/>
      <w:lang w:eastAsia="fr-FR"/>
    </w:rPr>
  </w:style>
  <w:style w:type="paragraph" w:customStyle="1" w:styleId="xl1976">
    <w:name w:val="xl1976"/>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77">
    <w:name w:val="xl1977"/>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 w:val="22"/>
      <w:lang w:eastAsia="fr-FR"/>
    </w:rPr>
  </w:style>
  <w:style w:type="paragraph" w:customStyle="1" w:styleId="xl1978">
    <w:name w:val="xl1978"/>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79">
    <w:name w:val="xl1979"/>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80">
    <w:name w:val="xl1980"/>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81">
    <w:name w:val="xl1981"/>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1982">
    <w:name w:val="xl1982"/>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83">
    <w:name w:val="xl1983"/>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84">
    <w:name w:val="xl1984"/>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85">
    <w:name w:val="xl1985"/>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86">
    <w:name w:val="xl1986"/>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87">
    <w:name w:val="xl1987"/>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88">
    <w:name w:val="xl1988"/>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89">
    <w:name w:val="xl1989"/>
    <w:basedOn w:val="Normal0"/>
    <w:rsid w:val="00970A6E"/>
    <w:pPr>
      <w:pBdr>
        <w:top w:val="single" w:sz="8" w:space="0" w:color="auto"/>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1990">
    <w:name w:val="xl1990"/>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91">
    <w:name w:val="xl1991"/>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sz w:val="22"/>
      <w:lang w:eastAsia="fr-FR"/>
    </w:rPr>
  </w:style>
  <w:style w:type="paragraph" w:customStyle="1" w:styleId="xl1992">
    <w:name w:val="xl1992"/>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1993">
    <w:name w:val="xl1993"/>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1994">
    <w:name w:val="xl1994"/>
    <w:basedOn w:val="Normal0"/>
    <w:rsid w:val="00970A6E"/>
    <w:pPr>
      <w:pBdr>
        <w:bottom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95">
    <w:name w:val="xl1995"/>
    <w:basedOn w:val="Normal0"/>
    <w:rsid w:val="00970A6E"/>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96">
    <w:name w:val="xl1996"/>
    <w:basedOn w:val="Normal0"/>
    <w:rsid w:val="00970A6E"/>
    <w:pPr>
      <w:pBdr>
        <w:bottom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97">
    <w:name w:val="xl1997"/>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1998">
    <w:name w:val="xl1998"/>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1999">
    <w:name w:val="xl1999"/>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0">
    <w:name w:val="xl2000"/>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1">
    <w:name w:val="xl2001"/>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2002">
    <w:name w:val="xl2002"/>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3">
    <w:name w:val="xl2003"/>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4">
    <w:name w:val="xl2004"/>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2005">
    <w:name w:val="xl2005"/>
    <w:basedOn w:val="Normal0"/>
    <w:rsid w:val="00970A6E"/>
    <w:pPr>
      <w:pBdr>
        <w:left w:val="single" w:sz="4"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6">
    <w:name w:val="xl2006"/>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7">
    <w:name w:val="xl2007"/>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08">
    <w:name w:val="xl2008"/>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09">
    <w:name w:val="xl2009"/>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2010">
    <w:name w:val="xl2010"/>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11">
    <w:name w:val="xl2011"/>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2">
    <w:name w:val="xl2012"/>
    <w:basedOn w:val="Normal0"/>
    <w:rsid w:val="00970A6E"/>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3">
    <w:name w:val="xl2013"/>
    <w:basedOn w:val="Normal0"/>
    <w:rsid w:val="00970A6E"/>
    <w:pPr>
      <w:pBdr>
        <w:lef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4">
    <w:name w:val="xl2014"/>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5">
    <w:name w:val="xl2015"/>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6">
    <w:name w:val="xl2016"/>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7">
    <w:name w:val="xl2017"/>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8">
    <w:name w:val="xl2018"/>
    <w:basedOn w:val="Normal0"/>
    <w:rsid w:val="00970A6E"/>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19">
    <w:name w:val="xl2019"/>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20">
    <w:name w:val="xl2020"/>
    <w:basedOn w:val="Normal0"/>
    <w:rsid w:val="00970A6E"/>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21">
    <w:name w:val="xl2021"/>
    <w:basedOn w:val="Normal0"/>
    <w:rsid w:val="00970A6E"/>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22">
    <w:name w:val="xl2022"/>
    <w:basedOn w:val="Normal0"/>
    <w:rsid w:val="00970A6E"/>
    <w:pPr>
      <w:spacing w:before="100" w:beforeAutospacing="1" w:after="100" w:afterAutospacing="1" w:line="240" w:lineRule="auto"/>
      <w:jc w:val="left"/>
    </w:pPr>
    <w:rPr>
      <w:rFonts w:eastAsia="Times New Roman" w:cs="Times New Roman"/>
      <w:sz w:val="28"/>
      <w:szCs w:val="28"/>
      <w:lang w:eastAsia="fr-FR"/>
    </w:rPr>
  </w:style>
  <w:style w:type="paragraph" w:customStyle="1" w:styleId="xl2023">
    <w:name w:val="xl2023"/>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24">
    <w:name w:val="xl2024"/>
    <w:basedOn w:val="Normal0"/>
    <w:rsid w:val="00970A6E"/>
    <w:pPr>
      <w:pBdr>
        <w:top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25">
    <w:name w:val="xl2025"/>
    <w:basedOn w:val="Normal0"/>
    <w:rsid w:val="00970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font10">
    <w:name w:val="font10"/>
    <w:basedOn w:val="Normal0"/>
    <w:rsid w:val="00970A6E"/>
    <w:pPr>
      <w:spacing w:before="100" w:beforeAutospacing="1" w:after="100" w:afterAutospacing="1" w:line="240" w:lineRule="auto"/>
      <w:jc w:val="left"/>
    </w:pPr>
    <w:rPr>
      <w:rFonts w:ascii="Goudy Old Style" w:eastAsia="Times New Roman" w:hAnsi="Goudy Old Style" w:cs="Times New Roman"/>
      <w:i/>
      <w:iCs/>
      <w:szCs w:val="24"/>
      <w:lang w:eastAsia="fr-FR"/>
    </w:rPr>
  </w:style>
  <w:style w:type="paragraph" w:customStyle="1" w:styleId="font11">
    <w:name w:val="font11"/>
    <w:basedOn w:val="Normal0"/>
    <w:rsid w:val="00970A6E"/>
    <w:pPr>
      <w:spacing w:before="100" w:beforeAutospacing="1" w:after="100" w:afterAutospacing="1" w:line="240" w:lineRule="auto"/>
      <w:jc w:val="left"/>
    </w:pPr>
    <w:rPr>
      <w:rFonts w:eastAsia="Times New Roman" w:cs="Times New Roman"/>
      <w:i/>
      <w:iCs/>
      <w:szCs w:val="24"/>
      <w:lang w:eastAsia="fr-FR"/>
    </w:rPr>
  </w:style>
  <w:style w:type="paragraph" w:customStyle="1" w:styleId="xl2026">
    <w:name w:val="xl2026"/>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27">
    <w:name w:val="xl2027"/>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28">
    <w:name w:val="xl2028"/>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29">
    <w:name w:val="xl2029"/>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0">
    <w:name w:val="xl2030"/>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2031">
    <w:name w:val="xl2031"/>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32">
    <w:name w:val="xl2032"/>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3">
    <w:name w:val="xl2033"/>
    <w:basedOn w:val="Normal0"/>
    <w:rsid w:val="00970A6E"/>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4">
    <w:name w:val="xl2034"/>
    <w:basedOn w:val="Normal0"/>
    <w:rsid w:val="00970A6E"/>
    <w:pPr>
      <w:pBdr>
        <w:lef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5">
    <w:name w:val="xl2035"/>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6">
    <w:name w:val="xl2036"/>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7">
    <w:name w:val="xl2037"/>
    <w:basedOn w:val="Normal0"/>
    <w:rsid w:val="00970A6E"/>
    <w:pPr>
      <w:pBdr>
        <w:left w:val="single" w:sz="4" w:space="0" w:color="auto"/>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8">
    <w:name w:val="xl2038"/>
    <w:basedOn w:val="Normal0"/>
    <w:rsid w:val="00970A6E"/>
    <w:pPr>
      <w:pBdr>
        <w:right w:val="single" w:sz="4" w:space="0" w:color="auto"/>
      </w:pBd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39">
    <w:name w:val="xl2039"/>
    <w:basedOn w:val="Normal0"/>
    <w:rsid w:val="00970A6E"/>
    <w:pPr>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40">
    <w:name w:val="xl2040"/>
    <w:basedOn w:val="Normal0"/>
    <w:rsid w:val="00970A6E"/>
    <w:pPr>
      <w:pBdr>
        <w:left w:val="single" w:sz="4" w:space="0" w:color="auto"/>
        <w:right w:val="single" w:sz="4" w:space="0" w:color="auto"/>
      </w:pBdr>
      <w:spacing w:before="100" w:beforeAutospacing="1" w:after="100" w:afterAutospacing="1" w:line="240" w:lineRule="auto"/>
      <w:jc w:val="left"/>
    </w:pPr>
    <w:rPr>
      <w:rFonts w:ascii="Goudy Old Style" w:eastAsia="Times New Roman" w:hAnsi="Goudy Old Style" w:cs="Times New Roman"/>
      <w:b/>
      <w:bCs/>
      <w:szCs w:val="24"/>
      <w:u w:val="single"/>
      <w:lang w:eastAsia="fr-FR"/>
    </w:rPr>
  </w:style>
  <w:style w:type="paragraph" w:customStyle="1" w:styleId="xl2041">
    <w:name w:val="xl2041"/>
    <w:basedOn w:val="Normal0"/>
    <w:rsid w:val="00970A6E"/>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42">
    <w:name w:val="xl2042"/>
    <w:basedOn w:val="Normal0"/>
    <w:rsid w:val="00970A6E"/>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right"/>
    </w:pPr>
    <w:rPr>
      <w:rFonts w:ascii="Goudy Old Style" w:eastAsia="Times New Roman" w:hAnsi="Goudy Old Style" w:cs="Times New Roman"/>
      <w:b/>
      <w:bCs/>
      <w:szCs w:val="24"/>
      <w:lang w:eastAsia="fr-FR"/>
    </w:rPr>
  </w:style>
  <w:style w:type="paragraph" w:customStyle="1" w:styleId="xl2043">
    <w:name w:val="xl2043"/>
    <w:basedOn w:val="Normal0"/>
    <w:rsid w:val="00970A6E"/>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Goudy Old Style" w:eastAsia="Times New Roman" w:hAnsi="Goudy Old Style" w:cs="Times New Roman"/>
      <w:szCs w:val="24"/>
      <w:lang w:eastAsia="fr-FR"/>
    </w:rPr>
  </w:style>
  <w:style w:type="paragraph" w:customStyle="1" w:styleId="xl2044">
    <w:name w:val="xl2044"/>
    <w:basedOn w:val="Normal0"/>
    <w:rsid w:val="00970A6E"/>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pPr>
    <w:rPr>
      <w:rFonts w:ascii="Goudy Old Style" w:eastAsia="Times New Roman" w:hAnsi="Goudy Old Style" w:cs="Times New Roman"/>
      <w:szCs w:val="24"/>
      <w:lang w:eastAsia="fr-FR"/>
    </w:rPr>
  </w:style>
  <w:style w:type="paragraph" w:customStyle="1" w:styleId="xl2045">
    <w:name w:val="xl2045"/>
    <w:basedOn w:val="Normal0"/>
    <w:rsid w:val="00970A6E"/>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left"/>
    </w:pPr>
    <w:rPr>
      <w:rFonts w:ascii="Goudy Old Style" w:eastAsia="Times New Roman" w:hAnsi="Goudy Old Style" w:cs="Times New Roman"/>
      <w:b/>
      <w:bCs/>
      <w:szCs w:val="24"/>
      <w:lang w:eastAsia="fr-FR"/>
    </w:rPr>
  </w:style>
  <w:style w:type="paragraph" w:customStyle="1" w:styleId="xl2046">
    <w:name w:val="xl2046"/>
    <w:basedOn w:val="Normal0"/>
    <w:rsid w:val="00970A6E"/>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47">
    <w:name w:val="xl2047"/>
    <w:basedOn w:val="Normal0"/>
    <w:rsid w:val="00970A6E"/>
    <w:pPr>
      <w:spacing w:before="100" w:beforeAutospacing="1" w:after="100" w:afterAutospacing="1" w:line="240" w:lineRule="auto"/>
      <w:jc w:val="center"/>
    </w:pPr>
    <w:rPr>
      <w:rFonts w:ascii="Goudy Old Style" w:eastAsia="Times New Roman" w:hAnsi="Goudy Old Style" w:cs="Times New Roman"/>
      <w:b/>
      <w:bCs/>
      <w:szCs w:val="24"/>
      <w:lang w:eastAsia="fr-FR"/>
    </w:rPr>
  </w:style>
  <w:style w:type="paragraph" w:customStyle="1" w:styleId="xl2048">
    <w:name w:val="xl2048"/>
    <w:basedOn w:val="Normal0"/>
    <w:rsid w:val="00970A6E"/>
    <w:pPr>
      <w:spacing w:before="100" w:beforeAutospacing="1" w:after="100" w:afterAutospacing="1" w:line="240" w:lineRule="auto"/>
      <w:jc w:val="left"/>
    </w:pPr>
    <w:rPr>
      <w:rFonts w:eastAsia="Times New Roman" w:cs="Times New Roman"/>
      <w:sz w:val="28"/>
      <w:szCs w:val="28"/>
      <w:lang w:eastAsia="fr-FR"/>
    </w:rPr>
  </w:style>
  <w:style w:type="paragraph" w:customStyle="1" w:styleId="xl2049">
    <w:name w:val="xl2049"/>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50">
    <w:name w:val="xl2050"/>
    <w:basedOn w:val="Normal0"/>
    <w:rsid w:val="00970A6E"/>
    <w:pPr>
      <w:pBdr>
        <w:top w:val="single" w:sz="4" w:space="0" w:color="auto"/>
        <w:bottom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051">
    <w:name w:val="xl2051"/>
    <w:basedOn w:val="Normal0"/>
    <w:rsid w:val="00970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oudy Old Style" w:eastAsia="Times New Roman" w:hAnsi="Goudy Old Style" w:cs="Times New Roman"/>
      <w:b/>
      <w:bCs/>
      <w:szCs w:val="24"/>
      <w:lang w:eastAsia="fr-FR"/>
    </w:rPr>
  </w:style>
  <w:style w:type="paragraph" w:customStyle="1" w:styleId="xl24">
    <w:name w:val="xl24"/>
    <w:basedOn w:val="Normal0"/>
    <w:uiPriority w:val="99"/>
    <w:rsid w:val="00970A6E"/>
    <w:pPr>
      <w:spacing w:before="100" w:beforeAutospacing="1" w:after="100" w:afterAutospacing="1" w:line="240" w:lineRule="auto"/>
      <w:jc w:val="center"/>
    </w:pPr>
    <w:rPr>
      <w:rFonts w:ascii="Arial" w:eastAsia="Arial Unicode MS" w:hAnsi="Arial" w:cs="Arial"/>
      <w:szCs w:val="24"/>
      <w:lang w:eastAsia="fr-FR"/>
    </w:rPr>
  </w:style>
  <w:style w:type="character" w:customStyle="1" w:styleId="CarCar13">
    <w:name w:val="Car Car13"/>
    <w:rsid w:val="00970A6E"/>
    <w:rPr>
      <w:rFonts w:ascii="Times New Roman" w:eastAsia="Times New Roman" w:hAnsi="Times New Roman" w:cs="Times New Roman"/>
      <w:sz w:val="24"/>
      <w:szCs w:val="20"/>
      <w:lang w:eastAsia="fr-FR"/>
    </w:rPr>
  </w:style>
  <w:style w:type="paragraph" w:customStyle="1" w:styleId="retrait">
    <w:name w:val="retrait"/>
    <w:basedOn w:val="BodyText"/>
    <w:rsid w:val="00970A6E"/>
    <w:pPr>
      <w:tabs>
        <w:tab w:val="num" w:pos="360"/>
        <w:tab w:val="left" w:pos="510"/>
        <w:tab w:val="num" w:pos="855"/>
        <w:tab w:val="left" w:pos="1230"/>
        <w:tab w:val="left" w:pos="1950"/>
        <w:tab w:val="left" w:pos="2670"/>
        <w:tab w:val="left" w:pos="3390"/>
        <w:tab w:val="left" w:pos="4110"/>
        <w:tab w:val="left" w:pos="4830"/>
        <w:tab w:val="left" w:pos="5550"/>
        <w:tab w:val="left" w:pos="6270"/>
        <w:tab w:val="left" w:pos="6990"/>
        <w:tab w:val="left" w:pos="7710"/>
        <w:tab w:val="left" w:pos="8430"/>
        <w:tab w:val="left" w:pos="9150"/>
        <w:tab w:val="left" w:pos="9870"/>
        <w:tab w:val="left" w:pos="10590"/>
        <w:tab w:val="left" w:pos="11310"/>
        <w:tab w:val="left" w:pos="12030"/>
      </w:tabs>
      <w:spacing w:after="220" w:line="220" w:lineRule="atLeast"/>
      <w:ind w:left="360" w:hanging="855"/>
      <w:jc w:val="both"/>
    </w:pPr>
    <w:rPr>
      <w:rFonts w:ascii="Garamond" w:hAnsi="Garamond"/>
      <w:spacing w:val="-5"/>
      <w:szCs w:val="20"/>
      <w:lang w:val="x-none" w:eastAsia="x-none"/>
    </w:rPr>
  </w:style>
  <w:style w:type="character" w:customStyle="1" w:styleId="apple-style-span">
    <w:name w:val="apple-style-span"/>
    <w:basedOn w:val="DefaultParagraphFont"/>
    <w:rsid w:val="00970A6E"/>
  </w:style>
  <w:style w:type="paragraph" w:customStyle="1" w:styleId="Titre0">
    <w:name w:val="Titre 0"/>
    <w:basedOn w:val="Normal0"/>
    <w:rsid w:val="00970A6E"/>
    <w:pPr>
      <w:numPr>
        <w:numId w:val="3"/>
      </w:numPr>
      <w:overflowPunct w:val="0"/>
      <w:autoSpaceDE w:val="0"/>
      <w:autoSpaceDN w:val="0"/>
      <w:adjustRightInd w:val="0"/>
      <w:spacing w:after="0" w:line="240" w:lineRule="auto"/>
      <w:jc w:val="center"/>
      <w:textAlignment w:val="baseline"/>
    </w:pPr>
    <w:rPr>
      <w:rFonts w:ascii="Arial" w:eastAsia="Times New Roman" w:hAnsi="Arial" w:cs="Times New Roman"/>
      <w:b/>
      <w:caps/>
      <w:sz w:val="28"/>
      <w:szCs w:val="40"/>
      <w:lang w:eastAsia="fr-FR"/>
    </w:rPr>
  </w:style>
  <w:style w:type="paragraph" w:customStyle="1" w:styleId="liste10">
    <w:name w:val="liste1"/>
    <w:basedOn w:val="Normal0"/>
    <w:autoRedefine/>
    <w:rsid w:val="00970A6E"/>
    <w:pPr>
      <w:numPr>
        <w:numId w:val="4"/>
      </w:numPr>
      <w:spacing w:before="60" w:after="0" w:line="240" w:lineRule="auto"/>
    </w:pPr>
    <w:rPr>
      <w:rFonts w:ascii="Arial" w:eastAsia="Times New Roman" w:hAnsi="Arial" w:cs="Times New Roman"/>
      <w:sz w:val="20"/>
      <w:szCs w:val="20"/>
      <w:lang w:eastAsia="fr-FR"/>
    </w:rPr>
  </w:style>
  <w:style w:type="character" w:customStyle="1" w:styleId="Titre2Titre2CarTitresecondaire2Car">
    <w:name w:val="Titre 2.Titre 2 Car.Titre secondaire (2) Car"/>
    <w:rsid w:val="00970A6E"/>
    <w:rPr>
      <w:rFonts w:ascii="Arial" w:hAnsi="Arial" w:cs="Arial"/>
      <w:b/>
      <w:bCs/>
      <w:sz w:val="22"/>
      <w:szCs w:val="24"/>
      <w:lang w:val="fr-FR" w:eastAsia="fr-FR" w:bidi="ar-SA"/>
    </w:rPr>
  </w:style>
  <w:style w:type="paragraph" w:customStyle="1" w:styleId="Enum3">
    <w:name w:val="Enum3"/>
    <w:basedOn w:val="Normal0"/>
    <w:rsid w:val="00970A6E"/>
    <w:pPr>
      <w:spacing w:after="240" w:line="240" w:lineRule="auto"/>
      <w:ind w:left="1276" w:hanging="284"/>
    </w:pPr>
    <w:rPr>
      <w:rFonts w:ascii="Arial" w:eastAsia="Times New Roman" w:hAnsi="Arial" w:cs="Arial"/>
      <w:sz w:val="21"/>
      <w:szCs w:val="21"/>
      <w:lang w:val="fr-CA" w:eastAsia="fr-FR"/>
    </w:rPr>
  </w:style>
  <w:style w:type="paragraph" w:customStyle="1" w:styleId="c">
    <w:name w:val="c"/>
    <w:basedOn w:val="Normal0"/>
    <w:rsid w:val="00970A6E"/>
    <w:pPr>
      <w:widowControl w:val="0"/>
      <w:tabs>
        <w:tab w:val="num" w:pos="1440"/>
      </w:tabs>
      <w:spacing w:after="0" w:line="240" w:lineRule="auto"/>
      <w:ind w:left="1440" w:hanging="360"/>
    </w:pPr>
    <w:rPr>
      <w:rFonts w:ascii="Arial Narrow" w:eastAsia="Times New Roman" w:hAnsi="Arial Narrow" w:cs="Times New Roman"/>
      <w:snapToGrid w:val="0"/>
      <w:szCs w:val="20"/>
      <w:lang w:eastAsia="fr-FR"/>
    </w:rPr>
  </w:style>
  <w:style w:type="paragraph" w:customStyle="1" w:styleId="Enum4">
    <w:name w:val="Enum4"/>
    <w:basedOn w:val="Normal0"/>
    <w:rsid w:val="00970A6E"/>
    <w:pPr>
      <w:overflowPunct w:val="0"/>
      <w:autoSpaceDE w:val="0"/>
      <w:autoSpaceDN w:val="0"/>
      <w:adjustRightInd w:val="0"/>
      <w:spacing w:after="0" w:line="240" w:lineRule="auto"/>
      <w:ind w:left="840" w:right="-22"/>
      <w:textAlignment w:val="baseline"/>
    </w:pPr>
    <w:rPr>
      <w:rFonts w:ascii="Police14870" w:eastAsia="Times New Roman" w:hAnsi="Police14870" w:cs="Times New Roman"/>
      <w:sz w:val="20"/>
      <w:szCs w:val="20"/>
      <w:lang w:eastAsia="fr-FR"/>
    </w:rPr>
  </w:style>
  <w:style w:type="paragraph" w:customStyle="1" w:styleId="p8">
    <w:name w:val="p8"/>
    <w:basedOn w:val="Normal0"/>
    <w:rsid w:val="00970A6E"/>
    <w:pPr>
      <w:widowControl w:val="0"/>
      <w:spacing w:after="0" w:line="280" w:lineRule="auto"/>
    </w:pPr>
    <w:rPr>
      <w:rFonts w:ascii="New York" w:eastAsia="Times New Roman" w:hAnsi="New York" w:cs="Times New Roman"/>
      <w:szCs w:val="20"/>
      <w:lang w:eastAsia="fr-FR"/>
    </w:rPr>
  </w:style>
  <w:style w:type="paragraph" w:customStyle="1" w:styleId="xl64">
    <w:name w:val="xl64"/>
    <w:basedOn w:val="Normal0"/>
    <w:rsid w:val="00970A6E"/>
    <w:pPr>
      <w:pBdr>
        <w:left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287">
    <w:name w:val="xl287"/>
    <w:basedOn w:val="Normal0"/>
    <w:rsid w:val="00970A6E"/>
    <w:pPr>
      <w:pBdr>
        <w:bottom w:val="double" w:sz="6" w:space="0" w:color="auto"/>
      </w:pBdr>
      <w:spacing w:before="100" w:beforeAutospacing="1" w:after="100" w:afterAutospacing="1" w:line="240" w:lineRule="auto"/>
      <w:jc w:val="center"/>
      <w:textAlignment w:val="center"/>
    </w:pPr>
    <w:rPr>
      <w:rFonts w:eastAsia="Times New Roman" w:cs="Times New Roman"/>
      <w:b/>
      <w:bCs/>
      <w:sz w:val="36"/>
      <w:szCs w:val="36"/>
      <w:lang w:eastAsia="fr-FR"/>
    </w:rPr>
  </w:style>
  <w:style w:type="paragraph" w:customStyle="1" w:styleId="xl288">
    <w:name w:val="xl288"/>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89">
    <w:name w:val="xl289"/>
    <w:basedOn w:val="Normal0"/>
    <w:rsid w:val="00970A6E"/>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0">
    <w:name w:val="xl290"/>
    <w:basedOn w:val="Normal0"/>
    <w:rsid w:val="00970A6E"/>
    <w:pPr>
      <w:pBdr>
        <w:top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1">
    <w:name w:val="xl291"/>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292">
    <w:name w:val="xl292"/>
    <w:basedOn w:val="Normal0"/>
    <w:rsid w:val="00970A6E"/>
    <w:pPr>
      <w:pBdr>
        <w:lef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293">
    <w:name w:val="xl293"/>
    <w:basedOn w:val="Normal0"/>
    <w:rsid w:val="00970A6E"/>
    <w:pPr>
      <w:pBdr>
        <w:righ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294">
    <w:name w:val="xl294"/>
    <w:basedOn w:val="Normal0"/>
    <w:rsid w:val="00970A6E"/>
    <w:pP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295">
    <w:name w:val="xl295"/>
    <w:basedOn w:val="Normal0"/>
    <w:rsid w:val="00970A6E"/>
    <w:pPr>
      <w:pBdr>
        <w:bottom w:val="double" w:sz="6" w:space="0" w:color="auto"/>
      </w:pBdr>
      <w:spacing w:before="100" w:beforeAutospacing="1" w:after="100" w:afterAutospacing="1" w:line="240" w:lineRule="auto"/>
      <w:jc w:val="center"/>
      <w:textAlignment w:val="center"/>
    </w:pPr>
    <w:rPr>
      <w:rFonts w:eastAsia="Times New Roman" w:cs="Times New Roman"/>
      <w:b/>
      <w:bCs/>
      <w:sz w:val="36"/>
      <w:szCs w:val="36"/>
      <w:lang w:eastAsia="fr-FR"/>
    </w:rPr>
  </w:style>
  <w:style w:type="paragraph" w:customStyle="1" w:styleId="xl296">
    <w:name w:val="xl296"/>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7">
    <w:name w:val="xl297"/>
    <w:basedOn w:val="Normal0"/>
    <w:rsid w:val="00970A6E"/>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8">
    <w:name w:val="xl298"/>
    <w:basedOn w:val="Normal0"/>
    <w:rsid w:val="00970A6E"/>
    <w:pPr>
      <w:pBdr>
        <w:top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299">
    <w:name w:val="xl299"/>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font12">
    <w:name w:val="font12"/>
    <w:basedOn w:val="Normal0"/>
    <w:rsid w:val="00970A6E"/>
    <w:pPr>
      <w:spacing w:before="100" w:beforeAutospacing="1" w:after="100" w:afterAutospacing="1" w:line="240" w:lineRule="auto"/>
      <w:jc w:val="left"/>
    </w:pPr>
    <w:rPr>
      <w:rFonts w:eastAsia="Times New Roman" w:cs="Times New Roman"/>
      <w:szCs w:val="24"/>
      <w:lang w:eastAsia="fr-FR"/>
    </w:rPr>
  </w:style>
  <w:style w:type="paragraph" w:customStyle="1" w:styleId="font13">
    <w:name w:val="font13"/>
    <w:basedOn w:val="Normal0"/>
    <w:rsid w:val="00970A6E"/>
    <w:pPr>
      <w:spacing w:before="100" w:beforeAutospacing="1" w:after="100" w:afterAutospacing="1" w:line="240" w:lineRule="auto"/>
      <w:jc w:val="left"/>
    </w:pPr>
    <w:rPr>
      <w:rFonts w:eastAsia="Times New Roman" w:cs="Times New Roman"/>
      <w:i/>
      <w:iCs/>
      <w:szCs w:val="24"/>
      <w:lang w:eastAsia="fr-FR"/>
    </w:rPr>
  </w:style>
  <w:style w:type="paragraph" w:customStyle="1" w:styleId="xl300">
    <w:name w:val="xl300"/>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01">
    <w:name w:val="xl301"/>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02">
    <w:name w:val="xl30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03">
    <w:name w:val="xl30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04">
    <w:name w:val="xl30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05">
    <w:name w:val="xl305"/>
    <w:basedOn w:val="Normal0"/>
    <w:rsid w:val="00970A6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pPr>
    <w:rPr>
      <w:rFonts w:eastAsia="Times New Roman" w:cs="Times New Roman"/>
      <w:b/>
      <w:bCs/>
      <w:szCs w:val="24"/>
      <w:lang w:eastAsia="fr-FR"/>
    </w:rPr>
  </w:style>
  <w:style w:type="paragraph" w:customStyle="1" w:styleId="xl306">
    <w:name w:val="xl306"/>
    <w:basedOn w:val="Normal0"/>
    <w:rsid w:val="00970A6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pPr>
    <w:rPr>
      <w:rFonts w:eastAsia="Times New Roman" w:cs="Times New Roman"/>
      <w:b/>
      <w:bCs/>
      <w:szCs w:val="24"/>
      <w:lang w:eastAsia="fr-FR"/>
    </w:rPr>
  </w:style>
  <w:style w:type="paragraph" w:customStyle="1" w:styleId="xl307">
    <w:name w:val="xl30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08">
    <w:name w:val="xl308"/>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09">
    <w:name w:val="xl309"/>
    <w:basedOn w:val="Normal0"/>
    <w:rsid w:val="00970A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cs="Times New Roman"/>
      <w:szCs w:val="24"/>
      <w:lang w:eastAsia="fr-FR"/>
    </w:rPr>
  </w:style>
  <w:style w:type="paragraph" w:customStyle="1" w:styleId="xl310">
    <w:name w:val="xl310"/>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1">
    <w:name w:val="xl311"/>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2">
    <w:name w:val="xl31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13">
    <w:name w:val="xl31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4">
    <w:name w:val="xl314"/>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15">
    <w:name w:val="xl31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16">
    <w:name w:val="xl316"/>
    <w:basedOn w:val="Normal0"/>
    <w:rsid w:val="00970A6E"/>
    <w:pPr>
      <w:pBdr>
        <w:top w:val="single" w:sz="4" w:space="0" w:color="auto"/>
        <w:bottom w:val="single" w:sz="4" w:space="0" w:color="auto"/>
      </w:pBdr>
      <w:shd w:val="clear" w:color="000000" w:fill="DBEEF3"/>
      <w:spacing w:before="100" w:beforeAutospacing="1" w:after="100" w:afterAutospacing="1" w:line="240" w:lineRule="auto"/>
      <w:jc w:val="right"/>
    </w:pPr>
    <w:rPr>
      <w:rFonts w:eastAsia="Times New Roman" w:cs="Times New Roman"/>
      <w:b/>
      <w:bCs/>
      <w:szCs w:val="24"/>
      <w:lang w:eastAsia="fr-FR"/>
    </w:rPr>
  </w:style>
  <w:style w:type="paragraph" w:customStyle="1" w:styleId="xl317">
    <w:name w:val="xl317"/>
    <w:basedOn w:val="Normal0"/>
    <w:rsid w:val="00970A6E"/>
    <w:pPr>
      <w:spacing w:before="100" w:beforeAutospacing="1" w:after="100" w:afterAutospacing="1" w:line="240" w:lineRule="auto"/>
      <w:jc w:val="right"/>
      <w:textAlignment w:val="center"/>
    </w:pPr>
    <w:rPr>
      <w:rFonts w:eastAsia="Times New Roman" w:cs="Times New Roman"/>
      <w:b/>
      <w:bCs/>
      <w:sz w:val="32"/>
      <w:szCs w:val="32"/>
      <w:lang w:eastAsia="fr-FR"/>
    </w:rPr>
  </w:style>
  <w:style w:type="paragraph" w:customStyle="1" w:styleId="xl318">
    <w:name w:val="xl318"/>
    <w:basedOn w:val="Normal0"/>
    <w:rsid w:val="00970A6E"/>
    <w:pP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19">
    <w:name w:val="xl319"/>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20">
    <w:name w:val="xl320"/>
    <w:basedOn w:val="Normal0"/>
    <w:rsid w:val="00970A6E"/>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1">
    <w:name w:val="xl321"/>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2">
    <w:name w:val="xl32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3">
    <w:name w:val="xl323"/>
    <w:basedOn w:val="Normal0"/>
    <w:rsid w:val="00970A6E"/>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0"/>
      <w:szCs w:val="20"/>
      <w:lang w:eastAsia="fr-FR"/>
    </w:rPr>
  </w:style>
  <w:style w:type="paragraph" w:customStyle="1" w:styleId="xl324">
    <w:name w:val="xl324"/>
    <w:basedOn w:val="Normal0"/>
    <w:rsid w:val="00970A6E"/>
    <w:pPr>
      <w:pBdr>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5">
    <w:name w:val="xl325"/>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6">
    <w:name w:val="xl326"/>
    <w:basedOn w:val="Normal0"/>
    <w:rsid w:val="00970A6E"/>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27">
    <w:name w:val="xl327"/>
    <w:basedOn w:val="Normal0"/>
    <w:rsid w:val="00970A6E"/>
    <w:pPr>
      <w:pBdr>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28">
    <w:name w:val="xl328"/>
    <w:basedOn w:val="Normal0"/>
    <w:rsid w:val="00970A6E"/>
    <w:pPr>
      <w:pBdr>
        <w:left w:val="single" w:sz="4" w:space="0" w:color="auto"/>
        <w:bottom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29">
    <w:name w:val="xl329"/>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0">
    <w:name w:val="xl330"/>
    <w:basedOn w:val="Normal0"/>
    <w:rsid w:val="00970A6E"/>
    <w:pPr>
      <w:pBdr>
        <w:top w:val="double" w:sz="6" w:space="0" w:color="auto"/>
        <w:bottom w:val="double" w:sz="6" w:space="0" w:color="auto"/>
        <w:right w:val="double" w:sz="6"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331">
    <w:name w:val="xl331"/>
    <w:basedOn w:val="Normal0"/>
    <w:rsid w:val="00970A6E"/>
    <w:pPr>
      <w:pBdr>
        <w:top w:val="double" w:sz="6"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0"/>
      <w:szCs w:val="20"/>
      <w:lang w:eastAsia="fr-FR"/>
    </w:rPr>
  </w:style>
  <w:style w:type="paragraph" w:customStyle="1" w:styleId="xl332">
    <w:name w:val="xl332"/>
    <w:basedOn w:val="Normal0"/>
    <w:rsid w:val="00970A6E"/>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333">
    <w:name w:val="xl333"/>
    <w:basedOn w:val="Normal0"/>
    <w:rsid w:val="00970A6E"/>
    <w:pPr>
      <w:pBdr>
        <w:bottom w:val="single" w:sz="4" w:space="0" w:color="auto"/>
      </w:pBdr>
      <w:spacing w:before="100" w:beforeAutospacing="1" w:after="100" w:afterAutospacing="1" w:line="240" w:lineRule="auto"/>
      <w:jc w:val="right"/>
      <w:textAlignment w:val="center"/>
    </w:pPr>
    <w:rPr>
      <w:rFonts w:eastAsia="Times New Roman" w:cs="Times New Roman"/>
      <w:b/>
      <w:bCs/>
      <w:sz w:val="20"/>
      <w:szCs w:val="20"/>
      <w:lang w:eastAsia="fr-FR"/>
    </w:rPr>
  </w:style>
  <w:style w:type="paragraph" w:customStyle="1" w:styleId="xl334">
    <w:name w:val="xl33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5">
    <w:name w:val="xl335"/>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6">
    <w:name w:val="xl336"/>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7">
    <w:name w:val="xl337"/>
    <w:basedOn w:val="Normal0"/>
    <w:rsid w:val="00970A6E"/>
    <w:pPr>
      <w:pBdr>
        <w:top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338">
    <w:name w:val="xl338"/>
    <w:basedOn w:val="Normal0"/>
    <w:rsid w:val="00970A6E"/>
    <w:pP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39">
    <w:name w:val="xl339"/>
    <w:basedOn w:val="Normal0"/>
    <w:rsid w:val="00970A6E"/>
    <w:pPr>
      <w:spacing w:before="100" w:beforeAutospacing="1" w:after="100" w:afterAutospacing="1" w:line="240" w:lineRule="auto"/>
      <w:jc w:val="right"/>
      <w:textAlignment w:val="center"/>
    </w:pPr>
    <w:rPr>
      <w:rFonts w:eastAsia="Times New Roman" w:cs="Times New Roman"/>
      <w:sz w:val="20"/>
      <w:szCs w:val="20"/>
      <w:lang w:eastAsia="fr-FR"/>
    </w:rPr>
  </w:style>
  <w:style w:type="paragraph" w:customStyle="1" w:styleId="xl340">
    <w:name w:val="xl340"/>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1">
    <w:name w:val="xl341"/>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2">
    <w:name w:val="xl342"/>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3">
    <w:name w:val="xl34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4">
    <w:name w:val="xl344"/>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5">
    <w:name w:val="xl345"/>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6">
    <w:name w:val="xl346"/>
    <w:basedOn w:val="Normal0"/>
    <w:rsid w:val="00970A6E"/>
    <w:pP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7">
    <w:name w:val="xl34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48">
    <w:name w:val="xl348"/>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49">
    <w:name w:val="xl349"/>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50">
    <w:name w:val="xl350"/>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351">
    <w:name w:val="xl351"/>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52">
    <w:name w:val="xl352"/>
    <w:basedOn w:val="Normal0"/>
    <w:rsid w:val="00970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53">
    <w:name w:val="xl353"/>
    <w:basedOn w:val="Normal0"/>
    <w:rsid w:val="00970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i/>
      <w:iCs/>
      <w:szCs w:val="24"/>
      <w:u w:val="single"/>
      <w:lang w:eastAsia="fr-FR"/>
    </w:rPr>
  </w:style>
  <w:style w:type="paragraph" w:customStyle="1" w:styleId="xl354">
    <w:name w:val="xl354"/>
    <w:basedOn w:val="Normal0"/>
    <w:rsid w:val="00970A6E"/>
    <w:pPr>
      <w:pBdr>
        <w:top w:val="single" w:sz="8"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355">
    <w:name w:val="xl355"/>
    <w:basedOn w:val="Normal0"/>
    <w:rsid w:val="00970A6E"/>
    <w:pPr>
      <w:pBdr>
        <w:top w:val="single" w:sz="8"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356">
    <w:name w:val="xl356"/>
    <w:basedOn w:val="Normal0"/>
    <w:rsid w:val="00970A6E"/>
    <w:pPr>
      <w:pBdr>
        <w:top w:val="single" w:sz="8" w:space="0" w:color="auto"/>
        <w:left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fr-FR"/>
    </w:rPr>
  </w:style>
  <w:style w:type="paragraph" w:customStyle="1" w:styleId="xl357">
    <w:name w:val="xl357"/>
    <w:basedOn w:val="Normal0"/>
    <w:rsid w:val="00970A6E"/>
    <w:pPr>
      <w:pBdr>
        <w:top w:val="single" w:sz="8" w:space="0" w:color="auto"/>
        <w:left w:val="single" w:sz="4" w:space="0" w:color="auto"/>
        <w:right w:val="double" w:sz="6" w:space="0" w:color="auto"/>
      </w:pBdr>
      <w:spacing w:before="100" w:beforeAutospacing="1" w:after="100" w:afterAutospacing="1" w:line="240" w:lineRule="auto"/>
      <w:jc w:val="center"/>
    </w:pPr>
    <w:rPr>
      <w:rFonts w:eastAsia="Times New Roman" w:cs="Times New Roman"/>
      <w:szCs w:val="24"/>
      <w:lang w:eastAsia="fr-FR"/>
    </w:rPr>
  </w:style>
  <w:style w:type="paragraph" w:customStyle="1" w:styleId="xl358">
    <w:name w:val="xl358"/>
    <w:basedOn w:val="Normal0"/>
    <w:rsid w:val="00970A6E"/>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59">
    <w:name w:val="xl359"/>
    <w:basedOn w:val="Normal0"/>
    <w:rsid w:val="00970A6E"/>
    <w:pPr>
      <w:pBdr>
        <w:top w:val="double" w:sz="6"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Cs w:val="24"/>
      <w:lang w:eastAsia="fr-FR"/>
    </w:rPr>
  </w:style>
  <w:style w:type="paragraph" w:customStyle="1" w:styleId="xl360">
    <w:name w:val="xl360"/>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1">
    <w:name w:val="xl361"/>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2">
    <w:name w:val="xl362"/>
    <w:basedOn w:val="Normal0"/>
    <w:rsid w:val="00970A6E"/>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3">
    <w:name w:val="xl363"/>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4">
    <w:name w:val="xl364"/>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5">
    <w:name w:val="xl365"/>
    <w:basedOn w:val="Normal0"/>
    <w:rsid w:val="00970A6E"/>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6">
    <w:name w:val="xl366"/>
    <w:basedOn w:val="Normal0"/>
    <w:rsid w:val="00970A6E"/>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67">
    <w:name w:val="xl367"/>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68">
    <w:name w:val="xl368"/>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b/>
      <w:bCs/>
      <w:szCs w:val="24"/>
      <w:lang w:eastAsia="fr-FR"/>
    </w:rPr>
  </w:style>
  <w:style w:type="paragraph" w:customStyle="1" w:styleId="xl369">
    <w:name w:val="xl369"/>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70">
    <w:name w:val="xl370"/>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71">
    <w:name w:val="xl371"/>
    <w:basedOn w:val="Normal0"/>
    <w:rsid w:val="00970A6E"/>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72">
    <w:name w:val="xl372"/>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73">
    <w:name w:val="xl373"/>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374">
    <w:name w:val="xl374"/>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pPr>
    <w:rPr>
      <w:rFonts w:eastAsia="Times New Roman" w:cs="Times New Roman"/>
      <w:sz w:val="28"/>
      <w:szCs w:val="28"/>
      <w:lang w:eastAsia="fr-FR"/>
    </w:rPr>
  </w:style>
  <w:style w:type="paragraph" w:customStyle="1" w:styleId="xl375">
    <w:name w:val="xl375"/>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color w:val="FF0000"/>
      <w:sz w:val="28"/>
      <w:szCs w:val="28"/>
      <w:lang w:eastAsia="fr-FR"/>
    </w:rPr>
  </w:style>
  <w:style w:type="paragraph" w:customStyle="1" w:styleId="xl376">
    <w:name w:val="xl376"/>
    <w:basedOn w:val="Normal0"/>
    <w:rsid w:val="00970A6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left"/>
    </w:pPr>
    <w:rPr>
      <w:rFonts w:eastAsia="Times New Roman" w:cs="Times New Roman"/>
      <w:b/>
      <w:bCs/>
      <w:sz w:val="28"/>
      <w:szCs w:val="28"/>
      <w:lang w:eastAsia="fr-FR"/>
    </w:rPr>
  </w:style>
  <w:style w:type="paragraph" w:customStyle="1" w:styleId="xl377">
    <w:name w:val="xl377"/>
    <w:basedOn w:val="Normal0"/>
    <w:rsid w:val="00970A6E"/>
    <w:pPr>
      <w:pBdr>
        <w:top w:val="double" w:sz="6"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78">
    <w:name w:val="xl378"/>
    <w:basedOn w:val="Normal0"/>
    <w:rsid w:val="00970A6E"/>
    <w:pPr>
      <w:pBdr>
        <w:top w:val="double" w:sz="6"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79">
    <w:name w:val="xl379"/>
    <w:basedOn w:val="Normal0"/>
    <w:rsid w:val="00970A6E"/>
    <w:pPr>
      <w:pBdr>
        <w:top w:val="double" w:sz="6"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80">
    <w:name w:val="xl380"/>
    <w:basedOn w:val="Normal0"/>
    <w:rsid w:val="00970A6E"/>
    <w:pPr>
      <w:pBdr>
        <w:top w:val="double" w:sz="6"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81">
    <w:name w:val="xl381"/>
    <w:basedOn w:val="Normal0"/>
    <w:rsid w:val="00970A6E"/>
    <w:pPr>
      <w:pBdr>
        <w:top w:val="single" w:sz="4"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82">
    <w:name w:val="xl382"/>
    <w:basedOn w:val="Normal0"/>
    <w:rsid w:val="00970A6E"/>
    <w:pPr>
      <w:pBdr>
        <w:top w:val="single" w:sz="4"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jc w:val="center"/>
    </w:pPr>
    <w:rPr>
      <w:rFonts w:eastAsia="Times New Roman" w:cs="Times New Roman"/>
      <w:b/>
      <w:bCs/>
      <w:szCs w:val="24"/>
      <w:lang w:eastAsia="fr-FR"/>
    </w:rPr>
  </w:style>
  <w:style w:type="paragraph" w:customStyle="1" w:styleId="xl383">
    <w:name w:val="xl383"/>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szCs w:val="24"/>
      <w:lang w:eastAsia="fr-FR"/>
    </w:rPr>
  </w:style>
  <w:style w:type="paragraph" w:customStyle="1" w:styleId="xl384">
    <w:name w:val="xl384"/>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b/>
      <w:bCs/>
      <w:szCs w:val="24"/>
      <w:lang w:eastAsia="fr-FR"/>
    </w:rPr>
  </w:style>
  <w:style w:type="paragraph" w:customStyle="1" w:styleId="xl385">
    <w:name w:val="xl385"/>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86">
    <w:name w:val="xl386"/>
    <w:basedOn w:val="Normal0"/>
    <w:rsid w:val="00970A6E"/>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387">
    <w:name w:val="xl387"/>
    <w:basedOn w:val="Normal0"/>
    <w:rsid w:val="00970A6E"/>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textAlignment w:val="center"/>
    </w:pPr>
    <w:rPr>
      <w:rFonts w:eastAsia="Times New Roman" w:cs="Times New Roman"/>
      <w:szCs w:val="24"/>
      <w:lang w:eastAsia="fr-FR"/>
    </w:rPr>
  </w:style>
  <w:style w:type="paragraph" w:customStyle="1" w:styleId="xl388">
    <w:name w:val="xl388"/>
    <w:basedOn w:val="Normal0"/>
    <w:rsid w:val="00970A6E"/>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right"/>
    </w:pPr>
    <w:rPr>
      <w:rFonts w:eastAsia="Times New Roman" w:cs="Times New Roman"/>
      <w:b/>
      <w:bCs/>
      <w:szCs w:val="24"/>
      <w:lang w:eastAsia="fr-FR"/>
    </w:rPr>
  </w:style>
  <w:style w:type="paragraph" w:customStyle="1" w:styleId="xl389">
    <w:name w:val="xl389"/>
    <w:basedOn w:val="Normal0"/>
    <w:rsid w:val="00970A6E"/>
    <w:pPr>
      <w:pBdr>
        <w:top w:val="single" w:sz="4" w:space="0" w:color="auto"/>
        <w:left w:val="double" w:sz="6"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390">
    <w:name w:val="xl390"/>
    <w:basedOn w:val="Normal0"/>
    <w:rsid w:val="00970A6E"/>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391">
    <w:name w:val="xl391"/>
    <w:basedOn w:val="Normal0"/>
    <w:rsid w:val="00970A6E"/>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392">
    <w:name w:val="xl392"/>
    <w:basedOn w:val="Normal0"/>
    <w:rsid w:val="00970A6E"/>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right"/>
    </w:pPr>
    <w:rPr>
      <w:rFonts w:eastAsia="Times New Roman" w:cs="Times New Roman"/>
      <w:b/>
      <w:bCs/>
      <w:sz w:val="32"/>
      <w:szCs w:val="32"/>
      <w:lang w:eastAsia="fr-FR"/>
    </w:rPr>
  </w:style>
  <w:style w:type="paragraph" w:customStyle="1" w:styleId="xl393">
    <w:name w:val="xl393"/>
    <w:basedOn w:val="Normal0"/>
    <w:rsid w:val="00970A6E"/>
    <w:pPr>
      <w:pBdr>
        <w:top w:val="single" w:sz="4" w:space="0" w:color="auto"/>
        <w:left w:val="single" w:sz="4" w:space="0" w:color="auto"/>
        <w:bottom w:val="double" w:sz="6" w:space="0" w:color="auto"/>
        <w:right w:val="double" w:sz="6" w:space="0" w:color="auto"/>
      </w:pBdr>
      <w:shd w:val="clear" w:color="000000" w:fill="D8D8D8"/>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394">
    <w:name w:val="xl394"/>
    <w:basedOn w:val="Normal0"/>
    <w:rsid w:val="00970A6E"/>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95">
    <w:name w:val="xl395"/>
    <w:basedOn w:val="Normal0"/>
    <w:rsid w:val="00970A6E"/>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left"/>
    </w:pPr>
    <w:rPr>
      <w:rFonts w:eastAsia="Times New Roman" w:cs="Times New Roman"/>
      <w:b/>
      <w:bCs/>
      <w:sz w:val="28"/>
      <w:szCs w:val="28"/>
      <w:lang w:eastAsia="fr-FR"/>
    </w:rPr>
  </w:style>
  <w:style w:type="paragraph" w:customStyle="1" w:styleId="xl396">
    <w:name w:val="xl396"/>
    <w:basedOn w:val="Normal0"/>
    <w:rsid w:val="00970A6E"/>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97">
    <w:name w:val="xl397"/>
    <w:basedOn w:val="Normal0"/>
    <w:rsid w:val="00970A6E"/>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398">
    <w:name w:val="xl398"/>
    <w:basedOn w:val="Normal0"/>
    <w:rsid w:val="00970A6E"/>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399">
    <w:name w:val="xl399"/>
    <w:basedOn w:val="Normal0"/>
    <w:rsid w:val="00970A6E"/>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00">
    <w:name w:val="xl400"/>
    <w:basedOn w:val="Normal0"/>
    <w:rsid w:val="00970A6E"/>
    <w:pPr>
      <w:pBdr>
        <w:left w:val="single" w:sz="4" w:space="0" w:color="auto"/>
        <w:right w:val="single" w:sz="4" w:space="0" w:color="auto"/>
      </w:pBdr>
      <w:spacing w:before="100" w:beforeAutospacing="1" w:after="100" w:afterAutospacing="1" w:line="240" w:lineRule="auto"/>
      <w:jc w:val="left"/>
    </w:pPr>
    <w:rPr>
      <w:rFonts w:eastAsia="Times New Roman" w:cs="Times New Roman"/>
      <w:b/>
      <w:bCs/>
      <w:szCs w:val="24"/>
      <w:lang w:eastAsia="fr-FR"/>
    </w:rPr>
  </w:style>
  <w:style w:type="paragraph" w:customStyle="1" w:styleId="xl401">
    <w:name w:val="xl401"/>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02">
    <w:name w:val="xl402"/>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03">
    <w:name w:val="xl403"/>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404">
    <w:name w:val="xl404"/>
    <w:basedOn w:val="Normal0"/>
    <w:rsid w:val="00970A6E"/>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05">
    <w:name w:val="xl40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06">
    <w:name w:val="xl406"/>
    <w:basedOn w:val="Normal0"/>
    <w:rsid w:val="00970A6E"/>
    <w:pPr>
      <w:pBdr>
        <w:left w:val="single" w:sz="4" w:space="0" w:color="auto"/>
        <w:right w:val="single" w:sz="4" w:space="0" w:color="auto"/>
      </w:pBdr>
      <w:spacing w:before="100" w:beforeAutospacing="1" w:after="100" w:afterAutospacing="1" w:line="240" w:lineRule="auto"/>
      <w:jc w:val="left"/>
    </w:pPr>
    <w:rPr>
      <w:rFonts w:eastAsia="Times New Roman" w:cs="Times New Roman"/>
      <w:szCs w:val="24"/>
      <w:lang w:eastAsia="fr-FR"/>
    </w:rPr>
  </w:style>
  <w:style w:type="paragraph" w:customStyle="1" w:styleId="xl407">
    <w:name w:val="xl407"/>
    <w:basedOn w:val="Normal0"/>
    <w:rsid w:val="00970A6E"/>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408">
    <w:name w:val="xl408"/>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09">
    <w:name w:val="xl409"/>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10">
    <w:name w:val="xl410"/>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11">
    <w:name w:val="xl411"/>
    <w:basedOn w:val="Normal0"/>
    <w:rsid w:val="00970A6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 w:val="28"/>
      <w:szCs w:val="28"/>
      <w:lang w:eastAsia="fr-FR"/>
    </w:rPr>
  </w:style>
  <w:style w:type="paragraph" w:customStyle="1" w:styleId="xl412">
    <w:name w:val="xl41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fr-FR"/>
    </w:rPr>
  </w:style>
  <w:style w:type="paragraph" w:customStyle="1" w:styleId="xl413">
    <w:name w:val="xl41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14">
    <w:name w:val="xl41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0"/>
      <w:szCs w:val="20"/>
      <w:lang w:eastAsia="fr-FR"/>
    </w:rPr>
  </w:style>
  <w:style w:type="paragraph" w:customStyle="1" w:styleId="xl415">
    <w:name w:val="xl415"/>
    <w:basedOn w:val="Normal0"/>
    <w:rsid w:val="00970A6E"/>
    <w:pPr>
      <w:pBdr>
        <w:left w:val="single" w:sz="4" w:space="0" w:color="auto"/>
        <w:right w:val="single" w:sz="4" w:space="0" w:color="auto"/>
      </w:pBdr>
      <w:spacing w:before="100" w:beforeAutospacing="1" w:after="100" w:afterAutospacing="1" w:line="240" w:lineRule="auto"/>
      <w:jc w:val="left"/>
    </w:pPr>
    <w:rPr>
      <w:rFonts w:eastAsia="Times New Roman" w:cs="Times New Roman"/>
      <w:b/>
      <w:bCs/>
      <w:szCs w:val="24"/>
      <w:lang w:eastAsia="fr-FR"/>
    </w:rPr>
  </w:style>
  <w:style w:type="paragraph" w:customStyle="1" w:styleId="xl416">
    <w:name w:val="xl416"/>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17">
    <w:name w:val="xl41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18">
    <w:name w:val="xl418"/>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419">
    <w:name w:val="xl419"/>
    <w:basedOn w:val="Normal0"/>
    <w:rsid w:val="00970A6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 w:val="28"/>
      <w:szCs w:val="28"/>
      <w:lang w:eastAsia="fr-FR"/>
    </w:rPr>
  </w:style>
  <w:style w:type="paragraph" w:customStyle="1" w:styleId="xl420">
    <w:name w:val="xl420"/>
    <w:basedOn w:val="Normal0"/>
    <w:rsid w:val="00970A6E"/>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21">
    <w:name w:val="xl421"/>
    <w:basedOn w:val="Normal0"/>
    <w:rsid w:val="00970A6E"/>
    <w:pPr>
      <w:pBdr>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22">
    <w:name w:val="xl422"/>
    <w:basedOn w:val="Normal0"/>
    <w:rsid w:val="00970A6E"/>
    <w:pPr>
      <w:pBdr>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23">
    <w:name w:val="xl423"/>
    <w:basedOn w:val="Normal0"/>
    <w:rsid w:val="00970A6E"/>
    <w:pPr>
      <w:pBdr>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 w:val="28"/>
      <w:szCs w:val="28"/>
      <w:lang w:eastAsia="fr-FR"/>
    </w:rPr>
  </w:style>
  <w:style w:type="paragraph" w:customStyle="1" w:styleId="xl424">
    <w:name w:val="xl424"/>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fr-FR"/>
    </w:rPr>
  </w:style>
  <w:style w:type="paragraph" w:customStyle="1" w:styleId="xl425">
    <w:name w:val="xl425"/>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26">
    <w:name w:val="xl426"/>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eastAsia="Times New Roman" w:cs="Times New Roman"/>
      <w:b/>
      <w:bCs/>
      <w:szCs w:val="24"/>
      <w:lang w:eastAsia="fr-FR"/>
    </w:rPr>
  </w:style>
  <w:style w:type="paragraph" w:customStyle="1" w:styleId="xl427">
    <w:name w:val="xl427"/>
    <w:basedOn w:val="Normal0"/>
    <w:rsid w:val="00970A6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pPr>
    <w:rPr>
      <w:rFonts w:eastAsia="Times New Roman" w:cs="Times New Roman"/>
      <w:b/>
      <w:bCs/>
      <w:szCs w:val="24"/>
      <w:lang w:eastAsia="fr-FR"/>
    </w:rPr>
  </w:style>
  <w:style w:type="paragraph" w:customStyle="1" w:styleId="xl428">
    <w:name w:val="xl428"/>
    <w:basedOn w:val="Normal0"/>
    <w:rsid w:val="00970A6E"/>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Times New Roman" w:cs="Times New Roman"/>
      <w:szCs w:val="24"/>
      <w:lang w:eastAsia="fr-FR"/>
    </w:rPr>
  </w:style>
  <w:style w:type="paragraph" w:customStyle="1" w:styleId="xl429">
    <w:name w:val="xl429"/>
    <w:basedOn w:val="Normal0"/>
    <w:rsid w:val="00970A6E"/>
    <w:pPr>
      <w:pBdr>
        <w:top w:val="double" w:sz="6"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30">
    <w:name w:val="xl430"/>
    <w:basedOn w:val="Normal0"/>
    <w:rsid w:val="00970A6E"/>
    <w:pPr>
      <w:pBdr>
        <w:top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31">
    <w:name w:val="xl431"/>
    <w:basedOn w:val="Normal0"/>
    <w:rsid w:val="00970A6E"/>
    <w:pPr>
      <w:pBdr>
        <w:top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32">
    <w:name w:val="xl432"/>
    <w:basedOn w:val="Normal0"/>
    <w:rsid w:val="00970A6E"/>
    <w:pPr>
      <w:pBdr>
        <w:top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33">
    <w:name w:val="xl433"/>
    <w:basedOn w:val="Normal0"/>
    <w:rsid w:val="00970A6E"/>
    <w:pPr>
      <w:pBdr>
        <w:bottom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34">
    <w:name w:val="xl434"/>
    <w:basedOn w:val="Normal0"/>
    <w:rsid w:val="00970A6E"/>
    <w:pPr>
      <w:pBdr>
        <w:top w:val="double" w:sz="6" w:space="0" w:color="auto"/>
        <w:left w:val="double" w:sz="6"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35">
    <w:name w:val="xl435"/>
    <w:basedOn w:val="Normal0"/>
    <w:rsid w:val="00970A6E"/>
    <w:pPr>
      <w:pBdr>
        <w:top w:val="double" w:sz="6"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36">
    <w:name w:val="xl436"/>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37">
    <w:name w:val="xl43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38">
    <w:name w:val="xl438"/>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39">
    <w:name w:val="xl439"/>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0">
    <w:name w:val="xl440"/>
    <w:basedOn w:val="Normal0"/>
    <w:rsid w:val="00970A6E"/>
    <w:pPr>
      <w:pBdr>
        <w:top w:val="single" w:sz="4" w:space="0" w:color="auto"/>
        <w:left w:val="double" w:sz="6" w:space="0" w:color="auto"/>
        <w:bottom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41">
    <w:name w:val="xl441"/>
    <w:basedOn w:val="Normal0"/>
    <w:rsid w:val="00970A6E"/>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42">
    <w:name w:val="xl442"/>
    <w:basedOn w:val="Normal0"/>
    <w:rsid w:val="00970A6E"/>
    <w:pPr>
      <w:pBdr>
        <w:top w:val="single" w:sz="4" w:space="0" w:color="auto"/>
        <w:left w:val="double" w:sz="6"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3">
    <w:name w:val="xl443"/>
    <w:basedOn w:val="Normal0"/>
    <w:rsid w:val="00970A6E"/>
    <w:pPr>
      <w:pBdr>
        <w:top w:val="single" w:sz="4"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4">
    <w:name w:val="xl444"/>
    <w:basedOn w:val="Normal0"/>
    <w:rsid w:val="00970A6E"/>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5">
    <w:name w:val="xl445"/>
    <w:basedOn w:val="Normal0"/>
    <w:rsid w:val="00970A6E"/>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46">
    <w:name w:val="xl446"/>
    <w:basedOn w:val="Normal0"/>
    <w:rsid w:val="00970A6E"/>
    <w:pPr>
      <w:pBdr>
        <w:top w:val="single" w:sz="4" w:space="0" w:color="auto"/>
        <w:left w:val="double" w:sz="6" w:space="0" w:color="auto"/>
        <w:bottom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7">
    <w:name w:val="xl447"/>
    <w:basedOn w:val="Normal0"/>
    <w:rsid w:val="00970A6E"/>
    <w:pPr>
      <w:pBdr>
        <w:bottom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8">
    <w:name w:val="xl448"/>
    <w:basedOn w:val="Normal0"/>
    <w:rsid w:val="00970A6E"/>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49">
    <w:name w:val="xl449"/>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450">
    <w:name w:val="xl450"/>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fr-FR"/>
    </w:rPr>
  </w:style>
  <w:style w:type="paragraph" w:customStyle="1" w:styleId="xl451">
    <w:name w:val="xl451"/>
    <w:basedOn w:val="Normal0"/>
    <w:rsid w:val="00970A6E"/>
    <w:pPr>
      <w:pBdr>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452">
    <w:name w:val="xl452"/>
    <w:basedOn w:val="Normal0"/>
    <w:rsid w:val="00970A6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Cs w:val="24"/>
      <w:lang w:eastAsia="fr-FR"/>
    </w:rPr>
  </w:style>
  <w:style w:type="paragraph" w:customStyle="1" w:styleId="xl453">
    <w:name w:val="xl453"/>
    <w:basedOn w:val="Normal0"/>
    <w:rsid w:val="00970A6E"/>
    <w:pPr>
      <w:pBdr>
        <w:top w:val="single" w:sz="4" w:space="0" w:color="auto"/>
        <w:bottom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54">
    <w:name w:val="xl454"/>
    <w:basedOn w:val="Normal0"/>
    <w:rsid w:val="00970A6E"/>
    <w:pPr>
      <w:pBdr>
        <w:top w:val="single" w:sz="4" w:space="0" w:color="auto"/>
        <w:bottom w:val="double" w:sz="6" w:space="0" w:color="auto"/>
        <w:right w:val="double" w:sz="6"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55">
    <w:name w:val="xl455"/>
    <w:basedOn w:val="Normal0"/>
    <w:rsid w:val="00970A6E"/>
    <w:pP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56">
    <w:name w:val="xl456"/>
    <w:basedOn w:val="Normal0"/>
    <w:rsid w:val="00970A6E"/>
    <w:pPr>
      <w:pBdr>
        <w:lef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57">
    <w:name w:val="xl457"/>
    <w:basedOn w:val="Normal0"/>
    <w:rsid w:val="00970A6E"/>
    <w:pPr>
      <w:pBdr>
        <w:right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58">
    <w:name w:val="xl458"/>
    <w:basedOn w:val="Normal0"/>
    <w:rsid w:val="00970A6E"/>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59">
    <w:name w:val="xl459"/>
    <w:basedOn w:val="Normal0"/>
    <w:rsid w:val="00970A6E"/>
    <w:pP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60">
    <w:name w:val="xl460"/>
    <w:basedOn w:val="Normal0"/>
    <w:rsid w:val="00970A6E"/>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1">
    <w:name w:val="xl461"/>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2">
    <w:name w:val="xl462"/>
    <w:basedOn w:val="Normal0"/>
    <w:rsid w:val="00970A6E"/>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63">
    <w:name w:val="xl463"/>
    <w:basedOn w:val="Normal0"/>
    <w:rsid w:val="00970A6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64">
    <w:name w:val="xl464"/>
    <w:basedOn w:val="Normal0"/>
    <w:rsid w:val="00970A6E"/>
    <w:pPr>
      <w:pBdr>
        <w:left w:val="double" w:sz="6"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5">
    <w:name w:val="xl465"/>
    <w:basedOn w:val="Normal0"/>
    <w:rsid w:val="00970A6E"/>
    <w:pPr>
      <w:pBdr>
        <w:left w:val="single" w:sz="4" w:space="0" w:color="auto"/>
        <w:bottom w:val="double" w:sz="6" w:space="0" w:color="auto"/>
        <w:right w:val="single" w:sz="4" w:space="0" w:color="auto"/>
      </w:pBdr>
      <w:spacing w:before="100" w:beforeAutospacing="1" w:after="100" w:afterAutospacing="1" w:line="240" w:lineRule="auto"/>
      <w:jc w:val="center"/>
    </w:pPr>
    <w:rPr>
      <w:rFonts w:eastAsia="Times New Roman" w:cs="Times New Roman"/>
      <w:b/>
      <w:bCs/>
      <w:sz w:val="28"/>
      <w:szCs w:val="28"/>
      <w:lang w:eastAsia="fr-FR"/>
    </w:rPr>
  </w:style>
  <w:style w:type="paragraph" w:customStyle="1" w:styleId="xl466">
    <w:name w:val="xl466"/>
    <w:basedOn w:val="Normal0"/>
    <w:rsid w:val="00970A6E"/>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fr-FR"/>
    </w:rPr>
  </w:style>
  <w:style w:type="paragraph" w:customStyle="1" w:styleId="xl467">
    <w:name w:val="xl467"/>
    <w:basedOn w:val="Normal0"/>
    <w:rsid w:val="00970A6E"/>
    <w:pPr>
      <w:pBdr>
        <w:bottom w:val="double" w:sz="6" w:space="0" w:color="auto"/>
      </w:pBdr>
      <w:spacing w:before="100" w:beforeAutospacing="1" w:after="100" w:afterAutospacing="1" w:line="240" w:lineRule="auto"/>
      <w:jc w:val="center"/>
      <w:textAlignment w:val="center"/>
    </w:pPr>
    <w:rPr>
      <w:rFonts w:eastAsia="Times New Roman" w:cs="Times New Roman"/>
      <w:b/>
      <w:bCs/>
      <w:sz w:val="36"/>
      <w:szCs w:val="36"/>
      <w:lang w:eastAsia="fr-FR"/>
    </w:rPr>
  </w:style>
  <w:style w:type="paragraph" w:customStyle="1" w:styleId="xl468">
    <w:name w:val="xl468"/>
    <w:basedOn w:val="Normal0"/>
    <w:rsid w:val="00970A6E"/>
    <w:pPr>
      <w:pBdr>
        <w:bottom w:val="single" w:sz="4" w:space="0" w:color="auto"/>
      </w:pBdr>
      <w:spacing w:before="100" w:beforeAutospacing="1" w:after="100" w:afterAutospacing="1" w:line="240" w:lineRule="auto"/>
      <w:jc w:val="center"/>
    </w:pPr>
    <w:rPr>
      <w:rFonts w:eastAsia="Times New Roman" w:cs="Times New Roman"/>
      <w:b/>
      <w:bCs/>
      <w:sz w:val="20"/>
      <w:szCs w:val="20"/>
      <w:lang w:eastAsia="fr-FR"/>
    </w:rPr>
  </w:style>
  <w:style w:type="paragraph" w:customStyle="1" w:styleId="xl469">
    <w:name w:val="xl469"/>
    <w:basedOn w:val="Normal0"/>
    <w:rsid w:val="00970A6E"/>
    <w:pPr>
      <w:pBdr>
        <w:top w:val="single" w:sz="4" w:space="0" w:color="auto"/>
        <w:left w:val="double" w:sz="6" w:space="0" w:color="auto"/>
      </w:pBdr>
      <w:shd w:val="clear" w:color="000000" w:fill="7F7F7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0">
    <w:name w:val="xl470"/>
    <w:basedOn w:val="Normal0"/>
    <w:rsid w:val="00970A6E"/>
    <w:pPr>
      <w:pBdr>
        <w:top w:val="single" w:sz="4" w:space="0" w:color="auto"/>
      </w:pBdr>
      <w:shd w:val="clear" w:color="000000" w:fill="7F7F7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1">
    <w:name w:val="xl471"/>
    <w:basedOn w:val="Normal0"/>
    <w:rsid w:val="00970A6E"/>
    <w:pPr>
      <w:pBdr>
        <w:top w:val="single" w:sz="4" w:space="0" w:color="auto"/>
        <w:right w:val="single" w:sz="4" w:space="0" w:color="auto"/>
      </w:pBdr>
      <w:shd w:val="clear" w:color="000000" w:fill="7F7F7F"/>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2">
    <w:name w:val="xl472"/>
    <w:basedOn w:val="Normal0"/>
    <w:rsid w:val="00970A6E"/>
    <w:pPr>
      <w:pBdr>
        <w:top w:val="single" w:sz="4" w:space="0" w:color="auto"/>
        <w:left w:val="single" w:sz="4" w:space="0" w:color="auto"/>
      </w:pBdr>
      <w:shd w:val="clear" w:color="000000" w:fill="7F7F7F"/>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73">
    <w:name w:val="xl473"/>
    <w:basedOn w:val="Normal0"/>
    <w:rsid w:val="00970A6E"/>
    <w:pPr>
      <w:pBdr>
        <w:top w:val="single" w:sz="4" w:space="0" w:color="auto"/>
        <w:right w:val="double" w:sz="6" w:space="0" w:color="auto"/>
      </w:pBdr>
      <w:shd w:val="clear" w:color="000000" w:fill="7F7F7F"/>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74">
    <w:name w:val="xl474"/>
    <w:basedOn w:val="Normal0"/>
    <w:rsid w:val="00970A6E"/>
    <w:pPr>
      <w:pBdr>
        <w:left w:val="double" w:sz="6" w:space="0" w:color="auto"/>
        <w:bottom w:val="double" w:sz="6" w:space="0" w:color="auto"/>
      </w:pBdr>
      <w:spacing w:before="100" w:beforeAutospacing="1" w:after="100" w:afterAutospacing="1" w:line="240" w:lineRule="auto"/>
      <w:jc w:val="center"/>
    </w:pPr>
    <w:rPr>
      <w:rFonts w:eastAsia="Times New Roman" w:cs="Times New Roman"/>
      <w:b/>
      <w:bCs/>
      <w:sz w:val="32"/>
      <w:szCs w:val="32"/>
      <w:lang w:eastAsia="fr-FR"/>
    </w:rPr>
  </w:style>
  <w:style w:type="paragraph" w:customStyle="1" w:styleId="xl475">
    <w:name w:val="xl475"/>
    <w:basedOn w:val="Normal0"/>
    <w:rsid w:val="00970A6E"/>
    <w:pPr>
      <w:spacing w:before="100" w:beforeAutospacing="1" w:after="100" w:afterAutospacing="1" w:line="240" w:lineRule="auto"/>
      <w:jc w:val="left"/>
      <w:textAlignment w:val="top"/>
    </w:pPr>
    <w:rPr>
      <w:rFonts w:eastAsia="Times New Roman" w:cs="Times New Roman"/>
      <w:sz w:val="32"/>
      <w:szCs w:val="32"/>
      <w:lang w:eastAsia="fr-FR"/>
    </w:rPr>
  </w:style>
  <w:style w:type="paragraph" w:customStyle="1" w:styleId="xl476">
    <w:name w:val="xl476"/>
    <w:basedOn w:val="Normal0"/>
    <w:rsid w:val="00970A6E"/>
    <w:pPr>
      <w:pBdr>
        <w:top w:val="single" w:sz="4" w:space="0" w:color="auto"/>
        <w:left w:val="double" w:sz="6"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7">
    <w:name w:val="xl477"/>
    <w:basedOn w:val="Normal0"/>
    <w:rsid w:val="00970A6E"/>
    <w:pPr>
      <w:pBdr>
        <w:top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78">
    <w:name w:val="xl478"/>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79">
    <w:name w:val="xl479"/>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80">
    <w:name w:val="xl480"/>
    <w:basedOn w:val="Normal0"/>
    <w:rsid w:val="00970A6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8"/>
      <w:szCs w:val="28"/>
      <w:lang w:eastAsia="fr-FR"/>
    </w:rPr>
  </w:style>
  <w:style w:type="paragraph" w:customStyle="1" w:styleId="xl481">
    <w:name w:val="xl481"/>
    <w:basedOn w:val="Normal0"/>
    <w:rsid w:val="00970A6E"/>
    <w:pPr>
      <w:pBdr>
        <w:top w:val="single" w:sz="4" w:space="0" w:color="auto"/>
        <w:left w:val="single" w:sz="4" w:space="0" w:color="auto"/>
        <w:right w:val="double" w:sz="6"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82">
    <w:name w:val="xl482"/>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8"/>
      <w:szCs w:val="28"/>
      <w:lang w:eastAsia="fr-FR"/>
    </w:rPr>
  </w:style>
  <w:style w:type="paragraph" w:customStyle="1" w:styleId="xl483">
    <w:name w:val="xl483"/>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84">
    <w:name w:val="xl484"/>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8"/>
      <w:szCs w:val="28"/>
      <w:lang w:eastAsia="fr-FR"/>
    </w:rPr>
  </w:style>
  <w:style w:type="paragraph" w:customStyle="1" w:styleId="xl485">
    <w:name w:val="xl485"/>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8"/>
      <w:szCs w:val="28"/>
      <w:lang w:eastAsia="fr-FR"/>
    </w:rPr>
  </w:style>
  <w:style w:type="paragraph" w:customStyle="1" w:styleId="xl486">
    <w:name w:val="xl486"/>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Localisation">
    <w:name w:val="Localisation"/>
    <w:basedOn w:val="PlainText"/>
    <w:next w:val="PlainText"/>
    <w:autoRedefine/>
    <w:rsid w:val="00970A6E"/>
    <w:pPr>
      <w:spacing w:after="120"/>
      <w:jc w:val="both"/>
    </w:pPr>
    <w:rPr>
      <w:rFonts w:cs="Arial"/>
      <w:b/>
      <w:i/>
      <w:u w:val="single"/>
      <w:lang w:val="fr-FR" w:eastAsia="fr-FR"/>
    </w:rPr>
  </w:style>
  <w:style w:type="paragraph" w:customStyle="1" w:styleId="Titre111">
    <w:name w:val="Titre 1.1.1"/>
    <w:basedOn w:val="PlainText"/>
    <w:next w:val="PlainText"/>
    <w:autoRedefine/>
    <w:rsid w:val="00970A6E"/>
    <w:pPr>
      <w:spacing w:before="240" w:after="120"/>
      <w:jc w:val="both"/>
    </w:pPr>
    <w:rPr>
      <w:rFonts w:cs="Arial"/>
      <w:b/>
      <w:lang w:val="fr-FR" w:eastAsia="fr-FR"/>
    </w:rPr>
  </w:style>
  <w:style w:type="paragraph" w:customStyle="1" w:styleId="Titre11">
    <w:name w:val="Titre 1.1"/>
    <w:basedOn w:val="PlainText"/>
    <w:next w:val="PlainText"/>
    <w:autoRedefine/>
    <w:uiPriority w:val="99"/>
    <w:rsid w:val="00970A6E"/>
    <w:pPr>
      <w:spacing w:after="120"/>
      <w:jc w:val="both"/>
    </w:pPr>
    <w:rPr>
      <w:rFonts w:cs="Arial"/>
      <w:b/>
      <w:u w:val="single"/>
      <w:lang w:val="fr-FR" w:eastAsia="fr-FR"/>
    </w:rPr>
  </w:style>
  <w:style w:type="paragraph" w:customStyle="1" w:styleId="2244444444444">
    <w:name w:val="2244444444444"/>
    <w:basedOn w:val="Normal0"/>
    <w:rsid w:val="00970A6E"/>
    <w:pPr>
      <w:overflowPunct w:val="0"/>
      <w:autoSpaceDE w:val="0"/>
      <w:autoSpaceDN w:val="0"/>
      <w:adjustRightInd w:val="0"/>
      <w:spacing w:after="120" w:line="240" w:lineRule="auto"/>
      <w:ind w:left="283" w:hanging="283"/>
      <w:textAlignment w:val="baseline"/>
    </w:pPr>
    <w:rPr>
      <w:rFonts w:ascii="Britannic Bold" w:eastAsia="Times New Roman" w:hAnsi="Britannic Bold" w:cs="Arial"/>
      <w:szCs w:val="20"/>
      <w:u w:val="single"/>
      <w:lang w:eastAsia="fr-FR"/>
    </w:rPr>
  </w:style>
  <w:style w:type="paragraph" w:customStyle="1" w:styleId="xl487">
    <w:name w:val="xl487"/>
    <w:basedOn w:val="Normal0"/>
    <w:rsid w:val="00970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28"/>
      <w:szCs w:val="28"/>
      <w:lang w:eastAsia="fr-FR"/>
    </w:rPr>
  </w:style>
  <w:style w:type="paragraph" w:customStyle="1" w:styleId="xl488">
    <w:name w:val="xl488"/>
    <w:basedOn w:val="Normal0"/>
    <w:rsid w:val="00970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89">
    <w:name w:val="xl489"/>
    <w:basedOn w:val="Normal0"/>
    <w:rsid w:val="00970A6E"/>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xl490">
    <w:name w:val="xl490"/>
    <w:basedOn w:val="Normal0"/>
    <w:rsid w:val="00970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2"/>
      <w:szCs w:val="32"/>
      <w:lang w:eastAsia="fr-FR"/>
    </w:rPr>
  </w:style>
  <w:style w:type="paragraph" w:customStyle="1" w:styleId="parag2">
    <w:name w:val="parag2"/>
    <w:basedOn w:val="Normal0"/>
    <w:rsid w:val="00970A6E"/>
    <w:pPr>
      <w:spacing w:after="0" w:line="240" w:lineRule="auto"/>
      <w:ind w:left="567" w:right="567"/>
      <w:jc w:val="left"/>
    </w:pPr>
    <w:rPr>
      <w:rFonts w:eastAsia="Times New Roman" w:cs="Times New Roman"/>
      <w:sz w:val="20"/>
      <w:szCs w:val="20"/>
      <w:lang w:eastAsia="fr-FR"/>
    </w:rPr>
  </w:style>
  <w:style w:type="paragraph" w:customStyle="1" w:styleId="titre1">
    <w:name w:val="titre1"/>
    <w:basedOn w:val="Normal0"/>
    <w:rsid w:val="00970A6E"/>
    <w:pPr>
      <w:spacing w:after="0" w:line="240" w:lineRule="auto"/>
      <w:ind w:left="567" w:right="567" w:firstLine="1"/>
      <w:jc w:val="left"/>
    </w:pPr>
    <w:rPr>
      <w:rFonts w:eastAsia="Times New Roman" w:cs="Times New Roman"/>
      <w:b/>
      <w:sz w:val="20"/>
      <w:szCs w:val="20"/>
      <w:u w:val="single"/>
      <w:lang w:eastAsia="fr-FR"/>
    </w:rPr>
  </w:style>
  <w:style w:type="paragraph" w:customStyle="1" w:styleId="AATitre5">
    <w:name w:val="AATitre 5"/>
    <w:basedOn w:val="Normal0"/>
    <w:link w:val="AATitre5Car"/>
    <w:autoRedefine/>
    <w:rsid w:val="00970A6E"/>
    <w:pPr>
      <w:spacing w:after="0" w:line="276" w:lineRule="auto"/>
    </w:pPr>
    <w:rPr>
      <w:rFonts w:ascii="Calibri" w:eastAsia="Times New Roman" w:hAnsi="Calibri" w:cs="Calibri"/>
      <w:bCs/>
      <w:snapToGrid w:val="0"/>
      <w:sz w:val="22"/>
      <w:lang w:eastAsia="fr-FR"/>
    </w:rPr>
  </w:style>
  <w:style w:type="character" w:customStyle="1" w:styleId="AATitre5Car">
    <w:name w:val="AATitre 5 Car"/>
    <w:link w:val="AATitre5"/>
    <w:rsid w:val="00970A6E"/>
    <w:rPr>
      <w:rFonts w:ascii="Calibri" w:eastAsia="Times New Roman" w:hAnsi="Calibri" w:cs="Calibri"/>
      <w:bCs/>
      <w:snapToGrid w:val="0"/>
      <w:lang w:val="fr-FR" w:eastAsia="fr-FR"/>
    </w:rPr>
  </w:style>
  <w:style w:type="paragraph" w:customStyle="1" w:styleId="bodytext1">
    <w:name w:val="bodytext1"/>
    <w:basedOn w:val="Normal0"/>
    <w:rsid w:val="00970A6E"/>
    <w:pPr>
      <w:spacing w:after="100" w:afterAutospacing="1" w:line="240" w:lineRule="auto"/>
      <w:jc w:val="left"/>
    </w:pPr>
    <w:rPr>
      <w:rFonts w:eastAsia="Times New Roman" w:cs="Times New Roman"/>
      <w:szCs w:val="24"/>
      <w:lang w:eastAsia="fr-FR"/>
    </w:rPr>
  </w:style>
  <w:style w:type="paragraph" w:customStyle="1" w:styleId="puce2">
    <w:name w:val="puce 2"/>
    <w:basedOn w:val="Default"/>
    <w:next w:val="Default"/>
    <w:rsid w:val="00970A6E"/>
    <w:pPr>
      <w:widowControl/>
    </w:pPr>
    <w:rPr>
      <w:rFonts w:ascii="Times New Roman" w:hAnsi="Times New Roman" w:cs="Times New Roman"/>
      <w:color w:val="auto"/>
    </w:rPr>
  </w:style>
  <w:style w:type="paragraph" w:customStyle="1" w:styleId="Liste1">
    <w:name w:val="Liste 1"/>
    <w:basedOn w:val="Normal0"/>
    <w:rsid w:val="00970A6E"/>
    <w:pPr>
      <w:numPr>
        <w:numId w:val="10"/>
      </w:numPr>
      <w:spacing w:after="0" w:line="240" w:lineRule="auto"/>
      <w:jc w:val="left"/>
    </w:pPr>
    <w:rPr>
      <w:rFonts w:ascii="Arial" w:eastAsia="Times New Roman" w:hAnsi="Arial" w:cs="Arial"/>
      <w:b/>
      <w:bCs/>
      <w:i/>
      <w:iCs/>
      <w:sz w:val="16"/>
      <w:szCs w:val="20"/>
      <w:lang w:eastAsia="fr-FR"/>
    </w:rPr>
  </w:style>
  <w:style w:type="character" w:customStyle="1" w:styleId="CharacterStyle1">
    <w:name w:val="Character Style 1"/>
    <w:uiPriority w:val="99"/>
    <w:rsid w:val="00970A6E"/>
    <w:rPr>
      <w:sz w:val="20"/>
      <w:szCs w:val="20"/>
    </w:rPr>
  </w:style>
  <w:style w:type="paragraph" w:customStyle="1" w:styleId="BodyText31">
    <w:name w:val="Body Text 31"/>
    <w:basedOn w:val="Normal0"/>
    <w:rsid w:val="00970A6E"/>
    <w:pPr>
      <w:overflowPunct w:val="0"/>
      <w:autoSpaceDE w:val="0"/>
      <w:autoSpaceDN w:val="0"/>
      <w:adjustRightInd w:val="0"/>
      <w:spacing w:after="0" w:line="360" w:lineRule="auto"/>
      <w:textAlignment w:val="baseline"/>
    </w:pPr>
    <w:rPr>
      <w:rFonts w:ascii="Trebuchet MS" w:eastAsia="Times New Roman" w:hAnsi="Trebuchet MS" w:cs="Times New Roman"/>
      <w:sz w:val="22"/>
      <w:szCs w:val="20"/>
      <w:lang w:eastAsia="fr-FR"/>
    </w:rPr>
  </w:style>
  <w:style w:type="paragraph" w:styleId="List3">
    <w:name w:val="List 3"/>
    <w:basedOn w:val="Normal0"/>
    <w:rsid w:val="00970A6E"/>
    <w:pPr>
      <w:spacing w:after="0" w:line="240" w:lineRule="auto"/>
      <w:ind w:left="849" w:hanging="283"/>
      <w:jc w:val="left"/>
    </w:pPr>
    <w:rPr>
      <w:rFonts w:eastAsia="Times New Roman" w:cs="Times New Roman"/>
      <w:szCs w:val="24"/>
      <w:lang w:eastAsia="fr-FR"/>
    </w:rPr>
  </w:style>
  <w:style w:type="paragraph" w:styleId="List4">
    <w:name w:val="List 4"/>
    <w:basedOn w:val="Normal0"/>
    <w:rsid w:val="00970A6E"/>
    <w:pPr>
      <w:spacing w:after="0" w:line="240" w:lineRule="auto"/>
      <w:ind w:left="1132" w:hanging="283"/>
      <w:jc w:val="left"/>
    </w:pPr>
    <w:rPr>
      <w:rFonts w:eastAsia="Times New Roman" w:cs="Times New Roman"/>
      <w:szCs w:val="24"/>
      <w:lang w:eastAsia="fr-FR"/>
    </w:rPr>
  </w:style>
  <w:style w:type="paragraph" w:styleId="MessageHeader">
    <w:name w:val="Message Header"/>
    <w:basedOn w:val="Normal0"/>
    <w:link w:val="MessageHeaderChar"/>
    <w:rsid w:val="00970A6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Arial" w:eastAsia="Times New Roman" w:hAnsi="Arial" w:cs="Arial"/>
      <w:szCs w:val="24"/>
      <w:lang w:eastAsia="fr-FR"/>
    </w:rPr>
  </w:style>
  <w:style w:type="character" w:customStyle="1" w:styleId="MessageHeaderChar">
    <w:name w:val="Message Header Char"/>
    <w:basedOn w:val="DefaultParagraphFont"/>
    <w:link w:val="MessageHeader"/>
    <w:rsid w:val="00970A6E"/>
    <w:rPr>
      <w:rFonts w:ascii="Arial" w:eastAsia="Times New Roman" w:hAnsi="Arial" w:cs="Arial"/>
      <w:sz w:val="24"/>
      <w:szCs w:val="24"/>
      <w:shd w:val="pct20" w:color="auto" w:fill="auto"/>
      <w:lang w:val="fr-FR" w:eastAsia="fr-FR"/>
    </w:rPr>
  </w:style>
  <w:style w:type="paragraph" w:styleId="ListBullet">
    <w:name w:val="List Bullet"/>
    <w:basedOn w:val="Normal0"/>
    <w:autoRedefine/>
    <w:rsid w:val="00970A6E"/>
    <w:pPr>
      <w:numPr>
        <w:numId w:val="11"/>
      </w:numPr>
      <w:spacing w:after="0" w:line="240" w:lineRule="auto"/>
      <w:jc w:val="left"/>
    </w:pPr>
    <w:rPr>
      <w:rFonts w:eastAsia="Times New Roman" w:cs="Times New Roman"/>
      <w:szCs w:val="24"/>
      <w:lang w:eastAsia="fr-FR"/>
    </w:rPr>
  </w:style>
  <w:style w:type="paragraph" w:styleId="ListContinue3">
    <w:name w:val="List Continue 3"/>
    <w:basedOn w:val="Normal0"/>
    <w:rsid w:val="00970A6E"/>
    <w:pPr>
      <w:spacing w:after="120" w:line="240" w:lineRule="auto"/>
      <w:ind w:left="849"/>
      <w:jc w:val="left"/>
    </w:pPr>
    <w:rPr>
      <w:rFonts w:eastAsia="Times New Roman" w:cs="Times New Roman"/>
      <w:szCs w:val="24"/>
      <w:lang w:eastAsia="fr-FR"/>
    </w:rPr>
  </w:style>
  <w:style w:type="paragraph" w:customStyle="1" w:styleId="Body1">
    <w:name w:val="Body 1"/>
    <w:rsid w:val="00970A6E"/>
    <w:pPr>
      <w:spacing w:after="0" w:line="240" w:lineRule="auto"/>
    </w:pPr>
    <w:rPr>
      <w:rFonts w:ascii="Helvetica" w:eastAsia="Arial Unicode MS" w:hAnsi="Helvetica" w:cs="Times New Roman"/>
      <w:color w:val="000000"/>
      <w:sz w:val="24"/>
      <w:szCs w:val="20"/>
      <w:lang w:val="en-GB" w:eastAsia="en-GB"/>
    </w:rPr>
  </w:style>
  <w:style w:type="paragraph" w:customStyle="1" w:styleId="CM18">
    <w:name w:val="CM18"/>
    <w:basedOn w:val="Default"/>
    <w:next w:val="Default"/>
    <w:rsid w:val="00970A6E"/>
    <w:pPr>
      <w:spacing w:after="243"/>
    </w:pPr>
    <w:rPr>
      <w:rFonts w:ascii="Arial" w:hAnsi="Arial" w:cs="Arial"/>
      <w:color w:val="auto"/>
    </w:rPr>
  </w:style>
  <w:style w:type="paragraph" w:customStyle="1" w:styleId="P2">
    <w:name w:val="P2"/>
    <w:basedOn w:val="Normal0"/>
    <w:rsid w:val="00970A6E"/>
    <w:pPr>
      <w:spacing w:after="240" w:line="240" w:lineRule="auto"/>
      <w:ind w:left="1240"/>
    </w:pPr>
    <w:rPr>
      <w:rFonts w:ascii="Times" w:eastAsia="Times New Roman" w:hAnsi="Times" w:cs="Times"/>
      <w:szCs w:val="24"/>
      <w:lang w:eastAsia="fr-FR"/>
    </w:rPr>
  </w:style>
  <w:style w:type="paragraph" w:customStyle="1" w:styleId="L">
    <w:name w:val="L"/>
    <w:basedOn w:val="Normal0"/>
    <w:rsid w:val="00970A6E"/>
    <w:pPr>
      <w:spacing w:after="240" w:line="240" w:lineRule="auto"/>
      <w:ind w:left="1540" w:hanging="300"/>
    </w:pPr>
    <w:rPr>
      <w:rFonts w:ascii="Times" w:eastAsia="Times New Roman" w:hAnsi="Times" w:cs="Times"/>
      <w:szCs w:val="24"/>
      <w:lang w:eastAsia="fr-FR"/>
    </w:rPr>
  </w:style>
  <w:style w:type="paragraph" w:styleId="TableofFigures">
    <w:name w:val="table of figures"/>
    <w:basedOn w:val="Normal0"/>
    <w:next w:val="Normal0"/>
    <w:uiPriority w:val="99"/>
    <w:rsid w:val="00970A6E"/>
    <w:pPr>
      <w:spacing w:after="0" w:line="240" w:lineRule="auto"/>
      <w:jc w:val="left"/>
    </w:pPr>
    <w:rPr>
      <w:rFonts w:eastAsia="Times New Roman" w:cs="Times New Roman"/>
      <w:szCs w:val="24"/>
      <w:lang w:eastAsia="fr-FR"/>
    </w:rPr>
  </w:style>
  <w:style w:type="paragraph" w:customStyle="1" w:styleId="Corpsdetexte31">
    <w:name w:val="Corps de texte 31"/>
    <w:basedOn w:val="Normal0"/>
    <w:rsid w:val="00970A6E"/>
    <w:pPr>
      <w:suppressAutoHyphens/>
      <w:spacing w:after="0" w:line="240" w:lineRule="auto"/>
      <w:ind w:right="-242"/>
    </w:pPr>
    <w:rPr>
      <w:rFonts w:ascii="Arial" w:eastAsia="Times New Roman" w:hAnsi="Arial" w:cs="Arial"/>
      <w:sz w:val="21"/>
      <w:szCs w:val="21"/>
      <w:lang w:val="fr-CA" w:eastAsia="ar-SA"/>
    </w:rPr>
  </w:style>
  <w:style w:type="paragraph" w:customStyle="1" w:styleId="Corpsdetexte22">
    <w:name w:val="Corps de texte 22"/>
    <w:basedOn w:val="Normal0"/>
    <w:rsid w:val="00970A6E"/>
    <w:pPr>
      <w:suppressAutoHyphens/>
      <w:spacing w:after="0" w:line="240" w:lineRule="auto"/>
      <w:ind w:right="-62"/>
    </w:pPr>
    <w:rPr>
      <w:rFonts w:ascii="Arial" w:eastAsia="Times New Roman" w:hAnsi="Arial" w:cs="Arial"/>
      <w:sz w:val="21"/>
      <w:szCs w:val="21"/>
      <w:lang w:val="fr-CA" w:eastAsia="ar-SA"/>
    </w:rPr>
  </w:style>
  <w:style w:type="paragraph" w:customStyle="1" w:styleId="font0">
    <w:name w:val="font0"/>
    <w:basedOn w:val="Normal0"/>
    <w:uiPriority w:val="99"/>
    <w:rsid w:val="00970A6E"/>
    <w:pPr>
      <w:spacing w:before="100" w:beforeAutospacing="1" w:after="100" w:afterAutospacing="1" w:line="240" w:lineRule="auto"/>
      <w:jc w:val="left"/>
    </w:pPr>
    <w:rPr>
      <w:rFonts w:ascii="Arial" w:eastAsia="Arial Unicode MS" w:hAnsi="Arial" w:cs="Arial"/>
      <w:sz w:val="20"/>
      <w:szCs w:val="20"/>
      <w:lang w:eastAsia="fr-FR"/>
    </w:rPr>
  </w:style>
  <w:style w:type="paragraph" w:customStyle="1" w:styleId="xl25">
    <w:name w:val="xl25"/>
    <w:basedOn w:val="Normal0"/>
    <w:uiPriority w:val="99"/>
    <w:rsid w:val="00970A6E"/>
    <w:pPr>
      <w:pBdr>
        <w:left w:val="single" w:sz="4" w:space="0" w:color="auto"/>
        <w:right w:val="single" w:sz="4" w:space="0" w:color="auto"/>
      </w:pBdr>
      <w:spacing w:before="100" w:beforeAutospacing="1" w:after="100" w:afterAutospacing="1" w:line="240" w:lineRule="auto"/>
      <w:jc w:val="left"/>
    </w:pPr>
    <w:rPr>
      <w:rFonts w:ascii="Arial" w:eastAsia="Arial Unicode MS" w:hAnsi="Arial" w:cs="Arial"/>
      <w:b/>
      <w:bCs/>
      <w:sz w:val="22"/>
      <w:lang w:eastAsia="fr-FR"/>
    </w:rPr>
  </w:style>
  <w:style w:type="paragraph" w:customStyle="1" w:styleId="xl26">
    <w:name w:val="xl26"/>
    <w:basedOn w:val="Normal0"/>
    <w:uiPriority w:val="99"/>
    <w:rsid w:val="00970A6E"/>
    <w:pPr>
      <w:pBdr>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28">
    <w:name w:val="xl28"/>
    <w:basedOn w:val="Normal0"/>
    <w:uiPriority w:val="99"/>
    <w:rsid w:val="00970A6E"/>
    <w:pPr>
      <w:pBdr>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1"/>
      <w:szCs w:val="21"/>
      <w:lang w:eastAsia="fr-FR"/>
    </w:rPr>
  </w:style>
  <w:style w:type="paragraph" w:customStyle="1" w:styleId="xl29">
    <w:name w:val="xl29"/>
    <w:basedOn w:val="Normal0"/>
    <w:uiPriority w:val="99"/>
    <w:rsid w:val="00970A6E"/>
    <w:pPr>
      <w:pBdr>
        <w:left w:val="single" w:sz="4" w:space="0" w:color="auto"/>
        <w:right w:val="single" w:sz="4" w:space="0" w:color="auto"/>
      </w:pBdr>
      <w:spacing w:before="100" w:beforeAutospacing="1" w:after="100" w:afterAutospacing="1" w:line="240" w:lineRule="auto"/>
      <w:jc w:val="left"/>
    </w:pPr>
    <w:rPr>
      <w:rFonts w:ascii="Arial" w:eastAsia="Arial Unicode MS" w:hAnsi="Arial" w:cs="Arial"/>
      <w:sz w:val="21"/>
      <w:szCs w:val="21"/>
      <w:lang w:eastAsia="fr-FR"/>
    </w:rPr>
  </w:style>
  <w:style w:type="paragraph" w:customStyle="1" w:styleId="xl30">
    <w:name w:val="xl30"/>
    <w:basedOn w:val="Normal0"/>
    <w:uiPriority w:val="99"/>
    <w:rsid w:val="00970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31">
    <w:name w:val="xl31"/>
    <w:basedOn w:val="Normal0"/>
    <w:uiPriority w:val="99"/>
    <w:rsid w:val="00970A6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2"/>
      <w:lang w:eastAsia="fr-FR"/>
    </w:rPr>
  </w:style>
  <w:style w:type="paragraph" w:customStyle="1" w:styleId="xl32">
    <w:name w:val="xl32"/>
    <w:basedOn w:val="Normal0"/>
    <w:uiPriority w:val="99"/>
    <w:rsid w:val="00970A6E"/>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3">
    <w:name w:val="xl33"/>
    <w:basedOn w:val="Normal0"/>
    <w:uiPriority w:val="99"/>
    <w:rsid w:val="00970A6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34">
    <w:name w:val="xl34"/>
    <w:basedOn w:val="Normal0"/>
    <w:uiPriority w:val="99"/>
    <w:rsid w:val="00970A6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5">
    <w:name w:val="xl35"/>
    <w:basedOn w:val="Normal0"/>
    <w:uiPriority w:val="99"/>
    <w:rsid w:val="00970A6E"/>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2"/>
      <w:lang w:eastAsia="fr-FR"/>
    </w:rPr>
  </w:style>
  <w:style w:type="paragraph" w:customStyle="1" w:styleId="xl36">
    <w:name w:val="xl36"/>
    <w:basedOn w:val="Normal0"/>
    <w:uiPriority w:val="99"/>
    <w:rsid w:val="00970A6E"/>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7">
    <w:name w:val="xl37"/>
    <w:basedOn w:val="Normal0"/>
    <w:uiPriority w:val="99"/>
    <w:rsid w:val="00970A6E"/>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2"/>
      <w:lang w:eastAsia="fr-FR"/>
    </w:rPr>
  </w:style>
  <w:style w:type="paragraph" w:customStyle="1" w:styleId="xl38">
    <w:name w:val="xl38"/>
    <w:basedOn w:val="Normal0"/>
    <w:uiPriority w:val="99"/>
    <w:rsid w:val="00970A6E"/>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39">
    <w:name w:val="xl39"/>
    <w:basedOn w:val="Normal0"/>
    <w:uiPriority w:val="99"/>
    <w:rsid w:val="00970A6E"/>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1"/>
      <w:szCs w:val="21"/>
      <w:lang w:eastAsia="fr-FR"/>
    </w:rPr>
  </w:style>
  <w:style w:type="paragraph" w:customStyle="1" w:styleId="xl40">
    <w:name w:val="xl40"/>
    <w:basedOn w:val="Normal0"/>
    <w:uiPriority w:val="99"/>
    <w:rsid w:val="00970A6E"/>
    <w:pPr>
      <w:pBdr>
        <w:top w:val="single" w:sz="8" w:space="0" w:color="auto"/>
        <w:left w:val="single" w:sz="8" w:space="0" w:color="auto"/>
      </w:pBdr>
      <w:spacing w:before="100" w:beforeAutospacing="1" w:after="100" w:afterAutospacing="1" w:line="240" w:lineRule="auto"/>
      <w:jc w:val="center"/>
      <w:textAlignment w:val="center"/>
    </w:pPr>
    <w:rPr>
      <w:rFonts w:ascii="Arial" w:eastAsia="Arial Unicode MS" w:hAnsi="Arial" w:cs="Arial"/>
      <w:b/>
      <w:bCs/>
      <w:sz w:val="28"/>
      <w:szCs w:val="28"/>
      <w:lang w:eastAsia="fr-FR"/>
    </w:rPr>
  </w:style>
  <w:style w:type="paragraph" w:customStyle="1" w:styleId="xl41">
    <w:name w:val="xl41"/>
    <w:basedOn w:val="Normal0"/>
    <w:uiPriority w:val="99"/>
    <w:rsid w:val="00970A6E"/>
    <w:pPr>
      <w:pBdr>
        <w:lef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42">
    <w:name w:val="xl42"/>
    <w:basedOn w:val="Normal0"/>
    <w:uiPriority w:val="99"/>
    <w:rsid w:val="00970A6E"/>
    <w:pPr>
      <w:pBdr>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43">
    <w:name w:val="xl43"/>
    <w:basedOn w:val="Normal0"/>
    <w:uiPriority w:val="99"/>
    <w:rsid w:val="00970A6E"/>
    <w:pPr>
      <w:pBdr>
        <w:left w:val="single" w:sz="8" w:space="0" w:color="auto"/>
      </w:pBdr>
      <w:spacing w:before="100" w:beforeAutospacing="1" w:after="100" w:afterAutospacing="1" w:line="240" w:lineRule="auto"/>
      <w:jc w:val="center"/>
      <w:textAlignment w:val="center"/>
    </w:pPr>
    <w:rPr>
      <w:rFonts w:ascii="Arial" w:eastAsia="Arial Unicode MS" w:hAnsi="Arial" w:cs="Arial"/>
      <w:b/>
      <w:bCs/>
      <w:sz w:val="28"/>
      <w:szCs w:val="28"/>
      <w:lang w:eastAsia="fr-FR"/>
    </w:rPr>
  </w:style>
  <w:style w:type="paragraph" w:customStyle="1" w:styleId="xl44">
    <w:name w:val="xl44"/>
    <w:basedOn w:val="Normal0"/>
    <w:uiPriority w:val="99"/>
    <w:rsid w:val="00970A6E"/>
    <w:pPr>
      <w:pBdr>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1"/>
      <w:szCs w:val="21"/>
      <w:lang w:eastAsia="fr-FR"/>
    </w:rPr>
  </w:style>
  <w:style w:type="paragraph" w:customStyle="1" w:styleId="xl45">
    <w:name w:val="xl45"/>
    <w:basedOn w:val="Normal0"/>
    <w:uiPriority w:val="99"/>
    <w:rsid w:val="00970A6E"/>
    <w:pPr>
      <w:pBdr>
        <w:left w:val="single" w:sz="8" w:space="0" w:color="auto"/>
      </w:pBdr>
      <w:spacing w:before="100" w:beforeAutospacing="1" w:after="100" w:afterAutospacing="1" w:line="240" w:lineRule="auto"/>
      <w:jc w:val="center"/>
      <w:textAlignment w:val="center"/>
    </w:pPr>
    <w:rPr>
      <w:rFonts w:ascii="Arial" w:eastAsia="Arial Unicode MS" w:hAnsi="Arial" w:cs="Arial"/>
      <w:b/>
      <w:bCs/>
      <w:sz w:val="28"/>
      <w:szCs w:val="28"/>
      <w:lang w:eastAsia="fr-FR"/>
    </w:rPr>
  </w:style>
  <w:style w:type="paragraph" w:customStyle="1" w:styleId="ps">
    <w:name w:val="ps"/>
    <w:basedOn w:val="Normal0"/>
    <w:uiPriority w:val="99"/>
    <w:rsid w:val="00970A6E"/>
    <w:pPr>
      <w:keepLines/>
      <w:spacing w:before="240" w:after="0" w:line="240" w:lineRule="auto"/>
    </w:pPr>
    <w:rPr>
      <w:rFonts w:ascii="Arial" w:eastAsia="Times New Roman" w:hAnsi="Arial" w:cs="Arial"/>
      <w:sz w:val="21"/>
      <w:szCs w:val="21"/>
      <w:lang w:eastAsia="fr-FR"/>
    </w:rPr>
  </w:style>
  <w:style w:type="paragraph" w:customStyle="1" w:styleId="titrecoltab">
    <w:name w:val="titre col tab"/>
    <w:basedOn w:val="Normal0"/>
    <w:uiPriority w:val="99"/>
    <w:rsid w:val="00970A6E"/>
    <w:pPr>
      <w:spacing w:after="0" w:line="240" w:lineRule="auto"/>
    </w:pPr>
    <w:rPr>
      <w:rFonts w:ascii="Tahoma" w:eastAsia="Times New Roman" w:hAnsi="Tahoma" w:cs="Tahoma"/>
      <w:sz w:val="22"/>
      <w:lang w:eastAsia="fr-FR"/>
    </w:rPr>
  </w:style>
  <w:style w:type="paragraph" w:customStyle="1" w:styleId="StyleTitre2NonLatinItalique">
    <w:name w:val="Style Titre 2 + Non (Latin) Italique"/>
    <w:basedOn w:val="Heading2"/>
    <w:uiPriority w:val="99"/>
    <w:rsid w:val="00970A6E"/>
    <w:pPr>
      <w:keepLines w:val="0"/>
      <w:numPr>
        <w:ilvl w:val="1"/>
      </w:numPr>
      <w:spacing w:before="0" w:after="0" w:line="240" w:lineRule="auto"/>
      <w:ind w:left="576" w:hanging="576"/>
      <w:jc w:val="left"/>
    </w:pPr>
    <w:rPr>
      <w:rFonts w:ascii="Arial" w:eastAsia="Times New Roman" w:hAnsi="Arial" w:cs="Arial"/>
      <w:bCs/>
      <w:caps/>
      <w:color w:val="auto"/>
      <w:sz w:val="21"/>
      <w:szCs w:val="21"/>
      <w:lang w:val="fr-CA" w:eastAsia="fr-FR"/>
    </w:rPr>
  </w:style>
  <w:style w:type="paragraph" w:customStyle="1" w:styleId="StyleTitre1ComplexeArialLatin105ptJustifiAvant">
    <w:name w:val="Style Titre 1 + (Complexe) Arial (Latin) 105 pt Justifié Avant ..."/>
    <w:basedOn w:val="Heading1"/>
    <w:link w:val="StyleTitre1ComplexeArialLatin105ptJustifiAvantCar"/>
    <w:rsid w:val="00970A6E"/>
    <w:pPr>
      <w:spacing w:before="0" w:line="240" w:lineRule="auto"/>
      <w:ind w:left="432" w:hanging="432"/>
      <w:jc w:val="left"/>
    </w:pPr>
    <w:rPr>
      <w:rFonts w:ascii="Arial" w:eastAsia="Times New Roman" w:hAnsi="Arial" w:cs="Arial"/>
      <w:bCs/>
      <w:caps/>
      <w:color w:val="auto"/>
      <w:sz w:val="22"/>
      <w:szCs w:val="22"/>
      <w:lang w:val="fr-CA" w:eastAsia="fr-FR"/>
    </w:rPr>
  </w:style>
  <w:style w:type="character" w:customStyle="1" w:styleId="StyleTitre1ComplexeArialLatin105ptJustifiAvantCar">
    <w:name w:val="Style Titre 1 + (Complexe) Arial (Latin) 105 pt Justifié Avant ... Car"/>
    <w:link w:val="StyleTitre1ComplexeArialLatin105ptJustifiAvant"/>
    <w:locked/>
    <w:rsid w:val="00970A6E"/>
    <w:rPr>
      <w:rFonts w:ascii="Arial" w:eastAsia="Times New Roman" w:hAnsi="Arial" w:cs="Arial"/>
      <w:b/>
      <w:bCs/>
      <w:caps/>
      <w:lang w:val="fr-CA" w:eastAsia="fr-FR"/>
    </w:rPr>
  </w:style>
  <w:style w:type="paragraph" w:customStyle="1" w:styleId="ztitre">
    <w:name w:val="ztitre"/>
    <w:next w:val="Normal0"/>
    <w:uiPriority w:val="99"/>
    <w:rsid w:val="00970A6E"/>
    <w:pPr>
      <w:keepNext/>
      <w:keepLines/>
      <w:tabs>
        <w:tab w:val="left" w:pos="567"/>
      </w:tabs>
      <w:autoSpaceDE w:val="0"/>
      <w:autoSpaceDN w:val="0"/>
      <w:spacing w:before="240" w:after="0" w:line="240" w:lineRule="auto"/>
    </w:pPr>
    <w:rPr>
      <w:rFonts w:ascii="Arial" w:eastAsia="Times New Roman" w:hAnsi="Arial" w:cs="Arial"/>
      <w:sz w:val="24"/>
      <w:szCs w:val="24"/>
      <w:lang w:val="fr-FR" w:eastAsia="fr-FR"/>
    </w:rPr>
  </w:style>
  <w:style w:type="paragraph" w:customStyle="1" w:styleId="zcellule">
    <w:name w:val="zcellule"/>
    <w:uiPriority w:val="99"/>
    <w:rsid w:val="00970A6E"/>
    <w:pPr>
      <w:keepLines/>
      <w:autoSpaceDE w:val="0"/>
      <w:autoSpaceDN w:val="0"/>
      <w:spacing w:before="80" w:after="80" w:line="240" w:lineRule="auto"/>
    </w:pPr>
    <w:rPr>
      <w:rFonts w:ascii="Arial" w:eastAsia="Times New Roman" w:hAnsi="Arial" w:cs="Arial"/>
      <w:sz w:val="20"/>
      <w:szCs w:val="20"/>
      <w:lang w:val="fr-FR" w:eastAsia="fr-FR"/>
    </w:rPr>
  </w:style>
  <w:style w:type="paragraph" w:customStyle="1" w:styleId="Style20">
    <w:name w:val="Style2"/>
    <w:basedOn w:val="Heading2"/>
    <w:uiPriority w:val="99"/>
    <w:rsid w:val="00970A6E"/>
    <w:pPr>
      <w:keepLines w:val="0"/>
      <w:widowControl w:val="0"/>
      <w:numPr>
        <w:ilvl w:val="1"/>
      </w:numPr>
      <w:tabs>
        <w:tab w:val="num" w:pos="720"/>
      </w:tabs>
      <w:autoSpaceDE w:val="0"/>
      <w:autoSpaceDN w:val="0"/>
      <w:adjustRightInd w:val="0"/>
      <w:spacing w:before="0" w:after="0" w:line="240" w:lineRule="auto"/>
      <w:ind w:left="720" w:hanging="360"/>
      <w:jc w:val="left"/>
    </w:pPr>
    <w:rPr>
      <w:rFonts w:ascii="Arial" w:eastAsia="Times New Roman" w:hAnsi="Arial" w:cs="Arial"/>
      <w:bCs/>
      <w:color w:val="auto"/>
      <w:sz w:val="21"/>
      <w:szCs w:val="21"/>
      <w:lang w:eastAsia="fr-FR"/>
    </w:rPr>
  </w:style>
  <w:style w:type="paragraph" w:customStyle="1" w:styleId="Style4">
    <w:name w:val="Style4"/>
    <w:basedOn w:val="Style1"/>
    <w:uiPriority w:val="99"/>
    <w:rsid w:val="00970A6E"/>
  </w:style>
  <w:style w:type="paragraph" w:customStyle="1" w:styleId="Style5">
    <w:name w:val="Style5"/>
    <w:basedOn w:val="Heading2"/>
    <w:uiPriority w:val="99"/>
    <w:rsid w:val="00970A6E"/>
    <w:pPr>
      <w:keepLines w:val="0"/>
      <w:widowControl w:val="0"/>
      <w:numPr>
        <w:ilvl w:val="1"/>
      </w:numPr>
      <w:tabs>
        <w:tab w:val="num" w:pos="720"/>
      </w:tabs>
      <w:autoSpaceDE w:val="0"/>
      <w:autoSpaceDN w:val="0"/>
      <w:adjustRightInd w:val="0"/>
      <w:spacing w:before="0" w:after="0" w:line="240" w:lineRule="auto"/>
      <w:ind w:left="720" w:hanging="360"/>
      <w:jc w:val="left"/>
    </w:pPr>
    <w:rPr>
      <w:rFonts w:ascii="Arial" w:eastAsia="Times New Roman" w:hAnsi="Arial" w:cs="Arial"/>
      <w:bCs/>
      <w:color w:val="auto"/>
      <w:sz w:val="21"/>
      <w:szCs w:val="21"/>
      <w:lang w:val="fr-CA" w:eastAsia="fr-FR"/>
    </w:rPr>
  </w:style>
  <w:style w:type="paragraph" w:customStyle="1" w:styleId="StyleTitre3105ptAvant0cmPremireligne0cmAvant">
    <w:name w:val="Style Titre 3 + 105 pt Avant : 0 cm Première ligne : 0 cm Avant..."/>
    <w:basedOn w:val="Heading3"/>
    <w:uiPriority w:val="99"/>
    <w:rsid w:val="00970A6E"/>
    <w:pPr>
      <w:keepLines w:val="0"/>
      <w:numPr>
        <w:ilvl w:val="2"/>
      </w:numPr>
      <w:tabs>
        <w:tab w:val="clear" w:pos="567"/>
      </w:tabs>
      <w:spacing w:before="0" w:after="0" w:line="240" w:lineRule="auto"/>
      <w:jc w:val="left"/>
    </w:pPr>
    <w:rPr>
      <w:rFonts w:ascii="Arial" w:eastAsia="Times New Roman" w:hAnsi="Arial" w:cs="Arial"/>
      <w:bCs/>
      <w:color w:val="auto"/>
      <w:sz w:val="21"/>
      <w:szCs w:val="21"/>
      <w:lang w:val="fr-CA" w:eastAsia="fr-FR"/>
    </w:rPr>
  </w:style>
  <w:style w:type="paragraph" w:customStyle="1" w:styleId="StyleTitre2ComplexeArialLatin105ptJustifiAvant">
    <w:name w:val="Style Titre 2 + (Complexe) Arial (Latin) 105 pt Justifié Avant ..."/>
    <w:basedOn w:val="Heading2"/>
    <w:uiPriority w:val="99"/>
    <w:rsid w:val="00970A6E"/>
    <w:pPr>
      <w:numPr>
        <w:ilvl w:val="1"/>
      </w:numPr>
      <w:spacing w:before="0" w:after="0" w:line="240" w:lineRule="auto"/>
      <w:ind w:left="576" w:hanging="576"/>
      <w:jc w:val="left"/>
    </w:pPr>
    <w:rPr>
      <w:rFonts w:ascii="Arial Gras" w:eastAsia="Times New Roman" w:hAnsi="Arial Gras" w:cs="Arial Gras"/>
      <w:bCs/>
      <w:caps/>
      <w:color w:val="auto"/>
      <w:sz w:val="21"/>
      <w:szCs w:val="21"/>
      <w:lang w:val="fr-CA" w:eastAsia="fr-FR"/>
    </w:rPr>
  </w:style>
  <w:style w:type="paragraph" w:customStyle="1" w:styleId="Listepuce1">
    <w:name w:val="Liste à puce 1"/>
    <w:basedOn w:val="Normal0"/>
    <w:autoRedefine/>
    <w:uiPriority w:val="99"/>
    <w:rsid w:val="00970A6E"/>
    <w:pPr>
      <w:spacing w:after="0" w:line="240" w:lineRule="auto"/>
      <w:ind w:left="720" w:hanging="720"/>
    </w:pPr>
    <w:rPr>
      <w:rFonts w:ascii="Arial" w:eastAsia="Times New Roman" w:hAnsi="Arial" w:cs="Arial"/>
      <w:sz w:val="18"/>
      <w:szCs w:val="18"/>
      <w:lang w:val="fr-CA" w:eastAsia="fr-FR"/>
    </w:rPr>
  </w:style>
  <w:style w:type="paragraph" w:customStyle="1" w:styleId="Listepuce2">
    <w:name w:val="Liste à puce 2"/>
    <w:basedOn w:val="Normal0"/>
    <w:autoRedefine/>
    <w:uiPriority w:val="99"/>
    <w:rsid w:val="00970A6E"/>
    <w:pPr>
      <w:tabs>
        <w:tab w:val="num" w:pos="851"/>
      </w:tabs>
      <w:spacing w:before="100" w:beforeAutospacing="1" w:after="0" w:line="240" w:lineRule="auto"/>
      <w:ind w:left="550" w:hanging="57"/>
    </w:pPr>
    <w:rPr>
      <w:rFonts w:ascii="Arial" w:eastAsia="Times New Roman" w:hAnsi="Arial" w:cs="Arial"/>
      <w:sz w:val="22"/>
      <w:lang w:val="fr-CA" w:eastAsia="fr-FR"/>
    </w:rPr>
  </w:style>
  <w:style w:type="paragraph" w:customStyle="1" w:styleId="StyleTitre2Gauche0cmSuspendu127cmAvant0ptA">
    <w:name w:val="Style Titre 2 + Gauche :  0 cm Suspendu : 127 cm Avant : 0 pt A..."/>
    <w:basedOn w:val="Heading2"/>
    <w:next w:val="Heading3"/>
    <w:uiPriority w:val="99"/>
    <w:rsid w:val="00970A6E"/>
    <w:pPr>
      <w:keepLines w:val="0"/>
      <w:numPr>
        <w:ilvl w:val="1"/>
      </w:numPr>
      <w:spacing w:before="0" w:after="0" w:line="240" w:lineRule="auto"/>
      <w:ind w:left="720" w:hanging="720"/>
    </w:pPr>
    <w:rPr>
      <w:rFonts w:ascii="Arial" w:eastAsia="Times New Roman" w:hAnsi="Arial" w:cs="Arial"/>
      <w:bCs/>
      <w:i/>
      <w:iCs/>
      <w:color w:val="auto"/>
      <w:sz w:val="28"/>
      <w:szCs w:val="28"/>
      <w:lang w:eastAsia="fr-FR"/>
    </w:rPr>
  </w:style>
  <w:style w:type="paragraph" w:customStyle="1" w:styleId="StyleTitre4Arial105ptItaliqueGauche0cmSuspendu">
    <w:name w:val="Style Titre 4 + Arial 105 pt Italique Gauche :  0 cm Suspendu ..."/>
    <w:basedOn w:val="Heading2"/>
    <w:uiPriority w:val="99"/>
    <w:rsid w:val="00970A6E"/>
    <w:pPr>
      <w:keepLines w:val="0"/>
      <w:numPr>
        <w:ilvl w:val="1"/>
      </w:numPr>
      <w:spacing w:before="80" w:after="0" w:line="240" w:lineRule="auto"/>
      <w:ind w:left="1080" w:hanging="1080"/>
    </w:pPr>
    <w:rPr>
      <w:rFonts w:ascii="Arial" w:eastAsia="Times New Roman" w:hAnsi="Arial" w:cs="Arial"/>
      <w:bCs/>
      <w:color w:val="auto"/>
      <w:sz w:val="21"/>
      <w:szCs w:val="21"/>
      <w:lang w:eastAsia="fr-FR"/>
    </w:rPr>
  </w:style>
  <w:style w:type="paragraph" w:customStyle="1" w:styleId="StyleStyleTitre1ComplexeArialLatin105ptJustifiAvan">
    <w:name w:val="Style Style Titre 1 + (Complexe) Arial (Latin) 105 pt Justifié Avan..."/>
    <w:basedOn w:val="StyleTitre1ComplexeArialLatin105ptJustifiAvant"/>
    <w:uiPriority w:val="99"/>
    <w:rsid w:val="00970A6E"/>
    <w:pPr>
      <w:pBdr>
        <w:bottom w:val="thinThickSmallGap" w:sz="24" w:space="1" w:color="auto"/>
      </w:pBdr>
      <w:shd w:val="clear" w:color="auto" w:fill="D9D9D9"/>
      <w:jc w:val="right"/>
    </w:pPr>
    <w:rPr>
      <w:rFonts w:ascii="Arial Gras" w:hAnsi="Arial Gras" w:cs="Arial Gras"/>
      <w:sz w:val="28"/>
      <w:szCs w:val="28"/>
    </w:rPr>
  </w:style>
  <w:style w:type="paragraph" w:customStyle="1" w:styleId="StyleStyleTitre1ComplexeArialLatin105ptJustifiAvan1">
    <w:name w:val="Style Style Titre 1 + (Complexe) Arial (Latin) 105 pt Justifié Avan...1"/>
    <w:basedOn w:val="StyleTitre1ComplexeArialLatin105ptJustifiAvant"/>
    <w:link w:val="StyleStyleTitre1ComplexeArialLatin105ptJustifiAvan1Car"/>
    <w:uiPriority w:val="99"/>
    <w:rsid w:val="00970A6E"/>
    <w:pPr>
      <w:pBdr>
        <w:bottom w:val="thickThinSmallGap" w:sz="24" w:space="1" w:color="auto"/>
      </w:pBdr>
      <w:shd w:val="clear" w:color="auto" w:fill="D9D9D9"/>
      <w:jc w:val="right"/>
    </w:pPr>
    <w:rPr>
      <w:sz w:val="28"/>
      <w:szCs w:val="28"/>
    </w:rPr>
  </w:style>
  <w:style w:type="character" w:customStyle="1" w:styleId="StyleStyleTitre1ComplexeArialLatin105ptJustifiAvan1Car">
    <w:name w:val="Style Style Titre 1 + (Complexe) Arial (Latin) 105 pt Justifié Avan...1 Car"/>
    <w:link w:val="StyleStyleTitre1ComplexeArialLatin105ptJustifiAvan1"/>
    <w:uiPriority w:val="99"/>
    <w:locked/>
    <w:rsid w:val="00970A6E"/>
    <w:rPr>
      <w:rFonts w:ascii="Arial" w:eastAsia="Times New Roman" w:hAnsi="Arial" w:cs="Arial"/>
      <w:b/>
      <w:bCs/>
      <w:caps/>
      <w:sz w:val="28"/>
      <w:szCs w:val="28"/>
      <w:shd w:val="clear" w:color="auto" w:fill="D9D9D9"/>
      <w:lang w:val="fr-CA" w:eastAsia="fr-FR"/>
    </w:rPr>
  </w:style>
  <w:style w:type="paragraph" w:customStyle="1" w:styleId="StyleTitre2LatinArialComplexeArial105ptPetitesm">
    <w:name w:val="Style Titre 2 + (Latin) Arial (Complexe) Arial 105 pt Petites m..."/>
    <w:basedOn w:val="Heading2"/>
    <w:link w:val="StyleTitre2LatinArialComplexeArial105ptPetitesmCar"/>
    <w:uiPriority w:val="99"/>
    <w:rsid w:val="00970A6E"/>
    <w:pPr>
      <w:numPr>
        <w:ilvl w:val="1"/>
      </w:numPr>
      <w:pBdr>
        <w:bottom w:val="single" w:sz="18" w:space="1" w:color="auto"/>
      </w:pBdr>
      <w:shd w:val="clear" w:color="auto" w:fill="CCCCCC"/>
      <w:tabs>
        <w:tab w:val="left" w:pos="567"/>
      </w:tabs>
      <w:autoSpaceDE w:val="0"/>
      <w:autoSpaceDN w:val="0"/>
      <w:spacing w:before="0" w:after="0" w:line="240" w:lineRule="auto"/>
      <w:ind w:left="576" w:hanging="576"/>
      <w:jc w:val="right"/>
    </w:pPr>
    <w:rPr>
      <w:rFonts w:ascii="Arial" w:eastAsia="Times New Roman" w:hAnsi="Arial" w:cs="Arial"/>
      <w:bCs/>
      <w:caps/>
      <w:color w:val="auto"/>
      <w:sz w:val="28"/>
      <w:szCs w:val="28"/>
      <w:lang w:val="fr-CA" w:eastAsia="fr-FR"/>
    </w:rPr>
  </w:style>
  <w:style w:type="character" w:customStyle="1" w:styleId="StyleTitre2LatinArialComplexeArial105ptPetitesmCar">
    <w:name w:val="Style Titre 2 + (Latin) Arial (Complexe) Arial 105 pt Petites m... Car"/>
    <w:link w:val="StyleTitre2LatinArialComplexeArial105ptPetitesm"/>
    <w:uiPriority w:val="99"/>
    <w:locked/>
    <w:rsid w:val="00970A6E"/>
    <w:rPr>
      <w:rFonts w:ascii="Arial" w:eastAsia="Times New Roman" w:hAnsi="Arial" w:cs="Arial"/>
      <w:b/>
      <w:bCs/>
      <w:caps/>
      <w:sz w:val="28"/>
      <w:szCs w:val="28"/>
      <w:shd w:val="clear" w:color="auto" w:fill="CCCCCC"/>
      <w:lang w:val="fr-CA" w:eastAsia="fr-FR"/>
    </w:rPr>
  </w:style>
  <w:style w:type="paragraph" w:customStyle="1" w:styleId="StyleStyleTitre3105ptAvant0cmPremireligne0cmAva">
    <w:name w:val="Style Style Titre 3 + 105 pt Avant : 0 cm Première ligne : 0 cm Ava..."/>
    <w:basedOn w:val="StyleTitre3105ptAvant0cmPremireligne0cmAvant"/>
    <w:uiPriority w:val="99"/>
    <w:rsid w:val="00970A6E"/>
  </w:style>
  <w:style w:type="paragraph" w:customStyle="1" w:styleId="Listesanspuce">
    <w:name w:val="Liste sans puce"/>
    <w:basedOn w:val="List"/>
    <w:autoRedefine/>
    <w:uiPriority w:val="99"/>
    <w:rsid w:val="00970A6E"/>
    <w:pPr>
      <w:numPr>
        <w:numId w:val="12"/>
      </w:numPr>
      <w:tabs>
        <w:tab w:val="clear" w:pos="720"/>
      </w:tabs>
      <w:ind w:left="1440" w:firstLine="0"/>
    </w:pPr>
  </w:style>
  <w:style w:type="paragraph" w:customStyle="1" w:styleId="CharChar1CarCarCarCar">
    <w:name w:val="Char Char1 Car Car Car Car"/>
    <w:basedOn w:val="Normal0"/>
    <w:rsid w:val="00970A6E"/>
    <w:pPr>
      <w:spacing w:after="160" w:line="240" w:lineRule="exact"/>
    </w:pPr>
    <w:rPr>
      <w:rFonts w:ascii="Tahoma" w:eastAsia="Times New Roman" w:hAnsi="Tahoma" w:cs="Arial"/>
      <w:sz w:val="22"/>
      <w:szCs w:val="20"/>
      <w:lang w:val="en-US"/>
    </w:rPr>
  </w:style>
  <w:style w:type="character" w:styleId="Strong">
    <w:name w:val="Strong"/>
    <w:uiPriority w:val="22"/>
    <w:qFormat/>
    <w:rsid w:val="00970A6E"/>
    <w:rPr>
      <w:b/>
      <w:bCs/>
    </w:rPr>
  </w:style>
  <w:style w:type="paragraph" w:styleId="Quote">
    <w:name w:val="Quote"/>
    <w:basedOn w:val="Normal0"/>
    <w:next w:val="Normal0"/>
    <w:link w:val="QuoteChar"/>
    <w:uiPriority w:val="29"/>
    <w:qFormat/>
    <w:rsid w:val="00970A6E"/>
    <w:pPr>
      <w:spacing w:after="0" w:line="240" w:lineRule="auto"/>
      <w:jc w:val="left"/>
    </w:pPr>
    <w:rPr>
      <w:rFonts w:ascii="Calibri" w:eastAsia="Times New Roman" w:hAnsi="Calibri" w:cs="Times New Roman"/>
      <w:i/>
      <w:szCs w:val="24"/>
      <w:lang w:val="fr-CA" w:bidi="en-US"/>
    </w:rPr>
  </w:style>
  <w:style w:type="character" w:customStyle="1" w:styleId="QuoteChar">
    <w:name w:val="Quote Char"/>
    <w:basedOn w:val="DefaultParagraphFont"/>
    <w:link w:val="Quote"/>
    <w:uiPriority w:val="29"/>
    <w:rsid w:val="00970A6E"/>
    <w:rPr>
      <w:rFonts w:ascii="Calibri" w:eastAsia="Times New Roman" w:hAnsi="Calibri" w:cs="Times New Roman"/>
      <w:i/>
      <w:sz w:val="24"/>
      <w:szCs w:val="24"/>
      <w:lang w:val="fr-CA" w:bidi="en-US"/>
    </w:rPr>
  </w:style>
  <w:style w:type="paragraph" w:styleId="IntenseQuote">
    <w:name w:val="Intense Quote"/>
    <w:basedOn w:val="Normal0"/>
    <w:next w:val="Normal0"/>
    <w:link w:val="IntenseQuoteChar"/>
    <w:uiPriority w:val="30"/>
    <w:qFormat/>
    <w:rsid w:val="00970A6E"/>
    <w:pPr>
      <w:spacing w:after="0" w:line="240" w:lineRule="auto"/>
      <w:ind w:left="720" w:right="720"/>
      <w:jc w:val="left"/>
    </w:pPr>
    <w:rPr>
      <w:rFonts w:ascii="Calibri" w:eastAsia="Times New Roman" w:hAnsi="Calibri" w:cs="Times New Roman"/>
      <w:b/>
      <w:i/>
      <w:lang w:val="fr-CA" w:bidi="en-US"/>
    </w:rPr>
  </w:style>
  <w:style w:type="character" w:customStyle="1" w:styleId="IntenseQuoteChar">
    <w:name w:val="Intense Quote Char"/>
    <w:basedOn w:val="DefaultParagraphFont"/>
    <w:link w:val="IntenseQuote"/>
    <w:uiPriority w:val="30"/>
    <w:rsid w:val="00970A6E"/>
    <w:rPr>
      <w:rFonts w:ascii="Calibri" w:eastAsia="Times New Roman" w:hAnsi="Calibri" w:cs="Times New Roman"/>
      <w:b/>
      <w:i/>
      <w:sz w:val="24"/>
      <w:lang w:val="fr-CA" w:bidi="en-US"/>
    </w:rPr>
  </w:style>
  <w:style w:type="character" w:styleId="SubtleEmphasis">
    <w:name w:val="Subtle Emphasis"/>
    <w:uiPriority w:val="19"/>
    <w:qFormat/>
    <w:rsid w:val="00970A6E"/>
    <w:rPr>
      <w:i/>
      <w:color w:val="5A5A5A"/>
    </w:rPr>
  </w:style>
  <w:style w:type="character" w:styleId="IntenseEmphasis">
    <w:name w:val="Intense Emphasis"/>
    <w:uiPriority w:val="21"/>
    <w:qFormat/>
    <w:rsid w:val="00970A6E"/>
    <w:rPr>
      <w:b/>
      <w:i/>
      <w:sz w:val="24"/>
      <w:szCs w:val="24"/>
      <w:u w:val="single"/>
    </w:rPr>
  </w:style>
  <w:style w:type="character" w:styleId="SubtleReference">
    <w:name w:val="Subtle Reference"/>
    <w:uiPriority w:val="31"/>
    <w:qFormat/>
    <w:rsid w:val="00970A6E"/>
    <w:rPr>
      <w:sz w:val="24"/>
      <w:szCs w:val="24"/>
      <w:u w:val="single"/>
    </w:rPr>
  </w:style>
  <w:style w:type="character" w:styleId="IntenseReference">
    <w:name w:val="Intense Reference"/>
    <w:uiPriority w:val="32"/>
    <w:qFormat/>
    <w:rsid w:val="00970A6E"/>
    <w:rPr>
      <w:b/>
      <w:sz w:val="24"/>
      <w:u w:val="single"/>
    </w:rPr>
  </w:style>
  <w:style w:type="character" w:styleId="BookTitle">
    <w:name w:val="Book Title"/>
    <w:uiPriority w:val="33"/>
    <w:qFormat/>
    <w:rsid w:val="00970A6E"/>
    <w:rPr>
      <w:rFonts w:ascii="Cambria" w:eastAsia="Times New Roman" w:hAnsi="Cambria"/>
      <w:b/>
      <w:i/>
      <w:sz w:val="24"/>
      <w:szCs w:val="24"/>
    </w:rPr>
  </w:style>
  <w:style w:type="paragraph" w:customStyle="1" w:styleId="Fonction">
    <w:name w:val="Fonction"/>
    <w:basedOn w:val="Signature"/>
    <w:rsid w:val="00970A6E"/>
  </w:style>
  <w:style w:type="paragraph" w:styleId="Signature">
    <w:name w:val="Signature"/>
    <w:basedOn w:val="Normal0"/>
    <w:link w:val="SignatureChar"/>
    <w:rsid w:val="00970A6E"/>
    <w:pPr>
      <w:widowControl w:val="0"/>
      <w:autoSpaceDE w:val="0"/>
      <w:autoSpaceDN w:val="0"/>
      <w:spacing w:after="0" w:line="240" w:lineRule="auto"/>
      <w:ind w:left="4252"/>
      <w:jc w:val="left"/>
    </w:pPr>
    <w:rPr>
      <w:rFonts w:ascii="Courier" w:eastAsia="Times New Roman" w:hAnsi="Courier" w:cs="Courier"/>
      <w:sz w:val="20"/>
      <w:szCs w:val="20"/>
      <w:lang w:eastAsia="fr-FR"/>
    </w:rPr>
  </w:style>
  <w:style w:type="character" w:customStyle="1" w:styleId="SignatureChar">
    <w:name w:val="Signature Char"/>
    <w:basedOn w:val="DefaultParagraphFont"/>
    <w:link w:val="Signature"/>
    <w:rsid w:val="00970A6E"/>
    <w:rPr>
      <w:rFonts w:ascii="Courier" w:eastAsia="Times New Roman" w:hAnsi="Courier" w:cs="Courier"/>
      <w:sz w:val="20"/>
      <w:szCs w:val="20"/>
      <w:lang w:val="fr-FR" w:eastAsia="fr-FR"/>
    </w:rPr>
  </w:style>
  <w:style w:type="paragraph" w:customStyle="1" w:styleId="Socit">
    <w:name w:val="Société"/>
    <w:basedOn w:val="Signature"/>
    <w:rsid w:val="00970A6E"/>
  </w:style>
  <w:style w:type="paragraph" w:styleId="Index3">
    <w:name w:val="index 3"/>
    <w:basedOn w:val="Normal0"/>
    <w:next w:val="Normal0"/>
    <w:autoRedefine/>
    <w:rsid w:val="00970A6E"/>
    <w:pPr>
      <w:widowControl w:val="0"/>
      <w:autoSpaceDE w:val="0"/>
      <w:autoSpaceDN w:val="0"/>
      <w:spacing w:after="0" w:line="240" w:lineRule="auto"/>
      <w:ind w:left="600" w:hanging="200"/>
      <w:jc w:val="left"/>
    </w:pPr>
    <w:rPr>
      <w:rFonts w:eastAsia="Times New Roman" w:cs="Times New Roman"/>
      <w:sz w:val="20"/>
      <w:szCs w:val="20"/>
      <w:lang w:eastAsia="fr-FR"/>
    </w:rPr>
  </w:style>
  <w:style w:type="paragraph" w:styleId="Index4">
    <w:name w:val="index 4"/>
    <w:basedOn w:val="Normal0"/>
    <w:next w:val="Normal0"/>
    <w:autoRedefine/>
    <w:rsid w:val="00970A6E"/>
    <w:pPr>
      <w:widowControl w:val="0"/>
      <w:autoSpaceDE w:val="0"/>
      <w:autoSpaceDN w:val="0"/>
      <w:spacing w:after="0" w:line="240" w:lineRule="auto"/>
      <w:ind w:left="800" w:hanging="200"/>
      <w:jc w:val="left"/>
    </w:pPr>
    <w:rPr>
      <w:rFonts w:eastAsia="Times New Roman" w:cs="Times New Roman"/>
      <w:sz w:val="20"/>
      <w:szCs w:val="20"/>
      <w:lang w:eastAsia="fr-FR"/>
    </w:rPr>
  </w:style>
  <w:style w:type="paragraph" w:styleId="Index5">
    <w:name w:val="index 5"/>
    <w:basedOn w:val="Normal0"/>
    <w:next w:val="Normal0"/>
    <w:autoRedefine/>
    <w:rsid w:val="00970A6E"/>
    <w:pPr>
      <w:widowControl w:val="0"/>
      <w:autoSpaceDE w:val="0"/>
      <w:autoSpaceDN w:val="0"/>
      <w:spacing w:after="0" w:line="240" w:lineRule="auto"/>
      <w:ind w:left="1000" w:hanging="200"/>
      <w:jc w:val="left"/>
    </w:pPr>
    <w:rPr>
      <w:rFonts w:eastAsia="Times New Roman" w:cs="Times New Roman"/>
      <w:sz w:val="20"/>
      <w:szCs w:val="20"/>
      <w:lang w:eastAsia="fr-FR"/>
    </w:rPr>
  </w:style>
  <w:style w:type="paragraph" w:styleId="Index6">
    <w:name w:val="index 6"/>
    <w:basedOn w:val="Normal0"/>
    <w:next w:val="Normal0"/>
    <w:autoRedefine/>
    <w:rsid w:val="00970A6E"/>
    <w:pPr>
      <w:widowControl w:val="0"/>
      <w:autoSpaceDE w:val="0"/>
      <w:autoSpaceDN w:val="0"/>
      <w:spacing w:after="0" w:line="240" w:lineRule="auto"/>
      <w:ind w:left="1200" w:hanging="200"/>
      <w:jc w:val="left"/>
    </w:pPr>
    <w:rPr>
      <w:rFonts w:eastAsia="Times New Roman" w:cs="Times New Roman"/>
      <w:sz w:val="20"/>
      <w:szCs w:val="20"/>
      <w:lang w:eastAsia="fr-FR"/>
    </w:rPr>
  </w:style>
  <w:style w:type="paragraph" w:styleId="Index7">
    <w:name w:val="index 7"/>
    <w:basedOn w:val="Normal0"/>
    <w:next w:val="Normal0"/>
    <w:autoRedefine/>
    <w:rsid w:val="00970A6E"/>
    <w:pPr>
      <w:widowControl w:val="0"/>
      <w:autoSpaceDE w:val="0"/>
      <w:autoSpaceDN w:val="0"/>
      <w:spacing w:after="0" w:line="240" w:lineRule="auto"/>
      <w:ind w:left="1400" w:hanging="200"/>
      <w:jc w:val="left"/>
    </w:pPr>
    <w:rPr>
      <w:rFonts w:eastAsia="Times New Roman" w:cs="Times New Roman"/>
      <w:sz w:val="20"/>
      <w:szCs w:val="20"/>
      <w:lang w:eastAsia="fr-FR"/>
    </w:rPr>
  </w:style>
  <w:style w:type="paragraph" w:styleId="Index8">
    <w:name w:val="index 8"/>
    <w:basedOn w:val="Normal0"/>
    <w:next w:val="Normal0"/>
    <w:autoRedefine/>
    <w:rsid w:val="00970A6E"/>
    <w:pPr>
      <w:widowControl w:val="0"/>
      <w:autoSpaceDE w:val="0"/>
      <w:autoSpaceDN w:val="0"/>
      <w:spacing w:after="0" w:line="240" w:lineRule="auto"/>
      <w:ind w:left="1600" w:hanging="200"/>
      <w:jc w:val="left"/>
    </w:pPr>
    <w:rPr>
      <w:rFonts w:eastAsia="Times New Roman" w:cs="Times New Roman"/>
      <w:sz w:val="20"/>
      <w:szCs w:val="20"/>
      <w:lang w:eastAsia="fr-FR"/>
    </w:rPr>
  </w:style>
  <w:style w:type="paragraph" w:styleId="Index9">
    <w:name w:val="index 9"/>
    <w:basedOn w:val="Normal0"/>
    <w:next w:val="Normal0"/>
    <w:autoRedefine/>
    <w:rsid w:val="00970A6E"/>
    <w:pPr>
      <w:widowControl w:val="0"/>
      <w:autoSpaceDE w:val="0"/>
      <w:autoSpaceDN w:val="0"/>
      <w:spacing w:after="0" w:line="240" w:lineRule="auto"/>
      <w:ind w:left="1800" w:hanging="200"/>
      <w:jc w:val="left"/>
    </w:pPr>
    <w:rPr>
      <w:rFonts w:eastAsia="Times New Roman" w:cs="Times New Roman"/>
      <w:sz w:val="20"/>
      <w:szCs w:val="20"/>
      <w:lang w:eastAsia="fr-FR"/>
    </w:rPr>
  </w:style>
  <w:style w:type="paragraph" w:styleId="IndexHeading">
    <w:name w:val="index heading"/>
    <w:basedOn w:val="Normal0"/>
    <w:next w:val="Index1"/>
    <w:rsid w:val="00970A6E"/>
    <w:pPr>
      <w:widowControl w:val="0"/>
      <w:autoSpaceDE w:val="0"/>
      <w:autoSpaceDN w:val="0"/>
      <w:spacing w:before="120" w:after="120" w:line="240" w:lineRule="auto"/>
      <w:jc w:val="left"/>
    </w:pPr>
    <w:rPr>
      <w:rFonts w:eastAsia="Times New Roman" w:cs="Times New Roman"/>
      <w:b/>
      <w:bCs/>
      <w:i/>
      <w:iCs/>
      <w:sz w:val="20"/>
      <w:szCs w:val="20"/>
      <w:lang w:eastAsia="fr-FR"/>
    </w:rPr>
  </w:style>
  <w:style w:type="paragraph" w:styleId="ListBullet4">
    <w:name w:val="List Bullet 4"/>
    <w:basedOn w:val="Normal0"/>
    <w:autoRedefine/>
    <w:rsid w:val="00970A6E"/>
    <w:pPr>
      <w:tabs>
        <w:tab w:val="num" w:pos="1211"/>
      </w:tabs>
      <w:spacing w:before="120" w:after="120" w:line="240" w:lineRule="auto"/>
      <w:ind w:left="1211" w:hanging="360"/>
      <w:jc w:val="center"/>
    </w:pPr>
    <w:rPr>
      <w:rFonts w:ascii="Arial" w:eastAsia="Times New Roman" w:hAnsi="Arial" w:cs="Arial"/>
      <w:bCs/>
      <w:sz w:val="18"/>
      <w:szCs w:val="18"/>
      <w:lang w:val="fr-CA" w:eastAsia="fr-FR"/>
    </w:rPr>
  </w:style>
  <w:style w:type="paragraph" w:customStyle="1" w:styleId="Retrait1">
    <w:name w:val="Retrait1"/>
    <w:basedOn w:val="Heading2"/>
    <w:rsid w:val="00970A6E"/>
    <w:pPr>
      <w:keepNext w:val="0"/>
      <w:keepLines w:val="0"/>
      <w:numPr>
        <w:ilvl w:val="1"/>
      </w:numPr>
      <w:overflowPunct w:val="0"/>
      <w:autoSpaceDE w:val="0"/>
      <w:autoSpaceDN w:val="0"/>
      <w:adjustRightInd w:val="0"/>
      <w:spacing w:before="120" w:after="0" w:line="240" w:lineRule="auto"/>
      <w:ind w:left="1320" w:hanging="200"/>
      <w:textAlignment w:val="baseline"/>
      <w:outlineLvl w:val="9"/>
    </w:pPr>
    <w:rPr>
      <w:rFonts w:ascii="Times" w:eastAsia="Times New Roman" w:hAnsi="Times" w:cs="Times New Roman"/>
      <w:b w:val="0"/>
      <w:color w:val="auto"/>
      <w:sz w:val="24"/>
      <w:szCs w:val="24"/>
      <w:lang w:eastAsia="fr-FR"/>
    </w:rPr>
  </w:style>
  <w:style w:type="paragraph" w:customStyle="1" w:styleId="Retrait2">
    <w:name w:val="Retrait2"/>
    <w:basedOn w:val="Retrait1"/>
    <w:rsid w:val="00970A6E"/>
  </w:style>
  <w:style w:type="paragraph" w:customStyle="1" w:styleId="Retrait3">
    <w:name w:val="Retrait3"/>
    <w:basedOn w:val="Retrait2"/>
    <w:rsid w:val="00970A6E"/>
    <w:pPr>
      <w:ind w:left="2460" w:hanging="160"/>
    </w:pPr>
  </w:style>
  <w:style w:type="paragraph" w:customStyle="1" w:styleId="texte2">
    <w:name w:val="texte 2"/>
    <w:basedOn w:val="Normal0"/>
    <w:rsid w:val="00970A6E"/>
    <w:pPr>
      <w:tabs>
        <w:tab w:val="left" w:pos="2000"/>
      </w:tabs>
      <w:spacing w:after="0" w:line="240" w:lineRule="auto"/>
      <w:ind w:left="1700"/>
    </w:pPr>
    <w:rPr>
      <w:rFonts w:ascii="Helvetica" w:eastAsia="Times New Roman" w:hAnsi="Helvetica" w:cs="Times New Roman"/>
      <w:sz w:val="18"/>
      <w:szCs w:val="20"/>
      <w:lang w:eastAsia="fr-FR"/>
    </w:rPr>
  </w:style>
  <w:style w:type="paragraph" w:styleId="HTMLAddress">
    <w:name w:val="HTML Address"/>
    <w:basedOn w:val="Normal0"/>
    <w:link w:val="HTMLAddressChar"/>
    <w:rsid w:val="00970A6E"/>
    <w:pPr>
      <w:spacing w:after="0" w:line="240" w:lineRule="auto"/>
    </w:pPr>
    <w:rPr>
      <w:rFonts w:ascii="Arial" w:eastAsia="Times New Roman" w:hAnsi="Arial" w:cs="Arial"/>
      <w:i/>
      <w:iCs/>
      <w:sz w:val="21"/>
      <w:szCs w:val="21"/>
      <w:lang w:eastAsia="fr-FR"/>
    </w:rPr>
  </w:style>
  <w:style w:type="character" w:customStyle="1" w:styleId="HTMLAddressChar">
    <w:name w:val="HTML Address Char"/>
    <w:basedOn w:val="DefaultParagraphFont"/>
    <w:link w:val="HTMLAddress"/>
    <w:rsid w:val="00970A6E"/>
    <w:rPr>
      <w:rFonts w:ascii="Arial" w:eastAsia="Times New Roman" w:hAnsi="Arial" w:cs="Arial"/>
      <w:i/>
      <w:iCs/>
      <w:sz w:val="21"/>
      <w:szCs w:val="21"/>
      <w:lang w:val="fr-FR" w:eastAsia="fr-FR"/>
    </w:rPr>
  </w:style>
  <w:style w:type="paragraph" w:customStyle="1" w:styleId="CM19">
    <w:name w:val="CM19"/>
    <w:basedOn w:val="Normal0"/>
    <w:next w:val="Normal0"/>
    <w:rsid w:val="00970A6E"/>
    <w:pPr>
      <w:widowControl w:val="0"/>
      <w:autoSpaceDE w:val="0"/>
      <w:autoSpaceDN w:val="0"/>
      <w:adjustRightInd w:val="0"/>
      <w:spacing w:after="490" w:line="240" w:lineRule="auto"/>
      <w:jc w:val="left"/>
    </w:pPr>
    <w:rPr>
      <w:rFonts w:ascii="Arial" w:eastAsia="Times New Roman" w:hAnsi="Arial" w:cs="Arial"/>
      <w:szCs w:val="24"/>
      <w:lang w:eastAsia="fr-FR"/>
    </w:rPr>
  </w:style>
  <w:style w:type="paragraph" w:customStyle="1" w:styleId="CM12">
    <w:name w:val="CM12"/>
    <w:basedOn w:val="Normal0"/>
    <w:next w:val="Normal0"/>
    <w:rsid w:val="00970A6E"/>
    <w:pPr>
      <w:widowControl w:val="0"/>
      <w:autoSpaceDE w:val="0"/>
      <w:autoSpaceDN w:val="0"/>
      <w:adjustRightInd w:val="0"/>
      <w:spacing w:after="0" w:line="486" w:lineRule="atLeast"/>
      <w:jc w:val="left"/>
    </w:pPr>
    <w:rPr>
      <w:rFonts w:ascii="Arial" w:eastAsia="Times New Roman" w:hAnsi="Arial" w:cs="Arial"/>
      <w:szCs w:val="24"/>
      <w:lang w:eastAsia="fr-FR"/>
    </w:rPr>
  </w:style>
  <w:style w:type="paragraph" w:customStyle="1" w:styleId="CM7">
    <w:name w:val="CM7"/>
    <w:basedOn w:val="Default"/>
    <w:next w:val="Default"/>
    <w:rsid w:val="00970A6E"/>
    <w:pPr>
      <w:spacing w:line="246" w:lineRule="atLeast"/>
    </w:pPr>
    <w:rPr>
      <w:rFonts w:ascii="Arial" w:hAnsi="Arial" w:cs="Arial"/>
      <w:color w:val="auto"/>
    </w:rPr>
  </w:style>
  <w:style w:type="paragraph" w:customStyle="1" w:styleId="CM10">
    <w:name w:val="CM10"/>
    <w:basedOn w:val="Default"/>
    <w:next w:val="Default"/>
    <w:rsid w:val="00970A6E"/>
    <w:pPr>
      <w:spacing w:line="248" w:lineRule="atLeast"/>
    </w:pPr>
    <w:rPr>
      <w:rFonts w:ascii="Arial" w:hAnsi="Arial" w:cs="Arial"/>
      <w:color w:val="auto"/>
    </w:rPr>
  </w:style>
  <w:style w:type="paragraph" w:customStyle="1" w:styleId="msonormal0">
    <w:name w:val="msonormal"/>
    <w:basedOn w:val="Normal0"/>
    <w:rsid w:val="00970A6E"/>
    <w:pPr>
      <w:spacing w:before="100" w:beforeAutospacing="1" w:after="100" w:afterAutospacing="1" w:line="240" w:lineRule="auto"/>
      <w:jc w:val="left"/>
    </w:pPr>
    <w:rPr>
      <w:rFonts w:eastAsia="Times New Roman" w:cs="Times New Roman"/>
      <w:szCs w:val="24"/>
      <w:lang w:eastAsia="fr-FR"/>
    </w:rPr>
  </w:style>
  <w:style w:type="table" w:styleId="ListTable3-Accent1">
    <w:name w:val="List Table 3 Accent 1"/>
    <w:basedOn w:val="TableNormal"/>
    <w:uiPriority w:val="48"/>
    <w:rsid w:val="00970A6E"/>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Sansinterligne">
    <w:name w:val="Sans interligne"/>
    <w:uiPriority w:val="1"/>
    <w:qFormat/>
    <w:rsid w:val="00970A6E"/>
    <w:pPr>
      <w:spacing w:after="0" w:line="240" w:lineRule="auto"/>
    </w:pPr>
    <w:rPr>
      <w:rFonts w:ascii="Calibri" w:eastAsia="Calibri" w:hAnsi="Calibri" w:cs="Times New Roman"/>
      <w:lang w:val="fr-FR"/>
    </w:rPr>
  </w:style>
  <w:style w:type="character" w:customStyle="1" w:styleId="UnresolvedMention1">
    <w:name w:val="Unresolved Mention1"/>
    <w:basedOn w:val="DefaultParagraphFont"/>
    <w:uiPriority w:val="99"/>
    <w:semiHidden/>
    <w:unhideWhenUsed/>
    <w:rsid w:val="00970A6E"/>
    <w:rPr>
      <w:color w:val="808080"/>
      <w:shd w:val="clear" w:color="auto" w:fill="E6E6E6"/>
    </w:rPr>
  </w:style>
  <w:style w:type="paragraph" w:customStyle="1" w:styleId="ListParagraph1">
    <w:name w:val="List Paragraph1"/>
    <w:basedOn w:val="Normal0"/>
    <w:rsid w:val="00970A6E"/>
    <w:pPr>
      <w:spacing w:after="200" w:line="276" w:lineRule="auto"/>
      <w:ind w:left="720"/>
      <w:contextualSpacing/>
      <w:jc w:val="left"/>
    </w:pPr>
    <w:rPr>
      <w:rFonts w:ascii="Calibri" w:eastAsia="Times New Roman" w:hAnsi="Calibri" w:cs="Times New Roman"/>
      <w:sz w:val="22"/>
      <w:lang w:bidi="fr-FR"/>
    </w:rPr>
  </w:style>
  <w:style w:type="paragraph" w:customStyle="1" w:styleId="ftrefCarCar1">
    <w:name w:val="ftref Car Car1"/>
    <w:aliases w:val="16 Point Car Car1,Superscript 6 Point Car1 Car,BVI fnr Car1 Car,BVI fnr Car Car2,BVI fnr Car Car Car1 Car,BVI fnr Car Car Car Car Car1 Car,BVI fnr Car Car Car Car Char Car Car1 Car, BVI fnr Car1 Car, BVI fnr Car Car Car1 Car"/>
    <w:basedOn w:val="Normal0"/>
    <w:link w:val="FootnoteReference"/>
    <w:uiPriority w:val="99"/>
    <w:rsid w:val="00970A6E"/>
    <w:pPr>
      <w:spacing w:after="160" w:line="240" w:lineRule="exact"/>
      <w:jc w:val="left"/>
    </w:pPr>
    <w:rPr>
      <w:rFonts w:asciiTheme="minorHAnsi" w:hAnsiTheme="minorHAnsi"/>
      <w:sz w:val="22"/>
      <w:vertAlign w:val="superscript"/>
      <w:lang w:val="en-US"/>
    </w:rPr>
  </w:style>
  <w:style w:type="character" w:styleId="UnresolvedMention">
    <w:name w:val="Unresolved Mention"/>
    <w:basedOn w:val="DefaultParagraphFont"/>
    <w:uiPriority w:val="99"/>
    <w:semiHidden/>
    <w:unhideWhenUsed/>
    <w:rsid w:val="00A2429C"/>
    <w:rPr>
      <w:color w:val="605E5C"/>
      <w:shd w:val="clear" w:color="auto" w:fill="E1DFDD"/>
    </w:rPr>
  </w:style>
  <w:style w:type="numbering" w:customStyle="1" w:styleId="NoList2">
    <w:name w:val="No List2"/>
    <w:next w:val="NoList"/>
    <w:uiPriority w:val="99"/>
    <w:semiHidden/>
    <w:unhideWhenUsed/>
    <w:rsid w:val="000D6113"/>
  </w:style>
  <w:style w:type="table" w:customStyle="1" w:styleId="TableGrid2">
    <w:name w:val="Table Grid2"/>
    <w:basedOn w:val="TableNormal"/>
    <w:next w:val="TableGrid"/>
    <w:uiPriority w:val="59"/>
    <w:rsid w:val="000D6113"/>
    <w:pPr>
      <w:spacing w:after="0" w:line="240" w:lineRule="auto"/>
    </w:pPr>
    <w:rPr>
      <w:rFonts w:ascii="Times New Roman" w:eastAsia="Calibri"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0D6113"/>
    <w:rPr>
      <w:lang w:val="fr-FR"/>
    </w:rPr>
  </w:style>
  <w:style w:type="paragraph" w:customStyle="1" w:styleId="Corps">
    <w:name w:val="Corps"/>
    <w:rsid w:val="000D6113"/>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fr-FR"/>
    </w:rPr>
  </w:style>
  <w:style w:type="numbering" w:customStyle="1" w:styleId="Style3import">
    <w:name w:val="Style 3 importé"/>
    <w:rsid w:val="000D6113"/>
    <w:pPr>
      <w:numPr>
        <w:numId w:val="19"/>
      </w:numPr>
    </w:pPr>
  </w:style>
  <w:style w:type="paragraph" w:customStyle="1" w:styleId="Pardfaut">
    <w:name w:val="Par défaut"/>
    <w:rsid w:val="000D6113"/>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fr-FR"/>
    </w:rPr>
  </w:style>
  <w:style w:type="numbering" w:customStyle="1" w:styleId="Style7import">
    <w:name w:val="Style 7 importé"/>
    <w:rsid w:val="000D6113"/>
    <w:pPr>
      <w:numPr>
        <w:numId w:val="20"/>
      </w:numPr>
    </w:pPr>
  </w:style>
  <w:style w:type="paragraph" w:customStyle="1" w:styleId="Paragraph">
    <w:name w:val="* Paragraph"/>
    <w:aliases w:val="left-aligned1"/>
    <w:uiPriority w:val="99"/>
    <w:rsid w:val="00FC12CB"/>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paragraph" w:customStyle="1" w:styleId="BodyA">
    <w:name w:val="Body A"/>
    <w:rsid w:val="00CD7FB1"/>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8704">
      <w:bodyDiv w:val="1"/>
      <w:marLeft w:val="0"/>
      <w:marRight w:val="0"/>
      <w:marTop w:val="0"/>
      <w:marBottom w:val="0"/>
      <w:divBdr>
        <w:top w:val="none" w:sz="0" w:space="0" w:color="auto"/>
        <w:left w:val="none" w:sz="0" w:space="0" w:color="auto"/>
        <w:bottom w:val="none" w:sz="0" w:space="0" w:color="auto"/>
        <w:right w:val="none" w:sz="0" w:space="0" w:color="auto"/>
      </w:divBdr>
    </w:div>
    <w:div w:id="158757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gm.org/" TargetMode="External"/><Relationship Id="rId18" Type="http://schemas.openxmlformats.org/officeDocument/2006/relationships/hyperlink" Target="http://www.unicef.org/supply/index_procurement_policie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upplymali@unicef.org" TargetMode="External"/><Relationship Id="rId20" Type="http://schemas.openxmlformats.org/officeDocument/2006/relationships/hyperlink" Target="https://undocs.org/fr/S/RES/182%20(199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supplymali@unicef.org"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ungm.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upplymali@unicef.or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237</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Mali-2760</TermName>
          <TermId xmlns="http://schemas.microsoft.com/office/infopath/2007/PartnerControls">23256693-46b4-4ad3-898e-dcc27a031969</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Time xmlns="cbc72795-6257-4841-a04d-0c8086d2570c" xsi:nil="true"/>
    <ContentLanguage xmlns="ca283e0b-db31-4043-a2ef-b80661bf084a">French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71e2de89-e0bb-4da5-9b29-cd084ffcc181">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71e2de89-e0bb-4da5-9b29-cd084ffcc181" xsi:nil="true"/>
    <WrittenBy xmlns="ca283e0b-db31-4043-a2ef-b80661bf084a">
      <UserInfo>
        <DisplayName/>
        <AccountId xsi:nil="true"/>
        <AccountType/>
      </UserInfo>
    </WrittenBy>
    <_dlc_DocId xmlns="71e2de89-e0bb-4da5-9b29-cd084ffcc181">C3UHMAXETKKS-711745703-12431</_dlc_DocId>
    <_dlc_DocIdUrl xmlns="71e2de89-e0bb-4da5-9b29-cd084ffcc181">
      <Url>https://unicef.sharepoint.com/teams/MLI-Supply/_layouts/15/DocIdRedir.aspx?ID=C3UHMAXETKKS-711745703-12431</Url>
      <Description>C3UHMAXETKKS-711745703-12431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EDBC0C7A63F5348B4E65804498AFB4A" ma:contentTypeVersion="27" ma:contentTypeDescription="" ma:contentTypeScope="" ma:versionID="3bf74962e7405815321ebc990258f835">
  <xsd:schema xmlns:xsd="http://www.w3.org/2001/XMLSchema" xmlns:xs="http://www.w3.org/2001/XMLSchema" xmlns:p="http://schemas.microsoft.com/office/2006/metadata/properties" xmlns:ns1="http://schemas.microsoft.com/sharepoint/v3" xmlns:ns2="ca283e0b-db31-4043-a2ef-b80661bf084a" xmlns:ns3="http://schemas.microsoft.com/sharepoint.v3" xmlns:ns4="cbc72795-6257-4841-a04d-0c8086d2570c" xmlns:ns5="71e2de89-e0bb-4da5-9b29-cd084ffcc181" xmlns:ns6="http://schemas.microsoft.com/sharepoint/v4" targetNamespace="http://schemas.microsoft.com/office/2006/metadata/properties" ma:root="true" ma:fieldsID="78f0a7f77be4754d36331b1570079354" ns1:_="" ns2:_="" ns3:_="" ns4:_="" ns5:_="" ns6:_="">
    <xsd:import namespace="http://schemas.microsoft.com/sharepoint/v3"/>
    <xsd:import namespace="ca283e0b-db31-4043-a2ef-b80661bf084a"/>
    <xsd:import namespace="http://schemas.microsoft.com/sharepoint.v3"/>
    <xsd:import namespace="cbc72795-6257-4841-a04d-0c8086d2570c"/>
    <xsd:import namespace="71e2de89-e0bb-4da5-9b29-cd084ffcc18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1:_vti_ItemHoldRecordStatus"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5:SharedWithUsers" minOccurs="0"/>
                <xsd:element ref="ns5:SharedWithDetails" minOccurs="0"/>
                <xsd:element ref="ns5:TaxKeywordTaxHTField" minOccurs="0"/>
                <xsd:element ref="ns6:IconOverlay" minOccurs="0"/>
                <xsd:element ref="ns1:_vti_ItemDeclaredRecord" minOccurs="0"/>
                <xsd:element ref="ns5:_dlc_DocId" minOccurs="0"/>
                <xsd:element ref="ns5:_dlc_DocIdUrl" minOccurs="0"/>
                <xsd:element ref="ns5:_dlc_DocIdPersistId" minOccurs="0"/>
                <xsd:element ref="ns5:SemaphoreItemMetadata" minOccurs="0"/>
                <xsd:element ref="ns4:Time"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Frenc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37;#Mali-2760|23256693-46b4-4ad3-898e-dcc27a031969"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3503ae5-75f6-4be8-81a8-a778167f4f43}" ma:internalName="TaxCatchAllLabel" ma:readOnly="true" ma:showField="CatchAllDataLabel" ma:web="71e2de89-e0bb-4da5-9b29-cd084ffcc18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3503ae5-75f6-4be8-81a8-a778167f4f43}" ma:internalName="TaxCatchAll" ma:showField="CatchAllData" ma:web="71e2de89-e0bb-4da5-9b29-cd084ffcc18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72795-6257-4841-a04d-0c8086d2570c"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DateTaken" ma:index="34" nillable="true" ma:displayName="MediaServiceDateTaken" ma:hidden="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ternalName="MediaServiceLocation" ma:readOnly="true">
      <xsd:simpleType>
        <xsd:restriction base="dms:Text"/>
      </xsd:simpleType>
    </xsd:element>
    <xsd:element name="Time" ma:index="47" nillable="true" ma:displayName="Time" ma:format="DateOnly" ma:internalName="Time">
      <xsd:simpleType>
        <xsd:restriction base="dms:DateTim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ServiceGenerationTime" ma:index="50" nillable="true" ma:displayName="MediaServiceGenerationTime" ma:hidden="true" ma:internalName="MediaServiceGenerationTime" ma:readOnly="true">
      <xsd:simpleType>
        <xsd:restriction base="dms:Text"/>
      </xsd:simpleType>
    </xsd:element>
    <xsd:element name="MediaServiceEventHashCode" ma:index="5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2de89-e0bb-4da5-9b29-cd084ffcc181"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TaxKeywordTaxHTField" ma:index="3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3" nillable="true" ma:displayName="Document ID Value" ma:description="The value of the document ID assigned to this item." ma:internalName="_dlc_DocId" ma:readOnly="true">
      <xsd:simpleType>
        <xsd:restriction base="dms:Text"/>
      </xsd:simpleType>
    </xsd:element>
    <xsd:element name="_dlc_DocIdUrl" ma:index="4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5" nillable="true" ma:displayName="Persist ID" ma:description="Keep ID on add." ma:hidden="true" ma:internalName="_dlc_DocIdPersistId" ma:readOnly="true">
      <xsd:simpleType>
        <xsd:restriction base="dms:Boolean"/>
      </xsd:simple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90286F01-0662-4CD8-B0B9-A87D303FCA60}">
  <ds:schemaRefs>
    <ds:schemaRef ds:uri="http://schemas.microsoft.com/office/2006/metadata/customXsn"/>
  </ds:schemaRefs>
</ds:datastoreItem>
</file>

<file path=customXml/itemProps2.xml><?xml version="1.0" encoding="utf-8"?>
<ds:datastoreItem xmlns:ds="http://schemas.openxmlformats.org/officeDocument/2006/customXml" ds:itemID="{8CB1D680-0FF2-416D-A0F5-1216A79A5B56}">
  <ds:schemaRefs>
    <ds:schemaRef ds:uri="http://schemas.microsoft.com/sharepoint/events"/>
  </ds:schemaRefs>
</ds:datastoreItem>
</file>

<file path=customXml/itemProps3.xml><?xml version="1.0" encoding="utf-8"?>
<ds:datastoreItem xmlns:ds="http://schemas.openxmlformats.org/officeDocument/2006/customXml" ds:itemID="{96C1AFDF-C115-4044-81DF-B71BD0013828}">
  <ds:schemaRefs>
    <ds:schemaRef ds:uri="http://schemas.microsoft.com/sharepoint/v3/contenttype/forms"/>
  </ds:schemaRefs>
</ds:datastoreItem>
</file>

<file path=customXml/itemProps4.xml><?xml version="1.0" encoding="utf-8"?>
<ds:datastoreItem xmlns:ds="http://schemas.openxmlformats.org/officeDocument/2006/customXml" ds:itemID="{83022392-9E43-402E-AA89-231BD80BAACE}">
  <ds:schemaRefs>
    <ds:schemaRef ds:uri="http://schemas.microsoft.com/office/2006/metadata/properties"/>
    <ds:schemaRef ds:uri="http://schemas.microsoft.com/office/infopath/2007/PartnerControls"/>
    <ds:schemaRef ds:uri="ca283e0b-db31-4043-a2ef-b80661bf084a"/>
    <ds:schemaRef ds:uri="http://schemas.microsoft.com/sharepoint/v4"/>
    <ds:schemaRef ds:uri="cbc72795-6257-4841-a04d-0c8086d2570c"/>
    <ds:schemaRef ds:uri="71e2de89-e0bb-4da5-9b29-cd084ffcc181"/>
    <ds:schemaRef ds:uri="http://schemas.microsoft.com/sharepoint.v3"/>
  </ds:schemaRefs>
</ds:datastoreItem>
</file>

<file path=customXml/itemProps5.xml><?xml version="1.0" encoding="utf-8"?>
<ds:datastoreItem xmlns:ds="http://schemas.openxmlformats.org/officeDocument/2006/customXml" ds:itemID="{CA4696C2-0CC3-4945-ABD4-6058E6DA7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bc72795-6257-4841-a04d-0c8086d2570c"/>
    <ds:schemaRef ds:uri="71e2de89-e0bb-4da5-9b29-cd084ffcc18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D454824-66AC-448A-A874-B5F88623494D}">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6069</Words>
  <Characters>34597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Djeinaba Kane</cp:lastModifiedBy>
  <cp:revision>43</cp:revision>
  <cp:lastPrinted>2021-05-14T11:37:00Z</cp:lastPrinted>
  <dcterms:created xsi:type="dcterms:W3CDTF">2021-11-16T11:51:00Z</dcterms:created>
  <dcterms:modified xsi:type="dcterms:W3CDTF">2021-12-21T15:57:00Z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0x0101009BA85F8052A6DA4FA3E31FF9F74C6970004EDBC0C7A63F5348B4E65804498AFB4A</vt:lpwstr>
  </property>
  <property fmtid="{D5CDD505-2E9C-101B-9397-08002B2CF9AE}" pid="3" name="OfficeDivision">
    <vt:i4>237</vt:i4>
  </property>
  <property fmtid="{D5CDD505-2E9C-101B-9397-08002B2CF9AE}" pid="4" name="_dlc_DocIdItemGuid">
    <vt:lpwstr>be00b508-5e3f-449a-a8dd-9703c5df5b01</vt:lpwstr>
  </property>
</Properties>
</file>